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0F9DC879" w:rsidR="008750E7" w:rsidRPr="000774A0" w:rsidRDefault="008750E7" w:rsidP="00ED23E6">
      <w:pPr>
        <w:suppressAutoHyphens/>
        <w:spacing w:after="120" w:line="360" w:lineRule="auto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COZL/DZP/</w:t>
      </w:r>
      <w:r w:rsidR="0057092B">
        <w:rPr>
          <w:rFonts w:ascii="Calibri" w:eastAsia="Times New Roman" w:hAnsi="Calibri" w:cs="Times New Roman"/>
          <w:lang w:eastAsia="ar-SA"/>
        </w:rPr>
        <w:t>A</w:t>
      </w:r>
      <w:r w:rsidR="00A14933">
        <w:rPr>
          <w:rFonts w:ascii="Calibri" w:eastAsia="Times New Roman" w:hAnsi="Calibri" w:cs="Times New Roman"/>
          <w:lang w:eastAsia="ar-SA"/>
        </w:rPr>
        <w:t>W</w:t>
      </w:r>
      <w:r w:rsidRPr="000774A0">
        <w:rPr>
          <w:rFonts w:ascii="Calibri" w:eastAsia="Times New Roman" w:hAnsi="Calibri" w:cs="Times New Roman"/>
          <w:lang w:eastAsia="ar-SA"/>
        </w:rPr>
        <w:t>/3411/PN</w:t>
      </w:r>
      <w:r w:rsidR="00277132">
        <w:rPr>
          <w:rFonts w:ascii="Calibri" w:eastAsia="Times New Roman" w:hAnsi="Calibri" w:cs="Times New Roman"/>
          <w:lang w:eastAsia="ar-SA"/>
        </w:rPr>
        <w:t>-</w:t>
      </w:r>
      <w:r w:rsidR="009A6757">
        <w:rPr>
          <w:rFonts w:ascii="Calibri" w:eastAsia="Times New Roman" w:hAnsi="Calibri" w:cs="Times New Roman"/>
          <w:lang w:eastAsia="ar-SA"/>
        </w:rPr>
        <w:t>14</w:t>
      </w:r>
      <w:r w:rsidR="002334DA">
        <w:rPr>
          <w:rFonts w:ascii="Calibri" w:eastAsia="Times New Roman" w:hAnsi="Calibri" w:cs="Times New Roman"/>
          <w:lang w:eastAsia="ar-SA"/>
        </w:rPr>
        <w:t>/</w:t>
      </w:r>
      <w:r w:rsidRPr="000774A0">
        <w:rPr>
          <w:rFonts w:ascii="Calibri" w:eastAsia="Times New Roman" w:hAnsi="Calibri" w:cs="Times New Roman"/>
          <w:lang w:eastAsia="ar-SA"/>
        </w:rPr>
        <w:t>2</w:t>
      </w:r>
      <w:r w:rsidR="005E6205">
        <w:rPr>
          <w:rFonts w:ascii="Calibri" w:eastAsia="Times New Roman" w:hAnsi="Calibri" w:cs="Times New Roman"/>
          <w:lang w:eastAsia="ar-SA"/>
        </w:rPr>
        <w:t>5</w:t>
      </w:r>
      <w:bookmarkStart w:id="0" w:name="_GoBack"/>
      <w:bookmarkEnd w:id="0"/>
      <w:r w:rsidRPr="000774A0">
        <w:rPr>
          <w:rFonts w:ascii="Calibri" w:eastAsia="Times New Roman" w:hAnsi="Calibri" w:cs="Times New Roman"/>
          <w:lang w:eastAsia="ar-SA"/>
        </w:rPr>
        <w:tab/>
      </w:r>
      <w:r w:rsidR="00ED23E6">
        <w:rPr>
          <w:rFonts w:ascii="Calibri" w:eastAsia="Times New Roman" w:hAnsi="Calibri" w:cs="Times New Roman"/>
          <w:lang w:eastAsia="ar-SA"/>
        </w:rPr>
        <w:t xml:space="preserve">                                                            </w:t>
      </w:r>
      <w:r w:rsidR="00ED23E6" w:rsidRPr="000774A0">
        <w:rPr>
          <w:rFonts w:ascii="Calibri" w:eastAsia="Times New Roman" w:hAnsi="Calibri" w:cs="Times New Roman"/>
          <w:lang w:eastAsia="ar-SA"/>
        </w:rPr>
        <w:t>Załącznik nr 8 do SWZ</w:t>
      </w:r>
      <w:r w:rsidRPr="000774A0">
        <w:rPr>
          <w:rFonts w:ascii="Calibri" w:eastAsia="Times New Roman" w:hAnsi="Calibri" w:cs="Times New Roman"/>
          <w:lang w:eastAsia="ar-SA"/>
        </w:rPr>
        <w:tab/>
      </w:r>
      <w:r w:rsidRPr="000774A0">
        <w:rPr>
          <w:rFonts w:ascii="Calibri" w:eastAsia="Times New Roman" w:hAnsi="Calibri" w:cs="Times New Roman"/>
          <w:lang w:eastAsia="ar-SA"/>
        </w:rPr>
        <w:tab/>
        <w:t xml:space="preserve">                         </w:t>
      </w:r>
      <w:r w:rsidR="006455F8">
        <w:rPr>
          <w:rFonts w:ascii="Calibri" w:eastAsia="Times New Roman" w:hAnsi="Calibri" w:cs="Times New Roman"/>
          <w:lang w:eastAsia="ar-SA"/>
        </w:rPr>
        <w:t xml:space="preserve">                                                           </w:t>
      </w:r>
      <w:r w:rsidR="00ED23E6">
        <w:rPr>
          <w:rFonts w:ascii="Calibri" w:eastAsia="Times New Roman" w:hAnsi="Calibri" w:cs="Times New Roman"/>
          <w:lang w:eastAsia="ar-SA"/>
        </w:rPr>
        <w:t xml:space="preserve">                          </w:t>
      </w:r>
    </w:p>
    <w:p w14:paraId="2A7C44E6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b/>
          <w:lang w:eastAsia="ar-SA"/>
        </w:rPr>
      </w:pPr>
    </w:p>
    <w:p w14:paraId="7C6BEA91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REGON …………………..……….. NIP …….....……............………</w:t>
      </w:r>
    </w:p>
    <w:p w14:paraId="71F78F00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Pr="000774A0" w:rsidRDefault="00D81585" w:rsidP="00D81585">
      <w:pPr>
        <w:spacing w:after="0"/>
        <w:rPr>
          <w:rFonts w:ascii="Calibri" w:hAnsi="Calibri" w:cs="Arial"/>
          <w:b/>
        </w:rPr>
      </w:pPr>
    </w:p>
    <w:p w14:paraId="2696BFCF" w14:textId="1F9B97D1" w:rsidR="00D81585" w:rsidRPr="000774A0" w:rsidRDefault="00D81585" w:rsidP="00D81585">
      <w:pPr>
        <w:spacing w:after="12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podmiotu udostępniającego zasoby </w:t>
      </w:r>
    </w:p>
    <w:p w14:paraId="2B9281D7" w14:textId="77777777" w:rsidR="005E21A9" w:rsidRPr="000774A0" w:rsidRDefault="005E21A9" w:rsidP="005E21A9">
      <w:pPr>
        <w:spacing w:before="120" w:after="0" w:line="360" w:lineRule="auto"/>
        <w:jc w:val="center"/>
        <w:rPr>
          <w:rFonts w:ascii="Calibri" w:hAnsi="Calibri" w:cs="Times New Roman"/>
          <w:b/>
          <w:caps/>
        </w:rPr>
      </w:pPr>
      <w:r w:rsidRPr="000774A0">
        <w:rPr>
          <w:rFonts w:ascii="Calibri" w:hAnsi="Calibri" w:cs="Times New Roman"/>
          <w:b/>
        </w:rPr>
        <w:t xml:space="preserve">DOTYCZĄCE PRZESŁANEK WYKLUCZENIA Z ART. 5K ROZPORZĄDZENIA 833/2014 ORAZ ART. 7 UST. 1 USTAWY </w:t>
      </w:r>
      <w:r w:rsidRPr="000774A0">
        <w:rPr>
          <w:rFonts w:ascii="Calibri" w:hAnsi="Calibri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0774A0" w:rsidRDefault="00D81585" w:rsidP="00D81585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składane na podstawie art. 125 ust. 5 ustawy </w:t>
      </w:r>
      <w:proofErr w:type="spellStart"/>
      <w:r w:rsidRPr="000774A0">
        <w:rPr>
          <w:rFonts w:ascii="Calibri" w:hAnsi="Calibri" w:cs="Times New Roman"/>
          <w:b/>
        </w:rPr>
        <w:t>Pzp</w:t>
      </w:r>
      <w:proofErr w:type="spellEnd"/>
    </w:p>
    <w:p w14:paraId="0C9B0D7A" w14:textId="7FB9E7BA" w:rsidR="00D81585" w:rsidRPr="000774A0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DOTYCZĄCE </w:t>
      </w:r>
      <w:r w:rsidR="008573CB" w:rsidRPr="000774A0">
        <w:rPr>
          <w:rFonts w:ascii="Calibri" w:hAnsi="Calibri" w:cs="Times New Roman"/>
          <w:b/>
        </w:rPr>
        <w:t>PODMIOTU UDOSTEPNIAJĄCEGO ZASOBY</w:t>
      </w:r>
      <w:r w:rsidRPr="000774A0">
        <w:rPr>
          <w:rFonts w:ascii="Calibri" w:hAnsi="Calibri" w:cs="Times New Roman"/>
          <w:b/>
        </w:rPr>
        <w:t>:</w:t>
      </w:r>
    </w:p>
    <w:p w14:paraId="30CE465B" w14:textId="5E60CC5C" w:rsidR="005B5344" w:rsidRPr="000774A0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0774A0">
        <w:rPr>
          <w:rFonts w:ascii="Calibri" w:hAnsi="Calibri" w:cs="Times New Roman"/>
        </w:rPr>
        <w:t xml:space="preserve">Oświadczam, że nie </w:t>
      </w:r>
      <w:r w:rsidR="008C1EE8" w:rsidRPr="000774A0">
        <w:rPr>
          <w:rFonts w:ascii="Calibri" w:hAnsi="Calibri" w:cs="Times New Roman"/>
        </w:rPr>
        <w:t xml:space="preserve">zachodzą w stosunku do mnie przesłanki </w:t>
      </w:r>
      <w:r w:rsidRPr="000774A0">
        <w:rPr>
          <w:rFonts w:ascii="Calibri" w:hAnsi="Calibri" w:cs="Times New Roman"/>
        </w:rPr>
        <w:t>wykluczeni</w:t>
      </w:r>
      <w:r w:rsidR="008C1EE8" w:rsidRPr="000774A0">
        <w:rPr>
          <w:rFonts w:ascii="Calibri" w:hAnsi="Calibri" w:cs="Times New Roman"/>
        </w:rPr>
        <w:t>a</w:t>
      </w:r>
      <w:r w:rsidRPr="000774A0">
        <w:rPr>
          <w:rFonts w:ascii="Calibri" w:hAnsi="Calibri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774A0">
        <w:rPr>
          <w:rStyle w:val="Odwoanieprzypisudolnego"/>
          <w:rFonts w:ascii="Calibri" w:hAnsi="Calibri" w:cs="Times New Roman"/>
        </w:rPr>
        <w:footnoteReference w:id="1"/>
      </w:r>
    </w:p>
    <w:p w14:paraId="746DDE02" w14:textId="44031AA6" w:rsidR="005B5344" w:rsidRPr="000774A0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0774A0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0774A0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0774A0">
        <w:rPr>
          <w:rFonts w:ascii="Calibri" w:hAnsi="Calibri"/>
          <w:color w:val="222222"/>
          <w:sz w:val="22"/>
          <w:szCs w:val="22"/>
        </w:rPr>
        <w:t>z dnia 13 kwietnia 2022 r.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0774A0">
        <w:rPr>
          <w:rFonts w:ascii="Calibri" w:hAnsi="Calibri"/>
          <w:color w:val="222222"/>
          <w:sz w:val="22"/>
          <w:szCs w:val="22"/>
        </w:rPr>
        <w:t xml:space="preserve">(Dz. U. </w:t>
      </w:r>
      <w:r w:rsidR="008750E7" w:rsidRPr="000774A0">
        <w:rPr>
          <w:rFonts w:ascii="Calibri" w:hAnsi="Calibri"/>
          <w:color w:val="222222"/>
          <w:sz w:val="22"/>
          <w:szCs w:val="22"/>
        </w:rPr>
        <w:t xml:space="preserve">2022 r., </w:t>
      </w:r>
      <w:r w:rsidRPr="000774A0">
        <w:rPr>
          <w:rFonts w:ascii="Calibri" w:hAnsi="Calibri"/>
          <w:color w:val="222222"/>
          <w:sz w:val="22"/>
          <w:szCs w:val="22"/>
        </w:rPr>
        <w:t>poz. 835)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4B1DD2" w:rsidRPr="000774A0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7937DD53" w14:textId="77777777" w:rsidR="00D81585" w:rsidRPr="000774A0" w:rsidRDefault="00D81585" w:rsidP="00D81585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6F32AFEA" w14:textId="77777777" w:rsidR="00D81585" w:rsidRPr="000774A0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>OŚWIADCZENIE DOTYCZĄCE PODANYCH INFORMACJI:</w:t>
      </w:r>
    </w:p>
    <w:p w14:paraId="0693910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62F9E7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  <w:r w:rsidRPr="000774A0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0774A0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</w:p>
    <w:p w14:paraId="5FA54907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5F726E6C" w14:textId="77777777" w:rsidR="008750E7" w:rsidRPr="000774A0" w:rsidRDefault="008750E7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62EF6E61" w14:textId="77777777" w:rsidR="00916460" w:rsidRPr="000774A0" w:rsidRDefault="00916460" w:rsidP="00916460">
      <w:pPr>
        <w:spacing w:line="360" w:lineRule="auto"/>
        <w:jc w:val="both"/>
        <w:rPr>
          <w:rFonts w:ascii="Calibri" w:hAnsi="Calibri" w:cs="Arial"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  <w:t>…………………………………….</w:t>
      </w:r>
    </w:p>
    <w:p w14:paraId="166A5B1A" w14:textId="5EA76697" w:rsidR="00916460" w:rsidRPr="000774A0" w:rsidRDefault="00916460" w:rsidP="00916460">
      <w:pPr>
        <w:spacing w:line="360" w:lineRule="auto"/>
        <w:jc w:val="both"/>
        <w:rPr>
          <w:rFonts w:ascii="Calibri" w:hAnsi="Calibri" w:cs="Arial"/>
          <w:i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  <w:i/>
        </w:rPr>
        <w:tab/>
        <w:t xml:space="preserve">Data; </w:t>
      </w:r>
      <w:bookmarkStart w:id="2" w:name="_Hlk102639179"/>
      <w:r w:rsidR="007C24F5" w:rsidRPr="000774A0">
        <w:rPr>
          <w:rFonts w:ascii="Calibri" w:hAnsi="Calibri" w:cs="Arial"/>
          <w:i/>
        </w:rPr>
        <w:t>k</w:t>
      </w:r>
      <w:r w:rsidRPr="000774A0">
        <w:rPr>
          <w:rFonts w:ascii="Calibri" w:hAnsi="Calibri" w:cs="Arial"/>
          <w:i/>
        </w:rPr>
        <w:t xml:space="preserve">walifikowany podpis elektroniczny </w:t>
      </w:r>
      <w:bookmarkEnd w:id="2"/>
    </w:p>
    <w:p w14:paraId="0935C273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sectPr w:rsidR="00916460" w:rsidRPr="00077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203FD" w14:textId="77777777" w:rsidR="00A41219" w:rsidRDefault="00A41219" w:rsidP="00D81585">
      <w:pPr>
        <w:spacing w:after="0" w:line="240" w:lineRule="auto"/>
      </w:pPr>
      <w:r>
        <w:separator/>
      </w:r>
    </w:p>
  </w:endnote>
  <w:endnote w:type="continuationSeparator" w:id="0">
    <w:p w14:paraId="1F47E8A2" w14:textId="77777777" w:rsidR="00A41219" w:rsidRDefault="00A4121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0967A" w14:textId="77777777" w:rsidR="00A41219" w:rsidRDefault="00A41219" w:rsidP="00D81585">
      <w:pPr>
        <w:spacing w:after="0" w:line="240" w:lineRule="auto"/>
      </w:pPr>
      <w:r>
        <w:separator/>
      </w:r>
    </w:p>
  </w:footnote>
  <w:footnote w:type="continuationSeparator" w:id="0">
    <w:p w14:paraId="64A887AF" w14:textId="77777777" w:rsidR="00A41219" w:rsidRDefault="00A41219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774A0"/>
    <w:rsid w:val="000A4689"/>
    <w:rsid w:val="000A6D1B"/>
    <w:rsid w:val="000E00C5"/>
    <w:rsid w:val="000F1E52"/>
    <w:rsid w:val="00110AA3"/>
    <w:rsid w:val="00121439"/>
    <w:rsid w:val="00162444"/>
    <w:rsid w:val="0019486C"/>
    <w:rsid w:val="002334DA"/>
    <w:rsid w:val="00277132"/>
    <w:rsid w:val="002F1996"/>
    <w:rsid w:val="00392515"/>
    <w:rsid w:val="003A4C68"/>
    <w:rsid w:val="003B1084"/>
    <w:rsid w:val="003B17BC"/>
    <w:rsid w:val="003F5B37"/>
    <w:rsid w:val="00444794"/>
    <w:rsid w:val="00462120"/>
    <w:rsid w:val="00480650"/>
    <w:rsid w:val="004B1DD2"/>
    <w:rsid w:val="004D7493"/>
    <w:rsid w:val="004E3659"/>
    <w:rsid w:val="005118DC"/>
    <w:rsid w:val="0057092B"/>
    <w:rsid w:val="0057606F"/>
    <w:rsid w:val="005B1094"/>
    <w:rsid w:val="005B5344"/>
    <w:rsid w:val="005D560F"/>
    <w:rsid w:val="005E21A9"/>
    <w:rsid w:val="005E6205"/>
    <w:rsid w:val="005F3FFC"/>
    <w:rsid w:val="006455F8"/>
    <w:rsid w:val="00664CCA"/>
    <w:rsid w:val="006A53E3"/>
    <w:rsid w:val="006B7BF5"/>
    <w:rsid w:val="006C1E0B"/>
    <w:rsid w:val="007748C9"/>
    <w:rsid w:val="007C24F5"/>
    <w:rsid w:val="007E2437"/>
    <w:rsid w:val="00803308"/>
    <w:rsid w:val="00803D1C"/>
    <w:rsid w:val="00834047"/>
    <w:rsid w:val="008573CB"/>
    <w:rsid w:val="008750E7"/>
    <w:rsid w:val="00897CFE"/>
    <w:rsid w:val="008B6261"/>
    <w:rsid w:val="008C1EE8"/>
    <w:rsid w:val="008E52CF"/>
    <w:rsid w:val="009022AB"/>
    <w:rsid w:val="00916460"/>
    <w:rsid w:val="00917D7D"/>
    <w:rsid w:val="00942FA5"/>
    <w:rsid w:val="009658CC"/>
    <w:rsid w:val="009673A4"/>
    <w:rsid w:val="009877FB"/>
    <w:rsid w:val="009A53A6"/>
    <w:rsid w:val="009A6757"/>
    <w:rsid w:val="009A720C"/>
    <w:rsid w:val="009C0CC2"/>
    <w:rsid w:val="00A0553F"/>
    <w:rsid w:val="00A14933"/>
    <w:rsid w:val="00A41219"/>
    <w:rsid w:val="00B035E5"/>
    <w:rsid w:val="00B063E0"/>
    <w:rsid w:val="00B36C95"/>
    <w:rsid w:val="00BC03FF"/>
    <w:rsid w:val="00C03360"/>
    <w:rsid w:val="00C57760"/>
    <w:rsid w:val="00CD116D"/>
    <w:rsid w:val="00CD3F0E"/>
    <w:rsid w:val="00D02901"/>
    <w:rsid w:val="00D10644"/>
    <w:rsid w:val="00D36DC7"/>
    <w:rsid w:val="00D81585"/>
    <w:rsid w:val="00E44E15"/>
    <w:rsid w:val="00EB1081"/>
    <w:rsid w:val="00EB3B84"/>
    <w:rsid w:val="00EC2674"/>
    <w:rsid w:val="00ED23E6"/>
    <w:rsid w:val="00F56888"/>
    <w:rsid w:val="00F8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7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C3F36-5B87-45FB-AC7A-0AEFD59FE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38</cp:revision>
  <cp:lastPrinted>2025-02-07T13:45:00Z</cp:lastPrinted>
  <dcterms:created xsi:type="dcterms:W3CDTF">2022-05-06T13:14:00Z</dcterms:created>
  <dcterms:modified xsi:type="dcterms:W3CDTF">2025-02-07T13:58:00Z</dcterms:modified>
</cp:coreProperties>
</file>