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45E06" w14:textId="14AB4E10" w:rsidR="00E07ADF" w:rsidRPr="00EB3FE9" w:rsidRDefault="00E07ADF" w:rsidP="00E07ADF">
      <w:pPr>
        <w:spacing w:line="276" w:lineRule="auto"/>
        <w:jc w:val="right"/>
        <w:rPr>
          <w:rFonts w:ascii="Arial" w:hAnsi="Arial" w:cs="Arial"/>
          <w:b/>
          <w:bCs/>
        </w:rPr>
      </w:pPr>
      <w:r w:rsidRPr="00EB3FE9">
        <w:rPr>
          <w:rFonts w:ascii="Arial" w:hAnsi="Arial" w:cs="Arial"/>
          <w:b/>
          <w:bCs/>
        </w:rPr>
        <w:t>Załącznik nr 6 do SWZ</w:t>
      </w:r>
    </w:p>
    <w:p w14:paraId="2057F2C2" w14:textId="1DB3F2C0" w:rsidR="00E07ADF" w:rsidRPr="00E07ADF" w:rsidRDefault="00542281" w:rsidP="00E07AD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OPIS PRZEDMIOTU ZAMÓWIENIA/ </w:t>
      </w:r>
      <w:r w:rsidR="00E07ADF" w:rsidRPr="00E07ADF">
        <w:rPr>
          <w:rFonts w:ascii="Arial" w:hAnsi="Arial" w:cs="Arial"/>
          <w:b/>
          <w:sz w:val="22"/>
          <w:szCs w:val="22"/>
        </w:rPr>
        <w:t>OPIS OFEROWAN</w:t>
      </w:r>
      <w:r w:rsidR="00B45623">
        <w:rPr>
          <w:rFonts w:ascii="Arial" w:hAnsi="Arial" w:cs="Arial"/>
          <w:b/>
          <w:sz w:val="22"/>
          <w:szCs w:val="22"/>
        </w:rPr>
        <w:t>EGO SPRZĘTU</w:t>
      </w:r>
    </w:p>
    <w:p w14:paraId="6908C993" w14:textId="77777777" w:rsidR="00E07ADF" w:rsidRPr="00E07ADF" w:rsidRDefault="00E07ADF" w:rsidP="00E07ADF">
      <w:pPr>
        <w:spacing w:line="276" w:lineRule="auto"/>
        <w:jc w:val="center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E07ADF">
        <w:rPr>
          <w:rFonts w:ascii="Arial" w:hAnsi="Arial" w:cs="Arial"/>
          <w:b/>
          <w:sz w:val="22"/>
          <w:szCs w:val="22"/>
        </w:rPr>
        <w:t>Szczegółowy opis przedmiotu zamówienia wraz ze wskazaniem standardów jakościowych odnoszących się do wszystkich istotnych cech przedmiotu zamówienia</w:t>
      </w:r>
    </w:p>
    <w:p w14:paraId="112A0916" w14:textId="77777777" w:rsidR="00E07ADF" w:rsidRPr="00E07ADF" w:rsidRDefault="00E07ADF" w:rsidP="00E07ADF">
      <w:pPr>
        <w:spacing w:line="276" w:lineRule="auto"/>
        <w:jc w:val="center"/>
        <w:rPr>
          <w:rFonts w:ascii="Arial" w:hAnsi="Arial" w:cs="Arial"/>
          <w:b/>
          <w:bCs/>
          <w:i/>
          <w:color w:val="FF0000"/>
          <w:sz w:val="22"/>
          <w:szCs w:val="22"/>
        </w:rPr>
      </w:pPr>
      <w:r w:rsidRPr="00E07ADF">
        <w:rPr>
          <w:rFonts w:ascii="Arial" w:hAnsi="Arial" w:cs="Arial"/>
          <w:b/>
          <w:bCs/>
          <w:i/>
          <w:color w:val="FF0000"/>
          <w:sz w:val="22"/>
          <w:szCs w:val="22"/>
        </w:rPr>
        <w:t>(należy złożyć wraz z ofertą – wypełniony i podpisany)</w:t>
      </w:r>
    </w:p>
    <w:p w14:paraId="55BE1A02" w14:textId="78F89E7B" w:rsidR="00E07ADF" w:rsidRPr="00E07ADF" w:rsidRDefault="00E07ADF" w:rsidP="002956EB">
      <w:pPr>
        <w:tabs>
          <w:tab w:val="center" w:pos="4536"/>
          <w:tab w:val="right" w:pos="9072"/>
        </w:tabs>
        <w:suppressAutoHyphens/>
        <w:rPr>
          <w:rFonts w:ascii="Arial" w:hAnsi="Arial" w:cs="Arial"/>
          <w:i/>
          <w:sz w:val="22"/>
          <w:szCs w:val="22"/>
        </w:rPr>
      </w:pPr>
    </w:p>
    <w:p w14:paraId="249D1DCC" w14:textId="5A4EB812" w:rsidR="00E07ADF" w:rsidRPr="002956EB" w:rsidRDefault="00E07ADF" w:rsidP="00941151">
      <w:pPr>
        <w:tabs>
          <w:tab w:val="center" w:pos="4536"/>
          <w:tab w:val="right" w:pos="9072"/>
        </w:tabs>
        <w:suppressAutoHyphens/>
        <w:jc w:val="both"/>
        <w:rPr>
          <w:rFonts w:ascii="Arial" w:hAnsi="Arial" w:cs="Arial"/>
          <w:b/>
          <w:sz w:val="24"/>
          <w:szCs w:val="22"/>
          <w:u w:val="single"/>
        </w:rPr>
      </w:pPr>
      <w:r w:rsidRPr="002956EB">
        <w:rPr>
          <w:rFonts w:ascii="Arial" w:hAnsi="Arial" w:cs="Arial"/>
          <w:b/>
          <w:sz w:val="24"/>
          <w:szCs w:val="22"/>
          <w:u w:val="single"/>
        </w:rPr>
        <w:t xml:space="preserve">Dostawa aparatów </w:t>
      </w:r>
      <w:proofErr w:type="spellStart"/>
      <w:r w:rsidRPr="002956EB">
        <w:rPr>
          <w:rFonts w:ascii="Arial" w:hAnsi="Arial" w:cs="Arial"/>
          <w:b/>
          <w:sz w:val="24"/>
          <w:szCs w:val="22"/>
          <w:u w:val="single"/>
        </w:rPr>
        <w:t>bezlusterkowych</w:t>
      </w:r>
      <w:proofErr w:type="spellEnd"/>
      <w:r w:rsidRPr="002956EB">
        <w:rPr>
          <w:rFonts w:ascii="Arial" w:hAnsi="Arial" w:cs="Arial"/>
          <w:b/>
          <w:sz w:val="24"/>
          <w:szCs w:val="22"/>
          <w:u w:val="single"/>
        </w:rPr>
        <w:t xml:space="preserve"> z obiektywami, oświetlenia i obudowy aparatu do fotografowania pod wodą w ramach projektu pn.: „Jestem zawodowcem 3.0” w Zespole Szkół Technicznych i Ogólnokształcących nr 3 im. E. Abramowskiego w Katowicach</w:t>
      </w:r>
    </w:p>
    <w:p w14:paraId="4EE14D93" w14:textId="77777777" w:rsidR="002E7066" w:rsidRPr="00DD0C1B" w:rsidRDefault="002E7066" w:rsidP="00E07ADF">
      <w:pPr>
        <w:tabs>
          <w:tab w:val="center" w:pos="4536"/>
          <w:tab w:val="right" w:pos="9072"/>
        </w:tabs>
        <w:suppressAutoHyphens/>
        <w:rPr>
          <w:rFonts w:ascii="Arial" w:hAnsi="Arial" w:cs="Arial"/>
          <w:i/>
          <w:szCs w:val="18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7371"/>
        <w:gridCol w:w="2517"/>
      </w:tblGrid>
      <w:tr w:rsidR="00E07ADF" w:rsidRPr="00EA5FB4" w14:paraId="55BAAA03" w14:textId="77777777" w:rsidTr="00E07ADF">
        <w:trPr>
          <w:trHeight w:val="960"/>
        </w:trPr>
        <w:tc>
          <w:tcPr>
            <w:tcW w:w="13994" w:type="dxa"/>
            <w:gridSpan w:val="4"/>
            <w:vAlign w:val="center"/>
          </w:tcPr>
          <w:p w14:paraId="4A46AC92" w14:textId="6B01C562" w:rsidR="00E07ADF" w:rsidRPr="00F01D50" w:rsidRDefault="00E07ADF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bookmarkStart w:id="0" w:name="_Hlk191290981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Aparat </w:t>
            </w:r>
            <w:proofErr w:type="spellStart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>bezlusterkowy</w:t>
            </w:r>
            <w:proofErr w:type="spellEnd"/>
            <w:r w:rsidR="002956EB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1.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typ</w:t>
            </w:r>
            <w:r w:rsidR="002956EB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>– 5 sztuk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46CA8C5B" w14:textId="6507ADF5" w:rsidR="00E07ADF" w:rsidRPr="00EA5FB4" w:rsidRDefault="00E07ADF" w:rsidP="00E07ADF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EA5FB4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EA5FB4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EA5FB4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63775C0B" w14:textId="77777777" w:rsidR="00E07ADF" w:rsidRPr="00EA5FB4" w:rsidRDefault="00E07ADF" w:rsidP="00E07ADF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EA5FB4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EA5FB4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7512FBCB" w14:textId="77777777" w:rsidR="00E07ADF" w:rsidRPr="00EA5FB4" w:rsidRDefault="00E07ADF" w:rsidP="00E07ADF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EA5FB4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0FAEA1EB" w14:textId="1B29FFAA" w:rsidR="00E07ADF" w:rsidRPr="00EA5FB4" w:rsidRDefault="00E07ADF" w:rsidP="00E07ADF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EA5FB4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EA5FB4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39866DC4" w14:textId="77777777" w:rsidR="00E07ADF" w:rsidRPr="00EA5FB4" w:rsidRDefault="00E07ADF" w:rsidP="00E07ADF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EA5FB4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EA5FB4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73B3D9E2" w14:textId="77777777" w:rsidR="00E07ADF" w:rsidRPr="00EA5FB4" w:rsidRDefault="00E07ADF" w:rsidP="00E07ADF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EA5FB4" w:rsidRPr="00D50D62" w14:paraId="65210510" w14:textId="77777777" w:rsidTr="00D50D62">
        <w:trPr>
          <w:trHeight w:val="1442"/>
        </w:trPr>
        <w:tc>
          <w:tcPr>
            <w:tcW w:w="704" w:type="dxa"/>
            <w:vAlign w:val="center"/>
          </w:tcPr>
          <w:p w14:paraId="3D7409CC" w14:textId="77777777" w:rsidR="005F2196" w:rsidRPr="00D50D62" w:rsidRDefault="005F2196" w:rsidP="005F21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7A8A3EA" w14:textId="77777777" w:rsidR="005F2196" w:rsidRPr="00D50D62" w:rsidRDefault="005F2196" w:rsidP="005F21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7371" w:type="dxa"/>
            <w:vAlign w:val="center"/>
          </w:tcPr>
          <w:p w14:paraId="0BA50275" w14:textId="77777777" w:rsidR="005F2196" w:rsidRPr="00D50D62" w:rsidRDefault="005F2196" w:rsidP="005F219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2835DE5E" w14:textId="77777777" w:rsidR="00E07ADF" w:rsidRPr="00D50D62" w:rsidRDefault="00E07ADF" w:rsidP="00E07ADF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545BE9B1" w14:textId="35A0958A" w:rsidR="005F2196" w:rsidRPr="00D50D62" w:rsidRDefault="00E07ADF" w:rsidP="00E07ADF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bookmarkEnd w:id="0"/>
      <w:tr w:rsidR="00BB26FC" w:rsidRPr="00EA5FB4" w14:paraId="022AD4AE" w14:textId="77777777" w:rsidTr="001069A8">
        <w:trPr>
          <w:trHeight w:val="464"/>
        </w:trPr>
        <w:tc>
          <w:tcPr>
            <w:tcW w:w="704" w:type="dxa"/>
            <w:vAlign w:val="center"/>
          </w:tcPr>
          <w:p w14:paraId="262E394C" w14:textId="67A6E137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658E868" w14:textId="3763D802" w:rsidR="00BB26FC" w:rsidRPr="00EA5FB4" w:rsidRDefault="00BB26FC" w:rsidP="00FF51F9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Zastosowanie:</w:t>
            </w:r>
          </w:p>
        </w:tc>
        <w:tc>
          <w:tcPr>
            <w:tcW w:w="7371" w:type="dxa"/>
            <w:vAlign w:val="center"/>
          </w:tcPr>
          <w:p w14:paraId="796451FB" w14:textId="59BA4BD3" w:rsidR="00BB26FC" w:rsidRPr="00EA5FB4" w:rsidRDefault="00BB26FC" w:rsidP="1DFD6A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zdjęcia katalogowe, reklamowe, portretowe, techniczne</w:t>
            </w:r>
          </w:p>
        </w:tc>
        <w:tc>
          <w:tcPr>
            <w:tcW w:w="2517" w:type="dxa"/>
            <w:vMerge w:val="restart"/>
            <w:vAlign w:val="center"/>
          </w:tcPr>
          <w:p w14:paraId="512B54C1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45F3C61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2E450B0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A5960D5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DE7CCE5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8177EA7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C1ED4F4" w14:textId="767D3E24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DC5D853" w14:textId="6A08BBB2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C1589CE" w14:textId="1154A47E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7737249A" w14:textId="198415F1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7B4A8AE6" w14:textId="75BF9D4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3019338" w14:textId="7E79B0DE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D833993" w14:textId="4E4478DE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3DDCCE4" w14:textId="5F0A2469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323CB54" w14:textId="2F3C20AC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0BE2114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F0C7577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3B3990E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B3B0688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5C14FC4" w14:textId="77777777" w:rsidR="00BB26FC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41DCE39" w14:textId="77777777" w:rsidR="00BB26FC" w:rsidRPr="00EA5FB4" w:rsidRDefault="00BB26FC" w:rsidP="00D50D62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28"/>
                <w:szCs w:val="18"/>
                <w:lang w:eastAsia="en-US"/>
              </w:rPr>
            </w:pPr>
            <w:r w:rsidRPr="00EA5FB4">
              <w:rPr>
                <w:rFonts w:ascii="Arial" w:hAnsi="Arial" w:cs="Arial"/>
              </w:rPr>
              <w:t> </w:t>
            </w:r>
            <w:sdt>
              <w:sdtPr>
                <w:rPr>
                  <w:rFonts w:ascii="Arial" w:eastAsia="Calibri" w:hAnsi="Arial" w:cs="Arial"/>
                  <w:sz w:val="36"/>
                  <w:szCs w:val="22"/>
                  <w:lang w:eastAsia="en-US"/>
                </w:rPr>
                <w:id w:val="668683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sz w:val="36"/>
                  <w:szCs w:val="22"/>
                  <w:lang w:eastAsia="en-US"/>
                </w:rPr>
                <w:id w:val="275833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sz w:val="28"/>
                <w:szCs w:val="18"/>
                <w:lang w:eastAsia="en-US"/>
              </w:rPr>
              <w:t xml:space="preserve"> NIE</w:t>
            </w:r>
          </w:p>
          <w:p w14:paraId="528094CE" w14:textId="02767709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9D9951A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1B39E05D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16610211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2298F515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369B62D2" w14:textId="60FEF53A" w:rsidR="00BB26FC" w:rsidRPr="00EA5FB4" w:rsidRDefault="00BB26FC" w:rsidP="005F2196">
            <w:pPr>
              <w:pStyle w:val="Default"/>
              <w:rPr>
                <w:rFonts w:ascii="Arial" w:eastAsia="Calibri" w:hAnsi="Arial" w:cs="Arial"/>
                <w:sz w:val="28"/>
                <w:szCs w:val="18"/>
                <w:lang w:eastAsia="en-US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BB26FC" w:rsidRPr="00EA5FB4" w14:paraId="714C7A44" w14:textId="77777777" w:rsidTr="002E7066">
        <w:trPr>
          <w:trHeight w:val="414"/>
        </w:trPr>
        <w:tc>
          <w:tcPr>
            <w:tcW w:w="704" w:type="dxa"/>
            <w:vAlign w:val="center"/>
          </w:tcPr>
          <w:p w14:paraId="3ECC27E1" w14:textId="44462CE9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3922C040" w14:textId="1702944C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7371" w:type="dxa"/>
            <w:vAlign w:val="center"/>
          </w:tcPr>
          <w:p w14:paraId="6332B951" w14:textId="15FE3033" w:rsidR="00BB26FC" w:rsidRPr="00EA5FB4" w:rsidRDefault="00BB26FC" w:rsidP="1DFD6A55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Bagnet, kompatybilny z obiektywami wymienionymi w tabeli</w:t>
            </w:r>
          </w:p>
        </w:tc>
        <w:tc>
          <w:tcPr>
            <w:tcW w:w="2517" w:type="dxa"/>
            <w:vMerge/>
            <w:vAlign w:val="center"/>
          </w:tcPr>
          <w:p w14:paraId="612C086F" w14:textId="27D7F2A6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0B59880A" w14:textId="77777777" w:rsidTr="001069A8">
        <w:trPr>
          <w:trHeight w:val="419"/>
        </w:trPr>
        <w:tc>
          <w:tcPr>
            <w:tcW w:w="704" w:type="dxa"/>
            <w:vAlign w:val="center"/>
          </w:tcPr>
          <w:p w14:paraId="76E19521" w14:textId="3B3A1052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47231AC2" w14:textId="2D1E721C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Typ aparatu</w:t>
            </w:r>
          </w:p>
        </w:tc>
        <w:tc>
          <w:tcPr>
            <w:tcW w:w="7371" w:type="dxa"/>
            <w:vAlign w:val="center"/>
          </w:tcPr>
          <w:p w14:paraId="65FCD587" w14:textId="4CF88EDB" w:rsidR="00BB26FC" w:rsidRPr="00EA5FB4" w:rsidRDefault="00BB26FC" w:rsidP="1DFD6A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Bezlusterkowy</w:t>
            </w:r>
            <w:proofErr w:type="spellEnd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pełnoklatkowy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5DE0924D" w14:textId="4B510569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7AFAD7D1" w14:textId="77777777" w:rsidTr="001069A8">
        <w:trPr>
          <w:trHeight w:val="457"/>
        </w:trPr>
        <w:tc>
          <w:tcPr>
            <w:tcW w:w="704" w:type="dxa"/>
            <w:vAlign w:val="center"/>
          </w:tcPr>
          <w:p w14:paraId="04C4A8F9" w14:textId="7E662791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07931AEC" w14:textId="3D6D76FE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Nagrywanie wideo</w:t>
            </w:r>
          </w:p>
        </w:tc>
        <w:tc>
          <w:tcPr>
            <w:tcW w:w="7371" w:type="dxa"/>
            <w:vAlign w:val="center"/>
          </w:tcPr>
          <w:p w14:paraId="317C87A2" w14:textId="76C9ADF9" w:rsidR="00BB26FC" w:rsidRPr="00EA5FB4" w:rsidRDefault="00BB26FC" w:rsidP="1DFD6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EA5FB4">
              <w:rPr>
                <w:rFonts w:ascii="Arial" w:hAnsi="Arial" w:cs="Arial"/>
              </w:rPr>
              <w:t>in 4K 60p</w:t>
            </w:r>
          </w:p>
        </w:tc>
        <w:tc>
          <w:tcPr>
            <w:tcW w:w="2517" w:type="dxa"/>
            <w:vMerge/>
            <w:vAlign w:val="center"/>
          </w:tcPr>
          <w:p w14:paraId="116C18A9" w14:textId="014DE69A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36F6A3C1" w14:textId="77777777" w:rsidTr="001069A8">
        <w:trPr>
          <w:trHeight w:val="465"/>
        </w:trPr>
        <w:tc>
          <w:tcPr>
            <w:tcW w:w="704" w:type="dxa"/>
            <w:vAlign w:val="center"/>
          </w:tcPr>
          <w:p w14:paraId="0F433980" w14:textId="3ADD9678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6</w:t>
            </w:r>
          </w:p>
        </w:tc>
        <w:tc>
          <w:tcPr>
            <w:tcW w:w="3402" w:type="dxa"/>
            <w:vAlign w:val="center"/>
          </w:tcPr>
          <w:p w14:paraId="210198ED" w14:textId="609AB444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Dodatkowy akumulator</w:t>
            </w:r>
          </w:p>
        </w:tc>
        <w:tc>
          <w:tcPr>
            <w:tcW w:w="7371" w:type="dxa"/>
            <w:vAlign w:val="center"/>
          </w:tcPr>
          <w:p w14:paraId="55548321" w14:textId="68EDBED2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26376A52" w14:textId="3D5F9058" w:rsidR="00BB26FC" w:rsidRPr="00EA5FB4" w:rsidRDefault="00BB26FC" w:rsidP="005F2196">
            <w:pPr>
              <w:pStyle w:val="Default"/>
              <w:rPr>
                <w:rFonts w:ascii="Arial" w:hAnsi="Arial" w:cs="Arial"/>
                <w:strike/>
                <w:color w:val="auto"/>
                <w:sz w:val="20"/>
                <w:szCs w:val="20"/>
              </w:rPr>
            </w:pPr>
          </w:p>
        </w:tc>
      </w:tr>
      <w:tr w:rsidR="00BB26FC" w:rsidRPr="00EA5FB4" w14:paraId="7C3CEBB0" w14:textId="77777777" w:rsidTr="001069A8">
        <w:trPr>
          <w:trHeight w:val="556"/>
        </w:trPr>
        <w:tc>
          <w:tcPr>
            <w:tcW w:w="704" w:type="dxa"/>
            <w:vAlign w:val="center"/>
          </w:tcPr>
          <w:p w14:paraId="1162FA20" w14:textId="3E1E8205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10</w:t>
            </w:r>
          </w:p>
        </w:tc>
        <w:tc>
          <w:tcPr>
            <w:tcW w:w="3402" w:type="dxa"/>
            <w:vAlign w:val="center"/>
          </w:tcPr>
          <w:p w14:paraId="1D2260D7" w14:textId="18FED3C6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Rozdzielczość matrycy (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Mpix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371" w:type="dxa"/>
            <w:vAlign w:val="center"/>
          </w:tcPr>
          <w:p w14:paraId="4AE9C8F5" w14:textId="1417C425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 xml:space="preserve">61 </w:t>
            </w:r>
            <w:proofErr w:type="spellStart"/>
            <w:r w:rsidRPr="00EA5FB4">
              <w:rPr>
                <w:rFonts w:ascii="Arial" w:hAnsi="Arial" w:cs="Arial"/>
              </w:rPr>
              <w:t>Mpix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05CF4955" w14:textId="351A0182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4DA17692" w14:textId="77777777" w:rsidTr="001069A8">
        <w:trPr>
          <w:trHeight w:val="922"/>
        </w:trPr>
        <w:tc>
          <w:tcPr>
            <w:tcW w:w="704" w:type="dxa"/>
            <w:vAlign w:val="center"/>
          </w:tcPr>
          <w:p w14:paraId="79EE92AD" w14:textId="4EC7C9DF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11</w:t>
            </w:r>
          </w:p>
        </w:tc>
        <w:tc>
          <w:tcPr>
            <w:tcW w:w="3402" w:type="dxa"/>
            <w:vAlign w:val="center"/>
          </w:tcPr>
          <w:p w14:paraId="507DE777" w14:textId="5116DA17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Rozdzielczość zdjęć</w:t>
            </w:r>
          </w:p>
        </w:tc>
        <w:tc>
          <w:tcPr>
            <w:tcW w:w="7371" w:type="dxa"/>
            <w:vAlign w:val="center"/>
          </w:tcPr>
          <w:p w14:paraId="09259A5F" w14:textId="2CB3145C" w:rsidR="00BB26FC" w:rsidRPr="00EA5FB4" w:rsidRDefault="00BB26FC" w:rsidP="1DFD6A55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EA5FB4">
              <w:rPr>
                <w:rFonts w:ascii="Arial" w:hAnsi="Arial" w:cs="Arial"/>
              </w:rPr>
              <w:t xml:space="preserve">ax. 9504 x 6336 </w:t>
            </w:r>
            <w:proofErr w:type="spellStart"/>
            <w:r w:rsidRPr="00EA5FB4">
              <w:rPr>
                <w:rFonts w:ascii="Arial" w:hAnsi="Arial" w:cs="Arial"/>
              </w:rPr>
              <w:t>px</w:t>
            </w:r>
            <w:proofErr w:type="spellEnd"/>
            <w:r w:rsidRPr="00EA5FB4">
              <w:rPr>
                <w:rFonts w:ascii="Arial" w:hAnsi="Arial" w:cs="Arial"/>
              </w:rPr>
              <w:t xml:space="preserve"> (3:2)</w:t>
            </w:r>
            <w:r w:rsidRPr="00EA5FB4">
              <w:rPr>
                <w:rFonts w:ascii="Arial" w:hAnsi="Arial" w:cs="Arial"/>
              </w:rPr>
              <w:br/>
              <w:t xml:space="preserve">8448 x 6336 </w:t>
            </w:r>
            <w:proofErr w:type="spellStart"/>
            <w:r w:rsidRPr="00EA5FB4">
              <w:rPr>
                <w:rFonts w:ascii="Arial" w:hAnsi="Arial" w:cs="Arial"/>
              </w:rPr>
              <w:t>px</w:t>
            </w:r>
            <w:proofErr w:type="spellEnd"/>
            <w:r w:rsidRPr="00EA5FB4">
              <w:rPr>
                <w:rFonts w:ascii="Arial" w:hAnsi="Arial" w:cs="Arial"/>
              </w:rPr>
              <w:t xml:space="preserve"> (4:3)</w:t>
            </w:r>
            <w:r w:rsidRPr="00EA5FB4">
              <w:rPr>
                <w:rFonts w:ascii="Arial" w:hAnsi="Arial" w:cs="Arial"/>
              </w:rPr>
              <w:br/>
              <w:t xml:space="preserve">9504 x 5344 </w:t>
            </w:r>
            <w:proofErr w:type="spellStart"/>
            <w:r w:rsidRPr="00EA5FB4">
              <w:rPr>
                <w:rFonts w:ascii="Arial" w:hAnsi="Arial" w:cs="Arial"/>
              </w:rPr>
              <w:t>px</w:t>
            </w:r>
            <w:proofErr w:type="spellEnd"/>
            <w:r w:rsidRPr="00EA5FB4">
              <w:rPr>
                <w:rFonts w:ascii="Arial" w:hAnsi="Arial" w:cs="Arial"/>
              </w:rPr>
              <w:t xml:space="preserve"> (16:9)</w:t>
            </w:r>
            <w:r w:rsidRPr="00EA5FB4">
              <w:rPr>
                <w:rFonts w:ascii="Arial" w:hAnsi="Arial" w:cs="Arial"/>
              </w:rPr>
              <w:br/>
              <w:t xml:space="preserve">min. 6336 x 6336 </w:t>
            </w:r>
            <w:proofErr w:type="spellStart"/>
            <w:r w:rsidRPr="00EA5FB4">
              <w:rPr>
                <w:rFonts w:ascii="Arial" w:hAnsi="Arial" w:cs="Arial"/>
              </w:rPr>
              <w:t>px</w:t>
            </w:r>
            <w:proofErr w:type="spellEnd"/>
            <w:r w:rsidRPr="00EA5FB4">
              <w:rPr>
                <w:rFonts w:ascii="Arial" w:hAnsi="Arial" w:cs="Arial"/>
              </w:rPr>
              <w:t xml:space="preserve"> (1:1)</w:t>
            </w:r>
          </w:p>
        </w:tc>
        <w:tc>
          <w:tcPr>
            <w:tcW w:w="2517" w:type="dxa"/>
            <w:vMerge/>
            <w:vAlign w:val="center"/>
          </w:tcPr>
          <w:p w14:paraId="029FF5B3" w14:textId="1620EFBC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0C988787" w14:textId="77777777" w:rsidTr="001069A8">
        <w:trPr>
          <w:trHeight w:val="319"/>
        </w:trPr>
        <w:tc>
          <w:tcPr>
            <w:tcW w:w="704" w:type="dxa"/>
            <w:vAlign w:val="center"/>
          </w:tcPr>
          <w:p w14:paraId="482AA66A" w14:textId="1EE42490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12</w:t>
            </w:r>
          </w:p>
        </w:tc>
        <w:tc>
          <w:tcPr>
            <w:tcW w:w="3402" w:type="dxa"/>
            <w:vAlign w:val="center"/>
          </w:tcPr>
          <w:p w14:paraId="273F0481" w14:textId="034B0D02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matrycy</w:t>
            </w:r>
          </w:p>
        </w:tc>
        <w:tc>
          <w:tcPr>
            <w:tcW w:w="7371" w:type="dxa"/>
            <w:vAlign w:val="center"/>
          </w:tcPr>
          <w:p w14:paraId="379C9418" w14:textId="7440D983" w:rsidR="00BB26FC" w:rsidRPr="00EA5FB4" w:rsidRDefault="00BB26FC" w:rsidP="1DFD6A55">
            <w:pPr>
              <w:jc w:val="both"/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 xml:space="preserve">CMOS </w:t>
            </w:r>
          </w:p>
        </w:tc>
        <w:tc>
          <w:tcPr>
            <w:tcW w:w="2517" w:type="dxa"/>
            <w:vMerge/>
            <w:vAlign w:val="center"/>
          </w:tcPr>
          <w:p w14:paraId="0CEA1E49" w14:textId="5D40914F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2FE306BD" w14:textId="77777777" w:rsidTr="001069A8">
        <w:trPr>
          <w:trHeight w:val="551"/>
        </w:trPr>
        <w:tc>
          <w:tcPr>
            <w:tcW w:w="704" w:type="dxa"/>
            <w:vAlign w:val="center"/>
          </w:tcPr>
          <w:p w14:paraId="5EA5ED0D" w14:textId="1A9D91E2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13</w:t>
            </w:r>
          </w:p>
        </w:tc>
        <w:tc>
          <w:tcPr>
            <w:tcW w:w="3402" w:type="dxa"/>
            <w:vAlign w:val="center"/>
          </w:tcPr>
          <w:p w14:paraId="1E83E5DD" w14:textId="798C9683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Wymiary matrycy</w:t>
            </w:r>
          </w:p>
        </w:tc>
        <w:tc>
          <w:tcPr>
            <w:tcW w:w="7371" w:type="dxa"/>
            <w:vAlign w:val="center"/>
          </w:tcPr>
          <w:p w14:paraId="7B68C27F" w14:textId="1082F937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35,7 x 23,8 mm</w:t>
            </w:r>
          </w:p>
        </w:tc>
        <w:tc>
          <w:tcPr>
            <w:tcW w:w="2517" w:type="dxa"/>
            <w:vMerge/>
            <w:vAlign w:val="center"/>
          </w:tcPr>
          <w:p w14:paraId="7CFA7838" w14:textId="5C079D5C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727EAB55" w14:textId="77777777" w:rsidTr="001069A8">
        <w:trPr>
          <w:trHeight w:val="403"/>
        </w:trPr>
        <w:tc>
          <w:tcPr>
            <w:tcW w:w="704" w:type="dxa"/>
            <w:vAlign w:val="center"/>
          </w:tcPr>
          <w:p w14:paraId="629FF2BC" w14:textId="67C06A5E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14</w:t>
            </w:r>
          </w:p>
        </w:tc>
        <w:tc>
          <w:tcPr>
            <w:tcW w:w="3402" w:type="dxa"/>
            <w:vAlign w:val="center"/>
          </w:tcPr>
          <w:p w14:paraId="2D2FF828" w14:textId="045EF403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Proporcje obrazu</w:t>
            </w:r>
          </w:p>
        </w:tc>
        <w:tc>
          <w:tcPr>
            <w:tcW w:w="7371" w:type="dxa"/>
            <w:vAlign w:val="center"/>
          </w:tcPr>
          <w:p w14:paraId="186B9553" w14:textId="731F8F36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3:2, 4:3, 16:9, 1:1</w:t>
            </w:r>
          </w:p>
        </w:tc>
        <w:tc>
          <w:tcPr>
            <w:tcW w:w="2517" w:type="dxa"/>
            <w:vMerge/>
            <w:vAlign w:val="center"/>
          </w:tcPr>
          <w:p w14:paraId="724C41A1" w14:textId="25E0340C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1D4DAF65" w14:textId="77777777" w:rsidTr="001069A8">
        <w:trPr>
          <w:trHeight w:val="984"/>
        </w:trPr>
        <w:tc>
          <w:tcPr>
            <w:tcW w:w="704" w:type="dxa"/>
            <w:vAlign w:val="center"/>
          </w:tcPr>
          <w:p w14:paraId="09CFFF7C" w14:textId="10152E34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15</w:t>
            </w:r>
          </w:p>
        </w:tc>
        <w:tc>
          <w:tcPr>
            <w:tcW w:w="3402" w:type="dxa"/>
            <w:vAlign w:val="center"/>
          </w:tcPr>
          <w:p w14:paraId="0B88FB1C" w14:textId="6C897DA2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Standard zapisu danych</w:t>
            </w:r>
          </w:p>
        </w:tc>
        <w:tc>
          <w:tcPr>
            <w:tcW w:w="7371" w:type="dxa"/>
            <w:vAlign w:val="center"/>
          </w:tcPr>
          <w:p w14:paraId="21162A74" w14:textId="50716537" w:rsidR="00BB26FC" w:rsidRPr="00EA5FB4" w:rsidRDefault="00BB26FC" w:rsidP="00D50D62">
            <w:pPr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Zdjęcia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: JPEG (EXIF 2.31, DPOF, DCF 2.0, MPF Baseline), RAW (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pliki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.ARW 2.3), RAW+JPEG</w:t>
            </w:r>
            <w:r w:rsidRPr="00EA5FB4">
              <w:rPr>
                <w:rFonts w:ascii="Arial" w:hAnsi="Arial" w:cs="Arial"/>
              </w:rPr>
              <w:br/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Rodzaje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JPEG: Extra Fine/ Fine/ Standard</w:t>
            </w:r>
            <w:r w:rsidRPr="00EA5FB4">
              <w:rPr>
                <w:rFonts w:ascii="Arial" w:hAnsi="Arial" w:cs="Arial"/>
              </w:rPr>
              <w:br/>
            </w:r>
            <w:r w:rsidRPr="00EA5FB4">
              <w:rPr>
                <w:rFonts w:ascii="Arial" w:hAnsi="Arial" w:cs="Arial"/>
                <w:lang w:val="en-US"/>
              </w:rPr>
              <w:t>Filmy: XAVC S 4K, XAVC S HD, AVCHD 2.0, MP4</w:t>
            </w:r>
          </w:p>
        </w:tc>
        <w:tc>
          <w:tcPr>
            <w:tcW w:w="2517" w:type="dxa"/>
            <w:vMerge/>
            <w:vAlign w:val="center"/>
          </w:tcPr>
          <w:p w14:paraId="6A677057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5D6231A0" w14:textId="77777777" w:rsidTr="001069A8">
        <w:trPr>
          <w:trHeight w:val="423"/>
        </w:trPr>
        <w:tc>
          <w:tcPr>
            <w:tcW w:w="704" w:type="dxa"/>
            <w:vAlign w:val="center"/>
          </w:tcPr>
          <w:p w14:paraId="64C7D989" w14:textId="124506E9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16</w:t>
            </w:r>
          </w:p>
        </w:tc>
        <w:tc>
          <w:tcPr>
            <w:tcW w:w="3402" w:type="dxa"/>
            <w:vAlign w:val="center"/>
          </w:tcPr>
          <w:p w14:paraId="61F1443E" w14:textId="76CC6E4E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Rozpiętość tonalna (EV)</w:t>
            </w:r>
          </w:p>
        </w:tc>
        <w:tc>
          <w:tcPr>
            <w:tcW w:w="7371" w:type="dxa"/>
            <w:vAlign w:val="center"/>
          </w:tcPr>
          <w:p w14:paraId="7FD3F8CE" w14:textId="3F2E6D88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-3 do 20 EV</w:t>
            </w:r>
          </w:p>
        </w:tc>
        <w:tc>
          <w:tcPr>
            <w:tcW w:w="2517" w:type="dxa"/>
            <w:vMerge/>
            <w:vAlign w:val="center"/>
          </w:tcPr>
          <w:p w14:paraId="01FCE177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21C16D0D" w14:textId="77777777" w:rsidTr="001069A8">
        <w:trPr>
          <w:trHeight w:val="415"/>
        </w:trPr>
        <w:tc>
          <w:tcPr>
            <w:tcW w:w="704" w:type="dxa"/>
            <w:vAlign w:val="center"/>
          </w:tcPr>
          <w:p w14:paraId="4C4D7EE1" w14:textId="53E79924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17</w:t>
            </w:r>
          </w:p>
        </w:tc>
        <w:tc>
          <w:tcPr>
            <w:tcW w:w="3402" w:type="dxa"/>
            <w:vAlign w:val="center"/>
          </w:tcPr>
          <w:p w14:paraId="54095BD9" w14:textId="631DC462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Przetwarzanie obrazu (bit)</w:t>
            </w:r>
          </w:p>
        </w:tc>
        <w:tc>
          <w:tcPr>
            <w:tcW w:w="7371" w:type="dxa"/>
            <w:vAlign w:val="center"/>
          </w:tcPr>
          <w:p w14:paraId="06157312" w14:textId="57A1138F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14-bitowy format RAW</w:t>
            </w:r>
          </w:p>
        </w:tc>
        <w:tc>
          <w:tcPr>
            <w:tcW w:w="2517" w:type="dxa"/>
            <w:vMerge/>
            <w:vAlign w:val="center"/>
          </w:tcPr>
          <w:p w14:paraId="7FEC27D7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347F9511" w14:textId="77777777" w:rsidTr="001069A8">
        <w:trPr>
          <w:trHeight w:val="694"/>
        </w:trPr>
        <w:tc>
          <w:tcPr>
            <w:tcW w:w="704" w:type="dxa"/>
            <w:vAlign w:val="center"/>
          </w:tcPr>
          <w:p w14:paraId="1CB4646F" w14:textId="47B18657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18</w:t>
            </w:r>
          </w:p>
        </w:tc>
        <w:tc>
          <w:tcPr>
            <w:tcW w:w="3402" w:type="dxa"/>
            <w:vAlign w:val="center"/>
          </w:tcPr>
          <w:p w14:paraId="4F7DBBB5" w14:textId="0ADB9D2C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Stabilizacja obrazu</w:t>
            </w:r>
          </w:p>
        </w:tc>
        <w:tc>
          <w:tcPr>
            <w:tcW w:w="7371" w:type="dxa"/>
            <w:vAlign w:val="center"/>
          </w:tcPr>
          <w:p w14:paraId="2596F03D" w14:textId="531223BE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stabilizacja 5 osiowa</w:t>
            </w:r>
          </w:p>
        </w:tc>
        <w:tc>
          <w:tcPr>
            <w:tcW w:w="2517" w:type="dxa"/>
            <w:vMerge/>
            <w:vAlign w:val="center"/>
          </w:tcPr>
          <w:p w14:paraId="2A8B13B3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1C4EA00E" w14:textId="77777777" w:rsidTr="002E7066">
        <w:trPr>
          <w:trHeight w:val="464"/>
        </w:trPr>
        <w:tc>
          <w:tcPr>
            <w:tcW w:w="704" w:type="dxa"/>
            <w:vAlign w:val="center"/>
          </w:tcPr>
          <w:p w14:paraId="112A8D05" w14:textId="42FDF896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19</w:t>
            </w:r>
          </w:p>
        </w:tc>
        <w:tc>
          <w:tcPr>
            <w:tcW w:w="3402" w:type="dxa"/>
            <w:vAlign w:val="center"/>
          </w:tcPr>
          <w:p w14:paraId="2870ABEB" w14:textId="2FA4BC43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czułości ISO</w:t>
            </w:r>
          </w:p>
        </w:tc>
        <w:tc>
          <w:tcPr>
            <w:tcW w:w="7371" w:type="dxa"/>
            <w:vAlign w:val="center"/>
          </w:tcPr>
          <w:p w14:paraId="05802B92" w14:textId="602B8C69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auto, 100-32000, tryb rozszerzony ISO 50, 64, 80, 51200, 102400</w:t>
            </w:r>
          </w:p>
        </w:tc>
        <w:tc>
          <w:tcPr>
            <w:tcW w:w="2517" w:type="dxa"/>
            <w:vMerge/>
            <w:vAlign w:val="center"/>
          </w:tcPr>
          <w:p w14:paraId="2114214F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390A9B6D" w14:textId="77777777" w:rsidTr="002E7066">
        <w:trPr>
          <w:trHeight w:val="464"/>
        </w:trPr>
        <w:tc>
          <w:tcPr>
            <w:tcW w:w="704" w:type="dxa"/>
            <w:vAlign w:val="center"/>
          </w:tcPr>
          <w:p w14:paraId="729CFEEB" w14:textId="586F28DC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20</w:t>
            </w:r>
          </w:p>
        </w:tc>
        <w:tc>
          <w:tcPr>
            <w:tcW w:w="3402" w:type="dxa"/>
            <w:vAlign w:val="center"/>
          </w:tcPr>
          <w:p w14:paraId="0BEC69A5" w14:textId="73B3160A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czasów otwarcia (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sek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371" w:type="dxa"/>
            <w:vAlign w:val="center"/>
          </w:tcPr>
          <w:p w14:paraId="079DA48E" w14:textId="1176C8C0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zdjęcia: 30 s - 1/8000 s, film: 1/4 s - 1/8000 s</w:t>
            </w:r>
          </w:p>
        </w:tc>
        <w:tc>
          <w:tcPr>
            <w:tcW w:w="2517" w:type="dxa"/>
            <w:vMerge/>
            <w:vAlign w:val="center"/>
          </w:tcPr>
          <w:p w14:paraId="45BE853F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675DAC92" w14:textId="77777777" w:rsidTr="002E7066">
        <w:trPr>
          <w:trHeight w:val="414"/>
        </w:trPr>
        <w:tc>
          <w:tcPr>
            <w:tcW w:w="704" w:type="dxa"/>
            <w:vAlign w:val="center"/>
          </w:tcPr>
          <w:p w14:paraId="66F980C2" w14:textId="20FC4FFF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21</w:t>
            </w:r>
          </w:p>
        </w:tc>
        <w:tc>
          <w:tcPr>
            <w:tcW w:w="3402" w:type="dxa"/>
            <w:vAlign w:val="center"/>
          </w:tcPr>
          <w:p w14:paraId="0CCD7C5B" w14:textId="1D1C0E5E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Synchronizacja z błyskiem</w:t>
            </w:r>
          </w:p>
        </w:tc>
        <w:tc>
          <w:tcPr>
            <w:tcW w:w="7371" w:type="dxa"/>
            <w:vAlign w:val="center"/>
          </w:tcPr>
          <w:p w14:paraId="4228556C" w14:textId="2DD851B4" w:rsidR="00BB26FC" w:rsidRPr="00EA5FB4" w:rsidRDefault="00BB26FC" w:rsidP="1DFD6A55">
            <w:pPr>
              <w:spacing w:line="259" w:lineRule="auto"/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1/250 s</w:t>
            </w:r>
          </w:p>
        </w:tc>
        <w:tc>
          <w:tcPr>
            <w:tcW w:w="2517" w:type="dxa"/>
            <w:vMerge/>
            <w:vAlign w:val="center"/>
          </w:tcPr>
          <w:p w14:paraId="2061EA13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2371541A" w14:textId="77777777" w:rsidTr="002E7066">
        <w:trPr>
          <w:trHeight w:val="832"/>
        </w:trPr>
        <w:tc>
          <w:tcPr>
            <w:tcW w:w="704" w:type="dxa"/>
            <w:vAlign w:val="center"/>
          </w:tcPr>
          <w:p w14:paraId="0FB25CCC" w14:textId="2948ECBE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22</w:t>
            </w:r>
          </w:p>
        </w:tc>
        <w:tc>
          <w:tcPr>
            <w:tcW w:w="3402" w:type="dxa"/>
            <w:vAlign w:val="center"/>
          </w:tcPr>
          <w:p w14:paraId="489EA5F9" w14:textId="20024B84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Szybkość zdjęć seryjnych przy maksymalnej rozdzielczości (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kl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/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sek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371" w:type="dxa"/>
            <w:vAlign w:val="center"/>
          </w:tcPr>
          <w:p w14:paraId="09520D37" w14:textId="3C557034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 xml:space="preserve">Tryby: Hi+: 10 kl./s; Hi: 8 kl./s; Mis: 6 kl./s; </w:t>
            </w:r>
            <w:proofErr w:type="spellStart"/>
            <w:r w:rsidRPr="00EA5FB4">
              <w:rPr>
                <w:rFonts w:ascii="Arial" w:hAnsi="Arial" w:cs="Arial"/>
              </w:rPr>
              <w:t>Lo</w:t>
            </w:r>
            <w:proofErr w:type="spellEnd"/>
            <w:r w:rsidRPr="00EA5FB4">
              <w:rPr>
                <w:rFonts w:ascii="Arial" w:hAnsi="Arial" w:cs="Arial"/>
              </w:rPr>
              <w:t>: 3 kl./s</w:t>
            </w:r>
            <w:r w:rsidRPr="00EA5FB4">
              <w:rPr>
                <w:rFonts w:ascii="Arial" w:hAnsi="Arial" w:cs="Arial"/>
              </w:rPr>
              <w:br/>
              <w:t>• Bufor: JPEG Extra fine L: 68 klatek, JPEG Fine L: 68 klatek, RAW i JPG: 68 klatek, RAW (bez kompresji): 30 klatek, RAW (bez kompresji) i JPG: 30 klatek</w:t>
            </w:r>
          </w:p>
        </w:tc>
        <w:tc>
          <w:tcPr>
            <w:tcW w:w="2517" w:type="dxa"/>
            <w:vMerge/>
            <w:vAlign w:val="center"/>
          </w:tcPr>
          <w:p w14:paraId="2BD19C99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2695E12C" w14:textId="77777777" w:rsidTr="002E7066">
        <w:trPr>
          <w:trHeight w:val="323"/>
        </w:trPr>
        <w:tc>
          <w:tcPr>
            <w:tcW w:w="704" w:type="dxa"/>
            <w:vAlign w:val="center"/>
          </w:tcPr>
          <w:p w14:paraId="4DB43DF7" w14:textId="6DA69F4D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23</w:t>
            </w:r>
          </w:p>
        </w:tc>
        <w:tc>
          <w:tcPr>
            <w:tcW w:w="3402" w:type="dxa"/>
            <w:vAlign w:val="center"/>
          </w:tcPr>
          <w:p w14:paraId="16BA0260" w14:textId="19FF60B1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Samowyzwalacz</w:t>
            </w:r>
          </w:p>
        </w:tc>
        <w:tc>
          <w:tcPr>
            <w:tcW w:w="7371" w:type="dxa"/>
            <w:vAlign w:val="center"/>
          </w:tcPr>
          <w:p w14:paraId="78F9E7F3" w14:textId="1D343AFA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264455A2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4DAA218D" w14:textId="77777777" w:rsidTr="002E7066">
        <w:trPr>
          <w:trHeight w:val="399"/>
        </w:trPr>
        <w:tc>
          <w:tcPr>
            <w:tcW w:w="704" w:type="dxa"/>
            <w:vAlign w:val="center"/>
          </w:tcPr>
          <w:p w14:paraId="38443366" w14:textId="53F485FD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24</w:t>
            </w:r>
          </w:p>
        </w:tc>
        <w:tc>
          <w:tcPr>
            <w:tcW w:w="3402" w:type="dxa"/>
            <w:vAlign w:val="center"/>
          </w:tcPr>
          <w:p w14:paraId="2B7490F2" w14:textId="5F9029F6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Wizjer</w:t>
            </w:r>
          </w:p>
        </w:tc>
        <w:tc>
          <w:tcPr>
            <w:tcW w:w="7371" w:type="dxa"/>
            <w:vAlign w:val="center"/>
          </w:tcPr>
          <w:p w14:paraId="31E952EE" w14:textId="418CDF03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Odchylany dotykowy min 3calowy</w:t>
            </w:r>
          </w:p>
        </w:tc>
        <w:tc>
          <w:tcPr>
            <w:tcW w:w="2517" w:type="dxa"/>
            <w:vMerge/>
            <w:vAlign w:val="center"/>
          </w:tcPr>
          <w:p w14:paraId="5F1F4515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693EB223" w14:textId="77777777" w:rsidTr="002E7066">
        <w:trPr>
          <w:trHeight w:val="401"/>
        </w:trPr>
        <w:tc>
          <w:tcPr>
            <w:tcW w:w="704" w:type="dxa"/>
            <w:vAlign w:val="center"/>
          </w:tcPr>
          <w:p w14:paraId="12744765" w14:textId="3520D43D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25</w:t>
            </w:r>
          </w:p>
        </w:tc>
        <w:tc>
          <w:tcPr>
            <w:tcW w:w="3402" w:type="dxa"/>
            <w:vAlign w:val="center"/>
          </w:tcPr>
          <w:p w14:paraId="11E39E79" w14:textId="31AF3CB5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Współpraca z zewnętrzną lampą błyskowa</w:t>
            </w:r>
          </w:p>
        </w:tc>
        <w:tc>
          <w:tcPr>
            <w:tcW w:w="7371" w:type="dxa"/>
            <w:vAlign w:val="center"/>
          </w:tcPr>
          <w:p w14:paraId="644344F2" w14:textId="74225097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03B8F293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43B567AA" w14:textId="77777777" w:rsidTr="002E7066">
        <w:trPr>
          <w:trHeight w:val="412"/>
        </w:trPr>
        <w:tc>
          <w:tcPr>
            <w:tcW w:w="704" w:type="dxa"/>
            <w:vAlign w:val="center"/>
          </w:tcPr>
          <w:p w14:paraId="5EE37691" w14:textId="51CF90CA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26</w:t>
            </w:r>
          </w:p>
        </w:tc>
        <w:tc>
          <w:tcPr>
            <w:tcW w:w="3402" w:type="dxa"/>
            <w:vAlign w:val="center"/>
          </w:tcPr>
          <w:p w14:paraId="57488FE3" w14:textId="14CA1548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Sloty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pamięci</w:t>
            </w:r>
          </w:p>
        </w:tc>
        <w:tc>
          <w:tcPr>
            <w:tcW w:w="7371" w:type="dxa"/>
            <w:vAlign w:val="center"/>
          </w:tcPr>
          <w:p w14:paraId="15C4D0EF" w14:textId="2EC58587" w:rsidR="00BB26FC" w:rsidRPr="00EA5FB4" w:rsidRDefault="00BB26FC" w:rsidP="1DFD6A5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2517" w:type="dxa"/>
            <w:vMerge/>
            <w:vAlign w:val="center"/>
          </w:tcPr>
          <w:p w14:paraId="3A900FA8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0D5E0A31" w14:textId="77777777" w:rsidTr="002E7066">
        <w:trPr>
          <w:trHeight w:val="560"/>
        </w:trPr>
        <w:tc>
          <w:tcPr>
            <w:tcW w:w="704" w:type="dxa"/>
            <w:vAlign w:val="center"/>
          </w:tcPr>
          <w:p w14:paraId="2156B11D" w14:textId="48965B68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27</w:t>
            </w:r>
          </w:p>
        </w:tc>
        <w:tc>
          <w:tcPr>
            <w:tcW w:w="3402" w:type="dxa"/>
            <w:vAlign w:val="center"/>
          </w:tcPr>
          <w:p w14:paraId="15D55C89" w14:textId="165744AE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slotu</w:t>
            </w:r>
          </w:p>
        </w:tc>
        <w:tc>
          <w:tcPr>
            <w:tcW w:w="7371" w:type="dxa"/>
            <w:vAlign w:val="center"/>
          </w:tcPr>
          <w:p w14:paraId="5EB7B37E" w14:textId="1225927F" w:rsidR="00BB26FC" w:rsidRPr="00EA5FB4" w:rsidRDefault="00BB26FC" w:rsidP="1DFD6A55">
            <w:pPr>
              <w:pStyle w:val="Default"/>
              <w:spacing w:line="259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 xml:space="preserve">na karty </w:t>
            </w:r>
            <w:proofErr w:type="spellStart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Secure</w:t>
            </w:r>
            <w:proofErr w:type="spellEnd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 xml:space="preserve"> Digital (SD/SDHC/SDXC), kompatybilne z UHS-I/II</w:t>
            </w:r>
          </w:p>
        </w:tc>
        <w:tc>
          <w:tcPr>
            <w:tcW w:w="2517" w:type="dxa"/>
            <w:vMerge/>
            <w:vAlign w:val="center"/>
          </w:tcPr>
          <w:p w14:paraId="34391817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5CF9F6C2" w14:textId="77777777" w:rsidTr="002E7066">
        <w:trPr>
          <w:trHeight w:val="1830"/>
        </w:trPr>
        <w:tc>
          <w:tcPr>
            <w:tcW w:w="704" w:type="dxa"/>
            <w:vAlign w:val="center"/>
          </w:tcPr>
          <w:p w14:paraId="5D2C6DB0" w14:textId="110FCCDC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28</w:t>
            </w:r>
          </w:p>
        </w:tc>
        <w:tc>
          <w:tcPr>
            <w:tcW w:w="3402" w:type="dxa"/>
            <w:vAlign w:val="center"/>
          </w:tcPr>
          <w:p w14:paraId="0C78D4BA" w14:textId="7E0C9BAE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Komunikacja z komputerem</w:t>
            </w:r>
          </w:p>
        </w:tc>
        <w:tc>
          <w:tcPr>
            <w:tcW w:w="7371" w:type="dxa"/>
            <w:vAlign w:val="center"/>
          </w:tcPr>
          <w:p w14:paraId="79381968" w14:textId="455EA860" w:rsidR="00BB26FC" w:rsidRPr="00EA5FB4" w:rsidRDefault="00BB26FC" w:rsidP="002E7066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 xml:space="preserve">USB-C 3.2 / wejście zasilania, wyjście HDMI micro (typu D), wyjście słuchawkowe i gniazdo mikrofonowe 3.5 mm stereo </w:t>
            </w:r>
            <w:proofErr w:type="spellStart"/>
            <w:r w:rsidRPr="00EA5FB4">
              <w:rPr>
                <w:rFonts w:ascii="Arial" w:hAnsi="Arial" w:cs="Arial"/>
              </w:rPr>
              <w:t>minijack</w:t>
            </w:r>
            <w:proofErr w:type="spellEnd"/>
            <w:r w:rsidRPr="00EA5FB4">
              <w:rPr>
                <w:rFonts w:ascii="Arial" w:hAnsi="Arial" w:cs="Arial"/>
              </w:rPr>
              <w:t>, stopka Multi Interface</w:t>
            </w:r>
            <w:r w:rsidRPr="00EA5FB4">
              <w:rPr>
                <w:rFonts w:ascii="Arial" w:hAnsi="Arial" w:cs="Arial"/>
              </w:rPr>
              <w:br/>
              <w:t>• Wbudowana obsługa sieci bezprzewodowej Wi-Fi</w:t>
            </w:r>
            <w:r w:rsidRPr="00EA5FB4">
              <w:rPr>
                <w:rFonts w:ascii="Arial" w:hAnsi="Arial" w:cs="Arial"/>
              </w:rPr>
              <w:br/>
              <w:t>• Bluetooth 4.1</w:t>
            </w:r>
            <w:r w:rsidRPr="00EA5FB4">
              <w:rPr>
                <w:rFonts w:ascii="Arial" w:hAnsi="Arial" w:cs="Arial"/>
              </w:rPr>
              <w:br/>
              <w:t>• Obsługa NFC (</w:t>
            </w:r>
            <w:proofErr w:type="spellStart"/>
            <w:r w:rsidRPr="00EA5FB4">
              <w:rPr>
                <w:rFonts w:ascii="Arial" w:hAnsi="Arial" w:cs="Arial"/>
              </w:rPr>
              <w:t>Near</w:t>
            </w:r>
            <w:proofErr w:type="spellEnd"/>
            <w:r w:rsidRPr="00EA5FB4">
              <w:rPr>
                <w:rFonts w:ascii="Arial" w:hAnsi="Arial" w:cs="Arial"/>
              </w:rPr>
              <w:t xml:space="preserve"> Field </w:t>
            </w:r>
            <w:proofErr w:type="spellStart"/>
            <w:r w:rsidRPr="00EA5FB4">
              <w:rPr>
                <w:rFonts w:ascii="Arial" w:hAnsi="Arial" w:cs="Arial"/>
              </w:rPr>
              <w:t>Communication</w:t>
            </w:r>
            <w:proofErr w:type="spellEnd"/>
            <w:r w:rsidRPr="00EA5FB4">
              <w:rPr>
                <w:rFonts w:ascii="Arial" w:hAnsi="Arial" w:cs="Arial"/>
              </w:rPr>
              <w:t>)</w:t>
            </w:r>
            <w:r w:rsidRPr="00EA5FB4">
              <w:rPr>
                <w:rFonts w:ascii="Arial" w:hAnsi="Arial" w:cs="Arial"/>
              </w:rPr>
              <w:br/>
              <w:t>• Obsługa PIM III</w:t>
            </w:r>
          </w:p>
        </w:tc>
        <w:tc>
          <w:tcPr>
            <w:tcW w:w="2517" w:type="dxa"/>
            <w:vMerge/>
            <w:vAlign w:val="center"/>
          </w:tcPr>
          <w:p w14:paraId="2CEEB747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743AB16F" w14:textId="77777777" w:rsidTr="002E7066">
        <w:trPr>
          <w:trHeight w:val="445"/>
        </w:trPr>
        <w:tc>
          <w:tcPr>
            <w:tcW w:w="704" w:type="dxa"/>
            <w:vAlign w:val="center"/>
          </w:tcPr>
          <w:p w14:paraId="5CFCFC71" w14:textId="06127A7B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29</w:t>
            </w:r>
          </w:p>
        </w:tc>
        <w:tc>
          <w:tcPr>
            <w:tcW w:w="3402" w:type="dxa"/>
            <w:vAlign w:val="center"/>
          </w:tcPr>
          <w:p w14:paraId="706D59D5" w14:textId="20084FE2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WIFI</w:t>
            </w:r>
          </w:p>
        </w:tc>
        <w:tc>
          <w:tcPr>
            <w:tcW w:w="7371" w:type="dxa"/>
            <w:vAlign w:val="center"/>
          </w:tcPr>
          <w:p w14:paraId="2E1C37F7" w14:textId="4DA13FBC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0B9BD4AD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4CF116AD" w14:textId="77777777" w:rsidTr="002E7066">
        <w:trPr>
          <w:trHeight w:val="549"/>
        </w:trPr>
        <w:tc>
          <w:tcPr>
            <w:tcW w:w="704" w:type="dxa"/>
            <w:vAlign w:val="center"/>
          </w:tcPr>
          <w:p w14:paraId="0AB5DF32" w14:textId="00F4123D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30</w:t>
            </w:r>
          </w:p>
        </w:tc>
        <w:tc>
          <w:tcPr>
            <w:tcW w:w="3402" w:type="dxa"/>
            <w:vAlign w:val="center"/>
          </w:tcPr>
          <w:p w14:paraId="7E403BFB" w14:textId="6DD14BBF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Akumulator</w:t>
            </w:r>
          </w:p>
        </w:tc>
        <w:tc>
          <w:tcPr>
            <w:tcW w:w="7371" w:type="dxa"/>
            <w:vAlign w:val="center"/>
          </w:tcPr>
          <w:p w14:paraId="0149FC95" w14:textId="24ED523C" w:rsidR="00BB26FC" w:rsidRPr="00EA5FB4" w:rsidRDefault="00BB26FC" w:rsidP="1DFD6A55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 xml:space="preserve">Akumulator </w:t>
            </w:r>
            <w:proofErr w:type="spellStart"/>
            <w:r w:rsidRPr="00EA5FB4">
              <w:rPr>
                <w:rFonts w:ascii="Arial" w:hAnsi="Arial" w:cs="Arial"/>
              </w:rPr>
              <w:t>litowo</w:t>
            </w:r>
            <w:proofErr w:type="spellEnd"/>
            <w:r w:rsidRPr="00EA5FB4">
              <w:rPr>
                <w:rFonts w:ascii="Arial" w:hAnsi="Arial" w:cs="Arial"/>
              </w:rPr>
              <w:t>-jonowy</w:t>
            </w:r>
          </w:p>
        </w:tc>
        <w:tc>
          <w:tcPr>
            <w:tcW w:w="2517" w:type="dxa"/>
            <w:vMerge/>
            <w:vAlign w:val="center"/>
          </w:tcPr>
          <w:p w14:paraId="0E6B7EEE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38818325" w14:textId="77777777" w:rsidTr="002E7066">
        <w:trPr>
          <w:trHeight w:val="334"/>
        </w:trPr>
        <w:tc>
          <w:tcPr>
            <w:tcW w:w="704" w:type="dxa"/>
            <w:vAlign w:val="center"/>
          </w:tcPr>
          <w:p w14:paraId="57FFC240" w14:textId="0CE2334D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31</w:t>
            </w:r>
          </w:p>
        </w:tc>
        <w:tc>
          <w:tcPr>
            <w:tcW w:w="3402" w:type="dxa"/>
            <w:vAlign w:val="center"/>
          </w:tcPr>
          <w:p w14:paraId="09CBF9DB" w14:textId="74C3DD25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Zasilanie przez USB</w:t>
            </w:r>
          </w:p>
        </w:tc>
        <w:tc>
          <w:tcPr>
            <w:tcW w:w="7371" w:type="dxa"/>
            <w:vAlign w:val="center"/>
          </w:tcPr>
          <w:p w14:paraId="713CE98C" w14:textId="4C94EEBC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48D89965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3BB269B9" w14:textId="77777777" w:rsidTr="002E7066">
        <w:trPr>
          <w:trHeight w:val="411"/>
        </w:trPr>
        <w:tc>
          <w:tcPr>
            <w:tcW w:w="704" w:type="dxa"/>
            <w:vAlign w:val="center"/>
          </w:tcPr>
          <w:p w14:paraId="53F7052B" w14:textId="34B0033C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32</w:t>
            </w:r>
          </w:p>
        </w:tc>
        <w:tc>
          <w:tcPr>
            <w:tcW w:w="3402" w:type="dxa"/>
            <w:vAlign w:val="center"/>
          </w:tcPr>
          <w:p w14:paraId="468E224E" w14:textId="7A9496C2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Ładowarka</w:t>
            </w:r>
          </w:p>
        </w:tc>
        <w:tc>
          <w:tcPr>
            <w:tcW w:w="7371" w:type="dxa"/>
            <w:vAlign w:val="center"/>
          </w:tcPr>
          <w:p w14:paraId="55C6E273" w14:textId="6E9418D9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49EA46FE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393EAAB4" w14:textId="77777777" w:rsidTr="002E7066">
        <w:trPr>
          <w:trHeight w:val="556"/>
        </w:trPr>
        <w:tc>
          <w:tcPr>
            <w:tcW w:w="704" w:type="dxa"/>
            <w:vAlign w:val="center"/>
          </w:tcPr>
          <w:p w14:paraId="06BD4678" w14:textId="392645E7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33</w:t>
            </w:r>
          </w:p>
        </w:tc>
        <w:tc>
          <w:tcPr>
            <w:tcW w:w="3402" w:type="dxa"/>
            <w:vAlign w:val="center"/>
          </w:tcPr>
          <w:p w14:paraId="26451654" w14:textId="24762904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Kompatybilna lampa błyskowa dołączona do zestawu</w:t>
            </w:r>
          </w:p>
        </w:tc>
        <w:tc>
          <w:tcPr>
            <w:tcW w:w="7371" w:type="dxa"/>
            <w:vAlign w:val="center"/>
          </w:tcPr>
          <w:p w14:paraId="437658DA" w14:textId="031D33A2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2E3B6FD9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41782A0B" w14:textId="77777777" w:rsidTr="002E7066">
        <w:trPr>
          <w:trHeight w:val="556"/>
        </w:trPr>
        <w:tc>
          <w:tcPr>
            <w:tcW w:w="704" w:type="dxa"/>
            <w:vAlign w:val="center"/>
          </w:tcPr>
          <w:p w14:paraId="39425965" w14:textId="07F6FF54" w:rsidR="00BB26FC" w:rsidRPr="00EA5FB4" w:rsidRDefault="00BB26FC" w:rsidP="002956EB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bookmarkStart w:id="1" w:name="_Hlk192598264"/>
            <w:r>
              <w:rPr>
                <w:rFonts w:ascii="Arial" w:hAnsi="Arial" w:cs="Arial"/>
                <w:color w:val="auto"/>
                <w:sz w:val="20"/>
                <w:szCs w:val="20"/>
              </w:rPr>
              <w:t>34</w:t>
            </w:r>
          </w:p>
        </w:tc>
        <w:tc>
          <w:tcPr>
            <w:tcW w:w="3402" w:type="dxa"/>
            <w:vAlign w:val="center"/>
          </w:tcPr>
          <w:p w14:paraId="416C59EC" w14:textId="13E9D525" w:rsidR="00BB26FC" w:rsidRPr="00EA5FB4" w:rsidRDefault="00BB26FC" w:rsidP="005F2196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Gwarancja</w:t>
            </w:r>
          </w:p>
        </w:tc>
        <w:tc>
          <w:tcPr>
            <w:tcW w:w="7371" w:type="dxa"/>
            <w:vAlign w:val="center"/>
          </w:tcPr>
          <w:p w14:paraId="74C29197" w14:textId="26E6EC15" w:rsidR="00BB26FC" w:rsidRPr="00EA5FB4" w:rsidRDefault="00BB26FC" w:rsidP="00895A85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B26FC">
              <w:rPr>
                <w:rFonts w:ascii="Arial" w:hAnsi="Arial" w:cs="Arial"/>
                <w:color w:val="auto"/>
                <w:sz w:val="20"/>
                <w:szCs w:val="20"/>
              </w:rPr>
              <w:t>minimalny czas trwania gwarancji 2 lata</w:t>
            </w:r>
          </w:p>
        </w:tc>
        <w:tc>
          <w:tcPr>
            <w:tcW w:w="2517" w:type="dxa"/>
            <w:vMerge/>
            <w:vAlign w:val="center"/>
          </w:tcPr>
          <w:p w14:paraId="67584C68" w14:textId="77777777" w:rsidR="00BB26FC" w:rsidRPr="00EA5FB4" w:rsidRDefault="00BB26FC" w:rsidP="005F2196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bookmarkEnd w:id="1"/>
    </w:tbl>
    <w:p w14:paraId="5D1D6812" w14:textId="7146E0B1" w:rsidR="00EA5FB4" w:rsidRDefault="00EA5FB4" w:rsidP="005F2196">
      <w:pPr>
        <w:pStyle w:val="Tekstpodstawowy3"/>
        <w:rPr>
          <w:rFonts w:ascii="Arial" w:hAnsi="Arial" w:cs="Arial"/>
          <w:sz w:val="20"/>
        </w:rPr>
      </w:pPr>
    </w:p>
    <w:p w14:paraId="4726D891" w14:textId="384F0CAA" w:rsidR="00941151" w:rsidRDefault="00941151" w:rsidP="005F2196">
      <w:pPr>
        <w:pStyle w:val="Tekstpodstawowy3"/>
        <w:rPr>
          <w:rFonts w:ascii="Arial" w:hAnsi="Arial" w:cs="Arial"/>
          <w:sz w:val="20"/>
        </w:rPr>
      </w:pPr>
    </w:p>
    <w:p w14:paraId="4BA5B55E" w14:textId="2F2BA84C" w:rsidR="00941151" w:rsidRDefault="00941151" w:rsidP="005F2196">
      <w:pPr>
        <w:pStyle w:val="Tekstpodstawowy3"/>
        <w:rPr>
          <w:rFonts w:ascii="Arial" w:hAnsi="Arial" w:cs="Arial"/>
          <w:sz w:val="20"/>
        </w:rPr>
      </w:pPr>
    </w:p>
    <w:p w14:paraId="38E43A96" w14:textId="77777777" w:rsidR="00941151" w:rsidRDefault="00941151" w:rsidP="005F2196">
      <w:pPr>
        <w:pStyle w:val="Tekstpodstawowy3"/>
        <w:rPr>
          <w:rFonts w:ascii="Arial" w:hAnsi="Arial" w:cs="Arial"/>
          <w:sz w:val="20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7371"/>
        <w:gridCol w:w="2517"/>
      </w:tblGrid>
      <w:tr w:rsidR="002956EB" w:rsidRPr="000F441F" w14:paraId="533307DC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5208F6BC" w14:textId="3642E4EB" w:rsidR="002956EB" w:rsidRPr="00F01D50" w:rsidRDefault="002956EB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Aparat </w:t>
            </w:r>
            <w:proofErr w:type="spellStart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>bezlusterkowy</w:t>
            </w:r>
            <w:proofErr w:type="spellEnd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2. typ – 2 sztuki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1EC6D86F" w14:textId="77777777" w:rsidR="002956EB" w:rsidRPr="00E07ADF" w:rsidRDefault="002956EB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E07ADF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E07ADF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E07ADF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4D69E64D" w14:textId="77777777" w:rsidR="002956EB" w:rsidRPr="00E07ADF" w:rsidRDefault="002956EB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color w:val="000000"/>
                <w:szCs w:val="22"/>
              </w:rPr>
            </w:pPr>
            <w:r w:rsidRPr="00E07ADF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E07ADF">
              <w:rPr>
                <w:rFonts w:ascii="Arial" w:hAnsi="Arial" w:cs="Arial"/>
                <w:i/>
                <w:iCs/>
                <w:color w:val="000000"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72B4F8DA" w14:textId="77777777" w:rsidR="002956EB" w:rsidRPr="00E07ADF" w:rsidRDefault="002956EB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E07ADF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3515E7B9" w14:textId="0907D7C2" w:rsidR="002956EB" w:rsidRPr="00E07ADF" w:rsidRDefault="002956EB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E07ADF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E07ADF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24677E59" w14:textId="2F7C4CB8" w:rsidR="002956EB" w:rsidRPr="00E07ADF" w:rsidRDefault="00D50D62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i/>
                <w:iCs/>
                <w:color w:val="000000"/>
                <w:szCs w:val="22"/>
              </w:rPr>
              <w:t xml:space="preserve">                    </w:t>
            </w:r>
            <w:r w:rsidR="002956EB" w:rsidRPr="00E07ADF">
              <w:rPr>
                <w:rFonts w:ascii="Arial" w:hAnsi="Arial" w:cs="Arial"/>
                <w:i/>
                <w:iCs/>
                <w:color w:val="000000"/>
                <w:szCs w:val="22"/>
              </w:rPr>
              <w:t>(należy podać oferowany okres gwarancji w miesiącach, minimalny okres gwarancji producenta wynosi 24 miesiące</w:t>
            </w:r>
            <w:r w:rsidR="002956EB" w:rsidRPr="00E07ADF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3166E384" w14:textId="77777777" w:rsidR="002956EB" w:rsidRPr="000F441F" w:rsidRDefault="002956EB" w:rsidP="00ED4832">
            <w:pPr>
              <w:pStyle w:val="Default"/>
              <w:rPr>
                <w:rFonts w:ascii="Arial" w:hAnsi="Arial" w:cs="Arial"/>
                <w:b/>
                <w:bCs/>
                <w:sz w:val="16"/>
                <w:szCs w:val="18"/>
              </w:rPr>
            </w:pPr>
          </w:p>
        </w:tc>
      </w:tr>
      <w:tr w:rsidR="002956EB" w:rsidRPr="00941151" w14:paraId="29AA74D1" w14:textId="77777777" w:rsidTr="002E7066">
        <w:trPr>
          <w:trHeight w:val="1621"/>
        </w:trPr>
        <w:tc>
          <w:tcPr>
            <w:tcW w:w="704" w:type="dxa"/>
            <w:vAlign w:val="center"/>
          </w:tcPr>
          <w:p w14:paraId="67C152A5" w14:textId="77777777" w:rsidR="002956EB" w:rsidRPr="00941151" w:rsidRDefault="002956EB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7E8C67F8" w14:textId="77777777" w:rsidR="002956EB" w:rsidRPr="00941151" w:rsidRDefault="002956EB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7371" w:type="dxa"/>
            <w:vAlign w:val="center"/>
          </w:tcPr>
          <w:p w14:paraId="6B7D81BD" w14:textId="77777777" w:rsidR="002956EB" w:rsidRPr="00941151" w:rsidRDefault="002956EB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48E7182F" w14:textId="77777777" w:rsidR="002956EB" w:rsidRPr="00941151" w:rsidRDefault="002956EB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Spełnienie wymagań Zamawiającego przez oferowane urządzenie </w:t>
            </w:r>
          </w:p>
          <w:p w14:paraId="6497ABE6" w14:textId="77777777" w:rsidR="002956EB" w:rsidRPr="00941151" w:rsidRDefault="002956EB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BB26FC" w:rsidRPr="000F441F" w14:paraId="7A3D477A" w14:textId="77777777" w:rsidTr="002E7066">
        <w:trPr>
          <w:trHeight w:val="464"/>
        </w:trPr>
        <w:tc>
          <w:tcPr>
            <w:tcW w:w="704" w:type="dxa"/>
            <w:vAlign w:val="center"/>
          </w:tcPr>
          <w:p w14:paraId="09560088" w14:textId="77777777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435F1C13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Zastosowanie:</w:t>
            </w:r>
          </w:p>
        </w:tc>
        <w:tc>
          <w:tcPr>
            <w:tcW w:w="7371" w:type="dxa"/>
            <w:vAlign w:val="center"/>
          </w:tcPr>
          <w:p w14:paraId="32C4E75C" w14:textId="24EEC7FA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Filmowanie, zdjęcia katalogowe, reklamowe, portretowe, techniczne</w:t>
            </w:r>
          </w:p>
        </w:tc>
        <w:tc>
          <w:tcPr>
            <w:tcW w:w="2517" w:type="dxa"/>
            <w:vMerge w:val="restart"/>
            <w:vAlign w:val="center"/>
          </w:tcPr>
          <w:p w14:paraId="50796C7B" w14:textId="4A4B7066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4B23CA94" w14:textId="371F5B38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8FB49D0" w14:textId="6B4B7B90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9D03CB2" w14:textId="4E98029D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8A91DB9" w14:textId="4AE61022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7705BE97" w14:textId="326DA9AE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0858F3C" w14:textId="2ED4D13B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56B9582" w14:textId="7B53643B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9391AA0" w14:textId="77777777" w:rsidR="00BB26FC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753996CA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D4383FF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293AA7FD" w14:textId="77777777" w:rsidR="00BB26FC" w:rsidRPr="00EA5FB4" w:rsidRDefault="00BB26FC" w:rsidP="001069A8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28"/>
                <w:szCs w:val="18"/>
                <w:lang w:eastAsia="en-US"/>
              </w:rPr>
            </w:pPr>
            <w:r w:rsidRPr="00EA5FB4">
              <w:rPr>
                <w:rFonts w:ascii="Arial" w:hAnsi="Arial" w:cs="Arial"/>
              </w:rPr>
              <w:t> </w:t>
            </w:r>
            <w:sdt>
              <w:sdtPr>
                <w:rPr>
                  <w:rFonts w:ascii="Arial" w:eastAsia="Calibri" w:hAnsi="Arial" w:cs="Arial"/>
                  <w:sz w:val="36"/>
                  <w:szCs w:val="22"/>
                  <w:lang w:eastAsia="en-US"/>
                </w:rPr>
                <w:id w:val="-241171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sz w:val="36"/>
                  <w:szCs w:val="22"/>
                  <w:lang w:eastAsia="en-US"/>
                </w:rPr>
                <w:id w:val="244159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sz w:val="28"/>
                <w:szCs w:val="18"/>
                <w:lang w:eastAsia="en-US"/>
              </w:rPr>
              <w:t xml:space="preserve"> NIE</w:t>
            </w:r>
          </w:p>
          <w:p w14:paraId="022BBB43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2BBA2D9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536350CD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241F9D85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46EC81D3" w14:textId="6BEAB102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BB26FC" w:rsidRPr="000F441F" w14:paraId="4D2A135A" w14:textId="77777777" w:rsidTr="002E7066">
        <w:trPr>
          <w:trHeight w:val="418"/>
        </w:trPr>
        <w:tc>
          <w:tcPr>
            <w:tcW w:w="704" w:type="dxa"/>
            <w:vAlign w:val="center"/>
          </w:tcPr>
          <w:p w14:paraId="1BEC0CA2" w14:textId="77777777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49AD5953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7371" w:type="dxa"/>
            <w:vAlign w:val="center"/>
          </w:tcPr>
          <w:p w14:paraId="1A48A104" w14:textId="641032FA" w:rsidR="00BB26FC" w:rsidRPr="00EA5FB4" w:rsidRDefault="00BB26FC" w:rsidP="002C324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 xml:space="preserve">Bagnet </w:t>
            </w:r>
          </w:p>
        </w:tc>
        <w:tc>
          <w:tcPr>
            <w:tcW w:w="2517" w:type="dxa"/>
            <w:vMerge/>
            <w:vAlign w:val="center"/>
          </w:tcPr>
          <w:p w14:paraId="6F55E473" w14:textId="410DFB95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029CD72B" w14:textId="77777777" w:rsidTr="002E7066">
        <w:trPr>
          <w:trHeight w:val="410"/>
        </w:trPr>
        <w:tc>
          <w:tcPr>
            <w:tcW w:w="704" w:type="dxa"/>
            <w:vAlign w:val="center"/>
          </w:tcPr>
          <w:p w14:paraId="62353C09" w14:textId="77777777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2F4D0507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Typ aparatu</w:t>
            </w:r>
          </w:p>
        </w:tc>
        <w:tc>
          <w:tcPr>
            <w:tcW w:w="7371" w:type="dxa"/>
            <w:vAlign w:val="center"/>
          </w:tcPr>
          <w:p w14:paraId="38C6BCA1" w14:textId="110B6303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Bezlusterkowy</w:t>
            </w:r>
            <w:proofErr w:type="spellEnd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pełnoklatkowy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3B3F3339" w14:textId="4C2D5891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7C8EBB7E" w14:textId="77777777" w:rsidTr="002E7066">
        <w:trPr>
          <w:trHeight w:val="417"/>
        </w:trPr>
        <w:tc>
          <w:tcPr>
            <w:tcW w:w="704" w:type="dxa"/>
            <w:vAlign w:val="center"/>
          </w:tcPr>
          <w:p w14:paraId="55F74EB5" w14:textId="77777777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0B93578B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Nagrywanie wideo</w:t>
            </w:r>
          </w:p>
        </w:tc>
        <w:tc>
          <w:tcPr>
            <w:tcW w:w="7371" w:type="dxa"/>
            <w:vAlign w:val="center"/>
          </w:tcPr>
          <w:p w14:paraId="2E921530" w14:textId="62972563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4K 120p</w:t>
            </w:r>
          </w:p>
        </w:tc>
        <w:tc>
          <w:tcPr>
            <w:tcW w:w="2517" w:type="dxa"/>
            <w:vMerge/>
            <w:vAlign w:val="center"/>
          </w:tcPr>
          <w:p w14:paraId="354393ED" w14:textId="7B01CAC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EA5FB4" w14:paraId="2EF398FB" w14:textId="77777777" w:rsidTr="002E7066">
        <w:trPr>
          <w:trHeight w:val="451"/>
        </w:trPr>
        <w:tc>
          <w:tcPr>
            <w:tcW w:w="704" w:type="dxa"/>
            <w:vAlign w:val="center"/>
          </w:tcPr>
          <w:p w14:paraId="0ABBCD28" w14:textId="6863E393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61BA3F16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Dodatkowy akumulator</w:t>
            </w:r>
          </w:p>
        </w:tc>
        <w:tc>
          <w:tcPr>
            <w:tcW w:w="7371" w:type="dxa"/>
            <w:vAlign w:val="center"/>
          </w:tcPr>
          <w:p w14:paraId="41131ABD" w14:textId="77777777" w:rsidR="00BB26FC" w:rsidRPr="00EA5FB4" w:rsidRDefault="00BB26FC" w:rsidP="002C3241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14F5A625" w14:textId="5986E469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044BD018" w14:textId="77777777" w:rsidTr="002E7066">
        <w:trPr>
          <w:trHeight w:val="651"/>
        </w:trPr>
        <w:tc>
          <w:tcPr>
            <w:tcW w:w="704" w:type="dxa"/>
            <w:vAlign w:val="center"/>
          </w:tcPr>
          <w:p w14:paraId="28135666" w14:textId="792B719E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14:paraId="08E6464C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Rozdzielczość matrycy (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Mpix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371" w:type="dxa"/>
            <w:vAlign w:val="center"/>
          </w:tcPr>
          <w:p w14:paraId="052390C7" w14:textId="054A3392" w:rsidR="00BB26FC" w:rsidRPr="00EA5FB4" w:rsidRDefault="00BB26FC" w:rsidP="580309EB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 xml:space="preserve">Min. 12 </w:t>
            </w:r>
            <w:proofErr w:type="spellStart"/>
            <w:r w:rsidRPr="00EA5FB4">
              <w:rPr>
                <w:rFonts w:ascii="Arial" w:hAnsi="Arial" w:cs="Arial"/>
              </w:rPr>
              <w:t>Mpix</w:t>
            </w:r>
            <w:proofErr w:type="spellEnd"/>
            <w:r w:rsidRPr="00EA5FB4">
              <w:rPr>
                <w:rFonts w:ascii="Arial" w:hAnsi="Arial" w:cs="Arial"/>
              </w:rPr>
              <w:t xml:space="preserve"> max. 13Mpix</w:t>
            </w:r>
          </w:p>
        </w:tc>
        <w:tc>
          <w:tcPr>
            <w:tcW w:w="2517" w:type="dxa"/>
            <w:vMerge/>
            <w:vAlign w:val="center"/>
          </w:tcPr>
          <w:p w14:paraId="4075DA7D" w14:textId="34C47621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66DAE19F" w14:textId="77777777" w:rsidTr="002E7066">
        <w:trPr>
          <w:trHeight w:val="497"/>
        </w:trPr>
        <w:tc>
          <w:tcPr>
            <w:tcW w:w="704" w:type="dxa"/>
            <w:vAlign w:val="center"/>
          </w:tcPr>
          <w:p w14:paraId="6C3A5FEC" w14:textId="1AE80B10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167ED1F4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matrycy</w:t>
            </w:r>
          </w:p>
        </w:tc>
        <w:tc>
          <w:tcPr>
            <w:tcW w:w="7371" w:type="dxa"/>
            <w:vAlign w:val="center"/>
          </w:tcPr>
          <w:p w14:paraId="1A4942CD" w14:textId="7D0FE7EF" w:rsidR="00BB26FC" w:rsidRPr="00EA5FB4" w:rsidRDefault="00BB26FC" w:rsidP="002C324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Pełnoklatkowa</w:t>
            </w:r>
            <w:proofErr w:type="spellEnd"/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, CMOS</w:t>
            </w:r>
          </w:p>
        </w:tc>
        <w:tc>
          <w:tcPr>
            <w:tcW w:w="2517" w:type="dxa"/>
            <w:vMerge/>
            <w:vAlign w:val="center"/>
          </w:tcPr>
          <w:p w14:paraId="07947F0E" w14:textId="0B2CB014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15D34A9D" w14:textId="77777777" w:rsidTr="002E7066">
        <w:trPr>
          <w:trHeight w:val="372"/>
        </w:trPr>
        <w:tc>
          <w:tcPr>
            <w:tcW w:w="704" w:type="dxa"/>
            <w:vAlign w:val="center"/>
          </w:tcPr>
          <w:p w14:paraId="760E9109" w14:textId="7E329E0A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14:paraId="27DF0546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Wymiary matrycy</w:t>
            </w:r>
          </w:p>
        </w:tc>
        <w:tc>
          <w:tcPr>
            <w:tcW w:w="7371" w:type="dxa"/>
            <w:vAlign w:val="center"/>
          </w:tcPr>
          <w:p w14:paraId="31DA23C6" w14:textId="69685DBF" w:rsidR="00BB26FC" w:rsidRPr="00EA5FB4" w:rsidRDefault="00BB26FC" w:rsidP="580309EB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 xml:space="preserve">Min. 35.6 x 23.8 mm (FF), </w:t>
            </w:r>
          </w:p>
        </w:tc>
        <w:tc>
          <w:tcPr>
            <w:tcW w:w="2517" w:type="dxa"/>
            <w:vMerge/>
            <w:vAlign w:val="center"/>
          </w:tcPr>
          <w:p w14:paraId="189B3880" w14:textId="6CA22A9B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4DD54377" w14:textId="77777777" w:rsidTr="002E7066">
        <w:trPr>
          <w:trHeight w:val="434"/>
        </w:trPr>
        <w:tc>
          <w:tcPr>
            <w:tcW w:w="704" w:type="dxa"/>
            <w:vAlign w:val="center"/>
          </w:tcPr>
          <w:p w14:paraId="7F6F73F2" w14:textId="23BFEC3C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402" w:type="dxa"/>
            <w:vAlign w:val="center"/>
          </w:tcPr>
          <w:p w14:paraId="71C009D7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Proporcje obrazu</w:t>
            </w:r>
          </w:p>
        </w:tc>
        <w:tc>
          <w:tcPr>
            <w:tcW w:w="7371" w:type="dxa"/>
            <w:vAlign w:val="center"/>
          </w:tcPr>
          <w:p w14:paraId="6F4671EB" w14:textId="28D2B364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2:3, 16:9</w:t>
            </w:r>
          </w:p>
        </w:tc>
        <w:tc>
          <w:tcPr>
            <w:tcW w:w="2517" w:type="dxa"/>
            <w:vMerge/>
            <w:vAlign w:val="center"/>
          </w:tcPr>
          <w:p w14:paraId="7C8D251A" w14:textId="205513E6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1A8A71BA" w14:textId="77777777" w:rsidTr="002E7066">
        <w:trPr>
          <w:trHeight w:val="549"/>
        </w:trPr>
        <w:tc>
          <w:tcPr>
            <w:tcW w:w="704" w:type="dxa"/>
            <w:vAlign w:val="center"/>
          </w:tcPr>
          <w:p w14:paraId="11B663A1" w14:textId="429627ED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10</w:t>
            </w:r>
          </w:p>
        </w:tc>
        <w:tc>
          <w:tcPr>
            <w:tcW w:w="3402" w:type="dxa"/>
            <w:vAlign w:val="center"/>
          </w:tcPr>
          <w:p w14:paraId="1D18CDAA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Stabilizacja obrazu</w:t>
            </w:r>
          </w:p>
        </w:tc>
        <w:tc>
          <w:tcPr>
            <w:tcW w:w="7371" w:type="dxa"/>
            <w:vAlign w:val="center"/>
          </w:tcPr>
          <w:p w14:paraId="5B96B2BF" w14:textId="14A641A2" w:rsidR="00BB26FC" w:rsidRPr="00EA5FB4" w:rsidRDefault="00BB26FC" w:rsidP="1D48D1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eastAsia="Arial" w:hAnsi="Arial" w:cs="Arial"/>
                <w:color w:val="auto"/>
                <w:sz w:val="20"/>
                <w:szCs w:val="20"/>
              </w:rPr>
              <w:t>Stabilizacja matrycy w 5-kierunkach</w:t>
            </w:r>
          </w:p>
        </w:tc>
        <w:tc>
          <w:tcPr>
            <w:tcW w:w="2517" w:type="dxa"/>
            <w:vMerge/>
            <w:vAlign w:val="center"/>
          </w:tcPr>
          <w:p w14:paraId="3F5427DF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0BD2227D" w14:textId="77777777" w:rsidTr="002E7066">
        <w:trPr>
          <w:trHeight w:val="1077"/>
        </w:trPr>
        <w:tc>
          <w:tcPr>
            <w:tcW w:w="704" w:type="dxa"/>
            <w:vAlign w:val="center"/>
          </w:tcPr>
          <w:p w14:paraId="4C39ACA2" w14:textId="16D670D3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11</w:t>
            </w:r>
          </w:p>
        </w:tc>
        <w:tc>
          <w:tcPr>
            <w:tcW w:w="3402" w:type="dxa"/>
            <w:vAlign w:val="center"/>
          </w:tcPr>
          <w:p w14:paraId="5BA0A84E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czułości ISO</w:t>
            </w:r>
          </w:p>
        </w:tc>
        <w:tc>
          <w:tcPr>
            <w:tcW w:w="7371" w:type="dxa"/>
            <w:vAlign w:val="center"/>
          </w:tcPr>
          <w:p w14:paraId="3D658FED" w14:textId="058CF17B" w:rsidR="00BB26FC" w:rsidRPr="00EA5FB4" w:rsidRDefault="00BB26FC" w:rsidP="580309EB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Zdjęcia: 80-102.400 ISO</w:t>
            </w:r>
            <w:r w:rsidRPr="00EA5FB4">
              <w:rPr>
                <w:rFonts w:ascii="Arial" w:hAnsi="Arial" w:cs="Arial"/>
              </w:rPr>
              <w:br/>
              <w:t>tryb rozszerzony ISO 40 poniżej ISO 80</w:t>
            </w:r>
            <w:r w:rsidRPr="00EA5FB4">
              <w:rPr>
                <w:rFonts w:ascii="Arial" w:hAnsi="Arial" w:cs="Arial"/>
              </w:rPr>
              <w:br/>
              <w:t>tryb rozszerzony do ISO 409.600 poniżej ISO 102.400</w:t>
            </w:r>
            <w:r w:rsidRPr="00EA5FB4">
              <w:rPr>
                <w:rFonts w:ascii="Arial" w:hAnsi="Arial" w:cs="Arial"/>
              </w:rPr>
              <w:br/>
              <w:t>Filmy: ISO 80-102.400 (rozszerzenie max. ISO 409.600)</w:t>
            </w:r>
          </w:p>
        </w:tc>
        <w:tc>
          <w:tcPr>
            <w:tcW w:w="2517" w:type="dxa"/>
            <w:vMerge/>
            <w:vAlign w:val="center"/>
          </w:tcPr>
          <w:p w14:paraId="7C4F5DE5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2C70168F" w14:textId="77777777" w:rsidTr="002E7066">
        <w:trPr>
          <w:trHeight w:val="600"/>
        </w:trPr>
        <w:tc>
          <w:tcPr>
            <w:tcW w:w="704" w:type="dxa"/>
            <w:vAlign w:val="center"/>
          </w:tcPr>
          <w:p w14:paraId="5EB06996" w14:textId="6F77BACC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12</w:t>
            </w:r>
          </w:p>
        </w:tc>
        <w:tc>
          <w:tcPr>
            <w:tcW w:w="3402" w:type="dxa"/>
            <w:vAlign w:val="center"/>
          </w:tcPr>
          <w:p w14:paraId="30CF86BF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czasów otwarcia (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sek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371" w:type="dxa"/>
            <w:vAlign w:val="center"/>
          </w:tcPr>
          <w:p w14:paraId="24710C67" w14:textId="42CCD56A" w:rsidR="00BB26FC" w:rsidRPr="00EA5FB4" w:rsidRDefault="00BB26FC" w:rsidP="580309EB">
            <w:pPr>
              <w:rPr>
                <w:rFonts w:ascii="Arial" w:hAnsi="Arial" w:cs="Arial"/>
              </w:rPr>
            </w:pPr>
            <w:r w:rsidRPr="00EA5FB4">
              <w:rPr>
                <w:rFonts w:ascii="Arial" w:hAnsi="Arial" w:cs="Arial"/>
              </w:rPr>
              <w:t>Zdjęcia: 30 s - 1/8000 s</w:t>
            </w:r>
            <w:r w:rsidRPr="00EA5FB4">
              <w:rPr>
                <w:rFonts w:ascii="Arial" w:hAnsi="Arial" w:cs="Arial"/>
              </w:rPr>
              <w:br/>
              <w:t>Film: 1/4 s - 1/8000 s</w:t>
            </w:r>
          </w:p>
        </w:tc>
        <w:tc>
          <w:tcPr>
            <w:tcW w:w="2517" w:type="dxa"/>
            <w:vMerge/>
            <w:vAlign w:val="center"/>
          </w:tcPr>
          <w:p w14:paraId="1FF59C0B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316778B2" w14:textId="77777777" w:rsidTr="002E7066">
        <w:trPr>
          <w:trHeight w:val="417"/>
        </w:trPr>
        <w:tc>
          <w:tcPr>
            <w:tcW w:w="704" w:type="dxa"/>
            <w:vAlign w:val="center"/>
          </w:tcPr>
          <w:p w14:paraId="631E2724" w14:textId="3749E134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13</w:t>
            </w:r>
          </w:p>
        </w:tc>
        <w:tc>
          <w:tcPr>
            <w:tcW w:w="3402" w:type="dxa"/>
            <w:vAlign w:val="center"/>
          </w:tcPr>
          <w:p w14:paraId="16D07CF4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Synchronizacja z błyskiem</w:t>
            </w:r>
          </w:p>
        </w:tc>
        <w:tc>
          <w:tcPr>
            <w:tcW w:w="7371" w:type="dxa"/>
            <w:vAlign w:val="center"/>
          </w:tcPr>
          <w:p w14:paraId="57564D31" w14:textId="3EC00C76" w:rsidR="00BB26FC" w:rsidRPr="00EA5FB4" w:rsidRDefault="00BB26FC" w:rsidP="580309EB">
            <w:pPr>
              <w:rPr>
                <w:rFonts w:ascii="Arial" w:hAnsi="Arial" w:cs="Arial"/>
              </w:rPr>
            </w:pPr>
            <w:r w:rsidRPr="00EA5FB4">
              <w:rPr>
                <w:rFonts w:ascii="Arial" w:eastAsia="Arial" w:hAnsi="Arial" w:cs="Arial"/>
              </w:rPr>
              <w:t>1/250 s</w:t>
            </w:r>
          </w:p>
        </w:tc>
        <w:tc>
          <w:tcPr>
            <w:tcW w:w="2517" w:type="dxa"/>
            <w:vMerge/>
            <w:vAlign w:val="center"/>
          </w:tcPr>
          <w:p w14:paraId="24DC459E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145AA9DE" w14:textId="77777777" w:rsidTr="002E7066">
        <w:trPr>
          <w:trHeight w:val="834"/>
        </w:trPr>
        <w:tc>
          <w:tcPr>
            <w:tcW w:w="704" w:type="dxa"/>
            <w:vAlign w:val="center"/>
          </w:tcPr>
          <w:p w14:paraId="698E0447" w14:textId="529E1172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14</w:t>
            </w:r>
          </w:p>
        </w:tc>
        <w:tc>
          <w:tcPr>
            <w:tcW w:w="3402" w:type="dxa"/>
            <w:vAlign w:val="center"/>
          </w:tcPr>
          <w:p w14:paraId="0846F9CE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Szybkość zdjęć seryjnych przy maksymalnej rozdzielczości (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kl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/</w:t>
            </w: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sek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371" w:type="dxa"/>
            <w:vAlign w:val="center"/>
          </w:tcPr>
          <w:p w14:paraId="25E9F76E" w14:textId="6A5FC0A1" w:rsidR="00BB26FC" w:rsidRPr="00EA5FB4" w:rsidRDefault="00BB26FC" w:rsidP="1D48D1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10 kl./s; </w:t>
            </w:r>
          </w:p>
        </w:tc>
        <w:tc>
          <w:tcPr>
            <w:tcW w:w="2517" w:type="dxa"/>
            <w:vMerge/>
            <w:vAlign w:val="center"/>
          </w:tcPr>
          <w:p w14:paraId="1BC5F527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36FFB4A5" w14:textId="77777777" w:rsidTr="002E7066">
        <w:trPr>
          <w:trHeight w:val="1554"/>
        </w:trPr>
        <w:tc>
          <w:tcPr>
            <w:tcW w:w="704" w:type="dxa"/>
            <w:vAlign w:val="center"/>
          </w:tcPr>
          <w:p w14:paraId="61BEB792" w14:textId="25C55F0A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15</w:t>
            </w:r>
          </w:p>
        </w:tc>
        <w:tc>
          <w:tcPr>
            <w:tcW w:w="3402" w:type="dxa"/>
            <w:vAlign w:val="center"/>
          </w:tcPr>
          <w:p w14:paraId="6C953739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Sposób pomiaru </w:t>
            </w:r>
          </w:p>
        </w:tc>
        <w:tc>
          <w:tcPr>
            <w:tcW w:w="7371" w:type="dxa"/>
            <w:vAlign w:val="center"/>
          </w:tcPr>
          <w:p w14:paraId="257A0B5F" w14:textId="72FC4F7C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Pomiar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1200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strefowy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br/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Tryby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pomiaru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:</w:t>
            </w:r>
            <w:r w:rsidRPr="00EA5FB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wielosegmentowy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,</w:t>
            </w:r>
            <w:r w:rsidRPr="00EA5FB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punktowy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standardowy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duży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),</w:t>
            </w:r>
            <w:r w:rsidRPr="00EA5FB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centralnie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ważony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,</w:t>
            </w:r>
            <w:r w:rsidRPr="00EA5FB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uśrednienie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wartości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dla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całego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obszaru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,</w:t>
            </w:r>
            <w:r w:rsidRPr="00EA5FB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jasny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obszar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,</w:t>
            </w:r>
          </w:p>
        </w:tc>
        <w:tc>
          <w:tcPr>
            <w:tcW w:w="2517" w:type="dxa"/>
            <w:vMerge/>
            <w:vAlign w:val="center"/>
          </w:tcPr>
          <w:p w14:paraId="18956992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47C19A64" w14:textId="77777777" w:rsidTr="002E7066">
        <w:trPr>
          <w:trHeight w:val="359"/>
        </w:trPr>
        <w:tc>
          <w:tcPr>
            <w:tcW w:w="704" w:type="dxa"/>
            <w:vAlign w:val="center"/>
          </w:tcPr>
          <w:p w14:paraId="22DC5BD7" w14:textId="4B7E7AFD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16</w:t>
            </w:r>
          </w:p>
        </w:tc>
        <w:tc>
          <w:tcPr>
            <w:tcW w:w="3402" w:type="dxa"/>
            <w:vAlign w:val="center"/>
          </w:tcPr>
          <w:p w14:paraId="7ABC0D03" w14:textId="339E44E5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W</w:t>
            </w: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izjer</w:t>
            </w:r>
          </w:p>
        </w:tc>
        <w:tc>
          <w:tcPr>
            <w:tcW w:w="7371" w:type="dxa"/>
            <w:vAlign w:val="center"/>
          </w:tcPr>
          <w:p w14:paraId="1B4C17FD" w14:textId="541AA29C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Elektroniczny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, min. 3,69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mln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pikseli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51410DF7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4BC2E666" w14:textId="77777777" w:rsidTr="002E7066">
        <w:trPr>
          <w:trHeight w:val="407"/>
        </w:trPr>
        <w:tc>
          <w:tcPr>
            <w:tcW w:w="704" w:type="dxa"/>
            <w:vAlign w:val="center"/>
          </w:tcPr>
          <w:p w14:paraId="694CCA1D" w14:textId="432C9B99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17</w:t>
            </w:r>
          </w:p>
        </w:tc>
        <w:tc>
          <w:tcPr>
            <w:tcW w:w="3402" w:type="dxa"/>
            <w:vAlign w:val="center"/>
          </w:tcPr>
          <w:p w14:paraId="41F2A7EE" w14:textId="34A22593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Wielkość i rodzaj wyświetlacza</w:t>
            </w:r>
          </w:p>
        </w:tc>
        <w:tc>
          <w:tcPr>
            <w:tcW w:w="7371" w:type="dxa"/>
            <w:vAlign w:val="center"/>
          </w:tcPr>
          <w:p w14:paraId="152136CC" w14:textId="062A9910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Odchylany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, 3-calowy, </w:t>
            </w:r>
          </w:p>
        </w:tc>
        <w:tc>
          <w:tcPr>
            <w:tcW w:w="2517" w:type="dxa"/>
            <w:vMerge/>
            <w:vAlign w:val="center"/>
          </w:tcPr>
          <w:p w14:paraId="363FE1B6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20E15E09" w14:textId="77777777" w:rsidTr="002E7066">
        <w:trPr>
          <w:trHeight w:val="558"/>
        </w:trPr>
        <w:tc>
          <w:tcPr>
            <w:tcW w:w="704" w:type="dxa"/>
            <w:vAlign w:val="center"/>
          </w:tcPr>
          <w:p w14:paraId="0F0DA462" w14:textId="1623F58B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18</w:t>
            </w:r>
          </w:p>
        </w:tc>
        <w:tc>
          <w:tcPr>
            <w:tcW w:w="3402" w:type="dxa"/>
            <w:vAlign w:val="center"/>
          </w:tcPr>
          <w:p w14:paraId="19680877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ekranu</w:t>
            </w:r>
          </w:p>
        </w:tc>
        <w:tc>
          <w:tcPr>
            <w:tcW w:w="7371" w:type="dxa"/>
            <w:vAlign w:val="center"/>
          </w:tcPr>
          <w:p w14:paraId="47196DEF" w14:textId="18F2E3EF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kolorowy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TFT LCD,</w:t>
            </w:r>
          </w:p>
        </w:tc>
        <w:tc>
          <w:tcPr>
            <w:tcW w:w="2517" w:type="dxa"/>
            <w:vMerge/>
            <w:vAlign w:val="center"/>
          </w:tcPr>
          <w:p w14:paraId="359B4636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0EC4E5BE" w14:textId="77777777" w:rsidTr="002E7066">
        <w:trPr>
          <w:trHeight w:val="410"/>
        </w:trPr>
        <w:tc>
          <w:tcPr>
            <w:tcW w:w="704" w:type="dxa"/>
            <w:vAlign w:val="center"/>
          </w:tcPr>
          <w:p w14:paraId="54874E9F" w14:textId="284D383A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19</w:t>
            </w:r>
          </w:p>
        </w:tc>
        <w:tc>
          <w:tcPr>
            <w:tcW w:w="3402" w:type="dxa"/>
            <w:vAlign w:val="center"/>
          </w:tcPr>
          <w:p w14:paraId="65E00C84" w14:textId="5E8B67A1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Profile kolorów</w:t>
            </w:r>
          </w:p>
        </w:tc>
        <w:tc>
          <w:tcPr>
            <w:tcW w:w="7371" w:type="dxa"/>
            <w:vAlign w:val="center"/>
          </w:tcPr>
          <w:p w14:paraId="5F4D0D3A" w14:textId="20411A05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Różne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>, min 2</w:t>
            </w:r>
          </w:p>
        </w:tc>
        <w:tc>
          <w:tcPr>
            <w:tcW w:w="2517" w:type="dxa"/>
            <w:vMerge/>
            <w:vAlign w:val="center"/>
          </w:tcPr>
          <w:p w14:paraId="2A014BC7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3CAFCA4B" w14:textId="77777777" w:rsidTr="002E7066">
        <w:trPr>
          <w:trHeight w:val="470"/>
        </w:trPr>
        <w:tc>
          <w:tcPr>
            <w:tcW w:w="704" w:type="dxa"/>
            <w:vAlign w:val="center"/>
          </w:tcPr>
          <w:p w14:paraId="32AE5256" w14:textId="11BD2A3C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20</w:t>
            </w:r>
          </w:p>
        </w:tc>
        <w:tc>
          <w:tcPr>
            <w:tcW w:w="3402" w:type="dxa"/>
            <w:vAlign w:val="center"/>
          </w:tcPr>
          <w:p w14:paraId="64997C71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Współpraca z zewnętrzną lampą błyskowa</w:t>
            </w:r>
          </w:p>
        </w:tc>
        <w:tc>
          <w:tcPr>
            <w:tcW w:w="7371" w:type="dxa"/>
            <w:vAlign w:val="center"/>
          </w:tcPr>
          <w:p w14:paraId="6F47D4AA" w14:textId="722007DE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31B660E4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02BE3C40" w14:textId="77777777" w:rsidTr="002E7066">
        <w:trPr>
          <w:trHeight w:val="406"/>
        </w:trPr>
        <w:tc>
          <w:tcPr>
            <w:tcW w:w="704" w:type="dxa"/>
            <w:vAlign w:val="center"/>
          </w:tcPr>
          <w:p w14:paraId="3EF07351" w14:textId="18D472ED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21</w:t>
            </w:r>
          </w:p>
        </w:tc>
        <w:tc>
          <w:tcPr>
            <w:tcW w:w="3402" w:type="dxa"/>
            <w:vAlign w:val="center"/>
          </w:tcPr>
          <w:p w14:paraId="2984BCA0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Sloty</w:t>
            </w:r>
            <w:proofErr w:type="spellEnd"/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pamięci</w:t>
            </w:r>
          </w:p>
        </w:tc>
        <w:tc>
          <w:tcPr>
            <w:tcW w:w="7371" w:type="dxa"/>
            <w:vAlign w:val="center"/>
          </w:tcPr>
          <w:p w14:paraId="64450390" w14:textId="09E5A230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Dwa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sloty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46A6A96B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11350040" w14:textId="77777777" w:rsidTr="002E7066">
        <w:trPr>
          <w:trHeight w:val="555"/>
        </w:trPr>
        <w:tc>
          <w:tcPr>
            <w:tcW w:w="704" w:type="dxa"/>
            <w:vAlign w:val="center"/>
          </w:tcPr>
          <w:p w14:paraId="571A1693" w14:textId="0D34E320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22</w:t>
            </w:r>
          </w:p>
        </w:tc>
        <w:tc>
          <w:tcPr>
            <w:tcW w:w="3402" w:type="dxa"/>
            <w:vAlign w:val="center"/>
          </w:tcPr>
          <w:p w14:paraId="1EE0EF81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slotu</w:t>
            </w:r>
          </w:p>
        </w:tc>
        <w:tc>
          <w:tcPr>
            <w:tcW w:w="7371" w:type="dxa"/>
            <w:vAlign w:val="center"/>
          </w:tcPr>
          <w:p w14:paraId="3650FA23" w14:textId="5D61716A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typu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combo,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każdy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nich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może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przyjąć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kartę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Secure Digital (SD/SDHC/SDXC)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kompatybilną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z UHS-I/II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albo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kartę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CFexpress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Typu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A</w:t>
            </w:r>
          </w:p>
        </w:tc>
        <w:tc>
          <w:tcPr>
            <w:tcW w:w="2517" w:type="dxa"/>
            <w:vMerge/>
            <w:vAlign w:val="center"/>
          </w:tcPr>
          <w:p w14:paraId="5B98D51F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7C383C38" w14:textId="77777777" w:rsidTr="002E7066">
        <w:trPr>
          <w:trHeight w:val="293"/>
        </w:trPr>
        <w:tc>
          <w:tcPr>
            <w:tcW w:w="704" w:type="dxa"/>
            <w:vAlign w:val="center"/>
          </w:tcPr>
          <w:p w14:paraId="68200A37" w14:textId="4E74AB5C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23</w:t>
            </w:r>
          </w:p>
        </w:tc>
        <w:tc>
          <w:tcPr>
            <w:tcW w:w="3402" w:type="dxa"/>
            <w:vAlign w:val="center"/>
          </w:tcPr>
          <w:p w14:paraId="3034CB5B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WIFI</w:t>
            </w:r>
          </w:p>
        </w:tc>
        <w:tc>
          <w:tcPr>
            <w:tcW w:w="7371" w:type="dxa"/>
            <w:vAlign w:val="center"/>
          </w:tcPr>
          <w:p w14:paraId="746A20B2" w14:textId="1E1514E9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Wbudowana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obsługa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sieci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bezprzewodowej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Wi-Fi</w:t>
            </w:r>
          </w:p>
        </w:tc>
        <w:tc>
          <w:tcPr>
            <w:tcW w:w="2517" w:type="dxa"/>
            <w:vMerge/>
            <w:vAlign w:val="center"/>
          </w:tcPr>
          <w:p w14:paraId="2675472C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57ED813D" w14:textId="77777777" w:rsidTr="002E7066">
        <w:trPr>
          <w:trHeight w:val="411"/>
        </w:trPr>
        <w:tc>
          <w:tcPr>
            <w:tcW w:w="704" w:type="dxa"/>
            <w:vAlign w:val="center"/>
          </w:tcPr>
          <w:p w14:paraId="146B3D5D" w14:textId="3B7B773C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24</w:t>
            </w:r>
          </w:p>
        </w:tc>
        <w:tc>
          <w:tcPr>
            <w:tcW w:w="3402" w:type="dxa"/>
            <w:vAlign w:val="center"/>
          </w:tcPr>
          <w:p w14:paraId="711DC690" w14:textId="5076EF2B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A</w:t>
            </w: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kumulator</w:t>
            </w:r>
          </w:p>
        </w:tc>
        <w:tc>
          <w:tcPr>
            <w:tcW w:w="7371" w:type="dxa"/>
            <w:vAlign w:val="center"/>
          </w:tcPr>
          <w:p w14:paraId="1E5781D8" w14:textId="79A8834B" w:rsidR="00BB26FC" w:rsidRPr="00EA5FB4" w:rsidRDefault="00BB26FC" w:rsidP="00EB5FD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A5FB4">
              <w:rPr>
                <w:rFonts w:ascii="Arial" w:hAnsi="Arial" w:cs="Arial"/>
                <w:lang w:val="en-US"/>
              </w:rPr>
              <w:t>Akumulator</w:t>
            </w:r>
            <w:proofErr w:type="spellEnd"/>
            <w:r w:rsidRPr="00EA5FB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A5FB4">
              <w:rPr>
                <w:rFonts w:ascii="Arial" w:hAnsi="Arial" w:cs="Arial"/>
                <w:lang w:val="en-US"/>
              </w:rPr>
              <w:t>litowo-jonowy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1E1CF4F1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11010A63" w14:textId="77777777" w:rsidTr="002E7066">
        <w:trPr>
          <w:trHeight w:val="403"/>
        </w:trPr>
        <w:tc>
          <w:tcPr>
            <w:tcW w:w="704" w:type="dxa"/>
            <w:vAlign w:val="center"/>
          </w:tcPr>
          <w:p w14:paraId="4D83EA22" w14:textId="19DB34C4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25</w:t>
            </w:r>
          </w:p>
        </w:tc>
        <w:tc>
          <w:tcPr>
            <w:tcW w:w="3402" w:type="dxa"/>
            <w:vAlign w:val="center"/>
          </w:tcPr>
          <w:p w14:paraId="58BA068C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Zasilanie przez USB</w:t>
            </w:r>
          </w:p>
        </w:tc>
        <w:tc>
          <w:tcPr>
            <w:tcW w:w="7371" w:type="dxa"/>
            <w:vAlign w:val="center"/>
          </w:tcPr>
          <w:p w14:paraId="739A0DC9" w14:textId="683A7BC9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780FCB8E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39F1CCAC" w14:textId="77777777" w:rsidTr="002E7066">
        <w:trPr>
          <w:trHeight w:val="423"/>
        </w:trPr>
        <w:tc>
          <w:tcPr>
            <w:tcW w:w="704" w:type="dxa"/>
            <w:vAlign w:val="center"/>
          </w:tcPr>
          <w:p w14:paraId="6FF83EEB" w14:textId="2B3B8D9A" w:rsidR="00BB26FC" w:rsidRPr="00EA5FB4" w:rsidRDefault="00BB26FC" w:rsidP="00EA5FB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26</w:t>
            </w:r>
          </w:p>
        </w:tc>
        <w:tc>
          <w:tcPr>
            <w:tcW w:w="3402" w:type="dxa"/>
            <w:vAlign w:val="center"/>
          </w:tcPr>
          <w:p w14:paraId="2192BE1A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b/>
                <w:color w:val="auto"/>
                <w:sz w:val="20"/>
                <w:szCs w:val="20"/>
              </w:rPr>
              <w:t>Ładowarka</w:t>
            </w:r>
          </w:p>
        </w:tc>
        <w:tc>
          <w:tcPr>
            <w:tcW w:w="7371" w:type="dxa"/>
            <w:vAlign w:val="center"/>
          </w:tcPr>
          <w:p w14:paraId="1593A152" w14:textId="68E58370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A5FB4">
              <w:rPr>
                <w:rFonts w:ascii="Arial" w:hAnsi="Arial" w:cs="Arial"/>
                <w:color w:val="auto"/>
                <w:sz w:val="20"/>
                <w:szCs w:val="20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5BA09144" w14:textId="77777777" w:rsidR="00BB26FC" w:rsidRPr="00EA5FB4" w:rsidRDefault="00BB26FC" w:rsidP="002C3241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6FAB2A78" w14:textId="77777777" w:rsidTr="00BB26FC">
        <w:trPr>
          <w:trHeight w:val="423"/>
        </w:trPr>
        <w:tc>
          <w:tcPr>
            <w:tcW w:w="704" w:type="dxa"/>
          </w:tcPr>
          <w:p w14:paraId="10ED321E" w14:textId="6C6B7704" w:rsidR="00BB26FC" w:rsidRPr="00EA5FB4" w:rsidRDefault="00BB26FC" w:rsidP="00413D67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bookmarkStart w:id="2" w:name="_Hlk192598351"/>
            <w:r>
              <w:rPr>
                <w:rFonts w:ascii="Arial" w:hAnsi="Arial" w:cs="Arial"/>
                <w:color w:val="auto"/>
                <w:sz w:val="20"/>
                <w:szCs w:val="20"/>
              </w:rPr>
              <w:t>27</w:t>
            </w:r>
          </w:p>
        </w:tc>
        <w:tc>
          <w:tcPr>
            <w:tcW w:w="3402" w:type="dxa"/>
          </w:tcPr>
          <w:p w14:paraId="76A868A9" w14:textId="44377693" w:rsidR="00BB26FC" w:rsidRPr="00EA5FB4" w:rsidRDefault="00BB26FC" w:rsidP="00413D67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Gwarancja</w:t>
            </w:r>
          </w:p>
        </w:tc>
        <w:tc>
          <w:tcPr>
            <w:tcW w:w="7371" w:type="dxa"/>
          </w:tcPr>
          <w:p w14:paraId="35C40B57" w14:textId="7B8F332D" w:rsidR="00BB26FC" w:rsidRPr="00EA5FB4" w:rsidRDefault="00BB26FC" w:rsidP="00413D6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B26FC">
              <w:rPr>
                <w:rFonts w:ascii="Arial" w:hAnsi="Arial" w:cs="Arial"/>
                <w:color w:val="auto"/>
                <w:sz w:val="20"/>
                <w:szCs w:val="20"/>
              </w:rPr>
              <w:t>minimalny czas trwania gwarancji 2 lata</w:t>
            </w:r>
          </w:p>
        </w:tc>
        <w:tc>
          <w:tcPr>
            <w:tcW w:w="2517" w:type="dxa"/>
            <w:vMerge/>
          </w:tcPr>
          <w:p w14:paraId="3CF3CA78" w14:textId="77777777" w:rsidR="00BB26FC" w:rsidRPr="00EA5FB4" w:rsidRDefault="00BB26FC" w:rsidP="00413D6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bookmarkEnd w:id="2"/>
    </w:tbl>
    <w:p w14:paraId="56772BF5" w14:textId="13BBB7C2" w:rsidR="00531A0A" w:rsidRDefault="00531A0A" w:rsidP="00603006">
      <w:pPr>
        <w:rPr>
          <w:rFonts w:ascii="Arial" w:hAnsi="Arial" w:cs="Arial"/>
        </w:rPr>
      </w:pPr>
    </w:p>
    <w:p w14:paraId="23853A96" w14:textId="49254D4E" w:rsidR="002956EB" w:rsidRDefault="002956EB" w:rsidP="00603006">
      <w:pPr>
        <w:rPr>
          <w:rFonts w:ascii="Arial" w:hAnsi="Arial" w:cs="Arial"/>
        </w:rPr>
      </w:pPr>
    </w:p>
    <w:p w14:paraId="371387BF" w14:textId="6B82AB89" w:rsidR="002956EB" w:rsidRDefault="002956EB" w:rsidP="00603006">
      <w:pPr>
        <w:rPr>
          <w:rFonts w:ascii="Arial" w:hAnsi="Arial" w:cs="Arial"/>
        </w:rPr>
      </w:pPr>
    </w:p>
    <w:p w14:paraId="0258FF8A" w14:textId="184A9FA9" w:rsidR="002956EB" w:rsidRDefault="002956EB" w:rsidP="00603006">
      <w:pPr>
        <w:rPr>
          <w:rFonts w:ascii="Arial" w:hAnsi="Arial" w:cs="Arial"/>
        </w:rPr>
      </w:pPr>
    </w:p>
    <w:p w14:paraId="01DBD437" w14:textId="1AE93219" w:rsidR="00F01D50" w:rsidRDefault="00F01D50" w:rsidP="00603006">
      <w:pPr>
        <w:rPr>
          <w:rFonts w:ascii="Arial" w:hAnsi="Arial" w:cs="Arial"/>
        </w:rPr>
      </w:pPr>
    </w:p>
    <w:p w14:paraId="7F33AFA9" w14:textId="771207DA" w:rsidR="00F01D50" w:rsidRDefault="00F01D50" w:rsidP="00603006">
      <w:pPr>
        <w:rPr>
          <w:rFonts w:ascii="Arial" w:hAnsi="Arial" w:cs="Arial"/>
        </w:rPr>
      </w:pPr>
    </w:p>
    <w:p w14:paraId="09C42CA9" w14:textId="60EED863" w:rsidR="00F01D50" w:rsidRDefault="00F01D50" w:rsidP="00603006">
      <w:pPr>
        <w:rPr>
          <w:rFonts w:ascii="Arial" w:hAnsi="Arial" w:cs="Arial"/>
        </w:rPr>
      </w:pPr>
    </w:p>
    <w:p w14:paraId="45F03D75" w14:textId="06625314" w:rsidR="00F01D50" w:rsidRDefault="00F01D50" w:rsidP="00603006">
      <w:pPr>
        <w:rPr>
          <w:rFonts w:ascii="Arial" w:hAnsi="Arial" w:cs="Arial"/>
        </w:rPr>
      </w:pPr>
    </w:p>
    <w:p w14:paraId="0519E356" w14:textId="7E0A014D" w:rsidR="00F01D50" w:rsidRDefault="00F01D50" w:rsidP="00603006">
      <w:pPr>
        <w:rPr>
          <w:rFonts w:ascii="Arial" w:hAnsi="Arial" w:cs="Arial"/>
        </w:rPr>
      </w:pPr>
    </w:p>
    <w:p w14:paraId="60E0D950" w14:textId="5088C945" w:rsidR="00F01D50" w:rsidRDefault="00F01D50" w:rsidP="00603006">
      <w:pPr>
        <w:rPr>
          <w:rFonts w:ascii="Arial" w:hAnsi="Arial" w:cs="Arial"/>
        </w:rPr>
      </w:pPr>
    </w:p>
    <w:p w14:paraId="2A9E451E" w14:textId="2835A965" w:rsidR="00F01D50" w:rsidRDefault="00F01D50" w:rsidP="00603006">
      <w:pPr>
        <w:rPr>
          <w:rFonts w:ascii="Arial" w:hAnsi="Arial" w:cs="Arial"/>
        </w:rPr>
      </w:pPr>
    </w:p>
    <w:p w14:paraId="2DB05D56" w14:textId="2EBF5B3F" w:rsidR="00F01D50" w:rsidRDefault="00F01D50" w:rsidP="00603006">
      <w:pPr>
        <w:rPr>
          <w:rFonts w:ascii="Arial" w:hAnsi="Arial" w:cs="Arial"/>
        </w:rPr>
      </w:pPr>
    </w:p>
    <w:p w14:paraId="7E1C41AC" w14:textId="1D104FC2" w:rsidR="00D50D62" w:rsidRDefault="00D50D62" w:rsidP="00603006">
      <w:pPr>
        <w:rPr>
          <w:rFonts w:ascii="Arial" w:hAnsi="Arial" w:cs="Arial"/>
        </w:rPr>
      </w:pPr>
    </w:p>
    <w:p w14:paraId="15D08B16" w14:textId="7C749B03" w:rsidR="00D50D62" w:rsidRDefault="00D50D62" w:rsidP="00603006">
      <w:pPr>
        <w:rPr>
          <w:rFonts w:ascii="Arial" w:hAnsi="Arial" w:cs="Arial"/>
        </w:rPr>
      </w:pPr>
    </w:p>
    <w:p w14:paraId="206BC1FF" w14:textId="60FE0982" w:rsidR="00D50D62" w:rsidRDefault="00D50D62" w:rsidP="00603006">
      <w:pPr>
        <w:rPr>
          <w:rFonts w:ascii="Arial" w:hAnsi="Arial" w:cs="Arial"/>
        </w:rPr>
      </w:pPr>
    </w:p>
    <w:p w14:paraId="0CBFB112" w14:textId="30F8C825" w:rsidR="00D50D62" w:rsidRDefault="00D50D62" w:rsidP="00603006">
      <w:pPr>
        <w:rPr>
          <w:rFonts w:ascii="Arial" w:hAnsi="Arial" w:cs="Arial"/>
        </w:rPr>
      </w:pPr>
    </w:p>
    <w:p w14:paraId="53230DA7" w14:textId="02CFB42F" w:rsidR="00D50D62" w:rsidRDefault="00D50D62" w:rsidP="00603006">
      <w:pPr>
        <w:rPr>
          <w:rFonts w:ascii="Arial" w:hAnsi="Arial" w:cs="Arial"/>
        </w:rPr>
      </w:pPr>
    </w:p>
    <w:p w14:paraId="754033DB" w14:textId="3B124F06" w:rsidR="00D50D62" w:rsidRDefault="00D50D62" w:rsidP="00603006">
      <w:pPr>
        <w:rPr>
          <w:rFonts w:ascii="Arial" w:hAnsi="Arial" w:cs="Arial"/>
        </w:rPr>
      </w:pPr>
    </w:p>
    <w:p w14:paraId="486E6A54" w14:textId="77777777" w:rsidR="00D50D62" w:rsidRDefault="00D50D62" w:rsidP="00603006">
      <w:pPr>
        <w:rPr>
          <w:rFonts w:ascii="Arial" w:hAnsi="Arial" w:cs="Arial"/>
        </w:rPr>
      </w:pPr>
    </w:p>
    <w:p w14:paraId="03482C8E" w14:textId="039540B3" w:rsidR="00F01D50" w:rsidRDefault="00F01D50" w:rsidP="00603006">
      <w:pPr>
        <w:rPr>
          <w:rFonts w:ascii="Arial" w:hAnsi="Arial" w:cs="Arial"/>
        </w:rPr>
      </w:pPr>
    </w:p>
    <w:p w14:paraId="0FDFBD24" w14:textId="6267DD86" w:rsidR="00F01D50" w:rsidRDefault="00F01D50" w:rsidP="00603006">
      <w:pPr>
        <w:rPr>
          <w:rFonts w:ascii="Arial" w:hAnsi="Arial" w:cs="Arial"/>
        </w:rPr>
      </w:pPr>
    </w:p>
    <w:p w14:paraId="45AA4E99" w14:textId="64CFE4EE" w:rsidR="00F01D50" w:rsidRDefault="00F01D50" w:rsidP="00603006">
      <w:pPr>
        <w:rPr>
          <w:rFonts w:ascii="Arial" w:hAnsi="Arial" w:cs="Arial"/>
        </w:rPr>
      </w:pPr>
    </w:p>
    <w:p w14:paraId="2DF5796B" w14:textId="067881E5" w:rsidR="00F01D50" w:rsidRDefault="00F01D50" w:rsidP="00603006">
      <w:pPr>
        <w:rPr>
          <w:rFonts w:ascii="Arial" w:hAnsi="Arial" w:cs="Arial"/>
        </w:rPr>
      </w:pPr>
    </w:p>
    <w:p w14:paraId="397CE9F2" w14:textId="0827AD41" w:rsidR="002956EB" w:rsidRDefault="002956EB" w:rsidP="00603006">
      <w:pPr>
        <w:rPr>
          <w:rFonts w:ascii="Arial" w:hAnsi="Arial" w:cs="Arial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7229"/>
        <w:gridCol w:w="2517"/>
      </w:tblGrid>
      <w:tr w:rsidR="00EA5FB4" w:rsidRPr="001B1434" w14:paraId="6EDDA899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7A883C96" w14:textId="505C16C4" w:rsidR="00EA5FB4" w:rsidRPr="00F01D50" w:rsidRDefault="00EA5FB4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lang w:eastAsia="en-US"/>
              </w:rPr>
            </w:pPr>
            <w:r w:rsidRPr="00F01D50">
              <w:rPr>
                <w:rFonts w:ascii="Arial" w:eastAsia="Calibri" w:hAnsi="Arial" w:cs="Arial"/>
                <w:b/>
                <w:bCs/>
                <w:sz w:val="28"/>
                <w:lang w:eastAsia="en-US"/>
              </w:rPr>
              <w:lastRenderedPageBreak/>
              <w:t xml:space="preserve">Aparat </w:t>
            </w:r>
            <w:proofErr w:type="spellStart"/>
            <w:r w:rsidRPr="00F01D50">
              <w:rPr>
                <w:rFonts w:ascii="Arial" w:eastAsia="Calibri" w:hAnsi="Arial" w:cs="Arial"/>
                <w:b/>
                <w:bCs/>
                <w:sz w:val="28"/>
                <w:lang w:eastAsia="en-US"/>
              </w:rPr>
              <w:t>bezlusterkowy</w:t>
            </w:r>
            <w:proofErr w:type="spellEnd"/>
            <w:r w:rsidRPr="00F01D50">
              <w:rPr>
                <w:rFonts w:ascii="Arial" w:eastAsia="Calibri" w:hAnsi="Arial" w:cs="Arial"/>
                <w:b/>
                <w:bCs/>
                <w:sz w:val="28"/>
                <w:lang w:eastAsia="en-US"/>
              </w:rPr>
              <w:t xml:space="preserve"> 3. typ – 3 sztuki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lang w:eastAsia="en-US"/>
              </w:rPr>
              <w:t xml:space="preserve"> spełniający poniższe parametry techniczne lub cechy</w:t>
            </w:r>
          </w:p>
          <w:p w14:paraId="44A9D79B" w14:textId="77777777" w:rsidR="00EA5FB4" w:rsidRPr="001B1434" w:rsidRDefault="00EA5FB4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B1434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B1434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B1434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42C13105" w14:textId="77777777" w:rsidR="00EA5FB4" w:rsidRPr="001B1434" w:rsidRDefault="00EA5FB4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Cs/>
              </w:rPr>
            </w:pPr>
            <w:r w:rsidRPr="001B1434">
              <w:rPr>
                <w:rFonts w:ascii="Arial" w:eastAsia="Calibri" w:hAnsi="Arial" w:cs="Arial"/>
                <w:bCs/>
                <w:lang w:eastAsia="en-US"/>
              </w:rPr>
              <w:t>(</w:t>
            </w:r>
            <w:r w:rsidRPr="001B1434">
              <w:rPr>
                <w:rFonts w:ascii="Arial" w:hAnsi="Arial" w:cs="Arial"/>
                <w:iCs/>
              </w:rPr>
              <w:t>należy podać pełną nazwę urządzenia oraz pełną nazwę producenta, w celu jednoznacznej identyfikacji oferowanego urządzenia)</w:t>
            </w:r>
          </w:p>
          <w:p w14:paraId="0882733F" w14:textId="77777777" w:rsidR="00EA5FB4" w:rsidRPr="001B1434" w:rsidRDefault="00EA5FB4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lang w:eastAsia="en-US"/>
              </w:rPr>
            </w:pPr>
            <w:r w:rsidRPr="001B1434">
              <w:rPr>
                <w:rFonts w:ascii="Arial" w:eastAsia="Calibri" w:hAnsi="Arial" w:cs="Arial"/>
                <w:bCs/>
                <w:lang w:eastAsia="en-US"/>
              </w:rPr>
              <w:t>)</w:t>
            </w:r>
          </w:p>
          <w:p w14:paraId="07791EF3" w14:textId="06CA3716" w:rsidR="00EA5FB4" w:rsidRPr="001B1434" w:rsidRDefault="00EA5FB4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B1434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B1434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4CA50BD8" w14:textId="77777777" w:rsidR="00EA5FB4" w:rsidRPr="001B1434" w:rsidRDefault="00EA5FB4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lang w:eastAsia="en-US"/>
              </w:rPr>
            </w:pPr>
            <w:r w:rsidRPr="001B1434">
              <w:rPr>
                <w:rFonts w:ascii="Arial" w:hAnsi="Arial" w:cs="Arial"/>
                <w:iCs/>
              </w:rPr>
              <w:t>(należy podać oferowany okres gwarancji w miesiącach, minimalny okres gwarancji producenta wynosi 24 miesiące</w:t>
            </w:r>
            <w:r w:rsidRPr="001B1434">
              <w:rPr>
                <w:rFonts w:ascii="Arial" w:eastAsia="Calibri" w:hAnsi="Arial" w:cs="Arial"/>
                <w:lang w:eastAsia="en-US"/>
              </w:rPr>
              <w:t>)</w:t>
            </w:r>
          </w:p>
          <w:p w14:paraId="72C446D1" w14:textId="77777777" w:rsidR="00EA5FB4" w:rsidRPr="001B1434" w:rsidRDefault="00EA5FB4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1B1434" w:rsidRPr="00941151" w14:paraId="204E053F" w14:textId="77777777" w:rsidTr="00941151">
        <w:trPr>
          <w:trHeight w:val="1259"/>
        </w:trPr>
        <w:tc>
          <w:tcPr>
            <w:tcW w:w="704" w:type="dxa"/>
            <w:vAlign w:val="center"/>
          </w:tcPr>
          <w:p w14:paraId="4899EC58" w14:textId="77777777" w:rsidR="00EA5FB4" w:rsidRPr="00941151" w:rsidRDefault="00EA5FB4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544" w:type="dxa"/>
            <w:vAlign w:val="center"/>
          </w:tcPr>
          <w:p w14:paraId="540CC20F" w14:textId="77777777" w:rsidR="00EA5FB4" w:rsidRPr="00941151" w:rsidRDefault="00EA5FB4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7229" w:type="dxa"/>
            <w:vAlign w:val="center"/>
          </w:tcPr>
          <w:p w14:paraId="087DAE57" w14:textId="77777777" w:rsidR="00EA5FB4" w:rsidRPr="00941151" w:rsidRDefault="00EA5FB4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589600DE" w14:textId="77777777" w:rsidR="00EA5FB4" w:rsidRPr="00941151" w:rsidRDefault="00EA5FB4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0DAC2682" w14:textId="77777777" w:rsidR="00EA5FB4" w:rsidRPr="00941151" w:rsidRDefault="00EA5FB4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BB26FC" w:rsidRPr="001B1434" w14:paraId="07737F6F" w14:textId="77777777" w:rsidTr="00D50D62">
        <w:trPr>
          <w:trHeight w:val="400"/>
        </w:trPr>
        <w:tc>
          <w:tcPr>
            <w:tcW w:w="704" w:type="dxa"/>
            <w:vAlign w:val="center"/>
          </w:tcPr>
          <w:p w14:paraId="4FA0CA38" w14:textId="77777777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14:paraId="667A9863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Zastosowanie:</w:t>
            </w:r>
          </w:p>
        </w:tc>
        <w:tc>
          <w:tcPr>
            <w:tcW w:w="7229" w:type="dxa"/>
            <w:vAlign w:val="center"/>
          </w:tcPr>
          <w:p w14:paraId="08350A33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Reportaż fotograficzny, filmowanie</w:t>
            </w:r>
          </w:p>
        </w:tc>
        <w:tc>
          <w:tcPr>
            <w:tcW w:w="2517" w:type="dxa"/>
            <w:vMerge w:val="restart"/>
            <w:vAlign w:val="center"/>
          </w:tcPr>
          <w:p w14:paraId="19A7D68D" w14:textId="4EF1E77D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314A917C" w14:textId="14BC0B2E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D05A1FB" w14:textId="2C23CB7D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744241D0" w14:textId="2CE3CCBD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A323205" w14:textId="32B5CEF9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03D1E22E" w14:textId="25DEA946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A109C7F" w14:textId="1A50AB93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3D2EE69" w14:textId="6E10FAF9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C791194" w14:textId="6BA41CA0" w:rsidR="00BB26FC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E2191D9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6DE9F8C" w14:textId="75F7187E" w:rsidR="00BB26FC" w:rsidRPr="001069A8" w:rsidRDefault="00BB26FC" w:rsidP="001069A8">
            <w:pPr>
              <w:widowControl w:val="0"/>
              <w:suppressAutoHyphens/>
              <w:jc w:val="center"/>
              <w:rPr>
                <w:rFonts w:ascii="Arial" w:eastAsia="Calibri" w:hAnsi="Arial" w:cs="Arial"/>
                <w:sz w:val="28"/>
                <w:szCs w:val="18"/>
                <w:lang w:eastAsia="en-US"/>
              </w:rPr>
            </w:pPr>
            <w:r w:rsidRPr="001B1434">
              <w:rPr>
                <w:rFonts w:ascii="Arial" w:hAnsi="Arial" w:cs="Arial"/>
              </w:rPr>
              <w:t> </w:t>
            </w:r>
            <w:sdt>
              <w:sdtPr>
                <w:rPr>
                  <w:rFonts w:ascii="Arial" w:eastAsia="Calibri" w:hAnsi="Arial" w:cs="Arial"/>
                  <w:sz w:val="36"/>
                  <w:szCs w:val="22"/>
                  <w:lang w:eastAsia="en-US"/>
                </w:rPr>
                <w:id w:val="2058663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sz w:val="36"/>
                  <w:szCs w:val="22"/>
                  <w:lang w:eastAsia="en-US"/>
                </w:rPr>
                <w:id w:val="-186728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sz w:val="28"/>
                <w:szCs w:val="18"/>
                <w:lang w:eastAsia="en-US"/>
              </w:rPr>
              <w:t xml:space="preserve"> NIE</w:t>
            </w:r>
          </w:p>
          <w:p w14:paraId="359BA885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2F9CD2A1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2E493BF0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  <w:p w14:paraId="75D50025" w14:textId="4A8D2AAC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</w:p>
        </w:tc>
      </w:tr>
      <w:tr w:rsidR="00BB26FC" w:rsidRPr="001B1434" w14:paraId="3077A2F1" w14:textId="77777777" w:rsidTr="002E7066">
        <w:trPr>
          <w:trHeight w:val="428"/>
        </w:trPr>
        <w:tc>
          <w:tcPr>
            <w:tcW w:w="704" w:type="dxa"/>
            <w:vAlign w:val="center"/>
          </w:tcPr>
          <w:p w14:paraId="74EC7FB1" w14:textId="77777777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14:paraId="2FEB963F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7229" w:type="dxa"/>
            <w:vAlign w:val="center"/>
          </w:tcPr>
          <w:p w14:paraId="7BEFCCEB" w14:textId="77777777" w:rsidR="00BB26FC" w:rsidRPr="001B1434" w:rsidRDefault="00BB26FC" w:rsidP="00ED4832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Bagnet, kompatybilny z opisanymi obiektywami (Bez adapterów, przejściówek itp.)</w:t>
            </w:r>
          </w:p>
        </w:tc>
        <w:tc>
          <w:tcPr>
            <w:tcW w:w="2517" w:type="dxa"/>
            <w:vMerge/>
            <w:vAlign w:val="center"/>
          </w:tcPr>
          <w:p w14:paraId="39955200" w14:textId="325FA0C8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1510ADEF" w14:textId="77777777" w:rsidTr="002E7066">
        <w:trPr>
          <w:trHeight w:val="399"/>
        </w:trPr>
        <w:tc>
          <w:tcPr>
            <w:tcW w:w="704" w:type="dxa"/>
            <w:vAlign w:val="center"/>
          </w:tcPr>
          <w:p w14:paraId="78B2C253" w14:textId="77777777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544" w:type="dxa"/>
            <w:vAlign w:val="center"/>
          </w:tcPr>
          <w:p w14:paraId="7CD5F4FE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Typ aparatu</w:t>
            </w:r>
          </w:p>
        </w:tc>
        <w:tc>
          <w:tcPr>
            <w:tcW w:w="7229" w:type="dxa"/>
            <w:vAlign w:val="center"/>
          </w:tcPr>
          <w:p w14:paraId="3724A471" w14:textId="77777777" w:rsidR="00BB26FC" w:rsidRPr="001B1434" w:rsidRDefault="00BB26FC" w:rsidP="002E7066">
            <w:pPr>
              <w:rPr>
                <w:rFonts w:ascii="Arial" w:hAnsi="Arial" w:cs="Arial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Bezlusterkowy</w:t>
            </w:r>
            <w:proofErr w:type="spellEnd"/>
            <w:r w:rsidRPr="001B1434">
              <w:rPr>
                <w:rFonts w:ascii="Arial" w:hAnsi="Arial" w:cs="Arial"/>
              </w:rPr>
              <w:t xml:space="preserve">, </w:t>
            </w:r>
            <w:proofErr w:type="spellStart"/>
            <w:r w:rsidRPr="001B1434">
              <w:rPr>
                <w:rFonts w:ascii="Arial" w:hAnsi="Arial" w:cs="Arial"/>
              </w:rPr>
              <w:t>pełnoklatkowy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13C559BF" w14:textId="19803116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369ED406" w14:textId="77777777" w:rsidTr="002E7066">
        <w:trPr>
          <w:trHeight w:val="432"/>
        </w:trPr>
        <w:tc>
          <w:tcPr>
            <w:tcW w:w="704" w:type="dxa"/>
            <w:vAlign w:val="center"/>
          </w:tcPr>
          <w:p w14:paraId="3BED707B" w14:textId="77777777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544" w:type="dxa"/>
            <w:vAlign w:val="center"/>
          </w:tcPr>
          <w:p w14:paraId="1F01038A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Nagrywanie wideo</w:t>
            </w:r>
          </w:p>
        </w:tc>
        <w:tc>
          <w:tcPr>
            <w:tcW w:w="7229" w:type="dxa"/>
            <w:vAlign w:val="center"/>
          </w:tcPr>
          <w:p w14:paraId="04F18B58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 xml:space="preserve">8K 30p, </w:t>
            </w:r>
          </w:p>
        </w:tc>
        <w:tc>
          <w:tcPr>
            <w:tcW w:w="2517" w:type="dxa"/>
            <w:vMerge/>
            <w:vAlign w:val="center"/>
          </w:tcPr>
          <w:p w14:paraId="417B6A03" w14:textId="0759D8DB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5D4614FA" w14:textId="77777777" w:rsidTr="002E7066">
        <w:trPr>
          <w:trHeight w:val="410"/>
        </w:trPr>
        <w:tc>
          <w:tcPr>
            <w:tcW w:w="704" w:type="dxa"/>
            <w:vAlign w:val="center"/>
          </w:tcPr>
          <w:p w14:paraId="0638C958" w14:textId="36566338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544" w:type="dxa"/>
            <w:vAlign w:val="center"/>
          </w:tcPr>
          <w:p w14:paraId="4B90DC4E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Dodatkowy akumulator</w:t>
            </w:r>
          </w:p>
        </w:tc>
        <w:tc>
          <w:tcPr>
            <w:tcW w:w="7229" w:type="dxa"/>
            <w:vAlign w:val="center"/>
          </w:tcPr>
          <w:p w14:paraId="0F60840A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04B63619" w14:textId="4AF353C1" w:rsidR="00BB26FC" w:rsidRPr="001B1434" w:rsidRDefault="00BB26FC" w:rsidP="00ED4832">
            <w:pPr>
              <w:pStyle w:val="Default"/>
              <w:rPr>
                <w:rFonts w:ascii="Arial" w:hAnsi="Arial" w:cs="Arial"/>
                <w:strike/>
                <w:color w:val="auto"/>
                <w:sz w:val="20"/>
                <w:szCs w:val="20"/>
              </w:rPr>
            </w:pPr>
          </w:p>
        </w:tc>
      </w:tr>
      <w:tr w:rsidR="00BB26FC" w:rsidRPr="001B1434" w14:paraId="6B25B8DF" w14:textId="77777777" w:rsidTr="002E7066">
        <w:trPr>
          <w:trHeight w:val="375"/>
        </w:trPr>
        <w:tc>
          <w:tcPr>
            <w:tcW w:w="704" w:type="dxa"/>
            <w:vAlign w:val="center"/>
          </w:tcPr>
          <w:p w14:paraId="649FA7FD" w14:textId="1B8D49FD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544" w:type="dxa"/>
            <w:vAlign w:val="center"/>
          </w:tcPr>
          <w:p w14:paraId="5BFC87B3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Rozdzielczość matrycy (</w:t>
            </w:r>
            <w:proofErr w:type="spellStart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Mpix</w:t>
            </w:r>
            <w:proofErr w:type="spellEnd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229" w:type="dxa"/>
            <w:vAlign w:val="center"/>
          </w:tcPr>
          <w:p w14:paraId="01EEC25C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 xml:space="preserve">61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Mpix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3FA2FF37" w14:textId="5CA14E1F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2D03EC56" w14:textId="77777777" w:rsidTr="002E7066">
        <w:trPr>
          <w:trHeight w:val="422"/>
        </w:trPr>
        <w:tc>
          <w:tcPr>
            <w:tcW w:w="704" w:type="dxa"/>
            <w:vAlign w:val="center"/>
          </w:tcPr>
          <w:p w14:paraId="21323654" w14:textId="337347A8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544" w:type="dxa"/>
            <w:vAlign w:val="center"/>
          </w:tcPr>
          <w:p w14:paraId="1E5AFCF9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Rozdzielczość zdjęć (max)</w:t>
            </w:r>
          </w:p>
        </w:tc>
        <w:tc>
          <w:tcPr>
            <w:tcW w:w="7229" w:type="dxa"/>
            <w:vAlign w:val="center"/>
          </w:tcPr>
          <w:p w14:paraId="23A7A8BC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>9504 x 6336</w:t>
            </w:r>
          </w:p>
        </w:tc>
        <w:tc>
          <w:tcPr>
            <w:tcW w:w="2517" w:type="dxa"/>
            <w:vMerge/>
            <w:vAlign w:val="center"/>
          </w:tcPr>
          <w:p w14:paraId="72010AB0" w14:textId="5C5903A6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47DE528F" w14:textId="77777777" w:rsidTr="002E7066">
        <w:trPr>
          <w:trHeight w:val="414"/>
        </w:trPr>
        <w:tc>
          <w:tcPr>
            <w:tcW w:w="704" w:type="dxa"/>
            <w:vAlign w:val="center"/>
          </w:tcPr>
          <w:p w14:paraId="0A8E7663" w14:textId="788C4724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544" w:type="dxa"/>
            <w:vAlign w:val="center"/>
          </w:tcPr>
          <w:p w14:paraId="166070F6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matrycy</w:t>
            </w:r>
          </w:p>
        </w:tc>
        <w:tc>
          <w:tcPr>
            <w:tcW w:w="7229" w:type="dxa"/>
            <w:vAlign w:val="center"/>
          </w:tcPr>
          <w:p w14:paraId="0CDA3B4D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Pełnoklatkowa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B21B9B6" w14:textId="0E3888F5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13522AD1" w14:textId="77777777" w:rsidTr="002E7066">
        <w:trPr>
          <w:trHeight w:val="421"/>
        </w:trPr>
        <w:tc>
          <w:tcPr>
            <w:tcW w:w="704" w:type="dxa"/>
            <w:vAlign w:val="center"/>
          </w:tcPr>
          <w:p w14:paraId="371210D1" w14:textId="55709C4A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544" w:type="dxa"/>
            <w:vAlign w:val="center"/>
          </w:tcPr>
          <w:p w14:paraId="4B1BE5BC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Wymiary matrycy</w:t>
            </w:r>
          </w:p>
        </w:tc>
        <w:tc>
          <w:tcPr>
            <w:tcW w:w="7229" w:type="dxa"/>
            <w:vAlign w:val="center"/>
          </w:tcPr>
          <w:p w14:paraId="084945E7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>35,7 x 23,8 mm</w:t>
            </w:r>
          </w:p>
        </w:tc>
        <w:tc>
          <w:tcPr>
            <w:tcW w:w="2517" w:type="dxa"/>
            <w:vMerge/>
            <w:vAlign w:val="center"/>
          </w:tcPr>
          <w:p w14:paraId="7E0B51E8" w14:textId="5C328454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1CC740DE" w14:textId="77777777" w:rsidTr="002E7066">
        <w:trPr>
          <w:trHeight w:val="413"/>
        </w:trPr>
        <w:tc>
          <w:tcPr>
            <w:tcW w:w="704" w:type="dxa"/>
            <w:vAlign w:val="center"/>
          </w:tcPr>
          <w:p w14:paraId="52415F61" w14:textId="1C1A0201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544" w:type="dxa"/>
            <w:vAlign w:val="center"/>
          </w:tcPr>
          <w:p w14:paraId="30F4E2B5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Proporcje obrazu</w:t>
            </w:r>
          </w:p>
        </w:tc>
        <w:tc>
          <w:tcPr>
            <w:tcW w:w="7229" w:type="dxa"/>
            <w:vAlign w:val="center"/>
          </w:tcPr>
          <w:p w14:paraId="3DAA04C2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>3:2</w:t>
            </w:r>
          </w:p>
        </w:tc>
        <w:tc>
          <w:tcPr>
            <w:tcW w:w="2517" w:type="dxa"/>
            <w:vMerge/>
            <w:vAlign w:val="center"/>
          </w:tcPr>
          <w:p w14:paraId="3E85597F" w14:textId="610B435D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7ACFF219" w14:textId="77777777" w:rsidTr="002E7066">
        <w:trPr>
          <w:trHeight w:val="418"/>
        </w:trPr>
        <w:tc>
          <w:tcPr>
            <w:tcW w:w="704" w:type="dxa"/>
            <w:vAlign w:val="center"/>
          </w:tcPr>
          <w:p w14:paraId="2310556C" w14:textId="1A40E1C7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14:paraId="44A9E2BB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Standard zapisu danych</w:t>
            </w:r>
          </w:p>
        </w:tc>
        <w:tc>
          <w:tcPr>
            <w:tcW w:w="7229" w:type="dxa"/>
            <w:vAlign w:val="center"/>
          </w:tcPr>
          <w:p w14:paraId="446BF940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>JPEG, RAW, H.265/XAVC HS 4:2:2 10-Bit</w:t>
            </w:r>
          </w:p>
        </w:tc>
        <w:tc>
          <w:tcPr>
            <w:tcW w:w="2517" w:type="dxa"/>
            <w:vMerge/>
            <w:vAlign w:val="center"/>
          </w:tcPr>
          <w:p w14:paraId="7D45D381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6505C8F1" w14:textId="77777777" w:rsidTr="002E7066">
        <w:trPr>
          <w:trHeight w:val="410"/>
        </w:trPr>
        <w:tc>
          <w:tcPr>
            <w:tcW w:w="704" w:type="dxa"/>
            <w:vAlign w:val="center"/>
          </w:tcPr>
          <w:p w14:paraId="16879B33" w14:textId="37DE0832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12</w:t>
            </w:r>
          </w:p>
        </w:tc>
        <w:tc>
          <w:tcPr>
            <w:tcW w:w="3544" w:type="dxa"/>
            <w:vAlign w:val="center"/>
          </w:tcPr>
          <w:p w14:paraId="6B59BF94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Stabilizacja obrazu</w:t>
            </w:r>
          </w:p>
        </w:tc>
        <w:tc>
          <w:tcPr>
            <w:tcW w:w="7229" w:type="dxa"/>
            <w:vAlign w:val="center"/>
          </w:tcPr>
          <w:p w14:paraId="6D17789D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color w:val="auto"/>
                <w:sz w:val="20"/>
                <w:szCs w:val="20"/>
              </w:rPr>
              <w:t>Tak, w 5 kierunkach</w:t>
            </w:r>
          </w:p>
        </w:tc>
        <w:tc>
          <w:tcPr>
            <w:tcW w:w="2517" w:type="dxa"/>
            <w:vMerge/>
            <w:vAlign w:val="center"/>
          </w:tcPr>
          <w:p w14:paraId="387B15F2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3A44D4F5" w14:textId="77777777" w:rsidTr="002E7066">
        <w:trPr>
          <w:trHeight w:val="417"/>
        </w:trPr>
        <w:tc>
          <w:tcPr>
            <w:tcW w:w="704" w:type="dxa"/>
            <w:vAlign w:val="center"/>
          </w:tcPr>
          <w:p w14:paraId="29FAB233" w14:textId="4762D3CE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13</w:t>
            </w:r>
          </w:p>
        </w:tc>
        <w:tc>
          <w:tcPr>
            <w:tcW w:w="3544" w:type="dxa"/>
            <w:vAlign w:val="center"/>
          </w:tcPr>
          <w:p w14:paraId="1193108B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czułości ISO</w:t>
            </w:r>
          </w:p>
        </w:tc>
        <w:tc>
          <w:tcPr>
            <w:tcW w:w="7229" w:type="dxa"/>
            <w:vAlign w:val="center"/>
          </w:tcPr>
          <w:p w14:paraId="51EE58F2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>100 do 32,000</w:t>
            </w:r>
          </w:p>
        </w:tc>
        <w:tc>
          <w:tcPr>
            <w:tcW w:w="2517" w:type="dxa"/>
            <w:vMerge/>
            <w:vAlign w:val="center"/>
          </w:tcPr>
          <w:p w14:paraId="3FD71B73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4CEF03FB" w14:textId="77777777" w:rsidTr="002E7066">
        <w:trPr>
          <w:trHeight w:val="701"/>
        </w:trPr>
        <w:tc>
          <w:tcPr>
            <w:tcW w:w="704" w:type="dxa"/>
            <w:vAlign w:val="center"/>
          </w:tcPr>
          <w:p w14:paraId="7DAA8E19" w14:textId="65E00C7C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14</w:t>
            </w:r>
          </w:p>
        </w:tc>
        <w:tc>
          <w:tcPr>
            <w:tcW w:w="3544" w:type="dxa"/>
            <w:vAlign w:val="center"/>
          </w:tcPr>
          <w:p w14:paraId="131A3FC8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czasów otwarcia (</w:t>
            </w:r>
            <w:proofErr w:type="spellStart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sek</w:t>
            </w:r>
            <w:proofErr w:type="spellEnd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229" w:type="dxa"/>
            <w:vAlign w:val="center"/>
          </w:tcPr>
          <w:p w14:paraId="710DA84E" w14:textId="77777777" w:rsidR="00BB26FC" w:rsidRPr="001B1434" w:rsidRDefault="00BB26FC" w:rsidP="002E7066">
            <w:pPr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 xml:space="preserve">1/8000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do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30 (do 1/4 s w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trybie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filmowania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>) + Bulb Mode</w:t>
            </w:r>
          </w:p>
        </w:tc>
        <w:tc>
          <w:tcPr>
            <w:tcW w:w="2517" w:type="dxa"/>
            <w:vMerge/>
            <w:vAlign w:val="center"/>
          </w:tcPr>
          <w:p w14:paraId="33FEB192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6797E53E" w14:textId="77777777" w:rsidTr="002E7066">
        <w:trPr>
          <w:trHeight w:val="464"/>
        </w:trPr>
        <w:tc>
          <w:tcPr>
            <w:tcW w:w="704" w:type="dxa"/>
            <w:vAlign w:val="center"/>
          </w:tcPr>
          <w:p w14:paraId="08789B24" w14:textId="324D703B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15</w:t>
            </w:r>
          </w:p>
        </w:tc>
        <w:tc>
          <w:tcPr>
            <w:tcW w:w="3544" w:type="dxa"/>
            <w:vAlign w:val="center"/>
          </w:tcPr>
          <w:p w14:paraId="15E45739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Synchronizacja z błyskiem</w:t>
            </w:r>
          </w:p>
        </w:tc>
        <w:tc>
          <w:tcPr>
            <w:tcW w:w="7229" w:type="dxa"/>
            <w:vAlign w:val="center"/>
          </w:tcPr>
          <w:p w14:paraId="73F2E073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>1/250 s</w:t>
            </w:r>
          </w:p>
        </w:tc>
        <w:tc>
          <w:tcPr>
            <w:tcW w:w="2517" w:type="dxa"/>
            <w:vMerge/>
            <w:vAlign w:val="center"/>
          </w:tcPr>
          <w:p w14:paraId="47998534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25B847B6" w14:textId="77777777" w:rsidTr="002E7066">
        <w:trPr>
          <w:trHeight w:val="747"/>
        </w:trPr>
        <w:tc>
          <w:tcPr>
            <w:tcW w:w="704" w:type="dxa"/>
            <w:vAlign w:val="center"/>
          </w:tcPr>
          <w:p w14:paraId="4942750F" w14:textId="622F0975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16</w:t>
            </w:r>
          </w:p>
        </w:tc>
        <w:tc>
          <w:tcPr>
            <w:tcW w:w="3544" w:type="dxa"/>
            <w:vAlign w:val="center"/>
          </w:tcPr>
          <w:p w14:paraId="15918BC1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Szybkość zdjęć seryjnych przy maksymalnej rozdzielczości (</w:t>
            </w:r>
            <w:proofErr w:type="spellStart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kl</w:t>
            </w:r>
            <w:proofErr w:type="spellEnd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/</w:t>
            </w:r>
            <w:proofErr w:type="spellStart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sek</w:t>
            </w:r>
            <w:proofErr w:type="spellEnd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7229" w:type="dxa"/>
            <w:vAlign w:val="center"/>
          </w:tcPr>
          <w:p w14:paraId="0BAB33A6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 xml:space="preserve">do 10 kl./s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przy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61 MP</w:t>
            </w:r>
          </w:p>
        </w:tc>
        <w:tc>
          <w:tcPr>
            <w:tcW w:w="2517" w:type="dxa"/>
            <w:vMerge/>
            <w:vAlign w:val="center"/>
          </w:tcPr>
          <w:p w14:paraId="41E91430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7C1F1855" w14:textId="77777777" w:rsidTr="002E7066">
        <w:trPr>
          <w:trHeight w:val="419"/>
        </w:trPr>
        <w:tc>
          <w:tcPr>
            <w:tcW w:w="704" w:type="dxa"/>
            <w:vAlign w:val="center"/>
          </w:tcPr>
          <w:p w14:paraId="29A3D587" w14:textId="0167B3F2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17</w:t>
            </w:r>
          </w:p>
        </w:tc>
        <w:tc>
          <w:tcPr>
            <w:tcW w:w="3544" w:type="dxa"/>
            <w:vAlign w:val="center"/>
          </w:tcPr>
          <w:p w14:paraId="0D436FAB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Autofocus </w:t>
            </w:r>
          </w:p>
        </w:tc>
        <w:tc>
          <w:tcPr>
            <w:tcW w:w="7229" w:type="dxa"/>
            <w:vAlign w:val="center"/>
          </w:tcPr>
          <w:p w14:paraId="6F1F9B81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 xml:space="preserve">System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śledzenia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w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czasie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rzeczywistym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A9DA065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3BC73C8E" w14:textId="77777777" w:rsidTr="002E7066">
        <w:trPr>
          <w:trHeight w:val="836"/>
        </w:trPr>
        <w:tc>
          <w:tcPr>
            <w:tcW w:w="704" w:type="dxa"/>
            <w:vAlign w:val="center"/>
          </w:tcPr>
          <w:p w14:paraId="4FF56652" w14:textId="7417170C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18</w:t>
            </w:r>
          </w:p>
        </w:tc>
        <w:tc>
          <w:tcPr>
            <w:tcW w:w="3544" w:type="dxa"/>
            <w:vAlign w:val="center"/>
          </w:tcPr>
          <w:p w14:paraId="146331EE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Tryb ekspozycji</w:t>
            </w:r>
          </w:p>
        </w:tc>
        <w:tc>
          <w:tcPr>
            <w:tcW w:w="7229" w:type="dxa"/>
            <w:vAlign w:val="center"/>
          </w:tcPr>
          <w:p w14:paraId="3C7F3EA5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 xml:space="preserve">•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Fotografia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: Auto, Program (P),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Priorytet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migawki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(S),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Priorytet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przysłony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(A),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Manualny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(M),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tryby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użytkownika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(1-3)</w:t>
            </w:r>
            <w:r w:rsidRPr="001B1434">
              <w:rPr>
                <w:rFonts w:ascii="Arial" w:hAnsi="Arial" w:cs="Arial"/>
                <w:lang w:val="en-US"/>
              </w:rPr>
              <w:br/>
              <w:t xml:space="preserve">• Film: P, A, S, M,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tryb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slow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quick motion,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tryby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użytkownika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89308D8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13B969DF" w14:textId="77777777" w:rsidTr="002E7066">
        <w:trPr>
          <w:trHeight w:val="1538"/>
        </w:trPr>
        <w:tc>
          <w:tcPr>
            <w:tcW w:w="704" w:type="dxa"/>
            <w:vAlign w:val="center"/>
          </w:tcPr>
          <w:p w14:paraId="656AF79D" w14:textId="797291DC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19</w:t>
            </w:r>
          </w:p>
        </w:tc>
        <w:tc>
          <w:tcPr>
            <w:tcW w:w="3544" w:type="dxa"/>
            <w:vAlign w:val="center"/>
          </w:tcPr>
          <w:p w14:paraId="53AA2EAE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Sposób pomiaru </w:t>
            </w:r>
          </w:p>
        </w:tc>
        <w:tc>
          <w:tcPr>
            <w:tcW w:w="7229" w:type="dxa"/>
            <w:vAlign w:val="center"/>
          </w:tcPr>
          <w:p w14:paraId="42CDB196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Pomiar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1200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strefowy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br/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Tryby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pomiaru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>:</w:t>
            </w:r>
            <w:r w:rsidRPr="001B143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wielosegmentowy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>,</w:t>
            </w:r>
            <w:r w:rsidRPr="001B143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punktowy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>,</w:t>
            </w:r>
            <w:r w:rsidRPr="001B143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centralnie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ważony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br/>
              <w:t xml:space="preserve">•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Zakres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: -3 do 20 EV (ISO 100,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obiektyw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f/2.0)</w:t>
            </w:r>
          </w:p>
        </w:tc>
        <w:tc>
          <w:tcPr>
            <w:tcW w:w="2517" w:type="dxa"/>
            <w:vMerge/>
            <w:vAlign w:val="center"/>
          </w:tcPr>
          <w:p w14:paraId="6822A24E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47809B8E" w14:textId="77777777" w:rsidTr="002E7066">
        <w:trPr>
          <w:trHeight w:val="842"/>
        </w:trPr>
        <w:tc>
          <w:tcPr>
            <w:tcW w:w="704" w:type="dxa"/>
            <w:vAlign w:val="center"/>
          </w:tcPr>
          <w:p w14:paraId="4B1F5A31" w14:textId="69E0CD9D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20</w:t>
            </w:r>
          </w:p>
        </w:tc>
        <w:tc>
          <w:tcPr>
            <w:tcW w:w="3544" w:type="dxa"/>
            <w:vAlign w:val="center"/>
          </w:tcPr>
          <w:p w14:paraId="0CD3DCE6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Kompensacja ekspozycji </w:t>
            </w:r>
          </w:p>
        </w:tc>
        <w:tc>
          <w:tcPr>
            <w:tcW w:w="7229" w:type="dxa"/>
            <w:vAlign w:val="center"/>
          </w:tcPr>
          <w:p w14:paraId="36CE27E4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Kompensacja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: +/- 5.0 EV w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skoku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co 1/3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lub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1/2 EV</w:t>
            </w:r>
            <w:r w:rsidRPr="001B1434">
              <w:rPr>
                <w:rFonts w:ascii="Arial" w:hAnsi="Arial" w:cs="Arial"/>
                <w:lang w:val="en-US"/>
              </w:rPr>
              <w:br/>
              <w:t xml:space="preserve">Bracketing: 3, 5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lub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9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klatek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w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skoku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co 1/3, 1/2, 2/3, 1.0, 2.0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lub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3.0 EV (3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5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klatek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)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oraz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1/3, 1/2, 2/3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lub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1.0 EV (9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klatek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2517" w:type="dxa"/>
            <w:vMerge/>
            <w:vAlign w:val="center"/>
          </w:tcPr>
          <w:p w14:paraId="1DDD227B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36BA84C3" w14:textId="77777777" w:rsidTr="002E7066">
        <w:trPr>
          <w:trHeight w:val="428"/>
        </w:trPr>
        <w:tc>
          <w:tcPr>
            <w:tcW w:w="704" w:type="dxa"/>
            <w:vAlign w:val="center"/>
          </w:tcPr>
          <w:p w14:paraId="2BDC6C61" w14:textId="6AE0C823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21</w:t>
            </w:r>
          </w:p>
        </w:tc>
        <w:tc>
          <w:tcPr>
            <w:tcW w:w="3544" w:type="dxa"/>
            <w:vAlign w:val="center"/>
          </w:tcPr>
          <w:p w14:paraId="42369E41" w14:textId="3AE1E5DD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W</w:t>
            </w: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izjer</w:t>
            </w:r>
          </w:p>
        </w:tc>
        <w:tc>
          <w:tcPr>
            <w:tcW w:w="7229" w:type="dxa"/>
            <w:vAlign w:val="center"/>
          </w:tcPr>
          <w:p w14:paraId="4461F55C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Elektroniczny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rozdzielczość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min 3.69</w:t>
            </w:r>
          </w:p>
        </w:tc>
        <w:tc>
          <w:tcPr>
            <w:tcW w:w="2517" w:type="dxa"/>
            <w:vMerge/>
            <w:vAlign w:val="center"/>
          </w:tcPr>
          <w:p w14:paraId="7D0EAAC7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5D34A798" w14:textId="77777777" w:rsidTr="002E7066">
        <w:trPr>
          <w:trHeight w:val="407"/>
        </w:trPr>
        <w:tc>
          <w:tcPr>
            <w:tcW w:w="704" w:type="dxa"/>
            <w:vAlign w:val="center"/>
          </w:tcPr>
          <w:p w14:paraId="2C83F90B" w14:textId="26A708F8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22</w:t>
            </w:r>
          </w:p>
        </w:tc>
        <w:tc>
          <w:tcPr>
            <w:tcW w:w="3544" w:type="dxa"/>
            <w:vAlign w:val="center"/>
          </w:tcPr>
          <w:p w14:paraId="5DF5EA6B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Wielkość wyświetlacza</w:t>
            </w:r>
          </w:p>
        </w:tc>
        <w:tc>
          <w:tcPr>
            <w:tcW w:w="7229" w:type="dxa"/>
            <w:vAlign w:val="center"/>
          </w:tcPr>
          <w:p w14:paraId="3E2EF964" w14:textId="65B8FF68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</w:t>
            </w:r>
            <w:r w:rsidRPr="001B1434">
              <w:rPr>
                <w:rFonts w:ascii="Arial" w:hAnsi="Arial" w:cs="Arial"/>
                <w:lang w:val="en-US"/>
              </w:rPr>
              <w:t xml:space="preserve">in. 3cala,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dotykowy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odchylany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B224819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6BEFEB15" w14:textId="77777777" w:rsidTr="002E7066">
        <w:trPr>
          <w:trHeight w:val="427"/>
        </w:trPr>
        <w:tc>
          <w:tcPr>
            <w:tcW w:w="704" w:type="dxa"/>
            <w:vAlign w:val="center"/>
          </w:tcPr>
          <w:p w14:paraId="480E5B1E" w14:textId="05B95C9A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23</w:t>
            </w:r>
          </w:p>
        </w:tc>
        <w:tc>
          <w:tcPr>
            <w:tcW w:w="3544" w:type="dxa"/>
            <w:vAlign w:val="center"/>
          </w:tcPr>
          <w:p w14:paraId="69CA7320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ekranu</w:t>
            </w:r>
          </w:p>
        </w:tc>
        <w:tc>
          <w:tcPr>
            <w:tcW w:w="7229" w:type="dxa"/>
            <w:vAlign w:val="center"/>
          </w:tcPr>
          <w:p w14:paraId="652868A6" w14:textId="5588C6D1" w:rsidR="00BB26FC" w:rsidRPr="001B1434" w:rsidRDefault="00BB26FC" w:rsidP="002E039C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kolorowy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TFT LCD</w:t>
            </w:r>
          </w:p>
        </w:tc>
        <w:tc>
          <w:tcPr>
            <w:tcW w:w="2517" w:type="dxa"/>
            <w:vMerge/>
            <w:vAlign w:val="center"/>
          </w:tcPr>
          <w:p w14:paraId="5A43891C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1ACAA686" w14:textId="77777777" w:rsidTr="002E7066">
        <w:trPr>
          <w:trHeight w:val="405"/>
        </w:trPr>
        <w:tc>
          <w:tcPr>
            <w:tcW w:w="704" w:type="dxa"/>
            <w:vAlign w:val="center"/>
          </w:tcPr>
          <w:p w14:paraId="6E1A84C1" w14:textId="4294427A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24</w:t>
            </w:r>
          </w:p>
        </w:tc>
        <w:tc>
          <w:tcPr>
            <w:tcW w:w="3544" w:type="dxa"/>
            <w:vAlign w:val="center"/>
          </w:tcPr>
          <w:p w14:paraId="0A63D155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Ruchomy ekran</w:t>
            </w:r>
          </w:p>
        </w:tc>
        <w:tc>
          <w:tcPr>
            <w:tcW w:w="7229" w:type="dxa"/>
            <w:vAlign w:val="center"/>
          </w:tcPr>
          <w:p w14:paraId="32626F0A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054A9F37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380ABE9D" w14:textId="77777777" w:rsidTr="002E7066">
        <w:trPr>
          <w:trHeight w:val="282"/>
        </w:trPr>
        <w:tc>
          <w:tcPr>
            <w:tcW w:w="704" w:type="dxa"/>
            <w:vAlign w:val="center"/>
          </w:tcPr>
          <w:p w14:paraId="6B63163A" w14:textId="0A8DC53B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25</w:t>
            </w:r>
          </w:p>
        </w:tc>
        <w:tc>
          <w:tcPr>
            <w:tcW w:w="3544" w:type="dxa"/>
            <w:vAlign w:val="center"/>
          </w:tcPr>
          <w:p w14:paraId="5358AE13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Dotykowy ekran</w:t>
            </w:r>
          </w:p>
        </w:tc>
        <w:tc>
          <w:tcPr>
            <w:tcW w:w="7229" w:type="dxa"/>
            <w:vAlign w:val="center"/>
          </w:tcPr>
          <w:p w14:paraId="0C1AE440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EB31A74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61EC36F9" w14:textId="77777777" w:rsidTr="002E7066">
        <w:trPr>
          <w:trHeight w:val="401"/>
        </w:trPr>
        <w:tc>
          <w:tcPr>
            <w:tcW w:w="704" w:type="dxa"/>
            <w:vAlign w:val="center"/>
          </w:tcPr>
          <w:p w14:paraId="0F3F6B39" w14:textId="11F7DA10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26</w:t>
            </w:r>
          </w:p>
        </w:tc>
        <w:tc>
          <w:tcPr>
            <w:tcW w:w="3544" w:type="dxa"/>
            <w:vAlign w:val="center"/>
          </w:tcPr>
          <w:p w14:paraId="0F01298D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Sloty</w:t>
            </w:r>
            <w:proofErr w:type="spellEnd"/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pamięci</w:t>
            </w:r>
          </w:p>
        </w:tc>
        <w:tc>
          <w:tcPr>
            <w:tcW w:w="7229" w:type="dxa"/>
            <w:vAlign w:val="center"/>
          </w:tcPr>
          <w:p w14:paraId="3AA3B068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1B1434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517" w:type="dxa"/>
            <w:vMerge/>
            <w:vAlign w:val="center"/>
          </w:tcPr>
          <w:p w14:paraId="34B369BD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5894FAA0" w14:textId="77777777" w:rsidTr="002E7066">
        <w:trPr>
          <w:trHeight w:val="420"/>
        </w:trPr>
        <w:tc>
          <w:tcPr>
            <w:tcW w:w="704" w:type="dxa"/>
            <w:vAlign w:val="center"/>
          </w:tcPr>
          <w:p w14:paraId="3E05DAF4" w14:textId="6C2F1808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27</w:t>
            </w:r>
          </w:p>
        </w:tc>
        <w:tc>
          <w:tcPr>
            <w:tcW w:w="3544" w:type="dxa"/>
            <w:vAlign w:val="center"/>
          </w:tcPr>
          <w:p w14:paraId="01AD9D15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Rodzaj slotu</w:t>
            </w:r>
          </w:p>
        </w:tc>
        <w:tc>
          <w:tcPr>
            <w:tcW w:w="7229" w:type="dxa"/>
            <w:vAlign w:val="center"/>
          </w:tcPr>
          <w:p w14:paraId="7C6FEB51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typu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combo,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każdy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nich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może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przyjąć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kartę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Secure Digital (SD/SDHC/SDXC</w:t>
            </w:r>
          </w:p>
        </w:tc>
        <w:tc>
          <w:tcPr>
            <w:tcW w:w="2517" w:type="dxa"/>
            <w:vMerge/>
            <w:vAlign w:val="center"/>
          </w:tcPr>
          <w:p w14:paraId="6CA38793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602F4EE3" w14:textId="77777777" w:rsidTr="002E7066">
        <w:trPr>
          <w:trHeight w:val="568"/>
        </w:trPr>
        <w:tc>
          <w:tcPr>
            <w:tcW w:w="704" w:type="dxa"/>
            <w:vAlign w:val="center"/>
          </w:tcPr>
          <w:p w14:paraId="665FBF70" w14:textId="2912DC32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28</w:t>
            </w:r>
          </w:p>
        </w:tc>
        <w:tc>
          <w:tcPr>
            <w:tcW w:w="3544" w:type="dxa"/>
            <w:vAlign w:val="center"/>
          </w:tcPr>
          <w:p w14:paraId="02401A70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WIFI</w:t>
            </w:r>
          </w:p>
        </w:tc>
        <w:tc>
          <w:tcPr>
            <w:tcW w:w="7229" w:type="dxa"/>
            <w:vAlign w:val="center"/>
          </w:tcPr>
          <w:p w14:paraId="7042D9A1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4FA3F65E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4A2E172E" w14:textId="77777777" w:rsidTr="002E7066">
        <w:trPr>
          <w:trHeight w:val="464"/>
        </w:trPr>
        <w:tc>
          <w:tcPr>
            <w:tcW w:w="704" w:type="dxa"/>
            <w:vAlign w:val="center"/>
          </w:tcPr>
          <w:p w14:paraId="11F23309" w14:textId="44576795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29</w:t>
            </w:r>
          </w:p>
        </w:tc>
        <w:tc>
          <w:tcPr>
            <w:tcW w:w="3544" w:type="dxa"/>
            <w:vAlign w:val="center"/>
          </w:tcPr>
          <w:p w14:paraId="139C8836" w14:textId="37919C6E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A</w:t>
            </w: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kumulator</w:t>
            </w:r>
          </w:p>
        </w:tc>
        <w:tc>
          <w:tcPr>
            <w:tcW w:w="7229" w:type="dxa"/>
            <w:vAlign w:val="center"/>
          </w:tcPr>
          <w:p w14:paraId="77222BF9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Akumulator</w:t>
            </w:r>
            <w:proofErr w:type="spellEnd"/>
            <w:r w:rsidRPr="001B143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B1434">
              <w:rPr>
                <w:rFonts w:ascii="Arial" w:hAnsi="Arial" w:cs="Arial"/>
                <w:lang w:val="en-US"/>
              </w:rPr>
              <w:t>litowo-jonowy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4FDDDAC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05B8B4F6" w14:textId="77777777" w:rsidTr="002E7066">
        <w:trPr>
          <w:trHeight w:val="414"/>
        </w:trPr>
        <w:tc>
          <w:tcPr>
            <w:tcW w:w="704" w:type="dxa"/>
            <w:vAlign w:val="center"/>
          </w:tcPr>
          <w:p w14:paraId="653C17C0" w14:textId="5601FADC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30</w:t>
            </w:r>
          </w:p>
        </w:tc>
        <w:tc>
          <w:tcPr>
            <w:tcW w:w="3544" w:type="dxa"/>
            <w:vAlign w:val="center"/>
          </w:tcPr>
          <w:p w14:paraId="4D680AFF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Zasilanie przez USB</w:t>
            </w:r>
          </w:p>
        </w:tc>
        <w:tc>
          <w:tcPr>
            <w:tcW w:w="7229" w:type="dxa"/>
            <w:vAlign w:val="center"/>
          </w:tcPr>
          <w:p w14:paraId="2B7AC835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05F5E7D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16D65B1E" w14:textId="77777777" w:rsidTr="002E7066">
        <w:trPr>
          <w:trHeight w:val="407"/>
        </w:trPr>
        <w:tc>
          <w:tcPr>
            <w:tcW w:w="704" w:type="dxa"/>
            <w:vAlign w:val="center"/>
          </w:tcPr>
          <w:p w14:paraId="1A02E2CA" w14:textId="49B52FDE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31</w:t>
            </w:r>
          </w:p>
        </w:tc>
        <w:tc>
          <w:tcPr>
            <w:tcW w:w="3544" w:type="dxa"/>
            <w:vAlign w:val="center"/>
          </w:tcPr>
          <w:p w14:paraId="7BC3134E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Ładowarka</w:t>
            </w:r>
          </w:p>
        </w:tc>
        <w:tc>
          <w:tcPr>
            <w:tcW w:w="7229" w:type="dxa"/>
            <w:vAlign w:val="center"/>
          </w:tcPr>
          <w:p w14:paraId="05C892D2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AB542F3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1B1434" w14:paraId="2D8E524F" w14:textId="77777777" w:rsidTr="002E7066">
        <w:trPr>
          <w:trHeight w:val="413"/>
        </w:trPr>
        <w:tc>
          <w:tcPr>
            <w:tcW w:w="704" w:type="dxa"/>
            <w:vAlign w:val="center"/>
          </w:tcPr>
          <w:p w14:paraId="387244AC" w14:textId="06C7FFE8" w:rsidR="00BB26FC" w:rsidRPr="001B1434" w:rsidRDefault="00BB26FC" w:rsidP="001B1434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32</w:t>
            </w:r>
          </w:p>
        </w:tc>
        <w:tc>
          <w:tcPr>
            <w:tcW w:w="3544" w:type="dxa"/>
            <w:vAlign w:val="center"/>
          </w:tcPr>
          <w:p w14:paraId="12C14BDC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B1434">
              <w:rPr>
                <w:rFonts w:ascii="Arial" w:hAnsi="Arial" w:cs="Arial"/>
                <w:b/>
                <w:color w:val="auto"/>
                <w:sz w:val="20"/>
                <w:szCs w:val="20"/>
              </w:rPr>
              <w:t>Kompatybilna lampa błyskowa</w:t>
            </w:r>
          </w:p>
        </w:tc>
        <w:tc>
          <w:tcPr>
            <w:tcW w:w="7229" w:type="dxa"/>
            <w:vAlign w:val="center"/>
          </w:tcPr>
          <w:p w14:paraId="1C87F471" w14:textId="77777777" w:rsidR="00BB26FC" w:rsidRPr="001B1434" w:rsidRDefault="00BB26FC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B1434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6B94B66" w14:textId="77777777" w:rsidR="00BB26FC" w:rsidRPr="001B1434" w:rsidRDefault="00BB26FC" w:rsidP="00ED483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BB26FC" w:rsidRPr="000F441F" w14:paraId="07EEAD89" w14:textId="77777777" w:rsidTr="00BB26FC">
        <w:trPr>
          <w:trHeight w:val="423"/>
        </w:trPr>
        <w:tc>
          <w:tcPr>
            <w:tcW w:w="704" w:type="dxa"/>
          </w:tcPr>
          <w:p w14:paraId="1432AD3B" w14:textId="60466B6E" w:rsidR="00BB26FC" w:rsidRPr="00EA5FB4" w:rsidRDefault="00BB26FC" w:rsidP="00413D67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33</w:t>
            </w:r>
          </w:p>
        </w:tc>
        <w:tc>
          <w:tcPr>
            <w:tcW w:w="3544" w:type="dxa"/>
          </w:tcPr>
          <w:p w14:paraId="772C6C26" w14:textId="77777777" w:rsidR="00BB26FC" w:rsidRPr="00EA5FB4" w:rsidRDefault="00BB26FC" w:rsidP="00413D67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Gwarancja</w:t>
            </w:r>
          </w:p>
        </w:tc>
        <w:tc>
          <w:tcPr>
            <w:tcW w:w="7229" w:type="dxa"/>
          </w:tcPr>
          <w:p w14:paraId="7E3DE516" w14:textId="77777777" w:rsidR="00BB26FC" w:rsidRPr="00EA5FB4" w:rsidRDefault="00BB26FC" w:rsidP="00413D6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B26FC">
              <w:rPr>
                <w:rFonts w:ascii="Arial" w:hAnsi="Arial" w:cs="Arial"/>
                <w:color w:val="auto"/>
                <w:sz w:val="20"/>
                <w:szCs w:val="20"/>
              </w:rPr>
              <w:t>minimalny czas trwania gwarancji 2 lata</w:t>
            </w:r>
          </w:p>
        </w:tc>
        <w:tc>
          <w:tcPr>
            <w:tcW w:w="2517" w:type="dxa"/>
            <w:vMerge/>
          </w:tcPr>
          <w:p w14:paraId="278A83CA" w14:textId="77777777" w:rsidR="00BB26FC" w:rsidRPr="00EA5FB4" w:rsidRDefault="00BB26FC" w:rsidP="00413D6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47F87AC3" w14:textId="77777777" w:rsidR="002956EB" w:rsidRPr="001B1434" w:rsidRDefault="002956EB" w:rsidP="002956EB">
      <w:pPr>
        <w:rPr>
          <w:rFonts w:ascii="Arial" w:hAnsi="Arial" w:cs="Arial"/>
        </w:rPr>
      </w:pPr>
    </w:p>
    <w:p w14:paraId="752E3CE6" w14:textId="77777777" w:rsidR="002956EB" w:rsidRPr="001B1434" w:rsidRDefault="002956EB" w:rsidP="00603006">
      <w:pPr>
        <w:rPr>
          <w:rFonts w:ascii="Arial" w:hAnsi="Arial" w:cs="Arial"/>
        </w:rPr>
      </w:pPr>
    </w:p>
    <w:p w14:paraId="498552A9" w14:textId="1AC0F297" w:rsidR="00531A0A" w:rsidRDefault="00531A0A" w:rsidP="00603006">
      <w:pPr>
        <w:rPr>
          <w:rFonts w:ascii="Arial" w:hAnsi="Arial" w:cs="Arial"/>
        </w:rPr>
      </w:pPr>
    </w:p>
    <w:p w14:paraId="7727527C" w14:textId="1EB0658D" w:rsidR="00531A0A" w:rsidRDefault="00531A0A" w:rsidP="00603006">
      <w:pPr>
        <w:rPr>
          <w:rFonts w:ascii="Arial" w:hAnsi="Arial" w:cs="Arial"/>
        </w:rPr>
      </w:pPr>
    </w:p>
    <w:p w14:paraId="39CD86EE" w14:textId="1CBE311B" w:rsidR="00531A0A" w:rsidRDefault="00531A0A" w:rsidP="005F2196">
      <w:pPr>
        <w:pStyle w:val="Tekstpodstawowy3"/>
        <w:rPr>
          <w:rFonts w:ascii="Arial" w:hAnsi="Arial" w:cs="Arial"/>
          <w:sz w:val="20"/>
        </w:rPr>
      </w:pPr>
    </w:p>
    <w:p w14:paraId="4C7865D8" w14:textId="512A2E92" w:rsidR="00EA5FB4" w:rsidRDefault="00EA5FB4" w:rsidP="005F2196">
      <w:pPr>
        <w:pStyle w:val="Tekstpodstawowy3"/>
        <w:rPr>
          <w:rFonts w:ascii="Arial" w:hAnsi="Arial" w:cs="Arial"/>
          <w:sz w:val="20"/>
        </w:rPr>
      </w:pPr>
    </w:p>
    <w:p w14:paraId="5A496B2F" w14:textId="16B76AFE" w:rsidR="00F01D50" w:rsidRDefault="00F01D50" w:rsidP="005F2196">
      <w:pPr>
        <w:pStyle w:val="Tekstpodstawowy3"/>
        <w:rPr>
          <w:rFonts w:ascii="Arial" w:hAnsi="Arial" w:cs="Arial"/>
          <w:sz w:val="20"/>
        </w:rPr>
      </w:pPr>
    </w:p>
    <w:p w14:paraId="15905111" w14:textId="5C82B4E4" w:rsidR="00941151" w:rsidRDefault="00941151" w:rsidP="005F2196">
      <w:pPr>
        <w:pStyle w:val="Tekstpodstawowy3"/>
        <w:rPr>
          <w:rFonts w:ascii="Arial" w:hAnsi="Arial" w:cs="Arial"/>
          <w:sz w:val="20"/>
        </w:rPr>
      </w:pPr>
    </w:p>
    <w:p w14:paraId="1D62861E" w14:textId="77777777" w:rsidR="00941151" w:rsidRDefault="00941151" w:rsidP="005F2196">
      <w:pPr>
        <w:pStyle w:val="Tekstpodstawowy3"/>
        <w:rPr>
          <w:rFonts w:ascii="Arial" w:hAnsi="Arial" w:cs="Arial"/>
          <w:sz w:val="20"/>
        </w:rPr>
      </w:pPr>
    </w:p>
    <w:p w14:paraId="49EC0466" w14:textId="3A33F256" w:rsidR="00F01D50" w:rsidRDefault="00F01D50" w:rsidP="005F2196">
      <w:pPr>
        <w:pStyle w:val="Tekstpodstawowy3"/>
        <w:rPr>
          <w:rFonts w:ascii="Arial" w:hAnsi="Arial" w:cs="Arial"/>
          <w:sz w:val="20"/>
        </w:rPr>
      </w:pPr>
    </w:p>
    <w:p w14:paraId="0205964D" w14:textId="16B00BEE" w:rsidR="00F01D50" w:rsidRDefault="00F01D50" w:rsidP="005F2196">
      <w:pPr>
        <w:pStyle w:val="Tekstpodstawowy3"/>
        <w:rPr>
          <w:rFonts w:ascii="Arial" w:hAnsi="Arial" w:cs="Arial"/>
          <w:sz w:val="20"/>
        </w:rPr>
      </w:pPr>
    </w:p>
    <w:p w14:paraId="7AC66121" w14:textId="77777777" w:rsidR="00D50D62" w:rsidRDefault="00D50D62" w:rsidP="005F2196">
      <w:pPr>
        <w:pStyle w:val="Tekstpodstawowy3"/>
        <w:rPr>
          <w:rFonts w:ascii="Arial" w:hAnsi="Arial" w:cs="Arial"/>
          <w:sz w:val="20"/>
        </w:rPr>
      </w:pPr>
    </w:p>
    <w:p w14:paraId="588A2CDD" w14:textId="77777777" w:rsidR="00F01D50" w:rsidRDefault="00F01D50" w:rsidP="005F2196">
      <w:pPr>
        <w:pStyle w:val="Tekstpodstawowy3"/>
        <w:rPr>
          <w:rFonts w:ascii="Arial" w:hAnsi="Arial" w:cs="Arial"/>
          <w:sz w:val="20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1D4ABD" w:rsidRPr="001D4ABD" w14:paraId="67699916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7AF622C7" w14:textId="3A3FACA7" w:rsidR="001D4ABD" w:rsidRPr="00F01D50" w:rsidRDefault="001D4ABD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bookmarkStart w:id="3" w:name="_Hlk191293042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lastRenderedPageBreak/>
              <w:t xml:space="preserve">Obiektyw </w:t>
            </w:r>
            <w:r w:rsidRPr="00F01D50">
              <w:rPr>
                <w:rFonts w:ascii="Arial" w:hAnsi="Arial" w:cs="Arial"/>
                <w:b/>
                <w:bCs/>
                <w:sz w:val="24"/>
              </w:rPr>
              <w:t>12-24/2.8 + filtr UV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– 1 sztuka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72C7F1D1" w14:textId="77777777" w:rsidR="001D4ABD" w:rsidRPr="001D4ABD" w:rsidRDefault="001D4ABD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7B94C713" w14:textId="77777777" w:rsidR="001D4ABD" w:rsidRPr="001D4ABD" w:rsidRDefault="001D4ABD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15A61054" w14:textId="77777777" w:rsidR="001D4ABD" w:rsidRPr="001D4ABD" w:rsidRDefault="001D4ABD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1C75BC7E" w14:textId="27892D9E" w:rsidR="001D4ABD" w:rsidRPr="001D4ABD" w:rsidRDefault="001D4ABD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6BCCDC87" w14:textId="77777777" w:rsidR="001D4ABD" w:rsidRPr="001D4ABD" w:rsidRDefault="001D4ABD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2D350E12" w14:textId="77777777" w:rsidR="001D4ABD" w:rsidRPr="001D4ABD" w:rsidRDefault="001D4ABD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1D4ABD" w:rsidRPr="00D50D62" w14:paraId="236AA0B8" w14:textId="77777777" w:rsidTr="00D50D62">
        <w:trPr>
          <w:trHeight w:val="1443"/>
        </w:trPr>
        <w:tc>
          <w:tcPr>
            <w:tcW w:w="704" w:type="dxa"/>
            <w:vAlign w:val="center"/>
          </w:tcPr>
          <w:p w14:paraId="5922C4F2" w14:textId="77777777" w:rsidR="001D4ABD" w:rsidRPr="00D50D62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25EA5D98" w14:textId="77777777" w:rsidR="001D4ABD" w:rsidRPr="00D50D62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2B15565A" w14:textId="77777777" w:rsidR="001D4ABD" w:rsidRPr="00D50D62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6C9E9522" w14:textId="77777777" w:rsidR="001D4ABD" w:rsidRPr="00D50D62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1ACC1C69" w14:textId="77777777" w:rsidR="001D4ABD" w:rsidRPr="00D50D62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D50D62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bookmarkEnd w:id="3"/>
      <w:tr w:rsidR="001D4ABD" w:rsidRPr="001D4ABD" w14:paraId="1BAE1752" w14:textId="77777777" w:rsidTr="00941151">
        <w:trPr>
          <w:trHeight w:val="273"/>
        </w:trPr>
        <w:tc>
          <w:tcPr>
            <w:tcW w:w="704" w:type="dxa"/>
            <w:vAlign w:val="center"/>
          </w:tcPr>
          <w:p w14:paraId="3EE3C2FE" w14:textId="28221CCC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42BC57F9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4E87D328" w14:textId="7C1D197F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Kompatybilny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1D4ABD">
              <w:rPr>
                <w:rFonts w:ascii="Arial" w:hAnsi="Arial" w:cs="Arial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4BAEE61E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D4ABD">
              <w:rPr>
                <w:rFonts w:ascii="Arial" w:hAnsi="Arial" w:cs="Arial"/>
                <w:color w:val="auto"/>
                <w:sz w:val="18"/>
                <w:szCs w:val="18"/>
              </w:rPr>
              <w:t> </w:t>
            </w:r>
          </w:p>
          <w:p w14:paraId="4BBC8E5B" w14:textId="3437556E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D4ABD">
              <w:rPr>
                <w:rFonts w:ascii="Arial" w:hAnsi="Arial" w:cs="Arial"/>
                <w:color w:val="auto"/>
                <w:sz w:val="18"/>
                <w:szCs w:val="18"/>
              </w:rPr>
              <w:t> 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30204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1467114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1D4ABD" w14:paraId="4303039A" w14:textId="77777777" w:rsidTr="00941151">
        <w:trPr>
          <w:trHeight w:val="277"/>
        </w:trPr>
        <w:tc>
          <w:tcPr>
            <w:tcW w:w="704" w:type="dxa"/>
            <w:vAlign w:val="center"/>
          </w:tcPr>
          <w:p w14:paraId="00C16B9A" w14:textId="7BE95506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17499903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b/>
                <w:color w:val="auto"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7D7FC60E" w14:textId="7417E58F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Nie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D4ABD">
              <w:rPr>
                <w:rFonts w:ascii="Arial" w:hAnsi="Arial" w:cs="Arial"/>
                <w:lang w:val="en-US"/>
              </w:rPr>
              <w:t>dotyczy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9DDF4BF" w14:textId="30FBEC8F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0F8339C7" w14:textId="77777777" w:rsidTr="00941151">
        <w:trPr>
          <w:trHeight w:val="267"/>
        </w:trPr>
        <w:tc>
          <w:tcPr>
            <w:tcW w:w="704" w:type="dxa"/>
            <w:vAlign w:val="center"/>
          </w:tcPr>
          <w:p w14:paraId="65ADF7F8" w14:textId="75ABAA17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5E0EDACE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7AECF862" w14:textId="1981888D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001C8DA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0E8687CE" w14:textId="77777777" w:rsidTr="00941151">
        <w:trPr>
          <w:trHeight w:val="285"/>
        </w:trPr>
        <w:tc>
          <w:tcPr>
            <w:tcW w:w="704" w:type="dxa"/>
            <w:vAlign w:val="center"/>
          </w:tcPr>
          <w:p w14:paraId="384C2E08" w14:textId="569D0BC4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5D8EBF39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484AD123" w14:textId="6A284147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94606F9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1C1E0D6B" w14:textId="77777777" w:rsidTr="00941151">
        <w:trPr>
          <w:trHeight w:val="261"/>
        </w:trPr>
        <w:tc>
          <w:tcPr>
            <w:tcW w:w="704" w:type="dxa"/>
            <w:vAlign w:val="center"/>
          </w:tcPr>
          <w:p w14:paraId="5A149B5D" w14:textId="69A03D9E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63991B18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03B15F88" w14:textId="30BCF8EA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1D4ABD">
              <w:rPr>
                <w:rFonts w:ascii="Arial" w:hAnsi="Arial" w:cs="Arial"/>
                <w:lang w:val="en-US"/>
              </w:rPr>
              <w:t>122 - 84 o</w:t>
            </w:r>
          </w:p>
        </w:tc>
        <w:tc>
          <w:tcPr>
            <w:tcW w:w="2517" w:type="dxa"/>
            <w:vMerge/>
            <w:vAlign w:val="center"/>
          </w:tcPr>
          <w:p w14:paraId="46AAA8E4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51B3E074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47F58C80" w14:textId="24A22A4A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321BE10B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729534F7" w14:textId="4EC22148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zmiennoogniskowy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611DDCFE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4ADFB564" w14:textId="77777777" w:rsidTr="00941151">
        <w:trPr>
          <w:trHeight w:val="282"/>
        </w:trPr>
        <w:tc>
          <w:tcPr>
            <w:tcW w:w="704" w:type="dxa"/>
            <w:vAlign w:val="center"/>
          </w:tcPr>
          <w:p w14:paraId="79E76698" w14:textId="4DAE0FFB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3D57BF8B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6A5C07BE" w14:textId="4478CA43" w:rsidR="001D4ABD" w:rsidRPr="001D4ABD" w:rsidRDefault="001D4ABD" w:rsidP="001D4ABD">
            <w:pPr>
              <w:ind w:left="98"/>
              <w:rPr>
                <w:rFonts w:ascii="Arial" w:hAnsi="Arial" w:cs="Arial"/>
                <w:lang w:val="en-US"/>
              </w:rPr>
            </w:pPr>
            <w:r w:rsidRPr="001D4ABD">
              <w:rPr>
                <w:rFonts w:ascii="Arial" w:hAnsi="Arial" w:cs="Arial"/>
                <w:lang w:val="en-US"/>
              </w:rPr>
              <w:t xml:space="preserve">17 </w:t>
            </w:r>
            <w:proofErr w:type="spellStart"/>
            <w:r w:rsidRPr="001D4ABD">
              <w:rPr>
                <w:rFonts w:ascii="Arial" w:hAnsi="Arial" w:cs="Arial"/>
                <w:lang w:val="en-US"/>
              </w:rPr>
              <w:t>elementów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/ 14 </w:t>
            </w:r>
            <w:proofErr w:type="spellStart"/>
            <w:r w:rsidRPr="001D4ABD">
              <w:rPr>
                <w:rFonts w:ascii="Arial" w:hAnsi="Arial" w:cs="Arial"/>
                <w:lang w:val="en-US"/>
              </w:rPr>
              <w:t>gru</w:t>
            </w:r>
            <w:r>
              <w:rPr>
                <w:rFonts w:ascii="Arial" w:hAnsi="Arial" w:cs="Arial"/>
                <w:lang w:val="en-US"/>
              </w:rPr>
              <w:t>p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67A1F277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0EC24139" w14:textId="77777777" w:rsidTr="00941151">
        <w:trPr>
          <w:trHeight w:val="259"/>
        </w:trPr>
        <w:tc>
          <w:tcPr>
            <w:tcW w:w="704" w:type="dxa"/>
            <w:vAlign w:val="center"/>
          </w:tcPr>
          <w:p w14:paraId="017651D3" w14:textId="527918FE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332DCD11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7F20CE9A" w14:textId="25C4F0D0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1D4ABD">
              <w:rPr>
                <w:rFonts w:ascii="Arial" w:hAnsi="Arial" w:cs="Arial"/>
                <w:lang w:val="en-US"/>
              </w:rPr>
              <w:t>0,28 m</w:t>
            </w:r>
          </w:p>
        </w:tc>
        <w:tc>
          <w:tcPr>
            <w:tcW w:w="2517" w:type="dxa"/>
            <w:vMerge/>
            <w:vAlign w:val="center"/>
          </w:tcPr>
          <w:p w14:paraId="28A2F5F3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5A6DEC00" w14:textId="77777777" w:rsidTr="00941151">
        <w:trPr>
          <w:trHeight w:val="276"/>
        </w:trPr>
        <w:tc>
          <w:tcPr>
            <w:tcW w:w="704" w:type="dxa"/>
            <w:vAlign w:val="center"/>
          </w:tcPr>
          <w:p w14:paraId="45532025" w14:textId="3486FEA1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2105065E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Ogniskowa</w:t>
            </w:r>
          </w:p>
        </w:tc>
        <w:tc>
          <w:tcPr>
            <w:tcW w:w="6946" w:type="dxa"/>
            <w:vAlign w:val="center"/>
          </w:tcPr>
          <w:p w14:paraId="58D21AEA" w14:textId="2AE3C533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zakres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D4ABD">
              <w:rPr>
                <w:rFonts w:ascii="Arial" w:hAnsi="Arial" w:cs="Arial"/>
                <w:lang w:val="en-US"/>
              </w:rPr>
              <w:t>ogniskowania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12-24 mm</w:t>
            </w:r>
          </w:p>
        </w:tc>
        <w:tc>
          <w:tcPr>
            <w:tcW w:w="2517" w:type="dxa"/>
            <w:vMerge/>
            <w:vAlign w:val="center"/>
          </w:tcPr>
          <w:p w14:paraId="0F5F69E3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006D2F54" w14:textId="77777777" w:rsidTr="00941151">
        <w:trPr>
          <w:trHeight w:val="281"/>
        </w:trPr>
        <w:tc>
          <w:tcPr>
            <w:tcW w:w="704" w:type="dxa"/>
            <w:vAlign w:val="center"/>
          </w:tcPr>
          <w:p w14:paraId="3C914AD4" w14:textId="5F8098AB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10</w:t>
            </w:r>
          </w:p>
        </w:tc>
        <w:tc>
          <w:tcPr>
            <w:tcW w:w="3827" w:type="dxa"/>
            <w:vAlign w:val="center"/>
          </w:tcPr>
          <w:p w14:paraId="2CF071DF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1F4D3D19" w14:textId="24D0DF39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712DADB0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3CEFC1C0" w14:textId="77777777" w:rsidTr="00941151">
        <w:trPr>
          <w:trHeight w:val="413"/>
        </w:trPr>
        <w:tc>
          <w:tcPr>
            <w:tcW w:w="704" w:type="dxa"/>
            <w:vAlign w:val="center"/>
          </w:tcPr>
          <w:p w14:paraId="77BD5CB0" w14:textId="02E0B594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11</w:t>
            </w:r>
          </w:p>
        </w:tc>
        <w:tc>
          <w:tcPr>
            <w:tcW w:w="3827" w:type="dxa"/>
            <w:vAlign w:val="center"/>
          </w:tcPr>
          <w:p w14:paraId="3699CE77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381EC69D" w14:textId="1B63CE26" w:rsidR="001D4ABD" w:rsidRPr="001D4ABD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Kąt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D4ABD">
              <w:rPr>
                <w:rFonts w:ascii="Arial" w:hAnsi="Arial" w:cs="Arial"/>
                <w:lang w:val="en-US"/>
              </w:rPr>
              <w:t>widzenia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(35 mm) 122</w:t>
            </w:r>
            <w:r w:rsidRPr="001D4ABD">
              <w:rPr>
                <w:rFonts w:ascii="Arial" w:eastAsia="MS Gothic" w:hAnsi="Arial" w:cs="Arial"/>
                <w:lang w:val="en-US"/>
              </w:rPr>
              <w:t>ﾟ</w:t>
            </w:r>
            <w:r w:rsidRPr="001D4ABD">
              <w:rPr>
                <w:rFonts w:ascii="Arial" w:hAnsi="Arial" w:cs="Arial"/>
                <w:lang w:val="en-US"/>
              </w:rPr>
              <w:t>–84</w:t>
            </w:r>
            <w:r w:rsidRPr="001D4ABD">
              <w:rPr>
                <w:rFonts w:ascii="Arial" w:eastAsia="MS Gothic" w:hAnsi="Arial" w:cs="Arial"/>
                <w:lang w:val="en-US"/>
              </w:rPr>
              <w:t>ﾟ</w:t>
            </w:r>
          </w:p>
          <w:p w14:paraId="45927A48" w14:textId="00181CCA" w:rsidR="001D4ABD" w:rsidRPr="001D4ABD" w:rsidRDefault="001D4ABD" w:rsidP="001D4ABD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Kąt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D4ABD">
              <w:rPr>
                <w:rFonts w:ascii="Arial" w:hAnsi="Arial" w:cs="Arial"/>
                <w:lang w:val="en-US"/>
              </w:rPr>
              <w:t>widzenia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(APS-C) 99°–61°</w:t>
            </w:r>
          </w:p>
        </w:tc>
        <w:tc>
          <w:tcPr>
            <w:tcW w:w="2517" w:type="dxa"/>
            <w:vMerge/>
          </w:tcPr>
          <w:p w14:paraId="1F69E7D6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1D4ABD" w:rsidRPr="001D4ABD" w14:paraId="78346C74" w14:textId="77777777" w:rsidTr="001D4ABD">
        <w:trPr>
          <w:trHeight w:val="556"/>
        </w:trPr>
        <w:tc>
          <w:tcPr>
            <w:tcW w:w="704" w:type="dxa"/>
            <w:vAlign w:val="center"/>
          </w:tcPr>
          <w:p w14:paraId="54E8C7C1" w14:textId="55038F8B" w:rsidR="001D4ABD" w:rsidRPr="001D4ABD" w:rsidRDefault="001D4ABD" w:rsidP="001D4AB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D4ABD">
              <w:rPr>
                <w:rFonts w:ascii="Arial" w:hAnsi="Arial" w:cs="Arial"/>
                <w:color w:val="auto"/>
                <w:sz w:val="20"/>
                <w:szCs w:val="20"/>
              </w:rPr>
              <w:t>12</w:t>
            </w:r>
          </w:p>
        </w:tc>
        <w:tc>
          <w:tcPr>
            <w:tcW w:w="3827" w:type="dxa"/>
            <w:vAlign w:val="center"/>
          </w:tcPr>
          <w:p w14:paraId="01440B43" w14:textId="77777777" w:rsidR="001D4ABD" w:rsidRPr="001D4ABD" w:rsidRDefault="001D4ABD" w:rsidP="00BF0EFE">
            <w:pPr>
              <w:rPr>
                <w:rFonts w:ascii="Arial" w:hAnsi="Arial" w:cs="Arial"/>
                <w:b/>
              </w:rPr>
            </w:pPr>
            <w:r w:rsidRPr="001D4ABD">
              <w:rPr>
                <w:rFonts w:ascii="Arial" w:hAnsi="Arial" w:cs="Arial"/>
                <w:b/>
              </w:rPr>
              <w:t>Otwór przysłony/</w:t>
            </w:r>
            <w:proofErr w:type="spellStart"/>
            <w:r w:rsidRPr="001D4ABD">
              <w:rPr>
                <w:rFonts w:ascii="Arial" w:hAnsi="Arial" w:cs="Arial"/>
                <w:b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2A70BC25" w14:textId="1AFE2BC9" w:rsidR="001D4ABD" w:rsidRPr="001D4ABD" w:rsidRDefault="001D4ABD" w:rsidP="00941151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1D4ABD">
              <w:rPr>
                <w:rFonts w:ascii="Arial" w:hAnsi="Arial" w:cs="Arial"/>
                <w:lang w:val="en-US"/>
              </w:rPr>
              <w:t>Maksymalna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1D4ABD">
              <w:rPr>
                <w:rFonts w:ascii="Arial" w:hAnsi="Arial" w:cs="Arial"/>
                <w:lang w:val="en-US"/>
              </w:rPr>
              <w:t>przysłona</w:t>
            </w:r>
            <w:proofErr w:type="spellEnd"/>
            <w:r w:rsidRPr="001D4ABD">
              <w:rPr>
                <w:rFonts w:ascii="Arial" w:hAnsi="Arial" w:cs="Arial"/>
                <w:lang w:val="en-US"/>
              </w:rPr>
              <w:t xml:space="preserve"> (F) 2,8</w:t>
            </w:r>
          </w:p>
        </w:tc>
        <w:tc>
          <w:tcPr>
            <w:tcW w:w="2517" w:type="dxa"/>
            <w:vMerge/>
          </w:tcPr>
          <w:p w14:paraId="41EE90C3" w14:textId="77777777" w:rsidR="001D4ABD" w:rsidRPr="001D4ABD" w:rsidRDefault="001D4ABD" w:rsidP="00BF0EFE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14:paraId="3CA93AA3" w14:textId="69F5E4A7" w:rsidR="00E80FF4" w:rsidRDefault="00E80FF4" w:rsidP="005F2196">
      <w:pPr>
        <w:pStyle w:val="Tekstpodstawowy3"/>
        <w:rPr>
          <w:rFonts w:ascii="Arial" w:hAnsi="Arial" w:cs="Arial"/>
          <w:sz w:val="20"/>
        </w:rPr>
      </w:pPr>
    </w:p>
    <w:p w14:paraId="1FAB3ACD" w14:textId="77777777" w:rsidR="00ED4832" w:rsidRDefault="00ED4832" w:rsidP="005F2196">
      <w:pPr>
        <w:pStyle w:val="Tekstpodstawowy3"/>
        <w:rPr>
          <w:rFonts w:ascii="Arial" w:hAnsi="Arial" w:cs="Arial"/>
          <w:sz w:val="20"/>
        </w:rPr>
      </w:pPr>
    </w:p>
    <w:p w14:paraId="3DD5A97C" w14:textId="48D3C054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1D4ABD" w:rsidRPr="001D4ABD" w14:paraId="17A623DF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20945B9E" w14:textId="0165FB1C" w:rsidR="001D4ABD" w:rsidRPr="00F01D50" w:rsidRDefault="001D4ABD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bookmarkStart w:id="4" w:name="_Hlk191293184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Obiektyw </w:t>
            </w:r>
            <w:r w:rsidRPr="00F01D50">
              <w:rPr>
                <w:rFonts w:ascii="Arial" w:hAnsi="Arial" w:cs="Arial"/>
                <w:b/>
                <w:bCs/>
                <w:sz w:val="24"/>
              </w:rPr>
              <w:t>16-35/2.8 II + filtr UV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– 2 sztuki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spełniające poniższe parametry techniczne lub cechy</w:t>
            </w:r>
          </w:p>
          <w:p w14:paraId="60E7B82C" w14:textId="77777777" w:rsidR="001D4ABD" w:rsidRPr="001D4ABD" w:rsidRDefault="001D4ABD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34915091" w14:textId="77777777" w:rsidR="001D4ABD" w:rsidRPr="001D4ABD" w:rsidRDefault="001D4ABD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45CCA9AF" w14:textId="77777777" w:rsidR="001D4ABD" w:rsidRPr="001D4ABD" w:rsidRDefault="001D4ABD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4011302B" w14:textId="59CB920D" w:rsidR="001D4ABD" w:rsidRPr="001D4ABD" w:rsidRDefault="001D4ABD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6E71C6EC" w14:textId="77777777" w:rsidR="001D4ABD" w:rsidRPr="001D4ABD" w:rsidRDefault="001D4ABD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1DE93BC1" w14:textId="77777777" w:rsidR="001D4ABD" w:rsidRPr="001D4ABD" w:rsidRDefault="001D4ABD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1D4ABD" w:rsidRPr="00941151" w14:paraId="5A5D50DB" w14:textId="77777777" w:rsidTr="00941151">
        <w:trPr>
          <w:trHeight w:val="1247"/>
        </w:trPr>
        <w:tc>
          <w:tcPr>
            <w:tcW w:w="704" w:type="dxa"/>
            <w:vAlign w:val="center"/>
          </w:tcPr>
          <w:p w14:paraId="5BBAE3CC" w14:textId="77777777" w:rsidR="001D4ABD" w:rsidRPr="00941151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2BC1F562" w14:textId="77777777" w:rsidR="001D4ABD" w:rsidRPr="00941151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4AEF7622" w14:textId="77777777" w:rsidR="001D4ABD" w:rsidRPr="00941151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5F93E5C5" w14:textId="77777777" w:rsidR="001D4ABD" w:rsidRPr="00941151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47E2943A" w14:textId="77777777" w:rsidR="001D4ABD" w:rsidRPr="00941151" w:rsidRDefault="001D4ABD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bookmarkEnd w:id="4"/>
      <w:tr w:rsidR="001D4ABD" w:rsidRPr="000F441F" w14:paraId="76FCC000" w14:textId="77777777" w:rsidTr="00941151">
        <w:trPr>
          <w:trHeight w:val="286"/>
        </w:trPr>
        <w:tc>
          <w:tcPr>
            <w:tcW w:w="704" w:type="dxa"/>
            <w:vAlign w:val="center"/>
          </w:tcPr>
          <w:p w14:paraId="7ACFBB63" w14:textId="7C5332F0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0E54AE78" w14:textId="77777777" w:rsidR="001D4ABD" w:rsidRPr="00ED4832" w:rsidRDefault="001D4ABD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61B5DB7A" w14:textId="77777777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Kompatybilny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18B1C5C4" w14:textId="4AD258DE" w:rsidR="001D4ABD" w:rsidRPr="000F441F" w:rsidRDefault="00542281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1649744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273017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0F441F" w14:paraId="62B60FCC" w14:textId="77777777" w:rsidTr="00941151">
        <w:trPr>
          <w:trHeight w:val="263"/>
        </w:trPr>
        <w:tc>
          <w:tcPr>
            <w:tcW w:w="704" w:type="dxa"/>
            <w:vAlign w:val="center"/>
          </w:tcPr>
          <w:p w14:paraId="595EAAFF" w14:textId="14ACAF08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1FD2E12A" w14:textId="77777777" w:rsidR="001D4ABD" w:rsidRPr="00ED4832" w:rsidRDefault="001D4ABD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7814CAA4" w14:textId="1230ADAF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82 mm</w:t>
            </w:r>
          </w:p>
        </w:tc>
        <w:tc>
          <w:tcPr>
            <w:tcW w:w="2517" w:type="dxa"/>
            <w:vMerge/>
            <w:vAlign w:val="center"/>
          </w:tcPr>
          <w:p w14:paraId="50AEF33B" w14:textId="76E78F2D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36EB053" w14:textId="77777777" w:rsidTr="00941151">
        <w:trPr>
          <w:trHeight w:val="280"/>
        </w:trPr>
        <w:tc>
          <w:tcPr>
            <w:tcW w:w="704" w:type="dxa"/>
            <w:vAlign w:val="center"/>
          </w:tcPr>
          <w:p w14:paraId="7D88FE7D" w14:textId="49455413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0B980B82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62FE24B6" w14:textId="676741A6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4AD3339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78B6A66" w14:textId="77777777" w:rsidTr="00941151">
        <w:trPr>
          <w:trHeight w:val="285"/>
        </w:trPr>
        <w:tc>
          <w:tcPr>
            <w:tcW w:w="704" w:type="dxa"/>
            <w:vAlign w:val="center"/>
          </w:tcPr>
          <w:p w14:paraId="686F27C8" w14:textId="27AA7DF7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0B561660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00A517E0" w14:textId="0B29B4C4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5891AC4A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DC9D560" w14:textId="77777777" w:rsidTr="00941151">
        <w:trPr>
          <w:trHeight w:val="261"/>
        </w:trPr>
        <w:tc>
          <w:tcPr>
            <w:tcW w:w="704" w:type="dxa"/>
            <w:vAlign w:val="center"/>
          </w:tcPr>
          <w:p w14:paraId="6A7DB65A" w14:textId="23DDBE25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73C978BA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13297634" w14:textId="25E411BA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107 - 63.4 o</w:t>
            </w:r>
          </w:p>
        </w:tc>
        <w:tc>
          <w:tcPr>
            <w:tcW w:w="2517" w:type="dxa"/>
            <w:vMerge/>
            <w:vAlign w:val="center"/>
          </w:tcPr>
          <w:p w14:paraId="38A85B7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F2D6B93" w14:textId="77777777" w:rsidTr="00941151">
        <w:trPr>
          <w:trHeight w:val="265"/>
        </w:trPr>
        <w:tc>
          <w:tcPr>
            <w:tcW w:w="704" w:type="dxa"/>
            <w:vAlign w:val="center"/>
          </w:tcPr>
          <w:p w14:paraId="330B81FE" w14:textId="4678DC23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5B86B700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5A277103" w14:textId="77EDC9B1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Stałoogniskowy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36275D27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BE436DE" w14:textId="77777777" w:rsidTr="00941151">
        <w:trPr>
          <w:trHeight w:val="282"/>
        </w:trPr>
        <w:tc>
          <w:tcPr>
            <w:tcW w:w="704" w:type="dxa"/>
            <w:vAlign w:val="center"/>
          </w:tcPr>
          <w:p w14:paraId="2C84A80B" w14:textId="54F15D9C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782F65F7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Autofocus</w:t>
            </w:r>
          </w:p>
        </w:tc>
        <w:tc>
          <w:tcPr>
            <w:tcW w:w="6946" w:type="dxa"/>
            <w:vAlign w:val="center"/>
          </w:tcPr>
          <w:p w14:paraId="4D67A8DE" w14:textId="064A47E4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1CC63B7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5A83FCC" w14:textId="77777777" w:rsidTr="00941151">
        <w:trPr>
          <w:trHeight w:val="273"/>
        </w:trPr>
        <w:tc>
          <w:tcPr>
            <w:tcW w:w="704" w:type="dxa"/>
            <w:vAlign w:val="center"/>
          </w:tcPr>
          <w:p w14:paraId="7D19DF67" w14:textId="1E022AE9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649C5CE4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5DA47503" w14:textId="25A7EE5C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 xml:space="preserve">15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elementów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/ 12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grup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0929DA4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0495BD44" w14:textId="77777777" w:rsidTr="00941151">
        <w:trPr>
          <w:trHeight w:val="263"/>
        </w:trPr>
        <w:tc>
          <w:tcPr>
            <w:tcW w:w="704" w:type="dxa"/>
            <w:vAlign w:val="center"/>
          </w:tcPr>
          <w:p w14:paraId="7704F83D" w14:textId="2EEDACCE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14B433C0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603207DE" w14:textId="571E1FC7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0.22 m</w:t>
            </w:r>
          </w:p>
        </w:tc>
        <w:tc>
          <w:tcPr>
            <w:tcW w:w="2517" w:type="dxa"/>
            <w:vMerge/>
            <w:vAlign w:val="center"/>
          </w:tcPr>
          <w:p w14:paraId="7A64B58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15613FA" w14:textId="77777777" w:rsidTr="00941151">
        <w:trPr>
          <w:trHeight w:val="295"/>
        </w:trPr>
        <w:tc>
          <w:tcPr>
            <w:tcW w:w="704" w:type="dxa"/>
            <w:vAlign w:val="center"/>
          </w:tcPr>
          <w:p w14:paraId="2A20B57C" w14:textId="180E0F45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43DF1895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Ogniskowa</w:t>
            </w:r>
          </w:p>
        </w:tc>
        <w:tc>
          <w:tcPr>
            <w:tcW w:w="6946" w:type="dxa"/>
            <w:vAlign w:val="center"/>
          </w:tcPr>
          <w:p w14:paraId="60BEF15B" w14:textId="013F4C46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16 - 35 mm</w:t>
            </w:r>
          </w:p>
        </w:tc>
        <w:tc>
          <w:tcPr>
            <w:tcW w:w="2517" w:type="dxa"/>
            <w:vMerge/>
            <w:vAlign w:val="center"/>
          </w:tcPr>
          <w:p w14:paraId="183E191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625A8F3" w14:textId="77777777" w:rsidTr="00941151">
        <w:trPr>
          <w:trHeight w:val="257"/>
        </w:trPr>
        <w:tc>
          <w:tcPr>
            <w:tcW w:w="704" w:type="dxa"/>
            <w:vAlign w:val="center"/>
          </w:tcPr>
          <w:p w14:paraId="7E491843" w14:textId="53FF04D2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5534B641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6240B573" w14:textId="77E22B49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677DF4CF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F3DDBEC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4DCF66DE" w14:textId="45D01747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28AA1E67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215D2166" w14:textId="57492EE0" w:rsidR="001D4ABD" w:rsidRPr="00ED4832" w:rsidRDefault="001D4ABD" w:rsidP="00941151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107 - 63.4 o</w:t>
            </w:r>
          </w:p>
        </w:tc>
        <w:tc>
          <w:tcPr>
            <w:tcW w:w="2517" w:type="dxa"/>
            <w:vMerge/>
          </w:tcPr>
          <w:p w14:paraId="0CD70094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96348D4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732AC260" w14:textId="0A0B8B5B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4A6FCE51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Otwór przysłony/</w:t>
            </w:r>
            <w:proofErr w:type="spellStart"/>
            <w:r w:rsidRPr="00ED4832">
              <w:rPr>
                <w:rFonts w:ascii="Arial" w:hAnsi="Arial" w:cs="Arial"/>
                <w:b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3E4AD391" w14:textId="16D4B238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f/2.8</w:t>
            </w:r>
          </w:p>
        </w:tc>
        <w:tc>
          <w:tcPr>
            <w:tcW w:w="2517" w:type="dxa"/>
            <w:vMerge/>
          </w:tcPr>
          <w:p w14:paraId="57A328DB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E863EE3" w14:textId="085ACEE5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1EBFED40" w14:textId="785EEFC6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6D218067" w14:textId="3947EAD3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37087E9F" w14:textId="5EA5CC5F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199E46E2" w14:textId="26549160" w:rsidR="00F01D50" w:rsidRDefault="00F01D50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ED4832" w:rsidRPr="001D4ABD" w14:paraId="7856140E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0E171D20" w14:textId="1ABA9884" w:rsidR="00ED4832" w:rsidRPr="00F01D50" w:rsidRDefault="00ED4832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bookmarkStart w:id="5" w:name="_Hlk191293291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lastRenderedPageBreak/>
              <w:t xml:space="preserve">Obiektyw </w:t>
            </w:r>
            <w:r w:rsidRPr="00F01D50">
              <w:rPr>
                <w:rFonts w:ascii="Arial" w:hAnsi="Arial" w:cs="Arial"/>
                <w:b/>
                <w:bCs/>
                <w:sz w:val="24"/>
              </w:rPr>
              <w:t>24-70/2.8 II + filtr UV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– 1 sztuka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4E9ACAAF" w14:textId="77777777" w:rsidR="00ED4832" w:rsidRPr="001D4ABD" w:rsidRDefault="00ED4832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235E7604" w14:textId="77777777" w:rsidR="00ED4832" w:rsidRPr="001D4ABD" w:rsidRDefault="00ED4832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79E23424" w14:textId="77777777" w:rsidR="00ED4832" w:rsidRPr="001D4ABD" w:rsidRDefault="00ED4832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08F96B23" w14:textId="2E86A879" w:rsidR="00ED4832" w:rsidRPr="001D4ABD" w:rsidRDefault="00ED4832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638FE126" w14:textId="77777777" w:rsidR="00ED4832" w:rsidRPr="001D4ABD" w:rsidRDefault="00ED4832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21BD5AEE" w14:textId="77777777" w:rsidR="00ED4832" w:rsidRPr="001D4ABD" w:rsidRDefault="00ED4832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ED4832" w:rsidRPr="00941151" w14:paraId="58F3B68C" w14:textId="77777777" w:rsidTr="00941151">
        <w:trPr>
          <w:trHeight w:val="1301"/>
        </w:trPr>
        <w:tc>
          <w:tcPr>
            <w:tcW w:w="704" w:type="dxa"/>
            <w:vAlign w:val="center"/>
          </w:tcPr>
          <w:p w14:paraId="194C54C0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205C0060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04872650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4FD590D2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4F21A640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bookmarkEnd w:id="5"/>
      <w:tr w:rsidR="001D4ABD" w:rsidRPr="000F441F" w14:paraId="69F57812" w14:textId="77777777" w:rsidTr="00941151">
        <w:trPr>
          <w:trHeight w:val="270"/>
        </w:trPr>
        <w:tc>
          <w:tcPr>
            <w:tcW w:w="704" w:type="dxa"/>
            <w:vAlign w:val="center"/>
          </w:tcPr>
          <w:p w14:paraId="30A5927B" w14:textId="7C0B360C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5AF14C87" w14:textId="77777777" w:rsidR="001D4ABD" w:rsidRPr="00ED4832" w:rsidRDefault="001D4ABD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7611BAB2" w14:textId="77777777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Kompatybilny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21342ED5" w14:textId="4916637C" w:rsidR="001D4ABD" w:rsidRPr="000F441F" w:rsidRDefault="00542281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5902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1611476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0F441F" w14:paraId="53652DC7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090C2A73" w14:textId="16F48DF5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32C54470" w14:textId="77777777" w:rsidR="001D4ABD" w:rsidRPr="00ED4832" w:rsidRDefault="001D4ABD" w:rsidP="002C3241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54DF3B2D" w14:textId="6B919D3F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82 mm</w:t>
            </w:r>
          </w:p>
        </w:tc>
        <w:tc>
          <w:tcPr>
            <w:tcW w:w="2517" w:type="dxa"/>
            <w:vMerge/>
            <w:vAlign w:val="center"/>
          </w:tcPr>
          <w:p w14:paraId="12EE19EC" w14:textId="34D0C33F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5A93653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6B9A0A3A" w14:textId="17FB8B12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0F87323C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509ECF49" w14:textId="5423FCC3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782F2CA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40A41E9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77961399" w14:textId="7C694843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537AC1C0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2767D59E" w14:textId="3E6B026D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557AD35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FDF4500" w14:textId="77777777" w:rsidTr="00941151">
        <w:trPr>
          <w:trHeight w:val="273"/>
        </w:trPr>
        <w:tc>
          <w:tcPr>
            <w:tcW w:w="704" w:type="dxa"/>
            <w:vAlign w:val="center"/>
          </w:tcPr>
          <w:p w14:paraId="788F8645" w14:textId="7E4C7622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351F0439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01F1BBA1" w14:textId="017EC6FD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84 - 34 o</w:t>
            </w:r>
          </w:p>
        </w:tc>
        <w:tc>
          <w:tcPr>
            <w:tcW w:w="2517" w:type="dxa"/>
            <w:vMerge/>
            <w:vAlign w:val="center"/>
          </w:tcPr>
          <w:p w14:paraId="31B7B674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F260A90" w14:textId="77777777" w:rsidTr="00941151">
        <w:trPr>
          <w:trHeight w:val="277"/>
        </w:trPr>
        <w:tc>
          <w:tcPr>
            <w:tcW w:w="704" w:type="dxa"/>
            <w:vAlign w:val="center"/>
          </w:tcPr>
          <w:p w14:paraId="6366FF11" w14:textId="487F6AEB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015428F0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14B33909" w14:textId="77777777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Stałoogniskowy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2517" w:type="dxa"/>
            <w:vMerge/>
            <w:vAlign w:val="center"/>
          </w:tcPr>
          <w:p w14:paraId="3A9FCA70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A7AE845" w14:textId="77777777" w:rsidTr="00941151">
        <w:trPr>
          <w:trHeight w:val="280"/>
        </w:trPr>
        <w:tc>
          <w:tcPr>
            <w:tcW w:w="704" w:type="dxa"/>
            <w:vAlign w:val="center"/>
          </w:tcPr>
          <w:p w14:paraId="116FE645" w14:textId="308B79BB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0CE1A223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Autofocus</w:t>
            </w:r>
          </w:p>
        </w:tc>
        <w:tc>
          <w:tcPr>
            <w:tcW w:w="6946" w:type="dxa"/>
            <w:vAlign w:val="center"/>
          </w:tcPr>
          <w:p w14:paraId="4715CD9D" w14:textId="58A2F6CD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A7DE304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C66E1F6" w14:textId="77777777" w:rsidTr="00941151">
        <w:trPr>
          <w:trHeight w:val="271"/>
        </w:trPr>
        <w:tc>
          <w:tcPr>
            <w:tcW w:w="704" w:type="dxa"/>
            <w:vAlign w:val="center"/>
          </w:tcPr>
          <w:p w14:paraId="182D746A" w14:textId="65FA6CDA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22D7B5B7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4862F197" w14:textId="433AB325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 xml:space="preserve">20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elementów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/ 15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grup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16DB0BF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5E9A0089" w14:textId="77777777" w:rsidTr="00941151">
        <w:trPr>
          <w:trHeight w:val="261"/>
        </w:trPr>
        <w:tc>
          <w:tcPr>
            <w:tcW w:w="704" w:type="dxa"/>
            <w:vAlign w:val="center"/>
          </w:tcPr>
          <w:p w14:paraId="7006EC5C" w14:textId="7413E722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54A67BA8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11E2CE26" w14:textId="78904B32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0.21 m</w:t>
            </w:r>
          </w:p>
        </w:tc>
        <w:tc>
          <w:tcPr>
            <w:tcW w:w="2517" w:type="dxa"/>
            <w:vMerge/>
            <w:vAlign w:val="center"/>
          </w:tcPr>
          <w:p w14:paraId="450B53C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62D2BB5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082D242C" w14:textId="6FD94CB0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10</w:t>
            </w:r>
          </w:p>
        </w:tc>
        <w:tc>
          <w:tcPr>
            <w:tcW w:w="3827" w:type="dxa"/>
            <w:vAlign w:val="center"/>
          </w:tcPr>
          <w:p w14:paraId="46D154AC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Ogniskowa</w:t>
            </w:r>
          </w:p>
        </w:tc>
        <w:tc>
          <w:tcPr>
            <w:tcW w:w="6946" w:type="dxa"/>
            <w:vAlign w:val="center"/>
          </w:tcPr>
          <w:p w14:paraId="67AA1629" w14:textId="6D8A0C14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24 - 70 mm</w:t>
            </w:r>
          </w:p>
        </w:tc>
        <w:tc>
          <w:tcPr>
            <w:tcW w:w="2517" w:type="dxa"/>
            <w:vMerge/>
            <w:vAlign w:val="center"/>
          </w:tcPr>
          <w:p w14:paraId="03210E4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5A8C48FF" w14:textId="77777777" w:rsidTr="00941151">
        <w:trPr>
          <w:trHeight w:val="268"/>
        </w:trPr>
        <w:tc>
          <w:tcPr>
            <w:tcW w:w="704" w:type="dxa"/>
            <w:vAlign w:val="center"/>
          </w:tcPr>
          <w:p w14:paraId="2DF292E7" w14:textId="42DD2850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4DFA71B9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1BE99CD4" w14:textId="0E373A1C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6C322397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020854F" w14:textId="77777777" w:rsidTr="00941151">
        <w:trPr>
          <w:trHeight w:val="273"/>
        </w:trPr>
        <w:tc>
          <w:tcPr>
            <w:tcW w:w="704" w:type="dxa"/>
            <w:vAlign w:val="center"/>
          </w:tcPr>
          <w:p w14:paraId="52D94344" w14:textId="3EE6AF75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73F65F5E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4DB586EB" w14:textId="49C82DB7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84 - 34 o</w:t>
            </w:r>
          </w:p>
        </w:tc>
        <w:tc>
          <w:tcPr>
            <w:tcW w:w="2517" w:type="dxa"/>
            <w:vMerge/>
          </w:tcPr>
          <w:p w14:paraId="4805C342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52D1CDC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1AA6E25F" w14:textId="59632F92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0F47129C" w14:textId="77777777" w:rsidR="001D4ABD" w:rsidRPr="00ED4832" w:rsidRDefault="001D4ABD" w:rsidP="002C3241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Otwór przysłony/</w:t>
            </w:r>
            <w:proofErr w:type="spellStart"/>
            <w:r w:rsidRPr="00ED4832">
              <w:rPr>
                <w:rFonts w:ascii="Arial" w:hAnsi="Arial" w:cs="Arial"/>
                <w:b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34A191B6" w14:textId="67053E67" w:rsidR="001D4ABD" w:rsidRPr="00ED4832" w:rsidRDefault="001D4ABD" w:rsidP="00193773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f/2.8</w:t>
            </w:r>
          </w:p>
        </w:tc>
        <w:tc>
          <w:tcPr>
            <w:tcW w:w="2517" w:type="dxa"/>
            <w:vMerge/>
          </w:tcPr>
          <w:p w14:paraId="355FBEF2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B31104" w14:textId="0FA8A100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533533C6" w14:textId="3B10044D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7081E1D9" w14:textId="41C246E8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5526FC89" w14:textId="53B2EDD5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125AEAF5" w14:textId="107E51BB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35BB474C" w14:textId="6CAAFCAF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ED4832" w:rsidRPr="001D4ABD" w14:paraId="5D31BCF8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71F5976A" w14:textId="30094BD3" w:rsidR="00ED4832" w:rsidRPr="00F01D50" w:rsidRDefault="00ED4832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bookmarkStart w:id="6" w:name="_Hlk191293409"/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Obiektyw </w:t>
            </w:r>
            <w:r w:rsidRPr="00F01D50">
              <w:rPr>
                <w:rFonts w:ascii="Arial" w:hAnsi="Arial" w:cs="Arial"/>
                <w:b/>
                <w:bCs/>
                <w:sz w:val="24"/>
              </w:rPr>
              <w:t>24/1.4 + filtr UV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– 1 sztuka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30448F17" w14:textId="77777777" w:rsidR="00ED4832" w:rsidRPr="001D4ABD" w:rsidRDefault="00ED4832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51323EBF" w14:textId="77777777" w:rsidR="00ED4832" w:rsidRPr="001D4ABD" w:rsidRDefault="00ED4832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0F9DF39D" w14:textId="77777777" w:rsidR="00ED4832" w:rsidRPr="001D4ABD" w:rsidRDefault="00ED4832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2941F84E" w14:textId="0E5E65BB" w:rsidR="00ED4832" w:rsidRPr="001D4ABD" w:rsidRDefault="00ED4832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62DF9CDA" w14:textId="77777777" w:rsidR="00ED4832" w:rsidRPr="001D4ABD" w:rsidRDefault="00ED4832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37915334" w14:textId="77777777" w:rsidR="00ED4832" w:rsidRPr="001D4ABD" w:rsidRDefault="00ED4832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ED4832" w:rsidRPr="00941151" w14:paraId="6066FF14" w14:textId="77777777" w:rsidTr="00941151">
        <w:trPr>
          <w:trHeight w:val="1389"/>
        </w:trPr>
        <w:tc>
          <w:tcPr>
            <w:tcW w:w="704" w:type="dxa"/>
            <w:vAlign w:val="center"/>
          </w:tcPr>
          <w:p w14:paraId="582B5015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10AC153E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34B7964F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020E23AE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737B688E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bookmarkEnd w:id="6"/>
      <w:tr w:rsidR="001D4ABD" w:rsidRPr="000F441F" w14:paraId="6B9AA36C" w14:textId="77777777" w:rsidTr="00941151">
        <w:trPr>
          <w:trHeight w:val="289"/>
        </w:trPr>
        <w:tc>
          <w:tcPr>
            <w:tcW w:w="704" w:type="dxa"/>
            <w:vAlign w:val="center"/>
          </w:tcPr>
          <w:p w14:paraId="2BCE3C25" w14:textId="372C1475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21E631CF" w14:textId="77777777" w:rsidR="001D4ABD" w:rsidRPr="00ED4832" w:rsidRDefault="001D4ABD" w:rsidP="002C3241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171187ED" w14:textId="77777777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Kompatybilny</w:t>
            </w:r>
            <w:proofErr w:type="spellEnd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 xml:space="preserve"> z </w:t>
            </w: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16984BA4" w14:textId="204BED97" w:rsidR="001D4ABD" w:rsidRPr="000F441F" w:rsidRDefault="00542281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71550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51088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0F441F" w14:paraId="048F6BB3" w14:textId="77777777" w:rsidTr="00941151">
        <w:trPr>
          <w:trHeight w:val="264"/>
        </w:trPr>
        <w:tc>
          <w:tcPr>
            <w:tcW w:w="704" w:type="dxa"/>
            <w:vAlign w:val="center"/>
          </w:tcPr>
          <w:p w14:paraId="267C6610" w14:textId="40B04866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0D644929" w14:textId="77777777" w:rsidR="001D4ABD" w:rsidRPr="00ED4832" w:rsidRDefault="001D4ABD" w:rsidP="002C3241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5B575919" w14:textId="6A62C65D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67 mm</w:t>
            </w:r>
          </w:p>
        </w:tc>
        <w:tc>
          <w:tcPr>
            <w:tcW w:w="2517" w:type="dxa"/>
            <w:vMerge/>
            <w:vAlign w:val="center"/>
          </w:tcPr>
          <w:p w14:paraId="4101FE8E" w14:textId="34F560FF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DEDA694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0D236AE7" w14:textId="48DBC6AC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22C8CE3A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0C9C444A" w14:textId="113321A9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61F48DB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F609F4C" w14:textId="77777777" w:rsidTr="00941151">
        <w:trPr>
          <w:trHeight w:val="287"/>
        </w:trPr>
        <w:tc>
          <w:tcPr>
            <w:tcW w:w="704" w:type="dxa"/>
            <w:vAlign w:val="center"/>
          </w:tcPr>
          <w:p w14:paraId="211C7AB2" w14:textId="6672373B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5C9BCD1D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6018B231" w14:textId="0A8354E6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E78E7C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ABD643B" w14:textId="77777777" w:rsidTr="00941151">
        <w:trPr>
          <w:trHeight w:val="263"/>
        </w:trPr>
        <w:tc>
          <w:tcPr>
            <w:tcW w:w="704" w:type="dxa"/>
            <w:vAlign w:val="center"/>
          </w:tcPr>
          <w:p w14:paraId="68CC16ED" w14:textId="7ACDCE51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789866B9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09A9C53D" w14:textId="73C3D6D8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84 o</w:t>
            </w:r>
          </w:p>
        </w:tc>
        <w:tc>
          <w:tcPr>
            <w:tcW w:w="2517" w:type="dxa"/>
            <w:vMerge/>
            <w:vAlign w:val="center"/>
          </w:tcPr>
          <w:p w14:paraId="51007CB7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0449D990" w14:textId="77777777" w:rsidTr="00941151">
        <w:trPr>
          <w:trHeight w:val="281"/>
        </w:trPr>
        <w:tc>
          <w:tcPr>
            <w:tcW w:w="704" w:type="dxa"/>
            <w:vAlign w:val="center"/>
          </w:tcPr>
          <w:p w14:paraId="6EBAE68D" w14:textId="3A458858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132B9521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0A04C7AB" w14:textId="77777777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Stałoogniskowy</w:t>
            </w:r>
            <w:proofErr w:type="spellEnd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/</w:t>
            </w:r>
          </w:p>
        </w:tc>
        <w:tc>
          <w:tcPr>
            <w:tcW w:w="2517" w:type="dxa"/>
            <w:vMerge/>
            <w:vAlign w:val="center"/>
          </w:tcPr>
          <w:p w14:paraId="746C92D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7AED44F" w14:textId="77777777" w:rsidTr="00941151">
        <w:trPr>
          <w:trHeight w:val="271"/>
        </w:trPr>
        <w:tc>
          <w:tcPr>
            <w:tcW w:w="704" w:type="dxa"/>
            <w:vAlign w:val="center"/>
          </w:tcPr>
          <w:p w14:paraId="202C173F" w14:textId="5D1119BA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56848CA0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Autofocus</w:t>
            </w:r>
          </w:p>
        </w:tc>
        <w:tc>
          <w:tcPr>
            <w:tcW w:w="6946" w:type="dxa"/>
            <w:vAlign w:val="center"/>
          </w:tcPr>
          <w:p w14:paraId="3613AD91" w14:textId="15CA57CE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BF66C8B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3ABAD84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79139CEF" w14:textId="5E113A60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00786C8C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26E8E3BE" w14:textId="67333307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 xml:space="preserve">13 </w:t>
            </w: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elementów</w:t>
            </w:r>
            <w:proofErr w:type="spellEnd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 xml:space="preserve"> / 10 </w:t>
            </w: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grup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4F75C24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FCBD770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3BE6E33F" w14:textId="7020E53F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23A8B717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1A84A09C" w14:textId="474D36E0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0.24 m</w:t>
            </w:r>
          </w:p>
        </w:tc>
        <w:tc>
          <w:tcPr>
            <w:tcW w:w="2517" w:type="dxa"/>
            <w:vMerge/>
            <w:vAlign w:val="center"/>
          </w:tcPr>
          <w:p w14:paraId="6D123D70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069B5DDC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09D79E60" w14:textId="645C7401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827" w:type="dxa"/>
            <w:vAlign w:val="center"/>
          </w:tcPr>
          <w:p w14:paraId="2FE389D7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Ogniskowa</w:t>
            </w:r>
          </w:p>
        </w:tc>
        <w:tc>
          <w:tcPr>
            <w:tcW w:w="6946" w:type="dxa"/>
            <w:vAlign w:val="center"/>
          </w:tcPr>
          <w:p w14:paraId="472BC317" w14:textId="622F3E5D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24 mm</w:t>
            </w:r>
          </w:p>
        </w:tc>
        <w:tc>
          <w:tcPr>
            <w:tcW w:w="2517" w:type="dxa"/>
            <w:vMerge/>
            <w:vAlign w:val="center"/>
          </w:tcPr>
          <w:p w14:paraId="74E815DB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FA37CA3" w14:textId="77777777" w:rsidTr="00941151">
        <w:trPr>
          <w:trHeight w:val="259"/>
        </w:trPr>
        <w:tc>
          <w:tcPr>
            <w:tcW w:w="704" w:type="dxa"/>
            <w:vAlign w:val="center"/>
          </w:tcPr>
          <w:p w14:paraId="116C7899" w14:textId="78FFC564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832">
              <w:rPr>
                <w:rFonts w:ascii="Arial" w:hAnsi="Arial" w:cs="Arial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095B377D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0B6C68D7" w14:textId="438C318F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58FEBCF2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5E6CDEFE" w14:textId="77777777" w:rsidTr="00941151">
        <w:trPr>
          <w:trHeight w:val="290"/>
        </w:trPr>
        <w:tc>
          <w:tcPr>
            <w:tcW w:w="704" w:type="dxa"/>
            <w:vAlign w:val="center"/>
          </w:tcPr>
          <w:p w14:paraId="7DF14231" w14:textId="6BD9AD72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832">
              <w:rPr>
                <w:rFonts w:ascii="Arial" w:hAnsi="Arial" w:cs="Arial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2B854EDC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342F078B" w14:textId="649027EB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84 o</w:t>
            </w:r>
          </w:p>
        </w:tc>
        <w:tc>
          <w:tcPr>
            <w:tcW w:w="2517" w:type="dxa"/>
            <w:vMerge/>
          </w:tcPr>
          <w:p w14:paraId="0B412D20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73F2878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11B3A339" w14:textId="5D79871E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4832">
              <w:rPr>
                <w:rFonts w:ascii="Arial" w:hAnsi="Arial" w:cs="Arial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3389793B" w14:textId="77777777" w:rsidR="001D4ABD" w:rsidRPr="00ED4832" w:rsidRDefault="001D4ABD" w:rsidP="002C3241">
            <w:pPr>
              <w:rPr>
                <w:rFonts w:ascii="Arial" w:hAnsi="Arial" w:cs="Arial"/>
                <w:b/>
                <w:color w:val="000000"/>
              </w:rPr>
            </w:pPr>
            <w:r w:rsidRPr="00ED4832">
              <w:rPr>
                <w:rFonts w:ascii="Arial" w:hAnsi="Arial" w:cs="Arial"/>
                <w:b/>
                <w:color w:val="000000"/>
              </w:rPr>
              <w:t>Otwór przysłony/</w:t>
            </w:r>
            <w:proofErr w:type="spellStart"/>
            <w:r w:rsidRPr="00ED4832">
              <w:rPr>
                <w:rFonts w:ascii="Arial" w:hAnsi="Arial" w:cs="Arial"/>
                <w:b/>
                <w:color w:val="000000"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3BFC96C3" w14:textId="0C9BA21B" w:rsidR="001D4ABD" w:rsidRPr="00ED4832" w:rsidRDefault="001D4ABD" w:rsidP="00193773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ED4832">
              <w:rPr>
                <w:rFonts w:ascii="Arial" w:hAnsi="Arial" w:cs="Arial"/>
                <w:color w:val="000000" w:themeColor="text1"/>
                <w:lang w:val="en-US"/>
              </w:rPr>
              <w:t>f/1.4</w:t>
            </w:r>
          </w:p>
        </w:tc>
        <w:tc>
          <w:tcPr>
            <w:tcW w:w="2517" w:type="dxa"/>
            <w:vMerge/>
          </w:tcPr>
          <w:p w14:paraId="643097DF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ACA9C0" w14:textId="292A97A9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0A526BCB" w14:textId="597294F8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1BC9E23C" w14:textId="40C0F4E8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458049B0" w14:textId="0CC32F96" w:rsidR="00F01D50" w:rsidRDefault="00F01D50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ED4832" w:rsidRPr="001D4ABD" w14:paraId="11B2505C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0F314CE5" w14:textId="66886132" w:rsidR="00ED4832" w:rsidRPr="00F01D50" w:rsidRDefault="00ED4832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lastRenderedPageBreak/>
              <w:t xml:space="preserve">Obiektyw </w:t>
            </w:r>
            <w:r w:rsidRPr="00F01D50">
              <w:rPr>
                <w:rFonts w:ascii="Arial" w:hAnsi="Arial" w:cs="Arial"/>
                <w:b/>
                <w:bCs/>
                <w:sz w:val="24"/>
              </w:rPr>
              <w:t>35/1.4 + filtr UV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– 1 sztuka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7D898772" w14:textId="77777777" w:rsidR="00ED4832" w:rsidRPr="001D4ABD" w:rsidRDefault="00ED4832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201E098A" w14:textId="77777777" w:rsidR="00ED4832" w:rsidRPr="001D4ABD" w:rsidRDefault="00ED4832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3B60C6FA" w14:textId="77777777" w:rsidR="00ED4832" w:rsidRPr="001D4ABD" w:rsidRDefault="00ED4832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3495B43E" w14:textId="2E48C993" w:rsidR="00ED4832" w:rsidRPr="001D4ABD" w:rsidRDefault="00ED4832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6E308776" w14:textId="77777777" w:rsidR="00ED4832" w:rsidRPr="001D4ABD" w:rsidRDefault="00ED4832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56C9AB02" w14:textId="77777777" w:rsidR="00ED4832" w:rsidRPr="001D4ABD" w:rsidRDefault="00ED4832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ED4832" w:rsidRPr="00941151" w14:paraId="49FF87AC" w14:textId="77777777" w:rsidTr="00941151">
        <w:trPr>
          <w:trHeight w:val="1301"/>
        </w:trPr>
        <w:tc>
          <w:tcPr>
            <w:tcW w:w="704" w:type="dxa"/>
            <w:vAlign w:val="center"/>
          </w:tcPr>
          <w:p w14:paraId="00C18ABB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1BF3C8FB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7271FCA1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19F5A1B7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7F49B707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1D4ABD" w:rsidRPr="000F441F" w14:paraId="24C74674" w14:textId="77777777" w:rsidTr="00941151">
        <w:trPr>
          <w:trHeight w:val="270"/>
        </w:trPr>
        <w:tc>
          <w:tcPr>
            <w:tcW w:w="704" w:type="dxa"/>
            <w:vAlign w:val="center"/>
          </w:tcPr>
          <w:p w14:paraId="534D7604" w14:textId="101EBC2B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5DB55BC8" w14:textId="77777777" w:rsidR="001D4ABD" w:rsidRPr="00ED4832" w:rsidRDefault="001D4ABD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118EE9D1" w14:textId="77777777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Kompatybilny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32ACA874" w14:textId="0F920567" w:rsidR="001D4ABD" w:rsidRPr="000F441F" w:rsidRDefault="00542281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175580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1000625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0F441F" w14:paraId="048AD84B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0BE6A197" w14:textId="685EDBFF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29D1E257" w14:textId="77777777" w:rsidR="001D4ABD" w:rsidRPr="00ED4832" w:rsidRDefault="001D4ABD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73E4FE31" w14:textId="18073B0B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55 mm</w:t>
            </w:r>
          </w:p>
        </w:tc>
        <w:tc>
          <w:tcPr>
            <w:tcW w:w="2517" w:type="dxa"/>
            <w:vMerge/>
            <w:vAlign w:val="center"/>
          </w:tcPr>
          <w:p w14:paraId="32F88ECB" w14:textId="3E7DC7C2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F8BE6FC" w14:textId="77777777" w:rsidTr="00941151">
        <w:trPr>
          <w:trHeight w:val="278"/>
        </w:trPr>
        <w:tc>
          <w:tcPr>
            <w:tcW w:w="704" w:type="dxa"/>
            <w:vAlign w:val="center"/>
          </w:tcPr>
          <w:p w14:paraId="5D9860DA" w14:textId="75ACBE02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39C88075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5BF4EC9B" w14:textId="53C7788C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5E25E9E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98FC14A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65295319" w14:textId="15543BBC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7D65C22A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43D6CE87" w14:textId="08FDCB35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2BDE1E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4CE685C8" w14:textId="77777777" w:rsidTr="00941151">
        <w:trPr>
          <w:trHeight w:val="272"/>
        </w:trPr>
        <w:tc>
          <w:tcPr>
            <w:tcW w:w="704" w:type="dxa"/>
            <w:vAlign w:val="center"/>
          </w:tcPr>
          <w:p w14:paraId="4AF72F70" w14:textId="7D675841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07E3C9B0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48BD0AED" w14:textId="3634FBCA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63 o</w:t>
            </w:r>
          </w:p>
        </w:tc>
        <w:tc>
          <w:tcPr>
            <w:tcW w:w="2517" w:type="dxa"/>
            <w:vMerge/>
            <w:vAlign w:val="center"/>
          </w:tcPr>
          <w:p w14:paraId="17590376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3F64DF2" w14:textId="77777777" w:rsidTr="00941151">
        <w:trPr>
          <w:trHeight w:val="277"/>
        </w:trPr>
        <w:tc>
          <w:tcPr>
            <w:tcW w:w="704" w:type="dxa"/>
            <w:vAlign w:val="center"/>
          </w:tcPr>
          <w:p w14:paraId="42A7212C" w14:textId="3BC42E3E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20B074D2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2C7E5BFB" w14:textId="77777777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Stałoogniskowy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2517" w:type="dxa"/>
            <w:vMerge/>
            <w:vAlign w:val="center"/>
          </w:tcPr>
          <w:p w14:paraId="069B6EC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87222BB" w14:textId="77777777" w:rsidTr="00941151">
        <w:trPr>
          <w:trHeight w:val="280"/>
        </w:trPr>
        <w:tc>
          <w:tcPr>
            <w:tcW w:w="704" w:type="dxa"/>
            <w:vAlign w:val="center"/>
          </w:tcPr>
          <w:p w14:paraId="6B18FB7A" w14:textId="512B5708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38746ADC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Autofocus</w:t>
            </w:r>
          </w:p>
        </w:tc>
        <w:tc>
          <w:tcPr>
            <w:tcW w:w="6946" w:type="dxa"/>
            <w:vAlign w:val="center"/>
          </w:tcPr>
          <w:p w14:paraId="6534575B" w14:textId="65164559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4082B4E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ACB0F9A" w14:textId="77777777" w:rsidTr="00941151">
        <w:trPr>
          <w:trHeight w:val="271"/>
        </w:trPr>
        <w:tc>
          <w:tcPr>
            <w:tcW w:w="704" w:type="dxa"/>
            <w:vAlign w:val="center"/>
          </w:tcPr>
          <w:p w14:paraId="7DAB4023" w14:textId="299B8D0F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2DC8879C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0107401F" w14:textId="1CE088D1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 xml:space="preserve">10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elementów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/ 8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grup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0E338D94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BCE96B1" w14:textId="77777777" w:rsidTr="00941151">
        <w:trPr>
          <w:trHeight w:val="260"/>
        </w:trPr>
        <w:tc>
          <w:tcPr>
            <w:tcW w:w="704" w:type="dxa"/>
            <w:vAlign w:val="center"/>
          </w:tcPr>
          <w:p w14:paraId="5052CC10" w14:textId="5932B16F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136B6576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1A201A64" w14:textId="118821A9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0.3 m</w:t>
            </w:r>
          </w:p>
        </w:tc>
        <w:tc>
          <w:tcPr>
            <w:tcW w:w="2517" w:type="dxa"/>
            <w:vMerge/>
            <w:vAlign w:val="center"/>
          </w:tcPr>
          <w:p w14:paraId="5CA11C7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9F2D29A" w14:textId="77777777" w:rsidTr="00941151">
        <w:trPr>
          <w:trHeight w:val="137"/>
        </w:trPr>
        <w:tc>
          <w:tcPr>
            <w:tcW w:w="704" w:type="dxa"/>
            <w:vAlign w:val="center"/>
          </w:tcPr>
          <w:p w14:paraId="403D8FC4" w14:textId="40F28C18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14C11B56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Ogniskowa</w:t>
            </w:r>
          </w:p>
        </w:tc>
        <w:tc>
          <w:tcPr>
            <w:tcW w:w="6946" w:type="dxa"/>
            <w:vAlign w:val="center"/>
          </w:tcPr>
          <w:p w14:paraId="4F427082" w14:textId="539978C4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35 mm</w:t>
            </w:r>
          </w:p>
        </w:tc>
        <w:tc>
          <w:tcPr>
            <w:tcW w:w="2517" w:type="dxa"/>
            <w:vMerge/>
            <w:vAlign w:val="center"/>
          </w:tcPr>
          <w:p w14:paraId="42E302E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497926D" w14:textId="77777777" w:rsidTr="00941151">
        <w:trPr>
          <w:trHeight w:val="325"/>
        </w:trPr>
        <w:tc>
          <w:tcPr>
            <w:tcW w:w="704" w:type="dxa"/>
            <w:vAlign w:val="center"/>
          </w:tcPr>
          <w:p w14:paraId="13861565" w14:textId="6474B9E3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19EF870E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151CE2E1" w14:textId="01AC12D2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10388D76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A124B9C" w14:textId="77777777" w:rsidTr="00941151">
        <w:trPr>
          <w:trHeight w:val="131"/>
        </w:trPr>
        <w:tc>
          <w:tcPr>
            <w:tcW w:w="704" w:type="dxa"/>
            <w:vAlign w:val="center"/>
          </w:tcPr>
          <w:p w14:paraId="25D94008" w14:textId="065E25B5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1A7A43FB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5F8EBC30" w14:textId="25B4FFC4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63 o</w:t>
            </w:r>
          </w:p>
        </w:tc>
        <w:tc>
          <w:tcPr>
            <w:tcW w:w="2517" w:type="dxa"/>
            <w:vMerge/>
          </w:tcPr>
          <w:p w14:paraId="01D66CA3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72C5899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4AEB6176" w14:textId="7C2CF359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4306C8C7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Otwór przysłony/</w:t>
            </w:r>
            <w:proofErr w:type="spellStart"/>
            <w:r w:rsidRPr="00ED4832">
              <w:rPr>
                <w:rFonts w:ascii="Arial" w:hAnsi="Arial" w:cs="Arial"/>
                <w:b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76515D1F" w14:textId="11207BCD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f/1.4</w:t>
            </w:r>
          </w:p>
        </w:tc>
        <w:tc>
          <w:tcPr>
            <w:tcW w:w="2517" w:type="dxa"/>
            <w:vMerge/>
          </w:tcPr>
          <w:p w14:paraId="2A6E5E82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95E7D0" w14:textId="68920225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44693F0D" w14:textId="14A4A7FF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0BCDA60D" w14:textId="46095EF3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708C5F06" w14:textId="542665B6" w:rsidR="002E7066" w:rsidRDefault="002E7066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1BBD1B31" w14:textId="40C8DBC6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74A424E0" w14:textId="58279F6F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ED4832" w:rsidRPr="001D4ABD" w14:paraId="1A33F1D1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5E83A611" w14:textId="0A0A3590" w:rsidR="00ED4832" w:rsidRPr="00F01D50" w:rsidRDefault="00ED4832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lastRenderedPageBreak/>
              <w:t xml:space="preserve">Obiektyw </w:t>
            </w:r>
            <w:r w:rsidRPr="00F01D50">
              <w:rPr>
                <w:rFonts w:ascii="Arial" w:hAnsi="Arial" w:cs="Arial"/>
                <w:b/>
                <w:bCs/>
                <w:sz w:val="24"/>
              </w:rPr>
              <w:t>50/1.4 + filtr UV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– 1 sztuka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7A054B80" w14:textId="77777777" w:rsidR="00ED4832" w:rsidRPr="001D4ABD" w:rsidRDefault="00ED4832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382E6D1B" w14:textId="77777777" w:rsidR="00ED4832" w:rsidRPr="001D4ABD" w:rsidRDefault="00ED4832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681C652B" w14:textId="77777777" w:rsidR="00ED4832" w:rsidRPr="001D4ABD" w:rsidRDefault="00ED4832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6B24DFE6" w14:textId="03286E8F" w:rsidR="00ED4832" w:rsidRPr="001D4ABD" w:rsidRDefault="00ED4832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00AE74C4" w14:textId="77777777" w:rsidR="00ED4832" w:rsidRPr="001D4ABD" w:rsidRDefault="00ED4832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3FC24092" w14:textId="77777777" w:rsidR="00ED4832" w:rsidRPr="001D4ABD" w:rsidRDefault="00ED4832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ED4832" w:rsidRPr="00941151" w14:paraId="31F18237" w14:textId="77777777" w:rsidTr="00941151">
        <w:trPr>
          <w:trHeight w:val="1443"/>
        </w:trPr>
        <w:tc>
          <w:tcPr>
            <w:tcW w:w="704" w:type="dxa"/>
            <w:vAlign w:val="center"/>
          </w:tcPr>
          <w:p w14:paraId="55D09686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3E2B63FA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21A74ABC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29EACAC4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2F718B15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1D4ABD" w:rsidRPr="000F441F" w14:paraId="5F654FE9" w14:textId="77777777" w:rsidTr="00941151">
        <w:trPr>
          <w:trHeight w:val="415"/>
        </w:trPr>
        <w:tc>
          <w:tcPr>
            <w:tcW w:w="704" w:type="dxa"/>
            <w:vAlign w:val="center"/>
          </w:tcPr>
          <w:p w14:paraId="0CBDDC14" w14:textId="202EC0E1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6AB0B465" w14:textId="77777777" w:rsidR="001D4ABD" w:rsidRPr="00ED4832" w:rsidRDefault="001D4ABD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18056B53" w14:textId="77777777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Kompatybilny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22F30075" w14:textId="0FEA0B5F" w:rsidR="001D4ABD" w:rsidRPr="000F441F" w:rsidRDefault="00542281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645359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147613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0F441F" w14:paraId="3FFC5590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4CB77B74" w14:textId="678ACBAD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3607FADE" w14:textId="77777777" w:rsidR="001D4ABD" w:rsidRPr="00ED4832" w:rsidRDefault="001D4ABD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6B2FD570" w14:textId="075DBD60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55 mm</w:t>
            </w:r>
          </w:p>
        </w:tc>
        <w:tc>
          <w:tcPr>
            <w:tcW w:w="2517" w:type="dxa"/>
            <w:vMerge/>
            <w:vAlign w:val="center"/>
          </w:tcPr>
          <w:p w14:paraId="251C0BC5" w14:textId="51BD613D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2E0E454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4E6B5CB7" w14:textId="75734056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07D0A570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6A675BB4" w14:textId="008F409E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1A35F411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CD7B4C4" w14:textId="77777777" w:rsidTr="00941151">
        <w:trPr>
          <w:trHeight w:val="272"/>
        </w:trPr>
        <w:tc>
          <w:tcPr>
            <w:tcW w:w="704" w:type="dxa"/>
            <w:vAlign w:val="center"/>
          </w:tcPr>
          <w:p w14:paraId="28A42E2D" w14:textId="56345DEB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3D8C4F03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4ABFF7B0" w14:textId="404F6DC2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418DED5C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04CD5AB0" w14:textId="77777777" w:rsidTr="00941151">
        <w:trPr>
          <w:trHeight w:val="277"/>
        </w:trPr>
        <w:tc>
          <w:tcPr>
            <w:tcW w:w="704" w:type="dxa"/>
            <w:vAlign w:val="center"/>
          </w:tcPr>
          <w:p w14:paraId="7A3EB4F1" w14:textId="5CB10EEE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52B07790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56E7AC73" w14:textId="0CF4AA80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47 o</w:t>
            </w:r>
          </w:p>
        </w:tc>
        <w:tc>
          <w:tcPr>
            <w:tcW w:w="2517" w:type="dxa"/>
            <w:vMerge/>
            <w:vAlign w:val="center"/>
          </w:tcPr>
          <w:p w14:paraId="10CF8927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155CF39" w14:textId="77777777" w:rsidTr="00941151">
        <w:trPr>
          <w:trHeight w:val="281"/>
        </w:trPr>
        <w:tc>
          <w:tcPr>
            <w:tcW w:w="704" w:type="dxa"/>
            <w:vAlign w:val="center"/>
          </w:tcPr>
          <w:p w14:paraId="551CCA48" w14:textId="207C2435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4C891CC6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4321B1FE" w14:textId="77777777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Stałoogniskowy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2517" w:type="dxa"/>
            <w:vMerge/>
            <w:vAlign w:val="center"/>
          </w:tcPr>
          <w:p w14:paraId="7EB643D9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23E9457" w14:textId="77777777" w:rsidTr="00941151">
        <w:trPr>
          <w:trHeight w:val="257"/>
        </w:trPr>
        <w:tc>
          <w:tcPr>
            <w:tcW w:w="704" w:type="dxa"/>
            <w:vAlign w:val="center"/>
          </w:tcPr>
          <w:p w14:paraId="43FB8D0E" w14:textId="06E445E9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245F39A4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Autofocus</w:t>
            </w:r>
          </w:p>
        </w:tc>
        <w:tc>
          <w:tcPr>
            <w:tcW w:w="6946" w:type="dxa"/>
            <w:vAlign w:val="center"/>
          </w:tcPr>
          <w:p w14:paraId="7432FD1A" w14:textId="7F175833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6324B4F2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DC2A179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05CD7AB7" w14:textId="77986E75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36E97F4B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36C53EA8" w14:textId="5E62F960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 xml:space="preserve">7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elementów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/ 6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grup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480187C6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6EB18CE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7980754B" w14:textId="267E97DB" w:rsidR="001D4ABD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5020BD53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130BF564" w14:textId="3BFD2061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0.45 m</w:t>
            </w:r>
          </w:p>
        </w:tc>
        <w:tc>
          <w:tcPr>
            <w:tcW w:w="2517" w:type="dxa"/>
            <w:vMerge/>
            <w:vAlign w:val="center"/>
          </w:tcPr>
          <w:p w14:paraId="4CD1C7CE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E5CD2BE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220F535A" w14:textId="162EF42F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40FD6435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Ogniskowa</w:t>
            </w:r>
          </w:p>
        </w:tc>
        <w:tc>
          <w:tcPr>
            <w:tcW w:w="6946" w:type="dxa"/>
            <w:vAlign w:val="center"/>
          </w:tcPr>
          <w:p w14:paraId="53FA2E27" w14:textId="4C15C816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50 mm</w:t>
            </w:r>
          </w:p>
        </w:tc>
        <w:tc>
          <w:tcPr>
            <w:tcW w:w="2517" w:type="dxa"/>
            <w:vMerge/>
            <w:vAlign w:val="center"/>
          </w:tcPr>
          <w:p w14:paraId="3FC9736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405BE7EB" w14:textId="77777777" w:rsidTr="00941151">
        <w:trPr>
          <w:trHeight w:val="273"/>
        </w:trPr>
        <w:tc>
          <w:tcPr>
            <w:tcW w:w="704" w:type="dxa"/>
            <w:vAlign w:val="center"/>
          </w:tcPr>
          <w:p w14:paraId="3A0D8FD3" w14:textId="00FC4778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14:paraId="35537276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Migawka centralna</w:t>
            </w:r>
          </w:p>
        </w:tc>
        <w:tc>
          <w:tcPr>
            <w:tcW w:w="6946" w:type="dxa"/>
          </w:tcPr>
          <w:p w14:paraId="5D5AE66B" w14:textId="26F94BF7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034670A4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4945581D" w14:textId="77777777" w:rsidTr="00941151">
        <w:trPr>
          <w:trHeight w:val="277"/>
        </w:trPr>
        <w:tc>
          <w:tcPr>
            <w:tcW w:w="704" w:type="dxa"/>
            <w:vAlign w:val="center"/>
          </w:tcPr>
          <w:p w14:paraId="20DCFFE3" w14:textId="7FAB78DE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14:paraId="595165F4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Kąt widzenia</w:t>
            </w:r>
          </w:p>
        </w:tc>
        <w:tc>
          <w:tcPr>
            <w:tcW w:w="6946" w:type="dxa"/>
          </w:tcPr>
          <w:p w14:paraId="22C12E37" w14:textId="557AB7F0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47 o</w:t>
            </w:r>
          </w:p>
        </w:tc>
        <w:tc>
          <w:tcPr>
            <w:tcW w:w="2517" w:type="dxa"/>
            <w:vMerge/>
          </w:tcPr>
          <w:p w14:paraId="6816AF06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0911425A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04522FB3" w14:textId="36BD83F9" w:rsidR="001D4ABD" w:rsidRPr="00ED4832" w:rsidRDefault="001D4ABD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ED4832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14:paraId="5FFC8D5D" w14:textId="77777777" w:rsidR="001D4ABD" w:rsidRPr="00ED4832" w:rsidRDefault="001D4ABD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Otwór przysłony/</w:t>
            </w:r>
            <w:proofErr w:type="spellStart"/>
            <w:r w:rsidRPr="00ED4832">
              <w:rPr>
                <w:rFonts w:ascii="Arial" w:hAnsi="Arial" w:cs="Arial"/>
                <w:b/>
              </w:rPr>
              <w:t>światłosiła</w:t>
            </w:r>
            <w:proofErr w:type="spellEnd"/>
          </w:p>
        </w:tc>
        <w:tc>
          <w:tcPr>
            <w:tcW w:w="6946" w:type="dxa"/>
          </w:tcPr>
          <w:p w14:paraId="76C8107C" w14:textId="48316044" w:rsidR="001D4ABD" w:rsidRPr="00ED4832" w:rsidRDefault="001D4ABD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f/1.4</w:t>
            </w:r>
          </w:p>
        </w:tc>
        <w:tc>
          <w:tcPr>
            <w:tcW w:w="2517" w:type="dxa"/>
            <w:vMerge/>
          </w:tcPr>
          <w:p w14:paraId="742D4DDE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D39C98" w14:textId="5DFC43DE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31C487FF" w14:textId="5BA20E23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73054002" w14:textId="2B759120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63163A74" w14:textId="66CD4D27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ED4832" w:rsidRPr="001D4ABD" w14:paraId="16FC3230" w14:textId="77777777" w:rsidTr="00ED4832">
        <w:trPr>
          <w:trHeight w:val="960"/>
        </w:trPr>
        <w:tc>
          <w:tcPr>
            <w:tcW w:w="13994" w:type="dxa"/>
            <w:gridSpan w:val="4"/>
            <w:vAlign w:val="center"/>
          </w:tcPr>
          <w:p w14:paraId="276F9D92" w14:textId="54960641" w:rsidR="00ED4832" w:rsidRPr="00F01D50" w:rsidRDefault="00FB6373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lastRenderedPageBreak/>
              <w:t xml:space="preserve"> </w:t>
            </w:r>
            <w:r w:rsidR="00ED4832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Obiektyw </w:t>
            </w:r>
            <w:r w:rsidR="00ED4832" w:rsidRPr="00F01D50">
              <w:rPr>
                <w:rFonts w:ascii="Arial" w:hAnsi="Arial" w:cs="Arial"/>
                <w:b/>
                <w:bCs/>
                <w:sz w:val="24"/>
              </w:rPr>
              <w:t>70-200/2.8 + filtr UV</w:t>
            </w:r>
            <w:r w:rsidR="00ED4832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– 1 sztuka</w:t>
            </w:r>
            <w:r w:rsidR="00ED4832"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1B24EC41" w14:textId="77777777" w:rsidR="00ED4832" w:rsidRPr="001D4ABD" w:rsidRDefault="00ED4832" w:rsidP="00ED4832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72883CAC" w14:textId="77777777" w:rsidR="00ED4832" w:rsidRPr="001D4ABD" w:rsidRDefault="00ED4832" w:rsidP="00ED4832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6F8C8220" w14:textId="77777777" w:rsidR="00ED4832" w:rsidRPr="001D4ABD" w:rsidRDefault="00ED4832" w:rsidP="00ED4832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01440FF5" w14:textId="7DE0DABF" w:rsidR="00ED4832" w:rsidRPr="001D4ABD" w:rsidRDefault="00ED4832" w:rsidP="00ED4832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2B24DE01" w14:textId="77777777" w:rsidR="00ED4832" w:rsidRPr="001D4ABD" w:rsidRDefault="00ED4832" w:rsidP="00ED4832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4065A874" w14:textId="77777777" w:rsidR="00ED4832" w:rsidRPr="001D4ABD" w:rsidRDefault="00ED4832" w:rsidP="00ED4832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ED4832" w:rsidRPr="00941151" w14:paraId="6325359F" w14:textId="77777777" w:rsidTr="00941151">
        <w:trPr>
          <w:trHeight w:val="1301"/>
        </w:trPr>
        <w:tc>
          <w:tcPr>
            <w:tcW w:w="704" w:type="dxa"/>
            <w:vAlign w:val="center"/>
          </w:tcPr>
          <w:p w14:paraId="641E1488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71068EFA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23A80A67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00A3D562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283DBA6A" w14:textId="77777777" w:rsidR="00ED4832" w:rsidRPr="00941151" w:rsidRDefault="00ED4832" w:rsidP="00ED4832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ED4832" w:rsidRPr="000F441F" w14:paraId="002FA122" w14:textId="77777777" w:rsidTr="00941151">
        <w:trPr>
          <w:trHeight w:val="270"/>
        </w:trPr>
        <w:tc>
          <w:tcPr>
            <w:tcW w:w="704" w:type="dxa"/>
            <w:vAlign w:val="center"/>
          </w:tcPr>
          <w:p w14:paraId="0CEC760B" w14:textId="6BE3F09F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66794C3A" w14:textId="77777777" w:rsidR="00ED4832" w:rsidRPr="00ED4832" w:rsidRDefault="00ED4832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566E2ACE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Kompatybilny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5B6D0397" w14:textId="77777777" w:rsidR="00ED4832" w:rsidRPr="000F441F" w:rsidRDefault="00542281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192055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832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ED4832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932041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832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ED4832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ED4832" w:rsidRPr="000F441F" w14:paraId="2879D088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3E4550B2" w14:textId="7882A0B9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0435911D" w14:textId="77777777" w:rsidR="00ED4832" w:rsidRPr="00ED4832" w:rsidRDefault="00ED4832" w:rsidP="00ED4832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b/>
                <w:color w:val="auto"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160CBC3C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77 mm</w:t>
            </w:r>
          </w:p>
        </w:tc>
        <w:tc>
          <w:tcPr>
            <w:tcW w:w="2517" w:type="dxa"/>
            <w:vMerge/>
            <w:vAlign w:val="center"/>
          </w:tcPr>
          <w:p w14:paraId="019E1434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31543587" w14:textId="77777777" w:rsidTr="00941151">
        <w:trPr>
          <w:trHeight w:val="278"/>
        </w:trPr>
        <w:tc>
          <w:tcPr>
            <w:tcW w:w="704" w:type="dxa"/>
            <w:vAlign w:val="center"/>
          </w:tcPr>
          <w:p w14:paraId="6441A961" w14:textId="70921F8B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460BC784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4CF1E9DF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77A5DE75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583995CB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06963BD0" w14:textId="610E19C5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4C813DC7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152BE35F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4FBE7273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55F07E95" w14:textId="77777777" w:rsidTr="00941151">
        <w:trPr>
          <w:trHeight w:val="414"/>
        </w:trPr>
        <w:tc>
          <w:tcPr>
            <w:tcW w:w="704" w:type="dxa"/>
            <w:vAlign w:val="center"/>
          </w:tcPr>
          <w:p w14:paraId="34347BCA" w14:textId="08DF1769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5C7DD590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6276E5B4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34°–12°30' (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pełna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klatka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35 mm)</w:t>
            </w:r>
            <w:r w:rsidRPr="00ED4832">
              <w:rPr>
                <w:rFonts w:ascii="Arial" w:hAnsi="Arial" w:cs="Arial"/>
                <w:lang w:val="en-US"/>
              </w:rPr>
              <w:br/>
              <w:t>23°–8° (APS-C)</w:t>
            </w:r>
          </w:p>
        </w:tc>
        <w:tc>
          <w:tcPr>
            <w:tcW w:w="2517" w:type="dxa"/>
            <w:vMerge/>
            <w:vAlign w:val="center"/>
          </w:tcPr>
          <w:p w14:paraId="065715EB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2B8A8676" w14:textId="77777777" w:rsidTr="00941151">
        <w:trPr>
          <w:trHeight w:val="237"/>
        </w:trPr>
        <w:tc>
          <w:tcPr>
            <w:tcW w:w="704" w:type="dxa"/>
            <w:vAlign w:val="center"/>
          </w:tcPr>
          <w:p w14:paraId="06350C66" w14:textId="030B30EF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3C29589B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19390AF4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Stałoogniskowy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2517" w:type="dxa"/>
            <w:vMerge/>
            <w:vAlign w:val="center"/>
          </w:tcPr>
          <w:p w14:paraId="3C65E18C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6CA981CB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7C552518" w14:textId="273DEBFE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697D0DD1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Autofocus</w:t>
            </w:r>
          </w:p>
        </w:tc>
        <w:tc>
          <w:tcPr>
            <w:tcW w:w="6946" w:type="dxa"/>
            <w:vAlign w:val="center"/>
          </w:tcPr>
          <w:p w14:paraId="7D87EDC1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62B8F55B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226CA27A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3DE52B81" w14:textId="62274038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1BC2B6ED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17F06B61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 xml:space="preserve">23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soczewki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w 18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grupach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w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tym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4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soczewki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ze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szkła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ED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i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2 ze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szkła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Super ED</w:t>
            </w:r>
          </w:p>
        </w:tc>
        <w:tc>
          <w:tcPr>
            <w:tcW w:w="2517" w:type="dxa"/>
            <w:vMerge/>
            <w:vAlign w:val="center"/>
          </w:tcPr>
          <w:p w14:paraId="7D543470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22612017" w14:textId="77777777" w:rsidTr="00941151">
        <w:trPr>
          <w:trHeight w:val="223"/>
        </w:trPr>
        <w:tc>
          <w:tcPr>
            <w:tcW w:w="704" w:type="dxa"/>
            <w:vAlign w:val="center"/>
          </w:tcPr>
          <w:p w14:paraId="3CA1EA7A" w14:textId="5D216047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2AAD2117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4EDB2FDE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0,96 m</w:t>
            </w:r>
          </w:p>
        </w:tc>
        <w:tc>
          <w:tcPr>
            <w:tcW w:w="2517" w:type="dxa"/>
            <w:vMerge/>
            <w:vAlign w:val="center"/>
          </w:tcPr>
          <w:p w14:paraId="49C8408C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0143C4CD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0318D50C" w14:textId="53FF1996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6AB1D3CC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Ogniskowa</w:t>
            </w:r>
          </w:p>
        </w:tc>
        <w:tc>
          <w:tcPr>
            <w:tcW w:w="6946" w:type="dxa"/>
            <w:vAlign w:val="center"/>
          </w:tcPr>
          <w:p w14:paraId="431719EB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70-200 mm</w:t>
            </w:r>
          </w:p>
        </w:tc>
        <w:tc>
          <w:tcPr>
            <w:tcW w:w="2517" w:type="dxa"/>
            <w:vMerge/>
            <w:vAlign w:val="center"/>
          </w:tcPr>
          <w:p w14:paraId="684A30EC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5BFA77DC" w14:textId="77777777" w:rsidTr="00941151">
        <w:trPr>
          <w:trHeight w:val="273"/>
        </w:trPr>
        <w:tc>
          <w:tcPr>
            <w:tcW w:w="704" w:type="dxa"/>
            <w:vAlign w:val="center"/>
          </w:tcPr>
          <w:p w14:paraId="1FE191A4" w14:textId="28FAE774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2B9CF7A7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3FD5940D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ED4832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7F9D98C3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5950276A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32D5190D" w14:textId="30CB6747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342ED14E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03205F0D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34°–12°30' (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pełna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D4832">
              <w:rPr>
                <w:rFonts w:ascii="Arial" w:hAnsi="Arial" w:cs="Arial"/>
                <w:lang w:val="en-US"/>
              </w:rPr>
              <w:t>klatka</w:t>
            </w:r>
            <w:proofErr w:type="spellEnd"/>
            <w:r w:rsidRPr="00ED4832">
              <w:rPr>
                <w:rFonts w:ascii="Arial" w:hAnsi="Arial" w:cs="Arial"/>
                <w:lang w:val="en-US"/>
              </w:rPr>
              <w:t xml:space="preserve"> 35 mm)</w:t>
            </w:r>
            <w:r w:rsidRPr="00ED4832">
              <w:rPr>
                <w:rFonts w:ascii="Arial" w:hAnsi="Arial" w:cs="Arial"/>
                <w:lang w:val="en-US"/>
              </w:rPr>
              <w:br/>
              <w:t>23°–8° (APS-C)</w:t>
            </w:r>
          </w:p>
        </w:tc>
        <w:tc>
          <w:tcPr>
            <w:tcW w:w="2517" w:type="dxa"/>
            <w:vMerge/>
          </w:tcPr>
          <w:p w14:paraId="0BEB34AA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832" w:rsidRPr="000F441F" w14:paraId="22FAE325" w14:textId="77777777" w:rsidTr="00ED4832">
        <w:trPr>
          <w:trHeight w:val="407"/>
        </w:trPr>
        <w:tc>
          <w:tcPr>
            <w:tcW w:w="704" w:type="dxa"/>
            <w:vAlign w:val="center"/>
          </w:tcPr>
          <w:p w14:paraId="7304ED2E" w14:textId="3E8253FF" w:rsidR="00ED4832" w:rsidRPr="00ED4832" w:rsidRDefault="00ED4832" w:rsidP="00ED4832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D4832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1F0BECE8" w14:textId="77777777" w:rsidR="00ED4832" w:rsidRPr="00ED4832" w:rsidRDefault="00ED4832" w:rsidP="00ED4832">
            <w:pPr>
              <w:rPr>
                <w:rFonts w:ascii="Arial" w:hAnsi="Arial" w:cs="Arial"/>
                <w:b/>
              </w:rPr>
            </w:pPr>
            <w:r w:rsidRPr="00ED4832">
              <w:rPr>
                <w:rFonts w:ascii="Arial" w:hAnsi="Arial" w:cs="Arial"/>
                <w:b/>
              </w:rPr>
              <w:t>Otwór przysłony/</w:t>
            </w:r>
            <w:proofErr w:type="spellStart"/>
            <w:r w:rsidRPr="00ED4832">
              <w:rPr>
                <w:rFonts w:ascii="Arial" w:hAnsi="Arial" w:cs="Arial"/>
                <w:b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278C490A" w14:textId="77777777" w:rsidR="00ED4832" w:rsidRPr="00ED4832" w:rsidRDefault="00ED4832" w:rsidP="00ED4832">
            <w:pPr>
              <w:ind w:left="98"/>
              <w:rPr>
                <w:rFonts w:ascii="Arial" w:hAnsi="Arial" w:cs="Arial"/>
                <w:lang w:val="en-US"/>
              </w:rPr>
            </w:pPr>
            <w:r w:rsidRPr="00ED4832">
              <w:rPr>
                <w:rFonts w:ascii="Arial" w:hAnsi="Arial" w:cs="Arial"/>
                <w:lang w:val="en-US"/>
              </w:rPr>
              <w:t>f/2,8</w:t>
            </w:r>
          </w:p>
        </w:tc>
        <w:tc>
          <w:tcPr>
            <w:tcW w:w="2517" w:type="dxa"/>
            <w:vMerge/>
          </w:tcPr>
          <w:p w14:paraId="4BDAC66B" w14:textId="77777777" w:rsidR="00ED4832" w:rsidRPr="000F441F" w:rsidRDefault="00ED4832" w:rsidP="00ED4832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15C947" w14:textId="77D78926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22B5676D" w14:textId="244D7460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19BD593F" w14:textId="101590E5" w:rsidR="007B4185" w:rsidRDefault="007B418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31340A" w:rsidRPr="001D4ABD" w14:paraId="06DD62ED" w14:textId="77777777" w:rsidTr="0016195E">
        <w:trPr>
          <w:trHeight w:val="960"/>
        </w:trPr>
        <w:tc>
          <w:tcPr>
            <w:tcW w:w="13994" w:type="dxa"/>
            <w:gridSpan w:val="4"/>
            <w:vAlign w:val="center"/>
          </w:tcPr>
          <w:p w14:paraId="7857C80D" w14:textId="312DBB03" w:rsidR="0031340A" w:rsidRPr="00F01D50" w:rsidRDefault="00FB6373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lastRenderedPageBreak/>
              <w:t xml:space="preserve"> </w:t>
            </w:r>
            <w:r w:rsidR="0031340A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Obiektyw </w:t>
            </w:r>
            <w:r w:rsidR="0031340A" w:rsidRPr="00F01D50">
              <w:rPr>
                <w:rFonts w:ascii="Arial" w:hAnsi="Arial" w:cs="Arial"/>
                <w:b/>
                <w:bCs/>
                <w:sz w:val="24"/>
              </w:rPr>
              <w:t>100/2.8 + filtr UV</w:t>
            </w:r>
            <w:r w:rsidR="0031340A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– 1 sztuka</w:t>
            </w:r>
            <w:r w:rsidR="0031340A"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2A6C0FDD" w14:textId="77777777" w:rsidR="0031340A" w:rsidRPr="001D4ABD" w:rsidRDefault="0031340A" w:rsidP="0016195E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0EA9649C" w14:textId="77777777" w:rsidR="0031340A" w:rsidRPr="001D4ABD" w:rsidRDefault="0031340A" w:rsidP="0016195E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1385678D" w14:textId="77777777" w:rsidR="0031340A" w:rsidRPr="001D4ABD" w:rsidRDefault="0031340A" w:rsidP="0016195E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761572CB" w14:textId="4BEE3C84" w:rsidR="0031340A" w:rsidRPr="001D4ABD" w:rsidRDefault="0031340A" w:rsidP="0016195E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2FE1C4A4" w14:textId="77777777" w:rsidR="0031340A" w:rsidRPr="001D4ABD" w:rsidRDefault="0031340A" w:rsidP="0016195E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03419AD4" w14:textId="77777777" w:rsidR="0031340A" w:rsidRPr="001D4ABD" w:rsidRDefault="0031340A" w:rsidP="0016195E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31340A" w:rsidRPr="00941151" w14:paraId="0E5CDC71" w14:textId="77777777" w:rsidTr="00941151">
        <w:trPr>
          <w:trHeight w:val="1301"/>
        </w:trPr>
        <w:tc>
          <w:tcPr>
            <w:tcW w:w="704" w:type="dxa"/>
            <w:vAlign w:val="center"/>
          </w:tcPr>
          <w:p w14:paraId="7628E282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19867FD8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57E337F1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42E5F46A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0ADE5483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1D4ABD" w:rsidRPr="000F441F" w14:paraId="3968E693" w14:textId="77777777" w:rsidTr="00941151">
        <w:trPr>
          <w:trHeight w:val="270"/>
        </w:trPr>
        <w:tc>
          <w:tcPr>
            <w:tcW w:w="704" w:type="dxa"/>
            <w:vAlign w:val="center"/>
          </w:tcPr>
          <w:p w14:paraId="73C403AD" w14:textId="68350915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41CDFA03" w14:textId="77777777" w:rsidR="001D4ABD" w:rsidRPr="0031340A" w:rsidRDefault="001D4ABD" w:rsidP="0031340A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31340A">
              <w:rPr>
                <w:rFonts w:ascii="Arial" w:hAnsi="Arial" w:cs="Arial"/>
                <w:b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15FD09CD" w14:textId="77777777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Kompatybilny</w:t>
            </w:r>
            <w:proofErr w:type="spellEnd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 xml:space="preserve"> z </w:t>
            </w: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276DC69B" w14:textId="11B163CC" w:rsidR="001D4ABD" w:rsidRPr="000F441F" w:rsidRDefault="00542281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577895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2062591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0F441F" w14:paraId="29FAAC9E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08626D12" w14:textId="02E300CF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42FF12F2" w14:textId="77777777" w:rsidR="001D4ABD" w:rsidRPr="0031340A" w:rsidRDefault="001D4ABD" w:rsidP="0031340A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31340A">
              <w:rPr>
                <w:rFonts w:ascii="Arial" w:hAnsi="Arial" w:cs="Arial"/>
                <w:b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4E86ABB9" w14:textId="603B350F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72 mm</w:t>
            </w:r>
          </w:p>
        </w:tc>
        <w:tc>
          <w:tcPr>
            <w:tcW w:w="2517" w:type="dxa"/>
            <w:vMerge/>
            <w:vAlign w:val="center"/>
          </w:tcPr>
          <w:p w14:paraId="1F76C1EF" w14:textId="658B11EB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2C7F4C50" w14:textId="77777777" w:rsidTr="00941151">
        <w:trPr>
          <w:trHeight w:val="278"/>
        </w:trPr>
        <w:tc>
          <w:tcPr>
            <w:tcW w:w="704" w:type="dxa"/>
            <w:vAlign w:val="center"/>
          </w:tcPr>
          <w:p w14:paraId="10BCE51F" w14:textId="52B8F4D7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39AE80D2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7690D8B8" w14:textId="11EBDC02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2DD7024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C599028" w14:textId="77777777" w:rsidTr="00941151">
        <w:trPr>
          <w:trHeight w:val="269"/>
        </w:trPr>
        <w:tc>
          <w:tcPr>
            <w:tcW w:w="704" w:type="dxa"/>
            <w:vAlign w:val="center"/>
          </w:tcPr>
          <w:p w14:paraId="2A9F6FD5" w14:textId="378B89EA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4191FEE4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18EC59BB" w14:textId="170E292E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3E3B19CD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B782840" w14:textId="77777777" w:rsidTr="00941151">
        <w:trPr>
          <w:trHeight w:val="273"/>
        </w:trPr>
        <w:tc>
          <w:tcPr>
            <w:tcW w:w="704" w:type="dxa"/>
            <w:vAlign w:val="center"/>
          </w:tcPr>
          <w:p w14:paraId="12FC41B3" w14:textId="6CEB8D32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72712A8B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7A7A1160" w14:textId="5D017899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24 o</w:t>
            </w:r>
          </w:p>
        </w:tc>
        <w:tc>
          <w:tcPr>
            <w:tcW w:w="2517" w:type="dxa"/>
            <w:vMerge/>
            <w:vAlign w:val="center"/>
          </w:tcPr>
          <w:p w14:paraId="37F98BE2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51B34DD" w14:textId="77777777" w:rsidTr="00941151">
        <w:trPr>
          <w:trHeight w:val="277"/>
        </w:trPr>
        <w:tc>
          <w:tcPr>
            <w:tcW w:w="704" w:type="dxa"/>
            <w:vAlign w:val="center"/>
          </w:tcPr>
          <w:p w14:paraId="4BAD2692" w14:textId="193A7AB2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4CAD8AAD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38ADEE4F" w14:textId="77777777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Stałoogniskowy</w:t>
            </w:r>
            <w:proofErr w:type="spellEnd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/</w:t>
            </w:r>
          </w:p>
        </w:tc>
        <w:tc>
          <w:tcPr>
            <w:tcW w:w="2517" w:type="dxa"/>
            <w:vMerge/>
            <w:vAlign w:val="center"/>
          </w:tcPr>
          <w:p w14:paraId="039C0FEA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09A3D14" w14:textId="77777777" w:rsidTr="00941151">
        <w:trPr>
          <w:trHeight w:val="280"/>
        </w:trPr>
        <w:tc>
          <w:tcPr>
            <w:tcW w:w="704" w:type="dxa"/>
            <w:vAlign w:val="center"/>
          </w:tcPr>
          <w:p w14:paraId="4FC7C63F" w14:textId="513D0504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3E0D2F0F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Autofocus</w:t>
            </w:r>
          </w:p>
        </w:tc>
        <w:tc>
          <w:tcPr>
            <w:tcW w:w="6946" w:type="dxa"/>
            <w:vAlign w:val="center"/>
          </w:tcPr>
          <w:p w14:paraId="1AD339EE" w14:textId="5A68B7BA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34620D0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412957C" w14:textId="77777777" w:rsidTr="00941151">
        <w:trPr>
          <w:trHeight w:val="271"/>
        </w:trPr>
        <w:tc>
          <w:tcPr>
            <w:tcW w:w="704" w:type="dxa"/>
            <w:vAlign w:val="center"/>
          </w:tcPr>
          <w:p w14:paraId="2825EDF3" w14:textId="01BA5F7D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52265A45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2461DE7D" w14:textId="52D38219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 xml:space="preserve">14 </w:t>
            </w: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elementów</w:t>
            </w:r>
            <w:proofErr w:type="spellEnd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 xml:space="preserve"> / 11 </w:t>
            </w: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grup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59A11795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5A6087F9" w14:textId="77777777" w:rsidTr="00941151">
        <w:trPr>
          <w:trHeight w:val="260"/>
        </w:trPr>
        <w:tc>
          <w:tcPr>
            <w:tcW w:w="704" w:type="dxa"/>
            <w:vAlign w:val="center"/>
          </w:tcPr>
          <w:p w14:paraId="27FD6E2C" w14:textId="39E2D709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40784355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Waga</w:t>
            </w:r>
          </w:p>
        </w:tc>
        <w:tc>
          <w:tcPr>
            <w:tcW w:w="6946" w:type="dxa"/>
            <w:vAlign w:val="center"/>
          </w:tcPr>
          <w:p w14:paraId="60BBFA4E" w14:textId="45E6AEDF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700 g</w:t>
            </w:r>
          </w:p>
        </w:tc>
        <w:tc>
          <w:tcPr>
            <w:tcW w:w="2517" w:type="dxa"/>
            <w:vMerge/>
            <w:vAlign w:val="center"/>
          </w:tcPr>
          <w:p w14:paraId="267E67CA" w14:textId="77777777" w:rsidR="001D4ABD" w:rsidRPr="00272966" w:rsidRDefault="001D4ABD" w:rsidP="002C3241">
            <w:pPr>
              <w:pStyle w:val="Default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1D4ABD" w:rsidRPr="000F441F" w14:paraId="5DFFF094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444D4242" w14:textId="60FA4A53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40A">
              <w:rPr>
                <w:rFonts w:ascii="Arial" w:hAnsi="Arial" w:cs="Arial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62F3BFE8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3C1610A2" w14:textId="59F071A0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0.57 m</w:t>
            </w:r>
          </w:p>
        </w:tc>
        <w:tc>
          <w:tcPr>
            <w:tcW w:w="2517" w:type="dxa"/>
            <w:vMerge/>
            <w:vAlign w:val="center"/>
          </w:tcPr>
          <w:p w14:paraId="3588D92A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D17A059" w14:textId="77777777" w:rsidTr="00941151">
        <w:trPr>
          <w:trHeight w:val="283"/>
        </w:trPr>
        <w:tc>
          <w:tcPr>
            <w:tcW w:w="704" w:type="dxa"/>
            <w:vAlign w:val="center"/>
          </w:tcPr>
          <w:p w14:paraId="22E0583E" w14:textId="57EE3A7A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40A">
              <w:rPr>
                <w:rFonts w:ascii="Arial" w:hAnsi="Arial" w:cs="Arial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13A60A3C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Ogniskowa</w:t>
            </w:r>
          </w:p>
        </w:tc>
        <w:tc>
          <w:tcPr>
            <w:tcW w:w="6946" w:type="dxa"/>
            <w:vAlign w:val="center"/>
          </w:tcPr>
          <w:p w14:paraId="63E34CC1" w14:textId="62871555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100 mm</w:t>
            </w:r>
          </w:p>
        </w:tc>
        <w:tc>
          <w:tcPr>
            <w:tcW w:w="2517" w:type="dxa"/>
            <w:vMerge/>
            <w:vAlign w:val="center"/>
          </w:tcPr>
          <w:p w14:paraId="2204615B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08F7B7B6" w14:textId="77777777" w:rsidTr="00941151">
        <w:trPr>
          <w:trHeight w:val="259"/>
        </w:trPr>
        <w:tc>
          <w:tcPr>
            <w:tcW w:w="704" w:type="dxa"/>
            <w:vAlign w:val="center"/>
          </w:tcPr>
          <w:p w14:paraId="2E6F4A54" w14:textId="48D831B3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40A">
              <w:rPr>
                <w:rFonts w:ascii="Arial" w:hAnsi="Arial" w:cs="Arial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7E8343BD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0CCAB7F4" w14:textId="2111F732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57FFBCB8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5F130D3B" w14:textId="77777777" w:rsidTr="00941151">
        <w:trPr>
          <w:trHeight w:val="291"/>
        </w:trPr>
        <w:tc>
          <w:tcPr>
            <w:tcW w:w="704" w:type="dxa"/>
            <w:vAlign w:val="center"/>
          </w:tcPr>
          <w:p w14:paraId="224F84EE" w14:textId="394A487A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40A">
              <w:rPr>
                <w:rFonts w:ascii="Arial" w:hAnsi="Arial" w:cs="Arial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5FAB60B2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4CA97C62" w14:textId="2240BC3F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24 o</w:t>
            </w:r>
          </w:p>
        </w:tc>
        <w:tc>
          <w:tcPr>
            <w:tcW w:w="2517" w:type="dxa"/>
            <w:vMerge/>
          </w:tcPr>
          <w:p w14:paraId="1D158EC6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01F0C6C" w14:textId="77777777" w:rsidTr="0031340A">
        <w:trPr>
          <w:trHeight w:val="407"/>
        </w:trPr>
        <w:tc>
          <w:tcPr>
            <w:tcW w:w="704" w:type="dxa"/>
            <w:vAlign w:val="center"/>
          </w:tcPr>
          <w:p w14:paraId="78EF7F53" w14:textId="1CC0F166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40A">
              <w:rPr>
                <w:rFonts w:ascii="Arial" w:hAnsi="Arial" w:cs="Arial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16F48CC4" w14:textId="77777777" w:rsidR="001D4ABD" w:rsidRPr="0031340A" w:rsidRDefault="001D4ABD" w:rsidP="0031340A">
            <w:pPr>
              <w:rPr>
                <w:rFonts w:ascii="Arial" w:hAnsi="Arial" w:cs="Arial"/>
                <w:b/>
                <w:color w:val="000000"/>
              </w:rPr>
            </w:pPr>
            <w:r w:rsidRPr="0031340A">
              <w:rPr>
                <w:rFonts w:ascii="Arial" w:hAnsi="Arial" w:cs="Arial"/>
                <w:b/>
                <w:color w:val="000000"/>
              </w:rPr>
              <w:t>Otwór przysłony/</w:t>
            </w:r>
            <w:proofErr w:type="spellStart"/>
            <w:r w:rsidRPr="0031340A">
              <w:rPr>
                <w:rFonts w:ascii="Arial" w:hAnsi="Arial" w:cs="Arial"/>
                <w:b/>
                <w:color w:val="000000"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3EC8E730" w14:textId="7638FF9C" w:rsidR="001D4ABD" w:rsidRPr="0031340A" w:rsidRDefault="001D4ABD" w:rsidP="0031340A">
            <w:pPr>
              <w:ind w:left="98"/>
              <w:rPr>
                <w:rFonts w:ascii="Arial" w:hAnsi="Arial" w:cs="Arial"/>
                <w:color w:val="000000" w:themeColor="text1"/>
                <w:lang w:val="en-US"/>
              </w:rPr>
            </w:pPr>
            <w:r w:rsidRPr="0031340A">
              <w:rPr>
                <w:rFonts w:ascii="Arial" w:hAnsi="Arial" w:cs="Arial"/>
                <w:color w:val="000000" w:themeColor="text1"/>
                <w:lang w:val="en-US"/>
              </w:rPr>
              <w:t>f/2.8</w:t>
            </w:r>
          </w:p>
        </w:tc>
        <w:tc>
          <w:tcPr>
            <w:tcW w:w="2517" w:type="dxa"/>
            <w:vMerge/>
          </w:tcPr>
          <w:p w14:paraId="3C59E7D1" w14:textId="77777777" w:rsidR="001D4ABD" w:rsidRPr="000F441F" w:rsidRDefault="001D4ABD" w:rsidP="002C324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5BD4BC1" w14:textId="63808901" w:rsidR="00531A0A" w:rsidRDefault="00531A0A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5514C5F3" w14:textId="18FAEC46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07FF20A8" w14:textId="5DEE5471" w:rsidR="002E7066" w:rsidRDefault="002E7066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1B2A5356" w14:textId="5FFA183B" w:rsidR="00F01D50" w:rsidRDefault="00F01D50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0BC3EE61" w14:textId="77777777" w:rsidR="00ED4832" w:rsidRDefault="00ED4832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31340A" w:rsidRPr="001D4ABD" w14:paraId="3D2A69B4" w14:textId="77777777" w:rsidTr="0016195E">
        <w:trPr>
          <w:trHeight w:val="960"/>
        </w:trPr>
        <w:tc>
          <w:tcPr>
            <w:tcW w:w="13994" w:type="dxa"/>
            <w:gridSpan w:val="4"/>
            <w:vAlign w:val="center"/>
          </w:tcPr>
          <w:p w14:paraId="1546CF70" w14:textId="6EDBDE46" w:rsidR="0031340A" w:rsidRPr="00F01D50" w:rsidRDefault="00FB6373" w:rsidP="00F01D50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</w:t>
            </w:r>
            <w:r w:rsidR="0031340A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Obiektyw </w:t>
            </w:r>
            <w:r w:rsidR="0031340A" w:rsidRPr="00F01D50">
              <w:rPr>
                <w:rFonts w:ascii="Arial" w:hAnsi="Arial" w:cs="Arial"/>
                <w:b/>
                <w:bCs/>
                <w:sz w:val="24"/>
              </w:rPr>
              <w:t xml:space="preserve">200-600/5.6-6.3 + </w:t>
            </w:r>
            <w:proofErr w:type="spellStart"/>
            <w:r w:rsidR="0031340A" w:rsidRPr="00F01D50">
              <w:rPr>
                <w:rFonts w:ascii="Arial" w:hAnsi="Arial" w:cs="Arial"/>
                <w:b/>
                <w:bCs/>
                <w:sz w:val="24"/>
              </w:rPr>
              <w:t>telekonwerter</w:t>
            </w:r>
            <w:proofErr w:type="spellEnd"/>
            <w:r w:rsidR="0031340A" w:rsidRPr="00F01D50">
              <w:rPr>
                <w:rFonts w:ascii="Arial" w:hAnsi="Arial" w:cs="Arial"/>
                <w:b/>
                <w:bCs/>
                <w:sz w:val="24"/>
              </w:rPr>
              <w:t xml:space="preserve"> + filtr UV</w:t>
            </w:r>
            <w:r w:rsidR="0031340A"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 xml:space="preserve"> – 1 sztuka</w:t>
            </w:r>
            <w:r w:rsidR="0031340A"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spełniający poniższe parametry techniczne lub cechy</w:t>
            </w:r>
          </w:p>
          <w:p w14:paraId="405ABE6A" w14:textId="77777777" w:rsidR="0031340A" w:rsidRPr="001D4ABD" w:rsidRDefault="0031340A" w:rsidP="0016195E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7447C318" w14:textId="77777777" w:rsidR="0031340A" w:rsidRPr="001D4ABD" w:rsidRDefault="0031340A" w:rsidP="0016195E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001460B7" w14:textId="77777777" w:rsidR="0031340A" w:rsidRPr="001D4ABD" w:rsidRDefault="0031340A" w:rsidP="0016195E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00043FB0" w14:textId="2467B19E" w:rsidR="0031340A" w:rsidRPr="001D4ABD" w:rsidRDefault="0031340A" w:rsidP="0016195E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3E0C02ED" w14:textId="77777777" w:rsidR="0031340A" w:rsidRPr="001D4ABD" w:rsidRDefault="0031340A" w:rsidP="0016195E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6DD91C95" w14:textId="77777777" w:rsidR="0031340A" w:rsidRPr="001D4ABD" w:rsidRDefault="0031340A" w:rsidP="0016195E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31340A" w:rsidRPr="00941151" w14:paraId="2B5334CF" w14:textId="77777777" w:rsidTr="00941151">
        <w:trPr>
          <w:trHeight w:val="1247"/>
        </w:trPr>
        <w:tc>
          <w:tcPr>
            <w:tcW w:w="704" w:type="dxa"/>
            <w:vAlign w:val="center"/>
          </w:tcPr>
          <w:p w14:paraId="1F25F5AF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0E4F0582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0892F1EB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085785DD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20B71952" w14:textId="77777777" w:rsidR="0031340A" w:rsidRPr="00941151" w:rsidRDefault="0031340A" w:rsidP="0016195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1D4ABD" w:rsidRPr="000F441F" w14:paraId="3898B73F" w14:textId="77777777" w:rsidTr="00941151">
        <w:trPr>
          <w:trHeight w:val="286"/>
        </w:trPr>
        <w:tc>
          <w:tcPr>
            <w:tcW w:w="704" w:type="dxa"/>
            <w:vAlign w:val="center"/>
          </w:tcPr>
          <w:p w14:paraId="6C3F52C0" w14:textId="1D0BA3B9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545684DD" w14:textId="77777777" w:rsidR="001D4ABD" w:rsidRPr="0031340A" w:rsidRDefault="001D4ABD" w:rsidP="0031340A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b/>
                <w:color w:val="auto"/>
                <w:sz w:val="20"/>
                <w:szCs w:val="20"/>
              </w:rPr>
              <w:t>Mocowanie</w:t>
            </w:r>
          </w:p>
        </w:tc>
        <w:tc>
          <w:tcPr>
            <w:tcW w:w="6946" w:type="dxa"/>
            <w:vAlign w:val="center"/>
          </w:tcPr>
          <w:p w14:paraId="1633E888" w14:textId="77777777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lang w:val="en-US"/>
              </w:rPr>
              <w:t>Kompatybilny</w:t>
            </w:r>
            <w:proofErr w:type="spellEnd"/>
            <w:r w:rsidRPr="0031340A">
              <w:rPr>
                <w:rFonts w:ascii="Arial" w:hAnsi="Arial" w:cs="Arial"/>
                <w:lang w:val="en-US"/>
              </w:rPr>
              <w:t xml:space="preserve"> z </w:t>
            </w:r>
            <w:proofErr w:type="spellStart"/>
            <w:r w:rsidRPr="0031340A">
              <w:rPr>
                <w:rFonts w:ascii="Arial" w:hAnsi="Arial" w:cs="Arial"/>
                <w:lang w:val="en-US"/>
              </w:rPr>
              <w:t>korpusem</w:t>
            </w:r>
            <w:proofErr w:type="spellEnd"/>
          </w:p>
        </w:tc>
        <w:tc>
          <w:tcPr>
            <w:tcW w:w="2517" w:type="dxa"/>
            <w:vMerge w:val="restart"/>
            <w:vAlign w:val="center"/>
          </w:tcPr>
          <w:p w14:paraId="606C5F81" w14:textId="666883A2" w:rsidR="001D4ABD" w:rsidRPr="000F441F" w:rsidRDefault="00542281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14497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874153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4ABD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1D4ABD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1D4ABD" w:rsidRPr="000F441F" w14:paraId="4F25BF76" w14:textId="77777777" w:rsidTr="00941151">
        <w:trPr>
          <w:trHeight w:val="263"/>
        </w:trPr>
        <w:tc>
          <w:tcPr>
            <w:tcW w:w="704" w:type="dxa"/>
            <w:vAlign w:val="center"/>
          </w:tcPr>
          <w:p w14:paraId="55BACE7E" w14:textId="7DDC2546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7A90931C" w14:textId="77777777" w:rsidR="001D4ABD" w:rsidRPr="0031340A" w:rsidRDefault="001D4ABD" w:rsidP="0031340A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b/>
                <w:color w:val="auto"/>
                <w:sz w:val="20"/>
                <w:szCs w:val="20"/>
              </w:rPr>
              <w:t>Średnica filtra</w:t>
            </w:r>
          </w:p>
        </w:tc>
        <w:tc>
          <w:tcPr>
            <w:tcW w:w="6946" w:type="dxa"/>
            <w:vAlign w:val="center"/>
          </w:tcPr>
          <w:p w14:paraId="17688320" w14:textId="641C6853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r w:rsidRPr="0031340A">
              <w:rPr>
                <w:rFonts w:ascii="Arial" w:hAnsi="Arial" w:cs="Arial"/>
                <w:lang w:val="en-US"/>
              </w:rPr>
              <w:t>95 mm</w:t>
            </w:r>
          </w:p>
        </w:tc>
        <w:tc>
          <w:tcPr>
            <w:tcW w:w="2517" w:type="dxa"/>
            <w:vMerge/>
            <w:vAlign w:val="center"/>
          </w:tcPr>
          <w:p w14:paraId="1F7B101C" w14:textId="5576CA4E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7DD3446D" w14:textId="77777777" w:rsidTr="00941151">
        <w:trPr>
          <w:trHeight w:val="280"/>
        </w:trPr>
        <w:tc>
          <w:tcPr>
            <w:tcW w:w="704" w:type="dxa"/>
            <w:vAlign w:val="center"/>
          </w:tcPr>
          <w:p w14:paraId="762F0208" w14:textId="62F85383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046DE9E4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Filtr UV w zestawie</w:t>
            </w:r>
          </w:p>
        </w:tc>
        <w:tc>
          <w:tcPr>
            <w:tcW w:w="6946" w:type="dxa"/>
            <w:vAlign w:val="center"/>
          </w:tcPr>
          <w:p w14:paraId="07B28269" w14:textId="0D2D4E84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66419A8F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25DE9BA" w14:textId="77777777" w:rsidTr="00941151">
        <w:trPr>
          <w:trHeight w:val="285"/>
        </w:trPr>
        <w:tc>
          <w:tcPr>
            <w:tcW w:w="704" w:type="dxa"/>
            <w:vAlign w:val="center"/>
          </w:tcPr>
          <w:p w14:paraId="2CF4F9B1" w14:textId="40DF026A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4D1BCAF3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Stabilizator obrazu</w:t>
            </w:r>
          </w:p>
        </w:tc>
        <w:tc>
          <w:tcPr>
            <w:tcW w:w="6946" w:type="dxa"/>
            <w:vAlign w:val="center"/>
          </w:tcPr>
          <w:p w14:paraId="3E45A957" w14:textId="0EB40617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117E3903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C8C1B8F" w14:textId="77777777" w:rsidTr="00941151">
        <w:trPr>
          <w:trHeight w:val="261"/>
        </w:trPr>
        <w:tc>
          <w:tcPr>
            <w:tcW w:w="704" w:type="dxa"/>
            <w:vAlign w:val="center"/>
          </w:tcPr>
          <w:p w14:paraId="57DC62E7" w14:textId="49920B2D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3CCB2C0F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Pole obrazowania</w:t>
            </w:r>
          </w:p>
        </w:tc>
        <w:tc>
          <w:tcPr>
            <w:tcW w:w="6946" w:type="dxa"/>
            <w:vAlign w:val="center"/>
          </w:tcPr>
          <w:p w14:paraId="596603C1" w14:textId="0C881578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r w:rsidRPr="0031340A">
              <w:rPr>
                <w:rFonts w:ascii="Arial" w:hAnsi="Arial" w:cs="Arial"/>
                <w:lang w:val="en-US"/>
              </w:rPr>
              <w:t>12.4 - 4.1 o</w:t>
            </w:r>
          </w:p>
        </w:tc>
        <w:tc>
          <w:tcPr>
            <w:tcW w:w="2517" w:type="dxa"/>
            <w:vMerge/>
            <w:vAlign w:val="center"/>
          </w:tcPr>
          <w:p w14:paraId="39AAE7D1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192652E1" w14:textId="77777777" w:rsidTr="00941151">
        <w:trPr>
          <w:trHeight w:val="123"/>
        </w:trPr>
        <w:tc>
          <w:tcPr>
            <w:tcW w:w="704" w:type="dxa"/>
            <w:vAlign w:val="center"/>
          </w:tcPr>
          <w:p w14:paraId="560A2699" w14:textId="262F8B3B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5E7799EA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Rodzaj obiektywu</w:t>
            </w:r>
          </w:p>
        </w:tc>
        <w:tc>
          <w:tcPr>
            <w:tcW w:w="6946" w:type="dxa"/>
            <w:vAlign w:val="center"/>
          </w:tcPr>
          <w:p w14:paraId="2D589A26" w14:textId="77777777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lang w:val="en-US"/>
              </w:rPr>
              <w:t>Stałoogniskowy</w:t>
            </w:r>
            <w:proofErr w:type="spellEnd"/>
            <w:r w:rsidRPr="0031340A">
              <w:rPr>
                <w:rFonts w:ascii="Arial" w:hAnsi="Arial" w:cs="Arial"/>
                <w:lang w:val="en-US"/>
              </w:rPr>
              <w:t>/</w:t>
            </w:r>
          </w:p>
        </w:tc>
        <w:tc>
          <w:tcPr>
            <w:tcW w:w="2517" w:type="dxa"/>
            <w:vMerge/>
            <w:vAlign w:val="center"/>
          </w:tcPr>
          <w:p w14:paraId="3B1E6C1C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56318CFF" w14:textId="77777777" w:rsidTr="00941151">
        <w:trPr>
          <w:trHeight w:val="310"/>
        </w:trPr>
        <w:tc>
          <w:tcPr>
            <w:tcW w:w="704" w:type="dxa"/>
            <w:vAlign w:val="center"/>
          </w:tcPr>
          <w:p w14:paraId="6E463A02" w14:textId="70328424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172C4861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Autofocus</w:t>
            </w:r>
          </w:p>
        </w:tc>
        <w:tc>
          <w:tcPr>
            <w:tcW w:w="6946" w:type="dxa"/>
            <w:vAlign w:val="center"/>
          </w:tcPr>
          <w:p w14:paraId="18E16936" w14:textId="4B4A979C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lang w:val="en-US"/>
              </w:rPr>
              <w:t>tak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1A8E0A65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4AE70CE" w14:textId="77777777" w:rsidTr="00941151">
        <w:trPr>
          <w:trHeight w:val="287"/>
        </w:trPr>
        <w:tc>
          <w:tcPr>
            <w:tcW w:w="704" w:type="dxa"/>
            <w:vAlign w:val="center"/>
          </w:tcPr>
          <w:p w14:paraId="45FAF757" w14:textId="0AD95138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47EFA33D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Elementy optyczne/grupy</w:t>
            </w:r>
          </w:p>
        </w:tc>
        <w:tc>
          <w:tcPr>
            <w:tcW w:w="6946" w:type="dxa"/>
            <w:vAlign w:val="center"/>
          </w:tcPr>
          <w:p w14:paraId="4F5644CF" w14:textId="5C791168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r w:rsidRPr="0031340A">
              <w:rPr>
                <w:rFonts w:ascii="Arial" w:hAnsi="Arial" w:cs="Arial"/>
                <w:lang w:val="en-US"/>
              </w:rPr>
              <w:t xml:space="preserve">24 </w:t>
            </w:r>
            <w:proofErr w:type="spellStart"/>
            <w:r w:rsidRPr="0031340A">
              <w:rPr>
                <w:rFonts w:ascii="Arial" w:hAnsi="Arial" w:cs="Arial"/>
                <w:lang w:val="en-US"/>
              </w:rPr>
              <w:t>elementów</w:t>
            </w:r>
            <w:proofErr w:type="spellEnd"/>
            <w:r w:rsidRPr="0031340A">
              <w:rPr>
                <w:rFonts w:ascii="Arial" w:hAnsi="Arial" w:cs="Arial"/>
                <w:lang w:val="en-US"/>
              </w:rPr>
              <w:t xml:space="preserve"> / 17 </w:t>
            </w:r>
            <w:proofErr w:type="spellStart"/>
            <w:r w:rsidRPr="0031340A">
              <w:rPr>
                <w:rFonts w:ascii="Arial" w:hAnsi="Arial" w:cs="Arial"/>
                <w:lang w:val="en-US"/>
              </w:rPr>
              <w:t>grup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3B9A9762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3652F591" w14:textId="77777777" w:rsidTr="00941151">
        <w:trPr>
          <w:trHeight w:val="263"/>
        </w:trPr>
        <w:tc>
          <w:tcPr>
            <w:tcW w:w="704" w:type="dxa"/>
            <w:vAlign w:val="center"/>
          </w:tcPr>
          <w:p w14:paraId="118B80D8" w14:textId="49EAA45F" w:rsidR="001D4ABD" w:rsidRPr="0031340A" w:rsidRDefault="0031340A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2FDA9DDC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Minimalna odległość ostrzenia</w:t>
            </w:r>
          </w:p>
        </w:tc>
        <w:tc>
          <w:tcPr>
            <w:tcW w:w="6946" w:type="dxa"/>
            <w:vAlign w:val="center"/>
          </w:tcPr>
          <w:p w14:paraId="70E6CE05" w14:textId="22F51B0B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r w:rsidRPr="0031340A">
              <w:rPr>
                <w:rFonts w:ascii="Arial" w:hAnsi="Arial" w:cs="Arial"/>
                <w:lang w:val="en-US"/>
              </w:rPr>
              <w:t>2.4 m</w:t>
            </w:r>
          </w:p>
        </w:tc>
        <w:tc>
          <w:tcPr>
            <w:tcW w:w="2517" w:type="dxa"/>
            <w:vMerge/>
            <w:vAlign w:val="center"/>
          </w:tcPr>
          <w:p w14:paraId="617A927F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46C3C308" w14:textId="77777777" w:rsidTr="00941151">
        <w:trPr>
          <w:trHeight w:val="281"/>
        </w:trPr>
        <w:tc>
          <w:tcPr>
            <w:tcW w:w="704" w:type="dxa"/>
            <w:vAlign w:val="center"/>
          </w:tcPr>
          <w:p w14:paraId="34E9476E" w14:textId="1AF3FFD1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74662511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Ogniskowa</w:t>
            </w:r>
          </w:p>
        </w:tc>
        <w:tc>
          <w:tcPr>
            <w:tcW w:w="6946" w:type="dxa"/>
            <w:vAlign w:val="center"/>
          </w:tcPr>
          <w:p w14:paraId="0DA902C7" w14:textId="638BA4D4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r w:rsidRPr="0031340A">
              <w:rPr>
                <w:rFonts w:ascii="Arial" w:hAnsi="Arial" w:cs="Arial"/>
                <w:lang w:val="en-US"/>
              </w:rPr>
              <w:t>200 - 600 mm</w:t>
            </w:r>
          </w:p>
        </w:tc>
        <w:tc>
          <w:tcPr>
            <w:tcW w:w="2517" w:type="dxa"/>
            <w:vMerge/>
            <w:vAlign w:val="center"/>
          </w:tcPr>
          <w:p w14:paraId="27DC3AAD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6FFB47FA" w14:textId="77777777" w:rsidTr="00941151">
        <w:trPr>
          <w:trHeight w:val="271"/>
        </w:trPr>
        <w:tc>
          <w:tcPr>
            <w:tcW w:w="704" w:type="dxa"/>
            <w:vAlign w:val="center"/>
          </w:tcPr>
          <w:p w14:paraId="5F1DEEFC" w14:textId="120CF951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1A6614AA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Migawka centralna</w:t>
            </w:r>
          </w:p>
        </w:tc>
        <w:tc>
          <w:tcPr>
            <w:tcW w:w="6946" w:type="dxa"/>
            <w:vAlign w:val="center"/>
          </w:tcPr>
          <w:p w14:paraId="59336C70" w14:textId="68F4CD87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31340A">
              <w:rPr>
                <w:rFonts w:ascii="Arial" w:hAnsi="Arial" w:cs="Arial"/>
                <w:lang w:val="en-US"/>
              </w:rPr>
              <w:t>nie</w:t>
            </w:r>
            <w:proofErr w:type="spellEnd"/>
          </w:p>
        </w:tc>
        <w:tc>
          <w:tcPr>
            <w:tcW w:w="2517" w:type="dxa"/>
            <w:vMerge/>
          </w:tcPr>
          <w:p w14:paraId="24D3E4BF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012EC041" w14:textId="77777777" w:rsidTr="00941151">
        <w:trPr>
          <w:trHeight w:val="275"/>
        </w:trPr>
        <w:tc>
          <w:tcPr>
            <w:tcW w:w="704" w:type="dxa"/>
            <w:vAlign w:val="center"/>
          </w:tcPr>
          <w:p w14:paraId="160544CC" w14:textId="2951365A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632D0D11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Kąt widzenia</w:t>
            </w:r>
          </w:p>
        </w:tc>
        <w:tc>
          <w:tcPr>
            <w:tcW w:w="6946" w:type="dxa"/>
            <w:vAlign w:val="center"/>
          </w:tcPr>
          <w:p w14:paraId="525B1F8A" w14:textId="36F09CCC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r w:rsidRPr="0031340A">
              <w:rPr>
                <w:rFonts w:ascii="Arial" w:hAnsi="Arial" w:cs="Arial"/>
                <w:lang w:val="en-US"/>
              </w:rPr>
              <w:t>12.4 - 4.1 o</w:t>
            </w:r>
          </w:p>
        </w:tc>
        <w:tc>
          <w:tcPr>
            <w:tcW w:w="2517" w:type="dxa"/>
            <w:vMerge/>
          </w:tcPr>
          <w:p w14:paraId="0CD5CD39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4ABD" w:rsidRPr="000F441F" w14:paraId="43C8423B" w14:textId="77777777" w:rsidTr="0031340A">
        <w:trPr>
          <w:trHeight w:val="407"/>
        </w:trPr>
        <w:tc>
          <w:tcPr>
            <w:tcW w:w="704" w:type="dxa"/>
            <w:vAlign w:val="center"/>
          </w:tcPr>
          <w:p w14:paraId="79922818" w14:textId="08D662F3" w:rsidR="001D4ABD" w:rsidRPr="0031340A" w:rsidRDefault="001D4ABD" w:rsidP="0031340A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31340A"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7719208B" w14:textId="77777777" w:rsidR="001D4ABD" w:rsidRPr="0031340A" w:rsidRDefault="001D4ABD" w:rsidP="0031340A">
            <w:pPr>
              <w:rPr>
                <w:rFonts w:ascii="Arial" w:hAnsi="Arial" w:cs="Arial"/>
                <w:b/>
              </w:rPr>
            </w:pPr>
            <w:r w:rsidRPr="0031340A">
              <w:rPr>
                <w:rFonts w:ascii="Arial" w:hAnsi="Arial" w:cs="Arial"/>
                <w:b/>
              </w:rPr>
              <w:t>Otwór przysłony/</w:t>
            </w:r>
            <w:proofErr w:type="spellStart"/>
            <w:r w:rsidRPr="0031340A">
              <w:rPr>
                <w:rFonts w:ascii="Arial" w:hAnsi="Arial" w:cs="Arial"/>
                <w:b/>
              </w:rPr>
              <w:t>światłosiła</w:t>
            </w:r>
            <w:proofErr w:type="spellEnd"/>
          </w:p>
        </w:tc>
        <w:tc>
          <w:tcPr>
            <w:tcW w:w="6946" w:type="dxa"/>
            <w:vAlign w:val="center"/>
          </w:tcPr>
          <w:p w14:paraId="1A027B98" w14:textId="5BD22803" w:rsidR="001D4ABD" w:rsidRPr="0031340A" w:rsidRDefault="001D4ABD" w:rsidP="0031340A">
            <w:pPr>
              <w:ind w:left="98"/>
              <w:rPr>
                <w:rFonts w:ascii="Arial" w:hAnsi="Arial" w:cs="Arial"/>
                <w:lang w:val="en-US"/>
              </w:rPr>
            </w:pPr>
            <w:r w:rsidRPr="0031340A">
              <w:rPr>
                <w:rFonts w:ascii="Arial" w:hAnsi="Arial" w:cs="Arial"/>
                <w:lang w:val="en-US"/>
              </w:rPr>
              <w:t>f/5.6 - 6.3</w:t>
            </w:r>
          </w:p>
        </w:tc>
        <w:tc>
          <w:tcPr>
            <w:tcW w:w="2517" w:type="dxa"/>
            <w:vMerge/>
          </w:tcPr>
          <w:p w14:paraId="6C4C3CE0" w14:textId="77777777" w:rsidR="001D4ABD" w:rsidRPr="000F441F" w:rsidRDefault="001D4ABD" w:rsidP="002714EC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21C4CC" w14:textId="7F6859E5" w:rsidR="00531A0A" w:rsidRDefault="00531A0A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614DB12F" w14:textId="17E8F0C1" w:rsidR="001D4ABD" w:rsidRDefault="001D4ABD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5E68E731" w14:textId="4A552CD8" w:rsidR="001069A8" w:rsidRDefault="001069A8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40A63AE7" w14:textId="575A9BFD" w:rsidR="00FB6373" w:rsidRDefault="00FB6373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5B69B245" w14:textId="765A9992" w:rsidR="00FB6373" w:rsidRDefault="00FB6373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FB6373" w:rsidRPr="001D4ABD" w14:paraId="209194FB" w14:textId="77777777" w:rsidTr="006C6695">
        <w:trPr>
          <w:trHeight w:val="960"/>
        </w:trPr>
        <w:tc>
          <w:tcPr>
            <w:tcW w:w="13994" w:type="dxa"/>
            <w:gridSpan w:val="4"/>
            <w:vAlign w:val="center"/>
          </w:tcPr>
          <w:p w14:paraId="17A3E521" w14:textId="6D5CE248" w:rsidR="00FB6373" w:rsidRPr="00F01D50" w:rsidRDefault="00FB6373" w:rsidP="006C6695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lastRenderedPageBreak/>
              <w:t xml:space="preserve"> </w:t>
            </w:r>
            <w:r w:rsidRPr="00FB6373">
              <w:rPr>
                <w:rFonts w:ascii="Arial" w:hAnsi="Arial" w:cs="Arial"/>
                <w:b/>
                <w:bCs/>
                <w:sz w:val="28"/>
              </w:rPr>
              <w:t>Zestaw do fotografowania pod wodą – obudowa wraz z portem i akcesoriami</w:t>
            </w:r>
            <w:r w:rsidRPr="00FB6373">
              <w:rPr>
                <w:rFonts w:ascii="Arial" w:eastAsia="Calibri" w:hAnsi="Arial" w:cs="Arial"/>
                <w:b/>
                <w:bCs/>
                <w:sz w:val="36"/>
                <w:szCs w:val="24"/>
                <w:lang w:eastAsia="en-US"/>
              </w:rPr>
              <w:t xml:space="preserve"> 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>– 1 sztuka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poniższe parametry techniczne lub cechy</w:t>
            </w:r>
          </w:p>
          <w:p w14:paraId="7E37B1B0" w14:textId="77777777" w:rsidR="00FB6373" w:rsidRPr="001D4ABD" w:rsidRDefault="00FB6373" w:rsidP="006C6695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39A89803" w14:textId="77777777" w:rsidR="00FB6373" w:rsidRPr="001D4ABD" w:rsidRDefault="00FB6373" w:rsidP="006C6695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13DC744C" w14:textId="77777777" w:rsidR="00FB6373" w:rsidRPr="001D4ABD" w:rsidRDefault="00FB6373" w:rsidP="006C6695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5D52373C" w14:textId="18D133CA" w:rsidR="00FB6373" w:rsidRPr="001D4ABD" w:rsidRDefault="00FB6373" w:rsidP="006C6695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361DD33C" w14:textId="77777777" w:rsidR="00FB6373" w:rsidRPr="001D4ABD" w:rsidRDefault="00FB6373" w:rsidP="006C6695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313D87DA" w14:textId="77777777" w:rsidR="00FB6373" w:rsidRPr="001D4ABD" w:rsidRDefault="00FB6373" w:rsidP="006C6695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FB6373" w:rsidRPr="00941151" w14:paraId="37A4C71A" w14:textId="77777777" w:rsidTr="00941151">
        <w:trPr>
          <w:trHeight w:val="1291"/>
        </w:trPr>
        <w:tc>
          <w:tcPr>
            <w:tcW w:w="704" w:type="dxa"/>
            <w:vAlign w:val="center"/>
          </w:tcPr>
          <w:p w14:paraId="0C0D3269" w14:textId="77777777" w:rsidR="00FB6373" w:rsidRPr="00941151" w:rsidRDefault="00FB6373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715395B9" w14:textId="77777777" w:rsidR="00FB6373" w:rsidRPr="00941151" w:rsidRDefault="00FB6373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2EA3C129" w14:textId="77777777" w:rsidR="00FB6373" w:rsidRPr="00941151" w:rsidRDefault="00FB6373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5B360B8C" w14:textId="77777777" w:rsidR="00FB6373" w:rsidRPr="00941151" w:rsidRDefault="00FB6373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4365E8E7" w14:textId="77777777" w:rsidR="00FB6373" w:rsidRPr="00941151" w:rsidRDefault="00FB6373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BB26FC" w:rsidRPr="000F441F" w14:paraId="2CB59070" w14:textId="77777777" w:rsidTr="00FB6373">
        <w:trPr>
          <w:trHeight w:val="608"/>
        </w:trPr>
        <w:tc>
          <w:tcPr>
            <w:tcW w:w="704" w:type="dxa"/>
            <w:vAlign w:val="center"/>
          </w:tcPr>
          <w:p w14:paraId="4776FA79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3A73DF7B" w14:textId="34EFC46E" w:rsidR="00BB26FC" w:rsidRPr="00FB6373" w:rsidRDefault="00BB26FC" w:rsidP="00FB6373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B6373">
              <w:rPr>
                <w:rFonts w:ascii="Arial" w:hAnsi="Arial" w:cs="Arial"/>
                <w:b/>
                <w:sz w:val="20"/>
                <w:szCs w:val="18"/>
              </w:rPr>
              <w:t>Zastosowanie:</w:t>
            </w:r>
          </w:p>
        </w:tc>
        <w:tc>
          <w:tcPr>
            <w:tcW w:w="6946" w:type="dxa"/>
            <w:vAlign w:val="center"/>
          </w:tcPr>
          <w:p w14:paraId="0A513E44" w14:textId="3BCA3CDD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 xml:space="preserve">Obudowa do fotografii podwodnej na aparat </w:t>
            </w:r>
            <w:proofErr w:type="spellStart"/>
            <w:r w:rsidRPr="00FB6373">
              <w:rPr>
                <w:rFonts w:ascii="Arial" w:hAnsi="Arial" w:cs="Arial"/>
                <w:szCs w:val="18"/>
              </w:rPr>
              <w:t>bezlusterkowy</w:t>
            </w:r>
            <w:proofErr w:type="spellEnd"/>
            <w:r w:rsidRPr="00FB6373">
              <w:rPr>
                <w:rFonts w:ascii="Arial" w:hAnsi="Arial" w:cs="Arial"/>
                <w:szCs w:val="18"/>
              </w:rPr>
              <w:t xml:space="preserve"> 3. typ (opis aparatu </w:t>
            </w:r>
            <w:proofErr w:type="spellStart"/>
            <w:r w:rsidRPr="00FB6373">
              <w:rPr>
                <w:rFonts w:ascii="Arial" w:hAnsi="Arial" w:cs="Arial"/>
                <w:szCs w:val="18"/>
              </w:rPr>
              <w:t>bezlusterkowego</w:t>
            </w:r>
            <w:proofErr w:type="spellEnd"/>
            <w:r w:rsidRPr="00FB6373">
              <w:rPr>
                <w:rFonts w:ascii="Arial" w:hAnsi="Arial" w:cs="Arial"/>
                <w:szCs w:val="18"/>
              </w:rPr>
              <w:t xml:space="preserve"> 3 typ. pod pozycją 3.)</w:t>
            </w:r>
          </w:p>
        </w:tc>
        <w:tc>
          <w:tcPr>
            <w:tcW w:w="2517" w:type="dxa"/>
            <w:vMerge w:val="restart"/>
            <w:vAlign w:val="center"/>
          </w:tcPr>
          <w:p w14:paraId="69CE5C3D" w14:textId="77777777" w:rsidR="00BB26FC" w:rsidRPr="000F441F" w:rsidRDefault="00542281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276988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FC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BB26FC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118312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26FC"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="00BB26FC"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BB26FC" w:rsidRPr="000F441F" w14:paraId="1C1609E2" w14:textId="77777777" w:rsidTr="00941151">
        <w:trPr>
          <w:trHeight w:val="355"/>
        </w:trPr>
        <w:tc>
          <w:tcPr>
            <w:tcW w:w="704" w:type="dxa"/>
            <w:vAlign w:val="center"/>
          </w:tcPr>
          <w:p w14:paraId="4C72F154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70A0F8C8" w14:textId="1EC83643" w:rsidR="00BB26FC" w:rsidRPr="00FB6373" w:rsidRDefault="00BB26FC" w:rsidP="00FB6373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FB6373">
              <w:rPr>
                <w:rFonts w:ascii="Arial" w:hAnsi="Arial" w:cs="Arial"/>
                <w:b/>
                <w:sz w:val="20"/>
                <w:szCs w:val="18"/>
              </w:rPr>
              <w:t>Głębokość operacyjna</w:t>
            </w:r>
          </w:p>
        </w:tc>
        <w:tc>
          <w:tcPr>
            <w:tcW w:w="6946" w:type="dxa"/>
            <w:vAlign w:val="center"/>
          </w:tcPr>
          <w:p w14:paraId="6A75059E" w14:textId="4F7F0A42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Minimum 90 metrów pod wodą</w:t>
            </w:r>
          </w:p>
        </w:tc>
        <w:tc>
          <w:tcPr>
            <w:tcW w:w="2517" w:type="dxa"/>
            <w:vMerge/>
            <w:vAlign w:val="center"/>
          </w:tcPr>
          <w:p w14:paraId="26656D12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5FA6C103" w14:textId="77777777" w:rsidTr="00941151">
        <w:trPr>
          <w:trHeight w:val="274"/>
        </w:trPr>
        <w:tc>
          <w:tcPr>
            <w:tcW w:w="704" w:type="dxa"/>
            <w:vAlign w:val="center"/>
          </w:tcPr>
          <w:p w14:paraId="1485DB60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6E3DB528" w14:textId="16F7B953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System szczelności</w:t>
            </w:r>
          </w:p>
        </w:tc>
        <w:tc>
          <w:tcPr>
            <w:tcW w:w="6946" w:type="dxa"/>
            <w:vAlign w:val="center"/>
          </w:tcPr>
          <w:p w14:paraId="505BC414" w14:textId="7C029916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proofErr w:type="spellStart"/>
            <w:r w:rsidRPr="00FB6373">
              <w:rPr>
                <w:rFonts w:ascii="Arial" w:hAnsi="Arial" w:cs="Arial"/>
                <w:szCs w:val="18"/>
              </w:rPr>
              <w:t>vacuum</w:t>
            </w:r>
            <w:proofErr w:type="spellEnd"/>
          </w:p>
        </w:tc>
        <w:tc>
          <w:tcPr>
            <w:tcW w:w="2517" w:type="dxa"/>
            <w:vMerge/>
            <w:vAlign w:val="center"/>
          </w:tcPr>
          <w:p w14:paraId="6B7E198A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3843D986" w14:textId="77777777" w:rsidTr="00941151">
        <w:trPr>
          <w:trHeight w:val="279"/>
        </w:trPr>
        <w:tc>
          <w:tcPr>
            <w:tcW w:w="704" w:type="dxa"/>
            <w:vAlign w:val="center"/>
          </w:tcPr>
          <w:p w14:paraId="1B476FED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14:paraId="1E9D96CA" w14:textId="24DB1B25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Materiał wykonania</w:t>
            </w:r>
          </w:p>
        </w:tc>
        <w:tc>
          <w:tcPr>
            <w:tcW w:w="6946" w:type="dxa"/>
            <w:vAlign w:val="center"/>
          </w:tcPr>
          <w:p w14:paraId="1EAE85FF" w14:textId="4D4995D6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aluminium</w:t>
            </w:r>
          </w:p>
        </w:tc>
        <w:tc>
          <w:tcPr>
            <w:tcW w:w="2517" w:type="dxa"/>
            <w:vMerge/>
            <w:vAlign w:val="center"/>
          </w:tcPr>
          <w:p w14:paraId="28574D79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194C5AED" w14:textId="77777777" w:rsidTr="00941151">
        <w:trPr>
          <w:trHeight w:val="424"/>
        </w:trPr>
        <w:tc>
          <w:tcPr>
            <w:tcW w:w="704" w:type="dxa"/>
            <w:vAlign w:val="center"/>
          </w:tcPr>
          <w:p w14:paraId="1DFCB6DC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02FFCCD9" w14:textId="7EF5D6CA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Rączki z kulami 1cal do mocowania lamp</w:t>
            </w:r>
          </w:p>
        </w:tc>
        <w:tc>
          <w:tcPr>
            <w:tcW w:w="6946" w:type="dxa"/>
            <w:vAlign w:val="center"/>
          </w:tcPr>
          <w:p w14:paraId="2A6259C7" w14:textId="52D299A7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1A1B02EF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34A0048D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2148F03F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06355291" w14:textId="3C0E5AD5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 xml:space="preserve">Minimalna liczba gniazd do wyprowadzenia akcesoriów </w:t>
            </w:r>
          </w:p>
        </w:tc>
        <w:tc>
          <w:tcPr>
            <w:tcW w:w="6946" w:type="dxa"/>
            <w:vAlign w:val="center"/>
          </w:tcPr>
          <w:p w14:paraId="46AD4890" w14:textId="41B69F49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2</w:t>
            </w:r>
          </w:p>
        </w:tc>
        <w:tc>
          <w:tcPr>
            <w:tcW w:w="2517" w:type="dxa"/>
            <w:vMerge/>
            <w:vAlign w:val="center"/>
          </w:tcPr>
          <w:p w14:paraId="00C58586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14CAEBB5" w14:textId="77777777" w:rsidTr="00941151">
        <w:trPr>
          <w:trHeight w:val="324"/>
        </w:trPr>
        <w:tc>
          <w:tcPr>
            <w:tcW w:w="704" w:type="dxa"/>
            <w:vAlign w:val="center"/>
          </w:tcPr>
          <w:p w14:paraId="79DB68C4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714F20D9" w14:textId="7C759E23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Gniazdo M24 HDMI na zewnętrzny monitor</w:t>
            </w:r>
          </w:p>
        </w:tc>
        <w:tc>
          <w:tcPr>
            <w:tcW w:w="6946" w:type="dxa"/>
            <w:vAlign w:val="center"/>
          </w:tcPr>
          <w:p w14:paraId="03AC0DD0" w14:textId="16DE134B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Minimum 1</w:t>
            </w:r>
          </w:p>
        </w:tc>
        <w:tc>
          <w:tcPr>
            <w:tcW w:w="2517" w:type="dxa"/>
            <w:vMerge/>
            <w:vAlign w:val="center"/>
          </w:tcPr>
          <w:p w14:paraId="7A9A841B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52165823" w14:textId="77777777" w:rsidTr="00941151">
        <w:trPr>
          <w:trHeight w:val="416"/>
        </w:trPr>
        <w:tc>
          <w:tcPr>
            <w:tcW w:w="704" w:type="dxa"/>
            <w:vAlign w:val="center"/>
          </w:tcPr>
          <w:p w14:paraId="47C147CF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5CECADDC" w14:textId="15E7457E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Liczba możliwych do instalacji kul 1” na akcesoria</w:t>
            </w:r>
          </w:p>
        </w:tc>
        <w:tc>
          <w:tcPr>
            <w:tcW w:w="6946" w:type="dxa"/>
            <w:vAlign w:val="center"/>
          </w:tcPr>
          <w:p w14:paraId="7ED6ACB5" w14:textId="1507EAD3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Minimum 3</w:t>
            </w:r>
          </w:p>
        </w:tc>
        <w:tc>
          <w:tcPr>
            <w:tcW w:w="2517" w:type="dxa"/>
            <w:vMerge/>
            <w:vAlign w:val="center"/>
          </w:tcPr>
          <w:p w14:paraId="0CAC8927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3C55EC67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3E400EAE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3A800C7E" w14:textId="015E4FFF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Wymienne porty obiektywowe</w:t>
            </w:r>
          </w:p>
        </w:tc>
        <w:tc>
          <w:tcPr>
            <w:tcW w:w="6946" w:type="dxa"/>
            <w:vAlign w:val="center"/>
          </w:tcPr>
          <w:p w14:paraId="5D6C0B19" w14:textId="3193DD39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14F2A94F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5B5DC246" w14:textId="77777777" w:rsidTr="00FB6373">
        <w:trPr>
          <w:trHeight w:val="842"/>
        </w:trPr>
        <w:tc>
          <w:tcPr>
            <w:tcW w:w="704" w:type="dxa"/>
            <w:vAlign w:val="center"/>
          </w:tcPr>
          <w:p w14:paraId="475B07CE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0A474241" w14:textId="192773CA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Wyzwalanie lamp błyskowych</w:t>
            </w:r>
          </w:p>
        </w:tc>
        <w:tc>
          <w:tcPr>
            <w:tcW w:w="6946" w:type="dxa"/>
            <w:vAlign w:val="center"/>
          </w:tcPr>
          <w:p w14:paraId="6AC577F9" w14:textId="34B19C47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 xml:space="preserve">Poprzez złącze TTL w obudowie oraz optycznie dla modelu aparatu </w:t>
            </w:r>
            <w:proofErr w:type="spellStart"/>
            <w:r w:rsidRPr="00FB6373">
              <w:rPr>
                <w:rFonts w:ascii="Arial" w:hAnsi="Arial" w:cs="Arial"/>
                <w:szCs w:val="18"/>
              </w:rPr>
              <w:t>bezlusterkowego</w:t>
            </w:r>
            <w:proofErr w:type="spellEnd"/>
            <w:r w:rsidRPr="00FB6373">
              <w:rPr>
                <w:rFonts w:ascii="Arial" w:hAnsi="Arial" w:cs="Arial"/>
                <w:szCs w:val="18"/>
              </w:rPr>
              <w:t xml:space="preserve"> 3. typ (opis aparatu </w:t>
            </w:r>
            <w:proofErr w:type="spellStart"/>
            <w:r w:rsidRPr="00FB6373">
              <w:rPr>
                <w:rFonts w:ascii="Arial" w:hAnsi="Arial" w:cs="Arial"/>
                <w:szCs w:val="18"/>
              </w:rPr>
              <w:t>bezlusterkowego</w:t>
            </w:r>
            <w:proofErr w:type="spellEnd"/>
            <w:r w:rsidRPr="00FB6373">
              <w:rPr>
                <w:rFonts w:ascii="Arial" w:hAnsi="Arial" w:cs="Arial"/>
                <w:szCs w:val="18"/>
              </w:rPr>
              <w:t xml:space="preserve"> 3 typ. pod </w:t>
            </w:r>
            <w:r>
              <w:rPr>
                <w:rFonts w:ascii="Arial" w:hAnsi="Arial" w:cs="Arial"/>
                <w:szCs w:val="18"/>
              </w:rPr>
              <w:br/>
            </w:r>
            <w:r w:rsidRPr="00FB6373">
              <w:rPr>
                <w:rFonts w:ascii="Arial" w:hAnsi="Arial" w:cs="Arial"/>
                <w:szCs w:val="18"/>
              </w:rPr>
              <w:t>pozycją 3.)</w:t>
            </w:r>
          </w:p>
        </w:tc>
        <w:tc>
          <w:tcPr>
            <w:tcW w:w="2517" w:type="dxa"/>
            <w:vMerge/>
            <w:vAlign w:val="center"/>
          </w:tcPr>
          <w:p w14:paraId="34988CC9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4202C3F4" w14:textId="77777777" w:rsidTr="00FB6373">
        <w:trPr>
          <w:trHeight w:val="840"/>
        </w:trPr>
        <w:tc>
          <w:tcPr>
            <w:tcW w:w="704" w:type="dxa"/>
            <w:vAlign w:val="center"/>
          </w:tcPr>
          <w:p w14:paraId="36F2EDAB" w14:textId="77777777" w:rsidR="00BB26FC" w:rsidRPr="0031340A" w:rsidRDefault="00BB26FC" w:rsidP="00FB637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209484BA" w14:textId="268DF6DA" w:rsidR="00BB26FC" w:rsidRPr="00FB6373" w:rsidRDefault="00BB26FC" w:rsidP="00FB6373">
            <w:pPr>
              <w:rPr>
                <w:rFonts w:ascii="Arial" w:hAnsi="Arial" w:cs="Arial"/>
                <w:b/>
              </w:rPr>
            </w:pPr>
            <w:r w:rsidRPr="00FB6373">
              <w:rPr>
                <w:rFonts w:ascii="Arial" w:hAnsi="Arial" w:cs="Arial"/>
                <w:b/>
                <w:szCs w:val="18"/>
              </w:rPr>
              <w:t>Port obiektywowy do obudowy wraz z pierścieniami</w:t>
            </w:r>
          </w:p>
        </w:tc>
        <w:tc>
          <w:tcPr>
            <w:tcW w:w="6946" w:type="dxa"/>
            <w:vAlign w:val="center"/>
          </w:tcPr>
          <w:p w14:paraId="7CB4919C" w14:textId="5980CC6A" w:rsidR="00BB26FC" w:rsidRPr="00FB6373" w:rsidRDefault="00BB26FC" w:rsidP="00FB6373">
            <w:pPr>
              <w:ind w:left="98"/>
              <w:rPr>
                <w:rFonts w:ascii="Arial" w:hAnsi="Arial" w:cs="Arial"/>
                <w:lang w:val="en-US"/>
              </w:rPr>
            </w:pPr>
            <w:r w:rsidRPr="00FB6373">
              <w:rPr>
                <w:rFonts w:ascii="Arial" w:hAnsi="Arial" w:cs="Arial"/>
                <w:szCs w:val="18"/>
              </w:rPr>
              <w:t>Szklany, co najmniej 180mm, pierścienie aluminiowe, akcesoria do obsługi obiektywu zoom - dopasowane do obiektywu 16-35/2.8 II (opis obiektywu 16-35/2.8 II pod pozycją 5.)</w:t>
            </w:r>
          </w:p>
        </w:tc>
        <w:tc>
          <w:tcPr>
            <w:tcW w:w="2517" w:type="dxa"/>
            <w:vMerge/>
          </w:tcPr>
          <w:p w14:paraId="3642F6CC" w14:textId="77777777" w:rsidR="00BB26FC" w:rsidRPr="000F441F" w:rsidRDefault="00BB26FC" w:rsidP="00FB6373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53F8B6B9" w14:textId="77777777" w:rsidTr="00BB26FC">
        <w:trPr>
          <w:trHeight w:val="423"/>
        </w:trPr>
        <w:tc>
          <w:tcPr>
            <w:tcW w:w="704" w:type="dxa"/>
          </w:tcPr>
          <w:p w14:paraId="69D91ADC" w14:textId="647CC3E0" w:rsidR="00BB26FC" w:rsidRPr="00EA5FB4" w:rsidRDefault="00BB26FC" w:rsidP="00413D67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12</w:t>
            </w:r>
          </w:p>
        </w:tc>
        <w:tc>
          <w:tcPr>
            <w:tcW w:w="3827" w:type="dxa"/>
          </w:tcPr>
          <w:p w14:paraId="48E8675A" w14:textId="77777777" w:rsidR="00BB26FC" w:rsidRPr="00EA5FB4" w:rsidRDefault="00BB26FC" w:rsidP="00413D67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Gwarancja</w:t>
            </w:r>
          </w:p>
        </w:tc>
        <w:tc>
          <w:tcPr>
            <w:tcW w:w="6946" w:type="dxa"/>
          </w:tcPr>
          <w:p w14:paraId="16D1C416" w14:textId="77777777" w:rsidR="00BB26FC" w:rsidRPr="00EA5FB4" w:rsidRDefault="00BB26FC" w:rsidP="00413D6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B26FC">
              <w:rPr>
                <w:rFonts w:ascii="Arial" w:hAnsi="Arial" w:cs="Arial"/>
                <w:color w:val="auto"/>
                <w:sz w:val="20"/>
                <w:szCs w:val="20"/>
              </w:rPr>
              <w:t>minimalny czas trwania gwarancji 2 lata</w:t>
            </w:r>
          </w:p>
        </w:tc>
        <w:tc>
          <w:tcPr>
            <w:tcW w:w="2517" w:type="dxa"/>
            <w:vMerge/>
          </w:tcPr>
          <w:p w14:paraId="085C320C" w14:textId="77777777" w:rsidR="00BB26FC" w:rsidRPr="00EA5FB4" w:rsidRDefault="00BB26FC" w:rsidP="00413D6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0CC26037" w14:textId="0AD5F9EA" w:rsidR="00FB6373" w:rsidRDefault="00FB6373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4DE146F8" w14:textId="64499D03" w:rsidR="00FB6373" w:rsidRDefault="00FB6373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126BBA3B" w14:textId="24D26174" w:rsidR="006C6695" w:rsidRDefault="006C669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tbl>
      <w:tblPr>
        <w:tblStyle w:val="Tabela-Siatka"/>
        <w:tblW w:w="13994" w:type="dxa"/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6946"/>
        <w:gridCol w:w="2517"/>
      </w:tblGrid>
      <w:tr w:rsidR="006C6695" w:rsidRPr="001D4ABD" w14:paraId="668D0944" w14:textId="77777777" w:rsidTr="006C6695">
        <w:trPr>
          <w:trHeight w:val="960"/>
        </w:trPr>
        <w:tc>
          <w:tcPr>
            <w:tcW w:w="13994" w:type="dxa"/>
            <w:gridSpan w:val="4"/>
            <w:vAlign w:val="center"/>
          </w:tcPr>
          <w:p w14:paraId="6B4CFDAC" w14:textId="1E1EB06F" w:rsidR="006C6695" w:rsidRPr="00F01D50" w:rsidRDefault="006C6695" w:rsidP="006C6695">
            <w:pPr>
              <w:pStyle w:val="Akapitzlist"/>
              <w:widowControl w:val="0"/>
              <w:numPr>
                <w:ilvl w:val="0"/>
                <w:numId w:val="12"/>
              </w:numPr>
              <w:suppressAutoHyphens/>
              <w:spacing w:after="120" w:line="259" w:lineRule="auto"/>
              <w:ind w:left="306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Pr="006C6695">
              <w:rPr>
                <w:rFonts w:ascii="Arial" w:hAnsi="Arial" w:cs="Arial"/>
                <w:b/>
                <w:bCs/>
                <w:sz w:val="28"/>
              </w:rPr>
              <w:t xml:space="preserve">Zestaw </w:t>
            </w:r>
            <w:r>
              <w:rPr>
                <w:rFonts w:ascii="Arial" w:hAnsi="Arial" w:cs="Arial"/>
                <w:b/>
                <w:bCs/>
                <w:sz w:val="28"/>
              </w:rPr>
              <w:t>o</w:t>
            </w:r>
            <w:r w:rsidRPr="006C6695">
              <w:rPr>
                <w:rFonts w:ascii="Arial" w:hAnsi="Arial" w:cs="Arial"/>
                <w:b/>
                <w:bCs/>
                <w:sz w:val="28"/>
              </w:rPr>
              <w:t>świetlenia do fotografowania pod wodą – lampy z mocowaniem</w:t>
            </w:r>
            <w:r w:rsidRPr="006C6695">
              <w:rPr>
                <w:rFonts w:ascii="Arial" w:eastAsia="Calibri" w:hAnsi="Arial" w:cs="Arial"/>
                <w:b/>
                <w:bCs/>
                <w:sz w:val="36"/>
                <w:szCs w:val="24"/>
                <w:lang w:eastAsia="en-US"/>
              </w:rPr>
              <w:t xml:space="preserve"> </w:t>
            </w:r>
            <w:r w:rsidRPr="00F01D50">
              <w:rPr>
                <w:rFonts w:ascii="Arial" w:eastAsia="Calibri" w:hAnsi="Arial" w:cs="Arial"/>
                <w:b/>
                <w:bCs/>
                <w:sz w:val="28"/>
                <w:szCs w:val="24"/>
                <w:lang w:eastAsia="en-US"/>
              </w:rPr>
              <w:t>– 1 sztuka</w:t>
            </w:r>
            <w:r w:rsidR="00C63C28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spełniająca</w:t>
            </w:r>
            <w:r w:rsidRPr="00F01D50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 xml:space="preserve"> poniższe parametry techniczne lub cechy</w:t>
            </w:r>
          </w:p>
          <w:p w14:paraId="0EC673C3" w14:textId="77777777" w:rsidR="006C6695" w:rsidRPr="001D4ABD" w:rsidRDefault="006C6695" w:rsidP="006C6695">
            <w:pPr>
              <w:widowControl w:val="0"/>
              <w:suppressAutoHyphens/>
              <w:spacing w:after="120" w:line="259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bCs/>
                <w:sz w:val="22"/>
                <w:lang w:eastAsia="en-US"/>
              </w:rPr>
              <w:t>Oferowany model, producent*</w:t>
            </w:r>
            <w:r w:rsidRPr="001D4ABD">
              <w:rPr>
                <w:rFonts w:ascii="Arial" w:eastAsia="Calibri" w:hAnsi="Arial" w:cs="Arial"/>
                <w:b/>
                <w:bCs/>
                <w:lang w:eastAsia="en-US"/>
              </w:rPr>
              <w:t xml:space="preserve"> </w:t>
            </w:r>
            <w:r w:rsidRPr="001D4ABD">
              <w:rPr>
                <w:rFonts w:ascii="Arial" w:eastAsia="Calibri" w:hAnsi="Arial" w:cs="Arial"/>
                <w:bCs/>
                <w:lang w:eastAsia="en-US"/>
              </w:rPr>
              <w:t>…………………………………………………………………………………………………………………………………………</w:t>
            </w:r>
          </w:p>
          <w:p w14:paraId="6E53BDBA" w14:textId="77777777" w:rsidR="006C6695" w:rsidRPr="001D4ABD" w:rsidRDefault="006C6695" w:rsidP="006C6695">
            <w:pPr>
              <w:widowControl w:val="0"/>
              <w:suppressAutoHyphens/>
              <w:ind w:left="-207"/>
              <w:jc w:val="center"/>
              <w:rPr>
                <w:rFonts w:ascii="Arial" w:hAnsi="Arial" w:cs="Arial"/>
                <w:i/>
                <w:iCs/>
                <w:szCs w:val="22"/>
              </w:rPr>
            </w:pPr>
            <w:r w:rsidRPr="001D4ABD">
              <w:rPr>
                <w:rFonts w:ascii="Arial" w:eastAsia="Calibri" w:hAnsi="Arial" w:cs="Arial"/>
                <w:bCs/>
                <w:i/>
                <w:sz w:val="18"/>
                <w:lang w:eastAsia="en-US"/>
              </w:rPr>
              <w:t>(</w:t>
            </w:r>
            <w:r w:rsidRPr="001D4ABD">
              <w:rPr>
                <w:rFonts w:ascii="Arial" w:hAnsi="Arial" w:cs="Arial"/>
                <w:i/>
                <w:iCs/>
                <w:szCs w:val="22"/>
              </w:rPr>
              <w:t>należy podać pełną nazwę urządzenia oraz pełną nazwę producenta, w celu jednoznacznej identyfikacji oferowanego urządzenia)</w:t>
            </w:r>
          </w:p>
          <w:p w14:paraId="1DA28A20" w14:textId="77777777" w:rsidR="006C6695" w:rsidRPr="001D4ABD" w:rsidRDefault="006C6695" w:rsidP="006C6695">
            <w:pPr>
              <w:widowControl w:val="0"/>
              <w:suppressAutoHyphens/>
              <w:ind w:left="-207"/>
              <w:rPr>
                <w:rFonts w:ascii="Arial" w:eastAsia="Calibri" w:hAnsi="Arial" w:cs="Arial"/>
                <w:bCs/>
                <w:i/>
                <w:lang w:eastAsia="en-US"/>
              </w:rPr>
            </w:pPr>
            <w:r w:rsidRPr="001D4ABD">
              <w:rPr>
                <w:rFonts w:ascii="Arial" w:eastAsia="Calibri" w:hAnsi="Arial" w:cs="Arial"/>
                <w:bCs/>
                <w:i/>
                <w:lang w:eastAsia="en-US"/>
              </w:rPr>
              <w:t>)</w:t>
            </w:r>
          </w:p>
          <w:p w14:paraId="120AA503" w14:textId="140E8048" w:rsidR="006C6695" w:rsidRPr="001D4ABD" w:rsidRDefault="006C6695" w:rsidP="006C6695">
            <w:pPr>
              <w:widowControl w:val="0"/>
              <w:suppressAutoHyphens/>
              <w:jc w:val="both"/>
              <w:rPr>
                <w:rFonts w:ascii="Arial" w:eastAsia="Calibri" w:hAnsi="Arial" w:cs="Arial"/>
                <w:lang w:eastAsia="en-US"/>
              </w:rPr>
            </w:pPr>
            <w:r w:rsidRPr="001D4ABD">
              <w:rPr>
                <w:rFonts w:ascii="Arial" w:eastAsia="Calibri" w:hAnsi="Arial" w:cs="Arial"/>
                <w:b/>
                <w:sz w:val="22"/>
                <w:lang w:eastAsia="en-US"/>
              </w:rPr>
              <w:t>Oferowany okres gwarancji*</w:t>
            </w:r>
            <w:r w:rsidRPr="001D4ABD">
              <w:rPr>
                <w:rFonts w:ascii="Arial" w:eastAsia="Calibri" w:hAnsi="Arial" w:cs="Arial"/>
                <w:lang w:eastAsia="en-US"/>
              </w:rPr>
              <w:t xml:space="preserve"> ………………………………………………………………………………………………………………………………………………</w:t>
            </w:r>
          </w:p>
          <w:p w14:paraId="3D691731" w14:textId="77777777" w:rsidR="006C6695" w:rsidRPr="001D4ABD" w:rsidRDefault="006C6695" w:rsidP="006C6695">
            <w:pPr>
              <w:widowControl w:val="0"/>
              <w:suppressAutoHyphens/>
              <w:ind w:right="1408"/>
              <w:rPr>
                <w:rFonts w:ascii="Arial" w:eastAsia="Calibri" w:hAnsi="Arial" w:cs="Arial"/>
                <w:sz w:val="18"/>
                <w:lang w:eastAsia="en-US"/>
              </w:rPr>
            </w:pPr>
            <w:r w:rsidRPr="001D4ABD">
              <w:rPr>
                <w:rFonts w:ascii="Arial" w:hAnsi="Arial" w:cs="Arial"/>
                <w:i/>
                <w:iCs/>
                <w:szCs w:val="22"/>
              </w:rPr>
              <w:t>(należy podać oferowany okres gwarancji w miesiącach, minimalny okres gwarancji producenta wynosi 24 miesiące</w:t>
            </w:r>
            <w:r w:rsidRPr="001D4ABD">
              <w:rPr>
                <w:rFonts w:ascii="Arial" w:eastAsia="Calibri" w:hAnsi="Arial" w:cs="Arial"/>
                <w:sz w:val="18"/>
                <w:lang w:eastAsia="en-US"/>
              </w:rPr>
              <w:t>)</w:t>
            </w:r>
          </w:p>
          <w:p w14:paraId="03AB8800" w14:textId="77777777" w:rsidR="006C6695" w:rsidRPr="001D4ABD" w:rsidRDefault="006C6695" w:rsidP="006C6695">
            <w:pPr>
              <w:pStyle w:val="Default"/>
              <w:rPr>
                <w:rFonts w:ascii="Arial" w:hAnsi="Arial" w:cs="Arial"/>
                <w:b/>
                <w:bCs/>
                <w:color w:val="auto"/>
                <w:sz w:val="16"/>
                <w:szCs w:val="18"/>
              </w:rPr>
            </w:pPr>
          </w:p>
        </w:tc>
      </w:tr>
      <w:tr w:rsidR="006C6695" w:rsidRPr="00941151" w14:paraId="7F9D71B3" w14:textId="77777777" w:rsidTr="00941151">
        <w:trPr>
          <w:trHeight w:val="1291"/>
        </w:trPr>
        <w:tc>
          <w:tcPr>
            <w:tcW w:w="704" w:type="dxa"/>
            <w:vAlign w:val="center"/>
          </w:tcPr>
          <w:p w14:paraId="4BA9686B" w14:textId="77777777" w:rsidR="006C6695" w:rsidRPr="00941151" w:rsidRDefault="006C6695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Lp.</w:t>
            </w:r>
          </w:p>
        </w:tc>
        <w:tc>
          <w:tcPr>
            <w:tcW w:w="3827" w:type="dxa"/>
            <w:vAlign w:val="center"/>
          </w:tcPr>
          <w:p w14:paraId="3D17AE3B" w14:textId="77777777" w:rsidR="006C6695" w:rsidRPr="00941151" w:rsidRDefault="006C6695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Nazwa elementu, parametry i możliwości sprzętu</w:t>
            </w:r>
          </w:p>
        </w:tc>
        <w:tc>
          <w:tcPr>
            <w:tcW w:w="6946" w:type="dxa"/>
            <w:vAlign w:val="center"/>
          </w:tcPr>
          <w:p w14:paraId="5083F3B6" w14:textId="77777777" w:rsidR="006C6695" w:rsidRPr="00941151" w:rsidRDefault="006C6695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Opis techniczny (minimalne wymagania Zamawiającego)</w:t>
            </w:r>
          </w:p>
        </w:tc>
        <w:tc>
          <w:tcPr>
            <w:tcW w:w="2517" w:type="dxa"/>
            <w:vAlign w:val="center"/>
          </w:tcPr>
          <w:p w14:paraId="712964A1" w14:textId="77777777" w:rsidR="006C6695" w:rsidRPr="00941151" w:rsidRDefault="006C6695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 xml:space="preserve">Spełnienie wymagań Zamawiającego przez oferowane urządzenie </w:t>
            </w:r>
          </w:p>
          <w:p w14:paraId="5C067AAF" w14:textId="77777777" w:rsidR="006C6695" w:rsidRPr="00941151" w:rsidRDefault="006C6695" w:rsidP="006C669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</w:pPr>
            <w:r w:rsidRPr="00941151">
              <w:rPr>
                <w:rFonts w:ascii="Arial" w:hAnsi="Arial" w:cs="Arial"/>
                <w:b/>
                <w:bCs/>
                <w:color w:val="auto"/>
                <w:sz w:val="18"/>
                <w:szCs w:val="20"/>
              </w:rPr>
              <w:t>(TAK lub NIE – właściwe proszę zaznaczyć „X” lub „V”)</w:t>
            </w:r>
          </w:p>
        </w:tc>
      </w:tr>
      <w:tr w:rsidR="00BB26FC" w:rsidRPr="000F441F" w14:paraId="58B42D46" w14:textId="77777777" w:rsidTr="00C63C28">
        <w:trPr>
          <w:trHeight w:val="749"/>
        </w:trPr>
        <w:tc>
          <w:tcPr>
            <w:tcW w:w="704" w:type="dxa"/>
            <w:vAlign w:val="center"/>
          </w:tcPr>
          <w:p w14:paraId="561FCFF8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1D7A4552" w14:textId="71FA6232" w:rsidR="00BB26FC" w:rsidRPr="00C63C28" w:rsidRDefault="00BB26FC" w:rsidP="00C63C28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63C28">
              <w:rPr>
                <w:rFonts w:ascii="Arial" w:hAnsi="Arial" w:cs="Arial"/>
                <w:b/>
                <w:color w:val="auto"/>
                <w:sz w:val="20"/>
                <w:szCs w:val="18"/>
              </w:rPr>
              <w:t>Zastosowanie:</w:t>
            </w:r>
          </w:p>
        </w:tc>
        <w:tc>
          <w:tcPr>
            <w:tcW w:w="6946" w:type="dxa"/>
            <w:vAlign w:val="center"/>
          </w:tcPr>
          <w:p w14:paraId="76C227AA" w14:textId="70E42EE5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 xml:space="preserve">Oświetlenie do fotografowania i filmowania pod wodą, kompatybilne z zestawem do fotografowania pod wodą – obudowa wraz z portem i akcesoriami (opis pod pozycją 13.)    </w:t>
            </w:r>
          </w:p>
        </w:tc>
        <w:tc>
          <w:tcPr>
            <w:tcW w:w="2517" w:type="dxa"/>
            <w:vMerge w:val="restart"/>
            <w:vAlign w:val="center"/>
          </w:tcPr>
          <w:p w14:paraId="3E7BAB17" w14:textId="4730DDE3" w:rsidR="00BB26FC" w:rsidRDefault="00BB26FC" w:rsidP="00C63C28">
            <w:pPr>
              <w:pStyle w:val="Default"/>
              <w:rPr>
                <w:rFonts w:ascii="Segoe UI Symbol" w:eastAsia="Calibri" w:hAnsi="Segoe UI Symbol" w:cs="Segoe UI Symbol"/>
                <w:color w:val="auto"/>
                <w:sz w:val="36"/>
                <w:szCs w:val="22"/>
                <w:lang w:eastAsia="en-US"/>
              </w:rPr>
            </w:pPr>
          </w:p>
          <w:p w14:paraId="38BD2E0C" w14:textId="4C9C615E" w:rsidR="00542281" w:rsidRDefault="00542281" w:rsidP="00C63C28">
            <w:pPr>
              <w:pStyle w:val="Default"/>
              <w:rPr>
                <w:rFonts w:ascii="Segoe UI Symbol" w:eastAsia="Calibri" w:hAnsi="Segoe UI Symbol" w:cs="Segoe UI Symbol"/>
                <w:color w:val="auto"/>
                <w:sz w:val="36"/>
                <w:szCs w:val="22"/>
                <w:lang w:eastAsia="en-US"/>
              </w:rPr>
            </w:pPr>
          </w:p>
          <w:p w14:paraId="26503947" w14:textId="6EB2225F" w:rsidR="00542281" w:rsidRDefault="00542281" w:rsidP="00C63C28">
            <w:pPr>
              <w:pStyle w:val="Default"/>
              <w:rPr>
                <w:rFonts w:ascii="Segoe UI Symbol" w:eastAsia="Calibri" w:hAnsi="Segoe UI Symbol" w:cs="Segoe UI Symbol"/>
                <w:color w:val="auto"/>
                <w:sz w:val="36"/>
                <w:szCs w:val="22"/>
                <w:lang w:eastAsia="en-US"/>
              </w:rPr>
            </w:pPr>
          </w:p>
          <w:p w14:paraId="42DD7E96" w14:textId="77777777" w:rsidR="00542281" w:rsidRDefault="00542281" w:rsidP="00C63C28">
            <w:pPr>
              <w:pStyle w:val="Default"/>
              <w:rPr>
                <w:rFonts w:ascii="Segoe UI Symbol" w:eastAsia="Calibri" w:hAnsi="Segoe UI Symbol" w:cs="Segoe UI Symbol"/>
                <w:color w:val="auto"/>
                <w:sz w:val="36"/>
                <w:szCs w:val="22"/>
                <w:lang w:eastAsia="en-US"/>
              </w:rPr>
            </w:pPr>
            <w:bookmarkStart w:id="7" w:name="_GoBack"/>
            <w:bookmarkEnd w:id="7"/>
          </w:p>
          <w:p w14:paraId="4AAC0557" w14:textId="77777777" w:rsidR="00542281" w:rsidRDefault="00542281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2520E04C" w14:textId="77777777" w:rsidR="00542281" w:rsidRDefault="00542281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15E57093" w14:textId="77777777" w:rsidR="00542281" w:rsidRDefault="00542281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  <w:p w14:paraId="11788C89" w14:textId="1E1C8541" w:rsidR="00542281" w:rsidRPr="000F441F" w:rsidRDefault="00542281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1525679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A5FB4">
                  <w:rPr>
                    <w:rFonts w:ascii="Segoe UI Symbol" w:eastAsia="Calibri" w:hAnsi="Segoe UI Symbol" w:cs="Segoe UI Symbol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color w:val="auto"/>
                  <w:sz w:val="36"/>
                  <w:szCs w:val="22"/>
                  <w:lang w:eastAsia="en-US"/>
                </w:rPr>
                <w:id w:val="-766374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auto"/>
                    <w:sz w:val="36"/>
                    <w:szCs w:val="22"/>
                    <w:lang w:eastAsia="en-US"/>
                  </w:rPr>
                  <w:t>☐</w:t>
                </w:r>
              </w:sdtContent>
            </w:sdt>
            <w:r w:rsidRPr="00EA5FB4">
              <w:rPr>
                <w:rFonts w:ascii="Arial" w:eastAsia="Calibri" w:hAnsi="Arial" w:cs="Arial"/>
                <w:color w:val="auto"/>
                <w:sz w:val="28"/>
                <w:szCs w:val="18"/>
                <w:lang w:eastAsia="en-US"/>
              </w:rPr>
              <w:t xml:space="preserve"> NIE</w:t>
            </w:r>
          </w:p>
        </w:tc>
      </w:tr>
      <w:tr w:rsidR="00BB26FC" w:rsidRPr="000F441F" w14:paraId="2E6A94D3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1339B78A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2842EC32" w14:textId="6A5137F4" w:rsidR="00BB26FC" w:rsidRPr="00C63C28" w:rsidRDefault="00BB26FC" w:rsidP="00C63C28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63C28">
              <w:rPr>
                <w:rFonts w:ascii="Arial" w:hAnsi="Arial" w:cs="Arial"/>
                <w:b/>
                <w:color w:val="auto"/>
                <w:sz w:val="20"/>
                <w:szCs w:val="18"/>
              </w:rPr>
              <w:t>Głębokość operacyjna</w:t>
            </w:r>
          </w:p>
        </w:tc>
        <w:tc>
          <w:tcPr>
            <w:tcW w:w="6946" w:type="dxa"/>
            <w:vAlign w:val="center"/>
          </w:tcPr>
          <w:p w14:paraId="2A6C0372" w14:textId="4DF3C5E7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Minimum 90 metrów pod wodą</w:t>
            </w:r>
          </w:p>
        </w:tc>
        <w:tc>
          <w:tcPr>
            <w:tcW w:w="2517" w:type="dxa"/>
            <w:vMerge/>
            <w:vAlign w:val="center"/>
          </w:tcPr>
          <w:p w14:paraId="0CCCF89F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0BF1D87C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49DC2ACF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1E631DF8" w14:textId="2E4D9322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>Moc światła białego</w:t>
            </w:r>
          </w:p>
        </w:tc>
        <w:tc>
          <w:tcPr>
            <w:tcW w:w="6946" w:type="dxa"/>
            <w:vAlign w:val="center"/>
          </w:tcPr>
          <w:p w14:paraId="5B81739B" w14:textId="66BE0C70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Min. 13 000 lumenów</w:t>
            </w:r>
          </w:p>
        </w:tc>
        <w:tc>
          <w:tcPr>
            <w:tcW w:w="2517" w:type="dxa"/>
            <w:vMerge/>
            <w:vAlign w:val="center"/>
          </w:tcPr>
          <w:p w14:paraId="103CEA36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79DC2E00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580ACFBB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4</w:t>
            </w:r>
          </w:p>
        </w:tc>
        <w:tc>
          <w:tcPr>
            <w:tcW w:w="3827" w:type="dxa"/>
            <w:vAlign w:val="center"/>
          </w:tcPr>
          <w:p w14:paraId="31D02C19" w14:textId="4C6E2B66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>Ilość takich samych lamp wchodzących w skład zestawu</w:t>
            </w:r>
          </w:p>
        </w:tc>
        <w:tc>
          <w:tcPr>
            <w:tcW w:w="6946" w:type="dxa"/>
            <w:vAlign w:val="center"/>
          </w:tcPr>
          <w:p w14:paraId="1A389BE4" w14:textId="109AE9E2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2 szt.</w:t>
            </w:r>
          </w:p>
        </w:tc>
        <w:tc>
          <w:tcPr>
            <w:tcW w:w="2517" w:type="dxa"/>
            <w:vMerge/>
            <w:vAlign w:val="center"/>
          </w:tcPr>
          <w:p w14:paraId="08C14762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00875AD2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0EDDA712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14:paraId="685F14C2" w14:textId="21A72F8C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>Panel z pokrętłem regulacji mocy</w:t>
            </w:r>
          </w:p>
        </w:tc>
        <w:tc>
          <w:tcPr>
            <w:tcW w:w="6946" w:type="dxa"/>
            <w:vAlign w:val="center"/>
          </w:tcPr>
          <w:p w14:paraId="22AC51A9" w14:textId="6149101A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TAK, krok co 10%</w:t>
            </w:r>
          </w:p>
        </w:tc>
        <w:tc>
          <w:tcPr>
            <w:tcW w:w="2517" w:type="dxa"/>
            <w:vMerge/>
            <w:vAlign w:val="center"/>
          </w:tcPr>
          <w:p w14:paraId="47C58B8C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58CE031A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63B3DF69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14:paraId="068EB709" w14:textId="15621EE0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 xml:space="preserve">Dioda </w:t>
            </w:r>
            <w:proofErr w:type="spellStart"/>
            <w:r w:rsidRPr="00C63C28">
              <w:rPr>
                <w:rFonts w:ascii="Arial" w:hAnsi="Arial" w:cs="Arial"/>
                <w:b/>
                <w:szCs w:val="18"/>
              </w:rPr>
              <w:t>led</w:t>
            </w:r>
            <w:proofErr w:type="spellEnd"/>
            <w:r w:rsidRPr="00C63C28">
              <w:rPr>
                <w:rFonts w:ascii="Arial" w:hAnsi="Arial" w:cs="Arial"/>
                <w:b/>
                <w:szCs w:val="18"/>
              </w:rPr>
              <w:t xml:space="preserve"> w lampie </w:t>
            </w:r>
          </w:p>
        </w:tc>
        <w:tc>
          <w:tcPr>
            <w:tcW w:w="6946" w:type="dxa"/>
            <w:vAlign w:val="center"/>
          </w:tcPr>
          <w:p w14:paraId="2C1084D3" w14:textId="76C20DAA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naleśnikowa</w:t>
            </w:r>
          </w:p>
        </w:tc>
        <w:tc>
          <w:tcPr>
            <w:tcW w:w="2517" w:type="dxa"/>
            <w:vMerge/>
            <w:vAlign w:val="center"/>
          </w:tcPr>
          <w:p w14:paraId="10C4611B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184EC8F2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7259E26C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14:paraId="7D502B3D" w14:textId="6161ECC5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>Kąt rozsyłu światła</w:t>
            </w:r>
          </w:p>
        </w:tc>
        <w:tc>
          <w:tcPr>
            <w:tcW w:w="6946" w:type="dxa"/>
            <w:vAlign w:val="center"/>
          </w:tcPr>
          <w:p w14:paraId="0797B37B" w14:textId="1B96357A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Min. 110°</w:t>
            </w:r>
          </w:p>
        </w:tc>
        <w:tc>
          <w:tcPr>
            <w:tcW w:w="2517" w:type="dxa"/>
            <w:vMerge/>
            <w:vAlign w:val="center"/>
          </w:tcPr>
          <w:p w14:paraId="61CD33F3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3446737E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217FB353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14:paraId="3B0F2E9A" w14:textId="2B2BE857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 xml:space="preserve">Przednia szyba </w:t>
            </w:r>
          </w:p>
        </w:tc>
        <w:tc>
          <w:tcPr>
            <w:tcW w:w="6946" w:type="dxa"/>
            <w:vAlign w:val="center"/>
          </w:tcPr>
          <w:p w14:paraId="507B8D4E" w14:textId="2E86394D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sferyczna</w:t>
            </w:r>
          </w:p>
        </w:tc>
        <w:tc>
          <w:tcPr>
            <w:tcW w:w="2517" w:type="dxa"/>
            <w:vMerge/>
            <w:vAlign w:val="center"/>
          </w:tcPr>
          <w:p w14:paraId="2EE8CE7E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3AC0FEF7" w14:textId="77777777" w:rsidTr="00C63C28">
        <w:trPr>
          <w:trHeight w:val="760"/>
        </w:trPr>
        <w:tc>
          <w:tcPr>
            <w:tcW w:w="704" w:type="dxa"/>
            <w:vAlign w:val="center"/>
          </w:tcPr>
          <w:p w14:paraId="0DC979B3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14:paraId="054E821A" w14:textId="153EA856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 xml:space="preserve">Wyświetlacz informujący </w:t>
            </w:r>
            <w:r>
              <w:rPr>
                <w:rFonts w:ascii="Arial" w:hAnsi="Arial" w:cs="Arial"/>
                <w:b/>
                <w:szCs w:val="18"/>
              </w:rPr>
              <w:br/>
            </w:r>
            <w:r w:rsidRPr="00C63C28">
              <w:rPr>
                <w:rFonts w:ascii="Arial" w:hAnsi="Arial" w:cs="Arial"/>
                <w:b/>
                <w:szCs w:val="18"/>
              </w:rPr>
              <w:t xml:space="preserve">o użytkowanej mocy i zapasie energii </w:t>
            </w:r>
            <w:r>
              <w:rPr>
                <w:rFonts w:ascii="Arial" w:hAnsi="Arial" w:cs="Arial"/>
                <w:b/>
                <w:szCs w:val="18"/>
              </w:rPr>
              <w:br/>
            </w:r>
            <w:r w:rsidRPr="00C63C28">
              <w:rPr>
                <w:rFonts w:ascii="Arial" w:hAnsi="Arial" w:cs="Arial"/>
                <w:b/>
                <w:szCs w:val="18"/>
              </w:rPr>
              <w:t>w akumulatorze</w:t>
            </w:r>
          </w:p>
        </w:tc>
        <w:tc>
          <w:tcPr>
            <w:tcW w:w="6946" w:type="dxa"/>
            <w:vAlign w:val="center"/>
          </w:tcPr>
          <w:p w14:paraId="2FE1CA28" w14:textId="6E716697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TAK</w:t>
            </w:r>
          </w:p>
        </w:tc>
        <w:tc>
          <w:tcPr>
            <w:tcW w:w="2517" w:type="dxa"/>
            <w:vMerge/>
            <w:vAlign w:val="center"/>
          </w:tcPr>
          <w:p w14:paraId="0415288B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6B6626A1" w14:textId="77777777" w:rsidTr="00C63C28">
        <w:trPr>
          <w:trHeight w:val="558"/>
        </w:trPr>
        <w:tc>
          <w:tcPr>
            <w:tcW w:w="704" w:type="dxa"/>
            <w:vAlign w:val="center"/>
          </w:tcPr>
          <w:p w14:paraId="1902127D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0</w:t>
            </w:r>
          </w:p>
        </w:tc>
        <w:tc>
          <w:tcPr>
            <w:tcW w:w="3827" w:type="dxa"/>
            <w:vAlign w:val="center"/>
          </w:tcPr>
          <w:p w14:paraId="7F8C0732" w14:textId="5576D9F3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 xml:space="preserve">Synchronizacja trybu pracy lampy </w:t>
            </w:r>
            <w:r>
              <w:rPr>
                <w:rFonts w:ascii="Arial" w:hAnsi="Arial" w:cs="Arial"/>
                <w:b/>
                <w:szCs w:val="18"/>
              </w:rPr>
              <w:br/>
            </w:r>
            <w:r w:rsidRPr="00C63C28">
              <w:rPr>
                <w:rFonts w:ascii="Arial" w:hAnsi="Arial" w:cs="Arial"/>
                <w:b/>
                <w:szCs w:val="18"/>
              </w:rPr>
              <w:t>z obudową</w:t>
            </w:r>
          </w:p>
        </w:tc>
        <w:tc>
          <w:tcPr>
            <w:tcW w:w="6946" w:type="dxa"/>
            <w:vAlign w:val="center"/>
          </w:tcPr>
          <w:p w14:paraId="39FCF570" w14:textId="1EB458F8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światłowodowo</w:t>
            </w:r>
          </w:p>
        </w:tc>
        <w:tc>
          <w:tcPr>
            <w:tcW w:w="2517" w:type="dxa"/>
            <w:vMerge/>
            <w:vAlign w:val="center"/>
          </w:tcPr>
          <w:p w14:paraId="38608F4C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6EAD56ED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48E4EE64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14:paraId="119A4E91" w14:textId="503C7E8F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>Opcja zdalnego sterowania</w:t>
            </w:r>
          </w:p>
        </w:tc>
        <w:tc>
          <w:tcPr>
            <w:tcW w:w="6946" w:type="dxa"/>
            <w:vAlign w:val="center"/>
          </w:tcPr>
          <w:p w14:paraId="67C4DB27" w14:textId="36BF3ACA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TAK</w:t>
            </w:r>
          </w:p>
        </w:tc>
        <w:tc>
          <w:tcPr>
            <w:tcW w:w="2517" w:type="dxa"/>
            <w:vMerge/>
          </w:tcPr>
          <w:p w14:paraId="06185624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6F34FD46" w14:textId="77777777" w:rsidTr="006C6695">
        <w:trPr>
          <w:trHeight w:val="407"/>
        </w:trPr>
        <w:tc>
          <w:tcPr>
            <w:tcW w:w="704" w:type="dxa"/>
            <w:vAlign w:val="center"/>
          </w:tcPr>
          <w:p w14:paraId="0AECB69D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14:paraId="362669E5" w14:textId="4FC34FB7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>Czas pracy na pełnej mocy</w:t>
            </w:r>
          </w:p>
        </w:tc>
        <w:tc>
          <w:tcPr>
            <w:tcW w:w="6946" w:type="dxa"/>
            <w:vAlign w:val="center"/>
          </w:tcPr>
          <w:p w14:paraId="7AB94D41" w14:textId="373D5FC7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Minimum 50 minut</w:t>
            </w:r>
          </w:p>
        </w:tc>
        <w:tc>
          <w:tcPr>
            <w:tcW w:w="2517" w:type="dxa"/>
            <w:vMerge/>
          </w:tcPr>
          <w:p w14:paraId="31D5B95D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55F87AD0" w14:textId="77777777" w:rsidTr="00C63C28">
        <w:trPr>
          <w:trHeight w:val="862"/>
        </w:trPr>
        <w:tc>
          <w:tcPr>
            <w:tcW w:w="704" w:type="dxa"/>
            <w:vAlign w:val="center"/>
          </w:tcPr>
          <w:p w14:paraId="5EE55420" w14:textId="77777777" w:rsidR="00BB26FC" w:rsidRPr="0031340A" w:rsidRDefault="00BB26FC" w:rsidP="00C63C2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1340A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14:paraId="1ED92678" w14:textId="5F2D945B" w:rsidR="00BB26FC" w:rsidRPr="00C63C28" w:rsidRDefault="00BB26FC" w:rsidP="00C63C28">
            <w:pPr>
              <w:rPr>
                <w:rFonts w:ascii="Arial" w:hAnsi="Arial" w:cs="Arial"/>
                <w:b/>
              </w:rPr>
            </w:pPr>
            <w:r w:rsidRPr="00C63C28">
              <w:rPr>
                <w:rFonts w:ascii="Arial" w:hAnsi="Arial" w:cs="Arial"/>
                <w:b/>
                <w:szCs w:val="18"/>
              </w:rPr>
              <w:t>Ramiona do lamp</w:t>
            </w:r>
          </w:p>
        </w:tc>
        <w:tc>
          <w:tcPr>
            <w:tcW w:w="6946" w:type="dxa"/>
            <w:vAlign w:val="center"/>
          </w:tcPr>
          <w:p w14:paraId="0BA59114" w14:textId="33CFB4DA" w:rsidR="00BB26FC" w:rsidRPr="00C63C28" w:rsidRDefault="00BB26FC" w:rsidP="00C63C28">
            <w:pPr>
              <w:ind w:left="98"/>
              <w:rPr>
                <w:rFonts w:ascii="Arial" w:hAnsi="Arial" w:cs="Arial"/>
                <w:lang w:val="en-US"/>
              </w:rPr>
            </w:pPr>
            <w:r w:rsidRPr="00C63C28">
              <w:rPr>
                <w:rFonts w:ascii="Arial" w:hAnsi="Arial" w:cs="Arial"/>
                <w:szCs w:val="18"/>
              </w:rPr>
              <w:t>Dwuelementowe, regulowane na kulowych zaczepach 1 calowych o długości minimum 60cm, wraz z elementami pływającymi zapewniającymi wraz z bliźniaczym setem neutralna pływalność całego zestawu</w:t>
            </w:r>
          </w:p>
        </w:tc>
        <w:tc>
          <w:tcPr>
            <w:tcW w:w="2517" w:type="dxa"/>
            <w:vMerge/>
          </w:tcPr>
          <w:p w14:paraId="69BB6AAE" w14:textId="77777777" w:rsidR="00BB26FC" w:rsidRPr="000F441F" w:rsidRDefault="00BB26FC" w:rsidP="00C63C28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6FC" w:rsidRPr="000F441F" w14:paraId="3C04C7B0" w14:textId="77777777" w:rsidTr="00BB26FC">
        <w:trPr>
          <w:trHeight w:val="423"/>
        </w:trPr>
        <w:tc>
          <w:tcPr>
            <w:tcW w:w="704" w:type="dxa"/>
          </w:tcPr>
          <w:p w14:paraId="037274BF" w14:textId="5F4B1E11" w:rsidR="00BB26FC" w:rsidRPr="00EA5FB4" w:rsidRDefault="00BB26FC" w:rsidP="00413D67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14</w:t>
            </w:r>
          </w:p>
        </w:tc>
        <w:tc>
          <w:tcPr>
            <w:tcW w:w="3827" w:type="dxa"/>
          </w:tcPr>
          <w:p w14:paraId="58F565C7" w14:textId="77777777" w:rsidR="00BB26FC" w:rsidRPr="00EA5FB4" w:rsidRDefault="00BB26FC" w:rsidP="00413D67">
            <w:pPr>
              <w:pStyle w:val="Defaul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Gwarancja</w:t>
            </w:r>
          </w:p>
        </w:tc>
        <w:tc>
          <w:tcPr>
            <w:tcW w:w="6946" w:type="dxa"/>
          </w:tcPr>
          <w:p w14:paraId="594E6B71" w14:textId="77777777" w:rsidR="00BB26FC" w:rsidRPr="00EA5FB4" w:rsidRDefault="00BB26FC" w:rsidP="00413D6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B26FC">
              <w:rPr>
                <w:rFonts w:ascii="Arial" w:hAnsi="Arial" w:cs="Arial"/>
                <w:color w:val="auto"/>
                <w:sz w:val="20"/>
                <w:szCs w:val="20"/>
              </w:rPr>
              <w:t>minimalny czas trwania gwarancji 2 lata</w:t>
            </w:r>
          </w:p>
        </w:tc>
        <w:tc>
          <w:tcPr>
            <w:tcW w:w="2517" w:type="dxa"/>
            <w:vMerge/>
          </w:tcPr>
          <w:p w14:paraId="307CBA53" w14:textId="77777777" w:rsidR="00BB26FC" w:rsidRPr="00EA5FB4" w:rsidRDefault="00BB26FC" w:rsidP="00413D6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35F15B29" w14:textId="5FDA546E" w:rsidR="006C6695" w:rsidRDefault="006C669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55E5DE39" w14:textId="3485E9D9" w:rsidR="006C6695" w:rsidRDefault="006C6695" w:rsidP="006D001F">
      <w:pPr>
        <w:pStyle w:val="Nagwek"/>
        <w:jc w:val="both"/>
        <w:rPr>
          <w:rFonts w:ascii="Arial" w:hAnsi="Arial" w:cs="Arial"/>
          <w:i/>
          <w:sz w:val="16"/>
          <w:szCs w:val="16"/>
        </w:rPr>
      </w:pPr>
    </w:p>
    <w:p w14:paraId="359E334D" w14:textId="69FE7B42" w:rsidR="001D4ABD" w:rsidRPr="001D4ABD" w:rsidRDefault="001D4ABD" w:rsidP="001D4ABD">
      <w:pPr>
        <w:suppressAutoHyphens/>
        <w:spacing w:after="160"/>
        <w:jc w:val="both"/>
        <w:rPr>
          <w:rFonts w:ascii="Arial" w:eastAsia="Calibri" w:hAnsi="Arial" w:cs="Arial"/>
          <w:b/>
          <w:bCs/>
          <w:sz w:val="22"/>
          <w:szCs w:val="18"/>
          <w:lang w:eastAsia="en-US"/>
        </w:rPr>
      </w:pPr>
      <w:r w:rsidRPr="001D4ABD">
        <w:rPr>
          <w:rFonts w:ascii="Arial" w:eastAsia="Calibri" w:hAnsi="Arial" w:cs="Arial"/>
          <w:b/>
          <w:bCs/>
          <w:sz w:val="36"/>
          <w:szCs w:val="18"/>
          <w:lang w:eastAsia="en-US"/>
        </w:rPr>
        <w:t>*</w:t>
      </w:r>
      <w:r w:rsidRPr="001D4ABD">
        <w:rPr>
          <w:rFonts w:ascii="Arial" w:eastAsia="Calibri" w:hAnsi="Arial" w:cs="Arial"/>
          <w:b/>
          <w:bCs/>
          <w:sz w:val="22"/>
          <w:szCs w:val="18"/>
          <w:lang w:eastAsia="en-US"/>
        </w:rPr>
        <w:t>Wykropkowane miejsca należy wypełnić poprzez wskazanie pełnej nazwy i modelu oferowanego urządzenia/ sprzętu w sposób umożliwiający Zamawiającemu jego jednoznaczną identyfikację</w:t>
      </w:r>
    </w:p>
    <w:sectPr w:rsidR="001D4ABD" w:rsidRPr="001D4ABD" w:rsidSect="007B548C">
      <w:headerReference w:type="default" r:id="rId8"/>
      <w:footerReference w:type="default" r:id="rId9"/>
      <w:headerReference w:type="first" r:id="rId10"/>
      <w:pgSz w:w="16838" w:h="11906" w:orient="landscape"/>
      <w:pgMar w:top="993" w:right="1418" w:bottom="567" w:left="1418" w:header="709" w:footer="709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173E4" w16cex:dateUtc="2021-04-02T08:43:00Z"/>
  <w16cex:commentExtensible w16cex:durableId="241174CB" w16cex:dateUtc="2021-04-02T08:47:00Z"/>
  <w16cex:commentExtensible w16cex:durableId="24117DE4" w16cex:dateUtc="2021-04-02T09:26:00Z"/>
  <w16cex:commentExtensible w16cex:durableId="24159407" w16cex:dateUtc="2021-04-05T11:49:00Z"/>
  <w16cex:commentExtensible w16cex:durableId="24159487" w16cex:dateUtc="2021-04-05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5F65D" w14:textId="77777777" w:rsidR="00D50D62" w:rsidRDefault="00D50D62">
      <w:r>
        <w:separator/>
      </w:r>
    </w:p>
  </w:endnote>
  <w:endnote w:type="continuationSeparator" w:id="0">
    <w:p w14:paraId="6313ECA3" w14:textId="77777777" w:rsidR="00D50D62" w:rsidRDefault="00D50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965149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18"/>
        <w:szCs w:val="18"/>
      </w:rPr>
    </w:sdtEndPr>
    <w:sdtContent>
      <w:p w14:paraId="0C6CA725" w14:textId="6A3199DC" w:rsidR="00D50D62" w:rsidRPr="00B01DCA" w:rsidRDefault="00D50D62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B01DCA">
          <w:rPr>
            <w:rFonts w:asciiTheme="minorHAnsi" w:hAnsiTheme="minorHAnsi"/>
            <w:sz w:val="18"/>
            <w:szCs w:val="18"/>
          </w:rPr>
          <w:fldChar w:fldCharType="begin"/>
        </w:r>
        <w:r w:rsidRPr="00B01DCA">
          <w:rPr>
            <w:rFonts w:asciiTheme="minorHAnsi" w:hAnsiTheme="minorHAnsi"/>
            <w:sz w:val="18"/>
            <w:szCs w:val="18"/>
          </w:rPr>
          <w:instrText xml:space="preserve"> PAGE   \* MERGEFORMAT </w:instrText>
        </w:r>
        <w:r w:rsidRPr="00B01DCA">
          <w:rPr>
            <w:rFonts w:asciiTheme="minorHAnsi" w:hAnsiTheme="minorHAnsi"/>
            <w:sz w:val="18"/>
            <w:szCs w:val="18"/>
          </w:rPr>
          <w:fldChar w:fldCharType="separate"/>
        </w:r>
        <w:r>
          <w:rPr>
            <w:rFonts w:asciiTheme="minorHAnsi" w:hAnsiTheme="minorHAnsi"/>
            <w:noProof/>
            <w:sz w:val="18"/>
            <w:szCs w:val="18"/>
          </w:rPr>
          <w:t>22</w:t>
        </w:r>
        <w:r w:rsidRPr="00B01DCA">
          <w:rPr>
            <w:rFonts w:asciiTheme="minorHAnsi" w:hAnsiTheme="minorHAnsi"/>
            <w:noProof/>
            <w:sz w:val="18"/>
            <w:szCs w:val="18"/>
          </w:rPr>
          <w:fldChar w:fldCharType="end"/>
        </w:r>
      </w:p>
    </w:sdtContent>
  </w:sdt>
  <w:p w14:paraId="3F54F036" w14:textId="2FF2E2F1" w:rsidR="00D50D62" w:rsidRDefault="00D50D62" w:rsidP="006557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8BEF0" w14:textId="77777777" w:rsidR="00D50D62" w:rsidRDefault="00D50D62">
      <w:r>
        <w:separator/>
      </w:r>
    </w:p>
  </w:footnote>
  <w:footnote w:type="continuationSeparator" w:id="0">
    <w:p w14:paraId="3B69EDC7" w14:textId="77777777" w:rsidR="00D50D62" w:rsidRDefault="00D50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8AAB8" w14:textId="77777777" w:rsidR="00D50D62" w:rsidRPr="00E07ADF" w:rsidRDefault="00D50D62" w:rsidP="00E07ADF">
    <w:pPr>
      <w:tabs>
        <w:tab w:val="left" w:pos="3270"/>
      </w:tabs>
      <w:suppressAutoHyphens/>
      <w:spacing w:after="160" w:line="259" w:lineRule="auto"/>
      <w:jc w:val="center"/>
      <w:rPr>
        <w:rFonts w:ascii="Calibri" w:eastAsia="Calibri" w:hAnsi="Calibri" w:cs="Calibri"/>
        <w:sz w:val="16"/>
        <w:szCs w:val="16"/>
        <w:lang w:eastAsia="en-US"/>
      </w:rPr>
    </w:pPr>
    <w:bookmarkStart w:id="8" w:name="_Hlk179894682"/>
    <w:r w:rsidRPr="00E07ADF">
      <w:rPr>
        <w:rFonts w:ascii="Calibri" w:eastAsia="Calibri" w:hAnsi="Calibri" w:cs="Calibri"/>
        <w:noProof/>
        <w:szCs w:val="22"/>
      </w:rPr>
      <w:drawing>
        <wp:inline distT="0" distB="0" distL="0" distR="0" wp14:anchorId="2C388E70" wp14:editId="10BD366F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D8279" w14:textId="0CF50890" w:rsidR="00D50D62" w:rsidRPr="00E07ADF" w:rsidRDefault="00D50D62" w:rsidP="00E07ADF">
    <w:pPr>
      <w:tabs>
        <w:tab w:val="left" w:pos="3270"/>
      </w:tabs>
      <w:suppressAutoHyphens/>
      <w:spacing w:after="160" w:line="259" w:lineRule="auto"/>
      <w:jc w:val="center"/>
      <w:rPr>
        <w:rFonts w:ascii="Calibri" w:eastAsia="Calibri" w:hAnsi="Calibri" w:cs="Calibri"/>
        <w:sz w:val="16"/>
        <w:szCs w:val="16"/>
        <w:lang w:eastAsia="en-US"/>
      </w:rPr>
    </w:pPr>
    <w:r w:rsidRPr="00E07ADF">
      <w:rPr>
        <w:rFonts w:ascii="Calibri" w:eastAsia="Calibri" w:hAnsi="Calibri" w:cs="Calibri"/>
        <w:noProof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5DDE856" wp14:editId="6D2704EE">
              <wp:simplePos x="0" y="0"/>
              <wp:positionH relativeFrom="page">
                <wp:align>center</wp:align>
              </wp:positionH>
              <wp:positionV relativeFrom="paragraph">
                <wp:posOffset>111125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A13F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8.75pt;width:474pt;height:1.5pt;flip:y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">
              <w10:wrap anchorx="page"/>
            </v:shape>
          </w:pict>
        </mc:Fallback>
      </mc:AlternateContent>
    </w:r>
    <w:r w:rsidRPr="00E07ADF">
      <w:rPr>
        <w:rFonts w:ascii="Calibri" w:eastAsia="Calibri" w:hAnsi="Calibri" w:cs="Calibri"/>
        <w:sz w:val="16"/>
        <w:szCs w:val="16"/>
        <w:lang w:eastAsia="en-US"/>
      </w:rPr>
      <w:t xml:space="preserve"> </w:t>
    </w:r>
    <w:bookmarkEnd w:id="8"/>
  </w:p>
  <w:p w14:paraId="733CBC31" w14:textId="77777777" w:rsidR="00D50D62" w:rsidRDefault="00D50D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D50D62" w:rsidRPr="00D12250" w:rsidRDefault="00D50D62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6863FA94">
            <v:shapetype id="_x0000_t32" coordsize="21600,21600" o:oned="t" filled="f" o:spt="32" path="m,l21600,21600e" w14:anchorId="72F3EA90">
              <v:path fillok="f" arrowok="t" o:connecttype="none"/>
              <o:lock v:ext="edit" shapetype="t"/>
            </v:shapetype>
            <v:shape id="AutoShape 1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D50D62" w:rsidRDefault="00D50D62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2465D14"/>
    <w:multiLevelType w:val="hybridMultilevel"/>
    <w:tmpl w:val="D5FCD9EE"/>
    <w:lvl w:ilvl="0" w:tplc="6D54B1F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5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6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37" w15:restartNumberingAfterBreak="0">
    <w:nsid w:val="21817F7F"/>
    <w:multiLevelType w:val="hybridMultilevel"/>
    <w:tmpl w:val="F768F4F2"/>
    <w:lvl w:ilvl="0" w:tplc="520AD9C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F67049"/>
    <w:multiLevelType w:val="hybridMultilevel"/>
    <w:tmpl w:val="73363D8A"/>
    <w:lvl w:ilvl="0" w:tplc="D04A47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4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45" w15:restartNumberingAfterBreak="0">
    <w:nsid w:val="7E901B81"/>
    <w:multiLevelType w:val="hybridMultilevel"/>
    <w:tmpl w:val="C76E5A2E"/>
    <w:lvl w:ilvl="0" w:tplc="0415000F">
      <w:start w:val="1"/>
      <w:numFmt w:val="decimal"/>
      <w:lvlText w:val="%1."/>
      <w:lvlJc w:val="left"/>
      <w:pPr>
        <w:ind w:left="666" w:hanging="360"/>
      </w:p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num w:numId="1">
    <w:abstractNumId w:val="34"/>
  </w:num>
  <w:num w:numId="2">
    <w:abstractNumId w:val="39"/>
  </w:num>
  <w:num w:numId="3">
    <w:abstractNumId w:val="38"/>
  </w:num>
  <w:num w:numId="4">
    <w:abstractNumId w:val="40"/>
  </w:num>
  <w:num w:numId="5">
    <w:abstractNumId w:val="43"/>
  </w:num>
  <w:num w:numId="6">
    <w:abstractNumId w:val="41"/>
  </w:num>
  <w:num w:numId="7">
    <w:abstractNumId w:val="44"/>
  </w:num>
  <w:num w:numId="8">
    <w:abstractNumId w:val="36"/>
  </w:num>
  <w:num w:numId="9">
    <w:abstractNumId w:val="37"/>
  </w:num>
  <w:num w:numId="10">
    <w:abstractNumId w:val="42"/>
  </w:num>
  <w:num w:numId="11">
    <w:abstractNumId w:val="33"/>
  </w:num>
  <w:num w:numId="12">
    <w:abstractNumId w:val="4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40D7C"/>
    <w:rsid w:val="00041C1A"/>
    <w:rsid w:val="00041C3E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8DC"/>
    <w:rsid w:val="0006295B"/>
    <w:rsid w:val="00062A2D"/>
    <w:rsid w:val="00063337"/>
    <w:rsid w:val="00063B58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0B9D"/>
    <w:rsid w:val="000812C4"/>
    <w:rsid w:val="000828F2"/>
    <w:rsid w:val="00082B66"/>
    <w:rsid w:val="000834FB"/>
    <w:rsid w:val="000836BB"/>
    <w:rsid w:val="00083C37"/>
    <w:rsid w:val="000858A8"/>
    <w:rsid w:val="00085A79"/>
    <w:rsid w:val="00085CB2"/>
    <w:rsid w:val="00086217"/>
    <w:rsid w:val="00086E33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5C81"/>
    <w:rsid w:val="000D5CE6"/>
    <w:rsid w:val="000D6CEC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347E"/>
    <w:rsid w:val="000E5DFF"/>
    <w:rsid w:val="000E5E1E"/>
    <w:rsid w:val="000E66E9"/>
    <w:rsid w:val="000E78CB"/>
    <w:rsid w:val="000F16AF"/>
    <w:rsid w:val="000F1C97"/>
    <w:rsid w:val="000F21EC"/>
    <w:rsid w:val="000F2954"/>
    <w:rsid w:val="000F328D"/>
    <w:rsid w:val="000F4609"/>
    <w:rsid w:val="000F5418"/>
    <w:rsid w:val="000F57CF"/>
    <w:rsid w:val="000F6620"/>
    <w:rsid w:val="000F7561"/>
    <w:rsid w:val="000F75A7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069A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46C91"/>
    <w:rsid w:val="0015049F"/>
    <w:rsid w:val="00150921"/>
    <w:rsid w:val="001512BD"/>
    <w:rsid w:val="001516A7"/>
    <w:rsid w:val="00151C61"/>
    <w:rsid w:val="00151F6E"/>
    <w:rsid w:val="001521A7"/>
    <w:rsid w:val="00152888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58CAE"/>
    <w:rsid w:val="00160975"/>
    <w:rsid w:val="0016195E"/>
    <w:rsid w:val="0016480F"/>
    <w:rsid w:val="00166F2A"/>
    <w:rsid w:val="00166F49"/>
    <w:rsid w:val="00167674"/>
    <w:rsid w:val="001677E5"/>
    <w:rsid w:val="00167BFF"/>
    <w:rsid w:val="00167E92"/>
    <w:rsid w:val="001708D0"/>
    <w:rsid w:val="00172297"/>
    <w:rsid w:val="00172B2C"/>
    <w:rsid w:val="00173CAF"/>
    <w:rsid w:val="00173EC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BEC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3773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1434"/>
    <w:rsid w:val="001B17B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B6FEF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6C59"/>
    <w:rsid w:val="001C71B9"/>
    <w:rsid w:val="001C798B"/>
    <w:rsid w:val="001D02BB"/>
    <w:rsid w:val="001D0F7C"/>
    <w:rsid w:val="001D256A"/>
    <w:rsid w:val="001D2C9D"/>
    <w:rsid w:val="001D2EEF"/>
    <w:rsid w:val="001D33D5"/>
    <w:rsid w:val="001D35A9"/>
    <w:rsid w:val="001D3639"/>
    <w:rsid w:val="001D3F64"/>
    <w:rsid w:val="001D44C3"/>
    <w:rsid w:val="001D48C0"/>
    <w:rsid w:val="001D492A"/>
    <w:rsid w:val="001D4ABD"/>
    <w:rsid w:val="001D56CB"/>
    <w:rsid w:val="001D5B64"/>
    <w:rsid w:val="001D6F1F"/>
    <w:rsid w:val="001D7367"/>
    <w:rsid w:val="001D79D1"/>
    <w:rsid w:val="001E1240"/>
    <w:rsid w:val="001E238F"/>
    <w:rsid w:val="001E3A27"/>
    <w:rsid w:val="001E49AE"/>
    <w:rsid w:val="001E4C4C"/>
    <w:rsid w:val="001E61F8"/>
    <w:rsid w:val="001E7951"/>
    <w:rsid w:val="001F0515"/>
    <w:rsid w:val="001F0C0A"/>
    <w:rsid w:val="001F3170"/>
    <w:rsid w:val="001F35F5"/>
    <w:rsid w:val="001F3A85"/>
    <w:rsid w:val="001F4211"/>
    <w:rsid w:val="001F4E7A"/>
    <w:rsid w:val="001F6BC5"/>
    <w:rsid w:val="002029A4"/>
    <w:rsid w:val="002052B9"/>
    <w:rsid w:val="0020531F"/>
    <w:rsid w:val="00205BF3"/>
    <w:rsid w:val="00205C50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2302"/>
    <w:rsid w:val="002133C4"/>
    <w:rsid w:val="00213B0D"/>
    <w:rsid w:val="00215320"/>
    <w:rsid w:val="00215376"/>
    <w:rsid w:val="00216CE0"/>
    <w:rsid w:val="0021725E"/>
    <w:rsid w:val="00217486"/>
    <w:rsid w:val="00217EFB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26E36"/>
    <w:rsid w:val="002308AD"/>
    <w:rsid w:val="00232538"/>
    <w:rsid w:val="002325E0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75A"/>
    <w:rsid w:val="002418F7"/>
    <w:rsid w:val="00242B39"/>
    <w:rsid w:val="002445D8"/>
    <w:rsid w:val="00244FC2"/>
    <w:rsid w:val="00245BAA"/>
    <w:rsid w:val="00245E43"/>
    <w:rsid w:val="0024614C"/>
    <w:rsid w:val="00246B5B"/>
    <w:rsid w:val="00246FE2"/>
    <w:rsid w:val="0025031B"/>
    <w:rsid w:val="00250344"/>
    <w:rsid w:val="00250844"/>
    <w:rsid w:val="00250DF3"/>
    <w:rsid w:val="002512CF"/>
    <w:rsid w:val="002516B9"/>
    <w:rsid w:val="00251FE5"/>
    <w:rsid w:val="002520E2"/>
    <w:rsid w:val="00252F84"/>
    <w:rsid w:val="00252FA7"/>
    <w:rsid w:val="00257EEC"/>
    <w:rsid w:val="002601EE"/>
    <w:rsid w:val="002602C8"/>
    <w:rsid w:val="00260741"/>
    <w:rsid w:val="00260974"/>
    <w:rsid w:val="00260AB2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4EC"/>
    <w:rsid w:val="00271BB6"/>
    <w:rsid w:val="0027296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0EA5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901E8"/>
    <w:rsid w:val="00290BA3"/>
    <w:rsid w:val="00291389"/>
    <w:rsid w:val="0029187D"/>
    <w:rsid w:val="00292C44"/>
    <w:rsid w:val="00293619"/>
    <w:rsid w:val="00293859"/>
    <w:rsid w:val="002949B4"/>
    <w:rsid w:val="00294ECF"/>
    <w:rsid w:val="002952EF"/>
    <w:rsid w:val="002956EB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4CD5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6F3A"/>
    <w:rsid w:val="002B7470"/>
    <w:rsid w:val="002B7721"/>
    <w:rsid w:val="002C086E"/>
    <w:rsid w:val="002C1AA6"/>
    <w:rsid w:val="002C1C7D"/>
    <w:rsid w:val="002C212A"/>
    <w:rsid w:val="002C2B03"/>
    <w:rsid w:val="002C2C08"/>
    <w:rsid w:val="002C3241"/>
    <w:rsid w:val="002C518D"/>
    <w:rsid w:val="002C5475"/>
    <w:rsid w:val="002C5ACD"/>
    <w:rsid w:val="002C5EE2"/>
    <w:rsid w:val="002C6275"/>
    <w:rsid w:val="002C62D0"/>
    <w:rsid w:val="002C78A3"/>
    <w:rsid w:val="002C7B1A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039C"/>
    <w:rsid w:val="002E275E"/>
    <w:rsid w:val="002E2F0F"/>
    <w:rsid w:val="002E3C5B"/>
    <w:rsid w:val="002E5537"/>
    <w:rsid w:val="002E6887"/>
    <w:rsid w:val="002E7066"/>
    <w:rsid w:val="002E7124"/>
    <w:rsid w:val="002E7917"/>
    <w:rsid w:val="002E7A26"/>
    <w:rsid w:val="002E7A28"/>
    <w:rsid w:val="002E7DA2"/>
    <w:rsid w:val="002E7F29"/>
    <w:rsid w:val="002F011B"/>
    <w:rsid w:val="002F0439"/>
    <w:rsid w:val="002F11F0"/>
    <w:rsid w:val="002F121E"/>
    <w:rsid w:val="002F14EB"/>
    <w:rsid w:val="002F256F"/>
    <w:rsid w:val="002F3DB2"/>
    <w:rsid w:val="002F449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122B"/>
    <w:rsid w:val="00311814"/>
    <w:rsid w:val="00311927"/>
    <w:rsid w:val="00312049"/>
    <w:rsid w:val="0031280F"/>
    <w:rsid w:val="00312E83"/>
    <w:rsid w:val="0031340A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099"/>
    <w:rsid w:val="00324F2A"/>
    <w:rsid w:val="0032533D"/>
    <w:rsid w:val="00325BDA"/>
    <w:rsid w:val="0032677F"/>
    <w:rsid w:val="003268AC"/>
    <w:rsid w:val="00327CA4"/>
    <w:rsid w:val="0033219C"/>
    <w:rsid w:val="00332B56"/>
    <w:rsid w:val="00333890"/>
    <w:rsid w:val="00334C3B"/>
    <w:rsid w:val="00334F55"/>
    <w:rsid w:val="00335216"/>
    <w:rsid w:val="00335519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AFC"/>
    <w:rsid w:val="00344D82"/>
    <w:rsid w:val="00345082"/>
    <w:rsid w:val="00345235"/>
    <w:rsid w:val="00345381"/>
    <w:rsid w:val="003454BC"/>
    <w:rsid w:val="00345E85"/>
    <w:rsid w:val="003469C6"/>
    <w:rsid w:val="00347C88"/>
    <w:rsid w:val="00347CF2"/>
    <w:rsid w:val="00350CF1"/>
    <w:rsid w:val="00351F04"/>
    <w:rsid w:val="00353283"/>
    <w:rsid w:val="00354687"/>
    <w:rsid w:val="00354B25"/>
    <w:rsid w:val="00354C3A"/>
    <w:rsid w:val="0035685D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4C8"/>
    <w:rsid w:val="00385511"/>
    <w:rsid w:val="00385BDB"/>
    <w:rsid w:val="003904B4"/>
    <w:rsid w:val="003914AE"/>
    <w:rsid w:val="00391B2F"/>
    <w:rsid w:val="0039216D"/>
    <w:rsid w:val="003927E0"/>
    <w:rsid w:val="00393614"/>
    <w:rsid w:val="003947B2"/>
    <w:rsid w:val="0039575C"/>
    <w:rsid w:val="003A11B9"/>
    <w:rsid w:val="003A1B35"/>
    <w:rsid w:val="003A1B87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1B2A"/>
    <w:rsid w:val="003C22A2"/>
    <w:rsid w:val="003C237F"/>
    <w:rsid w:val="003C2A97"/>
    <w:rsid w:val="003C2CE2"/>
    <w:rsid w:val="003C3F1F"/>
    <w:rsid w:val="003C4031"/>
    <w:rsid w:val="003C485F"/>
    <w:rsid w:val="003C6F87"/>
    <w:rsid w:val="003C7152"/>
    <w:rsid w:val="003C7270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3A07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4DD3"/>
    <w:rsid w:val="0040554F"/>
    <w:rsid w:val="00405F28"/>
    <w:rsid w:val="00407D01"/>
    <w:rsid w:val="0041090C"/>
    <w:rsid w:val="004110B4"/>
    <w:rsid w:val="004119A5"/>
    <w:rsid w:val="00411BA3"/>
    <w:rsid w:val="0041309F"/>
    <w:rsid w:val="004132AA"/>
    <w:rsid w:val="00413AA1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4A7C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4C87"/>
    <w:rsid w:val="00434E1B"/>
    <w:rsid w:val="00435BA0"/>
    <w:rsid w:val="00436886"/>
    <w:rsid w:val="0044028F"/>
    <w:rsid w:val="00440393"/>
    <w:rsid w:val="00440727"/>
    <w:rsid w:val="00441E02"/>
    <w:rsid w:val="0044270D"/>
    <w:rsid w:val="0044347A"/>
    <w:rsid w:val="0044357F"/>
    <w:rsid w:val="004446E8"/>
    <w:rsid w:val="00444C83"/>
    <w:rsid w:val="00445E34"/>
    <w:rsid w:val="0044602F"/>
    <w:rsid w:val="00446980"/>
    <w:rsid w:val="00450E48"/>
    <w:rsid w:val="004518D5"/>
    <w:rsid w:val="00451A5F"/>
    <w:rsid w:val="00451FCB"/>
    <w:rsid w:val="004531A4"/>
    <w:rsid w:val="004533A8"/>
    <w:rsid w:val="004546D2"/>
    <w:rsid w:val="00455382"/>
    <w:rsid w:val="00455409"/>
    <w:rsid w:val="004558A8"/>
    <w:rsid w:val="00456B1A"/>
    <w:rsid w:val="0045762E"/>
    <w:rsid w:val="00457703"/>
    <w:rsid w:val="00457E43"/>
    <w:rsid w:val="004601D3"/>
    <w:rsid w:val="0046076C"/>
    <w:rsid w:val="00460848"/>
    <w:rsid w:val="00461E0F"/>
    <w:rsid w:val="004623D4"/>
    <w:rsid w:val="0046282F"/>
    <w:rsid w:val="004628AB"/>
    <w:rsid w:val="004635D6"/>
    <w:rsid w:val="004639EC"/>
    <w:rsid w:val="00464ADF"/>
    <w:rsid w:val="00464E38"/>
    <w:rsid w:val="00465032"/>
    <w:rsid w:val="00465FF1"/>
    <w:rsid w:val="00466EF8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908DF"/>
    <w:rsid w:val="00492468"/>
    <w:rsid w:val="00494C86"/>
    <w:rsid w:val="00494EC5"/>
    <w:rsid w:val="00495445"/>
    <w:rsid w:val="004955E9"/>
    <w:rsid w:val="00495A96"/>
    <w:rsid w:val="00495C78"/>
    <w:rsid w:val="00496FE9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94B"/>
    <w:rsid w:val="004A5638"/>
    <w:rsid w:val="004A5886"/>
    <w:rsid w:val="004A5BA9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1081"/>
    <w:rsid w:val="004C144C"/>
    <w:rsid w:val="004C37FF"/>
    <w:rsid w:val="004C52B1"/>
    <w:rsid w:val="004C67E9"/>
    <w:rsid w:val="004D0197"/>
    <w:rsid w:val="004D18CE"/>
    <w:rsid w:val="004D1B3F"/>
    <w:rsid w:val="004D1D9F"/>
    <w:rsid w:val="004D3769"/>
    <w:rsid w:val="004D3BE7"/>
    <w:rsid w:val="004D4C32"/>
    <w:rsid w:val="004D53D5"/>
    <w:rsid w:val="004D7733"/>
    <w:rsid w:val="004E083D"/>
    <w:rsid w:val="004E08DA"/>
    <w:rsid w:val="004E09C5"/>
    <w:rsid w:val="004E2EB0"/>
    <w:rsid w:val="004E2F13"/>
    <w:rsid w:val="004E34EB"/>
    <w:rsid w:val="004E4CF1"/>
    <w:rsid w:val="004E5B4C"/>
    <w:rsid w:val="004E5E02"/>
    <w:rsid w:val="004E7A7E"/>
    <w:rsid w:val="004E7CA6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317"/>
    <w:rsid w:val="00506529"/>
    <w:rsid w:val="0050720A"/>
    <w:rsid w:val="005073E7"/>
    <w:rsid w:val="00507668"/>
    <w:rsid w:val="005078DD"/>
    <w:rsid w:val="00507D9B"/>
    <w:rsid w:val="00510172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772"/>
    <w:rsid w:val="00520A21"/>
    <w:rsid w:val="00521FCD"/>
    <w:rsid w:val="005238D4"/>
    <w:rsid w:val="00523E4F"/>
    <w:rsid w:val="00525820"/>
    <w:rsid w:val="005260A5"/>
    <w:rsid w:val="0052676D"/>
    <w:rsid w:val="005271A4"/>
    <w:rsid w:val="0052729B"/>
    <w:rsid w:val="0053135E"/>
    <w:rsid w:val="0053173B"/>
    <w:rsid w:val="00531A0A"/>
    <w:rsid w:val="005320D0"/>
    <w:rsid w:val="0053376B"/>
    <w:rsid w:val="00537153"/>
    <w:rsid w:val="0053718E"/>
    <w:rsid w:val="0054017A"/>
    <w:rsid w:val="005401C3"/>
    <w:rsid w:val="005411BD"/>
    <w:rsid w:val="00541AA6"/>
    <w:rsid w:val="00541DE3"/>
    <w:rsid w:val="00542281"/>
    <w:rsid w:val="005424F3"/>
    <w:rsid w:val="00542555"/>
    <w:rsid w:val="00543019"/>
    <w:rsid w:val="00543A65"/>
    <w:rsid w:val="005449EC"/>
    <w:rsid w:val="005451A6"/>
    <w:rsid w:val="00545231"/>
    <w:rsid w:val="00545785"/>
    <w:rsid w:val="00545C83"/>
    <w:rsid w:val="0054627A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BFC"/>
    <w:rsid w:val="00561E62"/>
    <w:rsid w:val="005622B7"/>
    <w:rsid w:val="00562F7C"/>
    <w:rsid w:val="00564024"/>
    <w:rsid w:val="00566D06"/>
    <w:rsid w:val="00567BFB"/>
    <w:rsid w:val="005682DE"/>
    <w:rsid w:val="005704D8"/>
    <w:rsid w:val="00570921"/>
    <w:rsid w:val="00570D2B"/>
    <w:rsid w:val="00572CF4"/>
    <w:rsid w:val="00573925"/>
    <w:rsid w:val="00573CAC"/>
    <w:rsid w:val="00574D6D"/>
    <w:rsid w:val="00577DC3"/>
    <w:rsid w:val="00581150"/>
    <w:rsid w:val="00581166"/>
    <w:rsid w:val="00581A94"/>
    <w:rsid w:val="00582CCF"/>
    <w:rsid w:val="00585E3D"/>
    <w:rsid w:val="00586F42"/>
    <w:rsid w:val="00590651"/>
    <w:rsid w:val="00590788"/>
    <w:rsid w:val="00590FD9"/>
    <w:rsid w:val="005911E4"/>
    <w:rsid w:val="00592711"/>
    <w:rsid w:val="00592CF8"/>
    <w:rsid w:val="005931D5"/>
    <w:rsid w:val="0059379D"/>
    <w:rsid w:val="005942C9"/>
    <w:rsid w:val="005942F5"/>
    <w:rsid w:val="00594AA4"/>
    <w:rsid w:val="00595ECB"/>
    <w:rsid w:val="00596349"/>
    <w:rsid w:val="00597CA9"/>
    <w:rsid w:val="005A023A"/>
    <w:rsid w:val="005A032D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3E5"/>
    <w:rsid w:val="005B5B58"/>
    <w:rsid w:val="005B6A76"/>
    <w:rsid w:val="005B6B66"/>
    <w:rsid w:val="005B787C"/>
    <w:rsid w:val="005C00F3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1FA8"/>
    <w:rsid w:val="005E2BF1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B57"/>
    <w:rsid w:val="005F0025"/>
    <w:rsid w:val="005F169C"/>
    <w:rsid w:val="005F2196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006"/>
    <w:rsid w:val="00603ECE"/>
    <w:rsid w:val="00604A6C"/>
    <w:rsid w:val="006070DF"/>
    <w:rsid w:val="006071EE"/>
    <w:rsid w:val="00610632"/>
    <w:rsid w:val="00610999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973"/>
    <w:rsid w:val="00615A51"/>
    <w:rsid w:val="00616C47"/>
    <w:rsid w:val="00616ED4"/>
    <w:rsid w:val="006170DA"/>
    <w:rsid w:val="006177A5"/>
    <w:rsid w:val="00617896"/>
    <w:rsid w:val="00617F26"/>
    <w:rsid w:val="00620358"/>
    <w:rsid w:val="00621943"/>
    <w:rsid w:val="00621D70"/>
    <w:rsid w:val="006225BA"/>
    <w:rsid w:val="006242F2"/>
    <w:rsid w:val="00624384"/>
    <w:rsid w:val="00624B3A"/>
    <w:rsid w:val="00624FEE"/>
    <w:rsid w:val="006315EB"/>
    <w:rsid w:val="006316FF"/>
    <w:rsid w:val="006333D5"/>
    <w:rsid w:val="00633889"/>
    <w:rsid w:val="00633D6A"/>
    <w:rsid w:val="0063512E"/>
    <w:rsid w:val="00635143"/>
    <w:rsid w:val="006358B2"/>
    <w:rsid w:val="00637101"/>
    <w:rsid w:val="006376A6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751"/>
    <w:rsid w:val="00655EDE"/>
    <w:rsid w:val="00656CCB"/>
    <w:rsid w:val="00657F6F"/>
    <w:rsid w:val="00657F9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31A"/>
    <w:rsid w:val="00667F35"/>
    <w:rsid w:val="00670F31"/>
    <w:rsid w:val="00671059"/>
    <w:rsid w:val="00671641"/>
    <w:rsid w:val="006725A3"/>
    <w:rsid w:val="00672728"/>
    <w:rsid w:val="0067353F"/>
    <w:rsid w:val="00673DF2"/>
    <w:rsid w:val="00673E32"/>
    <w:rsid w:val="00676794"/>
    <w:rsid w:val="00676D17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48F9"/>
    <w:rsid w:val="00695B3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207B"/>
    <w:rsid w:val="006C3033"/>
    <w:rsid w:val="006C3B0E"/>
    <w:rsid w:val="006C4285"/>
    <w:rsid w:val="006C46E4"/>
    <w:rsid w:val="006C4D06"/>
    <w:rsid w:val="006C5CEB"/>
    <w:rsid w:val="006C6090"/>
    <w:rsid w:val="006C6695"/>
    <w:rsid w:val="006C762B"/>
    <w:rsid w:val="006D001F"/>
    <w:rsid w:val="006D0B27"/>
    <w:rsid w:val="006D1BEA"/>
    <w:rsid w:val="006D2378"/>
    <w:rsid w:val="006D271B"/>
    <w:rsid w:val="006D2918"/>
    <w:rsid w:val="006D3107"/>
    <w:rsid w:val="006D52C7"/>
    <w:rsid w:val="006D5FEB"/>
    <w:rsid w:val="006D6AF5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238"/>
    <w:rsid w:val="006F0406"/>
    <w:rsid w:val="006F0740"/>
    <w:rsid w:val="006F09A4"/>
    <w:rsid w:val="006F0D41"/>
    <w:rsid w:val="006F12A7"/>
    <w:rsid w:val="006F1F1F"/>
    <w:rsid w:val="006F2F8D"/>
    <w:rsid w:val="006F3AC3"/>
    <w:rsid w:val="006F468D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37F"/>
    <w:rsid w:val="0070349E"/>
    <w:rsid w:val="007034E4"/>
    <w:rsid w:val="00703D9B"/>
    <w:rsid w:val="00703F6C"/>
    <w:rsid w:val="00704CC1"/>
    <w:rsid w:val="00704E40"/>
    <w:rsid w:val="0070550B"/>
    <w:rsid w:val="007056AD"/>
    <w:rsid w:val="00705C68"/>
    <w:rsid w:val="007071B2"/>
    <w:rsid w:val="00707ABB"/>
    <w:rsid w:val="00710245"/>
    <w:rsid w:val="007102FB"/>
    <w:rsid w:val="00711791"/>
    <w:rsid w:val="007122A6"/>
    <w:rsid w:val="007122B8"/>
    <w:rsid w:val="00712685"/>
    <w:rsid w:val="00712C83"/>
    <w:rsid w:val="0071305A"/>
    <w:rsid w:val="00715C6D"/>
    <w:rsid w:val="00715F33"/>
    <w:rsid w:val="00716A6B"/>
    <w:rsid w:val="00716C0A"/>
    <w:rsid w:val="0072093A"/>
    <w:rsid w:val="00720EFA"/>
    <w:rsid w:val="00721E22"/>
    <w:rsid w:val="007228CF"/>
    <w:rsid w:val="007231C3"/>
    <w:rsid w:val="007260D0"/>
    <w:rsid w:val="00727C67"/>
    <w:rsid w:val="00730686"/>
    <w:rsid w:val="00730781"/>
    <w:rsid w:val="00730B57"/>
    <w:rsid w:val="0073103D"/>
    <w:rsid w:val="00731355"/>
    <w:rsid w:val="0073185A"/>
    <w:rsid w:val="0073206D"/>
    <w:rsid w:val="0073360F"/>
    <w:rsid w:val="00733AA9"/>
    <w:rsid w:val="007348ED"/>
    <w:rsid w:val="007363EF"/>
    <w:rsid w:val="007368BF"/>
    <w:rsid w:val="007377E3"/>
    <w:rsid w:val="007403E1"/>
    <w:rsid w:val="00741D61"/>
    <w:rsid w:val="00742B4B"/>
    <w:rsid w:val="007441CC"/>
    <w:rsid w:val="007442EC"/>
    <w:rsid w:val="00744EA4"/>
    <w:rsid w:val="00745017"/>
    <w:rsid w:val="00746C0F"/>
    <w:rsid w:val="00747F19"/>
    <w:rsid w:val="00750B14"/>
    <w:rsid w:val="00751256"/>
    <w:rsid w:val="00751496"/>
    <w:rsid w:val="007517F5"/>
    <w:rsid w:val="0075186A"/>
    <w:rsid w:val="00751D72"/>
    <w:rsid w:val="007529C0"/>
    <w:rsid w:val="00753675"/>
    <w:rsid w:val="007539D8"/>
    <w:rsid w:val="00753DAF"/>
    <w:rsid w:val="007552CF"/>
    <w:rsid w:val="00755C4D"/>
    <w:rsid w:val="0075603C"/>
    <w:rsid w:val="00756181"/>
    <w:rsid w:val="0075793F"/>
    <w:rsid w:val="00761AA6"/>
    <w:rsid w:val="00761B94"/>
    <w:rsid w:val="00761EA5"/>
    <w:rsid w:val="00761FEF"/>
    <w:rsid w:val="007620AC"/>
    <w:rsid w:val="00762F77"/>
    <w:rsid w:val="007644C7"/>
    <w:rsid w:val="00765B21"/>
    <w:rsid w:val="00766394"/>
    <w:rsid w:val="007672C5"/>
    <w:rsid w:val="007679B4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043"/>
    <w:rsid w:val="00782F0B"/>
    <w:rsid w:val="0078358D"/>
    <w:rsid w:val="007835DA"/>
    <w:rsid w:val="007836A4"/>
    <w:rsid w:val="0078451B"/>
    <w:rsid w:val="00786D2A"/>
    <w:rsid w:val="00787D50"/>
    <w:rsid w:val="007903B0"/>
    <w:rsid w:val="0079191D"/>
    <w:rsid w:val="00791B59"/>
    <w:rsid w:val="00792FD5"/>
    <w:rsid w:val="00793083"/>
    <w:rsid w:val="007943E9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520"/>
    <w:rsid w:val="007A5630"/>
    <w:rsid w:val="007A5C89"/>
    <w:rsid w:val="007A735D"/>
    <w:rsid w:val="007B0846"/>
    <w:rsid w:val="007B0A2A"/>
    <w:rsid w:val="007B0AC7"/>
    <w:rsid w:val="007B0EA1"/>
    <w:rsid w:val="007B1085"/>
    <w:rsid w:val="007B2A80"/>
    <w:rsid w:val="007B4185"/>
    <w:rsid w:val="007B45E7"/>
    <w:rsid w:val="007B4B08"/>
    <w:rsid w:val="007B548C"/>
    <w:rsid w:val="007B5578"/>
    <w:rsid w:val="007B6964"/>
    <w:rsid w:val="007C04EA"/>
    <w:rsid w:val="007C055B"/>
    <w:rsid w:val="007C1229"/>
    <w:rsid w:val="007C15C5"/>
    <w:rsid w:val="007C1DA2"/>
    <w:rsid w:val="007C23AA"/>
    <w:rsid w:val="007C29C6"/>
    <w:rsid w:val="007C3202"/>
    <w:rsid w:val="007C39AC"/>
    <w:rsid w:val="007C493A"/>
    <w:rsid w:val="007C6CE8"/>
    <w:rsid w:val="007C73B0"/>
    <w:rsid w:val="007C7B10"/>
    <w:rsid w:val="007D04AB"/>
    <w:rsid w:val="007D1656"/>
    <w:rsid w:val="007D3813"/>
    <w:rsid w:val="007D3C62"/>
    <w:rsid w:val="007D4BA3"/>
    <w:rsid w:val="007D515B"/>
    <w:rsid w:val="007D5318"/>
    <w:rsid w:val="007D5787"/>
    <w:rsid w:val="007D6E6F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2E8"/>
    <w:rsid w:val="007F4E5F"/>
    <w:rsid w:val="007F59B7"/>
    <w:rsid w:val="007F5AEB"/>
    <w:rsid w:val="007F5B5F"/>
    <w:rsid w:val="007F5E5B"/>
    <w:rsid w:val="007F7C10"/>
    <w:rsid w:val="007F7DBA"/>
    <w:rsid w:val="0080160A"/>
    <w:rsid w:val="008020C8"/>
    <w:rsid w:val="008025DF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4E68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0EC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CCF"/>
    <w:rsid w:val="00864EC6"/>
    <w:rsid w:val="00865ADB"/>
    <w:rsid w:val="00865B4A"/>
    <w:rsid w:val="00865BAF"/>
    <w:rsid w:val="00866160"/>
    <w:rsid w:val="00866FB5"/>
    <w:rsid w:val="00867748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7064"/>
    <w:rsid w:val="0087721E"/>
    <w:rsid w:val="00877BDB"/>
    <w:rsid w:val="00877E51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D0A"/>
    <w:rsid w:val="00886DDC"/>
    <w:rsid w:val="0089211B"/>
    <w:rsid w:val="008929A8"/>
    <w:rsid w:val="00892CBA"/>
    <w:rsid w:val="008935B4"/>
    <w:rsid w:val="00893B4D"/>
    <w:rsid w:val="008948C6"/>
    <w:rsid w:val="0089499C"/>
    <w:rsid w:val="0089505E"/>
    <w:rsid w:val="00895A85"/>
    <w:rsid w:val="00896168"/>
    <w:rsid w:val="00896543"/>
    <w:rsid w:val="008966AF"/>
    <w:rsid w:val="008978C4"/>
    <w:rsid w:val="008A07BB"/>
    <w:rsid w:val="008A0A2F"/>
    <w:rsid w:val="008A17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4406"/>
    <w:rsid w:val="008B70A9"/>
    <w:rsid w:val="008C4147"/>
    <w:rsid w:val="008C4550"/>
    <w:rsid w:val="008C48BB"/>
    <w:rsid w:val="008C4C7B"/>
    <w:rsid w:val="008C54AB"/>
    <w:rsid w:val="008C66F4"/>
    <w:rsid w:val="008C6928"/>
    <w:rsid w:val="008D14B7"/>
    <w:rsid w:val="008D163F"/>
    <w:rsid w:val="008D19A9"/>
    <w:rsid w:val="008D1B6E"/>
    <w:rsid w:val="008D1DB0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4C9E"/>
    <w:rsid w:val="008E5DCB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117"/>
    <w:rsid w:val="008F5C60"/>
    <w:rsid w:val="008F5C8A"/>
    <w:rsid w:val="008F6CCC"/>
    <w:rsid w:val="008F6E87"/>
    <w:rsid w:val="008F6F5D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207F"/>
    <w:rsid w:val="00913CF9"/>
    <w:rsid w:val="00914696"/>
    <w:rsid w:val="00914FB7"/>
    <w:rsid w:val="00916166"/>
    <w:rsid w:val="009166D4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67C9"/>
    <w:rsid w:val="00926A03"/>
    <w:rsid w:val="009271A3"/>
    <w:rsid w:val="009307AD"/>
    <w:rsid w:val="00931153"/>
    <w:rsid w:val="00932090"/>
    <w:rsid w:val="00932917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1151"/>
    <w:rsid w:val="0094464D"/>
    <w:rsid w:val="00946668"/>
    <w:rsid w:val="009469B6"/>
    <w:rsid w:val="009471D9"/>
    <w:rsid w:val="0094735C"/>
    <w:rsid w:val="0095057E"/>
    <w:rsid w:val="00951288"/>
    <w:rsid w:val="009515BB"/>
    <w:rsid w:val="00951D99"/>
    <w:rsid w:val="00952897"/>
    <w:rsid w:val="00952E7C"/>
    <w:rsid w:val="00954900"/>
    <w:rsid w:val="00955253"/>
    <w:rsid w:val="00955D83"/>
    <w:rsid w:val="00956775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7E0"/>
    <w:rsid w:val="00986B51"/>
    <w:rsid w:val="009871FC"/>
    <w:rsid w:val="0098757A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1524"/>
    <w:rsid w:val="009A165F"/>
    <w:rsid w:val="009A194A"/>
    <w:rsid w:val="009A2162"/>
    <w:rsid w:val="009A45FB"/>
    <w:rsid w:val="009A5507"/>
    <w:rsid w:val="009A5612"/>
    <w:rsid w:val="009B0D15"/>
    <w:rsid w:val="009B2065"/>
    <w:rsid w:val="009B28C2"/>
    <w:rsid w:val="009B3B90"/>
    <w:rsid w:val="009B4CFA"/>
    <w:rsid w:val="009B5386"/>
    <w:rsid w:val="009C00EE"/>
    <w:rsid w:val="009C0698"/>
    <w:rsid w:val="009C1E5A"/>
    <w:rsid w:val="009C2BD8"/>
    <w:rsid w:val="009C594F"/>
    <w:rsid w:val="009C7488"/>
    <w:rsid w:val="009D06B3"/>
    <w:rsid w:val="009D1B60"/>
    <w:rsid w:val="009D33E9"/>
    <w:rsid w:val="009D4528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B2C"/>
    <w:rsid w:val="009E609F"/>
    <w:rsid w:val="009F3B15"/>
    <w:rsid w:val="009F51E8"/>
    <w:rsid w:val="009F5610"/>
    <w:rsid w:val="009F5772"/>
    <w:rsid w:val="009F61D5"/>
    <w:rsid w:val="009F663D"/>
    <w:rsid w:val="00A00225"/>
    <w:rsid w:val="00A006FC"/>
    <w:rsid w:val="00A01987"/>
    <w:rsid w:val="00A02099"/>
    <w:rsid w:val="00A02322"/>
    <w:rsid w:val="00A02993"/>
    <w:rsid w:val="00A0336E"/>
    <w:rsid w:val="00A04ACF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1A6"/>
    <w:rsid w:val="00A17CAC"/>
    <w:rsid w:val="00A2114C"/>
    <w:rsid w:val="00A214F5"/>
    <w:rsid w:val="00A246A2"/>
    <w:rsid w:val="00A24F03"/>
    <w:rsid w:val="00A262C9"/>
    <w:rsid w:val="00A269EF"/>
    <w:rsid w:val="00A26B7E"/>
    <w:rsid w:val="00A303CC"/>
    <w:rsid w:val="00A30DF5"/>
    <w:rsid w:val="00A311D2"/>
    <w:rsid w:val="00A31F8C"/>
    <w:rsid w:val="00A32D60"/>
    <w:rsid w:val="00A3495F"/>
    <w:rsid w:val="00A34B2D"/>
    <w:rsid w:val="00A3627A"/>
    <w:rsid w:val="00A409D5"/>
    <w:rsid w:val="00A40D97"/>
    <w:rsid w:val="00A4207D"/>
    <w:rsid w:val="00A42ABE"/>
    <w:rsid w:val="00A43426"/>
    <w:rsid w:val="00A43562"/>
    <w:rsid w:val="00A43A2F"/>
    <w:rsid w:val="00A45F7B"/>
    <w:rsid w:val="00A460CA"/>
    <w:rsid w:val="00A5066B"/>
    <w:rsid w:val="00A5070B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3F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51B"/>
    <w:rsid w:val="00A8292F"/>
    <w:rsid w:val="00A83A32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258"/>
    <w:rsid w:val="00AA2A3C"/>
    <w:rsid w:val="00AA4A17"/>
    <w:rsid w:val="00AA6460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373"/>
    <w:rsid w:val="00AC34F1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6ED"/>
    <w:rsid w:val="00AD3ABC"/>
    <w:rsid w:val="00AD3B22"/>
    <w:rsid w:val="00AD4D17"/>
    <w:rsid w:val="00AD529E"/>
    <w:rsid w:val="00AD54CA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42E"/>
    <w:rsid w:val="00AE6B73"/>
    <w:rsid w:val="00AF05A5"/>
    <w:rsid w:val="00AF165F"/>
    <w:rsid w:val="00AF1CA7"/>
    <w:rsid w:val="00AF29DF"/>
    <w:rsid w:val="00AF2DC0"/>
    <w:rsid w:val="00AF3AD4"/>
    <w:rsid w:val="00AF4B96"/>
    <w:rsid w:val="00AF4DF9"/>
    <w:rsid w:val="00AF5EE1"/>
    <w:rsid w:val="00AF77EE"/>
    <w:rsid w:val="00B007ED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0711C"/>
    <w:rsid w:val="00B104E2"/>
    <w:rsid w:val="00B1084B"/>
    <w:rsid w:val="00B10D08"/>
    <w:rsid w:val="00B10EB7"/>
    <w:rsid w:val="00B12F93"/>
    <w:rsid w:val="00B143CB"/>
    <w:rsid w:val="00B14985"/>
    <w:rsid w:val="00B168F8"/>
    <w:rsid w:val="00B16F6C"/>
    <w:rsid w:val="00B16FD4"/>
    <w:rsid w:val="00B20B31"/>
    <w:rsid w:val="00B20BEC"/>
    <w:rsid w:val="00B21149"/>
    <w:rsid w:val="00B21393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1BC4"/>
    <w:rsid w:val="00B326CE"/>
    <w:rsid w:val="00B331FA"/>
    <w:rsid w:val="00B33EA6"/>
    <w:rsid w:val="00B354B9"/>
    <w:rsid w:val="00B35931"/>
    <w:rsid w:val="00B35BD7"/>
    <w:rsid w:val="00B35DA1"/>
    <w:rsid w:val="00B36969"/>
    <w:rsid w:val="00B37678"/>
    <w:rsid w:val="00B40979"/>
    <w:rsid w:val="00B415D1"/>
    <w:rsid w:val="00B44F3F"/>
    <w:rsid w:val="00B4527C"/>
    <w:rsid w:val="00B45623"/>
    <w:rsid w:val="00B46CBC"/>
    <w:rsid w:val="00B47E8F"/>
    <w:rsid w:val="00B5082F"/>
    <w:rsid w:val="00B508B8"/>
    <w:rsid w:val="00B51212"/>
    <w:rsid w:val="00B516BE"/>
    <w:rsid w:val="00B522F5"/>
    <w:rsid w:val="00B52DD8"/>
    <w:rsid w:val="00B52E41"/>
    <w:rsid w:val="00B530BC"/>
    <w:rsid w:val="00B5414F"/>
    <w:rsid w:val="00B54273"/>
    <w:rsid w:val="00B60D4B"/>
    <w:rsid w:val="00B612BE"/>
    <w:rsid w:val="00B613AD"/>
    <w:rsid w:val="00B613FC"/>
    <w:rsid w:val="00B61753"/>
    <w:rsid w:val="00B6298E"/>
    <w:rsid w:val="00B62A72"/>
    <w:rsid w:val="00B653FC"/>
    <w:rsid w:val="00B658FB"/>
    <w:rsid w:val="00B665B2"/>
    <w:rsid w:val="00B66BDF"/>
    <w:rsid w:val="00B66C29"/>
    <w:rsid w:val="00B66CC0"/>
    <w:rsid w:val="00B70B42"/>
    <w:rsid w:val="00B71941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20"/>
    <w:rsid w:val="00B84A9C"/>
    <w:rsid w:val="00B84B91"/>
    <w:rsid w:val="00B84F7B"/>
    <w:rsid w:val="00B854D4"/>
    <w:rsid w:val="00B86A47"/>
    <w:rsid w:val="00B87677"/>
    <w:rsid w:val="00B93290"/>
    <w:rsid w:val="00B959C0"/>
    <w:rsid w:val="00B95A78"/>
    <w:rsid w:val="00B961D3"/>
    <w:rsid w:val="00B965BF"/>
    <w:rsid w:val="00B97B54"/>
    <w:rsid w:val="00BA13F9"/>
    <w:rsid w:val="00BA145F"/>
    <w:rsid w:val="00BA1D14"/>
    <w:rsid w:val="00BA2400"/>
    <w:rsid w:val="00BA2A6E"/>
    <w:rsid w:val="00BA35E4"/>
    <w:rsid w:val="00BA4345"/>
    <w:rsid w:val="00BA6749"/>
    <w:rsid w:val="00BA691E"/>
    <w:rsid w:val="00BA6D62"/>
    <w:rsid w:val="00BB1091"/>
    <w:rsid w:val="00BB26FC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5533"/>
    <w:rsid w:val="00BD5C87"/>
    <w:rsid w:val="00BD5EF5"/>
    <w:rsid w:val="00BD616C"/>
    <w:rsid w:val="00BD67F6"/>
    <w:rsid w:val="00BD7644"/>
    <w:rsid w:val="00BD76D4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E774E"/>
    <w:rsid w:val="00BF0C25"/>
    <w:rsid w:val="00BF0EFE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3BDF"/>
    <w:rsid w:val="00C24057"/>
    <w:rsid w:val="00C26908"/>
    <w:rsid w:val="00C26C5F"/>
    <w:rsid w:val="00C30163"/>
    <w:rsid w:val="00C301C0"/>
    <w:rsid w:val="00C30236"/>
    <w:rsid w:val="00C31007"/>
    <w:rsid w:val="00C3117C"/>
    <w:rsid w:val="00C32425"/>
    <w:rsid w:val="00C330B3"/>
    <w:rsid w:val="00C33E32"/>
    <w:rsid w:val="00C34296"/>
    <w:rsid w:val="00C35E4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214C"/>
    <w:rsid w:val="00C43AC6"/>
    <w:rsid w:val="00C44946"/>
    <w:rsid w:val="00C454CF"/>
    <w:rsid w:val="00C45A73"/>
    <w:rsid w:val="00C474EA"/>
    <w:rsid w:val="00C509BE"/>
    <w:rsid w:val="00C5432B"/>
    <w:rsid w:val="00C55454"/>
    <w:rsid w:val="00C56081"/>
    <w:rsid w:val="00C56E21"/>
    <w:rsid w:val="00C574BF"/>
    <w:rsid w:val="00C57FE6"/>
    <w:rsid w:val="00C61E5B"/>
    <w:rsid w:val="00C626BC"/>
    <w:rsid w:val="00C63C28"/>
    <w:rsid w:val="00C63D1B"/>
    <w:rsid w:val="00C63D56"/>
    <w:rsid w:val="00C64AAA"/>
    <w:rsid w:val="00C64ECC"/>
    <w:rsid w:val="00C65270"/>
    <w:rsid w:val="00C6571B"/>
    <w:rsid w:val="00C65862"/>
    <w:rsid w:val="00C66A66"/>
    <w:rsid w:val="00C66B40"/>
    <w:rsid w:val="00C67AF1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463"/>
    <w:rsid w:val="00C838A4"/>
    <w:rsid w:val="00C83904"/>
    <w:rsid w:val="00C85506"/>
    <w:rsid w:val="00C867A0"/>
    <w:rsid w:val="00C87D63"/>
    <w:rsid w:val="00C87F6B"/>
    <w:rsid w:val="00C921EF"/>
    <w:rsid w:val="00C9339B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1B42"/>
    <w:rsid w:val="00CD25F1"/>
    <w:rsid w:val="00CD51F3"/>
    <w:rsid w:val="00CD5220"/>
    <w:rsid w:val="00CD6362"/>
    <w:rsid w:val="00CD6ECB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4522"/>
    <w:rsid w:val="00CE53E3"/>
    <w:rsid w:val="00CE561A"/>
    <w:rsid w:val="00CE5BAB"/>
    <w:rsid w:val="00CE6460"/>
    <w:rsid w:val="00CE7DC4"/>
    <w:rsid w:val="00CF05A1"/>
    <w:rsid w:val="00CF1790"/>
    <w:rsid w:val="00CF18AF"/>
    <w:rsid w:val="00CF4643"/>
    <w:rsid w:val="00CF4DCE"/>
    <w:rsid w:val="00CF5F29"/>
    <w:rsid w:val="00CF600A"/>
    <w:rsid w:val="00CF6192"/>
    <w:rsid w:val="00CF6221"/>
    <w:rsid w:val="00CF67D4"/>
    <w:rsid w:val="00CF6E52"/>
    <w:rsid w:val="00CF7072"/>
    <w:rsid w:val="00D011BA"/>
    <w:rsid w:val="00D02734"/>
    <w:rsid w:val="00D0389A"/>
    <w:rsid w:val="00D048F2"/>
    <w:rsid w:val="00D051A9"/>
    <w:rsid w:val="00D05EC4"/>
    <w:rsid w:val="00D0619A"/>
    <w:rsid w:val="00D07607"/>
    <w:rsid w:val="00D076D5"/>
    <w:rsid w:val="00D1008E"/>
    <w:rsid w:val="00D11D62"/>
    <w:rsid w:val="00D121F0"/>
    <w:rsid w:val="00D12BDB"/>
    <w:rsid w:val="00D12C74"/>
    <w:rsid w:val="00D13014"/>
    <w:rsid w:val="00D13524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786A"/>
    <w:rsid w:val="00D4184F"/>
    <w:rsid w:val="00D42140"/>
    <w:rsid w:val="00D42356"/>
    <w:rsid w:val="00D423F4"/>
    <w:rsid w:val="00D42515"/>
    <w:rsid w:val="00D42833"/>
    <w:rsid w:val="00D43F70"/>
    <w:rsid w:val="00D4411F"/>
    <w:rsid w:val="00D447A8"/>
    <w:rsid w:val="00D45028"/>
    <w:rsid w:val="00D45ECD"/>
    <w:rsid w:val="00D463B3"/>
    <w:rsid w:val="00D46454"/>
    <w:rsid w:val="00D46893"/>
    <w:rsid w:val="00D4765E"/>
    <w:rsid w:val="00D5037A"/>
    <w:rsid w:val="00D50D62"/>
    <w:rsid w:val="00D51191"/>
    <w:rsid w:val="00D511C3"/>
    <w:rsid w:val="00D52213"/>
    <w:rsid w:val="00D52A17"/>
    <w:rsid w:val="00D54C53"/>
    <w:rsid w:val="00D54E29"/>
    <w:rsid w:val="00D55208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A77"/>
    <w:rsid w:val="00D9100C"/>
    <w:rsid w:val="00D92199"/>
    <w:rsid w:val="00D9292A"/>
    <w:rsid w:val="00D92A96"/>
    <w:rsid w:val="00D957DA"/>
    <w:rsid w:val="00D96079"/>
    <w:rsid w:val="00D96104"/>
    <w:rsid w:val="00D96C3E"/>
    <w:rsid w:val="00D97190"/>
    <w:rsid w:val="00D9777F"/>
    <w:rsid w:val="00DA1EB2"/>
    <w:rsid w:val="00DA23BE"/>
    <w:rsid w:val="00DA26DB"/>
    <w:rsid w:val="00DA2B1C"/>
    <w:rsid w:val="00DA2C13"/>
    <w:rsid w:val="00DA2CCF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F12"/>
    <w:rsid w:val="00DB1B54"/>
    <w:rsid w:val="00DB1CF7"/>
    <w:rsid w:val="00DB27BF"/>
    <w:rsid w:val="00DB2B0E"/>
    <w:rsid w:val="00DB3C69"/>
    <w:rsid w:val="00DB3F4B"/>
    <w:rsid w:val="00DB4CE3"/>
    <w:rsid w:val="00DB5922"/>
    <w:rsid w:val="00DB7376"/>
    <w:rsid w:val="00DC0C0E"/>
    <w:rsid w:val="00DC19C0"/>
    <w:rsid w:val="00DC3B0B"/>
    <w:rsid w:val="00DD0C1B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7ED3"/>
    <w:rsid w:val="00DE0112"/>
    <w:rsid w:val="00DE067E"/>
    <w:rsid w:val="00DE0DEC"/>
    <w:rsid w:val="00DE12C0"/>
    <w:rsid w:val="00DE143F"/>
    <w:rsid w:val="00DE14D2"/>
    <w:rsid w:val="00DE4091"/>
    <w:rsid w:val="00DE43D0"/>
    <w:rsid w:val="00DE4916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CC3"/>
    <w:rsid w:val="00DF4CC4"/>
    <w:rsid w:val="00DF52EC"/>
    <w:rsid w:val="00DF7EBF"/>
    <w:rsid w:val="00E008E0"/>
    <w:rsid w:val="00E0177C"/>
    <w:rsid w:val="00E01928"/>
    <w:rsid w:val="00E01F59"/>
    <w:rsid w:val="00E023EF"/>
    <w:rsid w:val="00E03227"/>
    <w:rsid w:val="00E03BEA"/>
    <w:rsid w:val="00E040C7"/>
    <w:rsid w:val="00E0495C"/>
    <w:rsid w:val="00E06198"/>
    <w:rsid w:val="00E07ADF"/>
    <w:rsid w:val="00E10751"/>
    <w:rsid w:val="00E1097A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15A4"/>
    <w:rsid w:val="00E23EB6"/>
    <w:rsid w:val="00E26637"/>
    <w:rsid w:val="00E26A12"/>
    <w:rsid w:val="00E2719F"/>
    <w:rsid w:val="00E27D8D"/>
    <w:rsid w:val="00E32D62"/>
    <w:rsid w:val="00E3445F"/>
    <w:rsid w:val="00E354B4"/>
    <w:rsid w:val="00E3588E"/>
    <w:rsid w:val="00E36503"/>
    <w:rsid w:val="00E37C7D"/>
    <w:rsid w:val="00E37FDE"/>
    <w:rsid w:val="00E400EA"/>
    <w:rsid w:val="00E40502"/>
    <w:rsid w:val="00E40B18"/>
    <w:rsid w:val="00E410C9"/>
    <w:rsid w:val="00E411E9"/>
    <w:rsid w:val="00E412B6"/>
    <w:rsid w:val="00E41475"/>
    <w:rsid w:val="00E41676"/>
    <w:rsid w:val="00E42A32"/>
    <w:rsid w:val="00E42EFC"/>
    <w:rsid w:val="00E4360C"/>
    <w:rsid w:val="00E43E18"/>
    <w:rsid w:val="00E44CF1"/>
    <w:rsid w:val="00E44CF2"/>
    <w:rsid w:val="00E45839"/>
    <w:rsid w:val="00E45C92"/>
    <w:rsid w:val="00E5195D"/>
    <w:rsid w:val="00E52BB3"/>
    <w:rsid w:val="00E537D0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F41"/>
    <w:rsid w:val="00E70E3F"/>
    <w:rsid w:val="00E72D62"/>
    <w:rsid w:val="00E741C4"/>
    <w:rsid w:val="00E74810"/>
    <w:rsid w:val="00E7521A"/>
    <w:rsid w:val="00E75A1E"/>
    <w:rsid w:val="00E76304"/>
    <w:rsid w:val="00E76AA9"/>
    <w:rsid w:val="00E77C78"/>
    <w:rsid w:val="00E80250"/>
    <w:rsid w:val="00E80FF4"/>
    <w:rsid w:val="00E81F72"/>
    <w:rsid w:val="00E827AF"/>
    <w:rsid w:val="00E842DF"/>
    <w:rsid w:val="00E84642"/>
    <w:rsid w:val="00E86B0B"/>
    <w:rsid w:val="00E86DF8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65BD"/>
    <w:rsid w:val="00E971FD"/>
    <w:rsid w:val="00E975B2"/>
    <w:rsid w:val="00EA00FB"/>
    <w:rsid w:val="00EA01AA"/>
    <w:rsid w:val="00EA10D0"/>
    <w:rsid w:val="00EA2323"/>
    <w:rsid w:val="00EA3D05"/>
    <w:rsid w:val="00EA3EB5"/>
    <w:rsid w:val="00EA434E"/>
    <w:rsid w:val="00EA4DF6"/>
    <w:rsid w:val="00EA5033"/>
    <w:rsid w:val="00EA56F9"/>
    <w:rsid w:val="00EA5FB4"/>
    <w:rsid w:val="00EA68AE"/>
    <w:rsid w:val="00EA721B"/>
    <w:rsid w:val="00EA75BF"/>
    <w:rsid w:val="00EA7B70"/>
    <w:rsid w:val="00EB1B96"/>
    <w:rsid w:val="00EB1DFD"/>
    <w:rsid w:val="00EB212A"/>
    <w:rsid w:val="00EB23AB"/>
    <w:rsid w:val="00EB2F1D"/>
    <w:rsid w:val="00EB551D"/>
    <w:rsid w:val="00EB5FD1"/>
    <w:rsid w:val="00EB6AD0"/>
    <w:rsid w:val="00EB6C69"/>
    <w:rsid w:val="00EB74C1"/>
    <w:rsid w:val="00EC0D64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D0C0C"/>
    <w:rsid w:val="00ED1CC5"/>
    <w:rsid w:val="00ED3567"/>
    <w:rsid w:val="00ED389A"/>
    <w:rsid w:val="00ED3D2C"/>
    <w:rsid w:val="00ED3D69"/>
    <w:rsid w:val="00ED4832"/>
    <w:rsid w:val="00ED6B16"/>
    <w:rsid w:val="00EE03D2"/>
    <w:rsid w:val="00EE0990"/>
    <w:rsid w:val="00EE1030"/>
    <w:rsid w:val="00EE29FC"/>
    <w:rsid w:val="00EE31CF"/>
    <w:rsid w:val="00EE3326"/>
    <w:rsid w:val="00EE3F48"/>
    <w:rsid w:val="00EE4756"/>
    <w:rsid w:val="00EE5CA9"/>
    <w:rsid w:val="00EE6523"/>
    <w:rsid w:val="00EE731B"/>
    <w:rsid w:val="00EE7AA5"/>
    <w:rsid w:val="00EE7EB3"/>
    <w:rsid w:val="00EF29F7"/>
    <w:rsid w:val="00EF2ECA"/>
    <w:rsid w:val="00EF3A32"/>
    <w:rsid w:val="00EF48DE"/>
    <w:rsid w:val="00EF5467"/>
    <w:rsid w:val="00EF5900"/>
    <w:rsid w:val="00EF5965"/>
    <w:rsid w:val="00F01628"/>
    <w:rsid w:val="00F01CAB"/>
    <w:rsid w:val="00F01D50"/>
    <w:rsid w:val="00F0232D"/>
    <w:rsid w:val="00F03F94"/>
    <w:rsid w:val="00F05835"/>
    <w:rsid w:val="00F06B3A"/>
    <w:rsid w:val="00F07635"/>
    <w:rsid w:val="00F07EC3"/>
    <w:rsid w:val="00F110B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1DDA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A38"/>
    <w:rsid w:val="00F54E27"/>
    <w:rsid w:val="00F55BE6"/>
    <w:rsid w:val="00F571FC"/>
    <w:rsid w:val="00F6338E"/>
    <w:rsid w:val="00F64EBF"/>
    <w:rsid w:val="00F6518E"/>
    <w:rsid w:val="00F654E5"/>
    <w:rsid w:val="00F656A5"/>
    <w:rsid w:val="00F66064"/>
    <w:rsid w:val="00F668D4"/>
    <w:rsid w:val="00F66E4F"/>
    <w:rsid w:val="00F67689"/>
    <w:rsid w:val="00F678B7"/>
    <w:rsid w:val="00F716ED"/>
    <w:rsid w:val="00F71BB3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3B78"/>
    <w:rsid w:val="00F94430"/>
    <w:rsid w:val="00F95226"/>
    <w:rsid w:val="00F95AA9"/>
    <w:rsid w:val="00FA0A7B"/>
    <w:rsid w:val="00FA0D31"/>
    <w:rsid w:val="00FA1099"/>
    <w:rsid w:val="00FA1DC1"/>
    <w:rsid w:val="00FA3700"/>
    <w:rsid w:val="00FA5C86"/>
    <w:rsid w:val="00FA69F7"/>
    <w:rsid w:val="00FA778F"/>
    <w:rsid w:val="00FB00BA"/>
    <w:rsid w:val="00FB0274"/>
    <w:rsid w:val="00FB05D4"/>
    <w:rsid w:val="00FB0A33"/>
    <w:rsid w:val="00FB0C0C"/>
    <w:rsid w:val="00FB182A"/>
    <w:rsid w:val="00FB3872"/>
    <w:rsid w:val="00FB4820"/>
    <w:rsid w:val="00FB4EF6"/>
    <w:rsid w:val="00FB6373"/>
    <w:rsid w:val="00FB693E"/>
    <w:rsid w:val="00FB6EA9"/>
    <w:rsid w:val="00FB7DD4"/>
    <w:rsid w:val="00FC0082"/>
    <w:rsid w:val="00FC01ED"/>
    <w:rsid w:val="00FC1169"/>
    <w:rsid w:val="00FC3DF8"/>
    <w:rsid w:val="00FC46A9"/>
    <w:rsid w:val="00FC47F6"/>
    <w:rsid w:val="00FC49FB"/>
    <w:rsid w:val="00FC5C89"/>
    <w:rsid w:val="00FC65C3"/>
    <w:rsid w:val="00FD2622"/>
    <w:rsid w:val="00FD2DC6"/>
    <w:rsid w:val="00FD2DE3"/>
    <w:rsid w:val="00FD3016"/>
    <w:rsid w:val="00FD57CC"/>
    <w:rsid w:val="00FD6513"/>
    <w:rsid w:val="00FD7340"/>
    <w:rsid w:val="00FE157C"/>
    <w:rsid w:val="00FE1A75"/>
    <w:rsid w:val="00FE20F6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  <w:rsid w:val="00FF51F9"/>
    <w:rsid w:val="01AAC5DA"/>
    <w:rsid w:val="021F5B2C"/>
    <w:rsid w:val="023089ED"/>
    <w:rsid w:val="0286288A"/>
    <w:rsid w:val="02E89DFA"/>
    <w:rsid w:val="0348B52E"/>
    <w:rsid w:val="036BC731"/>
    <w:rsid w:val="03B9CACA"/>
    <w:rsid w:val="045FD012"/>
    <w:rsid w:val="04B7EA82"/>
    <w:rsid w:val="04F5004E"/>
    <w:rsid w:val="05A5F125"/>
    <w:rsid w:val="0654DC6D"/>
    <w:rsid w:val="06EBF0F5"/>
    <w:rsid w:val="07A3E18F"/>
    <w:rsid w:val="07B7FA23"/>
    <w:rsid w:val="07C877A7"/>
    <w:rsid w:val="07CFBB0D"/>
    <w:rsid w:val="0889A76D"/>
    <w:rsid w:val="08D45A09"/>
    <w:rsid w:val="08DB92C6"/>
    <w:rsid w:val="08F19DE4"/>
    <w:rsid w:val="08F354DF"/>
    <w:rsid w:val="08FE4425"/>
    <w:rsid w:val="094BB3B2"/>
    <w:rsid w:val="0A81F0CF"/>
    <w:rsid w:val="0B436726"/>
    <w:rsid w:val="0B509BC2"/>
    <w:rsid w:val="0BAD1A95"/>
    <w:rsid w:val="0C4C34B5"/>
    <w:rsid w:val="0C82E84D"/>
    <w:rsid w:val="0D001114"/>
    <w:rsid w:val="0DC9B699"/>
    <w:rsid w:val="0E49AD05"/>
    <w:rsid w:val="0E81F542"/>
    <w:rsid w:val="0EBD473E"/>
    <w:rsid w:val="0F0E7B26"/>
    <w:rsid w:val="0F481F11"/>
    <w:rsid w:val="0F49D969"/>
    <w:rsid w:val="0F66892D"/>
    <w:rsid w:val="0F8CB001"/>
    <w:rsid w:val="0FEB0569"/>
    <w:rsid w:val="0FF4D3E3"/>
    <w:rsid w:val="11086E6A"/>
    <w:rsid w:val="114466DA"/>
    <w:rsid w:val="115763EA"/>
    <w:rsid w:val="11B7A9C0"/>
    <w:rsid w:val="11E59ED6"/>
    <w:rsid w:val="12374902"/>
    <w:rsid w:val="1266D750"/>
    <w:rsid w:val="138041B5"/>
    <w:rsid w:val="13FBC90D"/>
    <w:rsid w:val="13FD136D"/>
    <w:rsid w:val="1429A6D2"/>
    <w:rsid w:val="144A8084"/>
    <w:rsid w:val="1457F4FE"/>
    <w:rsid w:val="146EA6DE"/>
    <w:rsid w:val="1521B5FB"/>
    <w:rsid w:val="15886ECA"/>
    <w:rsid w:val="159AB22B"/>
    <w:rsid w:val="15C82960"/>
    <w:rsid w:val="163FD9D7"/>
    <w:rsid w:val="164B7CFF"/>
    <w:rsid w:val="16545348"/>
    <w:rsid w:val="16787EE0"/>
    <w:rsid w:val="171833F4"/>
    <w:rsid w:val="175CA5DC"/>
    <w:rsid w:val="17709E7B"/>
    <w:rsid w:val="17B06866"/>
    <w:rsid w:val="17D648F9"/>
    <w:rsid w:val="18357A74"/>
    <w:rsid w:val="1838AF7A"/>
    <w:rsid w:val="184C140D"/>
    <w:rsid w:val="18CC260B"/>
    <w:rsid w:val="18E513CD"/>
    <w:rsid w:val="191E59D7"/>
    <w:rsid w:val="19690E3D"/>
    <w:rsid w:val="1980EBBF"/>
    <w:rsid w:val="19D2FAD8"/>
    <w:rsid w:val="19D770BA"/>
    <w:rsid w:val="1A13AA8E"/>
    <w:rsid w:val="1A3DC427"/>
    <w:rsid w:val="1A542BEA"/>
    <w:rsid w:val="1A86C99E"/>
    <w:rsid w:val="1ADE9EDE"/>
    <w:rsid w:val="1B3E7D25"/>
    <w:rsid w:val="1B6FD5D0"/>
    <w:rsid w:val="1B92287A"/>
    <w:rsid w:val="1C1207B9"/>
    <w:rsid w:val="1C15F1B0"/>
    <w:rsid w:val="1C39DAAF"/>
    <w:rsid w:val="1C3C4183"/>
    <w:rsid w:val="1C431DE4"/>
    <w:rsid w:val="1C800381"/>
    <w:rsid w:val="1CB874DD"/>
    <w:rsid w:val="1D37D0F2"/>
    <w:rsid w:val="1D3EC74E"/>
    <w:rsid w:val="1D48D190"/>
    <w:rsid w:val="1D65B2D7"/>
    <w:rsid w:val="1D71B4CA"/>
    <w:rsid w:val="1DC20E86"/>
    <w:rsid w:val="1DD8EBF2"/>
    <w:rsid w:val="1DE0915E"/>
    <w:rsid w:val="1DFD6A55"/>
    <w:rsid w:val="1E08E1D6"/>
    <w:rsid w:val="1E868E55"/>
    <w:rsid w:val="1E8A20AB"/>
    <w:rsid w:val="1EA43C84"/>
    <w:rsid w:val="1EB08F9F"/>
    <w:rsid w:val="1F251023"/>
    <w:rsid w:val="1F60CEBE"/>
    <w:rsid w:val="1F830353"/>
    <w:rsid w:val="1FA9918C"/>
    <w:rsid w:val="2047D3D9"/>
    <w:rsid w:val="206DDAE6"/>
    <w:rsid w:val="20C7DECC"/>
    <w:rsid w:val="20D77A3F"/>
    <w:rsid w:val="224DDEB2"/>
    <w:rsid w:val="225AB579"/>
    <w:rsid w:val="2295F33F"/>
    <w:rsid w:val="22E490A1"/>
    <w:rsid w:val="2300B750"/>
    <w:rsid w:val="233D62B5"/>
    <w:rsid w:val="23929EFA"/>
    <w:rsid w:val="243039E7"/>
    <w:rsid w:val="251C3433"/>
    <w:rsid w:val="25E33AC0"/>
    <w:rsid w:val="26415CE6"/>
    <w:rsid w:val="266F81AD"/>
    <w:rsid w:val="26A09866"/>
    <w:rsid w:val="26AA6567"/>
    <w:rsid w:val="26C3300F"/>
    <w:rsid w:val="26E008FA"/>
    <w:rsid w:val="26FBFA2B"/>
    <w:rsid w:val="26FD0FAA"/>
    <w:rsid w:val="272679AE"/>
    <w:rsid w:val="27281422"/>
    <w:rsid w:val="27526372"/>
    <w:rsid w:val="27A7B43B"/>
    <w:rsid w:val="27C868E5"/>
    <w:rsid w:val="28080450"/>
    <w:rsid w:val="28086F50"/>
    <w:rsid w:val="280AD41E"/>
    <w:rsid w:val="28122482"/>
    <w:rsid w:val="281739B4"/>
    <w:rsid w:val="28CB188D"/>
    <w:rsid w:val="292D7BF0"/>
    <w:rsid w:val="2934F756"/>
    <w:rsid w:val="29381451"/>
    <w:rsid w:val="29C38440"/>
    <w:rsid w:val="29FA4525"/>
    <w:rsid w:val="2AA55732"/>
    <w:rsid w:val="2AD757B0"/>
    <w:rsid w:val="2B4F857F"/>
    <w:rsid w:val="2B529012"/>
    <w:rsid w:val="2BA600B0"/>
    <w:rsid w:val="2BCCE8DB"/>
    <w:rsid w:val="2BFFE36E"/>
    <w:rsid w:val="2C507DF4"/>
    <w:rsid w:val="2C5DF437"/>
    <w:rsid w:val="2C6973BA"/>
    <w:rsid w:val="2C9C3E77"/>
    <w:rsid w:val="2CCDFB3D"/>
    <w:rsid w:val="2CDE8A23"/>
    <w:rsid w:val="2D37ABBB"/>
    <w:rsid w:val="2D59AACD"/>
    <w:rsid w:val="2DABC575"/>
    <w:rsid w:val="2DB0AF21"/>
    <w:rsid w:val="2E411980"/>
    <w:rsid w:val="2E80298C"/>
    <w:rsid w:val="2E948793"/>
    <w:rsid w:val="2EA929E1"/>
    <w:rsid w:val="2ED4FBCA"/>
    <w:rsid w:val="2F1C48CC"/>
    <w:rsid w:val="2F74D1A2"/>
    <w:rsid w:val="30C50536"/>
    <w:rsid w:val="31712099"/>
    <w:rsid w:val="31765D64"/>
    <w:rsid w:val="31A4A70B"/>
    <w:rsid w:val="31B89E05"/>
    <w:rsid w:val="31E11CF5"/>
    <w:rsid w:val="32270FCE"/>
    <w:rsid w:val="32FA4E9F"/>
    <w:rsid w:val="332F179F"/>
    <w:rsid w:val="3341866F"/>
    <w:rsid w:val="334C2F3B"/>
    <w:rsid w:val="3374C770"/>
    <w:rsid w:val="33BEC683"/>
    <w:rsid w:val="3442EFF4"/>
    <w:rsid w:val="3457DB0E"/>
    <w:rsid w:val="347E8140"/>
    <w:rsid w:val="34C54CA5"/>
    <w:rsid w:val="352973D3"/>
    <w:rsid w:val="35408294"/>
    <w:rsid w:val="35A01443"/>
    <w:rsid w:val="35BDEC25"/>
    <w:rsid w:val="36383BE5"/>
    <w:rsid w:val="36544050"/>
    <w:rsid w:val="36E8D838"/>
    <w:rsid w:val="36FB3993"/>
    <w:rsid w:val="37164716"/>
    <w:rsid w:val="37C8E353"/>
    <w:rsid w:val="383C4D34"/>
    <w:rsid w:val="387952DA"/>
    <w:rsid w:val="3885ABAC"/>
    <w:rsid w:val="38A4C5F2"/>
    <w:rsid w:val="38D3DFCD"/>
    <w:rsid w:val="3923C128"/>
    <w:rsid w:val="39790D04"/>
    <w:rsid w:val="399FBF0F"/>
    <w:rsid w:val="3A61E9C6"/>
    <w:rsid w:val="3A83CF93"/>
    <w:rsid w:val="3AD103EA"/>
    <w:rsid w:val="3B004950"/>
    <w:rsid w:val="3BAF0CF9"/>
    <w:rsid w:val="3BC33923"/>
    <w:rsid w:val="3C5BB42A"/>
    <w:rsid w:val="3C75F1FF"/>
    <w:rsid w:val="3CFF1D1B"/>
    <w:rsid w:val="3D254901"/>
    <w:rsid w:val="3D3FD866"/>
    <w:rsid w:val="3D663EB7"/>
    <w:rsid w:val="3D8507C4"/>
    <w:rsid w:val="3DB0B58D"/>
    <w:rsid w:val="3E011140"/>
    <w:rsid w:val="3E2CBC6B"/>
    <w:rsid w:val="3E3D1A53"/>
    <w:rsid w:val="3E4A2F4D"/>
    <w:rsid w:val="3E4AF6B0"/>
    <w:rsid w:val="3F9B224E"/>
    <w:rsid w:val="3FAEC19E"/>
    <w:rsid w:val="3FC149AE"/>
    <w:rsid w:val="3FD0F99A"/>
    <w:rsid w:val="3FD5E83A"/>
    <w:rsid w:val="3FFB6014"/>
    <w:rsid w:val="405AF7A8"/>
    <w:rsid w:val="410E52D0"/>
    <w:rsid w:val="41155488"/>
    <w:rsid w:val="41A59CA9"/>
    <w:rsid w:val="4239F4CF"/>
    <w:rsid w:val="42618CF6"/>
    <w:rsid w:val="42AB26E3"/>
    <w:rsid w:val="431DC09B"/>
    <w:rsid w:val="43585738"/>
    <w:rsid w:val="43733608"/>
    <w:rsid w:val="43B9A2DA"/>
    <w:rsid w:val="43E47A32"/>
    <w:rsid w:val="449669AB"/>
    <w:rsid w:val="4523ABC9"/>
    <w:rsid w:val="453B9C8D"/>
    <w:rsid w:val="45761954"/>
    <w:rsid w:val="4578C352"/>
    <w:rsid w:val="45814905"/>
    <w:rsid w:val="45855F16"/>
    <w:rsid w:val="4697D8AD"/>
    <w:rsid w:val="46BE202D"/>
    <w:rsid w:val="46EEC46E"/>
    <w:rsid w:val="4719C62D"/>
    <w:rsid w:val="475BD29E"/>
    <w:rsid w:val="478301F5"/>
    <w:rsid w:val="47C9A393"/>
    <w:rsid w:val="484BC671"/>
    <w:rsid w:val="484D65EB"/>
    <w:rsid w:val="4899EAB4"/>
    <w:rsid w:val="48F425C8"/>
    <w:rsid w:val="49A24257"/>
    <w:rsid w:val="49C63D94"/>
    <w:rsid w:val="4A346181"/>
    <w:rsid w:val="4B4ABA01"/>
    <w:rsid w:val="4BE77C67"/>
    <w:rsid w:val="4C009283"/>
    <w:rsid w:val="4C0711C1"/>
    <w:rsid w:val="4C0C3880"/>
    <w:rsid w:val="4C44CC90"/>
    <w:rsid w:val="4C5FA38B"/>
    <w:rsid w:val="4CD0EBC9"/>
    <w:rsid w:val="4E1BF2A1"/>
    <w:rsid w:val="4E7A36B5"/>
    <w:rsid w:val="4EB78D0C"/>
    <w:rsid w:val="4EE228D4"/>
    <w:rsid w:val="4F3D3B3B"/>
    <w:rsid w:val="4FB924BF"/>
    <w:rsid w:val="502C9487"/>
    <w:rsid w:val="5057CBDF"/>
    <w:rsid w:val="5068149A"/>
    <w:rsid w:val="5077731A"/>
    <w:rsid w:val="50A8CD5A"/>
    <w:rsid w:val="50C4C002"/>
    <w:rsid w:val="512230FE"/>
    <w:rsid w:val="5180E764"/>
    <w:rsid w:val="5260DD8E"/>
    <w:rsid w:val="532D1865"/>
    <w:rsid w:val="5350F43F"/>
    <w:rsid w:val="53CD6A9F"/>
    <w:rsid w:val="5474EFDF"/>
    <w:rsid w:val="548239B4"/>
    <w:rsid w:val="552A75B8"/>
    <w:rsid w:val="55DD525D"/>
    <w:rsid w:val="55E4D428"/>
    <w:rsid w:val="56232EA5"/>
    <w:rsid w:val="567DB153"/>
    <w:rsid w:val="579639F7"/>
    <w:rsid w:val="57A8579D"/>
    <w:rsid w:val="57E062BA"/>
    <w:rsid w:val="57E8823B"/>
    <w:rsid w:val="580309EB"/>
    <w:rsid w:val="583650DE"/>
    <w:rsid w:val="588CF976"/>
    <w:rsid w:val="589A3CE3"/>
    <w:rsid w:val="58EC0A70"/>
    <w:rsid w:val="5933E617"/>
    <w:rsid w:val="59839810"/>
    <w:rsid w:val="59D630F3"/>
    <w:rsid w:val="59F62853"/>
    <w:rsid w:val="5B23026F"/>
    <w:rsid w:val="5B34C4C9"/>
    <w:rsid w:val="5B420FAE"/>
    <w:rsid w:val="5B773216"/>
    <w:rsid w:val="5BE0CE54"/>
    <w:rsid w:val="5C675E2F"/>
    <w:rsid w:val="5CDAAE79"/>
    <w:rsid w:val="5D134632"/>
    <w:rsid w:val="5D318731"/>
    <w:rsid w:val="5D3B6A4A"/>
    <w:rsid w:val="5D49669D"/>
    <w:rsid w:val="5DA2E934"/>
    <w:rsid w:val="5E003178"/>
    <w:rsid w:val="5E746121"/>
    <w:rsid w:val="5E89F85F"/>
    <w:rsid w:val="5EABF1B8"/>
    <w:rsid w:val="5EAF8117"/>
    <w:rsid w:val="5EC543A7"/>
    <w:rsid w:val="5ECFD9A4"/>
    <w:rsid w:val="5F0EF684"/>
    <w:rsid w:val="60046131"/>
    <w:rsid w:val="605EAC6F"/>
    <w:rsid w:val="60DE33DD"/>
    <w:rsid w:val="60E34A8D"/>
    <w:rsid w:val="6135B5FE"/>
    <w:rsid w:val="61B447C5"/>
    <w:rsid w:val="6214D664"/>
    <w:rsid w:val="623BA990"/>
    <w:rsid w:val="628F1DDA"/>
    <w:rsid w:val="62E30DB2"/>
    <w:rsid w:val="62FFBA97"/>
    <w:rsid w:val="63BFE9DB"/>
    <w:rsid w:val="640FC5B7"/>
    <w:rsid w:val="64FE7F0F"/>
    <w:rsid w:val="6522D394"/>
    <w:rsid w:val="65B19DA8"/>
    <w:rsid w:val="66110AA4"/>
    <w:rsid w:val="66223291"/>
    <w:rsid w:val="66AF1E5C"/>
    <w:rsid w:val="66B40A3A"/>
    <w:rsid w:val="6735276A"/>
    <w:rsid w:val="678A9AC5"/>
    <w:rsid w:val="67A69E30"/>
    <w:rsid w:val="67FB1C98"/>
    <w:rsid w:val="6802A0C0"/>
    <w:rsid w:val="688DD090"/>
    <w:rsid w:val="692DF7D2"/>
    <w:rsid w:val="695338D8"/>
    <w:rsid w:val="695FBED5"/>
    <w:rsid w:val="6982B273"/>
    <w:rsid w:val="6987D1C2"/>
    <w:rsid w:val="6988B8A0"/>
    <w:rsid w:val="69C678B1"/>
    <w:rsid w:val="69CCD2A4"/>
    <w:rsid w:val="6A242547"/>
    <w:rsid w:val="6B263066"/>
    <w:rsid w:val="6B284ABF"/>
    <w:rsid w:val="6B6780CA"/>
    <w:rsid w:val="6BB78F0E"/>
    <w:rsid w:val="6CB4A4E8"/>
    <w:rsid w:val="6CC317C4"/>
    <w:rsid w:val="6CC43E3B"/>
    <w:rsid w:val="6CED4DC3"/>
    <w:rsid w:val="6D0DF12F"/>
    <w:rsid w:val="6D0E5BF3"/>
    <w:rsid w:val="6D2B902D"/>
    <w:rsid w:val="6DD5F4AA"/>
    <w:rsid w:val="6E0C00FB"/>
    <w:rsid w:val="6E7DD525"/>
    <w:rsid w:val="6E999CE4"/>
    <w:rsid w:val="6EE64D24"/>
    <w:rsid w:val="6F207632"/>
    <w:rsid w:val="6F47838D"/>
    <w:rsid w:val="70075C4A"/>
    <w:rsid w:val="703F1178"/>
    <w:rsid w:val="706316F1"/>
    <w:rsid w:val="707AF3AC"/>
    <w:rsid w:val="70ADB932"/>
    <w:rsid w:val="70B00B9E"/>
    <w:rsid w:val="71008BBF"/>
    <w:rsid w:val="711A01D3"/>
    <w:rsid w:val="71B8EC91"/>
    <w:rsid w:val="71C1A1A8"/>
    <w:rsid w:val="71E3DE5A"/>
    <w:rsid w:val="72F4DC7E"/>
    <w:rsid w:val="73473D46"/>
    <w:rsid w:val="73F077EF"/>
    <w:rsid w:val="7430BCE6"/>
    <w:rsid w:val="747B22FA"/>
    <w:rsid w:val="74E638C8"/>
    <w:rsid w:val="754A9358"/>
    <w:rsid w:val="757A5FE5"/>
    <w:rsid w:val="758E1C0E"/>
    <w:rsid w:val="75AC0FB8"/>
    <w:rsid w:val="75C2FAF7"/>
    <w:rsid w:val="76293272"/>
    <w:rsid w:val="76890DE7"/>
    <w:rsid w:val="76F3399B"/>
    <w:rsid w:val="7759CA88"/>
    <w:rsid w:val="775A86C7"/>
    <w:rsid w:val="777D4899"/>
    <w:rsid w:val="7781284C"/>
    <w:rsid w:val="77BB9326"/>
    <w:rsid w:val="77F0BD6D"/>
    <w:rsid w:val="7807F2BF"/>
    <w:rsid w:val="78BBB351"/>
    <w:rsid w:val="79791B02"/>
    <w:rsid w:val="797AA93F"/>
    <w:rsid w:val="79E0D451"/>
    <w:rsid w:val="7A5D925E"/>
    <w:rsid w:val="7B14322D"/>
    <w:rsid w:val="7B248EDB"/>
    <w:rsid w:val="7B588BDB"/>
    <w:rsid w:val="7D1B60BD"/>
    <w:rsid w:val="7D6A3A9E"/>
    <w:rsid w:val="7DA52890"/>
    <w:rsid w:val="7EE1A168"/>
    <w:rsid w:val="7F829FA7"/>
    <w:rsid w:val="7F917783"/>
    <w:rsid w:val="7FE35582"/>
    <w:rsid w:val="7FEE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CB6677F"/>
  <w15:docId w15:val="{1895C0FA-4C85-4AAF-A2A2-862CF179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3206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2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qFormat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0"/>
    <w:basedOn w:val="Normalny"/>
    <w:uiPriority w:val="99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8"/>
      </w:numPr>
    </w:pPr>
  </w:style>
  <w:style w:type="numbering" w:customStyle="1" w:styleId="WWNum27">
    <w:name w:val="WWNum27"/>
    <w:basedOn w:val="Bezlisty"/>
    <w:rsid w:val="00354687"/>
    <w:pPr>
      <w:numPr>
        <w:numId w:val="5"/>
      </w:numPr>
    </w:pPr>
  </w:style>
  <w:style w:type="numbering" w:customStyle="1" w:styleId="WWNum74">
    <w:name w:val="WWNum74"/>
    <w:basedOn w:val="Bezlisty"/>
    <w:rsid w:val="00354687"/>
    <w:pPr>
      <w:numPr>
        <w:numId w:val="6"/>
      </w:numPr>
    </w:pPr>
  </w:style>
  <w:style w:type="numbering" w:customStyle="1" w:styleId="Outline">
    <w:name w:val="Outline"/>
    <w:basedOn w:val="Bezlisty"/>
    <w:rsid w:val="00E65F45"/>
    <w:pPr>
      <w:numPr>
        <w:numId w:val="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value">
    <w:name w:val="value"/>
    <w:basedOn w:val="Domylnaczcionkaakapitu"/>
    <w:rsid w:val="007D3813"/>
  </w:style>
  <w:style w:type="table" w:customStyle="1" w:styleId="Tabela-Siatka1">
    <w:name w:val="Tabela - Siatka1"/>
    <w:basedOn w:val="Standardowy"/>
    <w:next w:val="Tabela-Siatka"/>
    <w:uiPriority w:val="39"/>
    <w:rsid w:val="008D1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404DD3"/>
    <w:rPr>
      <w:rFonts w:cs="Times New Roman"/>
      <w:color w:val="0000FF"/>
      <w:u w:val="single"/>
    </w:rPr>
  </w:style>
  <w:style w:type="character" w:customStyle="1" w:styleId="fontstyle01">
    <w:name w:val="fontstyle01"/>
    <w:basedOn w:val="Domylnaczcionkaakapitu"/>
    <w:rsid w:val="00DB592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DD0C1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DD0C1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43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93634-3494-44D5-AAFE-58114DD62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3048</Words>
  <Characters>19727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Izabela GĄSIOREK</cp:lastModifiedBy>
  <cp:revision>4</cp:revision>
  <cp:lastPrinted>2023-06-26T06:45:00Z</cp:lastPrinted>
  <dcterms:created xsi:type="dcterms:W3CDTF">2025-03-11T14:13:00Z</dcterms:created>
  <dcterms:modified xsi:type="dcterms:W3CDTF">2025-03-18T12:32:00Z</dcterms:modified>
</cp:coreProperties>
</file>