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6E7B4" w14:textId="16C18D50"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>COZL/DZP/</w:t>
      </w:r>
      <w:r w:rsidR="00010E51" w:rsidRPr="000825B3">
        <w:rPr>
          <w:rFonts w:eastAsia="Calibri" w:cstheme="minorHAnsi"/>
          <w:b/>
          <w:kern w:val="2"/>
          <w:lang w:eastAsia="zh-CN"/>
        </w:rPr>
        <w:t>ED</w:t>
      </w:r>
      <w:r w:rsidRPr="000825B3">
        <w:rPr>
          <w:rFonts w:eastAsia="Calibri" w:cstheme="minorHAnsi"/>
          <w:b/>
          <w:kern w:val="2"/>
          <w:lang w:eastAsia="zh-CN"/>
        </w:rPr>
        <w:t>/34</w:t>
      </w:r>
      <w:r w:rsidR="004D6D33" w:rsidRPr="000825B3">
        <w:rPr>
          <w:rFonts w:eastAsia="Calibri" w:cstheme="minorHAnsi"/>
          <w:b/>
          <w:kern w:val="2"/>
          <w:lang w:eastAsia="zh-CN"/>
        </w:rPr>
        <w:t>11</w:t>
      </w:r>
      <w:r w:rsidR="00CB43E6" w:rsidRPr="000825B3">
        <w:rPr>
          <w:rFonts w:eastAsia="Calibri" w:cstheme="minorHAnsi"/>
          <w:b/>
          <w:kern w:val="2"/>
          <w:lang w:eastAsia="zh-CN"/>
        </w:rPr>
        <w:t>/PN-</w:t>
      </w:r>
      <w:r w:rsidR="00FD3591">
        <w:rPr>
          <w:rFonts w:eastAsia="Calibri" w:cstheme="minorHAnsi"/>
          <w:b/>
          <w:kern w:val="2"/>
          <w:lang w:eastAsia="zh-CN"/>
        </w:rPr>
        <w:t>2</w:t>
      </w:r>
      <w:r w:rsidR="006822E3">
        <w:rPr>
          <w:rFonts w:eastAsia="Calibri" w:cstheme="minorHAnsi"/>
          <w:b/>
          <w:kern w:val="2"/>
          <w:lang w:eastAsia="zh-CN"/>
        </w:rPr>
        <w:t>8</w:t>
      </w:r>
      <w:r w:rsidRPr="000825B3">
        <w:rPr>
          <w:rFonts w:eastAsia="Calibri" w:cstheme="minorHAnsi"/>
          <w:b/>
          <w:kern w:val="2"/>
          <w:lang w:eastAsia="zh-CN"/>
        </w:rPr>
        <w:t>/2</w:t>
      </w:r>
      <w:r w:rsidR="00FD3591">
        <w:rPr>
          <w:rFonts w:eastAsia="Calibri" w:cstheme="minorHAnsi"/>
          <w:b/>
          <w:kern w:val="2"/>
          <w:lang w:eastAsia="zh-CN"/>
        </w:rPr>
        <w:t>5</w:t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</w:p>
    <w:p w14:paraId="4483D469" w14:textId="77777777"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14:paraId="107888E7" w14:textId="77777777" w:rsidR="00EF4A33" w:rsidRPr="000825B3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7B28C7B4" w14:textId="77777777"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668230A9" w14:textId="77777777" w:rsidR="00EF4A33" w:rsidRPr="000825B3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2B91AF5E" w14:textId="77777777"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0F01792D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6926686" w14:textId="77777777" w:rsidR="00EF4A33" w:rsidRPr="000825B3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7973FED7" w14:textId="77777777"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0825B3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20467FA" w14:textId="77777777"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2E15D4FD" w14:textId="77777777"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1698A86F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14:paraId="7982587A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18893C54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63DC2DAB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10D0DA15" w14:textId="77777777" w:rsidR="00DB7EB4" w:rsidRPr="000825B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374B0CC1" w14:textId="77777777" w:rsidR="001A2F86" w:rsidRPr="000825B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553519A2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825B3">
        <w:rPr>
          <w:rFonts w:asciiTheme="minorHAnsi" w:hAnsiTheme="minorHAnsi" w:cstheme="minorHAnsi"/>
          <w:sz w:val="22"/>
          <w:szCs w:val="22"/>
        </w:rPr>
        <w:tab/>
      </w:r>
      <w:r w:rsidRPr="000825B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14:paraId="71254DAA" w14:textId="77777777" w:rsidR="00082E51" w:rsidRPr="000825B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KRS</w:t>
      </w:r>
      <w:r w:rsidR="001F15C4" w:rsidRPr="000825B3">
        <w:rPr>
          <w:rFonts w:asciiTheme="minorHAnsi" w:hAnsiTheme="minorHAnsi" w:cstheme="minorHAnsi"/>
          <w:sz w:val="22"/>
          <w:szCs w:val="22"/>
        </w:rPr>
        <w:t>/CEIDG</w:t>
      </w:r>
      <w:r w:rsidR="005E5A29" w:rsidRPr="000825B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…..</w:t>
      </w:r>
      <w:r w:rsidR="005E5A29" w:rsidRPr="000825B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14:paraId="3F216F97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00C2BF03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4A2690AF" w14:textId="77777777"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44896510" w14:textId="77777777" w:rsidR="00EF4A33" w:rsidRPr="000825B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825B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65F6F3CC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DF3C2E8" w14:textId="77777777" w:rsidR="00EF4A33" w:rsidRPr="000825B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14:paraId="1B892A68" w14:textId="657DDADA" w:rsidR="00010E51" w:rsidRPr="006822E3" w:rsidRDefault="00EF4A33" w:rsidP="006822E3">
      <w:pPr>
        <w:pStyle w:val="Tre9ce6tekstu"/>
        <w:spacing w:before="0"/>
        <w:rPr>
          <w:rFonts w:asciiTheme="minorHAnsi" w:hAnsiTheme="minorHAnsi" w:cstheme="minorHAnsi"/>
          <w:b/>
          <w:sz w:val="22"/>
          <w:szCs w:val="22"/>
        </w:rPr>
      </w:pPr>
      <w:r w:rsidRPr="000825B3">
        <w:rPr>
          <w:rFonts w:cstheme="minorHAnsi"/>
          <w:kern w:val="2"/>
          <w:lang w:eastAsia="zh-CN"/>
        </w:rPr>
        <w:t>przyst</w:t>
      </w:r>
      <w:r w:rsidRPr="000825B3">
        <w:rPr>
          <w:rFonts w:cstheme="minorHAnsi"/>
          <w:kern w:val="2"/>
          <w:lang w:eastAsia="zh-CN"/>
        </w:rPr>
        <w:t>ę</w:t>
      </w:r>
      <w:r w:rsidRPr="000825B3">
        <w:rPr>
          <w:rFonts w:cstheme="minorHAnsi"/>
          <w:kern w:val="2"/>
          <w:lang w:eastAsia="zh-CN"/>
        </w:rPr>
        <w:t>puj</w:t>
      </w:r>
      <w:r w:rsidRPr="000825B3">
        <w:rPr>
          <w:rFonts w:cstheme="minorHAnsi"/>
          <w:kern w:val="2"/>
          <w:lang w:eastAsia="zh-CN"/>
        </w:rPr>
        <w:t>ą</w:t>
      </w:r>
      <w:r w:rsidRPr="000825B3">
        <w:rPr>
          <w:rFonts w:cstheme="minorHAnsi"/>
          <w:kern w:val="2"/>
          <w:lang w:eastAsia="zh-CN"/>
        </w:rPr>
        <w:t xml:space="preserve">c do prowadzonego przez Centrum Onkologii Ziemi Lubelskiej im. </w:t>
      </w:r>
      <w:r w:rsidRPr="000825B3">
        <w:rPr>
          <w:rFonts w:cstheme="minorHAnsi"/>
          <w:kern w:val="2"/>
          <w:lang w:eastAsia="zh-CN"/>
        </w:rPr>
        <w:t>ś</w:t>
      </w:r>
      <w:r w:rsidRPr="000825B3">
        <w:rPr>
          <w:rFonts w:cstheme="minorHAnsi"/>
          <w:kern w:val="2"/>
          <w:lang w:eastAsia="zh-CN"/>
        </w:rPr>
        <w:t xml:space="preserve">w. Jana z Dukli </w:t>
      </w:r>
      <w:r w:rsidR="00010E51" w:rsidRPr="000825B3">
        <w:rPr>
          <w:rFonts w:cstheme="minorHAnsi"/>
          <w:kern w:val="2"/>
          <w:lang w:eastAsia="zh-CN"/>
        </w:rPr>
        <w:t xml:space="preserve">przetargu nieograniczonego na </w:t>
      </w:r>
      <w:r w:rsidR="006822E3" w:rsidRPr="006822E3">
        <w:rPr>
          <w:rFonts w:hAnsi="Tahoma"/>
          <w:b/>
          <w:kern w:val="2"/>
          <w:lang w:eastAsia="zh-CN"/>
        </w:rPr>
        <w:t>dostawę</w:t>
      </w:r>
      <w:r w:rsidR="00010E51" w:rsidRPr="000825B3">
        <w:rPr>
          <w:rFonts w:cs="Times New Roman"/>
          <w:b/>
        </w:rPr>
        <w:t xml:space="preserve"> </w:t>
      </w:r>
      <w:r w:rsidR="006822E3">
        <w:rPr>
          <w:rFonts w:asciiTheme="minorHAnsi" w:hAnsiTheme="minorHAnsi" w:cstheme="minorHAnsi"/>
          <w:b/>
          <w:sz w:val="22"/>
          <w:szCs w:val="22"/>
        </w:rPr>
        <w:t>i wdrożenie rozbudowanego systemu klasy LIS/LIMS do obsługi badań w Zakładzie Patologii Nowotworów</w:t>
      </w:r>
      <w:r w:rsidR="006822E3" w:rsidRPr="005B380C">
        <w:rPr>
          <w:rFonts w:asciiTheme="minorHAnsi" w:hAnsiTheme="minorHAnsi" w:cstheme="minorHAnsi"/>
          <w:b/>
          <w:sz w:val="22"/>
          <w:szCs w:val="22"/>
        </w:rPr>
        <w:t xml:space="preserve"> w ramach projektu pn. „Poprawa dostępu do usług e-zdrowia oraz cyfryzacja procesów leczenia w Centrum Onkologii Ziemi Lubelskiej im. św. Jana z Dukli w celu osiągnięcia pełnej funkcjonalności i zabezpieczenia </w:t>
      </w:r>
      <w:proofErr w:type="spellStart"/>
      <w:r w:rsidR="006822E3" w:rsidRPr="005B380C">
        <w:rPr>
          <w:rFonts w:asciiTheme="minorHAnsi" w:hAnsiTheme="minorHAnsi" w:cstheme="minorHAnsi"/>
          <w:b/>
          <w:sz w:val="22"/>
          <w:szCs w:val="22"/>
        </w:rPr>
        <w:t>pełnoprofilowej</w:t>
      </w:r>
      <w:proofErr w:type="spellEnd"/>
      <w:r w:rsidR="006822E3" w:rsidRPr="005B380C">
        <w:rPr>
          <w:rFonts w:asciiTheme="minorHAnsi" w:hAnsiTheme="minorHAnsi" w:cstheme="minorHAnsi"/>
          <w:b/>
          <w:sz w:val="22"/>
          <w:szCs w:val="22"/>
        </w:rPr>
        <w:t>, wysokospecjalistycznej diagnostyki i leczenia Pacjentów onkologicznych"</w:t>
      </w:r>
      <w:r w:rsidR="00010E51" w:rsidRPr="000825B3">
        <w:t>(</w:t>
      </w:r>
      <w:r w:rsidR="00FD3591">
        <w:rPr>
          <w:rFonts w:eastAsia="Microsoft YaHei"/>
          <w:b/>
          <w:bCs/>
        </w:rPr>
        <w:t>COZL/DZP/ED/3411/PN-2</w:t>
      </w:r>
      <w:r w:rsidR="006822E3">
        <w:rPr>
          <w:rFonts w:eastAsia="Microsoft YaHei"/>
          <w:b/>
          <w:bCs/>
        </w:rPr>
        <w:t>8</w:t>
      </w:r>
      <w:r w:rsidR="00FD3591">
        <w:rPr>
          <w:rFonts w:eastAsia="Microsoft YaHei"/>
          <w:b/>
          <w:bCs/>
        </w:rPr>
        <w:t>/25</w:t>
      </w:r>
      <w:r w:rsidR="00010E51" w:rsidRPr="000825B3">
        <w:rPr>
          <w:b/>
        </w:rPr>
        <w:t>)</w:t>
      </w:r>
    </w:p>
    <w:p w14:paraId="782C8F60" w14:textId="77777777" w:rsidR="00941718" w:rsidRPr="000825B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14:paraId="60854D89" w14:textId="77777777" w:rsidR="00EF4A33" w:rsidRPr="000825B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825B3">
        <w:rPr>
          <w:rFonts w:eastAsia="Times New Roman" w:cstheme="minorHAnsi"/>
          <w:b/>
          <w:lang w:eastAsia="zh-CN"/>
        </w:rPr>
        <w:t xml:space="preserve"> </w:t>
      </w:r>
      <w:r w:rsidR="00EF4A33" w:rsidRPr="000825B3">
        <w:rPr>
          <w:rFonts w:eastAsia="Times New Roman" w:cstheme="minorHAnsi"/>
          <w:b/>
          <w:lang w:eastAsia="zh-CN"/>
        </w:rPr>
        <w:t>(</w:t>
      </w:r>
      <w:r w:rsidR="00EF4A33" w:rsidRPr="000825B3">
        <w:rPr>
          <w:rFonts w:eastAsia="Times New Roman" w:cstheme="minorHAnsi"/>
          <w:i/>
          <w:lang w:eastAsia="zh-CN"/>
        </w:rPr>
        <w:t>tytuł postępowania przetargowego</w:t>
      </w:r>
      <w:r w:rsidR="001F15C4" w:rsidRPr="000825B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825B3">
        <w:rPr>
          <w:rFonts w:eastAsia="Times New Roman" w:cstheme="minorHAnsi"/>
          <w:b/>
          <w:lang w:eastAsia="zh-CN"/>
        </w:rPr>
        <w:t>)</w:t>
      </w:r>
    </w:p>
    <w:p w14:paraId="74FC5DC1" w14:textId="77777777" w:rsidR="00A956E0" w:rsidRPr="000825B3" w:rsidRDefault="00A956E0" w:rsidP="00010E51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14:paraId="10A59EEA" w14:textId="77777777"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3CCE3CC4" w14:textId="77777777"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4EFE092A" w14:textId="77777777" w:rsidR="00EF4A33" w:rsidRPr="000825B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t>Oświadczam/y</w:t>
      </w:r>
      <w:r w:rsidR="00EF4A33" w:rsidRPr="000825B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02B2618F" w14:textId="77777777" w:rsidR="00EF4A33" w:rsidRPr="000825B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14:paraId="10556180" w14:textId="77777777" w:rsidR="003A285D" w:rsidRPr="000825B3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t>Oferuję/oferujemy</w:t>
      </w:r>
      <w:r w:rsidR="00EF4A33" w:rsidRPr="000825B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4B4FF2D4" w14:textId="735D4EF7" w:rsidR="00207F8C" w:rsidRDefault="00FD3591" w:rsidP="00F84539">
      <w:pPr>
        <w:suppressAutoHyphens/>
        <w:spacing w:after="120" w:line="240" w:lineRule="auto"/>
        <w:rPr>
          <w:rFonts w:cstheme="minorHAnsi"/>
          <w:b/>
          <w:bCs/>
        </w:rPr>
      </w:pPr>
      <w:r>
        <w:rPr>
          <w:rFonts w:eastAsia="Times New Roman" w:cstheme="minorHAnsi"/>
          <w:b/>
          <w:lang w:eastAsia="zh-CN"/>
        </w:rPr>
        <w:lastRenderedPageBreak/>
        <w:t xml:space="preserve">Część 1 </w:t>
      </w:r>
      <w:r w:rsidR="00F84539" w:rsidRPr="00F84539">
        <w:rPr>
          <w:rFonts w:cstheme="minorHAnsi"/>
          <w:b/>
          <w:bCs/>
          <w:kern w:val="2"/>
          <w:lang w:eastAsia="zh-CN"/>
        </w:rPr>
        <w:t xml:space="preserve">– </w:t>
      </w:r>
      <w:r w:rsidR="00F84539" w:rsidRPr="00F84539">
        <w:rPr>
          <w:rFonts w:cstheme="minorHAnsi"/>
          <w:b/>
          <w:bCs/>
        </w:rPr>
        <w:t>Rozbudowa systemu klasy LIS/LIMS</w:t>
      </w:r>
    </w:p>
    <w:p w14:paraId="3178C66D" w14:textId="77777777" w:rsidR="00F84539" w:rsidRPr="00B55D65" w:rsidRDefault="00F84539" w:rsidP="00F84539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84539" w:rsidRPr="00AB57AF" w14:paraId="60BBFA9E" w14:textId="77777777" w:rsidTr="0094038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1610ADC" w14:textId="77777777" w:rsidR="00F84539" w:rsidRPr="00AB57AF" w:rsidRDefault="00F84539" w:rsidP="0094038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kern w:val="2"/>
                <w:lang w:eastAsia="zh-CN"/>
              </w:rPr>
            </w:pPr>
            <w:r w:rsidRPr="00AB57AF">
              <w:rPr>
                <w:rFonts w:eastAsia="Times New Roman" w:cs="Times New Roman"/>
                <w:kern w:val="2"/>
                <w:lang w:eastAsia="ar-SA"/>
              </w:rPr>
              <w:t>Cena brutto</w:t>
            </w:r>
          </w:p>
          <w:p w14:paraId="02EA4370" w14:textId="77777777" w:rsidR="00F84539" w:rsidRPr="00AB57AF" w:rsidRDefault="00F84539" w:rsidP="0094038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kern w:val="2"/>
                <w:lang w:eastAsia="ar-SA"/>
              </w:rPr>
            </w:pPr>
            <w:r w:rsidRPr="00AB57AF">
              <w:rPr>
                <w:rFonts w:eastAsia="Times New Roman" w:cs="Times New Roman"/>
                <w:kern w:val="2"/>
                <w:lang w:eastAsia="ar-SA"/>
              </w:rPr>
              <w:t>…………………………….....zł</w:t>
            </w:r>
          </w:p>
          <w:p w14:paraId="7029C4ED" w14:textId="77777777" w:rsidR="00F84539" w:rsidRPr="00AB57AF" w:rsidRDefault="00F84539" w:rsidP="0094038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kern w:val="2"/>
                <w:lang w:eastAsia="zh-CN"/>
              </w:rPr>
            </w:pPr>
            <w:r w:rsidRPr="00AB57AF">
              <w:rPr>
                <w:rFonts w:eastAsia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74A801" w14:textId="77777777" w:rsidR="00F84539" w:rsidRPr="00AB57AF" w:rsidRDefault="00F84539" w:rsidP="0094038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kern w:val="2"/>
                <w:lang w:eastAsia="zh-CN"/>
              </w:rPr>
            </w:pPr>
            <w:r w:rsidRPr="00AB57AF">
              <w:rPr>
                <w:rFonts w:eastAsia="Times New Roman" w:cs="Times New Roman"/>
                <w:kern w:val="2"/>
                <w:lang w:eastAsia="ar-SA"/>
              </w:rPr>
              <w:t xml:space="preserve">Słownie: </w:t>
            </w:r>
          </w:p>
          <w:p w14:paraId="4F5DE8E2" w14:textId="77777777" w:rsidR="00F84539" w:rsidRPr="00AB57AF" w:rsidRDefault="00F84539" w:rsidP="0094038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kern w:val="2"/>
                <w:lang w:eastAsia="zh-CN"/>
              </w:rPr>
            </w:pPr>
            <w:r w:rsidRPr="00AB57AF">
              <w:rPr>
                <w:rFonts w:eastAsia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268A7B68" w14:textId="77777777" w:rsidR="00F84539" w:rsidRPr="00AB57AF" w:rsidRDefault="00F84539" w:rsidP="00F8453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29AD0FDC" w14:textId="515008CE" w:rsidR="00F84539" w:rsidRDefault="00F84539" w:rsidP="00F84539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2"/>
          <w:lang w:eastAsia="zh-CN"/>
        </w:rPr>
      </w:pPr>
      <w:r w:rsidRPr="00AB57AF">
        <w:rPr>
          <w:rFonts w:eastAsia="Times New Roman" w:cs="Times New Roman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="Times New Roman"/>
          <w:kern w:val="2"/>
          <w:lang w:eastAsia="zh-CN"/>
        </w:rPr>
        <w:t>.1</w:t>
      </w:r>
      <w:r w:rsidRPr="00AB57AF">
        <w:rPr>
          <w:rFonts w:eastAsia="Times New Roman" w:cs="Times New Roman"/>
          <w:kern w:val="2"/>
          <w:lang w:eastAsia="zh-CN"/>
        </w:rPr>
        <w:t xml:space="preserve"> do SWZ.</w:t>
      </w:r>
    </w:p>
    <w:p w14:paraId="776D26DC" w14:textId="77777777" w:rsidR="00F84539" w:rsidRPr="000825B3" w:rsidRDefault="00F84539" w:rsidP="00F84539">
      <w:pPr>
        <w:suppressAutoHyphens/>
        <w:spacing w:after="120" w:line="240" w:lineRule="auto"/>
        <w:rPr>
          <w:b/>
          <w:bCs/>
          <w:color w:val="000000"/>
        </w:rPr>
      </w:pPr>
    </w:p>
    <w:p w14:paraId="670EA8A7" w14:textId="5DA3AE8F" w:rsidR="00F84539" w:rsidRDefault="00F84539" w:rsidP="00F84539">
      <w:pPr>
        <w:suppressAutoHyphens/>
        <w:spacing w:after="120" w:line="240" w:lineRule="auto"/>
        <w:rPr>
          <w:rFonts w:cstheme="minorHAnsi"/>
          <w:b/>
          <w:bCs/>
        </w:rPr>
      </w:pPr>
      <w:r>
        <w:rPr>
          <w:rFonts w:eastAsia="Times New Roman" w:cstheme="minorHAnsi"/>
          <w:b/>
          <w:lang w:eastAsia="zh-CN"/>
        </w:rPr>
        <w:t xml:space="preserve">Część </w:t>
      </w:r>
      <w:r>
        <w:rPr>
          <w:rFonts w:eastAsia="Times New Roman" w:cstheme="minorHAnsi"/>
          <w:b/>
          <w:lang w:eastAsia="zh-CN"/>
        </w:rPr>
        <w:t>2</w:t>
      </w:r>
      <w:r>
        <w:rPr>
          <w:rFonts w:eastAsia="Times New Roman" w:cstheme="minorHAnsi"/>
          <w:b/>
          <w:lang w:eastAsia="zh-CN"/>
        </w:rPr>
        <w:t xml:space="preserve"> </w:t>
      </w:r>
      <w:r w:rsidRPr="00F84539">
        <w:rPr>
          <w:rFonts w:cstheme="minorHAnsi"/>
          <w:b/>
          <w:bCs/>
          <w:kern w:val="2"/>
          <w:lang w:eastAsia="zh-CN"/>
        </w:rPr>
        <w:t xml:space="preserve">– </w:t>
      </w:r>
      <w:r w:rsidRPr="00F84539">
        <w:rPr>
          <w:rFonts w:cstheme="minorHAnsi"/>
          <w:b/>
          <w:bCs/>
          <w:lang w:val="cs-CZ" w:eastAsia="zh-CN"/>
        </w:rPr>
        <w:t>Drukarki</w:t>
      </w:r>
    </w:p>
    <w:p w14:paraId="38690941" w14:textId="77777777" w:rsidR="00F84539" w:rsidRPr="00B55D65" w:rsidRDefault="00F84539" w:rsidP="00F84539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84539" w:rsidRPr="00AB57AF" w14:paraId="2E0F5D20" w14:textId="77777777" w:rsidTr="0094038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3094C7D9" w14:textId="77777777" w:rsidR="00F84539" w:rsidRPr="00AB57AF" w:rsidRDefault="00F84539" w:rsidP="0094038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kern w:val="2"/>
                <w:lang w:eastAsia="zh-CN"/>
              </w:rPr>
            </w:pPr>
            <w:r w:rsidRPr="00AB57AF">
              <w:rPr>
                <w:rFonts w:eastAsia="Times New Roman" w:cs="Times New Roman"/>
                <w:kern w:val="2"/>
                <w:lang w:eastAsia="ar-SA"/>
              </w:rPr>
              <w:t>Cena brutto</w:t>
            </w:r>
          </w:p>
          <w:p w14:paraId="56C3A360" w14:textId="77777777" w:rsidR="00F84539" w:rsidRPr="00AB57AF" w:rsidRDefault="00F84539" w:rsidP="0094038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kern w:val="2"/>
                <w:lang w:eastAsia="ar-SA"/>
              </w:rPr>
            </w:pPr>
            <w:r w:rsidRPr="00AB57AF">
              <w:rPr>
                <w:rFonts w:eastAsia="Times New Roman" w:cs="Times New Roman"/>
                <w:kern w:val="2"/>
                <w:lang w:eastAsia="ar-SA"/>
              </w:rPr>
              <w:t>…………………………….....zł</w:t>
            </w:r>
          </w:p>
          <w:p w14:paraId="2A5F8805" w14:textId="77777777" w:rsidR="00F84539" w:rsidRPr="00AB57AF" w:rsidRDefault="00F84539" w:rsidP="0094038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kern w:val="2"/>
                <w:lang w:eastAsia="zh-CN"/>
              </w:rPr>
            </w:pPr>
            <w:r w:rsidRPr="00AB57AF">
              <w:rPr>
                <w:rFonts w:eastAsia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F2021B" w14:textId="77777777" w:rsidR="00F84539" w:rsidRPr="00AB57AF" w:rsidRDefault="00F84539" w:rsidP="0094038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kern w:val="2"/>
                <w:lang w:eastAsia="zh-CN"/>
              </w:rPr>
            </w:pPr>
            <w:r w:rsidRPr="00AB57AF">
              <w:rPr>
                <w:rFonts w:eastAsia="Times New Roman" w:cs="Times New Roman"/>
                <w:kern w:val="2"/>
                <w:lang w:eastAsia="ar-SA"/>
              </w:rPr>
              <w:t xml:space="preserve">Słownie: </w:t>
            </w:r>
          </w:p>
          <w:p w14:paraId="38479AEE" w14:textId="77777777" w:rsidR="00F84539" w:rsidRPr="00AB57AF" w:rsidRDefault="00F84539" w:rsidP="0094038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kern w:val="2"/>
                <w:lang w:eastAsia="zh-CN"/>
              </w:rPr>
            </w:pPr>
            <w:r w:rsidRPr="00AB57AF">
              <w:rPr>
                <w:rFonts w:eastAsia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1E74651A" w14:textId="77777777" w:rsidR="00F84539" w:rsidRPr="00AB57AF" w:rsidRDefault="00F84539" w:rsidP="00F8453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2574D11" w14:textId="17775E94" w:rsidR="00F84539" w:rsidRDefault="00F84539" w:rsidP="00F84539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2"/>
          <w:lang w:eastAsia="zh-CN"/>
        </w:rPr>
      </w:pPr>
      <w:r w:rsidRPr="00AB57AF">
        <w:rPr>
          <w:rFonts w:eastAsia="Times New Roman" w:cs="Times New Roman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="Times New Roman"/>
          <w:kern w:val="2"/>
          <w:lang w:eastAsia="zh-CN"/>
        </w:rPr>
        <w:t>.</w:t>
      </w:r>
      <w:r>
        <w:rPr>
          <w:rFonts w:eastAsia="Times New Roman" w:cs="Times New Roman"/>
          <w:kern w:val="2"/>
          <w:lang w:eastAsia="zh-CN"/>
        </w:rPr>
        <w:t>2</w:t>
      </w:r>
      <w:r w:rsidRPr="00AB57AF">
        <w:rPr>
          <w:rFonts w:eastAsia="Times New Roman" w:cs="Times New Roman"/>
          <w:kern w:val="2"/>
          <w:lang w:eastAsia="zh-CN"/>
        </w:rPr>
        <w:t xml:space="preserve"> do SWZ.</w:t>
      </w:r>
    </w:p>
    <w:p w14:paraId="55239A2A" w14:textId="77777777" w:rsidR="00207F8C" w:rsidRPr="000825B3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1DE0D5B" w14:textId="77777777" w:rsidR="00254876" w:rsidRPr="000825B3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4EB33C91" w14:textId="77777777"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0825B3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0825B3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0825B3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0825B3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0825B3">
        <w:rPr>
          <w:rFonts w:eastAsia="Times New Roman" w:cstheme="minorHAnsi"/>
          <w:kern w:val="2"/>
          <w:lang w:eastAsia="zh-CN"/>
        </w:rPr>
        <w:t>i wzorze umowy.</w:t>
      </w:r>
    </w:p>
    <w:p w14:paraId="4D275EB7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A697CBA" w14:textId="77777777"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0825B3">
        <w:rPr>
          <w:rFonts w:eastAsia="Times New Roman" w:cstheme="minorHAnsi"/>
          <w:kern w:val="2"/>
          <w:lang w:eastAsia="zh-CN"/>
        </w:rPr>
        <w:t>90</w:t>
      </w:r>
      <w:r w:rsidRPr="000825B3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3BE2DB24" w14:textId="77777777" w:rsidR="00EF4A33" w:rsidRPr="000825B3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08FDB964" w14:textId="77777777"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0825B3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0825B3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08BDE57B" w14:textId="77777777"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78196357" w14:textId="77777777"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0825B3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0825B3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0825B3">
        <w:rPr>
          <w:rFonts w:eastAsia="Times New Roman" w:cstheme="minorHAnsi"/>
          <w:kern w:val="2"/>
          <w:lang w:eastAsia="zh-CN"/>
        </w:rPr>
        <w:t>.</w:t>
      </w:r>
    </w:p>
    <w:p w14:paraId="010501A3" w14:textId="77777777"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381C7599" w14:textId="77777777" w:rsidR="003A285D" w:rsidRPr="000825B3" w:rsidRDefault="000825B3" w:rsidP="000825B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Oświadczam/y, że 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posiadam/y dokumenty dopuszczające oferowany asortyment do stosowania w placówkach medycznych na terenie RP – Certyfikaty CE lub równoważne, zobowiązujemy się dołączyć dokumenty </w:t>
      </w:r>
      <w:r w:rsidR="000B7BE1" w:rsidRPr="000825B3">
        <w:rPr>
          <w:rFonts w:eastAsia="Times New Roman" w:cstheme="minorHAnsi"/>
          <w:kern w:val="2"/>
          <w:lang w:eastAsia="zh-CN"/>
        </w:rPr>
        <w:t>wraz z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dostaw</w:t>
      </w:r>
      <w:r w:rsidR="000B7BE1" w:rsidRPr="000825B3">
        <w:rPr>
          <w:rFonts w:eastAsia="Times New Roman" w:cstheme="minorHAnsi"/>
          <w:kern w:val="2"/>
          <w:lang w:eastAsia="zh-CN"/>
        </w:rPr>
        <w:t>ą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14:paraId="36D84EF1" w14:textId="77777777"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359491F" w14:textId="77777777" w:rsidR="00EF4A33" w:rsidRPr="000825B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0825B3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3356EE5F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290390A0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08D00300" w14:textId="77777777"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14:paraId="2F0FC54F" w14:textId="77777777"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0B1124EB" w14:textId="77777777" w:rsidR="001A2F86" w:rsidRPr="000825B3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2BC20E35" w14:textId="77777777" w:rsidR="00EF4A33" w:rsidRPr="000825B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4EA7E1FE" w14:textId="77777777" w:rsidR="00750CC9" w:rsidRPr="000825B3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0825B3" w14:paraId="04E82788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95A5D7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07F768" w14:textId="77777777"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AB2380" w14:textId="77777777"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14:paraId="217DD3B9" w14:textId="77777777"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301B19" w14:textId="77777777"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178C8572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0825B3" w14:paraId="482ACC05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39F6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7CFE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21CE1F5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49154AFF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EE0E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5FBB6B9F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991D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0825B3" w14:paraId="400ACF44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B788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9C78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4B618D0C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786CDCF3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3D15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5DE50A32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0984" w14:textId="77777777"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79BE3406" w14:textId="77777777" w:rsidR="00FE35BC" w:rsidRPr="000825B3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10DEBF98" w14:textId="77777777" w:rsidR="001A6F07" w:rsidRPr="000825B3" w:rsidRDefault="00010E51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EF4A33" w:rsidRPr="000825B3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4C68F5F9" w14:textId="77777777"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14:paraId="71B11D6E" w14:textId="77777777" w:rsidR="00EF4A33" w:rsidRPr="000825B3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…………………………………………….</w:t>
      </w:r>
      <w:r w:rsidRPr="000825B3">
        <w:rPr>
          <w:rFonts w:eastAsia="Times New Roman" w:cstheme="minorHAnsi"/>
          <w:kern w:val="2"/>
          <w:lang w:eastAsia="zh-CN"/>
        </w:rPr>
        <w:t>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……………………………………………………..</w:t>
      </w:r>
      <w:r w:rsidR="001A6F07" w:rsidRPr="000825B3">
        <w:rPr>
          <w:rFonts w:eastAsia="Times New Roman" w:cstheme="minorHAnsi"/>
          <w:kern w:val="2"/>
          <w:lang w:eastAsia="zh-CN"/>
        </w:rPr>
        <w:t>…….</w:t>
      </w:r>
    </w:p>
    <w:p w14:paraId="32C30C35" w14:textId="77777777" w:rsidR="00823C2C" w:rsidRPr="000825B3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FB821D8" w14:textId="77777777" w:rsidR="00EF4A33" w:rsidRPr="000825B3" w:rsidRDefault="00010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1A6F07"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0825B3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55F75E71" w14:textId="77777777"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14:paraId="0DEF0260" w14:textId="77777777"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253AD0E1" w14:textId="77777777"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C6BFD76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14:paraId="35E77AC6" w14:textId="77777777" w:rsidR="001A6F07" w:rsidRPr="000825B3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C5DCEC8" w14:textId="77777777"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05D281C3" w14:textId="77777777"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7C8C4AB" w14:textId="77777777"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14:paraId="6C2DC21D" w14:textId="77777777" w:rsidR="003A285D" w:rsidRPr="000825B3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27CC540" w14:textId="77777777" w:rsidR="00183ABB" w:rsidRPr="000825B3" w:rsidRDefault="00183ABB" w:rsidP="00010E51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77A805AF" w14:textId="77777777"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0825B3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0825B3">
        <w:rPr>
          <w:rFonts w:eastAsia="Times New Roman" w:cstheme="minorHAnsi"/>
          <w:kern w:val="2"/>
          <w:lang w:eastAsia="zh-CN"/>
        </w:rPr>
        <w:t>;</w:t>
      </w:r>
    </w:p>
    <w:p w14:paraId="03EEF7D3" w14:textId="77777777"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01A606D7" w14:textId="77777777"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59610786" w14:textId="77777777"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7A6A79F7" w14:textId="77777777"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61D5FFAD" w14:textId="77777777" w:rsidR="00DB7EB4" w:rsidRPr="000825B3" w:rsidRDefault="00183ABB" w:rsidP="000825B3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69BE6EEE" w14:textId="77777777" w:rsidR="001A6F07" w:rsidRPr="000825B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14:paraId="49B28D8E" w14:textId="77777777"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61ED6C68" w14:textId="77777777"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6C64BA3B" w14:textId="77777777"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6F494B36" w14:textId="77777777" w:rsidR="001A2F86" w:rsidRPr="000825B3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C918760" w14:textId="5880A808" w:rsidR="00DD3C45" w:rsidRPr="00DD3C45" w:rsidRDefault="00DD3C45" w:rsidP="00DD3C45">
      <w:pPr>
        <w:jc w:val="both"/>
        <w:rPr>
          <w:rFonts w:cs="Times New Roma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>
        <w:rPr>
          <w:rFonts w:eastAsia="Times New Roman" w:cs="Times New Roman"/>
          <w:kern w:val="2"/>
          <w:lang w:eastAsia="zh-CN"/>
        </w:rPr>
        <w:t>13.</w:t>
      </w:r>
      <w:r w:rsidRPr="006851D0">
        <w:rPr>
          <w:rFonts w:cs="Times New Roman"/>
        </w:rPr>
        <w:t xml:space="preserve"> </w:t>
      </w: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14:paraId="69D75877" w14:textId="6407643D" w:rsidR="00EF4A33" w:rsidRPr="000825B3" w:rsidRDefault="00DD3C45" w:rsidP="00DD3C45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14. </w:t>
      </w:r>
      <w:r w:rsidR="00EF4A33" w:rsidRPr="000825B3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0569C532" w14:textId="77777777"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45BEBB39" w14:textId="77777777" w:rsidR="00EF4A33" w:rsidRPr="000825B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1) Kosztorys O</w:t>
      </w:r>
      <w:r w:rsidR="00EF4A33" w:rsidRPr="000825B3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41214C0E" w14:textId="77777777" w:rsidR="00DB7EB4" w:rsidRPr="000825B3" w:rsidRDefault="00EF4A33" w:rsidP="000825B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14:paraId="356F8077" w14:textId="77777777" w:rsidR="000825B3" w:rsidRPr="000825B3" w:rsidRDefault="000825B3" w:rsidP="00C8493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35C3945" w14:textId="77777777" w:rsidR="00DD3C45" w:rsidRDefault="00DD3C45" w:rsidP="00010E51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769B2B88" w14:textId="77777777" w:rsidR="00DD3C45" w:rsidRDefault="00DD3C45" w:rsidP="00010E51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14:paraId="11A024BC" w14:textId="140DF5CB" w:rsidR="00EF4A33" w:rsidRPr="000825B3" w:rsidRDefault="00010E51" w:rsidP="00010E5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podpis kwalifikowany </w:t>
      </w:r>
    </w:p>
    <w:p w14:paraId="47ADE90F" w14:textId="77777777" w:rsidR="00AF5A35" w:rsidRPr="000825B3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5D2B718" w14:textId="77777777" w:rsidR="00EF4A33" w:rsidRPr="000825B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0825B3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2FC6FAF9" w14:textId="77777777" w:rsidR="00A116DD" w:rsidRPr="000825B3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0825B3" w:rsidSect="009417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D0535" w14:textId="77777777" w:rsidR="00894CD4" w:rsidRDefault="00894CD4" w:rsidP="00EF4A33">
      <w:pPr>
        <w:spacing w:after="0" w:line="240" w:lineRule="auto"/>
      </w:pPr>
      <w:r>
        <w:separator/>
      </w:r>
    </w:p>
  </w:endnote>
  <w:endnote w:type="continuationSeparator" w:id="0">
    <w:p w14:paraId="3EC6E9E7" w14:textId="77777777" w:rsidR="00894CD4" w:rsidRDefault="00894CD4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3B9D8" w14:textId="77777777"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bookmarkStart w:id="0" w:name="_Hlk168646104" w:displacedByCustomXml="prev"/>
      <w:p w14:paraId="2DFEEC7A" w14:textId="77777777" w:rsidR="00A116DD" w:rsidRDefault="00941718">
        <w:pPr>
          <w:pStyle w:val="Stopka"/>
          <w:jc w:val="center"/>
        </w:pPr>
        <w:r w:rsidRPr="00941718">
          <w:object w:dxaOrig="28080" w:dyaOrig="2880" w14:anchorId="4FA24AB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pt;height:48pt">
              <v:imagedata r:id="rId1" o:title=""/>
            </v:shape>
            <o:OLEObject Type="Embed" ProgID="Unknown" ShapeID="_x0000_i1025" DrawAspect="Content" ObjectID="_1804319138" r:id="rId2"/>
          </w:object>
        </w:r>
        <w:bookmarkEnd w:id="0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BF162A">
          <w:rPr>
            <w:noProof/>
          </w:rPr>
          <w:t>4</w:t>
        </w:r>
        <w:r w:rsidR="00A116DD">
          <w:fldChar w:fldCharType="end"/>
        </w:r>
      </w:p>
    </w:sdtContent>
  </w:sdt>
  <w:p w14:paraId="27C2E02F" w14:textId="77777777"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E422" w14:textId="77777777"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BFE45" w14:textId="77777777" w:rsidR="00894CD4" w:rsidRDefault="00894CD4" w:rsidP="00EF4A33">
      <w:pPr>
        <w:spacing w:after="0" w:line="240" w:lineRule="auto"/>
      </w:pPr>
      <w:r>
        <w:separator/>
      </w:r>
    </w:p>
  </w:footnote>
  <w:footnote w:type="continuationSeparator" w:id="0">
    <w:p w14:paraId="268DF9A5" w14:textId="77777777" w:rsidR="00894CD4" w:rsidRDefault="00894CD4" w:rsidP="00EF4A33">
      <w:pPr>
        <w:spacing w:after="0" w:line="240" w:lineRule="auto"/>
      </w:pPr>
      <w:r>
        <w:continuationSeparator/>
      </w:r>
    </w:p>
  </w:footnote>
  <w:footnote w:id="1">
    <w:p w14:paraId="201850D4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FE19767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1047" w14:textId="77777777"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89B6" w14:textId="77777777"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6B1E" w14:textId="77777777"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3D0779A8"/>
    <w:multiLevelType w:val="hybridMultilevel"/>
    <w:tmpl w:val="569C0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41F3F"/>
    <w:multiLevelType w:val="hybridMultilevel"/>
    <w:tmpl w:val="AD6EFEB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8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2962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2999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2305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377392427">
    <w:abstractNumId w:val="4"/>
  </w:num>
  <w:num w:numId="6" w16cid:durableId="13212728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A33"/>
    <w:rsid w:val="00010E51"/>
    <w:rsid w:val="000129D2"/>
    <w:rsid w:val="0001323D"/>
    <w:rsid w:val="00027F2F"/>
    <w:rsid w:val="0003328A"/>
    <w:rsid w:val="000344CF"/>
    <w:rsid w:val="00043A64"/>
    <w:rsid w:val="00054BFE"/>
    <w:rsid w:val="000825B3"/>
    <w:rsid w:val="00082E51"/>
    <w:rsid w:val="000B7BE1"/>
    <w:rsid w:val="0011702D"/>
    <w:rsid w:val="0015332A"/>
    <w:rsid w:val="00175802"/>
    <w:rsid w:val="00177A66"/>
    <w:rsid w:val="00183ABB"/>
    <w:rsid w:val="00190EA0"/>
    <w:rsid w:val="00192697"/>
    <w:rsid w:val="001A2F86"/>
    <w:rsid w:val="001A6F07"/>
    <w:rsid w:val="001D4754"/>
    <w:rsid w:val="001F15C4"/>
    <w:rsid w:val="00207F8C"/>
    <w:rsid w:val="00213638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70239"/>
    <w:rsid w:val="00383FA1"/>
    <w:rsid w:val="00394A55"/>
    <w:rsid w:val="003957BA"/>
    <w:rsid w:val="003A285D"/>
    <w:rsid w:val="003C476C"/>
    <w:rsid w:val="003C650D"/>
    <w:rsid w:val="003D34AA"/>
    <w:rsid w:val="003D54EE"/>
    <w:rsid w:val="003E5C98"/>
    <w:rsid w:val="00423644"/>
    <w:rsid w:val="00484B3C"/>
    <w:rsid w:val="004A15BF"/>
    <w:rsid w:val="004C0BC6"/>
    <w:rsid w:val="004D6D33"/>
    <w:rsid w:val="004F6AA8"/>
    <w:rsid w:val="004F7468"/>
    <w:rsid w:val="0050288F"/>
    <w:rsid w:val="0052080C"/>
    <w:rsid w:val="005433C6"/>
    <w:rsid w:val="005512DD"/>
    <w:rsid w:val="00552BF4"/>
    <w:rsid w:val="00561C32"/>
    <w:rsid w:val="005639EF"/>
    <w:rsid w:val="005669F1"/>
    <w:rsid w:val="00570A08"/>
    <w:rsid w:val="005923FD"/>
    <w:rsid w:val="005A4B48"/>
    <w:rsid w:val="005B6A60"/>
    <w:rsid w:val="005C78A7"/>
    <w:rsid w:val="005E5A29"/>
    <w:rsid w:val="006119ED"/>
    <w:rsid w:val="006133AF"/>
    <w:rsid w:val="00616635"/>
    <w:rsid w:val="00631142"/>
    <w:rsid w:val="006330C9"/>
    <w:rsid w:val="006822E3"/>
    <w:rsid w:val="006A15FA"/>
    <w:rsid w:val="006A673E"/>
    <w:rsid w:val="006F3667"/>
    <w:rsid w:val="00717475"/>
    <w:rsid w:val="007476EC"/>
    <w:rsid w:val="00750CC9"/>
    <w:rsid w:val="00790E40"/>
    <w:rsid w:val="00795E5D"/>
    <w:rsid w:val="007A0B78"/>
    <w:rsid w:val="007E4174"/>
    <w:rsid w:val="00804CDD"/>
    <w:rsid w:val="008100EE"/>
    <w:rsid w:val="0081689E"/>
    <w:rsid w:val="00823C2C"/>
    <w:rsid w:val="008274BB"/>
    <w:rsid w:val="008301F6"/>
    <w:rsid w:val="00830B19"/>
    <w:rsid w:val="00894CD4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80101"/>
    <w:rsid w:val="00986157"/>
    <w:rsid w:val="00987E1E"/>
    <w:rsid w:val="009C3FF5"/>
    <w:rsid w:val="009C5D21"/>
    <w:rsid w:val="00A000C0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B2786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BF162A"/>
    <w:rsid w:val="00C00195"/>
    <w:rsid w:val="00C22D4D"/>
    <w:rsid w:val="00C37EC3"/>
    <w:rsid w:val="00C51492"/>
    <w:rsid w:val="00C61C97"/>
    <w:rsid w:val="00C8493D"/>
    <w:rsid w:val="00CA1C03"/>
    <w:rsid w:val="00CA64F2"/>
    <w:rsid w:val="00CB43E6"/>
    <w:rsid w:val="00D06D4E"/>
    <w:rsid w:val="00D3195C"/>
    <w:rsid w:val="00D7054A"/>
    <w:rsid w:val="00D77EA7"/>
    <w:rsid w:val="00DB7EB4"/>
    <w:rsid w:val="00DD218D"/>
    <w:rsid w:val="00DD3C45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6AA"/>
    <w:rsid w:val="00F57A4C"/>
    <w:rsid w:val="00F748C7"/>
    <w:rsid w:val="00F76F9C"/>
    <w:rsid w:val="00F8035D"/>
    <w:rsid w:val="00F84539"/>
    <w:rsid w:val="00FD3591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3AE69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uiPriority w:val="99"/>
    <w:rsid w:val="00010E51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51DEC-D05D-4E5D-9C41-F607D33A4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2025-01-09T07:31:00Z</cp:lastPrinted>
  <dcterms:created xsi:type="dcterms:W3CDTF">2025-03-24T09:59:00Z</dcterms:created>
  <dcterms:modified xsi:type="dcterms:W3CDTF">2025-03-24T09:59:00Z</dcterms:modified>
</cp:coreProperties>
</file>