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5F3E7" w14:textId="77777777" w:rsidR="003060D0" w:rsidRDefault="003060D0" w:rsidP="003060D0">
      <w:pPr>
        <w:spacing w:line="276" w:lineRule="auto"/>
        <w:jc w:val="right"/>
        <w:rPr>
          <w:rFonts w:ascii="Arial" w:hAnsi="Arial" w:cs="Arial"/>
          <w:sz w:val="24"/>
          <w:szCs w:val="24"/>
        </w:rPr>
      </w:pPr>
      <w:r>
        <w:rPr>
          <w:rFonts w:ascii="Arial" w:hAnsi="Arial" w:cs="Arial"/>
          <w:b/>
          <w:sz w:val="24"/>
          <w:szCs w:val="24"/>
        </w:rPr>
        <w:t xml:space="preserve"> </w:t>
      </w:r>
      <w:r w:rsidRPr="003060D0">
        <w:rPr>
          <w:rFonts w:ascii="Arial" w:hAnsi="Arial" w:cs="Arial"/>
          <w:sz w:val="24"/>
          <w:szCs w:val="24"/>
        </w:rPr>
        <w:t>Załącznik nr 5</w:t>
      </w:r>
    </w:p>
    <w:p w14:paraId="4536D76A" w14:textId="77777777" w:rsidR="003060D0" w:rsidRDefault="003060D0" w:rsidP="003060D0">
      <w:pPr>
        <w:spacing w:line="276" w:lineRule="auto"/>
        <w:jc w:val="right"/>
        <w:rPr>
          <w:rFonts w:ascii="Arial" w:hAnsi="Arial" w:cs="Arial"/>
          <w:sz w:val="24"/>
          <w:szCs w:val="24"/>
        </w:rPr>
      </w:pPr>
    </w:p>
    <w:p w14:paraId="3CF10097" w14:textId="4AE2F8F2" w:rsidR="003060D0" w:rsidRDefault="003060D0" w:rsidP="00D90272">
      <w:pPr>
        <w:spacing w:line="276" w:lineRule="auto"/>
        <w:jc w:val="center"/>
        <w:rPr>
          <w:rFonts w:ascii="Arial" w:hAnsi="Arial" w:cs="Arial"/>
          <w:b/>
          <w:sz w:val="24"/>
          <w:szCs w:val="24"/>
        </w:rPr>
      </w:pPr>
    </w:p>
    <w:p w14:paraId="0075456B" w14:textId="77777777" w:rsidR="00B80FAA" w:rsidRDefault="00B80FAA" w:rsidP="00D90272">
      <w:pPr>
        <w:spacing w:line="276" w:lineRule="auto"/>
        <w:jc w:val="center"/>
        <w:rPr>
          <w:rFonts w:ascii="Arial" w:hAnsi="Arial" w:cs="Arial"/>
          <w:b/>
          <w:sz w:val="24"/>
          <w:szCs w:val="24"/>
        </w:rPr>
      </w:pPr>
    </w:p>
    <w:p w14:paraId="10437E0D" w14:textId="4433D4CD" w:rsidR="00D90272" w:rsidRDefault="00D90272" w:rsidP="00D90272">
      <w:pPr>
        <w:spacing w:line="276" w:lineRule="auto"/>
        <w:jc w:val="center"/>
        <w:rPr>
          <w:rFonts w:ascii="Arial" w:hAnsi="Arial" w:cs="Arial"/>
          <w:b/>
          <w:sz w:val="24"/>
          <w:szCs w:val="24"/>
        </w:rPr>
      </w:pPr>
      <w:r w:rsidRPr="00D90272">
        <w:rPr>
          <w:rFonts w:ascii="Arial" w:hAnsi="Arial" w:cs="Arial"/>
          <w:b/>
          <w:sz w:val="24"/>
          <w:szCs w:val="24"/>
        </w:rPr>
        <w:t>OPIS PRZEDMIOTU ZAMÓWIENIA / OPIS OFEROWANYCH URZADZEŃ</w:t>
      </w:r>
    </w:p>
    <w:p w14:paraId="6763FACF" w14:textId="6168E5C4" w:rsidR="00D90272" w:rsidRPr="00D90272" w:rsidRDefault="00D90272" w:rsidP="00D90272">
      <w:pPr>
        <w:spacing w:line="276" w:lineRule="auto"/>
        <w:jc w:val="center"/>
        <w:rPr>
          <w:rFonts w:ascii="Arial" w:hAnsi="Arial" w:cs="Arial"/>
          <w:b/>
          <w:bCs/>
          <w:i/>
          <w:color w:val="FF0000"/>
          <w:sz w:val="24"/>
        </w:rPr>
      </w:pPr>
      <w:r w:rsidRPr="00D90272">
        <w:rPr>
          <w:rFonts w:ascii="Arial" w:hAnsi="Arial" w:cs="Arial"/>
          <w:b/>
          <w:sz w:val="24"/>
        </w:rPr>
        <w:t>Szczegółowy opis przedmiotu zamówienia wraz ze wskazaniem standardów jakościowych odnoszących się do wszystkich istotnych cech przedmiotu zamówienia</w:t>
      </w:r>
    </w:p>
    <w:p w14:paraId="0199CC17" w14:textId="270E814A" w:rsidR="00D90272" w:rsidRDefault="00D90272" w:rsidP="00D90272">
      <w:pPr>
        <w:spacing w:line="276" w:lineRule="auto"/>
        <w:jc w:val="center"/>
        <w:rPr>
          <w:rFonts w:ascii="Arial" w:hAnsi="Arial" w:cs="Arial"/>
          <w:b/>
          <w:bCs/>
          <w:i/>
          <w:color w:val="FF0000"/>
          <w:sz w:val="24"/>
        </w:rPr>
      </w:pPr>
      <w:r w:rsidRPr="00D90272">
        <w:rPr>
          <w:rFonts w:ascii="Arial" w:hAnsi="Arial" w:cs="Arial"/>
          <w:b/>
          <w:bCs/>
          <w:i/>
          <w:color w:val="FF0000"/>
          <w:sz w:val="24"/>
        </w:rPr>
        <w:t>(należy złożyć wraz z ofertą – wypełniony i podpisany)</w:t>
      </w:r>
    </w:p>
    <w:tbl>
      <w:tblPr>
        <w:tblStyle w:val="Tabela-Siatka"/>
        <w:tblW w:w="5130" w:type="pct"/>
        <w:tblInd w:w="-318" w:type="dxa"/>
        <w:tblLayout w:type="fixed"/>
        <w:tblLook w:val="0480" w:firstRow="0" w:lastRow="0" w:firstColumn="1" w:lastColumn="0" w:noHBand="0" w:noVBand="1"/>
      </w:tblPr>
      <w:tblGrid>
        <w:gridCol w:w="12284"/>
        <w:gridCol w:w="2885"/>
      </w:tblGrid>
      <w:tr w:rsidR="00EC6AD6" w:rsidRPr="00324ADC" w14:paraId="1AC4762A" w14:textId="22F355A2" w:rsidTr="003A31A9">
        <w:trPr>
          <w:trHeight w:val="507"/>
        </w:trPr>
        <w:tc>
          <w:tcPr>
            <w:tcW w:w="5000" w:type="pct"/>
            <w:gridSpan w:val="2"/>
            <w:shd w:val="clear" w:color="auto" w:fill="D9D9D9" w:themeFill="background1" w:themeFillShade="D9"/>
            <w:vAlign w:val="center"/>
          </w:tcPr>
          <w:p w14:paraId="59AC35C2" w14:textId="0875E88E" w:rsidR="00EC6AD6" w:rsidRPr="003A31A9" w:rsidRDefault="003A31A9" w:rsidP="00AE1072">
            <w:pPr>
              <w:jc w:val="center"/>
              <w:rPr>
                <w:rFonts w:ascii="Arial" w:hAnsi="Arial" w:cs="Arial"/>
                <w:b/>
                <w:sz w:val="28"/>
                <w:szCs w:val="28"/>
              </w:rPr>
            </w:pPr>
            <w:bookmarkStart w:id="0" w:name="_Hlk194568704"/>
            <w:r w:rsidRPr="003A31A9">
              <w:rPr>
                <w:rFonts w:ascii="Arial" w:hAnsi="Arial" w:cs="Arial"/>
                <w:b/>
                <w:sz w:val="28"/>
                <w:szCs w:val="28"/>
              </w:rPr>
              <w:t>Kompletne stanowisk</w:t>
            </w:r>
            <w:r w:rsidR="00863A37">
              <w:rPr>
                <w:rFonts w:ascii="Arial" w:hAnsi="Arial" w:cs="Arial"/>
                <w:b/>
                <w:sz w:val="28"/>
                <w:szCs w:val="28"/>
              </w:rPr>
              <w:t>a</w:t>
            </w:r>
            <w:r w:rsidRPr="003A31A9">
              <w:rPr>
                <w:rFonts w:ascii="Arial" w:hAnsi="Arial" w:cs="Arial"/>
                <w:b/>
                <w:sz w:val="28"/>
                <w:szCs w:val="28"/>
              </w:rPr>
              <w:t xml:space="preserve"> do nauczania w zawodzie technik robotyk</w:t>
            </w:r>
          </w:p>
        </w:tc>
      </w:tr>
      <w:bookmarkEnd w:id="0"/>
      <w:tr w:rsidR="00EC6AD6" w:rsidRPr="00324ADC" w14:paraId="0504AEF5" w14:textId="2B0C69E6" w:rsidTr="00EC6AD6">
        <w:trPr>
          <w:trHeight w:val="763"/>
        </w:trPr>
        <w:tc>
          <w:tcPr>
            <w:tcW w:w="4049" w:type="pct"/>
            <w:vAlign w:val="center"/>
          </w:tcPr>
          <w:p w14:paraId="1CEFAD68" w14:textId="4F743702" w:rsidR="00EC6AD6" w:rsidRPr="00324ADC" w:rsidRDefault="00EC6AD6" w:rsidP="00AE1072">
            <w:pPr>
              <w:pStyle w:val="Tekstpodstawowy3"/>
              <w:spacing w:after="0"/>
              <w:jc w:val="center"/>
              <w:rPr>
                <w:rFonts w:ascii="Arial" w:hAnsi="Arial" w:cs="Arial"/>
                <w:b/>
                <w:sz w:val="24"/>
                <w:szCs w:val="24"/>
              </w:rPr>
            </w:pPr>
            <w:r>
              <w:rPr>
                <w:rFonts w:ascii="Arial" w:hAnsi="Arial" w:cs="Arial"/>
                <w:b/>
                <w:sz w:val="24"/>
                <w:szCs w:val="24"/>
              </w:rPr>
              <w:t>Nazwa / o</w:t>
            </w:r>
            <w:r w:rsidRPr="00324ADC">
              <w:rPr>
                <w:rFonts w:ascii="Arial" w:hAnsi="Arial" w:cs="Arial"/>
                <w:b/>
                <w:sz w:val="24"/>
                <w:szCs w:val="24"/>
              </w:rPr>
              <w:t>pis techniczny / minimalne wymagania</w:t>
            </w:r>
          </w:p>
        </w:tc>
        <w:tc>
          <w:tcPr>
            <w:tcW w:w="951" w:type="pct"/>
            <w:vAlign w:val="center"/>
          </w:tcPr>
          <w:p w14:paraId="2415DD10" w14:textId="5C34B60E" w:rsidR="00EC6AD6" w:rsidRPr="00324ADC" w:rsidRDefault="00EC6AD6" w:rsidP="00EC6AD6">
            <w:pPr>
              <w:pStyle w:val="Tekstpodstawowy3"/>
              <w:spacing w:after="0"/>
              <w:jc w:val="center"/>
              <w:rPr>
                <w:rFonts w:ascii="Arial" w:hAnsi="Arial" w:cs="Arial"/>
                <w:b/>
                <w:sz w:val="24"/>
                <w:szCs w:val="24"/>
              </w:rPr>
            </w:pPr>
            <w:r w:rsidRPr="00EC6AD6">
              <w:rPr>
                <w:rFonts w:ascii="Arial" w:hAnsi="Arial" w:cs="Arial"/>
                <w:b/>
                <w:sz w:val="24"/>
                <w:szCs w:val="24"/>
              </w:rPr>
              <w:t>Liczba kompletów:</w:t>
            </w:r>
          </w:p>
        </w:tc>
      </w:tr>
      <w:tr w:rsidR="00EC6AD6" w:rsidRPr="00324ADC" w14:paraId="533915E7" w14:textId="4D26B3C4" w:rsidTr="00D90272">
        <w:trPr>
          <w:trHeight w:val="786"/>
        </w:trPr>
        <w:tc>
          <w:tcPr>
            <w:tcW w:w="4049" w:type="pct"/>
            <w:vAlign w:val="center"/>
          </w:tcPr>
          <w:p w14:paraId="0AF9A8F3" w14:textId="008D057D" w:rsidR="00EC6AD6" w:rsidRPr="001E4A26" w:rsidRDefault="00EC6AD6" w:rsidP="00994290">
            <w:pPr>
              <w:pStyle w:val="gwp45a46d45msonormal"/>
              <w:rPr>
                <w:rFonts w:ascii="Arial" w:hAnsi="Arial" w:cs="Arial"/>
                <w:b/>
                <w:sz w:val="22"/>
                <w:szCs w:val="22"/>
              </w:rPr>
            </w:pPr>
            <w:r w:rsidRPr="003D0AE3">
              <w:rPr>
                <w:rFonts w:ascii="Arial" w:hAnsi="Arial" w:cs="Arial"/>
                <w:b/>
                <w:sz w:val="22"/>
                <w:szCs w:val="22"/>
              </w:rPr>
              <w:t xml:space="preserve">Stanowisko </w:t>
            </w:r>
            <w:r w:rsidR="00AD7C31">
              <w:rPr>
                <w:rFonts w:ascii="Arial" w:hAnsi="Arial" w:cs="Arial"/>
                <w:b/>
                <w:sz w:val="22"/>
                <w:szCs w:val="22"/>
              </w:rPr>
              <w:t xml:space="preserve">wyposażone jest w </w:t>
            </w:r>
            <w:r w:rsidRPr="003D0AE3">
              <w:rPr>
                <w:rFonts w:ascii="Arial" w:hAnsi="Arial" w:cs="Arial"/>
                <w:b/>
                <w:sz w:val="22"/>
                <w:szCs w:val="22"/>
              </w:rPr>
              <w:t>następujących komponentów:</w:t>
            </w:r>
          </w:p>
        </w:tc>
        <w:tc>
          <w:tcPr>
            <w:tcW w:w="951" w:type="pct"/>
            <w:vAlign w:val="center"/>
          </w:tcPr>
          <w:p w14:paraId="7BB0740E" w14:textId="77777777" w:rsidR="00D90272" w:rsidRPr="00D90272" w:rsidRDefault="00D90272" w:rsidP="00D90272">
            <w:pPr>
              <w:jc w:val="center"/>
              <w:rPr>
                <w:rFonts w:ascii="Arial" w:hAnsi="Arial" w:cs="Arial"/>
                <w:b/>
                <w:sz w:val="22"/>
                <w:szCs w:val="22"/>
              </w:rPr>
            </w:pPr>
            <w:r w:rsidRPr="00D90272">
              <w:rPr>
                <w:rFonts w:ascii="Arial" w:hAnsi="Arial" w:cs="Arial"/>
                <w:b/>
                <w:sz w:val="22"/>
                <w:szCs w:val="22"/>
              </w:rPr>
              <w:t>Spełnienie wymagań Zamawiającego przez oferowane urządzenie</w:t>
            </w:r>
          </w:p>
          <w:p w14:paraId="2BDE7F91" w14:textId="43D80E39" w:rsidR="00EC6AD6" w:rsidRPr="001E4A26" w:rsidRDefault="00D90272" w:rsidP="00D90272">
            <w:pPr>
              <w:jc w:val="center"/>
              <w:rPr>
                <w:rFonts w:ascii="Arial" w:hAnsi="Arial" w:cs="Arial"/>
                <w:b/>
                <w:sz w:val="22"/>
                <w:szCs w:val="22"/>
              </w:rPr>
            </w:pPr>
            <w:r w:rsidRPr="00D90272">
              <w:rPr>
                <w:rFonts w:ascii="Arial" w:hAnsi="Arial" w:cs="Arial"/>
                <w:b/>
                <w:sz w:val="22"/>
                <w:szCs w:val="22"/>
              </w:rPr>
              <w:t>(TAK lub NIE)</w:t>
            </w:r>
          </w:p>
        </w:tc>
      </w:tr>
      <w:tr w:rsidR="00EC6AD6" w:rsidRPr="00324ADC" w14:paraId="497E4AC9" w14:textId="3555C270" w:rsidTr="00EC6AD6">
        <w:trPr>
          <w:trHeight w:val="282"/>
        </w:trPr>
        <w:tc>
          <w:tcPr>
            <w:tcW w:w="4049" w:type="pct"/>
          </w:tcPr>
          <w:p w14:paraId="19D56640" w14:textId="77777777" w:rsidR="00EC6AD6" w:rsidRPr="00994290" w:rsidRDefault="00EC6AD6" w:rsidP="00994290">
            <w:pPr>
              <w:pStyle w:val="gwp45a46d45msonormal"/>
              <w:spacing w:before="0" w:beforeAutospacing="0" w:after="0" w:afterAutospacing="0"/>
              <w:rPr>
                <w:rFonts w:ascii="Arial" w:hAnsi="Arial" w:cs="Arial"/>
                <w:sz w:val="22"/>
                <w:szCs w:val="22"/>
              </w:rPr>
            </w:pPr>
            <w:r w:rsidRPr="00994290">
              <w:rPr>
                <w:rFonts w:ascii="Arial" w:hAnsi="Arial" w:cs="Arial"/>
                <w:sz w:val="22"/>
                <w:szCs w:val="22"/>
              </w:rPr>
              <w:t>- zestaw silników zgodnych z wymaganiami do nauki zawodu technik robotyk</w:t>
            </w:r>
          </w:p>
          <w:p w14:paraId="2AC07367" w14:textId="77777777" w:rsidR="00EC6AD6" w:rsidRPr="00994290" w:rsidRDefault="00EC6AD6" w:rsidP="00994290">
            <w:pPr>
              <w:pStyle w:val="gwp45a46d45msonormal"/>
              <w:spacing w:before="0" w:beforeAutospacing="0" w:after="0" w:afterAutospacing="0"/>
              <w:rPr>
                <w:rFonts w:ascii="Arial" w:hAnsi="Arial" w:cs="Arial"/>
                <w:sz w:val="22"/>
                <w:szCs w:val="22"/>
              </w:rPr>
            </w:pPr>
            <w:r w:rsidRPr="00994290">
              <w:rPr>
                <w:rFonts w:ascii="Arial" w:hAnsi="Arial" w:cs="Arial"/>
                <w:sz w:val="22"/>
                <w:szCs w:val="22"/>
              </w:rPr>
              <w:t>- zestaw przemienników częstotliwości zgodnych z wymaganiami do nauki zawodu technik robotyk</w:t>
            </w:r>
          </w:p>
          <w:p w14:paraId="3417FB34" w14:textId="77777777" w:rsidR="00EC6AD6" w:rsidRPr="00994290" w:rsidRDefault="00EC6AD6" w:rsidP="00994290">
            <w:pPr>
              <w:pStyle w:val="gwp45a46d45msonormal"/>
              <w:spacing w:before="0" w:beforeAutospacing="0" w:after="0" w:afterAutospacing="0"/>
              <w:rPr>
                <w:rFonts w:ascii="Arial" w:hAnsi="Arial" w:cs="Arial"/>
                <w:sz w:val="22"/>
                <w:szCs w:val="22"/>
              </w:rPr>
            </w:pPr>
            <w:r w:rsidRPr="00994290">
              <w:rPr>
                <w:rFonts w:ascii="Arial" w:hAnsi="Arial" w:cs="Arial"/>
                <w:sz w:val="22"/>
                <w:szCs w:val="22"/>
              </w:rPr>
              <w:t>- zestaw elektropneumatyczny zgodnych z wymaganiami do nauki zawodu technik robotyk</w:t>
            </w:r>
          </w:p>
          <w:p w14:paraId="170CC9FE" w14:textId="77777777" w:rsidR="00EC6AD6" w:rsidRPr="00994290" w:rsidRDefault="00EC6AD6" w:rsidP="00994290">
            <w:pPr>
              <w:pStyle w:val="gwp45a46d45msonormal"/>
              <w:spacing w:before="0" w:beforeAutospacing="0" w:after="0" w:afterAutospacing="0"/>
              <w:rPr>
                <w:rFonts w:ascii="Arial" w:hAnsi="Arial" w:cs="Arial"/>
                <w:sz w:val="22"/>
                <w:szCs w:val="22"/>
              </w:rPr>
            </w:pPr>
            <w:r w:rsidRPr="00994290">
              <w:rPr>
                <w:rFonts w:ascii="Arial" w:hAnsi="Arial" w:cs="Arial"/>
                <w:sz w:val="22"/>
                <w:szCs w:val="22"/>
              </w:rPr>
              <w:t>- zestaw narzędzi zgodnych z wymaganiami do nauki zawodu technik robotyk</w:t>
            </w:r>
          </w:p>
          <w:p w14:paraId="60ADCF6B" w14:textId="77777777" w:rsidR="00EC6AD6" w:rsidRPr="00994290" w:rsidRDefault="00EC6AD6" w:rsidP="00994290">
            <w:pPr>
              <w:pStyle w:val="gwp45a46d45msonormal"/>
              <w:spacing w:before="0" w:beforeAutospacing="0" w:after="0" w:afterAutospacing="0"/>
              <w:rPr>
                <w:rFonts w:ascii="Arial" w:hAnsi="Arial" w:cs="Arial"/>
                <w:sz w:val="22"/>
                <w:szCs w:val="22"/>
              </w:rPr>
            </w:pPr>
            <w:r w:rsidRPr="00994290">
              <w:rPr>
                <w:rFonts w:ascii="Arial" w:hAnsi="Arial" w:cs="Arial"/>
                <w:sz w:val="22"/>
                <w:szCs w:val="22"/>
              </w:rPr>
              <w:t>- zestaw sterowników zgodnych z wymaganiami do nauki zawodu technik robotyk</w:t>
            </w:r>
          </w:p>
          <w:p w14:paraId="06FB13EA" w14:textId="638FC922" w:rsidR="00EC6AD6" w:rsidRPr="00994290" w:rsidRDefault="00EC6AD6" w:rsidP="00994290">
            <w:pPr>
              <w:pStyle w:val="gwp45a46d45msonormal"/>
              <w:spacing w:before="0" w:beforeAutospacing="0" w:after="0" w:afterAutospacing="0"/>
              <w:rPr>
                <w:rFonts w:ascii="Arial" w:hAnsi="Arial" w:cs="Arial"/>
                <w:sz w:val="22"/>
                <w:szCs w:val="22"/>
              </w:rPr>
            </w:pPr>
            <w:r w:rsidRPr="00994290">
              <w:rPr>
                <w:rFonts w:ascii="Arial" w:hAnsi="Arial" w:cs="Arial"/>
                <w:sz w:val="22"/>
                <w:szCs w:val="22"/>
              </w:rPr>
              <w:t>- zestaw akcesoriów aparatu modułowej na szynę TH35 zgodnych z wymaganiami do nauki zawodu technik robotyk</w:t>
            </w:r>
          </w:p>
          <w:p w14:paraId="6937BBE4" w14:textId="7575DC12" w:rsidR="00EC6AD6" w:rsidRPr="00994290" w:rsidRDefault="00EC6AD6" w:rsidP="00994290">
            <w:pPr>
              <w:pStyle w:val="gwp45a46d45msonormal"/>
              <w:spacing w:before="0" w:beforeAutospacing="0" w:after="0" w:afterAutospacing="0"/>
              <w:rPr>
                <w:rFonts w:ascii="Arial" w:hAnsi="Arial" w:cs="Arial"/>
                <w:sz w:val="22"/>
                <w:szCs w:val="22"/>
              </w:rPr>
            </w:pPr>
            <w:r w:rsidRPr="00994290">
              <w:rPr>
                <w:rFonts w:ascii="Arial" w:hAnsi="Arial" w:cs="Arial"/>
                <w:sz w:val="22"/>
                <w:szCs w:val="22"/>
              </w:rPr>
              <w:t xml:space="preserve">- laptop do obsługi robota sterownika i przemiennika z systemem Win 11 i pakietami programów zgodnych z wymaganiami </w:t>
            </w:r>
            <w:r w:rsidR="0062465A">
              <w:rPr>
                <w:rFonts w:ascii="Arial" w:hAnsi="Arial" w:cs="Arial"/>
                <w:sz w:val="22"/>
                <w:szCs w:val="22"/>
              </w:rPr>
              <w:t xml:space="preserve">  </w:t>
            </w:r>
            <w:r w:rsidR="0062465A">
              <w:rPr>
                <w:rFonts w:ascii="Arial" w:hAnsi="Arial" w:cs="Arial"/>
                <w:sz w:val="22"/>
                <w:szCs w:val="22"/>
              </w:rPr>
              <w:br/>
              <w:t xml:space="preserve">  </w:t>
            </w:r>
            <w:r w:rsidRPr="00994290">
              <w:rPr>
                <w:rFonts w:ascii="Arial" w:hAnsi="Arial" w:cs="Arial"/>
                <w:sz w:val="22"/>
                <w:szCs w:val="22"/>
              </w:rPr>
              <w:t>do nauki zawodu technik robotyk</w:t>
            </w:r>
          </w:p>
          <w:p w14:paraId="1A300966" w14:textId="77777777" w:rsidR="00EC6AD6" w:rsidRPr="00994290" w:rsidRDefault="00EC6AD6" w:rsidP="00994290">
            <w:pPr>
              <w:pStyle w:val="gwp45a46d45msonormal"/>
              <w:spacing w:before="0" w:beforeAutospacing="0" w:after="0" w:afterAutospacing="0"/>
              <w:rPr>
                <w:rFonts w:ascii="Arial" w:hAnsi="Arial" w:cs="Arial"/>
                <w:sz w:val="22"/>
                <w:szCs w:val="22"/>
              </w:rPr>
            </w:pPr>
            <w:r w:rsidRPr="00994290">
              <w:rPr>
                <w:rFonts w:ascii="Arial" w:hAnsi="Arial" w:cs="Arial"/>
                <w:sz w:val="22"/>
                <w:szCs w:val="22"/>
              </w:rPr>
              <w:t>- sprężarka ciśnienie wyjściowe min. 6 bar hałas max 59dB</w:t>
            </w:r>
          </w:p>
          <w:p w14:paraId="3FE5534A" w14:textId="3BCC59AA" w:rsidR="00EC6AD6" w:rsidRPr="00994290" w:rsidRDefault="00EC6AD6" w:rsidP="00994290">
            <w:pPr>
              <w:pStyle w:val="gwp45a46d45msonormal"/>
              <w:spacing w:before="0" w:beforeAutospacing="0" w:after="0" w:afterAutospacing="0"/>
              <w:rPr>
                <w:rFonts w:ascii="Arial" w:hAnsi="Arial" w:cs="Arial"/>
                <w:sz w:val="22"/>
                <w:szCs w:val="22"/>
              </w:rPr>
            </w:pPr>
            <w:r w:rsidRPr="00994290">
              <w:rPr>
                <w:rFonts w:ascii="Arial" w:hAnsi="Arial" w:cs="Arial"/>
                <w:sz w:val="22"/>
                <w:szCs w:val="22"/>
              </w:rPr>
              <w:t xml:space="preserve">- wózek pod robota i Robot przemysłowy wraz z chwytakami i akcesoriami zgodnych z wymaganiami do nauki zawodu </w:t>
            </w:r>
            <w:r w:rsidR="0062465A">
              <w:rPr>
                <w:rFonts w:ascii="Arial" w:hAnsi="Arial" w:cs="Arial"/>
                <w:sz w:val="22"/>
                <w:szCs w:val="22"/>
              </w:rPr>
              <w:t xml:space="preserve">  </w:t>
            </w:r>
            <w:r w:rsidR="0062465A">
              <w:rPr>
                <w:rFonts w:ascii="Arial" w:hAnsi="Arial" w:cs="Arial"/>
                <w:sz w:val="22"/>
                <w:szCs w:val="22"/>
              </w:rPr>
              <w:br/>
              <w:t xml:space="preserve">  </w:t>
            </w:r>
            <w:r w:rsidRPr="00994290">
              <w:rPr>
                <w:rFonts w:ascii="Arial" w:hAnsi="Arial" w:cs="Arial"/>
                <w:sz w:val="22"/>
                <w:szCs w:val="22"/>
              </w:rPr>
              <w:t>technik robotyk</w:t>
            </w:r>
          </w:p>
          <w:p w14:paraId="5BB9116D" w14:textId="77777777" w:rsidR="00EC6AD6" w:rsidRPr="00994290" w:rsidRDefault="00EC6AD6" w:rsidP="00994290">
            <w:pPr>
              <w:pStyle w:val="gwp45a46d45msonormal"/>
              <w:spacing w:before="0" w:beforeAutospacing="0" w:after="0" w:afterAutospacing="0"/>
              <w:rPr>
                <w:rFonts w:ascii="Arial" w:hAnsi="Arial" w:cs="Arial"/>
                <w:sz w:val="22"/>
                <w:szCs w:val="22"/>
              </w:rPr>
            </w:pPr>
            <w:r w:rsidRPr="00994290">
              <w:rPr>
                <w:rFonts w:ascii="Arial" w:hAnsi="Arial" w:cs="Arial"/>
                <w:sz w:val="22"/>
                <w:szCs w:val="22"/>
              </w:rPr>
              <w:t>- Zestaw szaf i mebli do przechowywania oraz wykonywania prac do nauki zawodu technik robotyk.</w:t>
            </w:r>
          </w:p>
          <w:p w14:paraId="30D18037" w14:textId="65DE70BE" w:rsidR="00EC6AD6" w:rsidRPr="00994290" w:rsidRDefault="00EC6AD6" w:rsidP="00994290">
            <w:pPr>
              <w:pStyle w:val="gwp45a46d45msonormal"/>
              <w:spacing w:before="0" w:beforeAutospacing="0" w:after="0" w:afterAutospacing="0"/>
              <w:rPr>
                <w:rFonts w:ascii="Arial" w:hAnsi="Arial" w:cs="Arial"/>
                <w:sz w:val="22"/>
                <w:szCs w:val="22"/>
              </w:rPr>
            </w:pPr>
            <w:r w:rsidRPr="00994290">
              <w:rPr>
                <w:rFonts w:ascii="Arial" w:hAnsi="Arial" w:cs="Arial"/>
                <w:sz w:val="22"/>
                <w:szCs w:val="22"/>
              </w:rPr>
              <w:t>Wszystkie powyższe komponenty powinny być ze sobą kompatybilne.</w:t>
            </w:r>
          </w:p>
        </w:tc>
        <w:tc>
          <w:tcPr>
            <w:tcW w:w="951" w:type="pct"/>
            <w:vMerge w:val="restart"/>
          </w:tcPr>
          <w:p w14:paraId="7AD5AB80" w14:textId="77777777" w:rsidR="007D5CCB" w:rsidRDefault="007D5CCB" w:rsidP="00D90272">
            <w:pPr>
              <w:pStyle w:val="Tekstpodstawowy3"/>
              <w:spacing w:after="0"/>
              <w:jc w:val="center"/>
              <w:rPr>
                <w:rFonts w:ascii="Arial" w:hAnsi="Arial" w:cs="Arial"/>
                <w:b/>
                <w:sz w:val="24"/>
                <w:szCs w:val="24"/>
              </w:rPr>
            </w:pPr>
          </w:p>
          <w:p w14:paraId="02D38AC2" w14:textId="5D5401CB" w:rsidR="00D90272" w:rsidRDefault="00D90272" w:rsidP="00D90272">
            <w:pPr>
              <w:pStyle w:val="Tekstpodstawowy3"/>
              <w:spacing w:after="0"/>
              <w:jc w:val="center"/>
              <w:rPr>
                <w:rFonts w:ascii="Arial" w:hAnsi="Arial" w:cs="Arial"/>
                <w:b/>
                <w:sz w:val="24"/>
                <w:szCs w:val="24"/>
              </w:rPr>
            </w:pPr>
            <w:r w:rsidRPr="00994290">
              <w:rPr>
                <w:rFonts w:ascii="Arial" w:hAnsi="Arial" w:cs="Arial"/>
                <w:b/>
                <w:sz w:val="24"/>
                <w:szCs w:val="24"/>
              </w:rPr>
              <w:t xml:space="preserve">3 </w:t>
            </w:r>
          </w:p>
          <w:p w14:paraId="087EF72B" w14:textId="720C9C09" w:rsidR="00D90272" w:rsidRDefault="00D90272" w:rsidP="00D90272">
            <w:pPr>
              <w:pStyle w:val="Tekstpodstawowy3"/>
              <w:spacing w:after="0"/>
              <w:jc w:val="center"/>
              <w:rPr>
                <w:rFonts w:ascii="Arial" w:hAnsi="Arial" w:cs="Arial"/>
                <w:b/>
                <w:sz w:val="24"/>
                <w:szCs w:val="24"/>
              </w:rPr>
            </w:pPr>
            <w:r>
              <w:rPr>
                <w:rFonts w:ascii="Arial" w:hAnsi="Arial" w:cs="Arial"/>
                <w:b/>
                <w:sz w:val="24"/>
                <w:szCs w:val="24"/>
              </w:rPr>
              <w:t>komplety/</w:t>
            </w:r>
            <w:r w:rsidRPr="00994290">
              <w:rPr>
                <w:rFonts w:ascii="Arial" w:hAnsi="Arial" w:cs="Arial"/>
                <w:b/>
                <w:sz w:val="24"/>
                <w:szCs w:val="24"/>
              </w:rPr>
              <w:t>stanowiska</w:t>
            </w:r>
          </w:p>
          <w:p w14:paraId="09DCD311" w14:textId="77777777" w:rsidR="00D90272" w:rsidRDefault="00D90272" w:rsidP="00D90272">
            <w:pPr>
              <w:pStyle w:val="Tekstpodstawowy3"/>
              <w:spacing w:after="0"/>
              <w:jc w:val="center"/>
              <w:rPr>
                <w:rFonts w:ascii="Arial" w:hAnsi="Arial" w:cs="Arial"/>
                <w:sz w:val="24"/>
                <w:szCs w:val="24"/>
              </w:rPr>
            </w:pPr>
          </w:p>
          <w:p w14:paraId="7799DE3F" w14:textId="77777777" w:rsidR="00D90272" w:rsidRDefault="00D90272" w:rsidP="00D90272">
            <w:pPr>
              <w:pStyle w:val="Tekstpodstawowy3"/>
              <w:spacing w:after="0"/>
              <w:jc w:val="center"/>
              <w:rPr>
                <w:rFonts w:ascii="Arial" w:hAnsi="Arial" w:cs="Arial"/>
                <w:sz w:val="22"/>
                <w:szCs w:val="24"/>
              </w:rPr>
            </w:pPr>
            <w:r>
              <w:rPr>
                <w:rFonts w:ascii="Arial" w:hAnsi="Arial" w:cs="Arial"/>
                <w:sz w:val="24"/>
                <w:szCs w:val="24"/>
              </w:rPr>
              <w:t xml:space="preserve"> </w:t>
            </w:r>
            <w:r w:rsidRPr="007765ED">
              <w:rPr>
                <w:rFonts w:ascii="Arial" w:hAnsi="Arial" w:cs="Arial"/>
                <w:sz w:val="22"/>
                <w:szCs w:val="24"/>
              </w:rPr>
              <w:t>tego samego typu</w:t>
            </w:r>
          </w:p>
          <w:p w14:paraId="64F018D7" w14:textId="77777777" w:rsidR="00D90272" w:rsidRDefault="00D90272" w:rsidP="00D90272">
            <w:pPr>
              <w:pStyle w:val="Tekstpodstawowy3"/>
              <w:spacing w:after="0"/>
              <w:jc w:val="center"/>
              <w:rPr>
                <w:rFonts w:ascii="Arial" w:hAnsi="Arial" w:cs="Arial"/>
                <w:sz w:val="22"/>
                <w:szCs w:val="24"/>
              </w:rPr>
            </w:pPr>
          </w:p>
          <w:p w14:paraId="69F5D016" w14:textId="77777777" w:rsidR="00D90272" w:rsidRDefault="00D90272" w:rsidP="00D90272">
            <w:pPr>
              <w:pStyle w:val="Tekstpodstawowy3"/>
              <w:spacing w:after="0"/>
              <w:jc w:val="center"/>
              <w:rPr>
                <w:rFonts w:ascii="Arial" w:hAnsi="Arial" w:cs="Arial"/>
                <w:sz w:val="22"/>
                <w:szCs w:val="24"/>
              </w:rPr>
            </w:pPr>
            <w:r w:rsidRPr="007765ED">
              <w:rPr>
                <w:rFonts w:ascii="Arial" w:hAnsi="Arial" w:cs="Arial"/>
                <w:sz w:val="22"/>
                <w:szCs w:val="24"/>
              </w:rPr>
              <w:t xml:space="preserve"> </w:t>
            </w:r>
            <w:r>
              <w:rPr>
                <w:rFonts w:ascii="Arial" w:hAnsi="Arial" w:cs="Arial"/>
                <w:sz w:val="22"/>
                <w:szCs w:val="24"/>
              </w:rPr>
              <w:t>(</w:t>
            </w:r>
            <w:r w:rsidRPr="007765ED">
              <w:rPr>
                <w:rFonts w:ascii="Arial" w:hAnsi="Arial" w:cs="Arial"/>
                <w:sz w:val="22"/>
                <w:szCs w:val="24"/>
              </w:rPr>
              <w:t>potrzebn</w:t>
            </w:r>
            <w:r>
              <w:rPr>
                <w:rFonts w:ascii="Arial" w:hAnsi="Arial" w:cs="Arial"/>
                <w:sz w:val="22"/>
                <w:szCs w:val="24"/>
              </w:rPr>
              <w:t xml:space="preserve">e do przeprowadzenia egzaminów </w:t>
            </w:r>
            <w:r w:rsidRPr="007765ED">
              <w:rPr>
                <w:rFonts w:ascii="Arial" w:hAnsi="Arial" w:cs="Arial"/>
                <w:sz w:val="22"/>
                <w:szCs w:val="24"/>
              </w:rPr>
              <w:t>zawodowych</w:t>
            </w:r>
            <w:r>
              <w:rPr>
                <w:rFonts w:ascii="Arial" w:hAnsi="Arial" w:cs="Arial"/>
                <w:sz w:val="22"/>
                <w:szCs w:val="24"/>
              </w:rPr>
              <w:t>)</w:t>
            </w:r>
          </w:p>
          <w:p w14:paraId="163CCFFC" w14:textId="77777777" w:rsidR="00D90272" w:rsidRDefault="00D90272" w:rsidP="00D90272">
            <w:pPr>
              <w:pStyle w:val="Tekstpodstawowy3"/>
              <w:spacing w:after="0"/>
              <w:jc w:val="center"/>
              <w:rPr>
                <w:rFonts w:ascii="Arial" w:hAnsi="Arial" w:cs="Arial"/>
                <w:sz w:val="22"/>
                <w:szCs w:val="24"/>
              </w:rPr>
            </w:pPr>
          </w:p>
          <w:p w14:paraId="3603B0EB" w14:textId="77777777" w:rsidR="00D90272" w:rsidRPr="007765ED" w:rsidRDefault="00D90272" w:rsidP="00D90272">
            <w:pPr>
              <w:pStyle w:val="Tekstpodstawowy3"/>
              <w:spacing w:after="0"/>
              <w:rPr>
                <w:rFonts w:ascii="Arial" w:hAnsi="Arial" w:cs="Arial"/>
                <w:sz w:val="22"/>
                <w:szCs w:val="24"/>
              </w:rPr>
            </w:pPr>
          </w:p>
          <w:p w14:paraId="46A6EDF4" w14:textId="77777777" w:rsidR="00D90272" w:rsidRPr="00CD1119" w:rsidRDefault="00D90272" w:rsidP="00D90272">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p w14:paraId="3510A23C" w14:textId="77777777" w:rsidR="00EC6AD6" w:rsidRPr="00994290" w:rsidRDefault="00EC6AD6" w:rsidP="00EC6AD6">
            <w:pPr>
              <w:pStyle w:val="gwp45a46d45msonormal"/>
              <w:spacing w:before="0" w:after="0"/>
              <w:ind w:left="360"/>
              <w:rPr>
                <w:rFonts w:ascii="Arial" w:hAnsi="Arial" w:cs="Arial"/>
                <w:sz w:val="22"/>
                <w:szCs w:val="22"/>
              </w:rPr>
            </w:pPr>
          </w:p>
        </w:tc>
      </w:tr>
      <w:tr w:rsidR="00EC6AD6" w:rsidRPr="00324ADC" w14:paraId="0671F004" w14:textId="21C0BE70" w:rsidTr="00EC6AD6">
        <w:trPr>
          <w:trHeight w:val="1589"/>
        </w:trPr>
        <w:tc>
          <w:tcPr>
            <w:tcW w:w="4049" w:type="pct"/>
            <w:tcBorders>
              <w:bottom w:val="single" w:sz="6" w:space="0" w:color="auto"/>
            </w:tcBorders>
          </w:tcPr>
          <w:p w14:paraId="45E55DCB" w14:textId="3C080EFD" w:rsidR="00EC6AD6" w:rsidRDefault="00EC6AD6" w:rsidP="008C05AA">
            <w:pPr>
              <w:textAlignment w:val="baseline"/>
              <w:rPr>
                <w:rFonts w:ascii="Arial" w:hAnsi="Arial" w:cs="Arial"/>
                <w:b/>
                <w:sz w:val="22"/>
                <w:szCs w:val="22"/>
              </w:rPr>
            </w:pPr>
            <w:r>
              <w:rPr>
                <w:rFonts w:ascii="Arial" w:hAnsi="Arial" w:cs="Arial"/>
                <w:b/>
                <w:sz w:val="22"/>
                <w:szCs w:val="22"/>
              </w:rPr>
              <w:t>Zestaw zawiera elementy z zakresu:</w:t>
            </w:r>
          </w:p>
          <w:p w14:paraId="54CBA5D2" w14:textId="214F7C98" w:rsidR="00EC6AD6" w:rsidRDefault="00EC6AD6" w:rsidP="008C05AA">
            <w:pPr>
              <w:pStyle w:val="gwp45a46d45msonormal"/>
              <w:numPr>
                <w:ilvl w:val="0"/>
                <w:numId w:val="11"/>
              </w:numPr>
              <w:spacing w:before="0" w:beforeAutospacing="0" w:after="0" w:afterAutospacing="0"/>
              <w:rPr>
                <w:rFonts w:ascii="Arial" w:hAnsi="Arial" w:cs="Arial"/>
                <w:sz w:val="22"/>
                <w:szCs w:val="22"/>
              </w:rPr>
            </w:pPr>
            <w:r>
              <w:rPr>
                <w:rFonts w:ascii="Arial" w:hAnsi="Arial" w:cs="Arial"/>
                <w:sz w:val="22"/>
                <w:szCs w:val="22"/>
              </w:rPr>
              <w:t>elementów wyposażenia</w:t>
            </w:r>
          </w:p>
          <w:p w14:paraId="436D6081" w14:textId="17746A7F" w:rsidR="00EC6AD6" w:rsidRDefault="00EC6AD6" w:rsidP="008C05AA">
            <w:pPr>
              <w:pStyle w:val="gwp45a46d45msonormal"/>
              <w:numPr>
                <w:ilvl w:val="0"/>
                <w:numId w:val="11"/>
              </w:numPr>
              <w:spacing w:before="0" w:beforeAutospacing="0" w:after="0" w:afterAutospacing="0"/>
              <w:rPr>
                <w:rFonts w:ascii="Arial" w:hAnsi="Arial" w:cs="Arial"/>
                <w:sz w:val="22"/>
                <w:szCs w:val="22"/>
              </w:rPr>
            </w:pPr>
            <w:r>
              <w:rPr>
                <w:rFonts w:ascii="Arial" w:hAnsi="Arial" w:cs="Arial"/>
                <w:sz w:val="22"/>
                <w:szCs w:val="22"/>
              </w:rPr>
              <w:t>a</w:t>
            </w:r>
            <w:r w:rsidRPr="008C05AA">
              <w:rPr>
                <w:rFonts w:ascii="Arial" w:hAnsi="Arial" w:cs="Arial"/>
                <w:sz w:val="22"/>
                <w:szCs w:val="22"/>
              </w:rPr>
              <w:t>utomatyki, elektrotechniki i mechatroniki </w:t>
            </w:r>
          </w:p>
          <w:p w14:paraId="09085BAD" w14:textId="0C784764" w:rsidR="00EC6AD6" w:rsidRDefault="00EC6AD6" w:rsidP="008C05AA">
            <w:pPr>
              <w:pStyle w:val="gwp45a46d45msonormal"/>
              <w:numPr>
                <w:ilvl w:val="0"/>
                <w:numId w:val="11"/>
              </w:numPr>
              <w:spacing w:before="0" w:beforeAutospacing="0" w:after="0" w:afterAutospacing="0"/>
              <w:rPr>
                <w:rFonts w:ascii="Arial" w:hAnsi="Arial" w:cs="Arial"/>
                <w:sz w:val="22"/>
                <w:szCs w:val="22"/>
              </w:rPr>
            </w:pPr>
            <w:r>
              <w:rPr>
                <w:rFonts w:ascii="Arial" w:hAnsi="Arial" w:cs="Arial"/>
                <w:sz w:val="22"/>
                <w:szCs w:val="22"/>
              </w:rPr>
              <w:t>p</w:t>
            </w:r>
            <w:r w:rsidRPr="008C05AA">
              <w:rPr>
                <w:rFonts w:ascii="Arial" w:hAnsi="Arial" w:cs="Arial"/>
                <w:sz w:val="22"/>
                <w:szCs w:val="22"/>
              </w:rPr>
              <w:t>neumatyki</w:t>
            </w:r>
          </w:p>
          <w:p w14:paraId="0CD4D1D2" w14:textId="20B19F11" w:rsidR="00EC6AD6" w:rsidRDefault="00EC6AD6" w:rsidP="008C05AA">
            <w:pPr>
              <w:pStyle w:val="gwp45a46d45msonormal"/>
              <w:numPr>
                <w:ilvl w:val="0"/>
                <w:numId w:val="11"/>
              </w:numPr>
              <w:spacing w:before="0" w:beforeAutospacing="0" w:after="0" w:afterAutospacing="0"/>
              <w:rPr>
                <w:rFonts w:ascii="Arial" w:hAnsi="Arial" w:cs="Arial"/>
                <w:sz w:val="22"/>
                <w:szCs w:val="22"/>
              </w:rPr>
            </w:pPr>
            <w:r w:rsidRPr="008C05AA">
              <w:rPr>
                <w:rFonts w:ascii="Arial" w:hAnsi="Arial" w:cs="Arial"/>
                <w:sz w:val="22"/>
                <w:szCs w:val="22"/>
              </w:rPr>
              <w:t>robotyki</w:t>
            </w:r>
          </w:p>
          <w:p w14:paraId="4ADE2B02" w14:textId="77777777" w:rsidR="00EC6AD6" w:rsidRDefault="00EC6AD6" w:rsidP="00C5672D">
            <w:pPr>
              <w:pStyle w:val="gwp45a46d45msonormal"/>
              <w:numPr>
                <w:ilvl w:val="0"/>
                <w:numId w:val="11"/>
              </w:numPr>
              <w:spacing w:before="0" w:beforeAutospacing="0" w:after="0" w:afterAutospacing="0"/>
              <w:rPr>
                <w:rFonts w:ascii="Arial" w:hAnsi="Arial" w:cs="Arial"/>
                <w:sz w:val="22"/>
                <w:szCs w:val="22"/>
              </w:rPr>
            </w:pPr>
            <w:r>
              <w:rPr>
                <w:rFonts w:ascii="Arial" w:hAnsi="Arial" w:cs="Arial"/>
                <w:sz w:val="22"/>
                <w:szCs w:val="22"/>
              </w:rPr>
              <w:t>narzędzia</w:t>
            </w:r>
          </w:p>
          <w:p w14:paraId="7EBDCFEF" w14:textId="3837AC6A" w:rsidR="00285975" w:rsidRPr="00C5672D" w:rsidRDefault="00285975" w:rsidP="00285975">
            <w:pPr>
              <w:pStyle w:val="gwp45a46d45msonormal"/>
              <w:spacing w:before="0" w:beforeAutospacing="0" w:after="0" w:afterAutospacing="0"/>
              <w:rPr>
                <w:rFonts w:ascii="Arial" w:hAnsi="Arial" w:cs="Arial"/>
                <w:sz w:val="22"/>
                <w:szCs w:val="22"/>
              </w:rPr>
            </w:pPr>
            <w:bookmarkStart w:id="1" w:name="_GoBack"/>
            <w:bookmarkEnd w:id="1"/>
          </w:p>
        </w:tc>
        <w:tc>
          <w:tcPr>
            <w:tcW w:w="951" w:type="pct"/>
            <w:vMerge/>
            <w:tcBorders>
              <w:bottom w:val="single" w:sz="6" w:space="0" w:color="auto"/>
            </w:tcBorders>
          </w:tcPr>
          <w:p w14:paraId="49E192D9" w14:textId="77777777" w:rsidR="00EC6AD6" w:rsidRPr="00C5672D" w:rsidRDefault="00EC6AD6" w:rsidP="00EC6AD6">
            <w:pPr>
              <w:pStyle w:val="gwp45a46d45msonormal"/>
              <w:spacing w:before="0" w:beforeAutospacing="0" w:after="0" w:afterAutospacing="0"/>
              <w:ind w:left="360"/>
              <w:rPr>
                <w:rFonts w:ascii="Arial" w:hAnsi="Arial" w:cs="Arial"/>
                <w:sz w:val="22"/>
                <w:szCs w:val="22"/>
              </w:rPr>
            </w:pPr>
          </w:p>
        </w:tc>
      </w:tr>
      <w:tr w:rsidR="00EC6AD6" w:rsidRPr="00324ADC" w14:paraId="5595E8E8" w14:textId="77777777" w:rsidTr="00EC6AD6">
        <w:trPr>
          <w:trHeight w:val="242"/>
        </w:trPr>
        <w:tc>
          <w:tcPr>
            <w:tcW w:w="5000" w:type="pct"/>
            <w:gridSpan w:val="2"/>
            <w:tcBorders>
              <w:top w:val="single" w:sz="6" w:space="0" w:color="auto"/>
            </w:tcBorders>
          </w:tcPr>
          <w:p w14:paraId="20B38BEA" w14:textId="2AFF6A9B" w:rsidR="00EC6AD6" w:rsidRPr="003060D0" w:rsidRDefault="00EC6AD6" w:rsidP="003060D0">
            <w:pPr>
              <w:pStyle w:val="gwp45a46d45msonormal"/>
              <w:spacing w:before="0" w:after="0"/>
              <w:ind w:left="360"/>
              <w:rPr>
                <w:rFonts w:ascii="Arial" w:hAnsi="Arial" w:cs="Arial"/>
                <w:b/>
                <w:color w:val="FF0000"/>
                <w:sz w:val="22"/>
                <w:szCs w:val="22"/>
              </w:rPr>
            </w:pPr>
            <w:r w:rsidRPr="00B704AF">
              <w:rPr>
                <w:rFonts w:ascii="Arial" w:hAnsi="Arial" w:cs="Arial"/>
                <w:b/>
                <w:color w:val="FF0000"/>
                <w:sz w:val="22"/>
                <w:szCs w:val="22"/>
              </w:rPr>
              <w:lastRenderedPageBreak/>
              <w:t>Elementy wyposażenia</w:t>
            </w:r>
          </w:p>
        </w:tc>
      </w:tr>
      <w:tr w:rsidR="00EC6AD6" w:rsidRPr="00324ADC" w14:paraId="6FD00E2C" w14:textId="621247B2" w:rsidTr="00EC6AD6">
        <w:trPr>
          <w:trHeight w:val="866"/>
        </w:trPr>
        <w:tc>
          <w:tcPr>
            <w:tcW w:w="5000" w:type="pct"/>
            <w:gridSpan w:val="2"/>
          </w:tcPr>
          <w:tbl>
            <w:tblPr>
              <w:tblW w:w="149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262"/>
              <w:gridCol w:w="6985"/>
              <w:gridCol w:w="1984"/>
              <w:gridCol w:w="425"/>
              <w:gridCol w:w="3252"/>
            </w:tblGrid>
            <w:tr w:rsidR="00EC6AD6" w14:paraId="6D5124D9" w14:textId="77777777" w:rsidTr="003A31A9">
              <w:trPr>
                <w:trHeight w:val="299"/>
              </w:trPr>
              <w:tc>
                <w:tcPr>
                  <w:tcW w:w="2262" w:type="dxa"/>
                  <w:shd w:val="clear" w:color="auto" w:fill="D9D9D9" w:themeFill="background1" w:themeFillShade="D9"/>
                  <w:vAlign w:val="center"/>
                </w:tcPr>
                <w:p w14:paraId="06D8F7E1" w14:textId="6D55ABAA" w:rsidR="00EC6AD6" w:rsidRPr="00AD7C31" w:rsidRDefault="00EC6AD6" w:rsidP="0062465A">
                  <w:pPr>
                    <w:jc w:val="center"/>
                    <w:textAlignment w:val="baseline"/>
                    <w:rPr>
                      <w:rFonts w:ascii="Calibri" w:hAnsi="Calibri" w:cs="Calibri"/>
                      <w:b/>
                      <w:color w:val="000000"/>
                      <w:sz w:val="18"/>
                      <w:szCs w:val="18"/>
                    </w:rPr>
                  </w:pPr>
                  <w:r w:rsidRPr="00AD7C31">
                    <w:rPr>
                      <w:rFonts w:ascii="Calibri" w:hAnsi="Calibri" w:cs="Calibri"/>
                      <w:b/>
                      <w:color w:val="000000"/>
                      <w:sz w:val="18"/>
                      <w:szCs w:val="18"/>
                    </w:rPr>
                    <w:t>Nazwa</w:t>
                  </w:r>
                </w:p>
              </w:tc>
              <w:tc>
                <w:tcPr>
                  <w:tcW w:w="8969" w:type="dxa"/>
                  <w:gridSpan w:val="2"/>
                  <w:vAlign w:val="center"/>
                </w:tcPr>
                <w:p w14:paraId="4CAA1548" w14:textId="55FF12D7" w:rsidR="00EC6AD6" w:rsidRDefault="00EC6AD6" w:rsidP="00CD1119">
                  <w:pPr>
                    <w:textAlignment w:val="baseline"/>
                    <w:rPr>
                      <w:rFonts w:ascii="Calibri" w:hAnsi="Calibri" w:cs="Calibri"/>
                      <w:color w:val="000000"/>
                      <w:sz w:val="18"/>
                      <w:szCs w:val="18"/>
                    </w:rPr>
                  </w:pPr>
                  <w:r>
                    <w:rPr>
                      <w:rFonts w:ascii="Calibri" w:hAnsi="Calibri" w:cs="Calibri"/>
                      <w:color w:val="000000"/>
                      <w:sz w:val="18"/>
                      <w:szCs w:val="18"/>
                    </w:rPr>
                    <w:t>Opis</w:t>
                  </w:r>
                </w:p>
              </w:tc>
              <w:tc>
                <w:tcPr>
                  <w:tcW w:w="425" w:type="dxa"/>
                  <w:vAlign w:val="center"/>
                </w:tcPr>
                <w:p w14:paraId="33FF3AE2" w14:textId="7CA3A2DD" w:rsidR="00EC6AD6" w:rsidRDefault="00EC6AD6" w:rsidP="00CD1119">
                  <w:pPr>
                    <w:jc w:val="center"/>
                    <w:textAlignment w:val="baseline"/>
                    <w:rPr>
                      <w:rFonts w:ascii="Calibri" w:hAnsi="Calibri" w:cs="Calibri"/>
                      <w:color w:val="000000"/>
                      <w:sz w:val="18"/>
                      <w:szCs w:val="18"/>
                    </w:rPr>
                  </w:pPr>
                  <w:r>
                    <w:rPr>
                      <w:rFonts w:ascii="Calibri" w:hAnsi="Calibri" w:cs="Calibri"/>
                      <w:color w:val="000000"/>
                      <w:sz w:val="18"/>
                      <w:szCs w:val="18"/>
                    </w:rPr>
                    <w:t>Ilość</w:t>
                  </w:r>
                </w:p>
              </w:tc>
              <w:tc>
                <w:tcPr>
                  <w:tcW w:w="3252" w:type="dxa"/>
                  <w:vAlign w:val="center"/>
                </w:tcPr>
                <w:p w14:paraId="1C269595" w14:textId="77777777" w:rsidR="00D90272" w:rsidRPr="00D90272" w:rsidRDefault="00D90272" w:rsidP="00D90272">
                  <w:pPr>
                    <w:jc w:val="center"/>
                    <w:textAlignment w:val="baseline"/>
                    <w:rPr>
                      <w:rFonts w:ascii="Segoe UI Symbol" w:hAnsi="Segoe UI Symbol" w:cs="Segoe UI Symbol"/>
                      <w:b/>
                      <w:bCs/>
                    </w:rPr>
                  </w:pPr>
                  <w:r w:rsidRPr="00D90272">
                    <w:rPr>
                      <w:rFonts w:ascii="Segoe UI Symbol" w:hAnsi="Segoe UI Symbol" w:cs="Segoe UI Symbol"/>
                      <w:b/>
                      <w:bCs/>
                    </w:rPr>
                    <w:t>Spe</w:t>
                  </w:r>
                  <w:r w:rsidRPr="00D90272">
                    <w:rPr>
                      <w:rFonts w:ascii="Calibri" w:hAnsi="Calibri" w:cs="Calibri"/>
                      <w:b/>
                      <w:bCs/>
                    </w:rPr>
                    <w:t>ł</w:t>
                  </w:r>
                  <w:r w:rsidRPr="00D90272">
                    <w:rPr>
                      <w:rFonts w:ascii="Segoe UI Symbol" w:hAnsi="Segoe UI Symbol" w:cs="Segoe UI Symbol"/>
                      <w:b/>
                      <w:bCs/>
                    </w:rPr>
                    <w:t>nienie wymaga</w:t>
                  </w:r>
                  <w:r w:rsidRPr="00D90272">
                    <w:rPr>
                      <w:rFonts w:ascii="Calibri" w:hAnsi="Calibri" w:cs="Calibri"/>
                      <w:b/>
                      <w:bCs/>
                    </w:rPr>
                    <w:t>ń</w:t>
                  </w:r>
                  <w:r w:rsidRPr="00D90272">
                    <w:rPr>
                      <w:rFonts w:ascii="Segoe UI Symbol" w:hAnsi="Segoe UI Symbol" w:cs="Segoe UI Symbol"/>
                      <w:b/>
                      <w:bCs/>
                    </w:rPr>
                    <w:t xml:space="preserve"> Zamawiaj</w:t>
                  </w:r>
                  <w:r w:rsidRPr="00D90272">
                    <w:rPr>
                      <w:rFonts w:ascii="Calibri" w:hAnsi="Calibri" w:cs="Calibri"/>
                      <w:b/>
                      <w:bCs/>
                    </w:rPr>
                    <w:t>ą</w:t>
                  </w:r>
                  <w:r w:rsidRPr="00D90272">
                    <w:rPr>
                      <w:rFonts w:ascii="Segoe UI Symbol" w:hAnsi="Segoe UI Symbol" w:cs="Segoe UI Symbol"/>
                      <w:b/>
                      <w:bCs/>
                    </w:rPr>
                    <w:t>cego przez oferowane urz</w:t>
                  </w:r>
                  <w:r w:rsidRPr="00D90272">
                    <w:rPr>
                      <w:rFonts w:ascii="Calibri" w:hAnsi="Calibri" w:cs="Calibri"/>
                      <w:b/>
                      <w:bCs/>
                    </w:rPr>
                    <w:t>ą</w:t>
                  </w:r>
                  <w:r w:rsidRPr="00D90272">
                    <w:rPr>
                      <w:rFonts w:ascii="Segoe UI Symbol" w:hAnsi="Segoe UI Symbol" w:cs="Segoe UI Symbol"/>
                      <w:b/>
                      <w:bCs/>
                    </w:rPr>
                    <w:t>dzenie</w:t>
                  </w:r>
                </w:p>
                <w:p w14:paraId="6182ADC4" w14:textId="0F452636" w:rsidR="00EC6AD6" w:rsidRPr="0014757A" w:rsidRDefault="00D90272" w:rsidP="00D90272">
                  <w:pPr>
                    <w:jc w:val="center"/>
                    <w:textAlignment w:val="baseline"/>
                    <w:rPr>
                      <w:rFonts w:ascii="Segoe UI Symbol" w:hAnsi="Segoe UI Symbol" w:cs="Segoe UI Symbol"/>
                      <w:b/>
                      <w:bCs/>
                      <w:sz w:val="16"/>
                      <w:szCs w:val="18"/>
                    </w:rPr>
                  </w:pPr>
                  <w:r w:rsidRPr="00D90272">
                    <w:rPr>
                      <w:rFonts w:ascii="Segoe UI Symbol" w:hAnsi="Segoe UI Symbol" w:cs="Segoe UI Symbol"/>
                      <w:b/>
                      <w:bCs/>
                    </w:rPr>
                    <w:t>(TAK lub NIE)</w:t>
                  </w:r>
                </w:p>
              </w:tc>
            </w:tr>
            <w:tr w:rsidR="00EC6AD6" w14:paraId="512DDFF8" w14:textId="36B0A571" w:rsidTr="003A31A9">
              <w:trPr>
                <w:trHeight w:val="299"/>
              </w:trPr>
              <w:tc>
                <w:tcPr>
                  <w:tcW w:w="2262" w:type="dxa"/>
                  <w:shd w:val="clear" w:color="auto" w:fill="D9D9D9" w:themeFill="background1" w:themeFillShade="D9"/>
                  <w:vAlign w:val="center"/>
                  <w:hideMark/>
                </w:tcPr>
                <w:p w14:paraId="033062C8" w14:textId="0B287FAD" w:rsidR="00EC6AD6" w:rsidRPr="00AD7C31" w:rsidRDefault="00EC6AD6" w:rsidP="0062465A">
                  <w:pPr>
                    <w:jc w:val="center"/>
                    <w:textAlignment w:val="baseline"/>
                    <w:rPr>
                      <w:b/>
                      <w:sz w:val="24"/>
                      <w:szCs w:val="24"/>
                    </w:rPr>
                  </w:pPr>
                  <w:r w:rsidRPr="00AD7C31">
                    <w:rPr>
                      <w:rFonts w:ascii="Calibri" w:hAnsi="Calibri" w:cs="Calibri"/>
                      <w:b/>
                      <w:color w:val="000000"/>
                      <w:sz w:val="18"/>
                      <w:szCs w:val="18"/>
                    </w:rPr>
                    <w:t>Stół roboczy</w:t>
                  </w:r>
                </w:p>
              </w:tc>
              <w:tc>
                <w:tcPr>
                  <w:tcW w:w="8969" w:type="dxa"/>
                  <w:gridSpan w:val="2"/>
                  <w:vAlign w:val="center"/>
                  <w:hideMark/>
                </w:tcPr>
                <w:p w14:paraId="724A56FD" w14:textId="2BB6BD68" w:rsidR="00EC6AD6" w:rsidRDefault="00EC6AD6" w:rsidP="00CD1119">
                  <w:pPr>
                    <w:textAlignment w:val="baseline"/>
                    <w:rPr>
                      <w:sz w:val="24"/>
                      <w:szCs w:val="24"/>
                    </w:rPr>
                  </w:pPr>
                  <w:r>
                    <w:rPr>
                      <w:rFonts w:ascii="Calibri" w:hAnsi="Calibri" w:cs="Calibri"/>
                      <w:color w:val="000000"/>
                      <w:sz w:val="18"/>
                      <w:szCs w:val="18"/>
                    </w:rPr>
                    <w:t>Stół roboczy (ok. 2000 x 600 x 800) ze ścianką montażową na całej długości (ok. 2000 x 40 x 700), przygotowaną pod montaż elementów automatyki, elektrotechniki oraz pneumatyki, podzielona na 2 części montażowe:  cz. 1 - płyta z szynami DIN oraz korytkami, cz. 2 - blat pionowy z profili 40x40 z rowkiem montażowym 10mm;</w:t>
                  </w:r>
                </w:p>
              </w:tc>
              <w:tc>
                <w:tcPr>
                  <w:tcW w:w="425" w:type="dxa"/>
                  <w:vAlign w:val="center"/>
                  <w:hideMark/>
                </w:tcPr>
                <w:p w14:paraId="28F81AEE" w14:textId="1C8D030B" w:rsidR="00EC6AD6" w:rsidRDefault="00EC6AD6" w:rsidP="00CD1119">
                  <w:pPr>
                    <w:jc w:val="center"/>
                    <w:textAlignment w:val="baseline"/>
                    <w:rPr>
                      <w:sz w:val="24"/>
                      <w:szCs w:val="24"/>
                    </w:rPr>
                  </w:pPr>
                  <w:r>
                    <w:rPr>
                      <w:rFonts w:ascii="Calibri" w:hAnsi="Calibri" w:cs="Calibri"/>
                      <w:color w:val="000000"/>
                      <w:sz w:val="18"/>
                      <w:szCs w:val="18"/>
                    </w:rPr>
                    <w:t>1</w:t>
                  </w:r>
                </w:p>
              </w:tc>
              <w:tc>
                <w:tcPr>
                  <w:tcW w:w="3252" w:type="dxa"/>
                  <w:vAlign w:val="center"/>
                </w:tcPr>
                <w:p w14:paraId="7C27F405" w14:textId="44E01D16" w:rsidR="00EC6AD6" w:rsidRPr="00CD1119"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7415A42B" w14:textId="55E874DD" w:rsidTr="003A31A9">
              <w:trPr>
                <w:trHeight w:val="299"/>
              </w:trPr>
              <w:tc>
                <w:tcPr>
                  <w:tcW w:w="2262" w:type="dxa"/>
                  <w:shd w:val="clear" w:color="auto" w:fill="D9D9D9" w:themeFill="background1" w:themeFillShade="D9"/>
                  <w:vAlign w:val="center"/>
                  <w:hideMark/>
                </w:tcPr>
                <w:p w14:paraId="683D84E9" w14:textId="56342434" w:rsidR="00EC6AD6" w:rsidRPr="00AD7C31" w:rsidRDefault="00EC6AD6" w:rsidP="0062465A">
                  <w:pPr>
                    <w:jc w:val="center"/>
                    <w:textAlignment w:val="baseline"/>
                    <w:rPr>
                      <w:b/>
                      <w:sz w:val="24"/>
                      <w:szCs w:val="24"/>
                    </w:rPr>
                  </w:pPr>
                  <w:r w:rsidRPr="00AD7C31">
                    <w:rPr>
                      <w:rFonts w:ascii="Calibri" w:hAnsi="Calibri" w:cs="Calibri"/>
                      <w:b/>
                      <w:color w:val="000000"/>
                      <w:sz w:val="18"/>
                      <w:szCs w:val="18"/>
                    </w:rPr>
                    <w:t>Krzesło biurowe obrotowe</w:t>
                  </w:r>
                </w:p>
              </w:tc>
              <w:tc>
                <w:tcPr>
                  <w:tcW w:w="8969" w:type="dxa"/>
                  <w:gridSpan w:val="2"/>
                  <w:vAlign w:val="center"/>
                  <w:hideMark/>
                </w:tcPr>
                <w:p w14:paraId="37B4ED71" w14:textId="078E7D5F" w:rsidR="003447C6" w:rsidRDefault="0062465A" w:rsidP="003447C6">
                  <w:pPr>
                    <w:pStyle w:val="Tekstkomentarza"/>
                    <w:rPr>
                      <w:noProof/>
                    </w:rPr>
                  </w:pPr>
                  <w:r>
                    <w:rPr>
                      <w:rFonts w:ascii="Calibri" w:hAnsi="Calibri" w:cs="Calibri"/>
                      <w:sz w:val="18"/>
                      <w:szCs w:val="18"/>
                    </w:rPr>
                    <w:t>O</w:t>
                  </w:r>
                  <w:r w:rsidR="003447C6" w:rsidRPr="0062465A">
                    <w:rPr>
                      <w:rFonts w:ascii="Calibri" w:hAnsi="Calibri" w:cs="Calibri"/>
                      <w:sz w:val="18"/>
                      <w:szCs w:val="18"/>
                    </w:rPr>
                    <w:t xml:space="preserve">brotowe krzesło </w:t>
                  </w:r>
                  <w:r w:rsidR="003447C6">
                    <w:rPr>
                      <w:noProof/>
                    </w:rPr>
                    <w:t xml:space="preserve">ergonomiczne  z regulacją wysokości, </w:t>
                  </w:r>
                </w:p>
                <w:p w14:paraId="3305E556" w14:textId="77777777" w:rsidR="003447C6" w:rsidRDefault="003447C6" w:rsidP="003447C6">
                  <w:pPr>
                    <w:pStyle w:val="Tekstkomentarza"/>
                    <w:rPr>
                      <w:noProof/>
                    </w:rPr>
                  </w:pPr>
                  <w:r>
                    <w:rPr>
                      <w:noProof/>
                    </w:rPr>
                    <w:t>- Wzrost użytkownika: 146 - 188 cm (regulacja w rozmiarach: 5-6).</w:t>
                  </w:r>
                </w:p>
                <w:p w14:paraId="043BF38E" w14:textId="4CF22392" w:rsidR="003447C6" w:rsidRDefault="003447C6" w:rsidP="003447C6">
                  <w:pPr>
                    <w:pStyle w:val="Tekstkomentarza"/>
                    <w:rPr>
                      <w:noProof/>
                    </w:rPr>
                  </w:pPr>
                  <w:r>
                    <w:rPr>
                      <w:noProof/>
                    </w:rPr>
                    <w:t>- Kolor: zostanie uzgodniony przy realizacji zamówienia.</w:t>
                  </w:r>
                </w:p>
                <w:p w14:paraId="1B20D6AF" w14:textId="78859513" w:rsidR="00EC6AD6" w:rsidRDefault="00EC6AD6" w:rsidP="00C80C65">
                  <w:pPr>
                    <w:textAlignment w:val="baseline"/>
                    <w:rPr>
                      <w:sz w:val="24"/>
                      <w:szCs w:val="24"/>
                    </w:rPr>
                  </w:pPr>
                </w:p>
              </w:tc>
              <w:tc>
                <w:tcPr>
                  <w:tcW w:w="425" w:type="dxa"/>
                  <w:vAlign w:val="center"/>
                  <w:hideMark/>
                </w:tcPr>
                <w:p w14:paraId="55D8AA99" w14:textId="0ADB173D"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vAlign w:val="center"/>
                </w:tcPr>
                <w:p w14:paraId="51D813BB" w14:textId="22D8C86F"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61CD85AE" w14:textId="6979D7C7" w:rsidTr="003A31A9">
              <w:trPr>
                <w:trHeight w:val="299"/>
              </w:trPr>
              <w:tc>
                <w:tcPr>
                  <w:tcW w:w="2262" w:type="dxa"/>
                  <w:shd w:val="clear" w:color="auto" w:fill="D9D9D9" w:themeFill="background1" w:themeFillShade="D9"/>
                  <w:vAlign w:val="center"/>
                  <w:hideMark/>
                </w:tcPr>
                <w:p w14:paraId="4CF7D9B6" w14:textId="20DE734B" w:rsidR="00EC6AD6" w:rsidRPr="00AD7C31" w:rsidRDefault="00EC6AD6" w:rsidP="0062465A">
                  <w:pPr>
                    <w:jc w:val="center"/>
                    <w:textAlignment w:val="baseline"/>
                    <w:rPr>
                      <w:b/>
                      <w:sz w:val="24"/>
                      <w:szCs w:val="24"/>
                    </w:rPr>
                  </w:pPr>
                  <w:r w:rsidRPr="00AD7C31">
                    <w:rPr>
                      <w:rFonts w:ascii="Calibri" w:hAnsi="Calibri" w:cs="Calibri"/>
                      <w:b/>
                      <w:color w:val="000000"/>
                      <w:sz w:val="18"/>
                      <w:szCs w:val="18"/>
                    </w:rPr>
                    <w:t>Stół mobilny pod robota</w:t>
                  </w:r>
                </w:p>
              </w:tc>
              <w:tc>
                <w:tcPr>
                  <w:tcW w:w="8969" w:type="dxa"/>
                  <w:gridSpan w:val="2"/>
                  <w:vAlign w:val="center"/>
                  <w:hideMark/>
                </w:tcPr>
                <w:p w14:paraId="5B68030B" w14:textId="4D9CA3A5" w:rsidR="00EC6AD6" w:rsidRDefault="00EC6AD6" w:rsidP="00C80C65">
                  <w:pPr>
                    <w:textAlignment w:val="baseline"/>
                    <w:rPr>
                      <w:sz w:val="24"/>
                      <w:szCs w:val="24"/>
                    </w:rPr>
                  </w:pPr>
                  <w:r>
                    <w:rPr>
                      <w:rFonts w:ascii="Calibri" w:hAnsi="Calibri" w:cs="Calibri"/>
                      <w:color w:val="000000"/>
                      <w:sz w:val="18"/>
                      <w:szCs w:val="18"/>
                    </w:rPr>
                    <w:t>Wykonany z profili aluminiowych, wyposażony w koła do łatwego transportu oraz nóżki w celu zapewnienia stabilnej pracy, o wymiarach (bez nóg) 800x880x740mm</w:t>
                  </w:r>
                </w:p>
              </w:tc>
              <w:tc>
                <w:tcPr>
                  <w:tcW w:w="425" w:type="dxa"/>
                  <w:vAlign w:val="center"/>
                  <w:hideMark/>
                </w:tcPr>
                <w:p w14:paraId="4049945D" w14:textId="10F9B999"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vAlign w:val="center"/>
                </w:tcPr>
                <w:p w14:paraId="0257EE40" w14:textId="0DFBA1DA"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4511F50D" w14:textId="025BB185" w:rsidTr="003A31A9">
              <w:trPr>
                <w:trHeight w:val="299"/>
              </w:trPr>
              <w:tc>
                <w:tcPr>
                  <w:tcW w:w="2262" w:type="dxa"/>
                  <w:shd w:val="clear" w:color="auto" w:fill="D9D9D9" w:themeFill="background1" w:themeFillShade="D9"/>
                  <w:vAlign w:val="center"/>
                  <w:hideMark/>
                </w:tcPr>
                <w:p w14:paraId="03000718" w14:textId="7B70B964" w:rsidR="00EC6AD6" w:rsidRPr="00AD7C31" w:rsidRDefault="00EC6AD6" w:rsidP="0062465A">
                  <w:pPr>
                    <w:jc w:val="center"/>
                    <w:textAlignment w:val="baseline"/>
                    <w:rPr>
                      <w:b/>
                      <w:sz w:val="24"/>
                      <w:szCs w:val="24"/>
                    </w:rPr>
                  </w:pPr>
                  <w:r w:rsidRPr="00AD7C31">
                    <w:rPr>
                      <w:rFonts w:ascii="Calibri" w:hAnsi="Calibri" w:cs="Calibri"/>
                      <w:b/>
                      <w:color w:val="000000"/>
                      <w:sz w:val="18"/>
                      <w:szCs w:val="18"/>
                    </w:rPr>
                    <w:t>Szafka narzędziowa</w:t>
                  </w:r>
                </w:p>
              </w:tc>
              <w:tc>
                <w:tcPr>
                  <w:tcW w:w="8969" w:type="dxa"/>
                  <w:gridSpan w:val="2"/>
                  <w:vAlign w:val="center"/>
                  <w:hideMark/>
                </w:tcPr>
                <w:p w14:paraId="331CCA3C" w14:textId="4673C408" w:rsidR="00EC6AD6" w:rsidRDefault="00EC6AD6" w:rsidP="00C80C65">
                  <w:pPr>
                    <w:textAlignment w:val="baseline"/>
                    <w:rPr>
                      <w:sz w:val="24"/>
                      <w:szCs w:val="24"/>
                    </w:rPr>
                  </w:pPr>
                  <w:r>
                    <w:rPr>
                      <w:rFonts w:ascii="Calibri" w:hAnsi="Calibri" w:cs="Calibri"/>
                      <w:color w:val="000000"/>
                      <w:sz w:val="18"/>
                      <w:szCs w:val="18"/>
                    </w:rPr>
                    <w:t>Szafka narzędziowa na kółkach, z możliwością wsunięcia pod stół roboczy;</w:t>
                  </w:r>
                </w:p>
              </w:tc>
              <w:tc>
                <w:tcPr>
                  <w:tcW w:w="425" w:type="dxa"/>
                  <w:vAlign w:val="center"/>
                  <w:hideMark/>
                </w:tcPr>
                <w:p w14:paraId="72872135" w14:textId="62344FCE"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vAlign w:val="center"/>
                </w:tcPr>
                <w:p w14:paraId="12B5EB80" w14:textId="69640B78"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2C617A75" w14:textId="6818501B" w:rsidTr="003A31A9">
              <w:trPr>
                <w:trHeight w:val="299"/>
              </w:trPr>
              <w:tc>
                <w:tcPr>
                  <w:tcW w:w="2262" w:type="dxa"/>
                  <w:shd w:val="clear" w:color="auto" w:fill="D9D9D9" w:themeFill="background1" w:themeFillShade="D9"/>
                  <w:vAlign w:val="center"/>
                  <w:hideMark/>
                </w:tcPr>
                <w:p w14:paraId="68776DFC" w14:textId="237289DD" w:rsidR="00EC6AD6" w:rsidRPr="00AD7C31" w:rsidRDefault="00EC6AD6" w:rsidP="0062465A">
                  <w:pPr>
                    <w:jc w:val="center"/>
                    <w:textAlignment w:val="baseline"/>
                    <w:rPr>
                      <w:b/>
                      <w:sz w:val="24"/>
                      <w:szCs w:val="24"/>
                    </w:rPr>
                  </w:pPr>
                  <w:r w:rsidRPr="00AD7C31">
                    <w:rPr>
                      <w:rFonts w:ascii="Calibri" w:hAnsi="Calibri" w:cs="Calibri"/>
                      <w:b/>
                      <w:color w:val="000000"/>
                      <w:sz w:val="18"/>
                      <w:szCs w:val="18"/>
                    </w:rPr>
                    <w:t>Przyłącza mediów</w:t>
                  </w:r>
                </w:p>
              </w:tc>
              <w:tc>
                <w:tcPr>
                  <w:tcW w:w="8969" w:type="dxa"/>
                  <w:gridSpan w:val="2"/>
                  <w:vAlign w:val="center"/>
                  <w:hideMark/>
                </w:tcPr>
                <w:p w14:paraId="48C3479F" w14:textId="7C1FB015" w:rsidR="00EC6AD6" w:rsidRDefault="00EC6AD6" w:rsidP="00C80C65">
                  <w:pPr>
                    <w:textAlignment w:val="baseline"/>
                    <w:rPr>
                      <w:sz w:val="24"/>
                      <w:szCs w:val="24"/>
                    </w:rPr>
                  </w:pPr>
                  <w:r>
                    <w:rPr>
                      <w:rFonts w:ascii="Calibri" w:hAnsi="Calibri" w:cs="Calibri"/>
                      <w:color w:val="000000"/>
                      <w:sz w:val="18"/>
                      <w:szCs w:val="18"/>
                    </w:rPr>
                    <w:t>Przyłącze sprężonego powietrza</w:t>
                  </w:r>
                </w:p>
              </w:tc>
              <w:tc>
                <w:tcPr>
                  <w:tcW w:w="425" w:type="dxa"/>
                  <w:vAlign w:val="center"/>
                  <w:hideMark/>
                </w:tcPr>
                <w:p w14:paraId="069F67E5" w14:textId="66B31CCC"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vAlign w:val="center"/>
                </w:tcPr>
                <w:p w14:paraId="07C60063" w14:textId="72B186F8"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0C518CD8" w14:textId="5209786E" w:rsidTr="003A31A9">
              <w:trPr>
                <w:trHeight w:val="299"/>
              </w:trPr>
              <w:tc>
                <w:tcPr>
                  <w:tcW w:w="2262" w:type="dxa"/>
                  <w:shd w:val="clear" w:color="auto" w:fill="D9D9D9" w:themeFill="background1" w:themeFillShade="D9"/>
                  <w:vAlign w:val="center"/>
                  <w:hideMark/>
                </w:tcPr>
                <w:p w14:paraId="4CF70964" w14:textId="320E69F2" w:rsidR="00EC6AD6" w:rsidRPr="00AD7C31" w:rsidRDefault="00EC6AD6" w:rsidP="0062465A">
                  <w:pPr>
                    <w:jc w:val="center"/>
                    <w:textAlignment w:val="baseline"/>
                    <w:rPr>
                      <w:b/>
                      <w:sz w:val="24"/>
                      <w:szCs w:val="24"/>
                    </w:rPr>
                  </w:pPr>
                  <w:r w:rsidRPr="00AD7C31">
                    <w:rPr>
                      <w:rFonts w:ascii="Calibri" w:hAnsi="Calibri" w:cs="Calibri"/>
                      <w:b/>
                      <w:color w:val="000000"/>
                      <w:sz w:val="18"/>
                      <w:szCs w:val="18"/>
                    </w:rPr>
                    <w:t>Rozdzielnica NN</w:t>
                  </w:r>
                </w:p>
              </w:tc>
              <w:tc>
                <w:tcPr>
                  <w:tcW w:w="8969" w:type="dxa"/>
                  <w:gridSpan w:val="2"/>
                  <w:vAlign w:val="center"/>
                  <w:hideMark/>
                </w:tcPr>
                <w:p w14:paraId="3C301F24" w14:textId="3C3E349B" w:rsidR="00EC6AD6" w:rsidRDefault="00EC6AD6" w:rsidP="00C80C65">
                  <w:pPr>
                    <w:textAlignment w:val="baseline"/>
                    <w:rPr>
                      <w:sz w:val="24"/>
                      <w:szCs w:val="24"/>
                    </w:rPr>
                  </w:pPr>
                  <w:r>
                    <w:rPr>
                      <w:rFonts w:ascii="Calibri" w:hAnsi="Calibri" w:cs="Calibri"/>
                      <w:color w:val="000000"/>
                      <w:sz w:val="18"/>
                      <w:szCs w:val="18"/>
                    </w:rPr>
                    <w:t xml:space="preserve">Źródło napięcia przemiennego jednofazowego 230 V/50 </w:t>
                  </w:r>
                  <w:proofErr w:type="spellStart"/>
                  <w:r>
                    <w:rPr>
                      <w:rFonts w:ascii="Calibri" w:hAnsi="Calibri" w:cs="Calibri"/>
                      <w:color w:val="000000"/>
                      <w:sz w:val="18"/>
                      <w:szCs w:val="18"/>
                    </w:rPr>
                    <w:t>Hz</w:t>
                  </w:r>
                  <w:proofErr w:type="spellEnd"/>
                  <w:r>
                    <w:rPr>
                      <w:rFonts w:ascii="Calibri" w:hAnsi="Calibri" w:cs="Calibri"/>
                      <w:color w:val="000000"/>
                      <w:sz w:val="18"/>
                      <w:szCs w:val="18"/>
                    </w:rPr>
                    <w:t xml:space="preserve"> (min. trzy gniazda); źródło napięcia przemiennego trójfazowego 400 V/50 </w:t>
                  </w:r>
                  <w:proofErr w:type="spellStart"/>
                  <w:r>
                    <w:rPr>
                      <w:rFonts w:ascii="Calibri" w:hAnsi="Calibri" w:cs="Calibri"/>
                      <w:color w:val="000000"/>
                      <w:sz w:val="18"/>
                      <w:szCs w:val="18"/>
                    </w:rPr>
                    <w:t>Hz</w:t>
                  </w:r>
                  <w:proofErr w:type="spellEnd"/>
                  <w:r>
                    <w:rPr>
                      <w:rFonts w:ascii="Calibri" w:hAnsi="Calibri" w:cs="Calibri"/>
                      <w:color w:val="000000"/>
                      <w:sz w:val="18"/>
                      <w:szCs w:val="18"/>
                    </w:rPr>
                    <w:t xml:space="preserve"> (minimum jedno gniazdo). Przyłącza powinny być umieszczone w skrzynce rozdzielczej NN wyposażonej w zabezpieczenia różnicowo-prądowe i nadmiarowo-prądowe, wyłącznik główny, wskaźniki napięcia (lampki sygnalizacyjne). Na stanowisku powinien być umieszczony w widocznym miejscu wyłącznik awaryjny odcinający zasilanie elektryczne oraz główny zawór odcinający sprężone powietrze.</w:t>
                  </w:r>
                </w:p>
              </w:tc>
              <w:tc>
                <w:tcPr>
                  <w:tcW w:w="425" w:type="dxa"/>
                  <w:vAlign w:val="center"/>
                  <w:hideMark/>
                </w:tcPr>
                <w:p w14:paraId="1D276B71" w14:textId="0BE0204C"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vAlign w:val="center"/>
                </w:tcPr>
                <w:p w14:paraId="505E0314" w14:textId="1B75D4BF"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0A1A13D2" w14:textId="41A8FE6B" w:rsidTr="003A31A9">
              <w:trPr>
                <w:trHeight w:val="225"/>
              </w:trPr>
              <w:tc>
                <w:tcPr>
                  <w:tcW w:w="2262" w:type="dxa"/>
                  <w:vMerge w:val="restart"/>
                  <w:shd w:val="clear" w:color="auto" w:fill="D9D9D9" w:themeFill="background1" w:themeFillShade="D9"/>
                  <w:vAlign w:val="center"/>
                  <w:hideMark/>
                </w:tcPr>
                <w:p w14:paraId="00B5605D" w14:textId="0C4EBFC3" w:rsidR="00EC6AD6" w:rsidRPr="00AD7C31" w:rsidRDefault="00EC6AD6" w:rsidP="0062465A">
                  <w:pPr>
                    <w:jc w:val="center"/>
                    <w:textAlignment w:val="baseline"/>
                    <w:rPr>
                      <w:b/>
                      <w:sz w:val="24"/>
                      <w:szCs w:val="24"/>
                    </w:rPr>
                  </w:pPr>
                  <w:r w:rsidRPr="00AD7C31">
                    <w:rPr>
                      <w:rFonts w:ascii="Calibri" w:hAnsi="Calibri" w:cs="Calibri"/>
                      <w:b/>
                      <w:color w:val="000000"/>
                      <w:sz w:val="18"/>
                      <w:szCs w:val="18"/>
                    </w:rPr>
                    <w:t>Laptop</w:t>
                  </w:r>
                </w:p>
              </w:tc>
              <w:tc>
                <w:tcPr>
                  <w:tcW w:w="6985" w:type="dxa"/>
                  <w:vAlign w:val="center"/>
                  <w:hideMark/>
                </w:tcPr>
                <w:p w14:paraId="66D1B8EA" w14:textId="4F1B830A" w:rsidR="00EC6AD6" w:rsidRPr="00675A6C" w:rsidRDefault="00EC6AD6" w:rsidP="00675A6C">
                  <w:pPr>
                    <w:textAlignment w:val="baseline"/>
                    <w:rPr>
                      <w:rFonts w:asciiTheme="minorHAnsi" w:hAnsiTheme="minorHAnsi" w:cs="Calibri"/>
                      <w:color w:val="000000"/>
                      <w:sz w:val="18"/>
                    </w:rPr>
                  </w:pPr>
                  <w:r w:rsidRPr="00675A6C">
                    <w:rPr>
                      <w:rFonts w:asciiTheme="minorHAnsi" w:hAnsiTheme="minorHAnsi" w:cs="Arial"/>
                      <w:sz w:val="18"/>
                    </w:rPr>
                    <w:t>Nowy – wyprodukowany nie później niż 6 miesięcy przed założeniem oferty.</w:t>
                  </w:r>
                </w:p>
              </w:tc>
              <w:tc>
                <w:tcPr>
                  <w:tcW w:w="1984" w:type="dxa"/>
                  <w:vAlign w:val="center"/>
                </w:tcPr>
                <w:p w14:paraId="6BBCAF79" w14:textId="44207E9D" w:rsidR="00EC6AD6" w:rsidRDefault="00EC6AD6" w:rsidP="00675A6C">
                  <w:pPr>
                    <w:jc w:val="center"/>
                    <w:textAlignment w:val="baseline"/>
                    <w:rPr>
                      <w:sz w:val="24"/>
                      <w:szCs w:val="24"/>
                    </w:rPr>
                  </w:pPr>
                  <w:r w:rsidRPr="00B72254">
                    <w:rPr>
                      <w:rFonts w:ascii="Segoe UI Symbol" w:hAnsi="Segoe UI Symbol" w:cs="Segoe UI Symbol"/>
                      <w:b/>
                      <w:bCs/>
                      <w:sz w:val="16"/>
                      <w:szCs w:val="18"/>
                    </w:rPr>
                    <w:t>☐</w:t>
                  </w:r>
                  <w:r w:rsidRPr="00B72254">
                    <w:rPr>
                      <w:rFonts w:ascii="Arial" w:hAnsi="Arial" w:cs="Arial"/>
                      <w:b/>
                      <w:bCs/>
                      <w:sz w:val="16"/>
                      <w:szCs w:val="18"/>
                    </w:rPr>
                    <w:t xml:space="preserve"> TAK / </w:t>
                  </w:r>
                  <w:r w:rsidRPr="00B72254">
                    <w:rPr>
                      <w:rFonts w:ascii="Segoe UI Symbol" w:hAnsi="Segoe UI Symbol" w:cs="Segoe UI Symbol"/>
                      <w:b/>
                      <w:bCs/>
                      <w:sz w:val="16"/>
                      <w:szCs w:val="18"/>
                    </w:rPr>
                    <w:t>☐</w:t>
                  </w:r>
                  <w:r w:rsidRPr="00B72254">
                    <w:rPr>
                      <w:rFonts w:ascii="Arial" w:hAnsi="Arial" w:cs="Arial"/>
                      <w:b/>
                      <w:bCs/>
                      <w:sz w:val="16"/>
                      <w:szCs w:val="18"/>
                    </w:rPr>
                    <w:t xml:space="preserve"> NIE</w:t>
                  </w:r>
                </w:p>
              </w:tc>
              <w:tc>
                <w:tcPr>
                  <w:tcW w:w="425" w:type="dxa"/>
                  <w:vMerge w:val="restart"/>
                  <w:vAlign w:val="center"/>
                  <w:hideMark/>
                </w:tcPr>
                <w:p w14:paraId="40A4B755" w14:textId="5385396D" w:rsidR="00EC6AD6" w:rsidRDefault="00EC6AD6" w:rsidP="00675A6C">
                  <w:pPr>
                    <w:jc w:val="center"/>
                    <w:textAlignment w:val="baseline"/>
                    <w:rPr>
                      <w:sz w:val="24"/>
                      <w:szCs w:val="24"/>
                    </w:rPr>
                  </w:pPr>
                  <w:r>
                    <w:rPr>
                      <w:rFonts w:ascii="Calibri" w:hAnsi="Calibri" w:cs="Calibri"/>
                      <w:color w:val="000000"/>
                      <w:sz w:val="18"/>
                      <w:szCs w:val="18"/>
                    </w:rPr>
                    <w:t>1</w:t>
                  </w:r>
                </w:p>
              </w:tc>
              <w:tc>
                <w:tcPr>
                  <w:tcW w:w="3252" w:type="dxa"/>
                  <w:vMerge w:val="restart"/>
                </w:tcPr>
                <w:p w14:paraId="6A97BEC1" w14:textId="77777777" w:rsidR="00EC6AD6" w:rsidRDefault="00EC6AD6" w:rsidP="00675A6C">
                  <w:pPr>
                    <w:jc w:val="center"/>
                    <w:textAlignment w:val="baseline"/>
                    <w:rPr>
                      <w:rFonts w:ascii="Segoe UI Symbol" w:hAnsi="Segoe UI Symbol" w:cs="Segoe UI Symbol"/>
                      <w:b/>
                      <w:bCs/>
                      <w:sz w:val="16"/>
                      <w:szCs w:val="18"/>
                    </w:rPr>
                  </w:pPr>
                </w:p>
                <w:p w14:paraId="2B55EFA7" w14:textId="77777777" w:rsidR="00EC6AD6" w:rsidRDefault="00EC6AD6" w:rsidP="00675A6C">
                  <w:pPr>
                    <w:jc w:val="center"/>
                    <w:textAlignment w:val="baseline"/>
                    <w:rPr>
                      <w:rFonts w:ascii="Segoe UI Symbol" w:hAnsi="Segoe UI Symbol" w:cs="Segoe UI Symbol"/>
                      <w:b/>
                      <w:bCs/>
                      <w:sz w:val="16"/>
                      <w:szCs w:val="18"/>
                    </w:rPr>
                  </w:pPr>
                </w:p>
                <w:p w14:paraId="74E1A532" w14:textId="5A7DE8B9" w:rsidR="00EC6AD6" w:rsidRDefault="00EC6AD6" w:rsidP="00675A6C">
                  <w:pPr>
                    <w:jc w:val="center"/>
                    <w:textAlignment w:val="baseline"/>
                    <w:rPr>
                      <w:rFonts w:ascii="Arial" w:hAnsi="Arial" w:cs="Arial"/>
                      <w:b/>
                      <w:bCs/>
                      <w:sz w:val="16"/>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p w14:paraId="728E60A6" w14:textId="77777777" w:rsidR="00EC6AD6" w:rsidRPr="003A31A9" w:rsidRDefault="00EC6AD6" w:rsidP="00675A6C">
                  <w:pPr>
                    <w:jc w:val="center"/>
                    <w:textAlignment w:val="baseline"/>
                    <w:rPr>
                      <w:rFonts w:ascii="Arial" w:hAnsi="Arial" w:cs="Arial"/>
                      <w:b/>
                      <w:bCs/>
                      <w:sz w:val="16"/>
                      <w:szCs w:val="18"/>
                    </w:rPr>
                  </w:pPr>
                </w:p>
                <w:p w14:paraId="5FC04B47" w14:textId="0E5DED6F" w:rsidR="00EC6AD6" w:rsidRPr="003A31A9" w:rsidRDefault="00EC6AD6" w:rsidP="003060D0">
                  <w:pPr>
                    <w:pStyle w:val="Default"/>
                    <w:ind w:firstLine="128"/>
                    <w:rPr>
                      <w:rFonts w:ascii="Arial" w:hAnsi="Arial" w:cs="Arial"/>
                      <w:b/>
                      <w:bCs/>
                      <w:sz w:val="16"/>
                      <w:szCs w:val="16"/>
                    </w:rPr>
                  </w:pPr>
                  <w:r w:rsidRPr="003A31A9">
                    <w:rPr>
                      <w:rFonts w:ascii="Arial" w:hAnsi="Arial" w:cs="Arial"/>
                      <w:b/>
                      <w:bCs/>
                      <w:sz w:val="16"/>
                      <w:szCs w:val="16"/>
                    </w:rPr>
                    <w:t xml:space="preserve">Nazwa producenta – </w:t>
                  </w:r>
                </w:p>
                <w:p w14:paraId="4376F125" w14:textId="77777777" w:rsidR="00EC6AD6" w:rsidRPr="003A31A9" w:rsidRDefault="00EC6AD6" w:rsidP="003060D0">
                  <w:pPr>
                    <w:pStyle w:val="Default"/>
                    <w:ind w:firstLine="128"/>
                    <w:rPr>
                      <w:rFonts w:ascii="Arial" w:hAnsi="Arial" w:cs="Arial"/>
                      <w:b/>
                      <w:bCs/>
                      <w:sz w:val="16"/>
                      <w:szCs w:val="16"/>
                    </w:rPr>
                  </w:pPr>
                </w:p>
                <w:p w14:paraId="2BFEC29A" w14:textId="77777777" w:rsidR="003060D0" w:rsidRDefault="00EC6AD6" w:rsidP="003060D0">
                  <w:pPr>
                    <w:pStyle w:val="Default"/>
                    <w:ind w:firstLine="128"/>
                    <w:rPr>
                      <w:rFonts w:ascii="Arial" w:hAnsi="Arial" w:cs="Arial"/>
                      <w:b/>
                      <w:bCs/>
                      <w:sz w:val="16"/>
                      <w:szCs w:val="16"/>
                    </w:rPr>
                  </w:pPr>
                  <w:r w:rsidRPr="003A31A9">
                    <w:rPr>
                      <w:rFonts w:ascii="Arial" w:hAnsi="Arial" w:cs="Arial"/>
                      <w:b/>
                      <w:bCs/>
                      <w:sz w:val="16"/>
                      <w:szCs w:val="16"/>
                    </w:rPr>
                    <w:t>………………………………….………</w:t>
                  </w:r>
                </w:p>
                <w:p w14:paraId="0F8B6CBF" w14:textId="1256EE40" w:rsidR="00EC6AD6" w:rsidRPr="003A31A9" w:rsidRDefault="00EC6AD6" w:rsidP="003060D0">
                  <w:pPr>
                    <w:pStyle w:val="Default"/>
                    <w:ind w:firstLine="128"/>
                    <w:rPr>
                      <w:rFonts w:ascii="Arial" w:hAnsi="Arial" w:cs="Arial"/>
                      <w:b/>
                      <w:bCs/>
                      <w:sz w:val="16"/>
                      <w:szCs w:val="16"/>
                    </w:rPr>
                  </w:pPr>
                  <w:r w:rsidRPr="003A31A9">
                    <w:rPr>
                      <w:rFonts w:ascii="Arial" w:hAnsi="Arial" w:cs="Arial"/>
                      <w:b/>
                      <w:bCs/>
                      <w:sz w:val="16"/>
                      <w:szCs w:val="16"/>
                    </w:rPr>
                    <w:t xml:space="preserve"> </w:t>
                  </w:r>
                </w:p>
                <w:p w14:paraId="51F2E17D" w14:textId="77777777" w:rsidR="00EC6AD6" w:rsidRPr="003A31A9" w:rsidRDefault="00EC6AD6" w:rsidP="003060D0">
                  <w:pPr>
                    <w:pStyle w:val="Default"/>
                    <w:ind w:firstLine="128"/>
                    <w:rPr>
                      <w:rFonts w:ascii="Arial" w:hAnsi="Arial" w:cs="Arial"/>
                      <w:b/>
                      <w:bCs/>
                      <w:sz w:val="16"/>
                      <w:szCs w:val="16"/>
                    </w:rPr>
                  </w:pPr>
                </w:p>
                <w:p w14:paraId="405CE520" w14:textId="07EF65F1" w:rsidR="00EC6AD6" w:rsidRPr="003A31A9" w:rsidRDefault="00EC6AD6" w:rsidP="003060D0">
                  <w:pPr>
                    <w:ind w:firstLine="128"/>
                    <w:textAlignment w:val="baseline"/>
                    <w:rPr>
                      <w:rFonts w:ascii="Arial" w:hAnsi="Arial" w:cs="Arial"/>
                      <w:b/>
                      <w:bCs/>
                      <w:sz w:val="16"/>
                      <w:szCs w:val="16"/>
                    </w:rPr>
                  </w:pPr>
                  <w:r w:rsidRPr="003A31A9">
                    <w:rPr>
                      <w:rFonts w:ascii="Arial" w:hAnsi="Arial" w:cs="Arial"/>
                      <w:b/>
                      <w:bCs/>
                      <w:sz w:val="16"/>
                      <w:szCs w:val="16"/>
                    </w:rPr>
                    <w:t xml:space="preserve">Typ/model – </w:t>
                  </w:r>
                </w:p>
                <w:p w14:paraId="0D76E24E" w14:textId="77777777" w:rsidR="00EC6AD6" w:rsidRPr="003A31A9" w:rsidRDefault="00EC6AD6" w:rsidP="003060D0">
                  <w:pPr>
                    <w:ind w:firstLine="128"/>
                    <w:textAlignment w:val="baseline"/>
                    <w:rPr>
                      <w:rFonts w:ascii="Arial" w:hAnsi="Arial" w:cs="Arial"/>
                      <w:b/>
                      <w:bCs/>
                      <w:sz w:val="16"/>
                      <w:szCs w:val="16"/>
                    </w:rPr>
                  </w:pPr>
                </w:p>
                <w:p w14:paraId="069E22F0" w14:textId="677C4E02" w:rsidR="003A31A9" w:rsidRDefault="00EC6AD6" w:rsidP="003060D0">
                  <w:pPr>
                    <w:ind w:firstLine="128"/>
                    <w:textAlignment w:val="baseline"/>
                    <w:rPr>
                      <w:rFonts w:ascii="Arial" w:hAnsi="Arial" w:cs="Arial"/>
                      <w:b/>
                      <w:bCs/>
                      <w:sz w:val="16"/>
                      <w:szCs w:val="16"/>
                    </w:rPr>
                  </w:pPr>
                  <w:r w:rsidRPr="003A31A9">
                    <w:rPr>
                      <w:rFonts w:ascii="Arial" w:hAnsi="Arial" w:cs="Arial"/>
                      <w:b/>
                      <w:bCs/>
                      <w:sz w:val="16"/>
                      <w:szCs w:val="16"/>
                    </w:rPr>
                    <w:t>………………………………….………</w:t>
                  </w:r>
                </w:p>
                <w:p w14:paraId="26C9882E" w14:textId="77777777" w:rsidR="003060D0" w:rsidRDefault="003060D0" w:rsidP="003060D0">
                  <w:pPr>
                    <w:ind w:firstLine="128"/>
                    <w:textAlignment w:val="baseline"/>
                    <w:rPr>
                      <w:rFonts w:ascii="Arial" w:hAnsi="Arial" w:cs="Arial"/>
                      <w:b/>
                      <w:bCs/>
                      <w:sz w:val="16"/>
                      <w:szCs w:val="16"/>
                    </w:rPr>
                  </w:pPr>
                </w:p>
                <w:p w14:paraId="0907CDED" w14:textId="781D36C2" w:rsidR="00EC6AD6" w:rsidRPr="003A31A9" w:rsidRDefault="00EC6AD6" w:rsidP="003060D0">
                  <w:pPr>
                    <w:ind w:firstLine="128"/>
                    <w:textAlignment w:val="baseline"/>
                    <w:rPr>
                      <w:rFonts w:ascii="Arial" w:hAnsi="Arial" w:cs="Arial"/>
                      <w:b/>
                      <w:bCs/>
                      <w:sz w:val="16"/>
                      <w:szCs w:val="16"/>
                    </w:rPr>
                  </w:pPr>
                  <w:r w:rsidRPr="003A31A9">
                    <w:rPr>
                      <w:rFonts w:ascii="Arial" w:hAnsi="Arial" w:cs="Arial"/>
                      <w:b/>
                      <w:bCs/>
                      <w:sz w:val="16"/>
                      <w:szCs w:val="16"/>
                    </w:rPr>
                    <w:br/>
                  </w:r>
                  <w:r w:rsidR="003060D0">
                    <w:rPr>
                      <w:rFonts w:ascii="Arial" w:hAnsi="Arial" w:cs="Arial"/>
                      <w:b/>
                      <w:bCs/>
                      <w:sz w:val="16"/>
                      <w:szCs w:val="16"/>
                    </w:rPr>
                    <w:t xml:space="preserve">  </w:t>
                  </w:r>
                  <w:r w:rsidRPr="003A31A9">
                    <w:rPr>
                      <w:rFonts w:ascii="Arial" w:hAnsi="Arial" w:cs="Arial"/>
                      <w:b/>
                      <w:bCs/>
                      <w:sz w:val="16"/>
                      <w:szCs w:val="16"/>
                    </w:rPr>
                    <w:t xml:space="preserve">Numer katalogowy oferowanego sprzętu </w:t>
                  </w:r>
                  <w:r w:rsidR="003060D0">
                    <w:rPr>
                      <w:rFonts w:ascii="Arial" w:hAnsi="Arial" w:cs="Arial"/>
                      <w:b/>
                      <w:bCs/>
                      <w:sz w:val="16"/>
                      <w:szCs w:val="16"/>
                    </w:rPr>
                    <w:t xml:space="preserve">  </w:t>
                  </w:r>
                  <w:r w:rsidR="003060D0">
                    <w:rPr>
                      <w:rFonts w:ascii="Arial" w:hAnsi="Arial" w:cs="Arial"/>
                      <w:b/>
                      <w:bCs/>
                      <w:sz w:val="16"/>
                      <w:szCs w:val="16"/>
                    </w:rPr>
                    <w:br/>
                    <w:t xml:space="preserve">   </w:t>
                  </w:r>
                  <w:r w:rsidRPr="003A31A9">
                    <w:rPr>
                      <w:rFonts w:ascii="Arial" w:hAnsi="Arial" w:cs="Arial"/>
                      <w:b/>
                      <w:bCs/>
                      <w:sz w:val="16"/>
                      <w:szCs w:val="16"/>
                    </w:rPr>
                    <w:t>–</w:t>
                  </w:r>
                </w:p>
                <w:p w14:paraId="0B3514C8" w14:textId="308BDEE2" w:rsidR="00EC6AD6" w:rsidRPr="003060D0" w:rsidRDefault="00EC6AD6" w:rsidP="003060D0">
                  <w:pPr>
                    <w:ind w:firstLine="128"/>
                    <w:textAlignment w:val="baseline"/>
                    <w:rPr>
                      <w:rFonts w:ascii="Calibri" w:hAnsi="Calibri" w:cs="Calibri"/>
                      <w:b/>
                      <w:color w:val="000000"/>
                      <w:sz w:val="18"/>
                      <w:szCs w:val="18"/>
                    </w:rPr>
                  </w:pPr>
                  <w:r w:rsidRPr="003060D0">
                    <w:rPr>
                      <w:rFonts w:ascii="Arial" w:hAnsi="Arial" w:cs="Arial"/>
                      <w:b/>
                      <w:bCs/>
                      <w:sz w:val="16"/>
                      <w:szCs w:val="16"/>
                    </w:rPr>
                    <w:t>………………………………….………</w:t>
                  </w:r>
                </w:p>
              </w:tc>
            </w:tr>
            <w:tr w:rsidR="00EC6AD6" w14:paraId="2657D193" w14:textId="77777777" w:rsidTr="003A31A9">
              <w:trPr>
                <w:trHeight w:val="223"/>
              </w:trPr>
              <w:tc>
                <w:tcPr>
                  <w:tcW w:w="2262" w:type="dxa"/>
                  <w:vMerge/>
                  <w:shd w:val="clear" w:color="auto" w:fill="D9D9D9" w:themeFill="background1" w:themeFillShade="D9"/>
                  <w:vAlign w:val="center"/>
                </w:tcPr>
                <w:p w14:paraId="04826AA4" w14:textId="77777777" w:rsidR="00EC6AD6" w:rsidDel="00F779B9" w:rsidRDefault="00EC6AD6" w:rsidP="00675A6C">
                  <w:pPr>
                    <w:textAlignment w:val="baseline"/>
                    <w:rPr>
                      <w:rFonts w:ascii="Calibri" w:hAnsi="Calibri" w:cs="Calibri"/>
                      <w:color w:val="000000"/>
                      <w:sz w:val="18"/>
                      <w:szCs w:val="18"/>
                    </w:rPr>
                  </w:pPr>
                </w:p>
              </w:tc>
              <w:tc>
                <w:tcPr>
                  <w:tcW w:w="6985" w:type="dxa"/>
                  <w:vAlign w:val="center"/>
                </w:tcPr>
                <w:p w14:paraId="1D9AA388" w14:textId="21F60687" w:rsidR="00EC6AD6" w:rsidRPr="00675A6C" w:rsidRDefault="00EC6AD6" w:rsidP="00852EDB">
                  <w:pPr>
                    <w:textAlignment w:val="baseline"/>
                    <w:rPr>
                      <w:rFonts w:asciiTheme="minorHAnsi" w:hAnsiTheme="minorHAnsi" w:cs="Calibri"/>
                      <w:color w:val="000000"/>
                      <w:sz w:val="18"/>
                    </w:rPr>
                  </w:pPr>
                  <w:r w:rsidRPr="00675A6C">
                    <w:rPr>
                      <w:rFonts w:asciiTheme="minorHAnsi" w:hAnsiTheme="minorHAnsi" w:cs="Calibri"/>
                      <w:color w:val="000000"/>
                      <w:sz w:val="18"/>
                    </w:rPr>
                    <w:t xml:space="preserve">Matryca </w:t>
                  </w:r>
                  <w:r w:rsidR="00852EDB">
                    <w:rPr>
                      <w:rFonts w:asciiTheme="minorHAnsi" w:hAnsiTheme="minorHAnsi" w:cs="Calibri"/>
                      <w:color w:val="000000"/>
                      <w:sz w:val="18"/>
                    </w:rPr>
                    <w:t>min 15,6</w:t>
                  </w:r>
                  <w:r w:rsidRPr="00675A6C">
                    <w:rPr>
                      <w:rFonts w:asciiTheme="minorHAnsi" w:hAnsiTheme="minorHAnsi" w:cs="Calibri"/>
                      <w:color w:val="000000"/>
                      <w:sz w:val="18"/>
                    </w:rPr>
                    <w:t xml:space="preserve"> cali IPS lub O</w:t>
                  </w:r>
                  <w:r>
                    <w:rPr>
                      <w:rFonts w:asciiTheme="minorHAnsi" w:hAnsiTheme="minorHAnsi" w:cs="Calibri"/>
                      <w:color w:val="000000"/>
                      <w:sz w:val="18"/>
                    </w:rPr>
                    <w:t>L</w:t>
                  </w:r>
                  <w:r w:rsidR="00852EDB">
                    <w:rPr>
                      <w:rFonts w:asciiTheme="minorHAnsi" w:hAnsiTheme="minorHAnsi" w:cs="Calibri"/>
                      <w:color w:val="000000"/>
                      <w:sz w:val="18"/>
                    </w:rPr>
                    <w:t>E</w:t>
                  </w:r>
                  <w:r>
                    <w:rPr>
                      <w:rFonts w:asciiTheme="minorHAnsi" w:hAnsiTheme="minorHAnsi" w:cs="Calibri"/>
                      <w:color w:val="000000"/>
                      <w:sz w:val="18"/>
                    </w:rPr>
                    <w:t>D</w:t>
                  </w:r>
                </w:p>
              </w:tc>
              <w:tc>
                <w:tcPr>
                  <w:tcW w:w="1984" w:type="dxa"/>
                  <w:vAlign w:val="center"/>
                </w:tcPr>
                <w:p w14:paraId="1A41C65C" w14:textId="3E295892" w:rsidR="00EC6AD6" w:rsidRPr="00675A6C" w:rsidRDefault="00EC6AD6" w:rsidP="00675A6C">
                  <w:pPr>
                    <w:jc w:val="center"/>
                    <w:textAlignment w:val="baseline"/>
                    <w:rPr>
                      <w:rFonts w:ascii="Calibri" w:hAnsi="Calibri" w:cs="Calibri"/>
                      <w:color w:val="000000"/>
                      <w:sz w:val="18"/>
                      <w:szCs w:val="18"/>
                    </w:rPr>
                  </w:pPr>
                  <w:r w:rsidRPr="00675A6C">
                    <w:rPr>
                      <w:rFonts w:ascii="Segoe UI Symbol" w:hAnsi="Segoe UI Symbol" w:cs="Segoe UI Symbol"/>
                      <w:b/>
                      <w:bCs/>
                      <w:sz w:val="16"/>
                      <w:szCs w:val="18"/>
                    </w:rPr>
                    <w:t>☐</w:t>
                  </w:r>
                  <w:r w:rsidRPr="00675A6C">
                    <w:rPr>
                      <w:rFonts w:ascii="Arial" w:hAnsi="Arial" w:cs="Arial"/>
                      <w:b/>
                      <w:bCs/>
                      <w:sz w:val="16"/>
                      <w:szCs w:val="18"/>
                    </w:rPr>
                    <w:t xml:space="preserve"> TAK / </w:t>
                  </w:r>
                  <w:r w:rsidRPr="00675A6C">
                    <w:rPr>
                      <w:rFonts w:ascii="Segoe UI Symbol" w:hAnsi="Segoe UI Symbol" w:cs="Segoe UI Symbol"/>
                      <w:b/>
                      <w:bCs/>
                      <w:sz w:val="16"/>
                      <w:szCs w:val="18"/>
                    </w:rPr>
                    <w:t>☐</w:t>
                  </w:r>
                  <w:r w:rsidRPr="00675A6C">
                    <w:rPr>
                      <w:rFonts w:ascii="Arial" w:hAnsi="Arial" w:cs="Arial"/>
                      <w:b/>
                      <w:bCs/>
                      <w:sz w:val="16"/>
                      <w:szCs w:val="18"/>
                    </w:rPr>
                    <w:t xml:space="preserve"> NIE</w:t>
                  </w:r>
                </w:p>
              </w:tc>
              <w:tc>
                <w:tcPr>
                  <w:tcW w:w="425" w:type="dxa"/>
                  <w:vMerge/>
                  <w:vAlign w:val="center"/>
                </w:tcPr>
                <w:p w14:paraId="68637469" w14:textId="77777777" w:rsidR="00EC6AD6" w:rsidRDefault="00EC6AD6" w:rsidP="00675A6C">
                  <w:pPr>
                    <w:jc w:val="center"/>
                    <w:textAlignment w:val="baseline"/>
                    <w:rPr>
                      <w:rFonts w:ascii="Calibri" w:hAnsi="Calibri" w:cs="Calibri"/>
                      <w:color w:val="000000"/>
                      <w:sz w:val="18"/>
                      <w:szCs w:val="18"/>
                    </w:rPr>
                  </w:pPr>
                </w:p>
              </w:tc>
              <w:tc>
                <w:tcPr>
                  <w:tcW w:w="3252" w:type="dxa"/>
                  <w:vMerge/>
                </w:tcPr>
                <w:p w14:paraId="4A75DACD" w14:textId="77777777" w:rsidR="00EC6AD6" w:rsidRPr="0014757A" w:rsidRDefault="00EC6AD6" w:rsidP="00675A6C">
                  <w:pPr>
                    <w:jc w:val="center"/>
                    <w:textAlignment w:val="baseline"/>
                    <w:rPr>
                      <w:rFonts w:ascii="Segoe UI Symbol" w:hAnsi="Segoe UI Symbol" w:cs="Segoe UI Symbol"/>
                      <w:b/>
                      <w:bCs/>
                      <w:sz w:val="16"/>
                      <w:szCs w:val="18"/>
                    </w:rPr>
                  </w:pPr>
                </w:p>
              </w:tc>
            </w:tr>
            <w:tr w:rsidR="00EC6AD6" w14:paraId="1DDBCC96" w14:textId="77777777" w:rsidTr="003A31A9">
              <w:trPr>
                <w:trHeight w:val="223"/>
              </w:trPr>
              <w:tc>
                <w:tcPr>
                  <w:tcW w:w="2262" w:type="dxa"/>
                  <w:vMerge/>
                  <w:shd w:val="clear" w:color="auto" w:fill="D9D9D9" w:themeFill="background1" w:themeFillShade="D9"/>
                  <w:vAlign w:val="center"/>
                </w:tcPr>
                <w:p w14:paraId="120FCBD9" w14:textId="77777777" w:rsidR="00EC6AD6" w:rsidDel="00F779B9" w:rsidRDefault="00EC6AD6" w:rsidP="00675A6C">
                  <w:pPr>
                    <w:textAlignment w:val="baseline"/>
                    <w:rPr>
                      <w:rFonts w:ascii="Calibri" w:hAnsi="Calibri" w:cs="Calibri"/>
                      <w:color w:val="000000"/>
                      <w:sz w:val="18"/>
                      <w:szCs w:val="18"/>
                    </w:rPr>
                  </w:pPr>
                </w:p>
              </w:tc>
              <w:tc>
                <w:tcPr>
                  <w:tcW w:w="6985" w:type="dxa"/>
                  <w:vAlign w:val="center"/>
                </w:tcPr>
                <w:p w14:paraId="6AED6689" w14:textId="77777777" w:rsidR="00EC6AD6" w:rsidRPr="00F14B20" w:rsidRDefault="00EC6AD6" w:rsidP="00140AC8">
                  <w:pPr>
                    <w:pStyle w:val="Default"/>
                    <w:rPr>
                      <w:rFonts w:asciiTheme="minorHAnsi" w:hAnsiTheme="minorHAnsi" w:cs="Arial"/>
                      <w:sz w:val="18"/>
                      <w:szCs w:val="18"/>
                    </w:rPr>
                  </w:pPr>
                  <w:r w:rsidRPr="00F14B20">
                    <w:rPr>
                      <w:rFonts w:asciiTheme="minorHAnsi" w:hAnsiTheme="minorHAnsi" w:cs="Arial"/>
                      <w:sz w:val="18"/>
                      <w:szCs w:val="18"/>
                    </w:rPr>
                    <w:t>Procesor wielordzeniowy, zaprojektowany do pracy w komputerach stacjonarnych lub stacjach roboczych klasy x64.</w:t>
                  </w:r>
                </w:p>
                <w:p w14:paraId="30837DD9" w14:textId="7B8E6F00" w:rsidR="00EC6AD6" w:rsidRPr="00F14B20" w:rsidRDefault="00EC6AD6" w:rsidP="00140AC8">
                  <w:pPr>
                    <w:pStyle w:val="Default"/>
                    <w:rPr>
                      <w:rFonts w:asciiTheme="minorHAnsi" w:hAnsiTheme="minorHAnsi" w:cs="Arial"/>
                      <w:color w:val="auto"/>
                      <w:sz w:val="18"/>
                      <w:szCs w:val="18"/>
                    </w:rPr>
                  </w:pPr>
                  <w:r w:rsidRPr="00F14B20">
                    <w:rPr>
                      <w:rFonts w:asciiTheme="minorHAnsi" w:hAnsiTheme="minorHAnsi" w:cs="Arial"/>
                      <w:sz w:val="18"/>
                      <w:szCs w:val="18"/>
                    </w:rPr>
                    <w:t xml:space="preserve">Procesor musi osiągać w teście </w:t>
                  </w:r>
                  <w:proofErr w:type="spellStart"/>
                  <w:r w:rsidRPr="00F14B20">
                    <w:rPr>
                      <w:rFonts w:asciiTheme="minorHAnsi" w:hAnsiTheme="minorHAnsi" w:cs="Arial"/>
                      <w:sz w:val="18"/>
                      <w:szCs w:val="18"/>
                    </w:rPr>
                    <w:t>PassMark</w:t>
                  </w:r>
                  <w:proofErr w:type="spellEnd"/>
                  <w:r w:rsidRPr="00F14B20">
                    <w:rPr>
                      <w:rFonts w:asciiTheme="minorHAnsi" w:hAnsiTheme="minorHAnsi" w:cs="Arial"/>
                      <w:sz w:val="18"/>
                      <w:szCs w:val="18"/>
                    </w:rPr>
                    <w:t xml:space="preserve"> - CPU Mark High End </w:t>
                  </w:r>
                  <w:proofErr w:type="spellStart"/>
                  <w:r w:rsidRPr="00F14B20">
                    <w:rPr>
                      <w:rFonts w:asciiTheme="minorHAnsi" w:hAnsiTheme="minorHAnsi" w:cs="Arial"/>
                      <w:sz w:val="18"/>
                      <w:szCs w:val="18"/>
                    </w:rPr>
                    <w:t>CPUs</w:t>
                  </w:r>
                  <w:proofErr w:type="spellEnd"/>
                  <w:r w:rsidRPr="00F14B20">
                    <w:rPr>
                      <w:rFonts w:asciiTheme="minorHAnsi" w:hAnsiTheme="minorHAnsi" w:cs="Arial"/>
                      <w:sz w:val="18"/>
                      <w:szCs w:val="18"/>
                    </w:rPr>
                    <w:t xml:space="preserve"> wydajności liczonej w punktach wyższej lub równej wydajności </w:t>
                  </w:r>
                  <w:r w:rsidRPr="00F14B20">
                    <w:rPr>
                      <w:rFonts w:asciiTheme="minorHAnsi" w:hAnsiTheme="minorHAnsi" w:cs="Arial"/>
                      <w:color w:val="auto"/>
                      <w:sz w:val="18"/>
                      <w:szCs w:val="18"/>
                    </w:rPr>
                    <w:t xml:space="preserve">Intel </w:t>
                  </w:r>
                  <w:proofErr w:type="spellStart"/>
                  <w:r w:rsidRPr="00F14B20">
                    <w:rPr>
                      <w:rFonts w:asciiTheme="minorHAnsi" w:hAnsiTheme="minorHAnsi" w:cs="Arial"/>
                      <w:color w:val="auto"/>
                      <w:sz w:val="18"/>
                      <w:szCs w:val="18"/>
                    </w:rPr>
                    <w:t>Core</w:t>
                  </w:r>
                  <w:proofErr w:type="spellEnd"/>
                  <w:r w:rsidRPr="00F14B20">
                    <w:rPr>
                      <w:rFonts w:asciiTheme="minorHAnsi" w:hAnsiTheme="minorHAnsi" w:cs="Arial"/>
                      <w:color w:val="auto"/>
                      <w:sz w:val="18"/>
                      <w:szCs w:val="18"/>
                    </w:rPr>
                    <w:t xml:space="preserve"> i5-13420H min. </w:t>
                  </w:r>
                  <w:r>
                    <w:rPr>
                      <w:rFonts w:asciiTheme="minorHAnsi" w:hAnsiTheme="minorHAnsi" w:cs="Arial"/>
                      <w:color w:val="auto"/>
                      <w:sz w:val="18"/>
                      <w:szCs w:val="18"/>
                    </w:rPr>
                    <w:t>17 900 pkt</w:t>
                  </w:r>
                  <w:r w:rsidRPr="00F14B20">
                    <w:rPr>
                      <w:rFonts w:asciiTheme="minorHAnsi" w:hAnsiTheme="minorHAnsi" w:cs="Arial"/>
                      <w:color w:val="auto"/>
                      <w:sz w:val="18"/>
                      <w:szCs w:val="18"/>
                    </w:rPr>
                    <w:t>.</w:t>
                  </w:r>
                </w:p>
                <w:p w14:paraId="0577B294" w14:textId="6040462F" w:rsidR="00EC6AD6" w:rsidRPr="00F14B20" w:rsidRDefault="00EC6AD6" w:rsidP="00F14B20">
                  <w:pPr>
                    <w:pStyle w:val="Default"/>
                    <w:rPr>
                      <w:rFonts w:asciiTheme="minorHAnsi" w:hAnsiTheme="minorHAnsi" w:cs="Arial"/>
                      <w:sz w:val="18"/>
                      <w:szCs w:val="18"/>
                    </w:rPr>
                  </w:pPr>
                  <w:r w:rsidRPr="00F14B20">
                    <w:rPr>
                      <w:rFonts w:asciiTheme="minorHAnsi" w:hAnsiTheme="minorHAnsi" w:cs="Arial"/>
                      <w:sz w:val="18"/>
                      <w:szCs w:val="18"/>
                    </w:rPr>
                    <w:t xml:space="preserve">na podstawie Performance Test w teście </w:t>
                  </w:r>
                  <w:proofErr w:type="spellStart"/>
                  <w:r w:rsidRPr="00F14B20">
                    <w:rPr>
                      <w:rFonts w:asciiTheme="minorHAnsi" w:hAnsiTheme="minorHAnsi" w:cs="Arial"/>
                      <w:sz w:val="18"/>
                      <w:szCs w:val="18"/>
                    </w:rPr>
                    <w:t>Average</w:t>
                  </w:r>
                  <w:proofErr w:type="spellEnd"/>
                  <w:r w:rsidRPr="00F14B20">
                    <w:rPr>
                      <w:rFonts w:asciiTheme="minorHAnsi" w:hAnsiTheme="minorHAnsi" w:cs="Arial"/>
                      <w:sz w:val="18"/>
                      <w:szCs w:val="18"/>
                    </w:rPr>
                    <w:t xml:space="preserve"> </w:t>
                  </w:r>
                  <w:r>
                    <w:rPr>
                      <w:rFonts w:asciiTheme="minorHAnsi" w:hAnsiTheme="minorHAnsi" w:cs="Arial"/>
                      <w:sz w:val="18"/>
                      <w:szCs w:val="18"/>
                    </w:rPr>
                    <w:t>CPI</w:t>
                  </w:r>
                  <w:r w:rsidRPr="00F14B20">
                    <w:rPr>
                      <w:rFonts w:asciiTheme="minorHAnsi" w:hAnsiTheme="minorHAnsi" w:cs="Arial"/>
                      <w:sz w:val="18"/>
                      <w:szCs w:val="18"/>
                    </w:rPr>
                    <w:t xml:space="preserve"> Mark według wyników opublikowanych na </w:t>
                  </w:r>
                  <w:r w:rsidRPr="00AB7E76">
                    <w:rPr>
                      <w:rFonts w:asciiTheme="minorHAnsi" w:hAnsiTheme="minorHAnsi" w:cs="Arial"/>
                      <w:sz w:val="18"/>
                      <w:szCs w:val="18"/>
                    </w:rPr>
                    <w:t>https://www.cpubenchmark.net/</w:t>
                  </w:r>
                  <w:r>
                    <w:rPr>
                      <w:rFonts w:asciiTheme="minorHAnsi" w:hAnsiTheme="minorHAnsi" w:cs="Arial"/>
                      <w:sz w:val="18"/>
                      <w:szCs w:val="18"/>
                    </w:rPr>
                    <w:t xml:space="preserve"> na dzień 11.03.2025r</w:t>
                  </w:r>
                  <w:r w:rsidRPr="00F14B20">
                    <w:rPr>
                      <w:rFonts w:asciiTheme="minorHAnsi" w:hAnsiTheme="minorHAnsi" w:cs="Arial"/>
                      <w:sz w:val="18"/>
                      <w:szCs w:val="18"/>
                    </w:rPr>
                    <w:t>.</w:t>
                  </w:r>
                </w:p>
              </w:tc>
              <w:tc>
                <w:tcPr>
                  <w:tcW w:w="1984" w:type="dxa"/>
                  <w:vAlign w:val="center"/>
                </w:tcPr>
                <w:p w14:paraId="030BF656" w14:textId="53379FFF" w:rsidR="00EC6AD6" w:rsidRPr="00675A6C" w:rsidRDefault="00EC6AD6" w:rsidP="00675A6C">
                  <w:pPr>
                    <w:jc w:val="center"/>
                    <w:textAlignment w:val="baseline"/>
                    <w:rPr>
                      <w:rFonts w:ascii="Calibri" w:hAnsi="Calibri" w:cs="Calibri"/>
                      <w:color w:val="000000"/>
                      <w:sz w:val="18"/>
                      <w:szCs w:val="18"/>
                    </w:rPr>
                  </w:pPr>
                  <w:r w:rsidRPr="00675A6C">
                    <w:rPr>
                      <w:rFonts w:ascii="Segoe UI Symbol" w:hAnsi="Segoe UI Symbol" w:cs="Segoe UI Symbol"/>
                      <w:b/>
                      <w:bCs/>
                      <w:sz w:val="16"/>
                      <w:szCs w:val="18"/>
                    </w:rPr>
                    <w:t>☐</w:t>
                  </w:r>
                  <w:r w:rsidRPr="00675A6C">
                    <w:rPr>
                      <w:rFonts w:ascii="Arial" w:hAnsi="Arial" w:cs="Arial"/>
                      <w:b/>
                      <w:bCs/>
                      <w:sz w:val="16"/>
                      <w:szCs w:val="18"/>
                    </w:rPr>
                    <w:t xml:space="preserve"> TAK / </w:t>
                  </w:r>
                  <w:r w:rsidRPr="00675A6C">
                    <w:rPr>
                      <w:rFonts w:ascii="Segoe UI Symbol" w:hAnsi="Segoe UI Symbol" w:cs="Segoe UI Symbol"/>
                      <w:b/>
                      <w:bCs/>
                      <w:sz w:val="16"/>
                      <w:szCs w:val="18"/>
                    </w:rPr>
                    <w:t>☐</w:t>
                  </w:r>
                  <w:r w:rsidRPr="00675A6C">
                    <w:rPr>
                      <w:rFonts w:ascii="Arial" w:hAnsi="Arial" w:cs="Arial"/>
                      <w:b/>
                      <w:bCs/>
                      <w:sz w:val="16"/>
                      <w:szCs w:val="18"/>
                    </w:rPr>
                    <w:t xml:space="preserve"> NIE</w:t>
                  </w:r>
                </w:p>
              </w:tc>
              <w:tc>
                <w:tcPr>
                  <w:tcW w:w="425" w:type="dxa"/>
                  <w:vMerge/>
                  <w:vAlign w:val="center"/>
                </w:tcPr>
                <w:p w14:paraId="7CF6050D" w14:textId="77777777" w:rsidR="00EC6AD6" w:rsidRDefault="00EC6AD6" w:rsidP="00675A6C">
                  <w:pPr>
                    <w:jc w:val="center"/>
                    <w:textAlignment w:val="baseline"/>
                    <w:rPr>
                      <w:rFonts w:ascii="Calibri" w:hAnsi="Calibri" w:cs="Calibri"/>
                      <w:color w:val="000000"/>
                      <w:sz w:val="18"/>
                      <w:szCs w:val="18"/>
                    </w:rPr>
                  </w:pPr>
                </w:p>
              </w:tc>
              <w:tc>
                <w:tcPr>
                  <w:tcW w:w="3252" w:type="dxa"/>
                  <w:vMerge/>
                </w:tcPr>
                <w:p w14:paraId="052CAC54" w14:textId="77777777" w:rsidR="00EC6AD6" w:rsidRPr="0014757A" w:rsidRDefault="00EC6AD6" w:rsidP="00675A6C">
                  <w:pPr>
                    <w:jc w:val="center"/>
                    <w:textAlignment w:val="baseline"/>
                    <w:rPr>
                      <w:rFonts w:ascii="Segoe UI Symbol" w:hAnsi="Segoe UI Symbol" w:cs="Segoe UI Symbol"/>
                      <w:b/>
                      <w:bCs/>
                      <w:sz w:val="16"/>
                      <w:szCs w:val="18"/>
                    </w:rPr>
                  </w:pPr>
                </w:p>
              </w:tc>
            </w:tr>
            <w:tr w:rsidR="00EC6AD6" w14:paraId="5B03C8EB" w14:textId="77777777" w:rsidTr="003A31A9">
              <w:trPr>
                <w:trHeight w:val="223"/>
              </w:trPr>
              <w:tc>
                <w:tcPr>
                  <w:tcW w:w="2262" w:type="dxa"/>
                  <w:vMerge/>
                  <w:shd w:val="clear" w:color="auto" w:fill="D9D9D9" w:themeFill="background1" w:themeFillShade="D9"/>
                  <w:vAlign w:val="center"/>
                </w:tcPr>
                <w:p w14:paraId="14446791" w14:textId="77777777" w:rsidR="00EC6AD6" w:rsidDel="00F779B9" w:rsidRDefault="00EC6AD6" w:rsidP="00675A6C">
                  <w:pPr>
                    <w:textAlignment w:val="baseline"/>
                    <w:rPr>
                      <w:rFonts w:ascii="Calibri" w:hAnsi="Calibri" w:cs="Calibri"/>
                      <w:color w:val="000000"/>
                      <w:sz w:val="18"/>
                      <w:szCs w:val="18"/>
                    </w:rPr>
                  </w:pPr>
                </w:p>
              </w:tc>
              <w:tc>
                <w:tcPr>
                  <w:tcW w:w="6985" w:type="dxa"/>
                  <w:vAlign w:val="center"/>
                </w:tcPr>
                <w:p w14:paraId="177C9BB7" w14:textId="658E1F48" w:rsidR="00EC6AD6" w:rsidRPr="00675A6C" w:rsidRDefault="00EC6AD6" w:rsidP="00675A6C">
                  <w:pPr>
                    <w:textAlignment w:val="baseline"/>
                    <w:rPr>
                      <w:rFonts w:asciiTheme="minorHAnsi" w:hAnsiTheme="minorHAnsi" w:cs="Calibri"/>
                      <w:color w:val="000000"/>
                      <w:sz w:val="18"/>
                    </w:rPr>
                  </w:pPr>
                  <w:r>
                    <w:rPr>
                      <w:rFonts w:asciiTheme="minorHAnsi" w:hAnsiTheme="minorHAnsi" w:cs="Calibri"/>
                      <w:color w:val="000000"/>
                      <w:sz w:val="18"/>
                    </w:rPr>
                    <w:t xml:space="preserve">Min. </w:t>
                  </w:r>
                  <w:r w:rsidRPr="00675A6C">
                    <w:rPr>
                      <w:rFonts w:asciiTheme="minorHAnsi" w:hAnsiTheme="minorHAnsi" w:cs="Calibri"/>
                      <w:color w:val="000000"/>
                      <w:sz w:val="18"/>
                    </w:rPr>
                    <w:t xml:space="preserve">16GB RAM </w:t>
                  </w:r>
                  <w:r>
                    <w:rPr>
                      <w:rFonts w:asciiTheme="minorHAnsi" w:hAnsiTheme="minorHAnsi" w:cs="Calibri"/>
                      <w:color w:val="000000"/>
                      <w:sz w:val="18"/>
                    </w:rPr>
                    <w:t xml:space="preserve">min. </w:t>
                  </w:r>
                  <w:r w:rsidRPr="00675A6C">
                    <w:rPr>
                      <w:rFonts w:asciiTheme="minorHAnsi" w:hAnsiTheme="minorHAnsi" w:cs="Calibri"/>
                      <w:color w:val="000000"/>
                      <w:sz w:val="18"/>
                    </w:rPr>
                    <w:t>DDR4</w:t>
                  </w:r>
                </w:p>
              </w:tc>
              <w:tc>
                <w:tcPr>
                  <w:tcW w:w="1984" w:type="dxa"/>
                  <w:vAlign w:val="center"/>
                </w:tcPr>
                <w:p w14:paraId="1F45EDAF" w14:textId="1801D401" w:rsidR="00EC6AD6" w:rsidRPr="00675A6C" w:rsidRDefault="00EC6AD6" w:rsidP="00675A6C">
                  <w:pPr>
                    <w:jc w:val="center"/>
                    <w:textAlignment w:val="baseline"/>
                    <w:rPr>
                      <w:rFonts w:ascii="Calibri" w:hAnsi="Calibri" w:cs="Calibri"/>
                      <w:color w:val="000000"/>
                      <w:sz w:val="18"/>
                      <w:szCs w:val="18"/>
                    </w:rPr>
                  </w:pPr>
                  <w:r w:rsidRPr="00675A6C">
                    <w:rPr>
                      <w:rFonts w:ascii="Segoe UI Symbol" w:hAnsi="Segoe UI Symbol" w:cs="Segoe UI Symbol"/>
                      <w:b/>
                      <w:bCs/>
                      <w:sz w:val="16"/>
                      <w:szCs w:val="18"/>
                    </w:rPr>
                    <w:t>☐</w:t>
                  </w:r>
                  <w:r w:rsidRPr="00675A6C">
                    <w:rPr>
                      <w:rFonts w:ascii="Arial" w:hAnsi="Arial" w:cs="Arial"/>
                      <w:b/>
                      <w:bCs/>
                      <w:sz w:val="16"/>
                      <w:szCs w:val="18"/>
                    </w:rPr>
                    <w:t xml:space="preserve"> TAK / </w:t>
                  </w:r>
                  <w:r w:rsidRPr="00675A6C">
                    <w:rPr>
                      <w:rFonts w:ascii="Segoe UI Symbol" w:hAnsi="Segoe UI Symbol" w:cs="Segoe UI Symbol"/>
                      <w:b/>
                      <w:bCs/>
                      <w:sz w:val="16"/>
                      <w:szCs w:val="18"/>
                    </w:rPr>
                    <w:t>☐</w:t>
                  </w:r>
                  <w:r w:rsidRPr="00675A6C">
                    <w:rPr>
                      <w:rFonts w:ascii="Arial" w:hAnsi="Arial" w:cs="Arial"/>
                      <w:b/>
                      <w:bCs/>
                      <w:sz w:val="16"/>
                      <w:szCs w:val="18"/>
                    </w:rPr>
                    <w:t xml:space="preserve"> NIE</w:t>
                  </w:r>
                </w:p>
              </w:tc>
              <w:tc>
                <w:tcPr>
                  <w:tcW w:w="425" w:type="dxa"/>
                  <w:vMerge/>
                  <w:vAlign w:val="center"/>
                </w:tcPr>
                <w:p w14:paraId="58BC1B67" w14:textId="77777777" w:rsidR="00EC6AD6" w:rsidRDefault="00EC6AD6" w:rsidP="00675A6C">
                  <w:pPr>
                    <w:jc w:val="center"/>
                    <w:textAlignment w:val="baseline"/>
                    <w:rPr>
                      <w:rFonts w:ascii="Calibri" w:hAnsi="Calibri" w:cs="Calibri"/>
                      <w:color w:val="000000"/>
                      <w:sz w:val="18"/>
                      <w:szCs w:val="18"/>
                    </w:rPr>
                  </w:pPr>
                </w:p>
              </w:tc>
              <w:tc>
                <w:tcPr>
                  <w:tcW w:w="3252" w:type="dxa"/>
                  <w:vMerge/>
                </w:tcPr>
                <w:p w14:paraId="43742D89" w14:textId="77777777" w:rsidR="00EC6AD6" w:rsidRPr="0014757A" w:rsidRDefault="00EC6AD6" w:rsidP="00675A6C">
                  <w:pPr>
                    <w:jc w:val="center"/>
                    <w:textAlignment w:val="baseline"/>
                    <w:rPr>
                      <w:rFonts w:ascii="Segoe UI Symbol" w:hAnsi="Segoe UI Symbol" w:cs="Segoe UI Symbol"/>
                      <w:b/>
                      <w:bCs/>
                      <w:sz w:val="16"/>
                      <w:szCs w:val="18"/>
                    </w:rPr>
                  </w:pPr>
                </w:p>
              </w:tc>
            </w:tr>
            <w:tr w:rsidR="00EC6AD6" w14:paraId="532E328E" w14:textId="77777777" w:rsidTr="003A31A9">
              <w:trPr>
                <w:trHeight w:val="223"/>
              </w:trPr>
              <w:tc>
                <w:tcPr>
                  <w:tcW w:w="2262" w:type="dxa"/>
                  <w:vMerge/>
                  <w:shd w:val="clear" w:color="auto" w:fill="D9D9D9" w:themeFill="background1" w:themeFillShade="D9"/>
                  <w:vAlign w:val="center"/>
                </w:tcPr>
                <w:p w14:paraId="3B3FCBA5" w14:textId="77777777" w:rsidR="00EC6AD6" w:rsidDel="00F779B9" w:rsidRDefault="00EC6AD6" w:rsidP="00675A6C">
                  <w:pPr>
                    <w:textAlignment w:val="baseline"/>
                    <w:rPr>
                      <w:rFonts w:ascii="Calibri" w:hAnsi="Calibri" w:cs="Calibri"/>
                      <w:color w:val="000000"/>
                      <w:sz w:val="18"/>
                      <w:szCs w:val="18"/>
                    </w:rPr>
                  </w:pPr>
                </w:p>
              </w:tc>
              <w:tc>
                <w:tcPr>
                  <w:tcW w:w="6985" w:type="dxa"/>
                  <w:vAlign w:val="center"/>
                </w:tcPr>
                <w:p w14:paraId="676E71A4" w14:textId="0E24F21F" w:rsidR="00EC6AD6" w:rsidRPr="00F14B20" w:rsidRDefault="00EC6AD6" w:rsidP="00675A6C">
                  <w:pPr>
                    <w:textAlignment w:val="baseline"/>
                    <w:rPr>
                      <w:rFonts w:asciiTheme="minorHAnsi" w:hAnsiTheme="minorHAnsi" w:cs="Calibri"/>
                      <w:color w:val="000000"/>
                      <w:sz w:val="18"/>
                      <w:szCs w:val="18"/>
                    </w:rPr>
                  </w:pPr>
                  <w:r w:rsidRPr="00F14B20">
                    <w:rPr>
                      <w:rFonts w:asciiTheme="minorHAnsi" w:hAnsiTheme="minorHAnsi" w:cs="Arial"/>
                      <w:sz w:val="18"/>
                      <w:szCs w:val="18"/>
                    </w:rPr>
                    <w:t xml:space="preserve">Dedykowana karta graficzna o wydajności liczonej w punktach równej lub wyższej niż </w:t>
                  </w:r>
                  <w:r>
                    <w:rPr>
                      <w:rFonts w:asciiTheme="minorHAnsi" w:hAnsiTheme="minorHAnsi" w:cs="Arial"/>
                      <w:sz w:val="18"/>
                      <w:szCs w:val="18"/>
                    </w:rPr>
                    <w:t xml:space="preserve">np. </w:t>
                  </w:r>
                  <w:proofErr w:type="spellStart"/>
                  <w:r w:rsidRPr="00F14B20">
                    <w:rPr>
                      <w:rStyle w:val="cpuname"/>
                      <w:rFonts w:asciiTheme="minorHAnsi" w:hAnsiTheme="minorHAnsi"/>
                      <w:sz w:val="18"/>
                      <w:szCs w:val="18"/>
                    </w:rPr>
                    <w:t>GeForce</w:t>
                  </w:r>
                  <w:proofErr w:type="spellEnd"/>
                  <w:r w:rsidRPr="00F14B20">
                    <w:rPr>
                      <w:rStyle w:val="cpuname"/>
                      <w:rFonts w:asciiTheme="minorHAnsi" w:hAnsiTheme="minorHAnsi"/>
                      <w:sz w:val="18"/>
                      <w:szCs w:val="18"/>
                    </w:rPr>
                    <w:t xml:space="preserve"> RTX 3060 Laptop</w:t>
                  </w:r>
                  <w:r w:rsidRPr="00F14B20">
                    <w:rPr>
                      <w:rFonts w:asciiTheme="minorHAnsi" w:hAnsiTheme="minorHAnsi" w:cs="Arial"/>
                      <w:sz w:val="18"/>
                      <w:szCs w:val="18"/>
                    </w:rPr>
                    <w:t xml:space="preserve"> min 13 </w:t>
                  </w:r>
                  <w:r>
                    <w:rPr>
                      <w:rFonts w:asciiTheme="minorHAnsi" w:hAnsiTheme="minorHAnsi" w:cs="Arial"/>
                      <w:sz w:val="18"/>
                      <w:szCs w:val="18"/>
                    </w:rPr>
                    <w:t>200</w:t>
                  </w:r>
                  <w:r w:rsidRPr="00F14B20">
                    <w:rPr>
                      <w:rFonts w:asciiTheme="minorHAnsi" w:hAnsiTheme="minorHAnsi" w:cs="Arial"/>
                      <w:sz w:val="18"/>
                      <w:szCs w:val="18"/>
                    </w:rPr>
                    <w:t xml:space="preserve">pkt. na podstawie </w:t>
                  </w:r>
                  <w:proofErr w:type="spellStart"/>
                  <w:r w:rsidRPr="00F14B20">
                    <w:rPr>
                      <w:rFonts w:asciiTheme="minorHAnsi" w:hAnsiTheme="minorHAnsi" w:cs="Arial"/>
                      <w:sz w:val="18"/>
                      <w:szCs w:val="18"/>
                    </w:rPr>
                    <w:t>PerformanceTest</w:t>
                  </w:r>
                  <w:proofErr w:type="spellEnd"/>
                  <w:r w:rsidRPr="00F14B20">
                    <w:rPr>
                      <w:rFonts w:asciiTheme="minorHAnsi" w:hAnsiTheme="minorHAnsi" w:cs="Arial"/>
                      <w:sz w:val="18"/>
                      <w:szCs w:val="18"/>
                    </w:rPr>
                    <w:t xml:space="preserve"> w teście </w:t>
                  </w:r>
                  <w:proofErr w:type="spellStart"/>
                  <w:r w:rsidRPr="00F14B20">
                    <w:rPr>
                      <w:rFonts w:asciiTheme="minorHAnsi" w:hAnsiTheme="minorHAnsi" w:cs="Arial"/>
                      <w:sz w:val="18"/>
                      <w:szCs w:val="18"/>
                    </w:rPr>
                    <w:t>Average</w:t>
                  </w:r>
                  <w:proofErr w:type="spellEnd"/>
                  <w:r w:rsidRPr="00F14B20">
                    <w:rPr>
                      <w:rFonts w:asciiTheme="minorHAnsi" w:hAnsiTheme="minorHAnsi" w:cs="Arial"/>
                      <w:sz w:val="18"/>
                      <w:szCs w:val="18"/>
                    </w:rPr>
                    <w:t xml:space="preserve"> G3D Mark (3D Graphics Mark) według wyników opublikowanych na </w:t>
                  </w:r>
                  <w:r w:rsidRPr="00AB7E76">
                    <w:rPr>
                      <w:rFonts w:asciiTheme="minorHAnsi" w:hAnsiTheme="minorHAnsi" w:cs="Arial"/>
                      <w:sz w:val="18"/>
                      <w:szCs w:val="18"/>
                    </w:rPr>
                    <w:t>https://www.videocardbenchmark.net/</w:t>
                  </w:r>
                  <w:r>
                    <w:rPr>
                      <w:rFonts w:asciiTheme="minorHAnsi" w:hAnsiTheme="minorHAnsi" w:cs="Arial"/>
                      <w:sz w:val="18"/>
                      <w:szCs w:val="18"/>
                    </w:rPr>
                    <w:t xml:space="preserve"> na dzień 11.03.2025r</w:t>
                  </w:r>
                  <w:r w:rsidRPr="00F14B20">
                    <w:rPr>
                      <w:rFonts w:asciiTheme="minorHAnsi" w:hAnsiTheme="minorHAnsi" w:cs="Arial"/>
                      <w:sz w:val="18"/>
                      <w:szCs w:val="18"/>
                    </w:rPr>
                    <w:t xml:space="preserve">. </w:t>
                  </w:r>
                </w:p>
              </w:tc>
              <w:tc>
                <w:tcPr>
                  <w:tcW w:w="1984" w:type="dxa"/>
                  <w:vAlign w:val="center"/>
                </w:tcPr>
                <w:p w14:paraId="19743E7A" w14:textId="192EE017" w:rsidR="00EC6AD6" w:rsidRPr="00675A6C" w:rsidRDefault="00EC6AD6" w:rsidP="00675A6C">
                  <w:pPr>
                    <w:jc w:val="center"/>
                    <w:textAlignment w:val="baseline"/>
                    <w:rPr>
                      <w:rFonts w:ascii="Calibri" w:hAnsi="Calibri" w:cs="Calibri"/>
                      <w:color w:val="000000"/>
                      <w:sz w:val="18"/>
                      <w:szCs w:val="18"/>
                    </w:rPr>
                  </w:pPr>
                  <w:r w:rsidRPr="00675A6C">
                    <w:rPr>
                      <w:rFonts w:ascii="Segoe UI Symbol" w:hAnsi="Segoe UI Symbol" w:cs="Segoe UI Symbol"/>
                      <w:b/>
                      <w:bCs/>
                      <w:sz w:val="16"/>
                      <w:szCs w:val="18"/>
                    </w:rPr>
                    <w:t>☐</w:t>
                  </w:r>
                  <w:r w:rsidRPr="00675A6C">
                    <w:rPr>
                      <w:rFonts w:ascii="Arial" w:hAnsi="Arial" w:cs="Arial"/>
                      <w:b/>
                      <w:bCs/>
                      <w:sz w:val="16"/>
                      <w:szCs w:val="18"/>
                    </w:rPr>
                    <w:t xml:space="preserve"> TAK / </w:t>
                  </w:r>
                  <w:r w:rsidRPr="00675A6C">
                    <w:rPr>
                      <w:rFonts w:ascii="Segoe UI Symbol" w:hAnsi="Segoe UI Symbol" w:cs="Segoe UI Symbol"/>
                      <w:b/>
                      <w:bCs/>
                      <w:sz w:val="16"/>
                      <w:szCs w:val="18"/>
                    </w:rPr>
                    <w:t>☐</w:t>
                  </w:r>
                  <w:r w:rsidRPr="00675A6C">
                    <w:rPr>
                      <w:rFonts w:ascii="Arial" w:hAnsi="Arial" w:cs="Arial"/>
                      <w:b/>
                      <w:bCs/>
                      <w:sz w:val="16"/>
                      <w:szCs w:val="18"/>
                    </w:rPr>
                    <w:t xml:space="preserve"> NIE</w:t>
                  </w:r>
                </w:p>
              </w:tc>
              <w:tc>
                <w:tcPr>
                  <w:tcW w:w="425" w:type="dxa"/>
                  <w:vMerge/>
                  <w:vAlign w:val="center"/>
                </w:tcPr>
                <w:p w14:paraId="1B8D9761" w14:textId="77777777" w:rsidR="00EC6AD6" w:rsidRDefault="00EC6AD6" w:rsidP="00675A6C">
                  <w:pPr>
                    <w:jc w:val="center"/>
                    <w:textAlignment w:val="baseline"/>
                    <w:rPr>
                      <w:rFonts w:ascii="Calibri" w:hAnsi="Calibri" w:cs="Calibri"/>
                      <w:color w:val="000000"/>
                      <w:sz w:val="18"/>
                      <w:szCs w:val="18"/>
                    </w:rPr>
                  </w:pPr>
                </w:p>
              </w:tc>
              <w:tc>
                <w:tcPr>
                  <w:tcW w:w="3252" w:type="dxa"/>
                  <w:vMerge/>
                </w:tcPr>
                <w:p w14:paraId="21F51B8A" w14:textId="77777777" w:rsidR="00EC6AD6" w:rsidRPr="0014757A" w:rsidRDefault="00EC6AD6" w:rsidP="00675A6C">
                  <w:pPr>
                    <w:jc w:val="center"/>
                    <w:textAlignment w:val="baseline"/>
                    <w:rPr>
                      <w:rFonts w:ascii="Segoe UI Symbol" w:hAnsi="Segoe UI Symbol" w:cs="Segoe UI Symbol"/>
                      <w:b/>
                      <w:bCs/>
                      <w:sz w:val="16"/>
                      <w:szCs w:val="18"/>
                    </w:rPr>
                  </w:pPr>
                </w:p>
              </w:tc>
            </w:tr>
            <w:tr w:rsidR="00EC6AD6" w14:paraId="49BFE596" w14:textId="77777777" w:rsidTr="003A31A9">
              <w:trPr>
                <w:trHeight w:val="223"/>
              </w:trPr>
              <w:tc>
                <w:tcPr>
                  <w:tcW w:w="2262" w:type="dxa"/>
                  <w:vMerge/>
                  <w:shd w:val="clear" w:color="auto" w:fill="D9D9D9" w:themeFill="background1" w:themeFillShade="D9"/>
                  <w:vAlign w:val="center"/>
                </w:tcPr>
                <w:p w14:paraId="446DDA1D" w14:textId="77777777" w:rsidR="00EC6AD6" w:rsidDel="00F779B9" w:rsidRDefault="00EC6AD6" w:rsidP="00F14B20">
                  <w:pPr>
                    <w:textAlignment w:val="baseline"/>
                    <w:rPr>
                      <w:rFonts w:ascii="Calibri" w:hAnsi="Calibri" w:cs="Calibri"/>
                      <w:color w:val="000000"/>
                      <w:sz w:val="18"/>
                      <w:szCs w:val="18"/>
                    </w:rPr>
                  </w:pPr>
                </w:p>
              </w:tc>
              <w:tc>
                <w:tcPr>
                  <w:tcW w:w="6985" w:type="dxa"/>
                  <w:vAlign w:val="center"/>
                </w:tcPr>
                <w:p w14:paraId="455565B9" w14:textId="4E7C8F12" w:rsidR="00EC6AD6" w:rsidRPr="00675A6C" w:rsidRDefault="00EC6AD6" w:rsidP="00F14B20">
                  <w:pPr>
                    <w:textAlignment w:val="baseline"/>
                    <w:rPr>
                      <w:rFonts w:asciiTheme="minorHAnsi" w:hAnsiTheme="minorHAnsi" w:cs="Calibri"/>
                      <w:color w:val="000000"/>
                      <w:sz w:val="18"/>
                    </w:rPr>
                  </w:pPr>
                  <w:r>
                    <w:rPr>
                      <w:rFonts w:asciiTheme="minorHAnsi" w:hAnsiTheme="minorHAnsi" w:cs="Calibri"/>
                      <w:color w:val="000000"/>
                      <w:sz w:val="18"/>
                    </w:rPr>
                    <w:t>DYSK M.2 min. 1 TB</w:t>
                  </w:r>
                </w:p>
              </w:tc>
              <w:tc>
                <w:tcPr>
                  <w:tcW w:w="1984" w:type="dxa"/>
                  <w:vAlign w:val="center"/>
                </w:tcPr>
                <w:p w14:paraId="782C4637" w14:textId="207ADB95" w:rsidR="00EC6AD6" w:rsidRPr="00675A6C" w:rsidRDefault="00EC6AD6" w:rsidP="00F14B20">
                  <w:pPr>
                    <w:jc w:val="center"/>
                    <w:textAlignment w:val="baseline"/>
                    <w:rPr>
                      <w:rFonts w:ascii="Segoe UI Symbol" w:hAnsi="Segoe UI Symbol" w:cs="Segoe UI Symbol"/>
                      <w:b/>
                      <w:bCs/>
                      <w:sz w:val="16"/>
                      <w:szCs w:val="18"/>
                    </w:rPr>
                  </w:pPr>
                  <w:r w:rsidRPr="00675A6C">
                    <w:rPr>
                      <w:rFonts w:ascii="Segoe UI Symbol" w:hAnsi="Segoe UI Symbol" w:cs="Segoe UI Symbol"/>
                      <w:b/>
                      <w:bCs/>
                      <w:sz w:val="16"/>
                      <w:szCs w:val="18"/>
                    </w:rPr>
                    <w:t>☐</w:t>
                  </w:r>
                  <w:r w:rsidRPr="00675A6C">
                    <w:rPr>
                      <w:rFonts w:ascii="Arial" w:hAnsi="Arial" w:cs="Arial"/>
                      <w:b/>
                      <w:bCs/>
                      <w:sz w:val="16"/>
                      <w:szCs w:val="18"/>
                    </w:rPr>
                    <w:t xml:space="preserve"> TAK / </w:t>
                  </w:r>
                  <w:r w:rsidRPr="00675A6C">
                    <w:rPr>
                      <w:rFonts w:ascii="Segoe UI Symbol" w:hAnsi="Segoe UI Symbol" w:cs="Segoe UI Symbol"/>
                      <w:b/>
                      <w:bCs/>
                      <w:sz w:val="16"/>
                      <w:szCs w:val="18"/>
                    </w:rPr>
                    <w:t>☐</w:t>
                  </w:r>
                  <w:r w:rsidRPr="00675A6C">
                    <w:rPr>
                      <w:rFonts w:ascii="Arial" w:hAnsi="Arial" w:cs="Arial"/>
                      <w:b/>
                      <w:bCs/>
                      <w:sz w:val="16"/>
                      <w:szCs w:val="18"/>
                    </w:rPr>
                    <w:t xml:space="preserve"> NIE</w:t>
                  </w:r>
                </w:p>
              </w:tc>
              <w:tc>
                <w:tcPr>
                  <w:tcW w:w="425" w:type="dxa"/>
                  <w:vMerge/>
                  <w:vAlign w:val="center"/>
                </w:tcPr>
                <w:p w14:paraId="558EAE48" w14:textId="77777777" w:rsidR="00EC6AD6" w:rsidRDefault="00EC6AD6" w:rsidP="00F14B20">
                  <w:pPr>
                    <w:jc w:val="center"/>
                    <w:textAlignment w:val="baseline"/>
                    <w:rPr>
                      <w:rFonts w:ascii="Calibri" w:hAnsi="Calibri" w:cs="Calibri"/>
                      <w:color w:val="000000"/>
                      <w:sz w:val="18"/>
                      <w:szCs w:val="18"/>
                    </w:rPr>
                  </w:pPr>
                </w:p>
              </w:tc>
              <w:tc>
                <w:tcPr>
                  <w:tcW w:w="3252" w:type="dxa"/>
                  <w:vMerge/>
                </w:tcPr>
                <w:p w14:paraId="5DC0D533" w14:textId="77777777" w:rsidR="00EC6AD6" w:rsidRPr="0014757A" w:rsidRDefault="00EC6AD6" w:rsidP="00F14B20">
                  <w:pPr>
                    <w:jc w:val="center"/>
                    <w:textAlignment w:val="baseline"/>
                    <w:rPr>
                      <w:rFonts w:ascii="Segoe UI Symbol" w:hAnsi="Segoe UI Symbol" w:cs="Segoe UI Symbol"/>
                      <w:b/>
                      <w:bCs/>
                      <w:sz w:val="16"/>
                      <w:szCs w:val="18"/>
                    </w:rPr>
                  </w:pPr>
                </w:p>
              </w:tc>
            </w:tr>
            <w:tr w:rsidR="00EC6AD6" w14:paraId="4B3C50FE" w14:textId="77777777" w:rsidTr="003A31A9">
              <w:trPr>
                <w:trHeight w:val="223"/>
              </w:trPr>
              <w:tc>
                <w:tcPr>
                  <w:tcW w:w="2262" w:type="dxa"/>
                  <w:vMerge/>
                  <w:shd w:val="clear" w:color="auto" w:fill="D9D9D9" w:themeFill="background1" w:themeFillShade="D9"/>
                  <w:vAlign w:val="center"/>
                </w:tcPr>
                <w:p w14:paraId="2E565EFC" w14:textId="77777777" w:rsidR="00EC6AD6" w:rsidDel="00F779B9" w:rsidRDefault="00EC6AD6" w:rsidP="00F14B20">
                  <w:pPr>
                    <w:textAlignment w:val="baseline"/>
                    <w:rPr>
                      <w:rFonts w:ascii="Calibri" w:hAnsi="Calibri" w:cs="Calibri"/>
                      <w:color w:val="000000"/>
                      <w:sz w:val="18"/>
                      <w:szCs w:val="18"/>
                    </w:rPr>
                  </w:pPr>
                </w:p>
              </w:tc>
              <w:tc>
                <w:tcPr>
                  <w:tcW w:w="6985" w:type="dxa"/>
                  <w:vAlign w:val="center"/>
                </w:tcPr>
                <w:p w14:paraId="6496A97B" w14:textId="0AF79A39" w:rsidR="00EC6AD6" w:rsidRPr="00675A6C" w:rsidRDefault="00EC6AD6" w:rsidP="00F14B20">
                  <w:pPr>
                    <w:textAlignment w:val="baseline"/>
                    <w:rPr>
                      <w:rFonts w:asciiTheme="minorHAnsi" w:hAnsiTheme="minorHAnsi" w:cs="Calibri"/>
                      <w:color w:val="000000"/>
                      <w:sz w:val="18"/>
                    </w:rPr>
                  </w:pPr>
                  <w:r w:rsidRPr="00675A6C">
                    <w:rPr>
                      <w:rFonts w:asciiTheme="minorHAnsi" w:hAnsiTheme="minorHAnsi" w:cs="Calibri"/>
                      <w:color w:val="000000"/>
                      <w:sz w:val="18"/>
                    </w:rPr>
                    <w:t>Wbudowany mikrofon</w:t>
                  </w:r>
                </w:p>
              </w:tc>
              <w:tc>
                <w:tcPr>
                  <w:tcW w:w="1984" w:type="dxa"/>
                  <w:vAlign w:val="center"/>
                </w:tcPr>
                <w:p w14:paraId="4286A484" w14:textId="36578EE6" w:rsidR="00EC6AD6" w:rsidRPr="00675A6C" w:rsidRDefault="00EC6AD6" w:rsidP="00F14B20">
                  <w:pPr>
                    <w:jc w:val="center"/>
                    <w:textAlignment w:val="baseline"/>
                    <w:rPr>
                      <w:rFonts w:ascii="Calibri" w:hAnsi="Calibri" w:cs="Calibri"/>
                      <w:color w:val="000000"/>
                      <w:sz w:val="18"/>
                      <w:szCs w:val="18"/>
                    </w:rPr>
                  </w:pPr>
                  <w:r w:rsidRPr="00675A6C">
                    <w:rPr>
                      <w:rFonts w:ascii="Segoe UI Symbol" w:hAnsi="Segoe UI Symbol" w:cs="Segoe UI Symbol"/>
                      <w:b/>
                      <w:bCs/>
                      <w:sz w:val="16"/>
                      <w:szCs w:val="18"/>
                    </w:rPr>
                    <w:t>☐</w:t>
                  </w:r>
                  <w:r w:rsidRPr="00675A6C">
                    <w:rPr>
                      <w:rFonts w:ascii="Arial" w:hAnsi="Arial" w:cs="Arial"/>
                      <w:b/>
                      <w:bCs/>
                      <w:sz w:val="16"/>
                      <w:szCs w:val="18"/>
                    </w:rPr>
                    <w:t xml:space="preserve"> TAK / </w:t>
                  </w:r>
                  <w:r w:rsidRPr="00675A6C">
                    <w:rPr>
                      <w:rFonts w:ascii="Segoe UI Symbol" w:hAnsi="Segoe UI Symbol" w:cs="Segoe UI Symbol"/>
                      <w:b/>
                      <w:bCs/>
                      <w:sz w:val="16"/>
                      <w:szCs w:val="18"/>
                    </w:rPr>
                    <w:t>☐</w:t>
                  </w:r>
                  <w:r w:rsidRPr="00675A6C">
                    <w:rPr>
                      <w:rFonts w:ascii="Arial" w:hAnsi="Arial" w:cs="Arial"/>
                      <w:b/>
                      <w:bCs/>
                      <w:sz w:val="16"/>
                      <w:szCs w:val="18"/>
                    </w:rPr>
                    <w:t xml:space="preserve"> NIE</w:t>
                  </w:r>
                </w:p>
              </w:tc>
              <w:tc>
                <w:tcPr>
                  <w:tcW w:w="425" w:type="dxa"/>
                  <w:vMerge/>
                  <w:vAlign w:val="center"/>
                </w:tcPr>
                <w:p w14:paraId="426233EB" w14:textId="77777777" w:rsidR="00EC6AD6" w:rsidRDefault="00EC6AD6" w:rsidP="00F14B20">
                  <w:pPr>
                    <w:jc w:val="center"/>
                    <w:textAlignment w:val="baseline"/>
                    <w:rPr>
                      <w:rFonts w:ascii="Calibri" w:hAnsi="Calibri" w:cs="Calibri"/>
                      <w:color w:val="000000"/>
                      <w:sz w:val="18"/>
                      <w:szCs w:val="18"/>
                    </w:rPr>
                  </w:pPr>
                </w:p>
              </w:tc>
              <w:tc>
                <w:tcPr>
                  <w:tcW w:w="3252" w:type="dxa"/>
                  <w:vMerge/>
                </w:tcPr>
                <w:p w14:paraId="4C6EA1A7" w14:textId="77777777" w:rsidR="00EC6AD6" w:rsidRPr="0014757A" w:rsidRDefault="00EC6AD6" w:rsidP="00F14B20">
                  <w:pPr>
                    <w:jc w:val="center"/>
                    <w:textAlignment w:val="baseline"/>
                    <w:rPr>
                      <w:rFonts w:ascii="Segoe UI Symbol" w:hAnsi="Segoe UI Symbol" w:cs="Segoe UI Symbol"/>
                      <w:b/>
                      <w:bCs/>
                      <w:sz w:val="16"/>
                      <w:szCs w:val="18"/>
                    </w:rPr>
                  </w:pPr>
                </w:p>
              </w:tc>
            </w:tr>
            <w:tr w:rsidR="00EC6AD6" w14:paraId="2E9058FB" w14:textId="77777777" w:rsidTr="003A31A9">
              <w:trPr>
                <w:trHeight w:val="223"/>
              </w:trPr>
              <w:tc>
                <w:tcPr>
                  <w:tcW w:w="2262" w:type="dxa"/>
                  <w:vMerge/>
                  <w:shd w:val="clear" w:color="auto" w:fill="D9D9D9" w:themeFill="background1" w:themeFillShade="D9"/>
                  <w:vAlign w:val="center"/>
                </w:tcPr>
                <w:p w14:paraId="63FC0B7E" w14:textId="77777777" w:rsidR="00EC6AD6" w:rsidDel="00F779B9" w:rsidRDefault="00EC6AD6" w:rsidP="00F14B20">
                  <w:pPr>
                    <w:textAlignment w:val="baseline"/>
                    <w:rPr>
                      <w:rFonts w:ascii="Calibri" w:hAnsi="Calibri" w:cs="Calibri"/>
                      <w:color w:val="000000"/>
                      <w:sz w:val="18"/>
                      <w:szCs w:val="18"/>
                    </w:rPr>
                  </w:pPr>
                </w:p>
              </w:tc>
              <w:tc>
                <w:tcPr>
                  <w:tcW w:w="6985" w:type="dxa"/>
                  <w:vAlign w:val="center"/>
                </w:tcPr>
                <w:p w14:paraId="2E5BA2CF" w14:textId="038C05C0" w:rsidR="00EC6AD6" w:rsidRPr="00F14B20" w:rsidRDefault="00EC6AD6" w:rsidP="00F14B20">
                  <w:pPr>
                    <w:textAlignment w:val="baseline"/>
                    <w:rPr>
                      <w:rFonts w:asciiTheme="minorHAnsi" w:hAnsiTheme="minorHAnsi" w:cs="Calibri"/>
                      <w:color w:val="000000"/>
                      <w:sz w:val="18"/>
                    </w:rPr>
                  </w:pPr>
                  <w:r w:rsidRPr="00F14B20">
                    <w:rPr>
                      <w:rFonts w:asciiTheme="minorHAnsi" w:hAnsiTheme="minorHAnsi" w:cs="Calibri"/>
                      <w:color w:val="000000"/>
                      <w:sz w:val="18"/>
                    </w:rPr>
                    <w:t xml:space="preserve">Wbudowane głośniki </w:t>
                  </w:r>
                  <w:r w:rsidRPr="00F14B20">
                    <w:rPr>
                      <w:rFonts w:asciiTheme="minorHAnsi" w:hAnsiTheme="minorHAnsi" w:cs="Arial"/>
                      <w:sz w:val="18"/>
                      <w:szCs w:val="18"/>
                    </w:rPr>
                    <w:t>o mocy min. 2W każdy</w:t>
                  </w:r>
                </w:p>
              </w:tc>
              <w:tc>
                <w:tcPr>
                  <w:tcW w:w="1984" w:type="dxa"/>
                  <w:vAlign w:val="center"/>
                </w:tcPr>
                <w:p w14:paraId="5751DE34" w14:textId="5811DE67" w:rsidR="00EC6AD6" w:rsidRPr="00675A6C" w:rsidRDefault="00EC6AD6" w:rsidP="00F14B20">
                  <w:pPr>
                    <w:jc w:val="center"/>
                    <w:textAlignment w:val="baseline"/>
                    <w:rPr>
                      <w:rFonts w:ascii="Calibri" w:hAnsi="Calibri" w:cs="Calibri"/>
                      <w:color w:val="000000"/>
                      <w:sz w:val="18"/>
                      <w:szCs w:val="18"/>
                    </w:rPr>
                  </w:pPr>
                  <w:r w:rsidRPr="00675A6C">
                    <w:rPr>
                      <w:rFonts w:ascii="Segoe UI Symbol" w:hAnsi="Segoe UI Symbol" w:cs="Segoe UI Symbol"/>
                      <w:b/>
                      <w:bCs/>
                      <w:sz w:val="16"/>
                      <w:szCs w:val="18"/>
                    </w:rPr>
                    <w:t>☐</w:t>
                  </w:r>
                  <w:r w:rsidRPr="00675A6C">
                    <w:rPr>
                      <w:rFonts w:ascii="Arial" w:hAnsi="Arial" w:cs="Arial"/>
                      <w:b/>
                      <w:bCs/>
                      <w:sz w:val="16"/>
                      <w:szCs w:val="18"/>
                    </w:rPr>
                    <w:t xml:space="preserve"> TAK / </w:t>
                  </w:r>
                  <w:r w:rsidRPr="00675A6C">
                    <w:rPr>
                      <w:rFonts w:ascii="Segoe UI Symbol" w:hAnsi="Segoe UI Symbol" w:cs="Segoe UI Symbol"/>
                      <w:b/>
                      <w:bCs/>
                      <w:sz w:val="16"/>
                      <w:szCs w:val="18"/>
                    </w:rPr>
                    <w:t>☐</w:t>
                  </w:r>
                  <w:r w:rsidRPr="00675A6C">
                    <w:rPr>
                      <w:rFonts w:ascii="Arial" w:hAnsi="Arial" w:cs="Arial"/>
                      <w:b/>
                      <w:bCs/>
                      <w:sz w:val="16"/>
                      <w:szCs w:val="18"/>
                    </w:rPr>
                    <w:t xml:space="preserve"> NIE</w:t>
                  </w:r>
                </w:p>
              </w:tc>
              <w:tc>
                <w:tcPr>
                  <w:tcW w:w="425" w:type="dxa"/>
                  <w:vMerge/>
                  <w:vAlign w:val="center"/>
                </w:tcPr>
                <w:p w14:paraId="7AC64D46" w14:textId="77777777" w:rsidR="00EC6AD6" w:rsidRDefault="00EC6AD6" w:rsidP="00F14B20">
                  <w:pPr>
                    <w:jc w:val="center"/>
                    <w:textAlignment w:val="baseline"/>
                    <w:rPr>
                      <w:rFonts w:ascii="Calibri" w:hAnsi="Calibri" w:cs="Calibri"/>
                      <w:color w:val="000000"/>
                      <w:sz w:val="18"/>
                      <w:szCs w:val="18"/>
                    </w:rPr>
                  </w:pPr>
                </w:p>
              </w:tc>
              <w:tc>
                <w:tcPr>
                  <w:tcW w:w="3252" w:type="dxa"/>
                  <w:vMerge/>
                </w:tcPr>
                <w:p w14:paraId="248F7536" w14:textId="77777777" w:rsidR="00EC6AD6" w:rsidRPr="0014757A" w:rsidRDefault="00EC6AD6" w:rsidP="00F14B20">
                  <w:pPr>
                    <w:jc w:val="center"/>
                    <w:textAlignment w:val="baseline"/>
                    <w:rPr>
                      <w:rFonts w:ascii="Segoe UI Symbol" w:hAnsi="Segoe UI Symbol" w:cs="Segoe UI Symbol"/>
                      <w:b/>
                      <w:bCs/>
                      <w:sz w:val="16"/>
                      <w:szCs w:val="18"/>
                    </w:rPr>
                  </w:pPr>
                </w:p>
              </w:tc>
            </w:tr>
            <w:tr w:rsidR="00EC6AD6" w14:paraId="541F6505" w14:textId="77777777" w:rsidTr="003A31A9">
              <w:trPr>
                <w:trHeight w:val="223"/>
              </w:trPr>
              <w:tc>
                <w:tcPr>
                  <w:tcW w:w="2262" w:type="dxa"/>
                  <w:vMerge/>
                  <w:shd w:val="clear" w:color="auto" w:fill="D9D9D9" w:themeFill="background1" w:themeFillShade="D9"/>
                  <w:vAlign w:val="center"/>
                </w:tcPr>
                <w:p w14:paraId="72B27025" w14:textId="77777777" w:rsidR="00EC6AD6" w:rsidDel="00F779B9" w:rsidRDefault="00EC6AD6" w:rsidP="00F14B20">
                  <w:pPr>
                    <w:textAlignment w:val="baseline"/>
                    <w:rPr>
                      <w:rFonts w:ascii="Calibri" w:hAnsi="Calibri" w:cs="Calibri"/>
                      <w:color w:val="000000"/>
                      <w:sz w:val="18"/>
                      <w:szCs w:val="18"/>
                    </w:rPr>
                  </w:pPr>
                </w:p>
              </w:tc>
              <w:tc>
                <w:tcPr>
                  <w:tcW w:w="6985" w:type="dxa"/>
                  <w:vAlign w:val="center"/>
                </w:tcPr>
                <w:p w14:paraId="3DD80AED" w14:textId="19486641" w:rsidR="00EC6AD6" w:rsidRPr="00675A6C" w:rsidRDefault="00EC6AD6" w:rsidP="00F14B20">
                  <w:pPr>
                    <w:textAlignment w:val="baseline"/>
                    <w:rPr>
                      <w:rFonts w:asciiTheme="minorHAnsi" w:hAnsiTheme="minorHAnsi" w:cs="Calibri"/>
                      <w:color w:val="000000"/>
                      <w:sz w:val="18"/>
                    </w:rPr>
                  </w:pPr>
                  <w:r w:rsidRPr="00675A6C">
                    <w:rPr>
                      <w:rFonts w:asciiTheme="minorHAnsi" w:hAnsiTheme="minorHAnsi" w:cs="Calibri"/>
                      <w:color w:val="000000"/>
                      <w:sz w:val="18"/>
                    </w:rPr>
                    <w:t>Bateria</w:t>
                  </w:r>
                  <w:r>
                    <w:rPr>
                      <w:rFonts w:asciiTheme="minorHAnsi" w:hAnsiTheme="minorHAnsi" w:cs="Calibri"/>
                      <w:color w:val="000000"/>
                      <w:sz w:val="18"/>
                    </w:rPr>
                    <w:t xml:space="preserve"> min.</w:t>
                  </w:r>
                  <w:r w:rsidRPr="00675A6C">
                    <w:rPr>
                      <w:rFonts w:asciiTheme="minorHAnsi" w:hAnsiTheme="minorHAnsi" w:cs="Calibri"/>
                      <w:color w:val="000000"/>
                      <w:sz w:val="18"/>
                    </w:rPr>
                    <w:t xml:space="preserve"> 4700 </w:t>
                  </w:r>
                  <w:proofErr w:type="spellStart"/>
                  <w:r w:rsidRPr="00675A6C">
                    <w:rPr>
                      <w:rFonts w:asciiTheme="minorHAnsi" w:hAnsiTheme="minorHAnsi" w:cs="Calibri"/>
                      <w:color w:val="000000"/>
                      <w:sz w:val="18"/>
                    </w:rPr>
                    <w:t>mAh</w:t>
                  </w:r>
                  <w:proofErr w:type="spellEnd"/>
                  <w:r>
                    <w:rPr>
                      <w:rFonts w:asciiTheme="minorHAnsi" w:hAnsiTheme="minorHAnsi" w:cs="Calibri"/>
                      <w:color w:val="000000"/>
                      <w:sz w:val="18"/>
                    </w:rPr>
                    <w:t xml:space="preserve"> wraz z zasilaczem zewnętrznym dedykowanym do oferowanego modelu</w:t>
                  </w:r>
                </w:p>
              </w:tc>
              <w:tc>
                <w:tcPr>
                  <w:tcW w:w="1984" w:type="dxa"/>
                  <w:vAlign w:val="center"/>
                </w:tcPr>
                <w:p w14:paraId="428528E9" w14:textId="408DEEE2" w:rsidR="00EC6AD6" w:rsidRPr="00675A6C" w:rsidRDefault="00EC6AD6" w:rsidP="00F14B20">
                  <w:pPr>
                    <w:jc w:val="center"/>
                    <w:textAlignment w:val="baseline"/>
                    <w:rPr>
                      <w:rFonts w:ascii="Calibri" w:hAnsi="Calibri" w:cs="Calibri"/>
                      <w:color w:val="000000"/>
                      <w:sz w:val="18"/>
                      <w:szCs w:val="18"/>
                    </w:rPr>
                  </w:pPr>
                  <w:r w:rsidRPr="00675A6C">
                    <w:rPr>
                      <w:rFonts w:ascii="Segoe UI Symbol" w:hAnsi="Segoe UI Symbol" w:cs="Segoe UI Symbol"/>
                      <w:b/>
                      <w:bCs/>
                      <w:sz w:val="16"/>
                      <w:szCs w:val="18"/>
                    </w:rPr>
                    <w:t>☐</w:t>
                  </w:r>
                  <w:r w:rsidRPr="00675A6C">
                    <w:rPr>
                      <w:rFonts w:ascii="Arial" w:hAnsi="Arial" w:cs="Arial"/>
                      <w:b/>
                      <w:bCs/>
                      <w:sz w:val="16"/>
                      <w:szCs w:val="18"/>
                    </w:rPr>
                    <w:t xml:space="preserve"> TAK / </w:t>
                  </w:r>
                  <w:r w:rsidRPr="00675A6C">
                    <w:rPr>
                      <w:rFonts w:ascii="Segoe UI Symbol" w:hAnsi="Segoe UI Symbol" w:cs="Segoe UI Symbol"/>
                      <w:b/>
                      <w:bCs/>
                      <w:sz w:val="16"/>
                      <w:szCs w:val="18"/>
                    </w:rPr>
                    <w:t>☐</w:t>
                  </w:r>
                  <w:r w:rsidRPr="00675A6C">
                    <w:rPr>
                      <w:rFonts w:ascii="Arial" w:hAnsi="Arial" w:cs="Arial"/>
                      <w:b/>
                      <w:bCs/>
                      <w:sz w:val="16"/>
                      <w:szCs w:val="18"/>
                    </w:rPr>
                    <w:t xml:space="preserve"> NIE</w:t>
                  </w:r>
                </w:p>
              </w:tc>
              <w:tc>
                <w:tcPr>
                  <w:tcW w:w="425" w:type="dxa"/>
                  <w:vMerge/>
                  <w:vAlign w:val="center"/>
                </w:tcPr>
                <w:p w14:paraId="097F5B06" w14:textId="77777777" w:rsidR="00EC6AD6" w:rsidRDefault="00EC6AD6" w:rsidP="00F14B20">
                  <w:pPr>
                    <w:jc w:val="center"/>
                    <w:textAlignment w:val="baseline"/>
                    <w:rPr>
                      <w:rFonts w:ascii="Calibri" w:hAnsi="Calibri" w:cs="Calibri"/>
                      <w:color w:val="000000"/>
                      <w:sz w:val="18"/>
                      <w:szCs w:val="18"/>
                    </w:rPr>
                  </w:pPr>
                </w:p>
              </w:tc>
              <w:tc>
                <w:tcPr>
                  <w:tcW w:w="3252" w:type="dxa"/>
                  <w:vMerge/>
                </w:tcPr>
                <w:p w14:paraId="75D3A9A0" w14:textId="77777777" w:rsidR="00EC6AD6" w:rsidRPr="0014757A" w:rsidRDefault="00EC6AD6" w:rsidP="00F14B20">
                  <w:pPr>
                    <w:jc w:val="center"/>
                    <w:textAlignment w:val="baseline"/>
                    <w:rPr>
                      <w:rFonts w:ascii="Segoe UI Symbol" w:hAnsi="Segoe UI Symbol" w:cs="Segoe UI Symbol"/>
                      <w:b/>
                      <w:bCs/>
                      <w:sz w:val="16"/>
                      <w:szCs w:val="18"/>
                    </w:rPr>
                  </w:pPr>
                </w:p>
              </w:tc>
            </w:tr>
            <w:tr w:rsidR="00EC6AD6" w14:paraId="6C7D9A07" w14:textId="77777777" w:rsidTr="003A31A9">
              <w:trPr>
                <w:trHeight w:val="223"/>
              </w:trPr>
              <w:tc>
                <w:tcPr>
                  <w:tcW w:w="2262" w:type="dxa"/>
                  <w:vMerge/>
                  <w:shd w:val="clear" w:color="auto" w:fill="D9D9D9" w:themeFill="background1" w:themeFillShade="D9"/>
                  <w:vAlign w:val="center"/>
                </w:tcPr>
                <w:p w14:paraId="5373616F" w14:textId="77777777" w:rsidR="00EC6AD6" w:rsidDel="00F779B9" w:rsidRDefault="00EC6AD6" w:rsidP="00F14B20">
                  <w:pPr>
                    <w:textAlignment w:val="baseline"/>
                    <w:rPr>
                      <w:rFonts w:ascii="Calibri" w:hAnsi="Calibri" w:cs="Calibri"/>
                      <w:color w:val="000000"/>
                      <w:sz w:val="18"/>
                      <w:szCs w:val="18"/>
                    </w:rPr>
                  </w:pPr>
                </w:p>
              </w:tc>
              <w:tc>
                <w:tcPr>
                  <w:tcW w:w="6985" w:type="dxa"/>
                  <w:vAlign w:val="center"/>
                </w:tcPr>
                <w:p w14:paraId="41CA4159" w14:textId="4F8F0B7F" w:rsidR="00EC6AD6" w:rsidRPr="004C1A25" w:rsidRDefault="00EC6AD6" w:rsidP="004C1A25">
                  <w:pPr>
                    <w:rPr>
                      <w:rFonts w:asciiTheme="minorHAnsi" w:hAnsiTheme="minorHAnsi" w:cs="Arial"/>
                      <w:sz w:val="18"/>
                      <w:szCs w:val="18"/>
                      <w:lang w:val="en-US"/>
                    </w:rPr>
                  </w:pPr>
                  <w:r w:rsidRPr="004C1A25">
                    <w:rPr>
                      <w:rFonts w:asciiTheme="minorHAnsi" w:hAnsiTheme="minorHAnsi" w:cs="Arial"/>
                      <w:sz w:val="18"/>
                      <w:szCs w:val="18"/>
                      <w:lang w:val="en-US"/>
                    </w:rPr>
                    <w:t>- Wi-Fi min. 6</w:t>
                  </w:r>
                </w:p>
                <w:p w14:paraId="7E1E66AA" w14:textId="0739D890" w:rsidR="00EC6AD6" w:rsidRPr="00F14B20" w:rsidRDefault="00EC6AD6" w:rsidP="004C1A25">
                  <w:pPr>
                    <w:textAlignment w:val="baseline"/>
                    <w:rPr>
                      <w:rFonts w:asciiTheme="minorHAnsi" w:hAnsiTheme="minorHAnsi" w:cs="Calibri"/>
                      <w:color w:val="000000"/>
                      <w:sz w:val="18"/>
                    </w:rPr>
                  </w:pPr>
                  <w:r w:rsidRPr="004C1A25">
                    <w:rPr>
                      <w:rFonts w:asciiTheme="minorHAnsi" w:hAnsiTheme="minorHAnsi" w:cs="Arial"/>
                      <w:sz w:val="18"/>
                      <w:szCs w:val="18"/>
                      <w:lang w:val="en-US"/>
                    </w:rPr>
                    <w:t>- Bluetooth min. 5.0</w:t>
                  </w:r>
                </w:p>
              </w:tc>
              <w:tc>
                <w:tcPr>
                  <w:tcW w:w="1984" w:type="dxa"/>
                  <w:vAlign w:val="center"/>
                </w:tcPr>
                <w:p w14:paraId="0C6DB964" w14:textId="2012294C" w:rsidR="00EC6AD6" w:rsidRPr="00675A6C" w:rsidRDefault="00EC6AD6" w:rsidP="00F14B20">
                  <w:pPr>
                    <w:jc w:val="center"/>
                    <w:textAlignment w:val="baseline"/>
                    <w:rPr>
                      <w:rFonts w:ascii="Calibri" w:hAnsi="Calibri" w:cs="Calibri"/>
                      <w:color w:val="000000"/>
                      <w:sz w:val="18"/>
                      <w:szCs w:val="18"/>
                    </w:rPr>
                  </w:pPr>
                  <w:r w:rsidRPr="00675A6C">
                    <w:rPr>
                      <w:rFonts w:ascii="Segoe UI Symbol" w:hAnsi="Segoe UI Symbol" w:cs="Segoe UI Symbol"/>
                      <w:b/>
                      <w:bCs/>
                      <w:sz w:val="16"/>
                      <w:szCs w:val="18"/>
                    </w:rPr>
                    <w:t>☐</w:t>
                  </w:r>
                  <w:r w:rsidRPr="00675A6C">
                    <w:rPr>
                      <w:rFonts w:ascii="Arial" w:hAnsi="Arial" w:cs="Arial"/>
                      <w:b/>
                      <w:bCs/>
                      <w:sz w:val="16"/>
                      <w:szCs w:val="18"/>
                    </w:rPr>
                    <w:t xml:space="preserve"> TAK / </w:t>
                  </w:r>
                  <w:r w:rsidRPr="00675A6C">
                    <w:rPr>
                      <w:rFonts w:ascii="Segoe UI Symbol" w:hAnsi="Segoe UI Symbol" w:cs="Segoe UI Symbol"/>
                      <w:b/>
                      <w:bCs/>
                      <w:sz w:val="16"/>
                      <w:szCs w:val="18"/>
                    </w:rPr>
                    <w:t>☐</w:t>
                  </w:r>
                  <w:r w:rsidRPr="00675A6C">
                    <w:rPr>
                      <w:rFonts w:ascii="Arial" w:hAnsi="Arial" w:cs="Arial"/>
                      <w:b/>
                      <w:bCs/>
                      <w:sz w:val="16"/>
                      <w:szCs w:val="18"/>
                    </w:rPr>
                    <w:t xml:space="preserve"> NIE</w:t>
                  </w:r>
                </w:p>
              </w:tc>
              <w:tc>
                <w:tcPr>
                  <w:tcW w:w="425" w:type="dxa"/>
                  <w:vMerge/>
                  <w:vAlign w:val="center"/>
                </w:tcPr>
                <w:p w14:paraId="686DF18A" w14:textId="77777777" w:rsidR="00EC6AD6" w:rsidRDefault="00EC6AD6" w:rsidP="00F14B20">
                  <w:pPr>
                    <w:jc w:val="center"/>
                    <w:textAlignment w:val="baseline"/>
                    <w:rPr>
                      <w:rFonts w:ascii="Calibri" w:hAnsi="Calibri" w:cs="Calibri"/>
                      <w:color w:val="000000"/>
                      <w:sz w:val="18"/>
                      <w:szCs w:val="18"/>
                    </w:rPr>
                  </w:pPr>
                </w:p>
              </w:tc>
              <w:tc>
                <w:tcPr>
                  <w:tcW w:w="3252" w:type="dxa"/>
                  <w:vMerge/>
                </w:tcPr>
                <w:p w14:paraId="5CD82E85" w14:textId="77777777" w:rsidR="00EC6AD6" w:rsidRPr="0014757A" w:rsidRDefault="00EC6AD6" w:rsidP="00F14B20">
                  <w:pPr>
                    <w:jc w:val="center"/>
                    <w:textAlignment w:val="baseline"/>
                    <w:rPr>
                      <w:rFonts w:ascii="Segoe UI Symbol" w:hAnsi="Segoe UI Symbol" w:cs="Segoe UI Symbol"/>
                      <w:b/>
                      <w:bCs/>
                      <w:sz w:val="16"/>
                      <w:szCs w:val="18"/>
                    </w:rPr>
                  </w:pPr>
                </w:p>
              </w:tc>
            </w:tr>
            <w:tr w:rsidR="00EC6AD6" w14:paraId="1890F9A4" w14:textId="77777777" w:rsidTr="003A31A9">
              <w:trPr>
                <w:trHeight w:val="223"/>
              </w:trPr>
              <w:tc>
                <w:tcPr>
                  <w:tcW w:w="2262" w:type="dxa"/>
                  <w:vMerge/>
                  <w:shd w:val="clear" w:color="auto" w:fill="D9D9D9" w:themeFill="background1" w:themeFillShade="D9"/>
                  <w:vAlign w:val="center"/>
                </w:tcPr>
                <w:p w14:paraId="298AE618" w14:textId="77777777" w:rsidR="00EC6AD6" w:rsidDel="00F779B9" w:rsidRDefault="00EC6AD6" w:rsidP="00F14B20">
                  <w:pPr>
                    <w:textAlignment w:val="baseline"/>
                    <w:rPr>
                      <w:rFonts w:ascii="Calibri" w:hAnsi="Calibri" w:cs="Calibri"/>
                      <w:color w:val="000000"/>
                      <w:sz w:val="18"/>
                      <w:szCs w:val="18"/>
                    </w:rPr>
                  </w:pPr>
                </w:p>
              </w:tc>
              <w:tc>
                <w:tcPr>
                  <w:tcW w:w="6985" w:type="dxa"/>
                  <w:vAlign w:val="center"/>
                </w:tcPr>
                <w:p w14:paraId="3494CC35" w14:textId="59E95934" w:rsidR="00EC6AD6" w:rsidRPr="00F14B20" w:rsidRDefault="00EC6AD6" w:rsidP="00F14B20">
                  <w:pPr>
                    <w:rPr>
                      <w:rFonts w:asciiTheme="minorHAnsi" w:hAnsiTheme="minorHAnsi" w:cs="Arial"/>
                      <w:sz w:val="18"/>
                      <w:szCs w:val="18"/>
                    </w:rPr>
                  </w:pPr>
                  <w:r w:rsidRPr="00F14B20">
                    <w:rPr>
                      <w:rFonts w:asciiTheme="minorHAnsi" w:hAnsiTheme="minorHAnsi" w:cs="Arial"/>
                      <w:sz w:val="18"/>
                      <w:szCs w:val="18"/>
                    </w:rPr>
                    <w:t xml:space="preserve">- Moduł </w:t>
                  </w:r>
                  <w:proofErr w:type="spellStart"/>
                  <w:r w:rsidRPr="00F14B20">
                    <w:rPr>
                      <w:rFonts w:asciiTheme="minorHAnsi" w:hAnsiTheme="minorHAnsi" w:cs="Arial"/>
                      <w:sz w:val="18"/>
                      <w:szCs w:val="18"/>
                    </w:rPr>
                    <w:t>Trusted</w:t>
                  </w:r>
                  <w:proofErr w:type="spellEnd"/>
                  <w:r w:rsidRPr="00F14B20">
                    <w:rPr>
                      <w:rFonts w:asciiTheme="minorHAnsi" w:hAnsiTheme="minorHAnsi" w:cs="Arial"/>
                      <w:sz w:val="18"/>
                      <w:szCs w:val="18"/>
                    </w:rPr>
                    <w:t xml:space="preserve"> Platform Module 2.0.</w:t>
                  </w:r>
                </w:p>
                <w:p w14:paraId="4B6AE718" w14:textId="77777777" w:rsidR="00EC6AD6" w:rsidRPr="00F14B20" w:rsidRDefault="00EC6AD6" w:rsidP="00F14B20">
                  <w:pPr>
                    <w:rPr>
                      <w:rFonts w:asciiTheme="minorHAnsi" w:hAnsiTheme="minorHAnsi" w:cs="Arial"/>
                      <w:sz w:val="18"/>
                      <w:szCs w:val="18"/>
                    </w:rPr>
                  </w:pPr>
                  <w:r w:rsidRPr="00F14B20">
                    <w:rPr>
                      <w:rFonts w:asciiTheme="minorHAnsi" w:hAnsiTheme="minorHAnsi" w:cs="Arial"/>
                      <w:sz w:val="18"/>
                      <w:szCs w:val="18"/>
                    </w:rPr>
                    <w:t xml:space="preserve">- złączę na linkę zabezpieczającą w standardzie </w:t>
                  </w:r>
                  <w:proofErr w:type="spellStart"/>
                  <w:r w:rsidRPr="00F14B20">
                    <w:rPr>
                      <w:rFonts w:asciiTheme="minorHAnsi" w:hAnsiTheme="minorHAnsi" w:cs="Arial"/>
                      <w:sz w:val="18"/>
                      <w:szCs w:val="18"/>
                    </w:rPr>
                    <w:t>Kensington</w:t>
                  </w:r>
                  <w:proofErr w:type="spellEnd"/>
                  <w:r w:rsidRPr="00F14B20">
                    <w:rPr>
                      <w:rFonts w:asciiTheme="minorHAnsi" w:hAnsiTheme="minorHAnsi" w:cs="Arial"/>
                      <w:sz w:val="18"/>
                      <w:szCs w:val="18"/>
                    </w:rPr>
                    <w:t xml:space="preserve"> Lock lub Noble Lock</w:t>
                  </w:r>
                </w:p>
                <w:p w14:paraId="54A25808" w14:textId="5F305564" w:rsidR="00EC6AD6" w:rsidRPr="00F14B20" w:rsidRDefault="00EC6AD6" w:rsidP="00F14B20">
                  <w:pPr>
                    <w:textAlignment w:val="baseline"/>
                    <w:rPr>
                      <w:rFonts w:asciiTheme="minorHAnsi" w:hAnsiTheme="minorHAnsi" w:cs="Calibri"/>
                      <w:color w:val="000000"/>
                      <w:sz w:val="18"/>
                    </w:rPr>
                  </w:pPr>
                  <w:r w:rsidRPr="00F14B20">
                    <w:rPr>
                      <w:rFonts w:asciiTheme="minorHAnsi" w:hAnsiTheme="minorHAnsi" w:cs="Arial"/>
                      <w:sz w:val="18"/>
                      <w:szCs w:val="18"/>
                    </w:rPr>
                    <w:t xml:space="preserve">- Dysk systemowy zawierający partycję </w:t>
                  </w:r>
                  <w:proofErr w:type="spellStart"/>
                  <w:r w:rsidRPr="00F14B20">
                    <w:rPr>
                      <w:rFonts w:asciiTheme="minorHAnsi" w:hAnsiTheme="minorHAnsi" w:cs="Arial"/>
                      <w:sz w:val="18"/>
                      <w:szCs w:val="18"/>
                    </w:rPr>
                    <w:t>recovery</w:t>
                  </w:r>
                  <w:proofErr w:type="spellEnd"/>
                  <w:r w:rsidRPr="00F14B20">
                    <w:rPr>
                      <w:rFonts w:asciiTheme="minorHAnsi" w:hAnsiTheme="minorHAnsi" w:cs="Arial"/>
                      <w:sz w:val="18"/>
                      <w:szCs w:val="18"/>
                    </w:rPr>
                    <w:t xml:space="preserve"> umożliwiające odtworzenie systemu operacyjnego fabrycznie zainstalowanego na komputerze po awarii.</w:t>
                  </w:r>
                </w:p>
              </w:tc>
              <w:tc>
                <w:tcPr>
                  <w:tcW w:w="1984" w:type="dxa"/>
                  <w:vAlign w:val="center"/>
                </w:tcPr>
                <w:p w14:paraId="50AA01C2" w14:textId="0ED6A399" w:rsidR="00EC6AD6" w:rsidRPr="00675A6C" w:rsidRDefault="00EC6AD6" w:rsidP="00F14B20">
                  <w:pPr>
                    <w:jc w:val="center"/>
                    <w:textAlignment w:val="baseline"/>
                    <w:rPr>
                      <w:rFonts w:ascii="Calibri" w:hAnsi="Calibri" w:cs="Calibri"/>
                      <w:color w:val="000000"/>
                      <w:sz w:val="18"/>
                      <w:szCs w:val="18"/>
                    </w:rPr>
                  </w:pPr>
                  <w:r w:rsidRPr="00675A6C">
                    <w:rPr>
                      <w:rFonts w:ascii="Segoe UI Symbol" w:hAnsi="Segoe UI Symbol" w:cs="Segoe UI Symbol"/>
                      <w:b/>
                      <w:bCs/>
                      <w:sz w:val="16"/>
                      <w:szCs w:val="18"/>
                    </w:rPr>
                    <w:t>☐</w:t>
                  </w:r>
                  <w:r w:rsidRPr="00675A6C">
                    <w:rPr>
                      <w:rFonts w:ascii="Arial" w:hAnsi="Arial" w:cs="Arial"/>
                      <w:b/>
                      <w:bCs/>
                      <w:sz w:val="16"/>
                      <w:szCs w:val="18"/>
                    </w:rPr>
                    <w:t xml:space="preserve"> TAK / </w:t>
                  </w:r>
                  <w:r w:rsidRPr="00675A6C">
                    <w:rPr>
                      <w:rFonts w:ascii="Segoe UI Symbol" w:hAnsi="Segoe UI Symbol" w:cs="Segoe UI Symbol"/>
                      <w:b/>
                      <w:bCs/>
                      <w:sz w:val="16"/>
                      <w:szCs w:val="18"/>
                    </w:rPr>
                    <w:t>☐</w:t>
                  </w:r>
                  <w:r w:rsidRPr="00675A6C">
                    <w:rPr>
                      <w:rFonts w:ascii="Arial" w:hAnsi="Arial" w:cs="Arial"/>
                      <w:b/>
                      <w:bCs/>
                      <w:sz w:val="16"/>
                      <w:szCs w:val="18"/>
                    </w:rPr>
                    <w:t xml:space="preserve"> NIE</w:t>
                  </w:r>
                </w:p>
              </w:tc>
              <w:tc>
                <w:tcPr>
                  <w:tcW w:w="425" w:type="dxa"/>
                  <w:vMerge/>
                  <w:vAlign w:val="center"/>
                </w:tcPr>
                <w:p w14:paraId="25123D8E" w14:textId="77777777" w:rsidR="00EC6AD6" w:rsidRDefault="00EC6AD6" w:rsidP="00F14B20">
                  <w:pPr>
                    <w:jc w:val="center"/>
                    <w:textAlignment w:val="baseline"/>
                    <w:rPr>
                      <w:rFonts w:ascii="Calibri" w:hAnsi="Calibri" w:cs="Calibri"/>
                      <w:color w:val="000000"/>
                      <w:sz w:val="18"/>
                      <w:szCs w:val="18"/>
                    </w:rPr>
                  </w:pPr>
                </w:p>
              </w:tc>
              <w:tc>
                <w:tcPr>
                  <w:tcW w:w="3252" w:type="dxa"/>
                  <w:vMerge/>
                </w:tcPr>
                <w:p w14:paraId="47D02E67" w14:textId="77777777" w:rsidR="00EC6AD6" w:rsidRPr="0014757A" w:rsidRDefault="00EC6AD6" w:rsidP="00F14B20">
                  <w:pPr>
                    <w:jc w:val="center"/>
                    <w:textAlignment w:val="baseline"/>
                    <w:rPr>
                      <w:rFonts w:ascii="Segoe UI Symbol" w:hAnsi="Segoe UI Symbol" w:cs="Segoe UI Symbol"/>
                      <w:b/>
                      <w:bCs/>
                      <w:sz w:val="16"/>
                      <w:szCs w:val="18"/>
                    </w:rPr>
                  </w:pPr>
                </w:p>
              </w:tc>
            </w:tr>
            <w:tr w:rsidR="00EC6AD6" w14:paraId="717334BD" w14:textId="77777777" w:rsidTr="003A31A9">
              <w:trPr>
                <w:trHeight w:val="223"/>
              </w:trPr>
              <w:tc>
                <w:tcPr>
                  <w:tcW w:w="2262" w:type="dxa"/>
                  <w:vMerge/>
                  <w:shd w:val="clear" w:color="auto" w:fill="D9D9D9" w:themeFill="background1" w:themeFillShade="D9"/>
                  <w:vAlign w:val="center"/>
                </w:tcPr>
                <w:p w14:paraId="33272C24" w14:textId="77777777" w:rsidR="00EC6AD6" w:rsidDel="00F779B9" w:rsidRDefault="00EC6AD6" w:rsidP="004C1A25">
                  <w:pPr>
                    <w:textAlignment w:val="baseline"/>
                    <w:rPr>
                      <w:rFonts w:ascii="Calibri" w:hAnsi="Calibri" w:cs="Calibri"/>
                      <w:color w:val="000000"/>
                      <w:sz w:val="18"/>
                      <w:szCs w:val="18"/>
                    </w:rPr>
                  </w:pPr>
                </w:p>
              </w:tc>
              <w:tc>
                <w:tcPr>
                  <w:tcW w:w="6985" w:type="dxa"/>
                  <w:vAlign w:val="center"/>
                </w:tcPr>
                <w:p w14:paraId="702FE2D6"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xml:space="preserve">Oferowane komputery muszą poprawnie współpracować z oferowanym systemem operacyjnym. Komputer muszą posiadać zainstalowany oryginalny system operacyjny </w:t>
                  </w:r>
                  <w:r w:rsidRPr="009A2F07">
                    <w:rPr>
                      <w:rFonts w:asciiTheme="minorHAnsi" w:hAnsiTheme="minorHAnsi" w:cstheme="minorHAnsi"/>
                      <w:b/>
                      <w:sz w:val="18"/>
                      <w:szCs w:val="18"/>
                    </w:rPr>
                    <w:t xml:space="preserve">Windows 11 Pro PL 64bit z </w:t>
                  </w:r>
                  <w:r w:rsidRPr="009A2F07">
                    <w:rPr>
                      <w:rFonts w:asciiTheme="minorHAnsi" w:hAnsiTheme="minorHAnsi" w:cstheme="minorHAnsi"/>
                      <w:sz w:val="18"/>
                      <w:szCs w:val="18"/>
                    </w:rPr>
                    <w:t>licencją dla jednostek oświatowych lub równoważny o następujących parametrach równoważności systemu operacyjnego:</w:t>
                  </w:r>
                </w:p>
                <w:p w14:paraId="781E2BA4"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Pełna integracja z domeną Active Directory MS Windows (posiadaną przez Zamawiającego) opartą na serwerach Windows Server (wszystkie wersje).</w:t>
                  </w:r>
                </w:p>
                <w:p w14:paraId="387D352E" w14:textId="48A1D369"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xml:space="preserve">- Zarządzanie komputerami poprzez Zasady Grup (GPO) Active Directory MS Windows (posiadaną przez Zamawiającego), WMI. </w:t>
                  </w:r>
                </w:p>
                <w:p w14:paraId="366DF044"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Klucz licencyjny musi być zapisany trwale w BIOS i umożliwiać instalację systemu operacyjnego na podstawie dołączonego nośnika bezpośrednio z wbudowanego napędu lub zdalnie bez potrzeby ręcznego wpisywania klucza licencyjnego.</w:t>
                  </w:r>
                </w:p>
                <w:p w14:paraId="32A73047"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Zainstalowany system operacyjny nie wymaga aktywacji za pomocą telefonu lub Internetu.</w:t>
                  </w:r>
                </w:p>
                <w:p w14:paraId="52F3E9E2"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Możliwość tworzenia pulpitów wirtualnych, przenoszenia aplikacji pomiędzy pulpitami i przełączanie się pomiędzy pulpitami za pomocą skrótów klawiaturowych lub GUI.</w:t>
                  </w:r>
                </w:p>
                <w:p w14:paraId="726077FD"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Wbudowany system pomocy w języku polskim.</w:t>
                  </w:r>
                </w:p>
                <w:p w14:paraId="79E80C88"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xml:space="preserve">- Możliwość przystosowania stanowiska dla osób niepełnosprawnych (np. słabo widzących). </w:t>
                  </w:r>
                </w:p>
                <w:p w14:paraId="5635C5B3"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67EE4D73"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Graficzne środowisko instalacji i konfiguracji dostępne w języku polskim</w:t>
                  </w:r>
                </w:p>
                <w:p w14:paraId="3C1E246C"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Możliwość dokonywania aktualizacji i poprawek systemu poprzez mechanizm zarządzany przez administratora systemu Zamawiającego.</w:t>
                  </w:r>
                </w:p>
                <w:p w14:paraId="6B680F6F" w14:textId="77777777" w:rsidR="00EC6AD6" w:rsidRPr="009A2F07" w:rsidRDefault="00EC6AD6" w:rsidP="004C1A25">
                  <w:pPr>
                    <w:pStyle w:val="Default"/>
                    <w:jc w:val="both"/>
                    <w:rPr>
                      <w:rFonts w:asciiTheme="minorHAnsi" w:hAnsiTheme="minorHAnsi" w:cstheme="minorHAnsi"/>
                      <w:sz w:val="18"/>
                      <w:szCs w:val="18"/>
                    </w:rPr>
                  </w:pPr>
                  <w:r w:rsidRPr="009A2F07">
                    <w:rPr>
                      <w:rFonts w:asciiTheme="minorHAnsi" w:hAnsiTheme="minorHAnsi" w:cstheme="minorHAnsi"/>
                      <w:sz w:val="18"/>
                      <w:szCs w:val="18"/>
                    </w:rPr>
                    <w:t xml:space="preserve">-Możliwość automatycznej synchronizacji plików i folderów roboczych znajdujących się na firmowym serwerze plików w centrum danych z prywatnym urządzeniem, bez konieczności łączenia się z siecią VPN z poziomu folderu użytkownika zlokalizowanego w centrum danych </w:t>
                  </w:r>
                </w:p>
                <w:p w14:paraId="12250B1D"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firmy.</w:t>
                  </w:r>
                </w:p>
                <w:p w14:paraId="32281FB1"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xml:space="preserve">- Wbudowany mechanizm wirtualizacji typu </w:t>
                  </w:r>
                  <w:proofErr w:type="spellStart"/>
                  <w:r w:rsidRPr="009A2F07">
                    <w:rPr>
                      <w:rFonts w:asciiTheme="minorHAnsi" w:hAnsiTheme="minorHAnsi" w:cstheme="minorHAnsi"/>
                      <w:sz w:val="18"/>
                      <w:szCs w:val="18"/>
                    </w:rPr>
                    <w:t>hypervisor</w:t>
                  </w:r>
                  <w:proofErr w:type="spellEnd"/>
                  <w:r w:rsidRPr="009A2F07">
                    <w:rPr>
                      <w:rFonts w:asciiTheme="minorHAnsi" w:hAnsiTheme="minorHAnsi" w:cstheme="minorHAnsi"/>
                      <w:sz w:val="18"/>
                      <w:szCs w:val="18"/>
                    </w:rPr>
                    <w:t>."</w:t>
                  </w:r>
                </w:p>
                <w:p w14:paraId="4854A011"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Wbudowana możliwość zdalnego dostępu do systemu i pracy zdalnej z wykorzystaniem pełnego interfejsu graficznego.</w:t>
                  </w:r>
                </w:p>
                <w:p w14:paraId="718D930D"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Możliwość zdefiniowania zarządzanych aplikacji w taki sposób aby automatycznie szyfrowały pliki na poziomie systemu plików. Blokowanie bezpośredniego kopiowania treści między aplikacjami zarządzanymi a niezarządzanymi.</w:t>
                  </w:r>
                </w:p>
                <w:p w14:paraId="5F4F429F"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Wbudowany system uwierzytelnienia dwuskładnikowego oparty o certyfikat lub klucz prywatny oraz PIN lub uwierzytelnienie biometryczne.</w:t>
                  </w:r>
                </w:p>
                <w:p w14:paraId="7EBBB2FD"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Wbudowane mechanizmy ochrony antywirusowej i przeciw złośliwemu oprogramowaniu z zapewnionymi bezpłatnymi aktualizacjami.</w:t>
                  </w:r>
                </w:p>
                <w:p w14:paraId="01CE7CF7"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Wbudowany system szyfrowania dysku twardego ze wsparciem modułu TPM</w:t>
                  </w:r>
                </w:p>
                <w:p w14:paraId="699CB651"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Możliwość tworzenia i przechowywania kopii zapasowych kluczy odzyskiwania do szyfrowania dysku w usługach katalogowych.</w:t>
                  </w:r>
                </w:p>
                <w:p w14:paraId="3C0B302C"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xml:space="preserve">- Wsparcie dla </w:t>
                  </w:r>
                  <w:proofErr w:type="spellStart"/>
                  <w:r w:rsidRPr="009A2F07">
                    <w:rPr>
                      <w:rFonts w:asciiTheme="minorHAnsi" w:hAnsiTheme="minorHAnsi" w:cstheme="minorHAnsi"/>
                      <w:sz w:val="18"/>
                      <w:szCs w:val="18"/>
                    </w:rPr>
                    <w:t>firmware</w:t>
                  </w:r>
                  <w:proofErr w:type="spellEnd"/>
                  <w:r w:rsidRPr="009A2F07">
                    <w:rPr>
                      <w:rFonts w:asciiTheme="minorHAnsi" w:hAnsiTheme="minorHAnsi" w:cstheme="minorHAnsi"/>
                      <w:sz w:val="18"/>
                      <w:szCs w:val="18"/>
                    </w:rPr>
                    <w:t xml:space="preserve"> UEFI i funkcji bezpiecznego rozruchu (</w:t>
                  </w:r>
                  <w:proofErr w:type="spellStart"/>
                  <w:r w:rsidRPr="009A2F07">
                    <w:rPr>
                      <w:rFonts w:asciiTheme="minorHAnsi" w:hAnsiTheme="minorHAnsi" w:cstheme="minorHAnsi"/>
                      <w:sz w:val="18"/>
                      <w:szCs w:val="18"/>
                    </w:rPr>
                    <w:t>Secure</w:t>
                  </w:r>
                  <w:proofErr w:type="spellEnd"/>
                  <w:r w:rsidRPr="009A2F07">
                    <w:rPr>
                      <w:rFonts w:asciiTheme="minorHAnsi" w:hAnsiTheme="minorHAnsi" w:cstheme="minorHAnsi"/>
                      <w:sz w:val="18"/>
                      <w:szCs w:val="18"/>
                    </w:rPr>
                    <w:t xml:space="preserve"> </w:t>
                  </w:r>
                  <w:proofErr w:type="spellStart"/>
                  <w:r w:rsidRPr="009A2F07">
                    <w:rPr>
                      <w:rFonts w:asciiTheme="minorHAnsi" w:hAnsiTheme="minorHAnsi" w:cstheme="minorHAnsi"/>
                      <w:sz w:val="18"/>
                      <w:szCs w:val="18"/>
                    </w:rPr>
                    <w:t>Boot</w:t>
                  </w:r>
                  <w:proofErr w:type="spellEnd"/>
                  <w:r w:rsidRPr="009A2F07">
                    <w:rPr>
                      <w:rFonts w:asciiTheme="minorHAnsi" w:hAnsiTheme="minorHAnsi" w:cstheme="minorHAnsi"/>
                      <w:sz w:val="18"/>
                      <w:szCs w:val="18"/>
                    </w:rPr>
                    <w:t>)</w:t>
                  </w:r>
                </w:p>
                <w:p w14:paraId="1443E44D"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Wbudowany agent do zbierania danych na temat zagrożeń na stacji roboczej.</w:t>
                  </w:r>
                </w:p>
                <w:p w14:paraId="0B9A090F"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Wsparcie .NET Framework 2.x, 3.x i 4.x – możliwość uruchomienia aplikacji działających we wskazanych środowiskach</w:t>
                  </w:r>
                </w:p>
                <w:p w14:paraId="2F5A48EF"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xml:space="preserve">- Wsparcie dla </w:t>
                  </w:r>
                  <w:proofErr w:type="spellStart"/>
                  <w:r w:rsidRPr="009A2F07">
                    <w:rPr>
                      <w:rFonts w:asciiTheme="minorHAnsi" w:hAnsiTheme="minorHAnsi" w:cstheme="minorHAnsi"/>
                      <w:sz w:val="18"/>
                      <w:szCs w:val="18"/>
                    </w:rPr>
                    <w:t>VBScript</w:t>
                  </w:r>
                  <w:proofErr w:type="spellEnd"/>
                  <w:r w:rsidRPr="009A2F07">
                    <w:rPr>
                      <w:rFonts w:asciiTheme="minorHAnsi" w:hAnsiTheme="minorHAnsi" w:cstheme="minorHAnsi"/>
                      <w:sz w:val="18"/>
                      <w:szCs w:val="18"/>
                    </w:rPr>
                    <w:t xml:space="preserve"> – możliwość uruchamiania interpretera poleceń</w:t>
                  </w:r>
                </w:p>
                <w:p w14:paraId="35ACD36A" w14:textId="77777777" w:rsidR="00EC6AD6" w:rsidRPr="009A2F07" w:rsidRDefault="00EC6AD6" w:rsidP="004C1A25">
                  <w:pPr>
                    <w:pStyle w:val="Default"/>
                    <w:rPr>
                      <w:rFonts w:asciiTheme="minorHAnsi" w:hAnsiTheme="minorHAnsi" w:cstheme="minorHAnsi"/>
                      <w:sz w:val="18"/>
                      <w:szCs w:val="18"/>
                    </w:rPr>
                  </w:pPr>
                  <w:r w:rsidRPr="009A2F07">
                    <w:rPr>
                      <w:rFonts w:asciiTheme="minorHAnsi" w:hAnsiTheme="minorHAnsi" w:cstheme="minorHAnsi"/>
                      <w:sz w:val="18"/>
                      <w:szCs w:val="18"/>
                    </w:rPr>
                    <w:t>- Wsparcie dla PowerShell 5.x – możliwość uruchamiania interpretera poleceń</w:t>
                  </w:r>
                </w:p>
                <w:p w14:paraId="00D5269E" w14:textId="5FA39941" w:rsidR="00EC6AD6" w:rsidRPr="00F14B20" w:rsidRDefault="00EC6AD6" w:rsidP="004C1A25">
                  <w:pPr>
                    <w:rPr>
                      <w:rFonts w:asciiTheme="minorHAnsi" w:hAnsiTheme="minorHAnsi" w:cs="Arial"/>
                      <w:sz w:val="18"/>
                      <w:szCs w:val="18"/>
                    </w:rPr>
                  </w:pPr>
                  <w:r w:rsidRPr="009A2F07">
                    <w:rPr>
                      <w:rFonts w:asciiTheme="minorHAnsi" w:hAnsiTheme="minorHAnsi" w:cstheme="minorHAnsi"/>
                      <w:sz w:val="18"/>
                      <w:szCs w:val="18"/>
                    </w:rPr>
                    <w:t>Zainstalowany system nie może pochodzić z rynku wtórnego, a system ten nie był aktywowany na innych urządzeniach i musi pochodzić z legalnego źródła.</w:t>
                  </w:r>
                </w:p>
              </w:tc>
              <w:tc>
                <w:tcPr>
                  <w:tcW w:w="1984" w:type="dxa"/>
                  <w:vAlign w:val="center"/>
                </w:tcPr>
                <w:p w14:paraId="4DFA1E70" w14:textId="50E4CF5D" w:rsidR="00EC6AD6" w:rsidRDefault="00EC6AD6" w:rsidP="004C1A25">
                  <w:pPr>
                    <w:jc w:val="center"/>
                    <w:textAlignment w:val="baseline"/>
                    <w:rPr>
                      <w:rFonts w:ascii="Arial" w:hAnsi="Arial" w:cs="Arial"/>
                      <w:b/>
                      <w:bCs/>
                      <w:sz w:val="16"/>
                      <w:szCs w:val="18"/>
                    </w:rPr>
                  </w:pPr>
                  <w:r w:rsidRPr="00675A6C">
                    <w:rPr>
                      <w:rFonts w:ascii="Segoe UI Symbol" w:hAnsi="Segoe UI Symbol" w:cs="Segoe UI Symbol"/>
                      <w:b/>
                      <w:bCs/>
                      <w:sz w:val="16"/>
                      <w:szCs w:val="18"/>
                    </w:rPr>
                    <w:t>☐</w:t>
                  </w:r>
                  <w:r w:rsidRPr="00675A6C">
                    <w:rPr>
                      <w:rFonts w:ascii="Arial" w:hAnsi="Arial" w:cs="Arial"/>
                      <w:b/>
                      <w:bCs/>
                      <w:sz w:val="16"/>
                      <w:szCs w:val="18"/>
                    </w:rPr>
                    <w:t xml:space="preserve"> TAK / </w:t>
                  </w:r>
                  <w:r w:rsidRPr="00675A6C">
                    <w:rPr>
                      <w:rFonts w:ascii="Segoe UI Symbol" w:hAnsi="Segoe UI Symbol" w:cs="Segoe UI Symbol"/>
                      <w:b/>
                      <w:bCs/>
                      <w:sz w:val="16"/>
                      <w:szCs w:val="18"/>
                    </w:rPr>
                    <w:t>☐</w:t>
                  </w:r>
                  <w:r w:rsidRPr="00675A6C">
                    <w:rPr>
                      <w:rFonts w:ascii="Arial" w:hAnsi="Arial" w:cs="Arial"/>
                      <w:b/>
                      <w:bCs/>
                      <w:sz w:val="16"/>
                      <w:szCs w:val="18"/>
                    </w:rPr>
                    <w:t xml:space="preserve"> NIE</w:t>
                  </w:r>
                </w:p>
                <w:p w14:paraId="74F411C0" w14:textId="77777777" w:rsidR="00EC6AD6" w:rsidRDefault="00EC6AD6" w:rsidP="004C1A25">
                  <w:pPr>
                    <w:jc w:val="center"/>
                    <w:textAlignment w:val="baseline"/>
                    <w:rPr>
                      <w:rFonts w:ascii="Arial" w:hAnsi="Arial" w:cs="Arial"/>
                      <w:b/>
                      <w:bCs/>
                      <w:sz w:val="16"/>
                      <w:szCs w:val="18"/>
                    </w:rPr>
                  </w:pPr>
                </w:p>
                <w:p w14:paraId="0F6E8AA1" w14:textId="77777777" w:rsidR="00EC6AD6" w:rsidRDefault="00EC6AD6" w:rsidP="004C1A25">
                  <w:pPr>
                    <w:pStyle w:val="Default"/>
                    <w:jc w:val="both"/>
                    <w:rPr>
                      <w:rFonts w:ascii="Arial" w:hAnsi="Arial" w:cs="Arial"/>
                      <w:sz w:val="18"/>
                      <w:szCs w:val="18"/>
                    </w:rPr>
                  </w:pPr>
                  <w:r w:rsidRPr="00913CAF">
                    <w:rPr>
                      <w:rFonts w:ascii="Arial" w:hAnsi="Arial" w:cs="Arial"/>
                      <w:sz w:val="18"/>
                      <w:szCs w:val="18"/>
                    </w:rPr>
                    <w:t>Oferowany</w:t>
                  </w:r>
                  <w:r>
                    <w:rPr>
                      <w:rFonts w:ascii="Arial" w:hAnsi="Arial" w:cs="Arial"/>
                      <w:sz w:val="18"/>
                      <w:szCs w:val="18"/>
                    </w:rPr>
                    <w:t xml:space="preserve"> </w:t>
                  </w:r>
                  <w:r w:rsidRPr="00913CAF">
                    <w:rPr>
                      <w:rFonts w:ascii="Arial" w:hAnsi="Arial" w:cs="Arial"/>
                      <w:sz w:val="18"/>
                      <w:szCs w:val="18"/>
                    </w:rPr>
                    <w:t>System*:</w:t>
                  </w:r>
                </w:p>
                <w:p w14:paraId="1EC8F119" w14:textId="67DA0A98" w:rsidR="00EC6AD6" w:rsidRDefault="00EC6AD6" w:rsidP="004C1A25">
                  <w:pPr>
                    <w:pStyle w:val="Default"/>
                    <w:jc w:val="both"/>
                    <w:rPr>
                      <w:rFonts w:ascii="Arial" w:hAnsi="Arial" w:cs="Arial"/>
                      <w:sz w:val="18"/>
                      <w:szCs w:val="18"/>
                    </w:rPr>
                  </w:pPr>
                  <w:r w:rsidRPr="00913CAF">
                    <w:rPr>
                      <w:rFonts w:ascii="Arial" w:hAnsi="Arial" w:cs="Arial"/>
                      <w:sz w:val="18"/>
                      <w:szCs w:val="18"/>
                    </w:rPr>
                    <w:t>…………………………</w:t>
                  </w:r>
                </w:p>
                <w:p w14:paraId="32D551F8" w14:textId="77777777" w:rsidR="00EC6AD6" w:rsidRDefault="00EC6AD6" w:rsidP="004C1A25">
                  <w:pPr>
                    <w:pStyle w:val="Default"/>
                    <w:jc w:val="both"/>
                    <w:rPr>
                      <w:rFonts w:ascii="Arial" w:hAnsi="Arial" w:cs="Arial"/>
                      <w:sz w:val="18"/>
                      <w:szCs w:val="18"/>
                    </w:rPr>
                  </w:pPr>
                </w:p>
                <w:p w14:paraId="6877A43E" w14:textId="1AD7A978" w:rsidR="00EC6AD6" w:rsidRPr="005D4F29" w:rsidRDefault="00EC6AD6" w:rsidP="004C1A25">
                  <w:pPr>
                    <w:pStyle w:val="Default"/>
                    <w:jc w:val="both"/>
                    <w:rPr>
                      <w:rFonts w:ascii="Arial" w:hAnsi="Arial" w:cs="Arial"/>
                      <w:sz w:val="16"/>
                      <w:szCs w:val="16"/>
                    </w:rPr>
                  </w:pPr>
                  <w:r w:rsidRPr="005D4F29">
                    <w:rPr>
                      <w:rFonts w:ascii="Arial" w:hAnsi="Arial" w:cs="Arial"/>
                      <w:sz w:val="16"/>
                      <w:szCs w:val="16"/>
                    </w:rPr>
                    <w:t xml:space="preserve"> (należy podać nazwę)</w:t>
                  </w:r>
                </w:p>
                <w:p w14:paraId="0C371E18" w14:textId="4835AB51" w:rsidR="00EC6AD6" w:rsidRPr="00675A6C" w:rsidRDefault="00EC6AD6" w:rsidP="004C1A25">
                  <w:pPr>
                    <w:jc w:val="center"/>
                    <w:textAlignment w:val="baseline"/>
                    <w:rPr>
                      <w:rFonts w:ascii="Segoe UI Symbol" w:hAnsi="Segoe UI Symbol" w:cs="Segoe UI Symbol"/>
                      <w:b/>
                      <w:bCs/>
                      <w:sz w:val="16"/>
                      <w:szCs w:val="18"/>
                    </w:rPr>
                  </w:pPr>
                </w:p>
              </w:tc>
              <w:tc>
                <w:tcPr>
                  <w:tcW w:w="425" w:type="dxa"/>
                  <w:vMerge/>
                  <w:vAlign w:val="center"/>
                </w:tcPr>
                <w:p w14:paraId="398A3605" w14:textId="77777777" w:rsidR="00EC6AD6" w:rsidRDefault="00EC6AD6" w:rsidP="004C1A25">
                  <w:pPr>
                    <w:jc w:val="center"/>
                    <w:textAlignment w:val="baseline"/>
                    <w:rPr>
                      <w:rFonts w:ascii="Calibri" w:hAnsi="Calibri" w:cs="Calibri"/>
                      <w:color w:val="000000"/>
                      <w:sz w:val="18"/>
                      <w:szCs w:val="18"/>
                    </w:rPr>
                  </w:pPr>
                </w:p>
              </w:tc>
              <w:tc>
                <w:tcPr>
                  <w:tcW w:w="3252" w:type="dxa"/>
                  <w:vMerge/>
                </w:tcPr>
                <w:p w14:paraId="06471EBF" w14:textId="77777777" w:rsidR="00EC6AD6" w:rsidRPr="0014757A" w:rsidRDefault="00EC6AD6" w:rsidP="004C1A25">
                  <w:pPr>
                    <w:jc w:val="center"/>
                    <w:textAlignment w:val="baseline"/>
                    <w:rPr>
                      <w:rFonts w:ascii="Segoe UI Symbol" w:hAnsi="Segoe UI Symbol" w:cs="Segoe UI Symbol"/>
                      <w:b/>
                      <w:bCs/>
                      <w:sz w:val="16"/>
                      <w:szCs w:val="18"/>
                    </w:rPr>
                  </w:pPr>
                </w:p>
              </w:tc>
            </w:tr>
            <w:tr w:rsidR="00EC6AD6" w14:paraId="35819CF9" w14:textId="77777777" w:rsidTr="003A31A9">
              <w:trPr>
                <w:trHeight w:val="223"/>
              </w:trPr>
              <w:tc>
                <w:tcPr>
                  <w:tcW w:w="2262" w:type="dxa"/>
                  <w:vMerge/>
                  <w:shd w:val="clear" w:color="auto" w:fill="D9D9D9" w:themeFill="background1" w:themeFillShade="D9"/>
                  <w:vAlign w:val="center"/>
                </w:tcPr>
                <w:p w14:paraId="23F96672" w14:textId="77777777" w:rsidR="00EC6AD6" w:rsidDel="00F779B9" w:rsidRDefault="00EC6AD6" w:rsidP="004C1A25">
                  <w:pPr>
                    <w:textAlignment w:val="baseline"/>
                    <w:rPr>
                      <w:rFonts w:ascii="Calibri" w:hAnsi="Calibri" w:cs="Calibri"/>
                      <w:color w:val="000000"/>
                      <w:sz w:val="18"/>
                      <w:szCs w:val="18"/>
                    </w:rPr>
                  </w:pPr>
                </w:p>
              </w:tc>
              <w:tc>
                <w:tcPr>
                  <w:tcW w:w="6985" w:type="dxa"/>
                  <w:vAlign w:val="center"/>
                </w:tcPr>
                <w:p w14:paraId="31DBF5FC" w14:textId="6523D62D" w:rsidR="00EC6AD6" w:rsidRPr="00C755DC" w:rsidRDefault="00EC6AD6" w:rsidP="00B93AE4">
                  <w:pPr>
                    <w:pStyle w:val="Default"/>
                    <w:rPr>
                      <w:rFonts w:asciiTheme="minorHAnsi" w:hAnsiTheme="minorHAnsi" w:cstheme="minorHAnsi"/>
                      <w:sz w:val="18"/>
                      <w:szCs w:val="18"/>
                      <w:highlight w:val="yellow"/>
                    </w:rPr>
                  </w:pPr>
                  <w:r w:rsidRPr="00C755DC">
                    <w:rPr>
                      <w:rFonts w:asciiTheme="minorHAnsi" w:hAnsiTheme="minorHAnsi" w:cstheme="minorHAnsi"/>
                      <w:sz w:val="18"/>
                      <w:szCs w:val="18"/>
                    </w:rPr>
                    <w:t>Gwarancja Min. 24 miesiące świadczona w miejscu użytkowania sprzętu (on-</w:t>
                  </w:r>
                  <w:proofErr w:type="spellStart"/>
                  <w:r w:rsidRPr="00C755DC">
                    <w:rPr>
                      <w:rFonts w:asciiTheme="minorHAnsi" w:hAnsiTheme="minorHAnsi" w:cstheme="minorHAnsi"/>
                      <w:sz w:val="18"/>
                      <w:szCs w:val="18"/>
                    </w:rPr>
                    <w:t>site</w:t>
                  </w:r>
                  <w:proofErr w:type="spellEnd"/>
                  <w:r w:rsidRPr="00C755DC">
                    <w:rPr>
                      <w:rFonts w:asciiTheme="minorHAnsi" w:hAnsiTheme="minorHAnsi" w:cstheme="minorHAnsi"/>
                      <w:sz w:val="18"/>
                      <w:szCs w:val="18"/>
                    </w:rPr>
                    <w:t xml:space="preserve">). Zgłoszenia serwisowe nadzorowane przez dedykowanych koordynatorów technicznych. Typ gwarancji umożliwiający </w:t>
                  </w:r>
                  <w:proofErr w:type="spellStart"/>
                  <w:r w:rsidRPr="00C755DC">
                    <w:rPr>
                      <w:rFonts w:asciiTheme="minorHAnsi" w:hAnsiTheme="minorHAnsi" w:cstheme="minorHAnsi"/>
                      <w:sz w:val="18"/>
                      <w:szCs w:val="18"/>
                    </w:rPr>
                    <w:t>priorytetyzację</w:t>
                  </w:r>
                  <w:proofErr w:type="spellEnd"/>
                  <w:r w:rsidRPr="00C755DC">
                    <w:rPr>
                      <w:rFonts w:asciiTheme="minorHAnsi" w:hAnsiTheme="minorHAnsi" w:cstheme="minorHAnsi"/>
                      <w:sz w:val="18"/>
                      <w:szCs w:val="18"/>
                    </w:rPr>
                    <w:t xml:space="preserve"> dostawy części zamiennych. Pomoc techniczna dostępna 24 godziny na dobę przez 365 dni w roku.</w:t>
                  </w:r>
                </w:p>
              </w:tc>
              <w:tc>
                <w:tcPr>
                  <w:tcW w:w="1984" w:type="dxa"/>
                  <w:vAlign w:val="center"/>
                </w:tcPr>
                <w:p w14:paraId="5E78A4D4" w14:textId="5D8EF86B" w:rsidR="00EC6AD6" w:rsidRPr="00675A6C" w:rsidRDefault="00EC6AD6" w:rsidP="004C1A25">
                  <w:pPr>
                    <w:jc w:val="center"/>
                    <w:textAlignment w:val="baseline"/>
                    <w:rPr>
                      <w:rFonts w:ascii="Segoe UI Symbol" w:hAnsi="Segoe UI Symbol" w:cs="Segoe UI Symbol"/>
                      <w:b/>
                      <w:bCs/>
                      <w:sz w:val="16"/>
                      <w:szCs w:val="18"/>
                    </w:rPr>
                  </w:pPr>
                  <w:r w:rsidRPr="00675A6C">
                    <w:rPr>
                      <w:rFonts w:ascii="Segoe UI Symbol" w:hAnsi="Segoe UI Symbol" w:cs="Segoe UI Symbol"/>
                      <w:b/>
                      <w:bCs/>
                      <w:sz w:val="16"/>
                      <w:szCs w:val="18"/>
                    </w:rPr>
                    <w:t>☐</w:t>
                  </w:r>
                  <w:r w:rsidRPr="00675A6C">
                    <w:rPr>
                      <w:rFonts w:ascii="Arial" w:hAnsi="Arial" w:cs="Arial"/>
                      <w:b/>
                      <w:bCs/>
                      <w:sz w:val="16"/>
                      <w:szCs w:val="18"/>
                    </w:rPr>
                    <w:t xml:space="preserve"> TAK / </w:t>
                  </w:r>
                  <w:r w:rsidRPr="00675A6C">
                    <w:rPr>
                      <w:rFonts w:ascii="Segoe UI Symbol" w:hAnsi="Segoe UI Symbol" w:cs="Segoe UI Symbol"/>
                      <w:b/>
                      <w:bCs/>
                      <w:sz w:val="16"/>
                      <w:szCs w:val="18"/>
                    </w:rPr>
                    <w:t>☐</w:t>
                  </w:r>
                  <w:r w:rsidRPr="00675A6C">
                    <w:rPr>
                      <w:rFonts w:ascii="Arial" w:hAnsi="Arial" w:cs="Arial"/>
                      <w:b/>
                      <w:bCs/>
                      <w:sz w:val="16"/>
                      <w:szCs w:val="18"/>
                    </w:rPr>
                    <w:t xml:space="preserve"> NIE</w:t>
                  </w:r>
                </w:p>
              </w:tc>
              <w:tc>
                <w:tcPr>
                  <w:tcW w:w="425" w:type="dxa"/>
                  <w:vMerge/>
                  <w:vAlign w:val="center"/>
                </w:tcPr>
                <w:p w14:paraId="55584284" w14:textId="77777777" w:rsidR="00EC6AD6" w:rsidRDefault="00EC6AD6" w:rsidP="004C1A25">
                  <w:pPr>
                    <w:jc w:val="center"/>
                    <w:textAlignment w:val="baseline"/>
                    <w:rPr>
                      <w:rFonts w:ascii="Calibri" w:hAnsi="Calibri" w:cs="Calibri"/>
                      <w:color w:val="000000"/>
                      <w:sz w:val="18"/>
                      <w:szCs w:val="18"/>
                    </w:rPr>
                  </w:pPr>
                </w:p>
              </w:tc>
              <w:tc>
                <w:tcPr>
                  <w:tcW w:w="3252" w:type="dxa"/>
                  <w:vMerge/>
                </w:tcPr>
                <w:p w14:paraId="35FC9234" w14:textId="77777777" w:rsidR="00EC6AD6" w:rsidRPr="0014757A" w:rsidRDefault="00EC6AD6" w:rsidP="004C1A25">
                  <w:pPr>
                    <w:jc w:val="center"/>
                    <w:textAlignment w:val="baseline"/>
                    <w:rPr>
                      <w:rFonts w:ascii="Segoe UI Symbol" w:hAnsi="Segoe UI Symbol" w:cs="Segoe UI Symbol"/>
                      <w:b/>
                      <w:bCs/>
                      <w:sz w:val="16"/>
                      <w:szCs w:val="18"/>
                    </w:rPr>
                  </w:pPr>
                </w:p>
              </w:tc>
            </w:tr>
            <w:tr w:rsidR="00EC6AD6" w14:paraId="65BC88C5" w14:textId="77777777" w:rsidTr="003A31A9">
              <w:trPr>
                <w:trHeight w:val="223"/>
              </w:trPr>
              <w:tc>
                <w:tcPr>
                  <w:tcW w:w="2262" w:type="dxa"/>
                  <w:shd w:val="clear" w:color="auto" w:fill="D9D9D9" w:themeFill="background1" w:themeFillShade="D9"/>
                  <w:vAlign w:val="center"/>
                </w:tcPr>
                <w:p w14:paraId="4B32C306" w14:textId="1D774EA4" w:rsidR="00EC6AD6" w:rsidRPr="00AD7C31" w:rsidDel="00F779B9" w:rsidRDefault="00EC6AD6" w:rsidP="0062465A">
                  <w:pPr>
                    <w:jc w:val="center"/>
                    <w:textAlignment w:val="baseline"/>
                    <w:rPr>
                      <w:rFonts w:ascii="Calibri" w:hAnsi="Calibri" w:cs="Calibri"/>
                      <w:b/>
                      <w:color w:val="000000"/>
                      <w:sz w:val="18"/>
                      <w:szCs w:val="18"/>
                    </w:rPr>
                  </w:pPr>
                  <w:r w:rsidRPr="00AD7C31">
                    <w:rPr>
                      <w:rFonts w:ascii="Calibri" w:hAnsi="Calibri" w:cs="Calibri"/>
                      <w:b/>
                      <w:color w:val="000000"/>
                      <w:sz w:val="18"/>
                      <w:szCs w:val="18"/>
                    </w:rPr>
                    <w:t>Pakiet programów</w:t>
                  </w:r>
                </w:p>
              </w:tc>
              <w:tc>
                <w:tcPr>
                  <w:tcW w:w="6985" w:type="dxa"/>
                  <w:vAlign w:val="center"/>
                </w:tcPr>
                <w:p w14:paraId="00C5E00B" w14:textId="77777777" w:rsidR="00EC6AD6" w:rsidRDefault="00EC6AD6" w:rsidP="00C755DC">
                  <w:pPr>
                    <w:rPr>
                      <w:rFonts w:asciiTheme="minorHAnsi" w:hAnsiTheme="minorHAnsi" w:cs="Arial"/>
                      <w:bCs/>
                      <w:sz w:val="18"/>
                      <w:szCs w:val="18"/>
                    </w:rPr>
                  </w:pPr>
                </w:p>
                <w:p w14:paraId="421F8042" w14:textId="749717A9" w:rsidR="00EC6AD6" w:rsidRDefault="00EC6AD6" w:rsidP="00C755DC">
                  <w:pPr>
                    <w:rPr>
                      <w:rFonts w:asciiTheme="minorHAnsi" w:hAnsiTheme="minorHAnsi" w:cs="Arial"/>
                      <w:bCs/>
                      <w:sz w:val="18"/>
                      <w:szCs w:val="18"/>
                    </w:rPr>
                  </w:pPr>
                  <w:r w:rsidRPr="00C755DC">
                    <w:rPr>
                      <w:rFonts w:asciiTheme="minorHAnsi" w:hAnsiTheme="minorHAnsi" w:cs="Arial"/>
                      <w:bCs/>
                      <w:sz w:val="18"/>
                      <w:szCs w:val="18"/>
                    </w:rPr>
                    <w:t xml:space="preserve">Oprogramowania dla jednostek oświatowych - Microsoft </w:t>
                  </w:r>
                  <w:r>
                    <w:rPr>
                      <w:rFonts w:asciiTheme="minorHAnsi" w:hAnsiTheme="minorHAnsi" w:cs="Arial"/>
                      <w:bCs/>
                      <w:sz w:val="18"/>
                      <w:szCs w:val="18"/>
                    </w:rPr>
                    <w:t>O</w:t>
                  </w:r>
                  <w:r w:rsidRPr="00C755DC">
                    <w:rPr>
                      <w:rFonts w:asciiTheme="minorHAnsi" w:hAnsiTheme="minorHAnsi" w:cs="Arial"/>
                      <w:bCs/>
                      <w:sz w:val="18"/>
                      <w:szCs w:val="18"/>
                    </w:rPr>
                    <w:t>ffice 2021 lub równorzędny, spełniający poniższe wymagania.  Zainstalowane na dostarczonych laptopach</w:t>
                  </w:r>
                </w:p>
                <w:p w14:paraId="0077AB52" w14:textId="77777777" w:rsidR="00EC6AD6" w:rsidRPr="00C755DC" w:rsidRDefault="00EC6AD6" w:rsidP="00C755DC">
                  <w:pPr>
                    <w:rPr>
                      <w:rFonts w:asciiTheme="minorHAnsi" w:hAnsiTheme="minorHAnsi" w:cs="Arial"/>
                      <w:bCs/>
                      <w:sz w:val="18"/>
                      <w:szCs w:val="18"/>
                    </w:rPr>
                  </w:pPr>
                </w:p>
                <w:p w14:paraId="09F418E6" w14:textId="77777777" w:rsidR="00EC6AD6" w:rsidRPr="00C755DC" w:rsidRDefault="00EC6AD6" w:rsidP="00C755DC">
                  <w:pPr>
                    <w:rPr>
                      <w:rFonts w:asciiTheme="minorHAnsi" w:hAnsiTheme="minorHAnsi" w:cs="Arial"/>
                      <w:bCs/>
                      <w:sz w:val="18"/>
                      <w:szCs w:val="18"/>
                    </w:rPr>
                  </w:pPr>
                  <w:r w:rsidRPr="00C755DC">
                    <w:rPr>
                      <w:rFonts w:asciiTheme="minorHAnsi" w:hAnsiTheme="minorHAnsi" w:cs="Arial"/>
                      <w:bCs/>
                      <w:sz w:val="18"/>
                      <w:szCs w:val="18"/>
                    </w:rPr>
                    <w:t xml:space="preserve">Licencja wieczysta nieograniczona terytorialnie na zintegrowany pakiet biurowy, będzie zainstalowany w dostarczanych laptopach i zgodny systemem operacyjnym. </w:t>
                  </w:r>
                </w:p>
                <w:p w14:paraId="746BD431" w14:textId="77777777" w:rsidR="00EC6AD6" w:rsidRPr="00C755DC" w:rsidRDefault="00EC6AD6" w:rsidP="00C755DC">
                  <w:pPr>
                    <w:rPr>
                      <w:rFonts w:asciiTheme="minorHAnsi" w:hAnsiTheme="minorHAnsi" w:cs="Arial"/>
                      <w:bCs/>
                      <w:sz w:val="18"/>
                      <w:szCs w:val="18"/>
                    </w:rPr>
                  </w:pPr>
                </w:p>
                <w:p w14:paraId="67B860AF" w14:textId="77777777" w:rsidR="00EC6AD6" w:rsidRPr="00C755DC" w:rsidRDefault="00EC6AD6" w:rsidP="00C755DC">
                  <w:pPr>
                    <w:rPr>
                      <w:rFonts w:asciiTheme="minorHAnsi" w:hAnsiTheme="minorHAnsi" w:cs="Arial"/>
                      <w:bCs/>
                      <w:sz w:val="18"/>
                      <w:szCs w:val="18"/>
                    </w:rPr>
                  </w:pPr>
                </w:p>
                <w:p w14:paraId="27620BFE" w14:textId="77777777" w:rsidR="00EC6AD6" w:rsidRPr="00C755DC" w:rsidRDefault="00EC6AD6" w:rsidP="00C755DC">
                  <w:pPr>
                    <w:rPr>
                      <w:rFonts w:asciiTheme="minorHAnsi" w:hAnsiTheme="minorHAnsi" w:cs="Arial"/>
                      <w:bCs/>
                      <w:sz w:val="18"/>
                      <w:szCs w:val="18"/>
                    </w:rPr>
                  </w:pPr>
                  <w:r w:rsidRPr="00C755DC">
                    <w:rPr>
                      <w:rFonts w:asciiTheme="minorHAnsi" w:hAnsiTheme="minorHAnsi" w:cs="Arial"/>
                      <w:bCs/>
                      <w:sz w:val="18"/>
                      <w:szCs w:val="18"/>
                    </w:rPr>
                    <w:t>Pakiet aplikacji biurowych musi zawierać co najmniej:</w:t>
                  </w:r>
                </w:p>
                <w:p w14:paraId="7772D0C2" w14:textId="602AF201" w:rsidR="00EC6AD6" w:rsidRPr="00EC6AD6" w:rsidRDefault="00EC6AD6" w:rsidP="00EC6AD6">
                  <w:pPr>
                    <w:pStyle w:val="Akapitzlist"/>
                    <w:numPr>
                      <w:ilvl w:val="0"/>
                      <w:numId w:val="13"/>
                    </w:numPr>
                    <w:rPr>
                      <w:rFonts w:asciiTheme="minorHAnsi" w:hAnsiTheme="minorHAnsi" w:cs="Arial"/>
                      <w:bCs/>
                      <w:sz w:val="18"/>
                      <w:szCs w:val="18"/>
                    </w:rPr>
                  </w:pPr>
                  <w:r w:rsidRPr="00EC6AD6">
                    <w:rPr>
                      <w:rFonts w:asciiTheme="minorHAnsi" w:hAnsiTheme="minorHAnsi" w:cs="Arial"/>
                      <w:bCs/>
                      <w:sz w:val="18"/>
                      <w:szCs w:val="18"/>
                    </w:rPr>
                    <w:t>Editor tekstów</w:t>
                  </w:r>
                </w:p>
                <w:p w14:paraId="0ABF993E" w14:textId="2354A5DD" w:rsidR="00EC6AD6" w:rsidRPr="00EC6AD6" w:rsidRDefault="00EC6AD6" w:rsidP="00EC6AD6">
                  <w:pPr>
                    <w:pStyle w:val="Akapitzlist"/>
                    <w:numPr>
                      <w:ilvl w:val="0"/>
                      <w:numId w:val="13"/>
                    </w:numPr>
                    <w:rPr>
                      <w:rFonts w:asciiTheme="minorHAnsi" w:hAnsiTheme="minorHAnsi" w:cs="Arial"/>
                      <w:bCs/>
                      <w:sz w:val="18"/>
                      <w:szCs w:val="18"/>
                    </w:rPr>
                  </w:pPr>
                  <w:r w:rsidRPr="00EC6AD6">
                    <w:rPr>
                      <w:rFonts w:asciiTheme="minorHAnsi" w:hAnsiTheme="minorHAnsi" w:cs="Arial"/>
                      <w:bCs/>
                      <w:sz w:val="18"/>
                      <w:szCs w:val="18"/>
                    </w:rPr>
                    <w:t>Arkusz kalkulacyjny</w:t>
                  </w:r>
                </w:p>
                <w:p w14:paraId="73668F40" w14:textId="20D04559" w:rsidR="00EC6AD6" w:rsidRPr="00EC6AD6" w:rsidRDefault="00EC6AD6" w:rsidP="00EC6AD6">
                  <w:pPr>
                    <w:pStyle w:val="Akapitzlist"/>
                    <w:numPr>
                      <w:ilvl w:val="0"/>
                      <w:numId w:val="13"/>
                    </w:numPr>
                    <w:rPr>
                      <w:rFonts w:asciiTheme="minorHAnsi" w:hAnsiTheme="minorHAnsi" w:cs="Arial"/>
                      <w:bCs/>
                      <w:sz w:val="18"/>
                      <w:szCs w:val="18"/>
                    </w:rPr>
                  </w:pPr>
                  <w:r w:rsidRPr="00EC6AD6">
                    <w:rPr>
                      <w:rFonts w:asciiTheme="minorHAnsi" w:hAnsiTheme="minorHAnsi" w:cs="Arial"/>
                      <w:bCs/>
                      <w:sz w:val="18"/>
                      <w:szCs w:val="18"/>
                    </w:rPr>
                    <w:t>Narzędzie do przygotowania I przeprowadzenia prezentacji</w:t>
                  </w:r>
                </w:p>
                <w:p w14:paraId="40927F23" w14:textId="77777777" w:rsidR="00EC6AD6" w:rsidRPr="00C755DC" w:rsidRDefault="00EC6AD6" w:rsidP="00C755DC">
                  <w:pPr>
                    <w:rPr>
                      <w:rFonts w:asciiTheme="minorHAnsi" w:hAnsiTheme="minorHAnsi" w:cs="Arial"/>
                      <w:bCs/>
                      <w:sz w:val="18"/>
                      <w:szCs w:val="18"/>
                    </w:rPr>
                  </w:pPr>
                  <w:r w:rsidRPr="00C755DC">
                    <w:rPr>
                      <w:rFonts w:asciiTheme="minorHAnsi" w:hAnsiTheme="minorHAnsi" w:cs="Arial"/>
                      <w:bCs/>
                      <w:sz w:val="18"/>
                      <w:szCs w:val="18"/>
                    </w:rPr>
                    <w:tab/>
                  </w:r>
                </w:p>
                <w:p w14:paraId="4F244957" w14:textId="77777777" w:rsidR="00EC6AD6" w:rsidRPr="00C755DC" w:rsidRDefault="00EC6AD6" w:rsidP="00C755DC">
                  <w:pPr>
                    <w:rPr>
                      <w:rFonts w:asciiTheme="minorHAnsi" w:hAnsiTheme="minorHAnsi" w:cs="Arial"/>
                      <w:bCs/>
                      <w:sz w:val="18"/>
                      <w:szCs w:val="18"/>
                    </w:rPr>
                  </w:pPr>
                  <w:r w:rsidRPr="00C755DC">
                    <w:rPr>
                      <w:rFonts w:asciiTheme="minorHAnsi" w:hAnsiTheme="minorHAnsi" w:cs="Arial"/>
                      <w:bCs/>
                      <w:sz w:val="18"/>
                      <w:szCs w:val="18"/>
                    </w:rPr>
                    <w:t>Do każdego pakietu wymagany jest indywidualny klucz licencyjny, oraz możliwość indywidualnego dostępu do pakietu instalacyjnego (na nośniku fizycznym lub przez Internet).</w:t>
                  </w:r>
                </w:p>
                <w:p w14:paraId="3E1E7076" w14:textId="77777777" w:rsidR="00EC6AD6" w:rsidRPr="00C755DC" w:rsidRDefault="00EC6AD6" w:rsidP="00C755DC">
                  <w:pPr>
                    <w:rPr>
                      <w:rFonts w:asciiTheme="minorHAnsi" w:hAnsiTheme="minorHAnsi" w:cs="Arial"/>
                      <w:bCs/>
                      <w:sz w:val="18"/>
                      <w:szCs w:val="18"/>
                    </w:rPr>
                  </w:pPr>
                </w:p>
                <w:p w14:paraId="1D39DB86" w14:textId="77777777" w:rsidR="00EC6AD6" w:rsidRPr="00C755DC" w:rsidRDefault="00EC6AD6" w:rsidP="00C755DC">
                  <w:pPr>
                    <w:rPr>
                      <w:rFonts w:asciiTheme="minorHAnsi" w:hAnsiTheme="minorHAnsi" w:cs="Arial"/>
                      <w:bCs/>
                      <w:sz w:val="18"/>
                      <w:szCs w:val="18"/>
                    </w:rPr>
                  </w:pPr>
                  <w:r w:rsidRPr="00C755DC">
                    <w:rPr>
                      <w:rFonts w:asciiTheme="minorHAnsi" w:hAnsiTheme="minorHAnsi" w:cs="Arial"/>
                      <w:bCs/>
                      <w:sz w:val="18"/>
                      <w:szCs w:val="18"/>
                    </w:rPr>
                    <w:t xml:space="preserve">Oprogramowanie musi pozwalać na swobodną </w:t>
                  </w:r>
                  <w:proofErr w:type="spellStart"/>
                  <w:r w:rsidRPr="00C755DC">
                    <w:rPr>
                      <w:rFonts w:asciiTheme="minorHAnsi" w:hAnsiTheme="minorHAnsi" w:cs="Arial"/>
                      <w:bCs/>
                      <w:sz w:val="18"/>
                      <w:szCs w:val="18"/>
                    </w:rPr>
                    <w:t>reinstalację</w:t>
                  </w:r>
                  <w:proofErr w:type="spellEnd"/>
                  <w:r w:rsidRPr="00C755DC">
                    <w:rPr>
                      <w:rFonts w:asciiTheme="minorHAnsi" w:hAnsiTheme="minorHAnsi" w:cs="Arial"/>
                      <w:bCs/>
                      <w:sz w:val="18"/>
                      <w:szCs w:val="18"/>
                    </w:rPr>
                    <w:t xml:space="preserve"> oprogramowania przez użytkownika końcowego, bez potrzeby udziału Zamawiającego w tym procesie</w:t>
                  </w:r>
                </w:p>
                <w:p w14:paraId="4FA77640" w14:textId="77777777" w:rsidR="00EC6AD6" w:rsidRPr="00C755DC" w:rsidRDefault="00EC6AD6" w:rsidP="00C755DC">
                  <w:pPr>
                    <w:rPr>
                      <w:rFonts w:asciiTheme="minorHAnsi" w:hAnsiTheme="minorHAnsi" w:cs="Arial"/>
                      <w:bCs/>
                      <w:sz w:val="18"/>
                      <w:szCs w:val="18"/>
                    </w:rPr>
                  </w:pPr>
                </w:p>
                <w:p w14:paraId="7E8E2BE7" w14:textId="3CB66E63" w:rsidR="00EC6AD6" w:rsidRPr="00C755DC" w:rsidRDefault="00EC6AD6" w:rsidP="00C755DC">
                  <w:pPr>
                    <w:rPr>
                      <w:rFonts w:asciiTheme="minorHAnsi" w:hAnsiTheme="minorHAnsi" w:cs="Arial"/>
                      <w:bCs/>
                      <w:sz w:val="18"/>
                      <w:szCs w:val="18"/>
                    </w:rPr>
                  </w:pPr>
                  <w:r w:rsidRPr="00C755DC">
                    <w:rPr>
                      <w:rFonts w:asciiTheme="minorHAnsi" w:hAnsiTheme="minorHAnsi" w:cs="Arial"/>
                      <w:bCs/>
                      <w:sz w:val="18"/>
                      <w:szCs w:val="18"/>
                    </w:rPr>
                    <w:t xml:space="preserve"> Wszystkie komponenty oferowanego pakietu biurowego muszą być integralną częścią tego samego pakietu, współpracować ze sobą (osadzanie i wymiana danych), posiadać jednolity interfejs oraz ten sam jednolity sposób obsługi;</w:t>
                  </w:r>
                </w:p>
                <w:p w14:paraId="42425B14" w14:textId="77777777" w:rsidR="00EC6AD6" w:rsidRPr="00C755DC" w:rsidRDefault="00EC6AD6" w:rsidP="00C755DC">
                  <w:pPr>
                    <w:rPr>
                      <w:rFonts w:asciiTheme="minorHAnsi" w:hAnsiTheme="minorHAnsi" w:cs="Arial"/>
                      <w:bCs/>
                      <w:sz w:val="18"/>
                      <w:szCs w:val="18"/>
                    </w:rPr>
                  </w:pPr>
                </w:p>
                <w:p w14:paraId="06ACF54C" w14:textId="77777777" w:rsidR="00EC6AD6" w:rsidRPr="00C755DC" w:rsidRDefault="00EC6AD6" w:rsidP="00C755DC">
                  <w:pPr>
                    <w:rPr>
                      <w:rFonts w:asciiTheme="minorHAnsi" w:hAnsiTheme="minorHAnsi" w:cs="Arial"/>
                      <w:bCs/>
                      <w:sz w:val="18"/>
                      <w:szCs w:val="18"/>
                    </w:rPr>
                  </w:pPr>
                  <w:r w:rsidRPr="00C755DC">
                    <w:rPr>
                      <w:rFonts w:asciiTheme="minorHAnsi" w:hAnsiTheme="minorHAnsi" w:cs="Arial"/>
                      <w:bCs/>
                      <w:sz w:val="18"/>
                      <w:szCs w:val="18"/>
                    </w:rPr>
                    <w:t xml:space="preserve">Dostępna pełna polska wersja językowa interfejsu użytkownika, systemu komunikatów i podręcznej kontekstowej pomocy technicznej;  </w:t>
                  </w:r>
                </w:p>
                <w:p w14:paraId="639AFFD0" w14:textId="77777777" w:rsidR="00EC6AD6" w:rsidRPr="00C755DC" w:rsidRDefault="00EC6AD6" w:rsidP="00C755DC">
                  <w:pPr>
                    <w:rPr>
                      <w:rFonts w:asciiTheme="minorHAnsi" w:hAnsiTheme="minorHAnsi" w:cs="Arial"/>
                      <w:bCs/>
                      <w:sz w:val="18"/>
                      <w:szCs w:val="18"/>
                    </w:rPr>
                  </w:pPr>
                </w:p>
                <w:p w14:paraId="4C54BAAF" w14:textId="77777777" w:rsidR="00EC6AD6" w:rsidRPr="00C755DC" w:rsidRDefault="00EC6AD6" w:rsidP="00C755DC">
                  <w:pPr>
                    <w:rPr>
                      <w:rFonts w:asciiTheme="minorHAnsi" w:hAnsiTheme="minorHAnsi" w:cs="Arial"/>
                      <w:bCs/>
                      <w:sz w:val="18"/>
                      <w:szCs w:val="18"/>
                    </w:rPr>
                  </w:pPr>
                  <w:r w:rsidRPr="00C755DC">
                    <w:rPr>
                      <w:rFonts w:asciiTheme="minorHAnsi" w:hAnsiTheme="minorHAnsi" w:cs="Arial"/>
                      <w:bCs/>
                      <w:sz w:val="18"/>
                      <w:szCs w:val="18"/>
                    </w:rPr>
                    <w:t xml:space="preserve">Prawidłowe odczytywanie i zapisywanie danych w dokumentach w formatach: </w:t>
                  </w:r>
                  <w:proofErr w:type="spellStart"/>
                  <w:r w:rsidRPr="00C755DC">
                    <w:rPr>
                      <w:rFonts w:asciiTheme="minorHAnsi" w:hAnsiTheme="minorHAnsi" w:cs="Arial"/>
                      <w:bCs/>
                      <w:sz w:val="18"/>
                      <w:szCs w:val="18"/>
                    </w:rPr>
                    <w:t>doc</w:t>
                  </w:r>
                  <w:proofErr w:type="spellEnd"/>
                  <w:r w:rsidRPr="00C755DC">
                    <w:rPr>
                      <w:rFonts w:asciiTheme="minorHAnsi" w:hAnsiTheme="minorHAnsi" w:cs="Arial"/>
                      <w:bCs/>
                      <w:sz w:val="18"/>
                      <w:szCs w:val="18"/>
                    </w:rPr>
                    <w:t xml:space="preserve">, </w:t>
                  </w:r>
                  <w:proofErr w:type="spellStart"/>
                  <w:r w:rsidRPr="00C755DC">
                    <w:rPr>
                      <w:rFonts w:asciiTheme="minorHAnsi" w:hAnsiTheme="minorHAnsi" w:cs="Arial"/>
                      <w:bCs/>
                      <w:sz w:val="18"/>
                      <w:szCs w:val="18"/>
                    </w:rPr>
                    <w:t>docx</w:t>
                  </w:r>
                  <w:proofErr w:type="spellEnd"/>
                  <w:r w:rsidRPr="00C755DC">
                    <w:rPr>
                      <w:rFonts w:asciiTheme="minorHAnsi" w:hAnsiTheme="minorHAnsi" w:cs="Arial"/>
                      <w:bCs/>
                      <w:sz w:val="18"/>
                      <w:szCs w:val="18"/>
                    </w:rPr>
                    <w:t xml:space="preserve">, xls, </w:t>
                  </w:r>
                  <w:proofErr w:type="spellStart"/>
                  <w:r w:rsidRPr="00C755DC">
                    <w:rPr>
                      <w:rFonts w:asciiTheme="minorHAnsi" w:hAnsiTheme="minorHAnsi" w:cs="Arial"/>
                      <w:bCs/>
                      <w:sz w:val="18"/>
                      <w:szCs w:val="18"/>
                    </w:rPr>
                    <w:t>xlsx</w:t>
                  </w:r>
                  <w:proofErr w:type="spellEnd"/>
                  <w:r w:rsidRPr="00C755DC">
                    <w:rPr>
                      <w:rFonts w:asciiTheme="minorHAnsi" w:hAnsiTheme="minorHAnsi" w:cs="Arial"/>
                      <w:bCs/>
                      <w:sz w:val="18"/>
                      <w:szCs w:val="18"/>
                    </w:rPr>
                    <w:t xml:space="preserve">, </w:t>
                  </w:r>
                  <w:proofErr w:type="spellStart"/>
                  <w:r w:rsidRPr="00C755DC">
                    <w:rPr>
                      <w:rFonts w:asciiTheme="minorHAnsi" w:hAnsiTheme="minorHAnsi" w:cs="Arial"/>
                      <w:bCs/>
                      <w:sz w:val="18"/>
                      <w:szCs w:val="18"/>
                    </w:rPr>
                    <w:t>ppt</w:t>
                  </w:r>
                  <w:proofErr w:type="spellEnd"/>
                  <w:r w:rsidRPr="00C755DC">
                    <w:rPr>
                      <w:rFonts w:asciiTheme="minorHAnsi" w:hAnsiTheme="minorHAnsi" w:cs="Arial"/>
                      <w:bCs/>
                      <w:sz w:val="18"/>
                      <w:szCs w:val="18"/>
                    </w:rPr>
                    <w:t xml:space="preserve">, </w:t>
                  </w:r>
                  <w:proofErr w:type="spellStart"/>
                  <w:r w:rsidRPr="00C755DC">
                    <w:rPr>
                      <w:rFonts w:asciiTheme="minorHAnsi" w:hAnsiTheme="minorHAnsi" w:cs="Arial"/>
                      <w:bCs/>
                      <w:sz w:val="18"/>
                      <w:szCs w:val="18"/>
                    </w:rPr>
                    <w:t>pptx</w:t>
                  </w:r>
                  <w:proofErr w:type="spellEnd"/>
                  <w:r w:rsidRPr="00C755DC">
                    <w:rPr>
                      <w:rFonts w:asciiTheme="minorHAnsi" w:hAnsiTheme="minorHAnsi" w:cs="Arial"/>
                      <w:bCs/>
                      <w:sz w:val="18"/>
                      <w:szCs w:val="18"/>
                    </w:rPr>
                    <w:t xml:space="preserve">, </w:t>
                  </w:r>
                  <w:proofErr w:type="spellStart"/>
                  <w:r w:rsidRPr="00C755DC">
                    <w:rPr>
                      <w:rFonts w:asciiTheme="minorHAnsi" w:hAnsiTheme="minorHAnsi" w:cs="Arial"/>
                      <w:bCs/>
                      <w:sz w:val="18"/>
                      <w:szCs w:val="18"/>
                    </w:rPr>
                    <w:t>pps</w:t>
                  </w:r>
                  <w:proofErr w:type="spellEnd"/>
                  <w:r w:rsidRPr="00C755DC">
                    <w:rPr>
                      <w:rFonts w:asciiTheme="minorHAnsi" w:hAnsiTheme="minorHAnsi" w:cs="Arial"/>
                      <w:bCs/>
                      <w:sz w:val="18"/>
                      <w:szCs w:val="18"/>
                    </w:rPr>
                    <w:t xml:space="preserve">, </w:t>
                  </w:r>
                  <w:proofErr w:type="spellStart"/>
                  <w:r w:rsidRPr="00C755DC">
                    <w:rPr>
                      <w:rFonts w:asciiTheme="minorHAnsi" w:hAnsiTheme="minorHAnsi" w:cs="Arial"/>
                      <w:bCs/>
                      <w:sz w:val="18"/>
                      <w:szCs w:val="18"/>
                    </w:rPr>
                    <w:t>ppsx</w:t>
                  </w:r>
                  <w:proofErr w:type="spellEnd"/>
                  <w:r w:rsidRPr="00C755DC">
                    <w:rPr>
                      <w:rFonts w:asciiTheme="minorHAnsi" w:hAnsiTheme="minorHAnsi" w:cs="Arial"/>
                      <w:bCs/>
                      <w:sz w:val="18"/>
                      <w:szCs w:val="18"/>
                    </w:rPr>
                    <w:t>, w tym obsługa formatowania bez utraty parametrów i cech użytkowych (zachowane wszelkie formatowanie, umiejscowienie tekstów, liczb, obrazków, wykresów, odstępy między tymi obiektami i kolorów);</w:t>
                  </w:r>
                </w:p>
                <w:p w14:paraId="0796BE12" w14:textId="77777777" w:rsidR="00EC6AD6" w:rsidRPr="00C755DC" w:rsidRDefault="00EC6AD6" w:rsidP="00C755DC">
                  <w:pPr>
                    <w:rPr>
                      <w:rFonts w:asciiTheme="minorHAnsi" w:hAnsiTheme="minorHAnsi" w:cs="Arial"/>
                      <w:bCs/>
                      <w:sz w:val="18"/>
                      <w:szCs w:val="18"/>
                    </w:rPr>
                  </w:pPr>
                </w:p>
                <w:p w14:paraId="3D066F16" w14:textId="77777777" w:rsidR="00EC6AD6" w:rsidRPr="00C755DC" w:rsidRDefault="00EC6AD6" w:rsidP="00C755DC">
                  <w:pPr>
                    <w:rPr>
                      <w:rFonts w:asciiTheme="minorHAnsi" w:hAnsiTheme="minorHAnsi" w:cs="Arial"/>
                      <w:bCs/>
                      <w:sz w:val="18"/>
                      <w:szCs w:val="18"/>
                    </w:rPr>
                  </w:pPr>
                  <w:r w:rsidRPr="00C755DC">
                    <w:rPr>
                      <w:rFonts w:asciiTheme="minorHAnsi" w:hAnsiTheme="minorHAnsi" w:cs="Arial"/>
                      <w:bCs/>
                      <w:sz w:val="18"/>
                      <w:szCs w:val="18"/>
                    </w:rPr>
                    <w:t xml:space="preserve">Wykonywanie i edycja makr oraz kodu zapisanego w języku Visual Basic w plikach xls, </w:t>
                  </w:r>
                  <w:proofErr w:type="spellStart"/>
                  <w:r w:rsidRPr="00C755DC">
                    <w:rPr>
                      <w:rFonts w:asciiTheme="minorHAnsi" w:hAnsiTheme="minorHAnsi" w:cs="Arial"/>
                      <w:bCs/>
                      <w:sz w:val="18"/>
                      <w:szCs w:val="18"/>
                    </w:rPr>
                    <w:t>xlsx</w:t>
                  </w:r>
                  <w:proofErr w:type="spellEnd"/>
                  <w:r w:rsidRPr="00C755DC">
                    <w:rPr>
                      <w:rFonts w:asciiTheme="minorHAnsi" w:hAnsiTheme="minorHAnsi" w:cs="Arial"/>
                      <w:bCs/>
                      <w:sz w:val="18"/>
                      <w:szCs w:val="18"/>
                    </w:rPr>
                    <w:t xml:space="preserve"> oraz formuł w plikach wytworzonych w MS Office 2010, MS Office 2013, MS Office 2016, MS Office 2019 oraz MS Office 2021 bez utraty danych oraz bez konieczności przerabiania dokumentów;</w:t>
                  </w:r>
                </w:p>
                <w:p w14:paraId="3AE081D3" w14:textId="77777777" w:rsidR="00EC6AD6" w:rsidRPr="00C755DC" w:rsidRDefault="00EC6AD6" w:rsidP="00C755DC">
                  <w:pPr>
                    <w:rPr>
                      <w:rFonts w:asciiTheme="minorHAnsi" w:hAnsiTheme="minorHAnsi" w:cs="Arial"/>
                      <w:bCs/>
                      <w:sz w:val="18"/>
                      <w:szCs w:val="18"/>
                    </w:rPr>
                  </w:pPr>
                </w:p>
                <w:p w14:paraId="4A354FFE" w14:textId="77777777" w:rsidR="00EC6AD6" w:rsidRPr="00C755DC" w:rsidRDefault="00EC6AD6" w:rsidP="00C755DC">
                  <w:pPr>
                    <w:rPr>
                      <w:rFonts w:asciiTheme="minorHAnsi" w:hAnsiTheme="minorHAnsi" w:cs="Arial"/>
                      <w:bCs/>
                      <w:sz w:val="18"/>
                      <w:szCs w:val="18"/>
                    </w:rPr>
                  </w:pPr>
                  <w:r w:rsidRPr="00C755DC">
                    <w:rPr>
                      <w:rFonts w:asciiTheme="minorHAnsi" w:hAnsiTheme="minorHAnsi" w:cs="Arial"/>
                      <w:bCs/>
                      <w:sz w:val="18"/>
                      <w:szCs w:val="18"/>
                    </w:rPr>
                    <w:t>Możliwość zapisywania wytworzonych dokumentów bezpośrednio w formacie PDF</w:t>
                  </w:r>
                </w:p>
                <w:p w14:paraId="1AB99BE0" w14:textId="77777777" w:rsidR="00EC6AD6" w:rsidRPr="00C755DC" w:rsidRDefault="00EC6AD6" w:rsidP="00C755DC">
                  <w:pPr>
                    <w:rPr>
                      <w:rFonts w:asciiTheme="minorHAnsi" w:hAnsiTheme="minorHAnsi" w:cs="Arial"/>
                      <w:bCs/>
                      <w:sz w:val="18"/>
                      <w:szCs w:val="18"/>
                    </w:rPr>
                  </w:pPr>
                </w:p>
                <w:p w14:paraId="5D9D9B0B" w14:textId="77777777" w:rsidR="00EC6AD6" w:rsidRPr="00C755DC" w:rsidRDefault="00EC6AD6" w:rsidP="00C755DC">
                  <w:pPr>
                    <w:rPr>
                      <w:rFonts w:asciiTheme="minorHAnsi" w:hAnsiTheme="minorHAnsi" w:cs="Arial"/>
                      <w:bCs/>
                      <w:sz w:val="18"/>
                      <w:szCs w:val="18"/>
                    </w:rPr>
                  </w:pPr>
                  <w:r w:rsidRPr="00C755DC">
                    <w:rPr>
                      <w:rFonts w:asciiTheme="minorHAnsi" w:hAnsiTheme="minorHAnsi" w:cs="Arial"/>
                      <w:bCs/>
                      <w:sz w:val="18"/>
                      <w:szCs w:val="18"/>
                    </w:rPr>
                    <w:t>Pełna kompatybilność z oferowanym systemem operacyjnym.</w:t>
                  </w:r>
                </w:p>
                <w:p w14:paraId="0251D775" w14:textId="77777777" w:rsidR="00EC6AD6" w:rsidRPr="00C755DC" w:rsidRDefault="00EC6AD6" w:rsidP="00C755DC">
                  <w:pPr>
                    <w:rPr>
                      <w:rFonts w:asciiTheme="minorHAnsi" w:hAnsiTheme="minorHAnsi" w:cs="Arial"/>
                      <w:bCs/>
                      <w:sz w:val="18"/>
                      <w:szCs w:val="18"/>
                    </w:rPr>
                  </w:pPr>
                </w:p>
                <w:p w14:paraId="18C34A8B" w14:textId="77777777" w:rsidR="00EC6AD6" w:rsidRPr="00C755DC" w:rsidRDefault="00EC6AD6" w:rsidP="00C755DC">
                  <w:pPr>
                    <w:rPr>
                      <w:rFonts w:asciiTheme="minorHAnsi" w:hAnsiTheme="minorHAnsi" w:cs="Arial"/>
                      <w:bCs/>
                      <w:sz w:val="18"/>
                      <w:szCs w:val="18"/>
                    </w:rPr>
                  </w:pPr>
                  <w:r w:rsidRPr="00C755DC">
                    <w:rPr>
                      <w:rFonts w:asciiTheme="minorHAnsi" w:hAnsiTheme="minorHAnsi" w:cs="Arial"/>
                      <w:bCs/>
                      <w:sz w:val="18"/>
                      <w:szCs w:val="18"/>
                    </w:rPr>
                    <w:t>Pakiet powinien mieć system aktualizacji darmowych poprawek bezpieczeństwa, przy czym komunikacja z użytkownikiem powinna odbywać się w języku polskim. Dostępność w Internecie na stronach producenta biuletynów technicznych, w tym opisów poprawek bezpieczeństwa, w języku polskim, a także telefonicznej pomocy technicznej producenta pakietu biurowego świadczonej w języku polskim w dni robocze – cena połączenia nie większa niż cena połączenia lokalnego. Możliwość dostosowania pakietu aplikacji biurowych do pracy dla osób niepełnosprawnych np. słabo widzących, zgodnie z wymogami Krajowych Ram Interoperacyjności (WCAG 2.0).</w:t>
                  </w:r>
                </w:p>
                <w:p w14:paraId="170F8254" w14:textId="77777777" w:rsidR="00EC6AD6" w:rsidRPr="00C755DC" w:rsidRDefault="00EC6AD6" w:rsidP="00C755DC">
                  <w:pPr>
                    <w:rPr>
                      <w:rFonts w:asciiTheme="minorHAnsi" w:hAnsiTheme="minorHAnsi" w:cs="Arial"/>
                      <w:bCs/>
                      <w:sz w:val="18"/>
                      <w:szCs w:val="18"/>
                    </w:rPr>
                  </w:pPr>
                </w:p>
                <w:p w14:paraId="42C97D24" w14:textId="77777777" w:rsidR="00EC6AD6" w:rsidRPr="00C755DC" w:rsidRDefault="00EC6AD6" w:rsidP="00C755DC">
                  <w:pPr>
                    <w:rPr>
                      <w:rFonts w:asciiTheme="minorHAnsi" w:hAnsiTheme="minorHAnsi" w:cs="Arial"/>
                      <w:bCs/>
                      <w:sz w:val="18"/>
                      <w:szCs w:val="18"/>
                    </w:rPr>
                  </w:pPr>
                  <w:r w:rsidRPr="00C755DC">
                    <w:rPr>
                      <w:rFonts w:asciiTheme="minorHAnsi" w:hAnsiTheme="minorHAnsi" w:cs="Arial"/>
                      <w:bCs/>
                      <w:sz w:val="18"/>
                      <w:szCs w:val="18"/>
                    </w:rPr>
                    <w:t>Oprogramowanie dostarczone ze stosownymi oryginalnymi atrybutami legalności (np. COA lub GML), w zależności od dostarczanej wersji</w:t>
                  </w:r>
                </w:p>
                <w:p w14:paraId="46D2A3CC" w14:textId="77777777" w:rsidR="00EC6AD6" w:rsidRPr="00C755DC" w:rsidRDefault="00EC6AD6" w:rsidP="00C755DC">
                  <w:pPr>
                    <w:rPr>
                      <w:rFonts w:asciiTheme="minorHAnsi" w:hAnsiTheme="minorHAnsi" w:cs="Arial"/>
                      <w:bCs/>
                      <w:sz w:val="18"/>
                      <w:szCs w:val="18"/>
                    </w:rPr>
                  </w:pPr>
                </w:p>
                <w:p w14:paraId="3E0DDF0D" w14:textId="19E29B29" w:rsidR="00EC6AD6" w:rsidRDefault="00EC6AD6" w:rsidP="00C755DC">
                  <w:pPr>
                    <w:rPr>
                      <w:rFonts w:asciiTheme="minorHAnsi" w:hAnsiTheme="minorHAnsi" w:cs="Arial"/>
                      <w:bCs/>
                      <w:sz w:val="18"/>
                      <w:szCs w:val="18"/>
                    </w:rPr>
                  </w:pPr>
                  <w:r w:rsidRPr="00C755DC">
                    <w:rPr>
                      <w:rFonts w:asciiTheme="minorHAnsi" w:hAnsiTheme="minorHAnsi" w:cs="Arial"/>
                      <w:bCs/>
                      <w:sz w:val="18"/>
                      <w:szCs w:val="18"/>
                    </w:rPr>
                    <w:t>Licencje NIE pochodzące z rynku wtórnego.</w:t>
                  </w:r>
                </w:p>
                <w:p w14:paraId="75708C87" w14:textId="6F08DD52" w:rsidR="00EC6AD6" w:rsidRPr="00C755DC" w:rsidRDefault="00EC6AD6" w:rsidP="00C755DC">
                  <w:pPr>
                    <w:rPr>
                      <w:rFonts w:asciiTheme="minorHAnsi" w:hAnsiTheme="minorHAnsi" w:cs="Arial"/>
                      <w:bCs/>
                      <w:sz w:val="18"/>
                      <w:szCs w:val="18"/>
                    </w:rPr>
                  </w:pPr>
                </w:p>
              </w:tc>
              <w:tc>
                <w:tcPr>
                  <w:tcW w:w="1984" w:type="dxa"/>
                  <w:vAlign w:val="center"/>
                </w:tcPr>
                <w:p w14:paraId="79CBFE97" w14:textId="77777777" w:rsidR="00EC6AD6" w:rsidRPr="00C755DC" w:rsidRDefault="00EC6AD6" w:rsidP="00C755DC">
                  <w:pPr>
                    <w:pStyle w:val="Default"/>
                    <w:jc w:val="both"/>
                    <w:rPr>
                      <w:rFonts w:asciiTheme="minorHAnsi" w:hAnsiTheme="minorHAnsi" w:cs="Segoe UI Symbol"/>
                      <w:b/>
                      <w:bCs/>
                      <w:sz w:val="18"/>
                      <w:szCs w:val="18"/>
                    </w:rPr>
                  </w:pPr>
                </w:p>
              </w:tc>
              <w:tc>
                <w:tcPr>
                  <w:tcW w:w="425" w:type="dxa"/>
                  <w:vAlign w:val="center"/>
                </w:tcPr>
                <w:p w14:paraId="21F2E842" w14:textId="16165C37" w:rsidR="00EC6AD6" w:rsidRDefault="00EC6AD6" w:rsidP="004C1A25">
                  <w:pPr>
                    <w:jc w:val="center"/>
                    <w:textAlignment w:val="baseline"/>
                    <w:rPr>
                      <w:rFonts w:ascii="Calibri" w:hAnsi="Calibri" w:cs="Calibri"/>
                      <w:color w:val="000000"/>
                      <w:sz w:val="18"/>
                      <w:szCs w:val="18"/>
                    </w:rPr>
                  </w:pPr>
                  <w:r>
                    <w:rPr>
                      <w:rFonts w:ascii="Calibri" w:hAnsi="Calibri" w:cs="Calibri"/>
                      <w:color w:val="000000"/>
                      <w:sz w:val="18"/>
                      <w:szCs w:val="18"/>
                    </w:rPr>
                    <w:t>1</w:t>
                  </w:r>
                </w:p>
              </w:tc>
              <w:tc>
                <w:tcPr>
                  <w:tcW w:w="3252" w:type="dxa"/>
                  <w:vAlign w:val="center"/>
                </w:tcPr>
                <w:p w14:paraId="17F9B262" w14:textId="77777777" w:rsidR="00EC6AD6" w:rsidRDefault="00EC6AD6" w:rsidP="00542582">
                  <w:pPr>
                    <w:jc w:val="center"/>
                    <w:textAlignment w:val="baseline"/>
                    <w:rPr>
                      <w:rFonts w:ascii="Segoe UI Symbol" w:hAnsi="Segoe UI Symbol" w:cs="Segoe UI Symbol"/>
                      <w:b/>
                      <w:bCs/>
                      <w:sz w:val="18"/>
                      <w:szCs w:val="18"/>
                    </w:rPr>
                  </w:pPr>
                </w:p>
                <w:p w14:paraId="7DF7CC43" w14:textId="17110E5B" w:rsidR="00EC6AD6" w:rsidRDefault="00EC6AD6" w:rsidP="00542582">
                  <w:pPr>
                    <w:jc w:val="center"/>
                    <w:textAlignment w:val="baseline"/>
                    <w:rPr>
                      <w:rFonts w:ascii="Segoe UI Symbol" w:hAnsi="Segoe UI Symbol" w:cs="Segoe UI Symbol"/>
                      <w:b/>
                      <w:bCs/>
                      <w:sz w:val="18"/>
                      <w:szCs w:val="18"/>
                    </w:rPr>
                  </w:pPr>
                </w:p>
                <w:p w14:paraId="04608A0F" w14:textId="069D227E" w:rsidR="00EC6AD6" w:rsidRDefault="00EC6AD6" w:rsidP="00542582">
                  <w:pPr>
                    <w:jc w:val="center"/>
                    <w:textAlignment w:val="baseline"/>
                    <w:rPr>
                      <w:rFonts w:ascii="Segoe UI Symbol" w:hAnsi="Segoe UI Symbol" w:cs="Segoe UI Symbol"/>
                      <w:b/>
                      <w:bCs/>
                      <w:sz w:val="18"/>
                      <w:szCs w:val="18"/>
                    </w:rPr>
                  </w:pPr>
                </w:p>
                <w:p w14:paraId="5540E25C" w14:textId="3538D22B" w:rsidR="00EC6AD6" w:rsidRDefault="00EC6AD6" w:rsidP="00542582">
                  <w:pPr>
                    <w:jc w:val="center"/>
                    <w:textAlignment w:val="baseline"/>
                    <w:rPr>
                      <w:rFonts w:ascii="Segoe UI Symbol" w:hAnsi="Segoe UI Symbol" w:cs="Segoe UI Symbol"/>
                      <w:b/>
                      <w:bCs/>
                      <w:sz w:val="18"/>
                      <w:szCs w:val="18"/>
                    </w:rPr>
                  </w:pPr>
                </w:p>
                <w:p w14:paraId="5FE380EE" w14:textId="35D604FA" w:rsidR="00EC6AD6" w:rsidRDefault="00EC6AD6" w:rsidP="00542582">
                  <w:pPr>
                    <w:jc w:val="center"/>
                    <w:textAlignment w:val="baseline"/>
                    <w:rPr>
                      <w:rFonts w:ascii="Segoe UI Symbol" w:hAnsi="Segoe UI Symbol" w:cs="Segoe UI Symbol"/>
                      <w:b/>
                      <w:bCs/>
                      <w:sz w:val="18"/>
                      <w:szCs w:val="18"/>
                    </w:rPr>
                  </w:pPr>
                </w:p>
                <w:p w14:paraId="6525A154" w14:textId="77777777" w:rsidR="00EC6AD6" w:rsidRDefault="00EC6AD6" w:rsidP="00542582">
                  <w:pPr>
                    <w:jc w:val="center"/>
                    <w:textAlignment w:val="baseline"/>
                    <w:rPr>
                      <w:rFonts w:ascii="Segoe UI Symbol" w:hAnsi="Segoe UI Symbol" w:cs="Segoe UI Symbol"/>
                      <w:b/>
                      <w:bCs/>
                      <w:sz w:val="18"/>
                      <w:szCs w:val="18"/>
                    </w:rPr>
                  </w:pPr>
                </w:p>
                <w:p w14:paraId="36ADC695" w14:textId="4B6B0EDA" w:rsidR="00EC6AD6" w:rsidRPr="00C755DC" w:rsidRDefault="00EC6AD6" w:rsidP="00542582">
                  <w:pPr>
                    <w:jc w:val="center"/>
                    <w:textAlignment w:val="baseline"/>
                    <w:rPr>
                      <w:rFonts w:asciiTheme="minorHAnsi" w:hAnsiTheme="minorHAnsi" w:cs="Arial"/>
                      <w:b/>
                      <w:bCs/>
                      <w:sz w:val="18"/>
                      <w:szCs w:val="18"/>
                    </w:rPr>
                  </w:pPr>
                  <w:r w:rsidRPr="00C755DC">
                    <w:rPr>
                      <w:rFonts w:ascii="Segoe UI Symbol" w:hAnsi="Segoe UI Symbol" w:cs="Segoe UI Symbol"/>
                      <w:b/>
                      <w:bCs/>
                      <w:sz w:val="18"/>
                      <w:szCs w:val="18"/>
                    </w:rPr>
                    <w:t>☐</w:t>
                  </w:r>
                  <w:r w:rsidRPr="00C755DC">
                    <w:rPr>
                      <w:rFonts w:asciiTheme="minorHAnsi" w:hAnsiTheme="minorHAnsi" w:cs="Arial"/>
                      <w:b/>
                      <w:bCs/>
                      <w:sz w:val="18"/>
                      <w:szCs w:val="18"/>
                    </w:rPr>
                    <w:t xml:space="preserve"> TAK / </w:t>
                  </w:r>
                  <w:r w:rsidRPr="00C755DC">
                    <w:rPr>
                      <w:rFonts w:ascii="Segoe UI Symbol" w:hAnsi="Segoe UI Symbol" w:cs="Segoe UI Symbol"/>
                      <w:b/>
                      <w:bCs/>
                      <w:sz w:val="18"/>
                      <w:szCs w:val="18"/>
                    </w:rPr>
                    <w:t>☐</w:t>
                  </w:r>
                  <w:r w:rsidRPr="00C755DC">
                    <w:rPr>
                      <w:rFonts w:asciiTheme="minorHAnsi" w:hAnsiTheme="minorHAnsi" w:cs="Arial"/>
                      <w:b/>
                      <w:bCs/>
                      <w:sz w:val="18"/>
                      <w:szCs w:val="18"/>
                    </w:rPr>
                    <w:t xml:space="preserve"> NIE</w:t>
                  </w:r>
                </w:p>
                <w:p w14:paraId="43A813A7" w14:textId="77777777" w:rsidR="00EC6AD6" w:rsidRPr="00C755DC" w:rsidRDefault="00EC6AD6" w:rsidP="00542582">
                  <w:pPr>
                    <w:jc w:val="center"/>
                    <w:textAlignment w:val="baseline"/>
                    <w:rPr>
                      <w:rFonts w:asciiTheme="minorHAnsi" w:hAnsiTheme="minorHAnsi" w:cs="Arial"/>
                      <w:b/>
                      <w:bCs/>
                      <w:sz w:val="18"/>
                      <w:szCs w:val="18"/>
                    </w:rPr>
                  </w:pPr>
                </w:p>
                <w:p w14:paraId="2206B91F" w14:textId="57A4AF71" w:rsidR="00EC6AD6" w:rsidRPr="00C755DC" w:rsidRDefault="00EC6AD6" w:rsidP="003060D0">
                  <w:pPr>
                    <w:widowControl w:val="0"/>
                    <w:spacing w:after="120"/>
                    <w:ind w:firstLine="128"/>
                    <w:rPr>
                      <w:rFonts w:asciiTheme="minorHAnsi" w:hAnsiTheme="minorHAnsi" w:cs="Arial"/>
                      <w:b/>
                      <w:bCs/>
                      <w:color w:val="000000"/>
                      <w:sz w:val="18"/>
                      <w:szCs w:val="18"/>
                    </w:rPr>
                  </w:pPr>
                  <w:r w:rsidRPr="00C755DC">
                    <w:rPr>
                      <w:rFonts w:asciiTheme="minorHAnsi" w:hAnsiTheme="minorHAnsi" w:cs="Arial"/>
                      <w:b/>
                      <w:bCs/>
                      <w:color w:val="000000"/>
                      <w:sz w:val="18"/>
                      <w:szCs w:val="18"/>
                    </w:rPr>
                    <w:t xml:space="preserve">Nazwa oraz kod produktu producenta, </w:t>
                  </w:r>
                  <w:r w:rsidR="003060D0">
                    <w:rPr>
                      <w:rFonts w:asciiTheme="minorHAnsi" w:hAnsiTheme="minorHAnsi" w:cs="Arial"/>
                      <w:b/>
                      <w:bCs/>
                      <w:color w:val="000000"/>
                      <w:sz w:val="18"/>
                      <w:szCs w:val="18"/>
                    </w:rPr>
                    <w:t xml:space="preserve">  </w:t>
                  </w:r>
                  <w:r w:rsidR="003060D0">
                    <w:rPr>
                      <w:rFonts w:asciiTheme="minorHAnsi" w:hAnsiTheme="minorHAnsi" w:cs="Arial"/>
                      <w:b/>
                      <w:bCs/>
                      <w:color w:val="000000"/>
                      <w:sz w:val="18"/>
                      <w:szCs w:val="18"/>
                    </w:rPr>
                    <w:br/>
                    <w:t xml:space="preserve">   </w:t>
                  </w:r>
                  <w:r w:rsidRPr="00C755DC">
                    <w:rPr>
                      <w:rFonts w:asciiTheme="minorHAnsi" w:hAnsiTheme="minorHAnsi" w:cs="Arial"/>
                      <w:b/>
                      <w:bCs/>
                      <w:color w:val="000000"/>
                      <w:sz w:val="18"/>
                      <w:szCs w:val="18"/>
                    </w:rPr>
                    <w:t>który jednoznacznie identyfikuje pakiet:</w:t>
                  </w:r>
                </w:p>
                <w:p w14:paraId="76F8B0BA" w14:textId="13CA9BC7" w:rsidR="00EC6AD6" w:rsidRDefault="00EC6AD6" w:rsidP="003060D0">
                  <w:pPr>
                    <w:pStyle w:val="Default"/>
                    <w:ind w:firstLine="270"/>
                    <w:rPr>
                      <w:rFonts w:asciiTheme="minorHAnsi" w:hAnsiTheme="minorHAnsi" w:cs="Arial"/>
                      <w:b/>
                      <w:sz w:val="18"/>
                      <w:szCs w:val="18"/>
                    </w:rPr>
                  </w:pPr>
                  <w:r w:rsidRPr="003060D0">
                    <w:rPr>
                      <w:rFonts w:asciiTheme="minorHAnsi" w:hAnsiTheme="minorHAnsi" w:cs="Arial"/>
                      <w:b/>
                      <w:sz w:val="18"/>
                      <w:szCs w:val="18"/>
                    </w:rPr>
                    <w:t>………………………………………</w:t>
                  </w:r>
                </w:p>
                <w:p w14:paraId="5EC6D8F7" w14:textId="77777777" w:rsidR="003060D0" w:rsidRPr="003060D0" w:rsidRDefault="003060D0" w:rsidP="003060D0">
                  <w:pPr>
                    <w:pStyle w:val="Default"/>
                    <w:ind w:firstLine="270"/>
                    <w:rPr>
                      <w:rFonts w:asciiTheme="minorHAnsi" w:hAnsiTheme="minorHAnsi" w:cs="Arial"/>
                      <w:b/>
                      <w:sz w:val="18"/>
                      <w:szCs w:val="18"/>
                    </w:rPr>
                  </w:pPr>
                </w:p>
                <w:p w14:paraId="3DA0C0F0" w14:textId="77777777" w:rsidR="00EC6AD6" w:rsidRPr="003060D0" w:rsidRDefault="00EC6AD6" w:rsidP="003060D0">
                  <w:pPr>
                    <w:pStyle w:val="Default"/>
                    <w:ind w:firstLine="270"/>
                    <w:rPr>
                      <w:rFonts w:asciiTheme="minorHAnsi" w:hAnsiTheme="minorHAnsi" w:cs="Arial"/>
                      <w:b/>
                      <w:sz w:val="18"/>
                      <w:szCs w:val="18"/>
                    </w:rPr>
                  </w:pPr>
                  <w:r w:rsidRPr="003060D0">
                    <w:rPr>
                      <w:rFonts w:asciiTheme="minorHAnsi" w:hAnsiTheme="minorHAnsi" w:cs="Arial"/>
                      <w:b/>
                      <w:sz w:val="18"/>
                      <w:szCs w:val="18"/>
                    </w:rPr>
                    <w:t>………………………………………</w:t>
                  </w:r>
                </w:p>
                <w:p w14:paraId="0AC3D6DC" w14:textId="25B738EA" w:rsidR="00EC6AD6" w:rsidRPr="00C755DC" w:rsidRDefault="00AD7C31" w:rsidP="003060D0">
                  <w:pPr>
                    <w:pStyle w:val="Default"/>
                    <w:ind w:firstLine="270"/>
                    <w:rPr>
                      <w:rFonts w:asciiTheme="minorHAnsi" w:hAnsiTheme="minorHAnsi" w:cs="Arial"/>
                      <w:sz w:val="18"/>
                      <w:szCs w:val="18"/>
                    </w:rPr>
                  </w:pPr>
                  <w:r w:rsidRPr="00C755DC">
                    <w:rPr>
                      <w:rFonts w:asciiTheme="minorHAnsi" w:hAnsiTheme="minorHAnsi" w:cs="Arial"/>
                      <w:sz w:val="18"/>
                      <w:szCs w:val="18"/>
                    </w:rPr>
                    <w:t xml:space="preserve"> </w:t>
                  </w:r>
                  <w:r w:rsidR="00EC6AD6" w:rsidRPr="00C755DC">
                    <w:rPr>
                      <w:rFonts w:asciiTheme="minorHAnsi" w:hAnsiTheme="minorHAnsi" w:cs="Arial"/>
                      <w:sz w:val="18"/>
                      <w:szCs w:val="18"/>
                    </w:rPr>
                    <w:t>(należy podać nazwę)</w:t>
                  </w:r>
                </w:p>
                <w:p w14:paraId="7EC4FA20" w14:textId="77777777" w:rsidR="00EC6AD6" w:rsidRPr="0014757A" w:rsidRDefault="00EC6AD6" w:rsidP="00542582">
                  <w:pPr>
                    <w:jc w:val="center"/>
                    <w:textAlignment w:val="baseline"/>
                    <w:rPr>
                      <w:rFonts w:ascii="Segoe UI Symbol" w:hAnsi="Segoe UI Symbol" w:cs="Segoe UI Symbol"/>
                      <w:b/>
                      <w:bCs/>
                      <w:sz w:val="16"/>
                      <w:szCs w:val="18"/>
                    </w:rPr>
                  </w:pPr>
                </w:p>
              </w:tc>
            </w:tr>
            <w:tr w:rsidR="00EC6AD6" w14:paraId="22599A84" w14:textId="0E6B0231" w:rsidTr="003A31A9">
              <w:trPr>
                <w:trHeight w:val="299"/>
              </w:trPr>
              <w:tc>
                <w:tcPr>
                  <w:tcW w:w="2262" w:type="dxa"/>
                  <w:shd w:val="clear" w:color="auto" w:fill="D9D9D9" w:themeFill="background1" w:themeFillShade="D9"/>
                  <w:vAlign w:val="center"/>
                </w:tcPr>
                <w:p w14:paraId="6F0C6FDE" w14:textId="441F4CEB" w:rsidR="00EC6AD6" w:rsidRDefault="00EC6AD6" w:rsidP="0062465A">
                  <w:pPr>
                    <w:jc w:val="center"/>
                    <w:textAlignment w:val="baseline"/>
                    <w:rPr>
                      <w:rFonts w:ascii="Calibri" w:hAnsi="Calibri" w:cs="Calibri"/>
                      <w:color w:val="000000"/>
                      <w:sz w:val="18"/>
                      <w:szCs w:val="18"/>
                    </w:rPr>
                  </w:pPr>
                  <w:r>
                    <w:rPr>
                      <w:rFonts w:ascii="Calibri" w:hAnsi="Calibri" w:cs="Calibri"/>
                      <w:color w:val="000000"/>
                      <w:sz w:val="18"/>
                      <w:szCs w:val="18"/>
                    </w:rPr>
                    <w:t>Sprężarka</w:t>
                  </w:r>
                </w:p>
              </w:tc>
              <w:tc>
                <w:tcPr>
                  <w:tcW w:w="8969" w:type="dxa"/>
                  <w:gridSpan w:val="2"/>
                  <w:vAlign w:val="center"/>
                </w:tcPr>
                <w:p w14:paraId="4B2C9AC6" w14:textId="78D53D60" w:rsidR="00EC6AD6" w:rsidRDefault="00EC6AD6" w:rsidP="004C1A25">
                  <w:pPr>
                    <w:textAlignment w:val="baseline"/>
                    <w:rPr>
                      <w:rFonts w:ascii="Calibri" w:hAnsi="Calibri" w:cs="Calibri"/>
                      <w:color w:val="000000"/>
                      <w:sz w:val="18"/>
                      <w:szCs w:val="18"/>
                    </w:rPr>
                  </w:pPr>
                  <w:r>
                    <w:rPr>
                      <w:rFonts w:ascii="Calibri" w:hAnsi="Calibri" w:cs="Calibri"/>
                      <w:color w:val="000000"/>
                      <w:sz w:val="18"/>
                      <w:szCs w:val="18"/>
                    </w:rPr>
                    <w:t>Ciśnienie wyjściowe min. 6 bar, maks. 10 bar; wydajność dostosowana do liczby stanowisk egzaminacyjnych w sali egzaminacyjnej (jedna sztuka na całe zamówienie)</w:t>
                  </w:r>
                </w:p>
              </w:tc>
              <w:tc>
                <w:tcPr>
                  <w:tcW w:w="425" w:type="dxa"/>
                  <w:vAlign w:val="center"/>
                </w:tcPr>
                <w:p w14:paraId="093A72FA" w14:textId="6341AA2B" w:rsidR="00EC6AD6" w:rsidRDefault="00EC6AD6" w:rsidP="004C1A25">
                  <w:pPr>
                    <w:jc w:val="center"/>
                    <w:textAlignment w:val="baseline"/>
                    <w:rPr>
                      <w:rFonts w:ascii="Calibri" w:hAnsi="Calibri" w:cs="Calibri"/>
                      <w:color w:val="000000"/>
                      <w:sz w:val="18"/>
                      <w:szCs w:val="18"/>
                    </w:rPr>
                  </w:pPr>
                  <w:r>
                    <w:rPr>
                      <w:rFonts w:ascii="Calibri" w:hAnsi="Calibri" w:cs="Calibri"/>
                      <w:color w:val="000000"/>
                      <w:sz w:val="18"/>
                      <w:szCs w:val="18"/>
                    </w:rPr>
                    <w:t>1</w:t>
                  </w:r>
                </w:p>
              </w:tc>
              <w:tc>
                <w:tcPr>
                  <w:tcW w:w="3252" w:type="dxa"/>
                  <w:vAlign w:val="center"/>
                </w:tcPr>
                <w:p w14:paraId="3A3FDADB" w14:textId="67273ECC" w:rsidR="00EC6AD6" w:rsidRDefault="00EC6AD6" w:rsidP="004C1A2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53B2B8F1" w14:textId="3EBBE138" w:rsidTr="003A31A9">
              <w:trPr>
                <w:trHeight w:val="299"/>
              </w:trPr>
              <w:tc>
                <w:tcPr>
                  <w:tcW w:w="2262" w:type="dxa"/>
                  <w:shd w:val="clear" w:color="auto" w:fill="D9D9D9" w:themeFill="background1" w:themeFillShade="D9"/>
                  <w:vAlign w:val="center"/>
                </w:tcPr>
                <w:p w14:paraId="2B04CBB6" w14:textId="20781A2D" w:rsidR="00EC6AD6" w:rsidRDefault="00EC6AD6" w:rsidP="0062465A">
                  <w:pPr>
                    <w:jc w:val="center"/>
                    <w:textAlignment w:val="baseline"/>
                    <w:rPr>
                      <w:rFonts w:ascii="Calibri" w:hAnsi="Calibri" w:cs="Calibri"/>
                      <w:color w:val="000000"/>
                      <w:sz w:val="18"/>
                      <w:szCs w:val="18"/>
                    </w:rPr>
                  </w:pPr>
                  <w:r>
                    <w:rPr>
                      <w:rFonts w:ascii="Calibri" w:hAnsi="Calibri" w:cs="Calibri"/>
                      <w:color w:val="000000"/>
                      <w:sz w:val="18"/>
                      <w:szCs w:val="18"/>
                    </w:rPr>
                    <w:t>Komunikacja robota</w:t>
                  </w:r>
                </w:p>
              </w:tc>
              <w:tc>
                <w:tcPr>
                  <w:tcW w:w="8969" w:type="dxa"/>
                  <w:gridSpan w:val="2"/>
                  <w:vAlign w:val="center"/>
                </w:tcPr>
                <w:p w14:paraId="7207D0DE" w14:textId="3A90E22D" w:rsidR="00EC6AD6" w:rsidRDefault="00EC6AD6" w:rsidP="004C1A25">
                  <w:pPr>
                    <w:textAlignment w:val="baseline"/>
                    <w:rPr>
                      <w:rFonts w:ascii="Calibri" w:hAnsi="Calibri" w:cs="Calibri"/>
                      <w:color w:val="000000"/>
                      <w:sz w:val="18"/>
                      <w:szCs w:val="18"/>
                    </w:rPr>
                  </w:pPr>
                  <w:r>
                    <w:rPr>
                      <w:rFonts w:ascii="Calibri" w:hAnsi="Calibri" w:cs="Calibri"/>
                      <w:color w:val="000000"/>
                      <w:sz w:val="18"/>
                      <w:szCs w:val="18"/>
                    </w:rPr>
                    <w:t xml:space="preserve">Minimum 1 z ramion na całe zamówienie powinno posiadać możliwość komunikacji poprzez interfejs </w:t>
                  </w:r>
                  <w:proofErr w:type="spellStart"/>
                  <w:r>
                    <w:rPr>
                      <w:rFonts w:ascii="Calibri" w:hAnsi="Calibri" w:cs="Calibri"/>
                      <w:color w:val="000000"/>
                      <w:sz w:val="18"/>
                      <w:szCs w:val="18"/>
                    </w:rPr>
                    <w:t>Profinet</w:t>
                  </w:r>
                  <w:proofErr w:type="spellEnd"/>
                </w:p>
              </w:tc>
              <w:tc>
                <w:tcPr>
                  <w:tcW w:w="425" w:type="dxa"/>
                  <w:vAlign w:val="center"/>
                </w:tcPr>
                <w:p w14:paraId="30E4C6FE" w14:textId="692A1AF2" w:rsidR="00EC6AD6" w:rsidRDefault="00EC6AD6" w:rsidP="004C1A25">
                  <w:pPr>
                    <w:jc w:val="center"/>
                    <w:textAlignment w:val="baseline"/>
                    <w:rPr>
                      <w:rFonts w:ascii="Calibri" w:hAnsi="Calibri" w:cs="Calibri"/>
                      <w:color w:val="000000"/>
                      <w:sz w:val="18"/>
                      <w:szCs w:val="18"/>
                    </w:rPr>
                  </w:pPr>
                  <w:r>
                    <w:rPr>
                      <w:rFonts w:ascii="Calibri" w:hAnsi="Calibri" w:cs="Calibri"/>
                      <w:color w:val="000000"/>
                      <w:sz w:val="18"/>
                      <w:szCs w:val="18"/>
                    </w:rPr>
                    <w:t>1</w:t>
                  </w:r>
                </w:p>
              </w:tc>
              <w:tc>
                <w:tcPr>
                  <w:tcW w:w="3252" w:type="dxa"/>
                  <w:vAlign w:val="center"/>
                </w:tcPr>
                <w:p w14:paraId="48BBFD21" w14:textId="1F4AC8F1" w:rsidR="00EC6AD6" w:rsidRDefault="00EC6AD6" w:rsidP="004C1A2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0AC0CDCF" w14:textId="6EEAC862" w:rsidTr="003A31A9">
              <w:trPr>
                <w:trHeight w:val="299"/>
              </w:trPr>
              <w:tc>
                <w:tcPr>
                  <w:tcW w:w="2262" w:type="dxa"/>
                  <w:shd w:val="clear" w:color="auto" w:fill="D9D9D9" w:themeFill="background1" w:themeFillShade="D9"/>
                  <w:vAlign w:val="center"/>
                  <w:hideMark/>
                </w:tcPr>
                <w:p w14:paraId="635CE348" w14:textId="407FE16D" w:rsidR="00EC6AD6" w:rsidRDefault="00EC6AD6" w:rsidP="0062465A">
                  <w:pPr>
                    <w:jc w:val="center"/>
                    <w:textAlignment w:val="baseline"/>
                    <w:rPr>
                      <w:sz w:val="24"/>
                      <w:szCs w:val="24"/>
                    </w:rPr>
                  </w:pPr>
                  <w:r>
                    <w:rPr>
                      <w:rFonts w:ascii="Calibri" w:hAnsi="Calibri" w:cs="Calibri"/>
                      <w:color w:val="000000"/>
                      <w:sz w:val="18"/>
                      <w:szCs w:val="18"/>
                    </w:rPr>
                    <w:t>Przewód komunikacyjny</w:t>
                  </w:r>
                </w:p>
              </w:tc>
              <w:tc>
                <w:tcPr>
                  <w:tcW w:w="8969" w:type="dxa"/>
                  <w:gridSpan w:val="2"/>
                  <w:vAlign w:val="center"/>
                  <w:hideMark/>
                </w:tcPr>
                <w:p w14:paraId="7D8819DE" w14:textId="04F7F5E2" w:rsidR="00EC6AD6" w:rsidRDefault="00EC6AD6" w:rsidP="004C1A25">
                  <w:pPr>
                    <w:textAlignment w:val="baseline"/>
                    <w:rPr>
                      <w:sz w:val="24"/>
                      <w:szCs w:val="24"/>
                    </w:rPr>
                  </w:pPr>
                  <w:r>
                    <w:rPr>
                      <w:rFonts w:ascii="Calibri" w:hAnsi="Calibri" w:cs="Calibri"/>
                      <w:color w:val="000000"/>
                      <w:sz w:val="18"/>
                      <w:szCs w:val="18"/>
                    </w:rPr>
                    <w:t>komunikacja: Ethernet/USB</w:t>
                  </w:r>
                </w:p>
              </w:tc>
              <w:tc>
                <w:tcPr>
                  <w:tcW w:w="425" w:type="dxa"/>
                  <w:vAlign w:val="center"/>
                  <w:hideMark/>
                </w:tcPr>
                <w:p w14:paraId="69555C3F" w14:textId="37A08611" w:rsidR="00EC6AD6" w:rsidRDefault="00EC6AD6" w:rsidP="004C1A25">
                  <w:pPr>
                    <w:jc w:val="center"/>
                    <w:textAlignment w:val="baseline"/>
                    <w:rPr>
                      <w:sz w:val="24"/>
                      <w:szCs w:val="24"/>
                    </w:rPr>
                  </w:pPr>
                  <w:r>
                    <w:rPr>
                      <w:rFonts w:ascii="Calibri" w:hAnsi="Calibri" w:cs="Calibri"/>
                      <w:color w:val="000000"/>
                      <w:sz w:val="18"/>
                      <w:szCs w:val="18"/>
                    </w:rPr>
                    <w:t>1</w:t>
                  </w:r>
                </w:p>
              </w:tc>
              <w:tc>
                <w:tcPr>
                  <w:tcW w:w="3252" w:type="dxa"/>
                  <w:vAlign w:val="center"/>
                </w:tcPr>
                <w:p w14:paraId="401638EF" w14:textId="20566094" w:rsidR="00EC6AD6" w:rsidRDefault="00EC6AD6" w:rsidP="004C1A2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bl>
          <w:p w14:paraId="65D09BAF" w14:textId="14BB390B" w:rsidR="00EC6AD6" w:rsidRDefault="00EC6AD6" w:rsidP="00994290">
            <w:pPr>
              <w:textAlignment w:val="baseline"/>
              <w:rPr>
                <w:rFonts w:ascii="Segoe UI" w:hAnsi="Segoe UI" w:cs="Segoe UI"/>
                <w:sz w:val="18"/>
                <w:szCs w:val="18"/>
              </w:rPr>
            </w:pPr>
            <w:r>
              <w:rPr>
                <w:rFonts w:ascii="Calibri" w:hAnsi="Calibri" w:cs="Calibri"/>
                <w:color w:val="C00000"/>
              </w:rPr>
              <w:t> </w:t>
            </w:r>
            <w:r>
              <w:rPr>
                <w:rFonts w:ascii="Calibri" w:hAnsi="Calibri" w:cs="Calibri"/>
                <w:b/>
                <w:bCs/>
                <w:color w:val="C00000"/>
                <w:sz w:val="24"/>
                <w:szCs w:val="24"/>
              </w:rPr>
              <w:t>Automatyka, elektrotechnika i mechatronika</w:t>
            </w:r>
            <w:r>
              <w:rPr>
                <w:rFonts w:ascii="Calibri" w:hAnsi="Calibri" w:cs="Calibri"/>
                <w:color w:val="C00000"/>
                <w:sz w:val="24"/>
                <w:szCs w:val="24"/>
              </w:rPr>
              <w:t> </w:t>
            </w:r>
          </w:p>
          <w:tbl>
            <w:tblPr>
              <w:tblW w:w="14900" w:type="dxa"/>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003"/>
              <w:gridCol w:w="9220"/>
              <w:gridCol w:w="425"/>
              <w:gridCol w:w="3252"/>
            </w:tblGrid>
            <w:tr w:rsidR="00EC6AD6" w14:paraId="27D91922" w14:textId="0C4B9B6E"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F6A3662" w14:textId="6026E7E1" w:rsidR="00EC6AD6" w:rsidRPr="00AD7C31" w:rsidRDefault="00EC6AD6" w:rsidP="0062465A">
                  <w:pPr>
                    <w:jc w:val="center"/>
                    <w:textAlignment w:val="baseline"/>
                    <w:rPr>
                      <w:b/>
                      <w:sz w:val="24"/>
                      <w:szCs w:val="24"/>
                    </w:rPr>
                  </w:pPr>
                  <w:r w:rsidRPr="00AD7C31">
                    <w:rPr>
                      <w:rFonts w:ascii="Calibri" w:hAnsi="Calibri" w:cs="Calibri"/>
                      <w:b/>
                      <w:color w:val="000000"/>
                      <w:sz w:val="18"/>
                      <w:szCs w:val="18"/>
                    </w:rPr>
                    <w:t xml:space="preserve">Silnik elektryczny </w:t>
                  </w:r>
                  <w:r w:rsidR="0062465A">
                    <w:rPr>
                      <w:rFonts w:ascii="Calibri" w:hAnsi="Calibri" w:cs="Calibri"/>
                      <w:b/>
                      <w:color w:val="000000"/>
                      <w:sz w:val="18"/>
                      <w:szCs w:val="18"/>
                    </w:rPr>
                    <w:br/>
                  </w:r>
                  <w:r w:rsidRPr="00AD7C31">
                    <w:rPr>
                      <w:rFonts w:ascii="Calibri" w:hAnsi="Calibri" w:cs="Calibri"/>
                      <w:b/>
                      <w:color w:val="000000"/>
                      <w:sz w:val="18"/>
                      <w:szCs w:val="18"/>
                    </w:rPr>
                    <w:t>1-fazowy</w:t>
                  </w:r>
                </w:p>
              </w:tc>
              <w:tc>
                <w:tcPr>
                  <w:tcW w:w="9220" w:type="dxa"/>
                  <w:tcBorders>
                    <w:top w:val="single" w:sz="6" w:space="0" w:color="auto"/>
                    <w:left w:val="nil"/>
                    <w:bottom w:val="single" w:sz="6" w:space="0" w:color="auto"/>
                    <w:right w:val="single" w:sz="6" w:space="0" w:color="auto"/>
                  </w:tcBorders>
                  <w:vAlign w:val="center"/>
                  <w:hideMark/>
                </w:tcPr>
                <w:p w14:paraId="08B52FFC" w14:textId="77777777" w:rsidR="00EC6AD6" w:rsidRDefault="00EC6AD6" w:rsidP="00C80C65">
                  <w:pPr>
                    <w:textAlignment w:val="baseline"/>
                    <w:rPr>
                      <w:sz w:val="24"/>
                      <w:szCs w:val="24"/>
                    </w:rPr>
                  </w:pPr>
                  <w:r>
                    <w:rPr>
                      <w:rFonts w:ascii="Calibri" w:hAnsi="Calibri" w:cs="Calibri"/>
                      <w:color w:val="000000"/>
                      <w:sz w:val="18"/>
                      <w:szCs w:val="18"/>
                    </w:rPr>
                    <w:t xml:space="preserve">Silnik 0,37kW / 2840 </w:t>
                  </w:r>
                  <w:proofErr w:type="spellStart"/>
                  <w:r>
                    <w:rPr>
                      <w:rFonts w:ascii="Calibri" w:hAnsi="Calibri" w:cs="Calibri"/>
                      <w:color w:val="000000"/>
                      <w:sz w:val="18"/>
                      <w:szCs w:val="18"/>
                    </w:rPr>
                    <w:t>obr</w:t>
                  </w:r>
                  <w:proofErr w:type="spellEnd"/>
                  <w:r>
                    <w:rPr>
                      <w:rFonts w:ascii="Calibri" w:hAnsi="Calibri" w:cs="Calibri"/>
                      <w:color w:val="000000"/>
                      <w:sz w:val="18"/>
                      <w:szCs w:val="18"/>
                    </w:rPr>
                    <w:t>, IP54, obudowa aluminiowa</w:t>
                  </w:r>
                </w:p>
              </w:tc>
              <w:tc>
                <w:tcPr>
                  <w:tcW w:w="425" w:type="dxa"/>
                  <w:tcBorders>
                    <w:top w:val="single" w:sz="6" w:space="0" w:color="auto"/>
                    <w:left w:val="nil"/>
                    <w:bottom w:val="single" w:sz="6" w:space="0" w:color="auto"/>
                    <w:right w:val="single" w:sz="6" w:space="0" w:color="auto"/>
                  </w:tcBorders>
                  <w:vAlign w:val="center"/>
                  <w:hideMark/>
                </w:tcPr>
                <w:p w14:paraId="29FE9CFB" w14:textId="062C450F"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tcBorders>
                    <w:top w:val="single" w:sz="6" w:space="0" w:color="auto"/>
                    <w:left w:val="nil"/>
                    <w:bottom w:val="single" w:sz="6" w:space="0" w:color="auto"/>
                    <w:right w:val="single" w:sz="6" w:space="0" w:color="auto"/>
                  </w:tcBorders>
                  <w:vAlign w:val="center"/>
                </w:tcPr>
                <w:p w14:paraId="4B967A17" w14:textId="0AC62371"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367349E9" w14:textId="66D6A7DC"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157E104" w14:textId="4F9A87BE" w:rsidR="00EC6AD6" w:rsidRPr="00AD7C31" w:rsidRDefault="00EC6AD6" w:rsidP="0062465A">
                  <w:pPr>
                    <w:jc w:val="center"/>
                    <w:textAlignment w:val="baseline"/>
                    <w:rPr>
                      <w:b/>
                      <w:sz w:val="24"/>
                      <w:szCs w:val="24"/>
                    </w:rPr>
                  </w:pPr>
                  <w:r w:rsidRPr="00AD7C31">
                    <w:rPr>
                      <w:rFonts w:ascii="Calibri" w:hAnsi="Calibri" w:cs="Calibri"/>
                      <w:b/>
                      <w:color w:val="000000"/>
                      <w:sz w:val="18"/>
                      <w:szCs w:val="18"/>
                    </w:rPr>
                    <w:t xml:space="preserve">Silnik elektryczny </w:t>
                  </w:r>
                  <w:r w:rsidR="0062465A">
                    <w:rPr>
                      <w:rFonts w:ascii="Calibri" w:hAnsi="Calibri" w:cs="Calibri"/>
                      <w:b/>
                      <w:color w:val="000000"/>
                      <w:sz w:val="18"/>
                      <w:szCs w:val="18"/>
                    </w:rPr>
                    <w:br/>
                  </w:r>
                  <w:r w:rsidRPr="00AD7C31">
                    <w:rPr>
                      <w:rFonts w:ascii="Calibri" w:hAnsi="Calibri" w:cs="Calibri"/>
                      <w:b/>
                      <w:color w:val="000000"/>
                      <w:sz w:val="18"/>
                      <w:szCs w:val="18"/>
                    </w:rPr>
                    <w:t>3-fazowy</w:t>
                  </w:r>
                </w:p>
              </w:tc>
              <w:tc>
                <w:tcPr>
                  <w:tcW w:w="9220" w:type="dxa"/>
                  <w:tcBorders>
                    <w:top w:val="nil"/>
                    <w:left w:val="nil"/>
                    <w:bottom w:val="single" w:sz="6" w:space="0" w:color="auto"/>
                    <w:right w:val="single" w:sz="6" w:space="0" w:color="auto"/>
                  </w:tcBorders>
                  <w:vAlign w:val="center"/>
                  <w:hideMark/>
                </w:tcPr>
                <w:p w14:paraId="33603FF4" w14:textId="77777777" w:rsidR="00EC6AD6" w:rsidRDefault="00EC6AD6" w:rsidP="00C80C65">
                  <w:pPr>
                    <w:textAlignment w:val="baseline"/>
                    <w:rPr>
                      <w:sz w:val="24"/>
                      <w:szCs w:val="24"/>
                    </w:rPr>
                  </w:pPr>
                  <w:r>
                    <w:rPr>
                      <w:rFonts w:ascii="Calibri" w:hAnsi="Calibri" w:cs="Calibri"/>
                      <w:color w:val="000000"/>
                      <w:sz w:val="18"/>
                      <w:szCs w:val="18"/>
                    </w:rPr>
                    <w:t xml:space="preserve">Silnik 1,1kW / 2780 </w:t>
                  </w:r>
                  <w:proofErr w:type="spellStart"/>
                  <w:r>
                    <w:rPr>
                      <w:rFonts w:ascii="Calibri" w:hAnsi="Calibri" w:cs="Calibri"/>
                      <w:color w:val="000000"/>
                      <w:sz w:val="18"/>
                      <w:szCs w:val="18"/>
                    </w:rPr>
                    <w:t>obr</w:t>
                  </w:r>
                  <w:proofErr w:type="spellEnd"/>
                  <w:r>
                    <w:rPr>
                      <w:rFonts w:ascii="Calibri" w:hAnsi="Calibri" w:cs="Calibri"/>
                      <w:color w:val="000000"/>
                      <w:sz w:val="18"/>
                      <w:szCs w:val="18"/>
                    </w:rPr>
                    <w:t>, IP54, obudowa aluminiowa</w:t>
                  </w:r>
                </w:p>
              </w:tc>
              <w:tc>
                <w:tcPr>
                  <w:tcW w:w="425" w:type="dxa"/>
                  <w:tcBorders>
                    <w:top w:val="nil"/>
                    <w:left w:val="nil"/>
                    <w:bottom w:val="single" w:sz="6" w:space="0" w:color="auto"/>
                    <w:right w:val="single" w:sz="6" w:space="0" w:color="auto"/>
                  </w:tcBorders>
                  <w:vAlign w:val="center"/>
                  <w:hideMark/>
                </w:tcPr>
                <w:p w14:paraId="0E8243E4" w14:textId="6B620964"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tcBorders>
                    <w:top w:val="nil"/>
                    <w:left w:val="nil"/>
                    <w:bottom w:val="single" w:sz="6" w:space="0" w:color="auto"/>
                    <w:right w:val="single" w:sz="6" w:space="0" w:color="auto"/>
                  </w:tcBorders>
                  <w:vAlign w:val="center"/>
                </w:tcPr>
                <w:p w14:paraId="53F28527" w14:textId="6E4A66DC"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3007757D" w14:textId="19EB0808"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579BD0C" w14:textId="62FA09C4" w:rsidR="00EC6AD6" w:rsidRPr="00AD7C31" w:rsidRDefault="00EC6AD6" w:rsidP="0062465A">
                  <w:pPr>
                    <w:jc w:val="center"/>
                    <w:textAlignment w:val="baseline"/>
                    <w:rPr>
                      <w:b/>
                      <w:sz w:val="24"/>
                      <w:szCs w:val="24"/>
                    </w:rPr>
                  </w:pPr>
                  <w:r w:rsidRPr="00AD7C31">
                    <w:rPr>
                      <w:rFonts w:ascii="Calibri" w:hAnsi="Calibri" w:cs="Calibri"/>
                      <w:b/>
                      <w:color w:val="000000"/>
                      <w:sz w:val="18"/>
                      <w:szCs w:val="18"/>
                    </w:rPr>
                    <w:t>Serwonapęd 1</w:t>
                  </w:r>
                </w:p>
              </w:tc>
              <w:tc>
                <w:tcPr>
                  <w:tcW w:w="9220" w:type="dxa"/>
                  <w:tcBorders>
                    <w:top w:val="nil"/>
                    <w:left w:val="nil"/>
                    <w:bottom w:val="single" w:sz="6" w:space="0" w:color="auto"/>
                    <w:right w:val="single" w:sz="6" w:space="0" w:color="auto"/>
                  </w:tcBorders>
                  <w:vAlign w:val="center"/>
                  <w:hideMark/>
                </w:tcPr>
                <w:p w14:paraId="0A565DE3" w14:textId="77777777" w:rsidR="00EC6AD6" w:rsidRDefault="00EC6AD6" w:rsidP="00C80C65">
                  <w:pPr>
                    <w:textAlignment w:val="baseline"/>
                    <w:rPr>
                      <w:sz w:val="24"/>
                      <w:szCs w:val="24"/>
                    </w:rPr>
                  </w:pPr>
                  <w:r>
                    <w:rPr>
                      <w:rFonts w:ascii="Calibri" w:hAnsi="Calibri" w:cs="Calibri"/>
                      <w:color w:val="000000"/>
                      <w:sz w:val="18"/>
                      <w:szCs w:val="18"/>
                    </w:rPr>
                    <w:t>napięcie zasilania: 5 V DC; nie posiada ogranicznika ruchu; typ: analogowe; do współpracy z modułem mikroprocesorowym </w:t>
                  </w:r>
                </w:p>
              </w:tc>
              <w:tc>
                <w:tcPr>
                  <w:tcW w:w="425" w:type="dxa"/>
                  <w:tcBorders>
                    <w:top w:val="nil"/>
                    <w:left w:val="nil"/>
                    <w:bottom w:val="single" w:sz="6" w:space="0" w:color="auto"/>
                    <w:right w:val="single" w:sz="6" w:space="0" w:color="auto"/>
                  </w:tcBorders>
                  <w:vAlign w:val="center"/>
                  <w:hideMark/>
                </w:tcPr>
                <w:p w14:paraId="2E5C8FDA" w14:textId="2B0F4355"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689FCCBB" w14:textId="37590AB2"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11F5CE85" w14:textId="557E1A1E"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5AD60A9" w14:textId="2D559AE4" w:rsidR="00EC6AD6" w:rsidRPr="00AD7C31" w:rsidRDefault="00EC6AD6" w:rsidP="0062465A">
                  <w:pPr>
                    <w:jc w:val="center"/>
                    <w:textAlignment w:val="baseline"/>
                    <w:rPr>
                      <w:b/>
                      <w:sz w:val="24"/>
                      <w:szCs w:val="24"/>
                    </w:rPr>
                  </w:pPr>
                  <w:r w:rsidRPr="00AD7C31">
                    <w:rPr>
                      <w:rFonts w:ascii="Calibri" w:hAnsi="Calibri" w:cs="Calibri"/>
                      <w:b/>
                      <w:color w:val="000000"/>
                      <w:sz w:val="18"/>
                      <w:szCs w:val="18"/>
                    </w:rPr>
                    <w:t>Serwonapęd 2</w:t>
                  </w:r>
                </w:p>
              </w:tc>
              <w:tc>
                <w:tcPr>
                  <w:tcW w:w="9220" w:type="dxa"/>
                  <w:tcBorders>
                    <w:top w:val="nil"/>
                    <w:left w:val="nil"/>
                    <w:bottom w:val="single" w:sz="6" w:space="0" w:color="auto"/>
                    <w:right w:val="single" w:sz="6" w:space="0" w:color="auto"/>
                  </w:tcBorders>
                  <w:vAlign w:val="center"/>
                  <w:hideMark/>
                </w:tcPr>
                <w:p w14:paraId="0761F4E3" w14:textId="77777777" w:rsidR="00EC6AD6" w:rsidRDefault="00EC6AD6" w:rsidP="00C80C65">
                  <w:pPr>
                    <w:textAlignment w:val="baseline"/>
                    <w:rPr>
                      <w:sz w:val="24"/>
                      <w:szCs w:val="24"/>
                    </w:rPr>
                  </w:pPr>
                  <w:r>
                    <w:rPr>
                      <w:rFonts w:ascii="Calibri" w:hAnsi="Calibri" w:cs="Calibri"/>
                      <w:color w:val="000000"/>
                      <w:sz w:val="18"/>
                      <w:szCs w:val="18"/>
                    </w:rPr>
                    <w:t>napięcie zasilania: 24 V DC; nie posiada ogranicznika ruchu; typ: analogowe </w:t>
                  </w:r>
                </w:p>
              </w:tc>
              <w:tc>
                <w:tcPr>
                  <w:tcW w:w="425" w:type="dxa"/>
                  <w:tcBorders>
                    <w:top w:val="nil"/>
                    <w:left w:val="nil"/>
                    <w:bottom w:val="single" w:sz="6" w:space="0" w:color="auto"/>
                    <w:right w:val="single" w:sz="6" w:space="0" w:color="auto"/>
                  </w:tcBorders>
                  <w:vAlign w:val="center"/>
                  <w:hideMark/>
                </w:tcPr>
                <w:p w14:paraId="53FC5280" w14:textId="0396CD0E"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61BCD839" w14:textId="6DFC2368"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262A3F52" w14:textId="24BFEF0E"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602D5C3" w14:textId="4823EBE1" w:rsidR="00EC6AD6" w:rsidRPr="00AD7C31" w:rsidRDefault="00EC6AD6" w:rsidP="0062465A">
                  <w:pPr>
                    <w:jc w:val="center"/>
                    <w:textAlignment w:val="baseline"/>
                    <w:rPr>
                      <w:b/>
                      <w:sz w:val="24"/>
                      <w:szCs w:val="24"/>
                    </w:rPr>
                  </w:pPr>
                  <w:r w:rsidRPr="00AD7C31">
                    <w:rPr>
                      <w:rFonts w:ascii="Calibri" w:hAnsi="Calibri" w:cs="Calibri"/>
                      <w:b/>
                      <w:color w:val="000000"/>
                      <w:sz w:val="18"/>
                      <w:szCs w:val="18"/>
                    </w:rPr>
                    <w:t>Serwomechanizm 1</w:t>
                  </w:r>
                </w:p>
              </w:tc>
              <w:tc>
                <w:tcPr>
                  <w:tcW w:w="9220" w:type="dxa"/>
                  <w:tcBorders>
                    <w:top w:val="nil"/>
                    <w:left w:val="nil"/>
                    <w:bottom w:val="single" w:sz="6" w:space="0" w:color="auto"/>
                    <w:right w:val="single" w:sz="6" w:space="0" w:color="auto"/>
                  </w:tcBorders>
                  <w:vAlign w:val="center"/>
                  <w:hideMark/>
                </w:tcPr>
                <w:p w14:paraId="05CF54F6" w14:textId="77777777" w:rsidR="00EC6AD6" w:rsidRDefault="00EC6AD6" w:rsidP="00C80C65">
                  <w:pPr>
                    <w:textAlignment w:val="baseline"/>
                    <w:rPr>
                      <w:sz w:val="24"/>
                      <w:szCs w:val="24"/>
                    </w:rPr>
                  </w:pPr>
                  <w:r>
                    <w:rPr>
                      <w:rFonts w:ascii="Calibri" w:hAnsi="Calibri" w:cs="Calibri"/>
                      <w:color w:val="000000"/>
                      <w:sz w:val="18"/>
                      <w:szCs w:val="18"/>
                    </w:rPr>
                    <w:t>napięcie zasilania: 5 V DC; z pomiarem kąta wychylenia 0°–180° typ: analogowe; do współpracy z modułem mikroprocesorowym </w:t>
                  </w:r>
                </w:p>
              </w:tc>
              <w:tc>
                <w:tcPr>
                  <w:tcW w:w="425" w:type="dxa"/>
                  <w:tcBorders>
                    <w:top w:val="nil"/>
                    <w:left w:val="nil"/>
                    <w:bottom w:val="single" w:sz="6" w:space="0" w:color="auto"/>
                    <w:right w:val="single" w:sz="6" w:space="0" w:color="auto"/>
                  </w:tcBorders>
                  <w:vAlign w:val="center"/>
                  <w:hideMark/>
                </w:tcPr>
                <w:p w14:paraId="7DFB20E7" w14:textId="4B4535E7"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7242B896" w14:textId="7CE73753"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024F9BF5" w14:textId="04B03DCB"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566B455" w14:textId="251CE26B" w:rsidR="00EC6AD6" w:rsidRPr="00AD7C31" w:rsidRDefault="00EC6AD6" w:rsidP="0062465A">
                  <w:pPr>
                    <w:jc w:val="center"/>
                    <w:textAlignment w:val="baseline"/>
                    <w:rPr>
                      <w:b/>
                      <w:sz w:val="24"/>
                      <w:szCs w:val="24"/>
                    </w:rPr>
                  </w:pPr>
                  <w:r w:rsidRPr="00AD7C31">
                    <w:rPr>
                      <w:rFonts w:ascii="Calibri" w:hAnsi="Calibri" w:cs="Calibri"/>
                      <w:b/>
                      <w:color w:val="000000"/>
                      <w:sz w:val="18"/>
                      <w:szCs w:val="18"/>
                    </w:rPr>
                    <w:t>Przemiennik częstotliwości wbudowany panel sterowania</w:t>
                  </w:r>
                </w:p>
              </w:tc>
              <w:tc>
                <w:tcPr>
                  <w:tcW w:w="9220" w:type="dxa"/>
                  <w:tcBorders>
                    <w:top w:val="nil"/>
                    <w:left w:val="nil"/>
                    <w:bottom w:val="single" w:sz="6" w:space="0" w:color="auto"/>
                    <w:right w:val="single" w:sz="6" w:space="0" w:color="auto"/>
                  </w:tcBorders>
                  <w:vAlign w:val="center"/>
                  <w:hideMark/>
                </w:tcPr>
                <w:p w14:paraId="60211757" w14:textId="77777777" w:rsidR="00EC6AD6" w:rsidRDefault="00EC6AD6" w:rsidP="00C80C65">
                  <w:pPr>
                    <w:textAlignment w:val="baseline"/>
                    <w:rPr>
                      <w:rFonts w:ascii="Calibri" w:hAnsi="Calibri" w:cs="Calibri"/>
                      <w:color w:val="000000"/>
                      <w:sz w:val="18"/>
                      <w:szCs w:val="18"/>
                    </w:rPr>
                  </w:pPr>
                  <w:r>
                    <w:rPr>
                      <w:rFonts w:ascii="Calibri" w:hAnsi="Calibri" w:cs="Calibri"/>
                      <w:color w:val="000000"/>
                      <w:sz w:val="18"/>
                      <w:szCs w:val="18"/>
                    </w:rPr>
                    <w:t>jednostka sterująca:</w:t>
                  </w:r>
                </w:p>
                <w:p w14:paraId="7089451C" w14:textId="5DB6A93F" w:rsidR="00EC6AD6" w:rsidRPr="0062465A" w:rsidRDefault="00EC6AD6" w:rsidP="0062465A">
                  <w:pPr>
                    <w:pStyle w:val="Akapitzlist"/>
                    <w:numPr>
                      <w:ilvl w:val="0"/>
                      <w:numId w:val="13"/>
                    </w:numPr>
                    <w:rPr>
                      <w:rFonts w:asciiTheme="minorHAnsi" w:hAnsiTheme="minorHAnsi" w:cs="Arial"/>
                      <w:bCs/>
                      <w:sz w:val="18"/>
                      <w:szCs w:val="18"/>
                    </w:rPr>
                  </w:pPr>
                  <w:r w:rsidRPr="0062465A">
                    <w:rPr>
                      <w:rFonts w:asciiTheme="minorHAnsi" w:hAnsiTheme="minorHAnsi" w:cs="Arial"/>
                      <w:bCs/>
                      <w:sz w:val="18"/>
                      <w:szCs w:val="18"/>
                    </w:rPr>
                    <w:t>zasilanie 24V</w:t>
                  </w:r>
                </w:p>
                <w:p w14:paraId="5D2D4193" w14:textId="49B1EA1E" w:rsidR="00EC6AD6" w:rsidRPr="0062465A" w:rsidRDefault="00EC6AD6" w:rsidP="0062465A">
                  <w:pPr>
                    <w:pStyle w:val="Akapitzlist"/>
                    <w:numPr>
                      <w:ilvl w:val="0"/>
                      <w:numId w:val="13"/>
                    </w:numPr>
                    <w:rPr>
                      <w:rFonts w:asciiTheme="minorHAnsi" w:hAnsiTheme="minorHAnsi" w:cs="Arial"/>
                      <w:bCs/>
                      <w:sz w:val="18"/>
                      <w:szCs w:val="18"/>
                    </w:rPr>
                  </w:pPr>
                  <w:r w:rsidRPr="0062465A">
                    <w:rPr>
                      <w:rFonts w:asciiTheme="minorHAnsi" w:hAnsiTheme="minorHAnsi" w:cs="Arial"/>
                      <w:bCs/>
                      <w:sz w:val="18"/>
                      <w:szCs w:val="18"/>
                    </w:rPr>
                    <w:t>maksymalny pobór prądu 2A</w:t>
                  </w:r>
                </w:p>
                <w:p w14:paraId="2C398EBA" w14:textId="51A24331" w:rsidR="00EC6AD6" w:rsidRPr="0062465A" w:rsidRDefault="00EC6AD6" w:rsidP="0062465A">
                  <w:pPr>
                    <w:pStyle w:val="Akapitzlist"/>
                    <w:numPr>
                      <w:ilvl w:val="0"/>
                      <w:numId w:val="13"/>
                    </w:numPr>
                    <w:rPr>
                      <w:rFonts w:asciiTheme="minorHAnsi" w:hAnsiTheme="minorHAnsi" w:cs="Arial"/>
                      <w:bCs/>
                      <w:sz w:val="18"/>
                      <w:szCs w:val="18"/>
                    </w:rPr>
                  </w:pPr>
                  <w:r w:rsidRPr="0062465A">
                    <w:rPr>
                      <w:rFonts w:asciiTheme="minorHAnsi" w:hAnsiTheme="minorHAnsi" w:cs="Arial"/>
                      <w:bCs/>
                      <w:sz w:val="18"/>
                      <w:szCs w:val="18"/>
                    </w:rPr>
                    <w:t>moc tracona maksymalnie 12W</w:t>
                  </w:r>
                </w:p>
                <w:p w14:paraId="372545BF" w14:textId="5223074D" w:rsidR="00EC6AD6" w:rsidRPr="0062465A" w:rsidRDefault="00EC6AD6" w:rsidP="0062465A">
                  <w:pPr>
                    <w:pStyle w:val="Akapitzlist"/>
                    <w:numPr>
                      <w:ilvl w:val="0"/>
                      <w:numId w:val="13"/>
                    </w:numPr>
                    <w:rPr>
                      <w:rFonts w:asciiTheme="minorHAnsi" w:hAnsiTheme="minorHAnsi" w:cs="Arial"/>
                      <w:bCs/>
                      <w:sz w:val="18"/>
                      <w:szCs w:val="18"/>
                    </w:rPr>
                  </w:pPr>
                  <w:r w:rsidRPr="0062465A">
                    <w:rPr>
                      <w:rFonts w:asciiTheme="minorHAnsi" w:hAnsiTheme="minorHAnsi" w:cs="Arial"/>
                      <w:bCs/>
                      <w:sz w:val="18"/>
                      <w:szCs w:val="18"/>
                    </w:rPr>
                    <w:t>wejścia cyfrowe minimum 11</w:t>
                  </w:r>
                </w:p>
                <w:p w14:paraId="2BF17180" w14:textId="24AA7022" w:rsidR="00EC6AD6" w:rsidRPr="0062465A" w:rsidRDefault="00EC6AD6" w:rsidP="0062465A">
                  <w:pPr>
                    <w:pStyle w:val="Akapitzlist"/>
                    <w:numPr>
                      <w:ilvl w:val="0"/>
                      <w:numId w:val="13"/>
                    </w:numPr>
                    <w:rPr>
                      <w:rFonts w:asciiTheme="minorHAnsi" w:hAnsiTheme="minorHAnsi" w:cs="Arial"/>
                      <w:bCs/>
                      <w:sz w:val="18"/>
                      <w:szCs w:val="18"/>
                    </w:rPr>
                  </w:pPr>
                  <w:r w:rsidRPr="0062465A">
                    <w:rPr>
                      <w:rFonts w:asciiTheme="minorHAnsi" w:hAnsiTheme="minorHAnsi" w:cs="Arial"/>
                      <w:bCs/>
                      <w:sz w:val="18"/>
                      <w:szCs w:val="18"/>
                    </w:rPr>
                    <w:t xml:space="preserve">wejścia cyfrowe typu </w:t>
                  </w:r>
                  <w:proofErr w:type="spellStart"/>
                  <w:r w:rsidRPr="0062465A">
                    <w:rPr>
                      <w:rFonts w:asciiTheme="minorHAnsi" w:hAnsiTheme="minorHAnsi" w:cs="Arial"/>
                      <w:bCs/>
                      <w:sz w:val="18"/>
                      <w:szCs w:val="18"/>
                    </w:rPr>
                    <w:t>fail-safe</w:t>
                  </w:r>
                  <w:proofErr w:type="spellEnd"/>
                  <w:r w:rsidRPr="0062465A">
                    <w:rPr>
                      <w:rFonts w:asciiTheme="minorHAnsi" w:hAnsiTheme="minorHAnsi" w:cs="Arial"/>
                      <w:bCs/>
                      <w:sz w:val="18"/>
                      <w:szCs w:val="18"/>
                    </w:rPr>
                    <w:t xml:space="preserve"> minimum 3</w:t>
                  </w:r>
                </w:p>
                <w:p w14:paraId="689C0F6B" w14:textId="45A2EA87" w:rsidR="00EC6AD6" w:rsidRPr="0062465A" w:rsidRDefault="00EC6AD6" w:rsidP="0062465A">
                  <w:pPr>
                    <w:pStyle w:val="Akapitzlist"/>
                    <w:numPr>
                      <w:ilvl w:val="0"/>
                      <w:numId w:val="13"/>
                    </w:numPr>
                    <w:rPr>
                      <w:rFonts w:asciiTheme="minorHAnsi" w:hAnsiTheme="minorHAnsi" w:cs="Arial"/>
                      <w:bCs/>
                      <w:sz w:val="18"/>
                      <w:szCs w:val="18"/>
                    </w:rPr>
                  </w:pPr>
                  <w:r w:rsidRPr="0062465A">
                    <w:rPr>
                      <w:rFonts w:asciiTheme="minorHAnsi" w:hAnsiTheme="minorHAnsi" w:cs="Arial"/>
                      <w:bCs/>
                      <w:sz w:val="18"/>
                      <w:szCs w:val="18"/>
                    </w:rPr>
                    <w:t>wyjścia cyfrowe minimum 2</w:t>
                  </w:r>
                </w:p>
                <w:p w14:paraId="4608667E" w14:textId="6B4F1152" w:rsidR="00EC6AD6" w:rsidRPr="0062465A" w:rsidRDefault="00EC6AD6" w:rsidP="0062465A">
                  <w:pPr>
                    <w:pStyle w:val="Akapitzlist"/>
                    <w:numPr>
                      <w:ilvl w:val="0"/>
                      <w:numId w:val="13"/>
                    </w:numPr>
                    <w:rPr>
                      <w:rFonts w:asciiTheme="minorHAnsi" w:hAnsiTheme="minorHAnsi" w:cs="Arial"/>
                      <w:bCs/>
                      <w:sz w:val="18"/>
                      <w:szCs w:val="18"/>
                    </w:rPr>
                  </w:pPr>
                  <w:r w:rsidRPr="0062465A">
                    <w:rPr>
                      <w:rFonts w:asciiTheme="minorHAnsi" w:hAnsiTheme="minorHAnsi" w:cs="Arial"/>
                      <w:bCs/>
                      <w:sz w:val="18"/>
                      <w:szCs w:val="18"/>
                    </w:rPr>
                    <w:t>wejścia analogowe różnicowe minimum 2</w:t>
                  </w:r>
                </w:p>
                <w:p w14:paraId="4B50DBD2" w14:textId="538FD5EE" w:rsidR="00EC6AD6" w:rsidRPr="0062465A" w:rsidRDefault="00EC6AD6" w:rsidP="0062465A">
                  <w:pPr>
                    <w:pStyle w:val="Akapitzlist"/>
                    <w:numPr>
                      <w:ilvl w:val="0"/>
                      <w:numId w:val="13"/>
                    </w:numPr>
                    <w:rPr>
                      <w:rFonts w:asciiTheme="minorHAnsi" w:hAnsiTheme="minorHAnsi" w:cs="Arial"/>
                      <w:bCs/>
                      <w:sz w:val="18"/>
                      <w:szCs w:val="18"/>
                    </w:rPr>
                  </w:pPr>
                  <w:r w:rsidRPr="0062465A">
                    <w:rPr>
                      <w:rFonts w:asciiTheme="minorHAnsi" w:hAnsiTheme="minorHAnsi" w:cs="Arial"/>
                      <w:bCs/>
                      <w:sz w:val="18"/>
                      <w:szCs w:val="18"/>
                    </w:rPr>
                    <w:t>wyjścia analogowe minimum 2</w:t>
                  </w:r>
                </w:p>
                <w:p w14:paraId="780DDE47" w14:textId="680C3ACC" w:rsidR="00EC6AD6" w:rsidRPr="0062465A" w:rsidRDefault="00EC6AD6" w:rsidP="0062465A">
                  <w:pPr>
                    <w:pStyle w:val="Akapitzlist"/>
                    <w:numPr>
                      <w:ilvl w:val="0"/>
                      <w:numId w:val="13"/>
                    </w:numPr>
                    <w:rPr>
                      <w:rFonts w:asciiTheme="minorHAnsi" w:hAnsiTheme="minorHAnsi" w:cs="Arial"/>
                      <w:bCs/>
                      <w:sz w:val="18"/>
                      <w:szCs w:val="18"/>
                    </w:rPr>
                  </w:pPr>
                  <w:r w:rsidRPr="0062465A">
                    <w:rPr>
                      <w:rFonts w:asciiTheme="minorHAnsi" w:hAnsiTheme="minorHAnsi" w:cs="Arial"/>
                      <w:bCs/>
                      <w:sz w:val="18"/>
                      <w:szCs w:val="18"/>
                    </w:rPr>
                    <w:t xml:space="preserve">komunikacja minimum PROFINET oraz </w:t>
                  </w:r>
                  <w:proofErr w:type="spellStart"/>
                  <w:r w:rsidRPr="0062465A">
                    <w:rPr>
                      <w:rFonts w:asciiTheme="minorHAnsi" w:hAnsiTheme="minorHAnsi" w:cs="Arial"/>
                      <w:bCs/>
                      <w:sz w:val="18"/>
                      <w:szCs w:val="18"/>
                    </w:rPr>
                    <w:t>EtherNet</w:t>
                  </w:r>
                  <w:proofErr w:type="spellEnd"/>
                  <w:r w:rsidRPr="0062465A">
                    <w:rPr>
                      <w:rFonts w:asciiTheme="minorHAnsi" w:hAnsiTheme="minorHAnsi" w:cs="Arial"/>
                      <w:bCs/>
                      <w:sz w:val="18"/>
                      <w:szCs w:val="18"/>
                    </w:rPr>
                    <w:t>/IP</w:t>
                  </w:r>
                </w:p>
                <w:p w14:paraId="47154593" w14:textId="6B361A15" w:rsidR="00EC6AD6" w:rsidRDefault="00EC6AD6" w:rsidP="0062465A">
                  <w:pPr>
                    <w:pStyle w:val="Akapitzlist"/>
                    <w:numPr>
                      <w:ilvl w:val="0"/>
                      <w:numId w:val="13"/>
                    </w:numPr>
                    <w:rPr>
                      <w:rFonts w:ascii="Calibri" w:hAnsi="Calibri" w:cs="Calibri"/>
                      <w:color w:val="000000"/>
                      <w:sz w:val="18"/>
                      <w:szCs w:val="18"/>
                    </w:rPr>
                  </w:pPr>
                  <w:r w:rsidRPr="0062465A">
                    <w:rPr>
                      <w:rFonts w:asciiTheme="minorHAnsi" w:hAnsiTheme="minorHAnsi" w:cs="Arial"/>
                      <w:bCs/>
                      <w:sz w:val="18"/>
                      <w:szCs w:val="18"/>
                    </w:rPr>
                    <w:t>obsługa co najmniej</w:t>
                  </w:r>
                  <w:r>
                    <w:rPr>
                      <w:rFonts w:ascii="Calibri" w:hAnsi="Calibri" w:cs="Calibri"/>
                      <w:color w:val="000000"/>
                      <w:sz w:val="18"/>
                      <w:szCs w:val="18"/>
                    </w:rPr>
                    <w:t xml:space="preserve"> siedmiu metod regulacji, w tym liniowego przetwarzania częstotliwości oraz regulacji wektorowej z czujnikiem</w:t>
                  </w:r>
                </w:p>
                <w:p w14:paraId="161AF4F1" w14:textId="64256100" w:rsidR="00EC6AD6" w:rsidRDefault="00EC6AD6"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waga nie więcej niż 0,7 kg</w:t>
                  </w:r>
                </w:p>
                <w:p w14:paraId="2333818B" w14:textId="77777777" w:rsidR="00EC6AD6" w:rsidRDefault="00EC6AD6" w:rsidP="00C80C65">
                  <w:pPr>
                    <w:textAlignment w:val="baseline"/>
                    <w:rPr>
                      <w:rFonts w:ascii="Calibri" w:hAnsi="Calibri" w:cs="Calibri"/>
                      <w:color w:val="000000"/>
                      <w:sz w:val="18"/>
                      <w:szCs w:val="18"/>
                    </w:rPr>
                  </w:pPr>
                  <w:r>
                    <w:rPr>
                      <w:rFonts w:ascii="Calibri" w:hAnsi="Calibri" w:cs="Calibri"/>
                      <w:color w:val="000000"/>
                      <w:sz w:val="18"/>
                      <w:szCs w:val="18"/>
                    </w:rPr>
                    <w:t>moduł mocy:</w:t>
                  </w:r>
                </w:p>
                <w:p w14:paraId="09FD699F" w14:textId="69AD44B1" w:rsidR="00EC6AD6" w:rsidRDefault="00EC6AD6"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zasilanie jednofazowe</w:t>
                  </w:r>
                </w:p>
                <w:p w14:paraId="59C9AE1C" w14:textId="3A00E9E0" w:rsidR="00EC6AD6" w:rsidRDefault="00EC6AD6"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moc projektowa co najmniej 0,74kW</w:t>
                  </w:r>
                </w:p>
                <w:p w14:paraId="29294E9A" w14:textId="75D221B7" w:rsidR="00EC6AD6" w:rsidRDefault="00EC6AD6"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częstotliwość impulsu co najmniej 4kHz</w:t>
                  </w:r>
                </w:p>
                <w:p w14:paraId="30B92909" w14:textId="7D634837" w:rsidR="00EC6AD6" w:rsidRDefault="00EC6AD6"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częstotliwość wyjściowa V/f od 0 do 550Hz</w:t>
                  </w:r>
                </w:p>
                <w:p w14:paraId="4A6815DC" w14:textId="10432903" w:rsidR="00EC6AD6" w:rsidRDefault="00EC6AD6"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współczynnik mocy nie gorszy niż 0,85</w:t>
                  </w:r>
                </w:p>
                <w:p w14:paraId="161B7FBA" w14:textId="5761BF3F" w:rsidR="00EC6AD6" w:rsidRDefault="00EC6AD6"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współczynnik sprawności nie gorszy niż 0,96</w:t>
                  </w:r>
                </w:p>
                <w:p w14:paraId="37FFBE24" w14:textId="0A107273" w:rsidR="00EC6AD6" w:rsidRDefault="00EC6AD6"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prąd wyjściowy maksymalny minimum 6,3A</w:t>
                  </w:r>
                </w:p>
                <w:p w14:paraId="692E2E10" w14:textId="00CB958C" w:rsidR="00EC6AD6" w:rsidRDefault="00EC6AD6"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moc tracona nie więcej niż 0,04kW</w:t>
                  </w:r>
                </w:p>
                <w:p w14:paraId="2BAA047D" w14:textId="0C8778FD" w:rsidR="00EC6AD6" w:rsidRDefault="00EC6AD6"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waga nie więcej niż 1,5kg</w:t>
                  </w:r>
                </w:p>
                <w:p w14:paraId="347AFFBC" w14:textId="77777777" w:rsidR="00EC6AD6" w:rsidRDefault="00EC6AD6" w:rsidP="00C80C65">
                  <w:pPr>
                    <w:textAlignment w:val="baseline"/>
                    <w:rPr>
                      <w:rFonts w:ascii="Calibri" w:hAnsi="Calibri" w:cs="Calibri"/>
                      <w:color w:val="000000"/>
                      <w:sz w:val="18"/>
                      <w:szCs w:val="18"/>
                    </w:rPr>
                  </w:pPr>
                  <w:r>
                    <w:rPr>
                      <w:rFonts w:ascii="Calibri" w:hAnsi="Calibri" w:cs="Calibri"/>
                      <w:color w:val="000000"/>
                      <w:sz w:val="18"/>
                      <w:szCs w:val="18"/>
                    </w:rPr>
                    <w:t>inteligentny panel obsługi:</w:t>
                  </w:r>
                </w:p>
                <w:p w14:paraId="6DB19E58" w14:textId="41929241" w:rsidR="00EC6AD6" w:rsidRDefault="00EC6AD6"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wyświetlacz kolorowy o rozdzielczości co najmniej 320x240 pikseli</w:t>
                  </w:r>
                </w:p>
                <w:p w14:paraId="52148802" w14:textId="6D3CA991" w:rsidR="00EC6AD6" w:rsidRDefault="00EC6AD6"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co najmniej 7 przycisków fizycznych</w:t>
                  </w:r>
                </w:p>
                <w:p w14:paraId="78B2A018" w14:textId="42A58E4C" w:rsidR="00EC6AD6" w:rsidRDefault="00EC6AD6"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stopień ochronności co najmniej IP55</w:t>
                  </w:r>
                </w:p>
                <w:p w14:paraId="77B4C415" w14:textId="09ECAA0D" w:rsidR="00EC6AD6" w:rsidRDefault="00EC6AD6"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obsługa języków, w tym polskiego, angielskiego oraz niemieckiego</w:t>
                  </w:r>
                </w:p>
              </w:tc>
              <w:tc>
                <w:tcPr>
                  <w:tcW w:w="425" w:type="dxa"/>
                  <w:tcBorders>
                    <w:top w:val="nil"/>
                    <w:left w:val="nil"/>
                    <w:bottom w:val="single" w:sz="6" w:space="0" w:color="auto"/>
                    <w:right w:val="single" w:sz="6" w:space="0" w:color="auto"/>
                  </w:tcBorders>
                  <w:vAlign w:val="center"/>
                  <w:hideMark/>
                </w:tcPr>
                <w:p w14:paraId="6CD35422" w14:textId="3931B204"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tcBorders>
                    <w:top w:val="nil"/>
                    <w:left w:val="nil"/>
                    <w:bottom w:val="single" w:sz="6" w:space="0" w:color="auto"/>
                    <w:right w:val="single" w:sz="6" w:space="0" w:color="auto"/>
                  </w:tcBorders>
                  <w:vAlign w:val="center"/>
                </w:tcPr>
                <w:p w14:paraId="783F4C6A" w14:textId="4D4276BE"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706BE904" w14:textId="2F637D23"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EACDF1E" w14:textId="7B63160F"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Przewód połączeniowy przemiennika z silnikiem</w:t>
                  </w:r>
                </w:p>
              </w:tc>
              <w:tc>
                <w:tcPr>
                  <w:tcW w:w="9220" w:type="dxa"/>
                  <w:tcBorders>
                    <w:top w:val="nil"/>
                    <w:left w:val="nil"/>
                    <w:bottom w:val="single" w:sz="6" w:space="0" w:color="auto"/>
                    <w:right w:val="single" w:sz="6" w:space="0" w:color="auto"/>
                  </w:tcBorders>
                  <w:vAlign w:val="center"/>
                  <w:hideMark/>
                </w:tcPr>
                <w:p w14:paraId="18F839A6" w14:textId="77777777" w:rsidR="00EC6AD6" w:rsidRDefault="00EC6AD6" w:rsidP="00C80C65">
                  <w:pPr>
                    <w:textAlignment w:val="baseline"/>
                    <w:rPr>
                      <w:sz w:val="24"/>
                      <w:szCs w:val="24"/>
                    </w:rPr>
                  </w:pPr>
                  <w:r>
                    <w:rPr>
                      <w:rFonts w:ascii="Calibri" w:hAnsi="Calibri" w:cs="Calibri"/>
                      <w:color w:val="000000"/>
                      <w:sz w:val="18"/>
                      <w:szCs w:val="18"/>
                    </w:rPr>
                    <w:t>ekranowany, minimum 2 m </w:t>
                  </w:r>
                </w:p>
              </w:tc>
              <w:tc>
                <w:tcPr>
                  <w:tcW w:w="425" w:type="dxa"/>
                  <w:tcBorders>
                    <w:top w:val="nil"/>
                    <w:left w:val="nil"/>
                    <w:bottom w:val="single" w:sz="6" w:space="0" w:color="auto"/>
                    <w:right w:val="single" w:sz="6" w:space="0" w:color="auto"/>
                  </w:tcBorders>
                  <w:vAlign w:val="center"/>
                  <w:hideMark/>
                </w:tcPr>
                <w:p w14:paraId="05C84E2E" w14:textId="428707CA"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tcBorders>
                    <w:top w:val="nil"/>
                    <w:left w:val="nil"/>
                    <w:bottom w:val="single" w:sz="6" w:space="0" w:color="auto"/>
                    <w:right w:val="single" w:sz="6" w:space="0" w:color="auto"/>
                  </w:tcBorders>
                  <w:vAlign w:val="center"/>
                </w:tcPr>
                <w:p w14:paraId="16C480A8" w14:textId="09D24027"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5B2FB1AB" w14:textId="0B8877D0"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41762E" w14:textId="235235DC"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Sterownik PLC z przewodem do programowania + oprogramowanie</w:t>
                  </w:r>
                </w:p>
              </w:tc>
              <w:tc>
                <w:tcPr>
                  <w:tcW w:w="9220" w:type="dxa"/>
                  <w:tcBorders>
                    <w:top w:val="nil"/>
                    <w:left w:val="nil"/>
                    <w:bottom w:val="single" w:sz="6" w:space="0" w:color="auto"/>
                    <w:right w:val="single" w:sz="6" w:space="0" w:color="auto"/>
                  </w:tcBorders>
                  <w:vAlign w:val="center"/>
                  <w:hideMark/>
                </w:tcPr>
                <w:p w14:paraId="085FA47F" w14:textId="75F3E2FB" w:rsidR="00EC6AD6" w:rsidRDefault="00EC6AD6"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zasilanie: 24VDC z zakresem od 20.4VDC do 28.8 VDC;</w:t>
                  </w:r>
                </w:p>
                <w:p w14:paraId="5836512F" w14:textId="47EC8518" w:rsidR="00EC6AD6" w:rsidRDefault="00852EDB"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 xml:space="preserve">min </w:t>
                  </w:r>
                  <w:r w:rsidR="00EC6AD6">
                    <w:rPr>
                      <w:rFonts w:ascii="Calibri" w:hAnsi="Calibri" w:cs="Calibri"/>
                      <w:color w:val="000000"/>
                      <w:sz w:val="18"/>
                      <w:szCs w:val="18"/>
                    </w:rPr>
                    <w:t xml:space="preserve">22 wejścia cyfrowe 24V DC; </w:t>
                  </w:r>
                </w:p>
                <w:p w14:paraId="36D568FE" w14:textId="331834AF" w:rsidR="00EC6AD6" w:rsidRDefault="00852EDB"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 xml:space="preserve">min </w:t>
                  </w:r>
                  <w:r w:rsidR="00EC6AD6">
                    <w:rPr>
                      <w:rFonts w:ascii="Calibri" w:hAnsi="Calibri" w:cs="Calibri"/>
                      <w:color w:val="000000"/>
                      <w:sz w:val="18"/>
                      <w:szCs w:val="18"/>
                    </w:rPr>
                    <w:t xml:space="preserve">18 wyjścia cyfrowe 24V DC; </w:t>
                  </w:r>
                </w:p>
                <w:p w14:paraId="3429A7D9" w14:textId="09F07870" w:rsidR="00EC6AD6" w:rsidRDefault="00852EDB"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 xml:space="preserve">min </w:t>
                  </w:r>
                  <w:r w:rsidR="00EC6AD6">
                    <w:rPr>
                      <w:rFonts w:ascii="Calibri" w:hAnsi="Calibri" w:cs="Calibri"/>
                      <w:color w:val="000000"/>
                      <w:sz w:val="18"/>
                      <w:szCs w:val="18"/>
                    </w:rPr>
                    <w:t xml:space="preserve">2 wejścia analogowe 10V DC; </w:t>
                  </w:r>
                </w:p>
                <w:p w14:paraId="3D1905ED" w14:textId="350FEFFD" w:rsidR="00EC6AD6" w:rsidRDefault="00852EDB"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 xml:space="preserve">min </w:t>
                  </w:r>
                  <w:r w:rsidR="00EC6AD6">
                    <w:rPr>
                      <w:rFonts w:ascii="Calibri" w:hAnsi="Calibri" w:cs="Calibri"/>
                      <w:color w:val="000000"/>
                      <w:sz w:val="18"/>
                      <w:szCs w:val="18"/>
                    </w:rPr>
                    <w:t xml:space="preserve">2 wyjścia analogowe 0-20mA DC; </w:t>
                  </w:r>
                </w:p>
                <w:p w14:paraId="040523A0" w14:textId="43067AFC" w:rsidR="00EC6AD6" w:rsidRDefault="00852EDB"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 xml:space="preserve">min </w:t>
                  </w:r>
                  <w:r w:rsidR="00EC6AD6">
                    <w:rPr>
                      <w:rFonts w:ascii="Calibri" w:hAnsi="Calibri" w:cs="Calibri"/>
                      <w:color w:val="000000"/>
                      <w:sz w:val="18"/>
                      <w:szCs w:val="18"/>
                    </w:rPr>
                    <w:t xml:space="preserve">pamięć programu/danych: 125kB; </w:t>
                  </w:r>
                </w:p>
                <w:p w14:paraId="54347263" w14:textId="6BB2B4A1" w:rsidR="00EC6AD6" w:rsidRDefault="00852EDB"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 xml:space="preserve">min </w:t>
                  </w:r>
                  <w:r w:rsidR="00EC6AD6">
                    <w:rPr>
                      <w:rFonts w:ascii="Calibri" w:hAnsi="Calibri" w:cs="Calibri"/>
                      <w:color w:val="000000"/>
                      <w:sz w:val="18"/>
                      <w:szCs w:val="18"/>
                    </w:rPr>
                    <w:t xml:space="preserve">zintegrowana pamięć 4MB; </w:t>
                  </w:r>
                </w:p>
                <w:p w14:paraId="7B1521D1" w14:textId="422D47C7" w:rsidR="00EC6AD6" w:rsidRDefault="00852EDB"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 xml:space="preserve">min </w:t>
                  </w:r>
                  <w:r w:rsidR="00EC6AD6">
                    <w:rPr>
                      <w:rFonts w:ascii="Calibri" w:hAnsi="Calibri" w:cs="Calibri"/>
                      <w:color w:val="000000"/>
                      <w:sz w:val="18"/>
                      <w:szCs w:val="18"/>
                    </w:rPr>
                    <w:t xml:space="preserve">interfejs komunikacyjny PROFINET (2x RJ 45); </w:t>
                  </w:r>
                </w:p>
                <w:p w14:paraId="74BF57AB" w14:textId="2B8DBF77" w:rsidR="00EC6AD6" w:rsidRDefault="00EC6AD6" w:rsidP="0062465A">
                  <w:pPr>
                    <w:pStyle w:val="Akapitzlist"/>
                    <w:numPr>
                      <w:ilvl w:val="0"/>
                      <w:numId w:val="13"/>
                    </w:numPr>
                    <w:rPr>
                      <w:rFonts w:ascii="Calibri" w:hAnsi="Calibri" w:cs="Calibri"/>
                      <w:color w:val="000000"/>
                      <w:sz w:val="18"/>
                      <w:szCs w:val="18"/>
                    </w:rPr>
                  </w:pPr>
                  <w:r>
                    <w:rPr>
                      <w:rFonts w:ascii="Calibri" w:hAnsi="Calibri" w:cs="Calibri"/>
                      <w:color w:val="000000"/>
                      <w:sz w:val="18"/>
                      <w:szCs w:val="18"/>
                    </w:rPr>
                    <w:t xml:space="preserve">czas przetwarzania operacji bitowej 0.1 µs, operacji zmiennoprzecinkowej 18 µs; </w:t>
                  </w:r>
                </w:p>
                <w:p w14:paraId="6B9327FD" w14:textId="58DC97FB" w:rsidR="00EC6AD6" w:rsidRDefault="00852EDB" w:rsidP="006E6E66">
                  <w:pPr>
                    <w:pStyle w:val="Akapitzlist"/>
                    <w:numPr>
                      <w:ilvl w:val="0"/>
                      <w:numId w:val="13"/>
                    </w:numPr>
                    <w:rPr>
                      <w:rFonts w:ascii="Calibri" w:hAnsi="Calibri" w:cs="Calibri"/>
                      <w:color w:val="000000"/>
                      <w:sz w:val="18"/>
                      <w:szCs w:val="18"/>
                    </w:rPr>
                  </w:pPr>
                  <w:r>
                    <w:rPr>
                      <w:rFonts w:ascii="Calibri" w:hAnsi="Calibri" w:cs="Calibri"/>
                      <w:color w:val="000000"/>
                      <w:sz w:val="18"/>
                      <w:szCs w:val="18"/>
                    </w:rPr>
                    <w:t xml:space="preserve">min </w:t>
                  </w:r>
                  <w:r w:rsidR="00EC6AD6">
                    <w:rPr>
                      <w:rFonts w:ascii="Calibri" w:hAnsi="Calibri" w:cs="Calibri"/>
                      <w:color w:val="000000"/>
                      <w:sz w:val="18"/>
                      <w:szCs w:val="18"/>
                    </w:rPr>
                    <w:t>języki programowania: LAD, FBD, SCL;</w:t>
                  </w:r>
                </w:p>
                <w:p w14:paraId="07721245" w14:textId="47AE5454" w:rsidR="00EC6AD6" w:rsidRDefault="00EC6AD6" w:rsidP="006E6E66">
                  <w:pPr>
                    <w:pStyle w:val="Akapitzlist"/>
                    <w:numPr>
                      <w:ilvl w:val="0"/>
                      <w:numId w:val="13"/>
                    </w:numPr>
                    <w:rPr>
                      <w:sz w:val="24"/>
                      <w:szCs w:val="24"/>
                    </w:rPr>
                  </w:pPr>
                  <w:r>
                    <w:rPr>
                      <w:rFonts w:ascii="Calibri" w:hAnsi="Calibri" w:cs="Calibri"/>
                      <w:color w:val="000000"/>
                      <w:sz w:val="18"/>
                      <w:szCs w:val="18"/>
                    </w:rPr>
                    <w:t>bezterminowa przenośna licencja na oprogramowanie sterownika;</w:t>
                  </w:r>
                </w:p>
              </w:tc>
              <w:tc>
                <w:tcPr>
                  <w:tcW w:w="425" w:type="dxa"/>
                  <w:tcBorders>
                    <w:top w:val="nil"/>
                    <w:left w:val="nil"/>
                    <w:bottom w:val="single" w:sz="6" w:space="0" w:color="auto"/>
                    <w:right w:val="single" w:sz="6" w:space="0" w:color="auto"/>
                  </w:tcBorders>
                  <w:vAlign w:val="center"/>
                  <w:hideMark/>
                </w:tcPr>
                <w:p w14:paraId="3E339032" w14:textId="51429D09"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tcBorders>
                    <w:top w:val="nil"/>
                    <w:left w:val="nil"/>
                    <w:bottom w:val="single" w:sz="6" w:space="0" w:color="auto"/>
                    <w:right w:val="single" w:sz="6" w:space="0" w:color="auto"/>
                  </w:tcBorders>
                  <w:vAlign w:val="center"/>
                </w:tcPr>
                <w:p w14:paraId="0D6924AE" w14:textId="61F3C593"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3510F0DD" w14:textId="15B0F0F1"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C828E8F" w14:textId="23E90EDE"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Zasilacz napięcia stałego</w:t>
                  </w:r>
                </w:p>
              </w:tc>
              <w:tc>
                <w:tcPr>
                  <w:tcW w:w="9220" w:type="dxa"/>
                  <w:tcBorders>
                    <w:top w:val="nil"/>
                    <w:left w:val="nil"/>
                    <w:bottom w:val="single" w:sz="6" w:space="0" w:color="auto"/>
                    <w:right w:val="single" w:sz="6" w:space="0" w:color="auto"/>
                  </w:tcBorders>
                  <w:vAlign w:val="center"/>
                  <w:hideMark/>
                </w:tcPr>
                <w:p w14:paraId="07A3B5C8" w14:textId="77777777" w:rsidR="00EC6AD6" w:rsidRDefault="00EC6AD6" w:rsidP="00C80C65">
                  <w:pPr>
                    <w:textAlignment w:val="baseline"/>
                    <w:rPr>
                      <w:sz w:val="24"/>
                      <w:szCs w:val="24"/>
                    </w:rPr>
                  </w:pPr>
                  <w:r>
                    <w:rPr>
                      <w:rFonts w:ascii="Calibri" w:hAnsi="Calibri" w:cs="Calibri"/>
                      <w:color w:val="000000"/>
                      <w:sz w:val="18"/>
                      <w:szCs w:val="18"/>
                    </w:rPr>
                    <w:t>24 V DC; prąd wyjściowy 4A, montowany na szynie TH35; </w:t>
                  </w:r>
                </w:p>
              </w:tc>
              <w:tc>
                <w:tcPr>
                  <w:tcW w:w="425" w:type="dxa"/>
                  <w:tcBorders>
                    <w:top w:val="nil"/>
                    <w:left w:val="nil"/>
                    <w:bottom w:val="single" w:sz="6" w:space="0" w:color="auto"/>
                    <w:right w:val="single" w:sz="6" w:space="0" w:color="auto"/>
                  </w:tcBorders>
                  <w:vAlign w:val="center"/>
                  <w:hideMark/>
                </w:tcPr>
                <w:p w14:paraId="2E81651E" w14:textId="038F3525"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tcBorders>
                    <w:top w:val="nil"/>
                    <w:left w:val="nil"/>
                    <w:bottom w:val="single" w:sz="6" w:space="0" w:color="auto"/>
                    <w:right w:val="single" w:sz="6" w:space="0" w:color="auto"/>
                  </w:tcBorders>
                  <w:vAlign w:val="center"/>
                </w:tcPr>
                <w:p w14:paraId="40181D33" w14:textId="5FEF7516"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3820000A" w14:textId="78250A96"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6176792" w14:textId="3EEC1B3D"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Zasilacz do układu mikroprocesorowego</w:t>
                  </w:r>
                </w:p>
              </w:tc>
              <w:tc>
                <w:tcPr>
                  <w:tcW w:w="9220" w:type="dxa"/>
                  <w:tcBorders>
                    <w:top w:val="nil"/>
                    <w:left w:val="nil"/>
                    <w:bottom w:val="single" w:sz="6" w:space="0" w:color="auto"/>
                    <w:right w:val="single" w:sz="6" w:space="0" w:color="auto"/>
                  </w:tcBorders>
                  <w:vAlign w:val="center"/>
                  <w:hideMark/>
                </w:tcPr>
                <w:p w14:paraId="4AED10F9" w14:textId="77777777" w:rsidR="00EC6AD6" w:rsidRDefault="00EC6AD6" w:rsidP="00C80C65">
                  <w:pPr>
                    <w:textAlignment w:val="baseline"/>
                    <w:rPr>
                      <w:sz w:val="24"/>
                      <w:szCs w:val="24"/>
                    </w:rPr>
                  </w:pPr>
                  <w:r>
                    <w:rPr>
                      <w:rFonts w:ascii="Calibri" w:hAnsi="Calibri" w:cs="Calibri"/>
                      <w:color w:val="000000"/>
                      <w:sz w:val="18"/>
                      <w:szCs w:val="18"/>
                    </w:rPr>
                    <w:t>napięcie zasilania dostosowane do modułu mikroprocesorowego </w:t>
                  </w:r>
                </w:p>
              </w:tc>
              <w:tc>
                <w:tcPr>
                  <w:tcW w:w="425" w:type="dxa"/>
                  <w:tcBorders>
                    <w:top w:val="nil"/>
                    <w:left w:val="nil"/>
                    <w:bottom w:val="single" w:sz="6" w:space="0" w:color="auto"/>
                    <w:right w:val="single" w:sz="6" w:space="0" w:color="auto"/>
                  </w:tcBorders>
                  <w:hideMark/>
                </w:tcPr>
                <w:p w14:paraId="03B0FE7F" w14:textId="27F67BDF" w:rsidR="00EC6AD6" w:rsidRDefault="00EC6AD6" w:rsidP="00C80C65">
                  <w:pPr>
                    <w:jc w:val="center"/>
                    <w:textAlignment w:val="baseline"/>
                    <w:rPr>
                      <w:sz w:val="24"/>
                      <w:szCs w:val="24"/>
                    </w:rPr>
                  </w:pPr>
                  <w:r w:rsidRPr="000B2E27">
                    <w:rPr>
                      <w:rFonts w:ascii="Calibri" w:hAnsi="Calibri" w:cs="Calibri"/>
                      <w:color w:val="000000"/>
                      <w:sz w:val="18"/>
                      <w:szCs w:val="18"/>
                    </w:rPr>
                    <w:t>1</w:t>
                  </w:r>
                </w:p>
              </w:tc>
              <w:tc>
                <w:tcPr>
                  <w:tcW w:w="3252" w:type="dxa"/>
                  <w:tcBorders>
                    <w:top w:val="nil"/>
                    <w:left w:val="nil"/>
                    <w:bottom w:val="single" w:sz="6" w:space="0" w:color="auto"/>
                    <w:right w:val="single" w:sz="6" w:space="0" w:color="auto"/>
                  </w:tcBorders>
                  <w:vAlign w:val="center"/>
                </w:tcPr>
                <w:p w14:paraId="40140D42" w14:textId="006BC149" w:rsidR="00EC6AD6" w:rsidRPr="000B2E27"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597F4251" w14:textId="5C4D850D"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41830A71" w14:textId="02DDBCAB"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Zasilacz napięcia stałego</w:t>
                  </w:r>
                </w:p>
              </w:tc>
              <w:tc>
                <w:tcPr>
                  <w:tcW w:w="9220" w:type="dxa"/>
                  <w:tcBorders>
                    <w:top w:val="nil"/>
                    <w:left w:val="nil"/>
                    <w:bottom w:val="single" w:sz="6" w:space="0" w:color="auto"/>
                    <w:right w:val="single" w:sz="6" w:space="0" w:color="auto"/>
                  </w:tcBorders>
                  <w:vAlign w:val="center"/>
                  <w:hideMark/>
                </w:tcPr>
                <w:p w14:paraId="5B345768" w14:textId="77777777" w:rsidR="00EC6AD6" w:rsidRDefault="00EC6AD6" w:rsidP="00C80C65">
                  <w:pPr>
                    <w:textAlignment w:val="baseline"/>
                    <w:rPr>
                      <w:sz w:val="24"/>
                      <w:szCs w:val="24"/>
                    </w:rPr>
                  </w:pPr>
                  <w:r>
                    <w:rPr>
                      <w:rFonts w:ascii="Calibri" w:hAnsi="Calibri" w:cs="Calibri"/>
                      <w:color w:val="000000"/>
                      <w:sz w:val="18"/>
                      <w:szCs w:val="18"/>
                    </w:rPr>
                    <w:t>5 V DC, 1 A </w:t>
                  </w:r>
                </w:p>
              </w:tc>
              <w:tc>
                <w:tcPr>
                  <w:tcW w:w="425" w:type="dxa"/>
                  <w:tcBorders>
                    <w:top w:val="nil"/>
                    <w:left w:val="nil"/>
                    <w:bottom w:val="single" w:sz="6" w:space="0" w:color="auto"/>
                    <w:right w:val="single" w:sz="6" w:space="0" w:color="auto"/>
                  </w:tcBorders>
                  <w:hideMark/>
                </w:tcPr>
                <w:p w14:paraId="020A2021" w14:textId="35FAF307" w:rsidR="00EC6AD6" w:rsidRDefault="00EC6AD6" w:rsidP="00C80C65">
                  <w:pPr>
                    <w:jc w:val="center"/>
                    <w:textAlignment w:val="baseline"/>
                    <w:rPr>
                      <w:sz w:val="24"/>
                      <w:szCs w:val="24"/>
                    </w:rPr>
                  </w:pPr>
                  <w:r w:rsidRPr="000B2E27">
                    <w:rPr>
                      <w:rFonts w:ascii="Calibri" w:hAnsi="Calibri" w:cs="Calibri"/>
                      <w:color w:val="000000"/>
                      <w:sz w:val="18"/>
                      <w:szCs w:val="18"/>
                    </w:rPr>
                    <w:t>1</w:t>
                  </w:r>
                </w:p>
              </w:tc>
              <w:tc>
                <w:tcPr>
                  <w:tcW w:w="3252" w:type="dxa"/>
                  <w:tcBorders>
                    <w:top w:val="nil"/>
                    <w:left w:val="nil"/>
                    <w:bottom w:val="single" w:sz="6" w:space="0" w:color="auto"/>
                    <w:right w:val="single" w:sz="6" w:space="0" w:color="auto"/>
                  </w:tcBorders>
                  <w:vAlign w:val="center"/>
                </w:tcPr>
                <w:p w14:paraId="24F62907" w14:textId="40E2BD66" w:rsidR="00EC6AD6" w:rsidRPr="000B2E27"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344454A6" w14:textId="1290BB33"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046A9E8" w14:textId="0F9BA6DE"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Zasilacz napięcia stałego</w:t>
                  </w:r>
                </w:p>
              </w:tc>
              <w:tc>
                <w:tcPr>
                  <w:tcW w:w="9220" w:type="dxa"/>
                  <w:tcBorders>
                    <w:top w:val="nil"/>
                    <w:left w:val="nil"/>
                    <w:bottom w:val="single" w:sz="6" w:space="0" w:color="auto"/>
                    <w:right w:val="single" w:sz="6" w:space="0" w:color="auto"/>
                  </w:tcBorders>
                  <w:vAlign w:val="center"/>
                  <w:hideMark/>
                </w:tcPr>
                <w:p w14:paraId="51F0DEB5" w14:textId="77777777" w:rsidR="00EC6AD6" w:rsidRDefault="00EC6AD6" w:rsidP="00C80C65">
                  <w:pPr>
                    <w:textAlignment w:val="baseline"/>
                    <w:rPr>
                      <w:sz w:val="24"/>
                      <w:szCs w:val="24"/>
                    </w:rPr>
                  </w:pPr>
                  <w:r>
                    <w:rPr>
                      <w:rFonts w:ascii="Calibri" w:hAnsi="Calibri" w:cs="Calibri"/>
                      <w:color w:val="000000"/>
                      <w:sz w:val="18"/>
                      <w:szCs w:val="18"/>
                    </w:rPr>
                    <w:t>12 V DC, 3 A </w:t>
                  </w:r>
                </w:p>
              </w:tc>
              <w:tc>
                <w:tcPr>
                  <w:tcW w:w="425" w:type="dxa"/>
                  <w:tcBorders>
                    <w:top w:val="nil"/>
                    <w:left w:val="nil"/>
                    <w:bottom w:val="single" w:sz="6" w:space="0" w:color="auto"/>
                    <w:right w:val="single" w:sz="6" w:space="0" w:color="auto"/>
                  </w:tcBorders>
                  <w:hideMark/>
                </w:tcPr>
                <w:p w14:paraId="209CA3CB" w14:textId="774A2549" w:rsidR="00EC6AD6" w:rsidRDefault="00EC6AD6" w:rsidP="00C80C65">
                  <w:pPr>
                    <w:jc w:val="center"/>
                    <w:textAlignment w:val="baseline"/>
                    <w:rPr>
                      <w:sz w:val="24"/>
                      <w:szCs w:val="24"/>
                    </w:rPr>
                  </w:pPr>
                  <w:r w:rsidRPr="000B2E27">
                    <w:rPr>
                      <w:rFonts w:ascii="Calibri" w:hAnsi="Calibri" w:cs="Calibri"/>
                      <w:color w:val="000000"/>
                      <w:sz w:val="18"/>
                      <w:szCs w:val="18"/>
                    </w:rPr>
                    <w:t>1</w:t>
                  </w:r>
                </w:p>
              </w:tc>
              <w:tc>
                <w:tcPr>
                  <w:tcW w:w="3252" w:type="dxa"/>
                  <w:tcBorders>
                    <w:top w:val="nil"/>
                    <w:left w:val="nil"/>
                    <w:bottom w:val="single" w:sz="6" w:space="0" w:color="auto"/>
                    <w:right w:val="single" w:sz="6" w:space="0" w:color="auto"/>
                  </w:tcBorders>
                  <w:vAlign w:val="center"/>
                </w:tcPr>
                <w:p w14:paraId="556A5C35" w14:textId="5588CE84" w:rsidR="00EC6AD6" w:rsidRPr="000B2E27"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134C26BE" w14:textId="6C603E6F"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8E4A4ED" w14:textId="615D55B6"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Przewód komunikacji do systemu mikroprocesorowego</w:t>
                  </w:r>
                </w:p>
              </w:tc>
              <w:tc>
                <w:tcPr>
                  <w:tcW w:w="9220" w:type="dxa"/>
                  <w:tcBorders>
                    <w:top w:val="nil"/>
                    <w:left w:val="nil"/>
                    <w:bottom w:val="single" w:sz="6" w:space="0" w:color="auto"/>
                    <w:right w:val="single" w:sz="6" w:space="0" w:color="auto"/>
                  </w:tcBorders>
                  <w:vAlign w:val="center"/>
                  <w:hideMark/>
                </w:tcPr>
                <w:p w14:paraId="3697DE75" w14:textId="77777777" w:rsidR="00EC6AD6" w:rsidRDefault="00EC6AD6" w:rsidP="00C80C65">
                  <w:pPr>
                    <w:textAlignment w:val="baseline"/>
                    <w:rPr>
                      <w:sz w:val="24"/>
                      <w:szCs w:val="24"/>
                    </w:rPr>
                  </w:pPr>
                  <w:r>
                    <w:rPr>
                      <w:rFonts w:ascii="Calibri" w:hAnsi="Calibri" w:cs="Calibri"/>
                      <w:color w:val="000000"/>
                      <w:sz w:val="18"/>
                      <w:szCs w:val="18"/>
                    </w:rPr>
                    <w:t>przewód umożliwiający wgranie programu </w:t>
                  </w:r>
                </w:p>
              </w:tc>
              <w:tc>
                <w:tcPr>
                  <w:tcW w:w="425" w:type="dxa"/>
                  <w:tcBorders>
                    <w:top w:val="nil"/>
                    <w:left w:val="nil"/>
                    <w:bottom w:val="single" w:sz="6" w:space="0" w:color="auto"/>
                    <w:right w:val="single" w:sz="6" w:space="0" w:color="auto"/>
                  </w:tcBorders>
                  <w:hideMark/>
                </w:tcPr>
                <w:p w14:paraId="7B3DF77B" w14:textId="7285683D" w:rsidR="00EC6AD6" w:rsidRDefault="00EC6AD6" w:rsidP="00C80C65">
                  <w:pPr>
                    <w:jc w:val="center"/>
                    <w:textAlignment w:val="baseline"/>
                    <w:rPr>
                      <w:sz w:val="24"/>
                      <w:szCs w:val="24"/>
                    </w:rPr>
                  </w:pPr>
                  <w:r w:rsidRPr="000B2E27">
                    <w:rPr>
                      <w:rFonts w:ascii="Calibri" w:hAnsi="Calibri" w:cs="Calibri"/>
                      <w:color w:val="000000"/>
                      <w:sz w:val="18"/>
                      <w:szCs w:val="18"/>
                    </w:rPr>
                    <w:t>1</w:t>
                  </w:r>
                </w:p>
              </w:tc>
              <w:tc>
                <w:tcPr>
                  <w:tcW w:w="3252" w:type="dxa"/>
                  <w:tcBorders>
                    <w:top w:val="nil"/>
                    <w:left w:val="nil"/>
                    <w:bottom w:val="single" w:sz="6" w:space="0" w:color="auto"/>
                    <w:right w:val="single" w:sz="6" w:space="0" w:color="auto"/>
                  </w:tcBorders>
                  <w:vAlign w:val="center"/>
                </w:tcPr>
                <w:p w14:paraId="434818B7" w14:textId="7C6788CC" w:rsidR="00EC6AD6" w:rsidRPr="000B2E27"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6AC54D74" w14:textId="3FE91001"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4F608791" w14:textId="54AE0766"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Stycznik</w:t>
                  </w:r>
                </w:p>
              </w:tc>
              <w:tc>
                <w:tcPr>
                  <w:tcW w:w="9220" w:type="dxa"/>
                  <w:tcBorders>
                    <w:top w:val="nil"/>
                    <w:left w:val="nil"/>
                    <w:bottom w:val="single" w:sz="6" w:space="0" w:color="auto"/>
                    <w:right w:val="single" w:sz="6" w:space="0" w:color="auto"/>
                  </w:tcBorders>
                  <w:vAlign w:val="center"/>
                  <w:hideMark/>
                </w:tcPr>
                <w:p w14:paraId="453DA669" w14:textId="77777777" w:rsidR="00EC6AD6" w:rsidRDefault="00EC6AD6" w:rsidP="00C80C65">
                  <w:pPr>
                    <w:textAlignment w:val="baseline"/>
                    <w:rPr>
                      <w:sz w:val="24"/>
                      <w:szCs w:val="24"/>
                    </w:rPr>
                  </w:pPr>
                  <w:r>
                    <w:rPr>
                      <w:rFonts w:ascii="Calibri" w:hAnsi="Calibri" w:cs="Calibri"/>
                      <w:color w:val="000000"/>
                      <w:sz w:val="18"/>
                      <w:szCs w:val="18"/>
                    </w:rPr>
                    <w:t>napięcie cewki 24 V DC; min. 3 zestyki główne NO; z możliwością zamontowania min. 2 bloków zestyków pomocniczych; montaż na szynie TH35; </w:t>
                  </w:r>
                </w:p>
              </w:tc>
              <w:tc>
                <w:tcPr>
                  <w:tcW w:w="425" w:type="dxa"/>
                  <w:tcBorders>
                    <w:top w:val="nil"/>
                    <w:left w:val="nil"/>
                    <w:bottom w:val="single" w:sz="6" w:space="0" w:color="auto"/>
                    <w:right w:val="single" w:sz="6" w:space="0" w:color="auto"/>
                  </w:tcBorders>
                  <w:vAlign w:val="center"/>
                  <w:hideMark/>
                </w:tcPr>
                <w:p w14:paraId="6925D0BA" w14:textId="02FCDCC8"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6B17C2F0" w14:textId="2AF7FB10"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6BDA2428" w14:textId="099E6375"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71F0B69" w14:textId="335EBD8E"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Blok zestyków </w:t>
                  </w:r>
                  <w:r w:rsidRPr="00AD7C31">
                    <w:rPr>
                      <w:rFonts w:ascii="Calibri" w:hAnsi="Calibri" w:cs="Calibri"/>
                      <w:b/>
                      <w:color w:val="000000"/>
                      <w:sz w:val="18"/>
                      <w:szCs w:val="18"/>
                    </w:rPr>
                    <w:br/>
                    <w:t>pomocniczych </w:t>
                  </w:r>
                  <w:r w:rsidRPr="00AD7C31">
                    <w:rPr>
                      <w:rFonts w:ascii="Calibri" w:hAnsi="Calibri" w:cs="Calibri"/>
                      <w:b/>
                      <w:color w:val="000000"/>
                      <w:sz w:val="18"/>
                      <w:szCs w:val="18"/>
                    </w:rPr>
                    <w:br/>
                    <w:t>stycznika</w:t>
                  </w:r>
                </w:p>
              </w:tc>
              <w:tc>
                <w:tcPr>
                  <w:tcW w:w="9220" w:type="dxa"/>
                  <w:tcBorders>
                    <w:top w:val="nil"/>
                    <w:left w:val="nil"/>
                    <w:bottom w:val="single" w:sz="6" w:space="0" w:color="auto"/>
                    <w:right w:val="single" w:sz="6" w:space="0" w:color="auto"/>
                  </w:tcBorders>
                  <w:vAlign w:val="center"/>
                  <w:hideMark/>
                </w:tcPr>
                <w:p w14:paraId="2D059D9A" w14:textId="77777777" w:rsidR="00EC6AD6" w:rsidRDefault="00EC6AD6" w:rsidP="00C80C65">
                  <w:pPr>
                    <w:textAlignment w:val="baseline"/>
                    <w:rPr>
                      <w:sz w:val="24"/>
                      <w:szCs w:val="24"/>
                    </w:rPr>
                  </w:pPr>
                  <w:r>
                    <w:rPr>
                      <w:rFonts w:ascii="Calibri" w:hAnsi="Calibri" w:cs="Calibri"/>
                      <w:color w:val="000000"/>
                      <w:sz w:val="18"/>
                      <w:szCs w:val="18"/>
                    </w:rPr>
                    <w:t>zestyki 1 NO + 1 NC; podwójne oznaczenia zacisków: 13(44), 14(43); 21(32), 22(31); odpowiedni do stycznika z Wyposażenia </w:t>
                  </w:r>
                </w:p>
              </w:tc>
              <w:tc>
                <w:tcPr>
                  <w:tcW w:w="425" w:type="dxa"/>
                  <w:tcBorders>
                    <w:top w:val="nil"/>
                    <w:left w:val="nil"/>
                    <w:bottom w:val="single" w:sz="6" w:space="0" w:color="auto"/>
                    <w:right w:val="single" w:sz="6" w:space="0" w:color="auto"/>
                  </w:tcBorders>
                  <w:vAlign w:val="center"/>
                  <w:hideMark/>
                </w:tcPr>
                <w:p w14:paraId="4B7BEA59" w14:textId="39AE986F"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1C5A3322" w14:textId="06675F85"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59B62870" w14:textId="4B685899"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89513F1" w14:textId="549AC0D5"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Przekaźnik elektromagnetyczny</w:t>
                  </w:r>
                </w:p>
              </w:tc>
              <w:tc>
                <w:tcPr>
                  <w:tcW w:w="9220" w:type="dxa"/>
                  <w:tcBorders>
                    <w:top w:val="nil"/>
                    <w:left w:val="nil"/>
                    <w:bottom w:val="single" w:sz="6" w:space="0" w:color="auto"/>
                    <w:right w:val="single" w:sz="6" w:space="0" w:color="auto"/>
                  </w:tcBorders>
                  <w:vAlign w:val="center"/>
                  <w:hideMark/>
                </w:tcPr>
                <w:p w14:paraId="6A2AE069" w14:textId="77777777" w:rsidR="00EC6AD6" w:rsidRDefault="00EC6AD6" w:rsidP="00C80C65">
                  <w:pPr>
                    <w:textAlignment w:val="baseline"/>
                    <w:rPr>
                      <w:sz w:val="24"/>
                      <w:szCs w:val="24"/>
                    </w:rPr>
                  </w:pPr>
                  <w:r>
                    <w:rPr>
                      <w:rFonts w:ascii="Calibri" w:hAnsi="Calibri" w:cs="Calibri"/>
                      <w:color w:val="000000"/>
                      <w:sz w:val="18"/>
                      <w:szCs w:val="18"/>
                    </w:rPr>
                    <w:t xml:space="preserve">cewka 24 V DC; min. 2 zestyki </w:t>
                  </w:r>
                  <w:proofErr w:type="spellStart"/>
                  <w:r>
                    <w:rPr>
                      <w:rFonts w:ascii="Calibri" w:hAnsi="Calibri" w:cs="Calibri"/>
                      <w:color w:val="000000"/>
                      <w:sz w:val="18"/>
                      <w:szCs w:val="18"/>
                    </w:rPr>
                    <w:t>przełączne</w:t>
                  </w:r>
                  <w:proofErr w:type="spellEnd"/>
                  <w:r>
                    <w:rPr>
                      <w:rFonts w:ascii="Calibri" w:hAnsi="Calibri" w:cs="Calibri"/>
                      <w:color w:val="000000"/>
                      <w:sz w:val="18"/>
                      <w:szCs w:val="18"/>
                    </w:rPr>
                    <w:t>; montaż na szynie TH35 </w:t>
                  </w:r>
                </w:p>
              </w:tc>
              <w:tc>
                <w:tcPr>
                  <w:tcW w:w="425" w:type="dxa"/>
                  <w:tcBorders>
                    <w:top w:val="nil"/>
                    <w:left w:val="nil"/>
                    <w:bottom w:val="single" w:sz="6" w:space="0" w:color="auto"/>
                    <w:right w:val="single" w:sz="6" w:space="0" w:color="auto"/>
                  </w:tcBorders>
                  <w:vAlign w:val="center"/>
                  <w:hideMark/>
                </w:tcPr>
                <w:p w14:paraId="09F01083" w14:textId="7A1AA181" w:rsidR="00EC6AD6" w:rsidRDefault="00EC6AD6" w:rsidP="00C80C65">
                  <w:pPr>
                    <w:jc w:val="center"/>
                    <w:textAlignment w:val="baseline"/>
                    <w:rPr>
                      <w:sz w:val="24"/>
                      <w:szCs w:val="24"/>
                    </w:rPr>
                  </w:pPr>
                  <w:r>
                    <w:rPr>
                      <w:rFonts w:ascii="Calibri" w:hAnsi="Calibri" w:cs="Calibri"/>
                      <w:color w:val="000000"/>
                      <w:sz w:val="18"/>
                      <w:szCs w:val="18"/>
                    </w:rPr>
                    <w:t>4</w:t>
                  </w:r>
                </w:p>
              </w:tc>
              <w:tc>
                <w:tcPr>
                  <w:tcW w:w="3252" w:type="dxa"/>
                  <w:tcBorders>
                    <w:top w:val="nil"/>
                    <w:left w:val="nil"/>
                    <w:bottom w:val="single" w:sz="6" w:space="0" w:color="auto"/>
                    <w:right w:val="single" w:sz="6" w:space="0" w:color="auto"/>
                  </w:tcBorders>
                  <w:vAlign w:val="center"/>
                </w:tcPr>
                <w:p w14:paraId="7D1BB6BA" w14:textId="46C82877"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6ABC8488" w14:textId="2B3DF2E9"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E44D14E" w14:textId="4FE499D3"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Moduł przekaźnikowy</w:t>
                  </w:r>
                </w:p>
              </w:tc>
              <w:tc>
                <w:tcPr>
                  <w:tcW w:w="9220" w:type="dxa"/>
                  <w:tcBorders>
                    <w:top w:val="nil"/>
                    <w:left w:val="nil"/>
                    <w:bottom w:val="single" w:sz="6" w:space="0" w:color="auto"/>
                    <w:right w:val="single" w:sz="6" w:space="0" w:color="auto"/>
                  </w:tcBorders>
                  <w:vAlign w:val="center"/>
                  <w:hideMark/>
                </w:tcPr>
                <w:p w14:paraId="511E560E" w14:textId="77777777" w:rsidR="00EC6AD6" w:rsidRDefault="00EC6AD6" w:rsidP="00C80C65">
                  <w:pPr>
                    <w:textAlignment w:val="baseline"/>
                    <w:rPr>
                      <w:sz w:val="24"/>
                      <w:szCs w:val="24"/>
                    </w:rPr>
                  </w:pPr>
                  <w:r>
                    <w:rPr>
                      <w:rFonts w:ascii="Calibri" w:hAnsi="Calibri" w:cs="Calibri"/>
                      <w:color w:val="000000"/>
                      <w:sz w:val="18"/>
                      <w:szCs w:val="18"/>
                    </w:rPr>
                    <w:t xml:space="preserve">napięcie robocze 5 V DC, ilość kanałów minimum 4 maksymalny prąd 10A styki </w:t>
                  </w:r>
                  <w:proofErr w:type="spellStart"/>
                  <w:r>
                    <w:rPr>
                      <w:rFonts w:ascii="Calibri" w:hAnsi="Calibri" w:cs="Calibri"/>
                      <w:color w:val="000000"/>
                      <w:sz w:val="18"/>
                      <w:szCs w:val="18"/>
                    </w:rPr>
                    <w:t>przełączne</w:t>
                  </w:r>
                  <w:proofErr w:type="spellEnd"/>
                  <w:r>
                    <w:rPr>
                      <w:rFonts w:ascii="Calibri" w:hAnsi="Calibri" w:cs="Calibri"/>
                      <w:color w:val="000000"/>
                      <w:sz w:val="18"/>
                      <w:szCs w:val="18"/>
                    </w:rPr>
                    <w:t> </w:t>
                  </w:r>
                </w:p>
              </w:tc>
              <w:tc>
                <w:tcPr>
                  <w:tcW w:w="425" w:type="dxa"/>
                  <w:tcBorders>
                    <w:top w:val="nil"/>
                    <w:left w:val="nil"/>
                    <w:bottom w:val="single" w:sz="6" w:space="0" w:color="auto"/>
                    <w:right w:val="single" w:sz="6" w:space="0" w:color="auto"/>
                  </w:tcBorders>
                  <w:vAlign w:val="center"/>
                  <w:hideMark/>
                </w:tcPr>
                <w:p w14:paraId="13D8442F" w14:textId="6AB2D822"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029C9982" w14:textId="07C52B16"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1AA64717" w14:textId="4CB9C0EE"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E92DC57" w14:textId="0FEE0374"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Uniwersalny przekaźnik czasowy</w:t>
                  </w:r>
                </w:p>
              </w:tc>
              <w:tc>
                <w:tcPr>
                  <w:tcW w:w="9220" w:type="dxa"/>
                  <w:tcBorders>
                    <w:top w:val="nil"/>
                    <w:left w:val="nil"/>
                    <w:bottom w:val="single" w:sz="6" w:space="0" w:color="auto"/>
                    <w:right w:val="single" w:sz="6" w:space="0" w:color="auto"/>
                  </w:tcBorders>
                  <w:vAlign w:val="center"/>
                  <w:hideMark/>
                </w:tcPr>
                <w:p w14:paraId="431BD105" w14:textId="77777777" w:rsidR="00EC6AD6" w:rsidRDefault="00EC6AD6" w:rsidP="00C80C65">
                  <w:pPr>
                    <w:textAlignment w:val="baseline"/>
                    <w:rPr>
                      <w:sz w:val="24"/>
                      <w:szCs w:val="24"/>
                    </w:rPr>
                  </w:pPr>
                  <w:r>
                    <w:rPr>
                      <w:rFonts w:ascii="Calibri" w:hAnsi="Calibri" w:cs="Calibri"/>
                      <w:color w:val="000000"/>
                      <w:sz w:val="18"/>
                      <w:szCs w:val="18"/>
                    </w:rPr>
                    <w:t xml:space="preserve">cewka 24 V DC; funkcje: opóźnione załączenie, opóźnione wyłączenie, dwa styki </w:t>
                  </w:r>
                  <w:proofErr w:type="spellStart"/>
                  <w:r>
                    <w:rPr>
                      <w:rFonts w:ascii="Calibri" w:hAnsi="Calibri" w:cs="Calibri"/>
                      <w:color w:val="000000"/>
                      <w:sz w:val="18"/>
                      <w:szCs w:val="18"/>
                    </w:rPr>
                    <w:t>przełączne</w:t>
                  </w:r>
                  <w:proofErr w:type="spellEnd"/>
                  <w:r>
                    <w:rPr>
                      <w:rFonts w:ascii="Calibri" w:hAnsi="Calibri" w:cs="Calibri"/>
                      <w:color w:val="000000"/>
                      <w:sz w:val="18"/>
                      <w:szCs w:val="18"/>
                    </w:rPr>
                    <w:t>; montaż na szynie TH35 </w:t>
                  </w:r>
                </w:p>
              </w:tc>
              <w:tc>
                <w:tcPr>
                  <w:tcW w:w="425" w:type="dxa"/>
                  <w:tcBorders>
                    <w:top w:val="nil"/>
                    <w:left w:val="nil"/>
                    <w:bottom w:val="single" w:sz="6" w:space="0" w:color="auto"/>
                    <w:right w:val="single" w:sz="6" w:space="0" w:color="auto"/>
                  </w:tcBorders>
                  <w:vAlign w:val="center"/>
                  <w:hideMark/>
                </w:tcPr>
                <w:p w14:paraId="1D2E775F" w14:textId="6A1A7D5F"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0D2B46DA" w14:textId="321293E7"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13886F04" w14:textId="5049E240"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CF13383" w14:textId="39073DC7"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Przekaźnik elektromagnetyczny</w:t>
                  </w:r>
                </w:p>
              </w:tc>
              <w:tc>
                <w:tcPr>
                  <w:tcW w:w="9220" w:type="dxa"/>
                  <w:tcBorders>
                    <w:top w:val="nil"/>
                    <w:left w:val="nil"/>
                    <w:bottom w:val="single" w:sz="6" w:space="0" w:color="auto"/>
                    <w:right w:val="single" w:sz="6" w:space="0" w:color="auto"/>
                  </w:tcBorders>
                  <w:vAlign w:val="center"/>
                  <w:hideMark/>
                </w:tcPr>
                <w:p w14:paraId="4C523694" w14:textId="77777777" w:rsidR="00EC6AD6" w:rsidRDefault="00EC6AD6" w:rsidP="00C80C65">
                  <w:pPr>
                    <w:textAlignment w:val="baseline"/>
                    <w:rPr>
                      <w:sz w:val="24"/>
                      <w:szCs w:val="24"/>
                    </w:rPr>
                  </w:pPr>
                  <w:r>
                    <w:rPr>
                      <w:rFonts w:ascii="Calibri" w:hAnsi="Calibri" w:cs="Calibri"/>
                      <w:color w:val="000000"/>
                      <w:sz w:val="18"/>
                      <w:szCs w:val="18"/>
                    </w:rPr>
                    <w:t xml:space="preserve">cewka 5 V DC; min. 2 zestyki </w:t>
                  </w:r>
                  <w:proofErr w:type="spellStart"/>
                  <w:r>
                    <w:rPr>
                      <w:rFonts w:ascii="Calibri" w:hAnsi="Calibri" w:cs="Calibri"/>
                      <w:color w:val="000000"/>
                      <w:sz w:val="18"/>
                      <w:szCs w:val="18"/>
                    </w:rPr>
                    <w:t>przełączne</w:t>
                  </w:r>
                  <w:proofErr w:type="spellEnd"/>
                  <w:r>
                    <w:rPr>
                      <w:rFonts w:ascii="Calibri" w:hAnsi="Calibri" w:cs="Calibri"/>
                      <w:color w:val="000000"/>
                      <w:sz w:val="18"/>
                      <w:szCs w:val="18"/>
                    </w:rPr>
                    <w:t>; montaż na szynie TH35 </w:t>
                  </w:r>
                </w:p>
              </w:tc>
              <w:tc>
                <w:tcPr>
                  <w:tcW w:w="425" w:type="dxa"/>
                  <w:tcBorders>
                    <w:top w:val="nil"/>
                    <w:left w:val="nil"/>
                    <w:bottom w:val="single" w:sz="6" w:space="0" w:color="auto"/>
                    <w:right w:val="single" w:sz="6" w:space="0" w:color="auto"/>
                  </w:tcBorders>
                  <w:vAlign w:val="center"/>
                  <w:hideMark/>
                </w:tcPr>
                <w:p w14:paraId="0904ADB3" w14:textId="15488A5E" w:rsidR="00EC6AD6" w:rsidRDefault="00EC6AD6" w:rsidP="00C80C65">
                  <w:pPr>
                    <w:jc w:val="center"/>
                    <w:textAlignment w:val="baseline"/>
                    <w:rPr>
                      <w:sz w:val="24"/>
                      <w:szCs w:val="24"/>
                    </w:rPr>
                  </w:pPr>
                  <w:r>
                    <w:rPr>
                      <w:rFonts w:ascii="Calibri" w:hAnsi="Calibri" w:cs="Calibri"/>
                      <w:color w:val="000000"/>
                      <w:sz w:val="18"/>
                      <w:szCs w:val="18"/>
                    </w:rPr>
                    <w:t>4</w:t>
                  </w:r>
                </w:p>
              </w:tc>
              <w:tc>
                <w:tcPr>
                  <w:tcW w:w="3252" w:type="dxa"/>
                  <w:tcBorders>
                    <w:top w:val="nil"/>
                    <w:left w:val="nil"/>
                    <w:bottom w:val="single" w:sz="6" w:space="0" w:color="auto"/>
                    <w:right w:val="single" w:sz="6" w:space="0" w:color="auto"/>
                  </w:tcBorders>
                  <w:vAlign w:val="center"/>
                </w:tcPr>
                <w:p w14:paraId="3D798EE9" w14:textId="0DC0E581"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4E1D3510" w14:textId="7B6C5C6E"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4B986587" w14:textId="65D9BD74"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Wyłącznik silnikowy z co najmniej jednym stykiem pomocniczym</w:t>
                  </w:r>
                </w:p>
              </w:tc>
              <w:tc>
                <w:tcPr>
                  <w:tcW w:w="9220" w:type="dxa"/>
                  <w:tcBorders>
                    <w:top w:val="nil"/>
                    <w:left w:val="nil"/>
                    <w:bottom w:val="single" w:sz="6" w:space="0" w:color="auto"/>
                    <w:right w:val="single" w:sz="6" w:space="0" w:color="auto"/>
                  </w:tcBorders>
                  <w:vAlign w:val="center"/>
                  <w:hideMark/>
                </w:tcPr>
                <w:p w14:paraId="307BBB18" w14:textId="77777777" w:rsidR="00EC6AD6" w:rsidRDefault="00EC6AD6" w:rsidP="00C80C65">
                  <w:pPr>
                    <w:textAlignment w:val="baseline"/>
                    <w:rPr>
                      <w:sz w:val="24"/>
                      <w:szCs w:val="24"/>
                    </w:rPr>
                  </w:pPr>
                  <w:r>
                    <w:rPr>
                      <w:rFonts w:ascii="Calibri" w:hAnsi="Calibri" w:cs="Calibri"/>
                      <w:color w:val="000000"/>
                      <w:sz w:val="18"/>
                      <w:szCs w:val="18"/>
                    </w:rPr>
                    <w:t>przystosowany do montażu na szynie TH 35; o zakresie prądu nastawczego umożliwiającym współpracę z posiadanym silnikiem trójfazowym </w:t>
                  </w:r>
                </w:p>
              </w:tc>
              <w:tc>
                <w:tcPr>
                  <w:tcW w:w="425" w:type="dxa"/>
                  <w:tcBorders>
                    <w:top w:val="nil"/>
                    <w:left w:val="nil"/>
                    <w:bottom w:val="single" w:sz="6" w:space="0" w:color="auto"/>
                    <w:right w:val="single" w:sz="6" w:space="0" w:color="auto"/>
                  </w:tcBorders>
                  <w:vAlign w:val="center"/>
                  <w:hideMark/>
                </w:tcPr>
                <w:p w14:paraId="15C55366" w14:textId="1AF0FE5C"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tcBorders>
                    <w:top w:val="nil"/>
                    <w:left w:val="nil"/>
                    <w:bottom w:val="single" w:sz="6" w:space="0" w:color="auto"/>
                    <w:right w:val="single" w:sz="6" w:space="0" w:color="auto"/>
                  </w:tcBorders>
                  <w:vAlign w:val="center"/>
                </w:tcPr>
                <w:p w14:paraId="0722D55C" w14:textId="3C313E82"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7056E204" w14:textId="5E5FE564"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4C5A512" w14:textId="6D45F3E3"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Wyłącznik instalacyjny nadprądowy jednopolowy (1P)</w:t>
                  </w:r>
                </w:p>
              </w:tc>
              <w:tc>
                <w:tcPr>
                  <w:tcW w:w="9220" w:type="dxa"/>
                  <w:tcBorders>
                    <w:top w:val="nil"/>
                    <w:left w:val="nil"/>
                    <w:bottom w:val="single" w:sz="6" w:space="0" w:color="auto"/>
                    <w:right w:val="single" w:sz="6" w:space="0" w:color="auto"/>
                  </w:tcBorders>
                  <w:vAlign w:val="center"/>
                  <w:hideMark/>
                </w:tcPr>
                <w:p w14:paraId="4D5A7CB4" w14:textId="77777777" w:rsidR="00EC6AD6" w:rsidRDefault="00EC6AD6" w:rsidP="00C80C65">
                  <w:pPr>
                    <w:textAlignment w:val="baseline"/>
                    <w:rPr>
                      <w:sz w:val="24"/>
                      <w:szCs w:val="24"/>
                    </w:rPr>
                  </w:pPr>
                  <w:r>
                    <w:rPr>
                      <w:rFonts w:ascii="Calibri" w:hAnsi="Calibri" w:cs="Calibri"/>
                      <w:color w:val="000000"/>
                      <w:sz w:val="18"/>
                      <w:szCs w:val="18"/>
                    </w:rPr>
                    <w:t>B10, przystosowany do montażu na szynie TH 35 </w:t>
                  </w:r>
                </w:p>
              </w:tc>
              <w:tc>
                <w:tcPr>
                  <w:tcW w:w="425" w:type="dxa"/>
                  <w:tcBorders>
                    <w:top w:val="nil"/>
                    <w:left w:val="nil"/>
                    <w:bottom w:val="single" w:sz="6" w:space="0" w:color="auto"/>
                    <w:right w:val="single" w:sz="6" w:space="0" w:color="auto"/>
                  </w:tcBorders>
                  <w:vAlign w:val="center"/>
                  <w:hideMark/>
                </w:tcPr>
                <w:p w14:paraId="236EE513" w14:textId="2A5ACA78"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1FF0054C" w14:textId="4837E75B"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384CA142" w14:textId="5607F186"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89F1FA4" w14:textId="2FAA491F"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Czujnik zbliżeniowy2) z uchwytem montażowym</w:t>
                  </w:r>
                </w:p>
              </w:tc>
              <w:tc>
                <w:tcPr>
                  <w:tcW w:w="9220" w:type="dxa"/>
                  <w:tcBorders>
                    <w:top w:val="nil"/>
                    <w:left w:val="nil"/>
                    <w:bottom w:val="single" w:sz="6" w:space="0" w:color="auto"/>
                    <w:right w:val="single" w:sz="6" w:space="0" w:color="auto"/>
                  </w:tcBorders>
                  <w:vAlign w:val="center"/>
                  <w:hideMark/>
                </w:tcPr>
                <w:p w14:paraId="3B8DC985" w14:textId="77777777" w:rsidR="00EC6AD6" w:rsidRDefault="00EC6AD6" w:rsidP="00C80C65">
                  <w:pPr>
                    <w:textAlignment w:val="baseline"/>
                    <w:rPr>
                      <w:sz w:val="24"/>
                      <w:szCs w:val="24"/>
                    </w:rPr>
                  </w:pPr>
                  <w:r>
                    <w:rPr>
                      <w:rFonts w:ascii="Calibri" w:hAnsi="Calibri" w:cs="Calibri"/>
                      <w:color w:val="000000"/>
                      <w:sz w:val="18"/>
                      <w:szCs w:val="18"/>
                    </w:rPr>
                    <w:t>indukcyjny; napięcie zasilania 24 V DC; PNP NO; 3-przewodowy; kabel o długości min. 1,5 m, końcówki przewodów kabla zakończone tulejkami zaciskowymi; cylindryczny gwintowany; z dwiema nakrętkami; nominalna strefa działania min. 2 mm; oznaczenia wyprowadzeń: BU, BN, BK </w:t>
                  </w:r>
                </w:p>
              </w:tc>
              <w:tc>
                <w:tcPr>
                  <w:tcW w:w="425" w:type="dxa"/>
                  <w:tcBorders>
                    <w:top w:val="nil"/>
                    <w:left w:val="nil"/>
                    <w:bottom w:val="single" w:sz="6" w:space="0" w:color="auto"/>
                    <w:right w:val="single" w:sz="6" w:space="0" w:color="auto"/>
                  </w:tcBorders>
                  <w:vAlign w:val="center"/>
                  <w:hideMark/>
                </w:tcPr>
                <w:p w14:paraId="4978BF38" w14:textId="78161629"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09C9955F" w14:textId="23B357A4"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0803F46D" w14:textId="15742260"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85637AB" w14:textId="32C3F544" w:rsidR="00EC6AD6" w:rsidRPr="00AD7C31" w:rsidRDefault="00EC6AD6" w:rsidP="006E6E66">
                  <w:pPr>
                    <w:jc w:val="center"/>
                    <w:textAlignment w:val="baseline"/>
                    <w:rPr>
                      <w:b/>
                      <w:sz w:val="24"/>
                      <w:szCs w:val="24"/>
                    </w:rPr>
                  </w:pPr>
                  <w:r w:rsidRPr="00AD7C31">
                    <w:rPr>
                      <w:rFonts w:ascii="Calibri" w:hAnsi="Calibri" w:cs="Calibri"/>
                      <w:b/>
                      <w:sz w:val="18"/>
                      <w:szCs w:val="18"/>
                    </w:rPr>
                    <w:t>Czujnik zbliżeniowy2) z uchwytem montażowym</w:t>
                  </w:r>
                </w:p>
              </w:tc>
              <w:tc>
                <w:tcPr>
                  <w:tcW w:w="9220" w:type="dxa"/>
                  <w:tcBorders>
                    <w:top w:val="nil"/>
                    <w:left w:val="nil"/>
                    <w:bottom w:val="single" w:sz="6" w:space="0" w:color="auto"/>
                    <w:right w:val="single" w:sz="6" w:space="0" w:color="auto"/>
                  </w:tcBorders>
                  <w:vAlign w:val="center"/>
                  <w:hideMark/>
                </w:tcPr>
                <w:p w14:paraId="5EA269B8" w14:textId="77777777" w:rsidR="00EC6AD6" w:rsidRDefault="00EC6AD6" w:rsidP="00C80C65">
                  <w:pPr>
                    <w:textAlignment w:val="baseline"/>
                    <w:rPr>
                      <w:sz w:val="24"/>
                      <w:szCs w:val="24"/>
                    </w:rPr>
                  </w:pPr>
                  <w:r>
                    <w:rPr>
                      <w:rFonts w:ascii="Calibri" w:hAnsi="Calibri" w:cs="Calibri"/>
                      <w:sz w:val="18"/>
                      <w:szCs w:val="18"/>
                    </w:rPr>
                    <w:t>indukcyjny; napięcie zasilania 5 V DC; PNP NO; 3-przewodowy; kabel o długości min. 1,5 m, końcówki przewodów kabla zakończone tulejkami zaciskowymi; cylindryczny gwintowany; z dwiema nakrętkami; nominalna strefa działania min. 2 mm; oznaczenia wyprowadzeń: BU, BN, BK </w:t>
                  </w:r>
                </w:p>
              </w:tc>
              <w:tc>
                <w:tcPr>
                  <w:tcW w:w="425" w:type="dxa"/>
                  <w:tcBorders>
                    <w:top w:val="nil"/>
                    <w:left w:val="nil"/>
                    <w:bottom w:val="single" w:sz="6" w:space="0" w:color="auto"/>
                    <w:right w:val="single" w:sz="6" w:space="0" w:color="auto"/>
                  </w:tcBorders>
                  <w:vAlign w:val="center"/>
                  <w:hideMark/>
                </w:tcPr>
                <w:p w14:paraId="17BEA671" w14:textId="025D286C" w:rsidR="00EC6AD6" w:rsidRDefault="00EC6AD6" w:rsidP="00C80C65">
                  <w:pPr>
                    <w:jc w:val="center"/>
                    <w:textAlignment w:val="baseline"/>
                    <w:rPr>
                      <w:sz w:val="24"/>
                      <w:szCs w:val="24"/>
                    </w:rPr>
                  </w:pPr>
                  <w:r>
                    <w:rPr>
                      <w:rFonts w:ascii="Calibri" w:hAnsi="Calibri" w:cs="Calibri"/>
                      <w:color w:val="BF4E14"/>
                      <w:sz w:val="18"/>
                      <w:szCs w:val="18"/>
                    </w:rPr>
                    <w:t>2</w:t>
                  </w:r>
                </w:p>
              </w:tc>
              <w:tc>
                <w:tcPr>
                  <w:tcW w:w="3252" w:type="dxa"/>
                  <w:tcBorders>
                    <w:top w:val="nil"/>
                    <w:left w:val="nil"/>
                    <w:bottom w:val="single" w:sz="6" w:space="0" w:color="auto"/>
                    <w:right w:val="single" w:sz="6" w:space="0" w:color="auto"/>
                  </w:tcBorders>
                  <w:vAlign w:val="center"/>
                </w:tcPr>
                <w:p w14:paraId="23576D95" w14:textId="3235F04B" w:rsidR="00EC6AD6" w:rsidRDefault="00EC6AD6" w:rsidP="00C80C65">
                  <w:pPr>
                    <w:jc w:val="center"/>
                    <w:textAlignment w:val="baseline"/>
                    <w:rPr>
                      <w:rFonts w:ascii="Calibri" w:hAnsi="Calibri" w:cs="Calibri"/>
                      <w:color w:val="BF4E14"/>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252C5D1F" w14:textId="6C13A326"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7869430" w14:textId="22A504BA"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Czujnik zbliżeniowy2) z uchwytem montażowym</w:t>
                  </w:r>
                </w:p>
              </w:tc>
              <w:tc>
                <w:tcPr>
                  <w:tcW w:w="9220" w:type="dxa"/>
                  <w:tcBorders>
                    <w:top w:val="nil"/>
                    <w:left w:val="nil"/>
                    <w:bottom w:val="single" w:sz="6" w:space="0" w:color="auto"/>
                    <w:right w:val="single" w:sz="6" w:space="0" w:color="auto"/>
                  </w:tcBorders>
                  <w:vAlign w:val="center"/>
                  <w:hideMark/>
                </w:tcPr>
                <w:p w14:paraId="50EFB0C8" w14:textId="77777777" w:rsidR="00EC6AD6" w:rsidRDefault="00EC6AD6" w:rsidP="00C80C65">
                  <w:pPr>
                    <w:textAlignment w:val="baseline"/>
                    <w:rPr>
                      <w:sz w:val="24"/>
                      <w:szCs w:val="24"/>
                    </w:rPr>
                  </w:pPr>
                  <w:r>
                    <w:rPr>
                      <w:rFonts w:ascii="Calibri" w:hAnsi="Calibri" w:cs="Calibri"/>
                      <w:color w:val="000000"/>
                      <w:sz w:val="18"/>
                      <w:szCs w:val="18"/>
                    </w:rPr>
                    <w:t>pojemnościowy: napięcie zasilania 24 V DC; PNP NO; 3-przewodowy; kabel o długości min. 1,5 m, końcówki przewodów kabla zakończone tulejkami zaciskowymi; cylindryczny gwintowany; z dwiema nakrętkami; nominalna strefa działania min. 2 mm; oznaczenia wyprowadzeń: BU, BN, BK </w:t>
                  </w:r>
                </w:p>
              </w:tc>
              <w:tc>
                <w:tcPr>
                  <w:tcW w:w="425" w:type="dxa"/>
                  <w:tcBorders>
                    <w:top w:val="nil"/>
                    <w:left w:val="nil"/>
                    <w:bottom w:val="single" w:sz="6" w:space="0" w:color="auto"/>
                    <w:right w:val="single" w:sz="6" w:space="0" w:color="auto"/>
                  </w:tcBorders>
                  <w:vAlign w:val="center"/>
                  <w:hideMark/>
                </w:tcPr>
                <w:p w14:paraId="165DBD1A" w14:textId="4AE45EB9"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4866E795" w14:textId="5A502C2F"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2B272B87" w14:textId="2ECF25DB"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B2BB17B" w14:textId="2FB310F0"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Czujnik optyczny2) z uchwytem montażowym</w:t>
                  </w:r>
                </w:p>
              </w:tc>
              <w:tc>
                <w:tcPr>
                  <w:tcW w:w="9220" w:type="dxa"/>
                  <w:tcBorders>
                    <w:top w:val="nil"/>
                    <w:left w:val="nil"/>
                    <w:bottom w:val="single" w:sz="6" w:space="0" w:color="auto"/>
                    <w:right w:val="single" w:sz="6" w:space="0" w:color="auto"/>
                  </w:tcBorders>
                  <w:vAlign w:val="center"/>
                  <w:hideMark/>
                </w:tcPr>
                <w:p w14:paraId="36449ED1" w14:textId="77777777" w:rsidR="00EC6AD6" w:rsidRDefault="00EC6AD6" w:rsidP="00C80C65">
                  <w:pPr>
                    <w:textAlignment w:val="baseline"/>
                    <w:rPr>
                      <w:sz w:val="24"/>
                      <w:szCs w:val="24"/>
                    </w:rPr>
                  </w:pPr>
                  <w:r>
                    <w:rPr>
                      <w:rFonts w:ascii="Calibri" w:hAnsi="Calibri" w:cs="Calibri"/>
                      <w:color w:val="000000"/>
                      <w:sz w:val="18"/>
                      <w:szCs w:val="18"/>
                    </w:rPr>
                    <w:t>odbiciowy osiowy; napięcie zasilania 24 V DC; PNP NO; 3-przewodowy; kabel o długości min. 1 m, końcówki przewodów kabla zakończone tulejkami zaciskowymi; cylindryczny gwintowany; z dwiema nakrętkami; oznaczenia wyprowadzeń: BU, BN, BK </w:t>
                  </w:r>
                </w:p>
              </w:tc>
              <w:tc>
                <w:tcPr>
                  <w:tcW w:w="425" w:type="dxa"/>
                  <w:tcBorders>
                    <w:top w:val="nil"/>
                    <w:left w:val="nil"/>
                    <w:bottom w:val="single" w:sz="6" w:space="0" w:color="auto"/>
                    <w:right w:val="single" w:sz="6" w:space="0" w:color="auto"/>
                  </w:tcBorders>
                  <w:hideMark/>
                </w:tcPr>
                <w:p w14:paraId="018D7752" w14:textId="3612AE7C" w:rsidR="00EC6AD6" w:rsidRDefault="00EC6AD6" w:rsidP="00C80C65">
                  <w:pPr>
                    <w:jc w:val="center"/>
                    <w:textAlignment w:val="baseline"/>
                    <w:rPr>
                      <w:sz w:val="24"/>
                      <w:szCs w:val="24"/>
                    </w:rPr>
                  </w:pPr>
                  <w:r w:rsidRPr="001D19F5">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5BEC1D85" w14:textId="50BBF717" w:rsidR="00EC6AD6" w:rsidRPr="001D19F5"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469014EC" w14:textId="0C3564CA"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4023A85B" w14:textId="039D97F7" w:rsidR="00EC6AD6" w:rsidRPr="00AD7C31" w:rsidRDefault="00EC6AD6" w:rsidP="006E6E66">
                  <w:pPr>
                    <w:jc w:val="center"/>
                    <w:textAlignment w:val="baseline"/>
                    <w:rPr>
                      <w:b/>
                      <w:sz w:val="24"/>
                      <w:szCs w:val="24"/>
                    </w:rPr>
                  </w:pPr>
                  <w:r w:rsidRPr="00AD7C31">
                    <w:rPr>
                      <w:rFonts w:ascii="Calibri" w:hAnsi="Calibri" w:cs="Calibri"/>
                      <w:b/>
                      <w:sz w:val="18"/>
                      <w:szCs w:val="18"/>
                    </w:rPr>
                    <w:t>Czujnik optyczny2) z uchwytem montażowym</w:t>
                  </w:r>
                </w:p>
              </w:tc>
              <w:tc>
                <w:tcPr>
                  <w:tcW w:w="9220" w:type="dxa"/>
                  <w:tcBorders>
                    <w:top w:val="nil"/>
                    <w:left w:val="nil"/>
                    <w:bottom w:val="single" w:sz="6" w:space="0" w:color="auto"/>
                    <w:right w:val="single" w:sz="6" w:space="0" w:color="auto"/>
                  </w:tcBorders>
                  <w:vAlign w:val="center"/>
                  <w:hideMark/>
                </w:tcPr>
                <w:p w14:paraId="32FE6E9C" w14:textId="77777777" w:rsidR="00EC6AD6" w:rsidRDefault="00EC6AD6" w:rsidP="00C80C65">
                  <w:pPr>
                    <w:textAlignment w:val="baseline"/>
                    <w:rPr>
                      <w:sz w:val="24"/>
                      <w:szCs w:val="24"/>
                    </w:rPr>
                  </w:pPr>
                  <w:r>
                    <w:rPr>
                      <w:rFonts w:ascii="Calibri" w:hAnsi="Calibri" w:cs="Calibri"/>
                      <w:sz w:val="18"/>
                      <w:szCs w:val="18"/>
                    </w:rPr>
                    <w:t>odbiciowy osiowy; napięcie zasilanie 5 V DC; PNP NO; 3-przewodowy; kabel o długości min. 1 m, końcówki przewodów kabla zakończone tulejkami zaciskowymi; cylindryczny gwintowany; z dwiema nakrętkami; oznaczenia wyprowadzeń: BU, BN, BK </w:t>
                  </w:r>
                </w:p>
              </w:tc>
              <w:tc>
                <w:tcPr>
                  <w:tcW w:w="425" w:type="dxa"/>
                  <w:tcBorders>
                    <w:top w:val="nil"/>
                    <w:left w:val="nil"/>
                    <w:bottom w:val="single" w:sz="6" w:space="0" w:color="auto"/>
                    <w:right w:val="single" w:sz="6" w:space="0" w:color="auto"/>
                  </w:tcBorders>
                  <w:hideMark/>
                </w:tcPr>
                <w:p w14:paraId="65E613BD" w14:textId="05BC9C46" w:rsidR="00EC6AD6" w:rsidRDefault="00EC6AD6" w:rsidP="00C80C65">
                  <w:pPr>
                    <w:jc w:val="center"/>
                    <w:textAlignment w:val="baseline"/>
                    <w:rPr>
                      <w:sz w:val="24"/>
                      <w:szCs w:val="24"/>
                    </w:rPr>
                  </w:pPr>
                  <w:r w:rsidRPr="001D19F5">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77685B51" w14:textId="56031C66" w:rsidR="00EC6AD6" w:rsidRPr="001D19F5"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1FA6F9BB" w14:textId="79842CA1"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713384C" w14:textId="4FDB8ADD"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Kontaktronowy czujnik położenia tłoka</w:t>
                  </w:r>
                </w:p>
              </w:tc>
              <w:tc>
                <w:tcPr>
                  <w:tcW w:w="9220" w:type="dxa"/>
                  <w:tcBorders>
                    <w:top w:val="nil"/>
                    <w:left w:val="nil"/>
                    <w:bottom w:val="single" w:sz="6" w:space="0" w:color="auto"/>
                    <w:right w:val="single" w:sz="6" w:space="0" w:color="auto"/>
                  </w:tcBorders>
                  <w:vAlign w:val="center"/>
                  <w:hideMark/>
                </w:tcPr>
                <w:p w14:paraId="176390F5" w14:textId="77777777" w:rsidR="00EC6AD6" w:rsidRDefault="00EC6AD6" w:rsidP="00C80C65">
                  <w:pPr>
                    <w:textAlignment w:val="baseline"/>
                    <w:rPr>
                      <w:sz w:val="24"/>
                      <w:szCs w:val="24"/>
                    </w:rPr>
                  </w:pPr>
                  <w:r>
                    <w:rPr>
                      <w:rFonts w:ascii="Calibri" w:hAnsi="Calibri" w:cs="Calibri"/>
                      <w:color w:val="000000"/>
                      <w:sz w:val="18"/>
                      <w:szCs w:val="18"/>
                    </w:rPr>
                    <w:t>zestyk NO; 2-przewodowy; kabel o długości min. 1m, końcówki przewodów kabla zakończone tulejkami zaciskowymi; przystosowany do zamocowania na cylindrze siłownika wymienionego w Wykazie </w:t>
                  </w:r>
                </w:p>
              </w:tc>
              <w:tc>
                <w:tcPr>
                  <w:tcW w:w="425" w:type="dxa"/>
                  <w:tcBorders>
                    <w:top w:val="nil"/>
                    <w:left w:val="nil"/>
                    <w:bottom w:val="single" w:sz="6" w:space="0" w:color="auto"/>
                    <w:right w:val="single" w:sz="6" w:space="0" w:color="auto"/>
                  </w:tcBorders>
                  <w:hideMark/>
                </w:tcPr>
                <w:p w14:paraId="61BCB635" w14:textId="2FC3D903" w:rsidR="00EC6AD6" w:rsidRDefault="00EC6AD6" w:rsidP="00C80C65">
                  <w:pPr>
                    <w:jc w:val="center"/>
                    <w:textAlignment w:val="baseline"/>
                    <w:rPr>
                      <w:sz w:val="24"/>
                      <w:szCs w:val="24"/>
                    </w:rPr>
                  </w:pPr>
                  <w:r w:rsidRPr="001D19F5">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5EB12694" w14:textId="5065563C" w:rsidR="00EC6AD6" w:rsidRPr="001D19F5"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0D0D6588" w14:textId="4D21F2FA"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BF01C71" w14:textId="346B199A"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Czujnik położenia tłoka</w:t>
                  </w:r>
                </w:p>
              </w:tc>
              <w:tc>
                <w:tcPr>
                  <w:tcW w:w="9220" w:type="dxa"/>
                  <w:tcBorders>
                    <w:top w:val="nil"/>
                    <w:left w:val="nil"/>
                    <w:bottom w:val="single" w:sz="6" w:space="0" w:color="auto"/>
                    <w:right w:val="single" w:sz="6" w:space="0" w:color="auto"/>
                  </w:tcBorders>
                  <w:vAlign w:val="center"/>
                  <w:hideMark/>
                </w:tcPr>
                <w:p w14:paraId="75801615" w14:textId="77777777" w:rsidR="00EC6AD6" w:rsidRDefault="00EC6AD6" w:rsidP="00C80C65">
                  <w:pPr>
                    <w:textAlignment w:val="baseline"/>
                    <w:rPr>
                      <w:sz w:val="24"/>
                      <w:szCs w:val="24"/>
                    </w:rPr>
                  </w:pPr>
                  <w:r>
                    <w:rPr>
                      <w:rFonts w:ascii="Calibri" w:hAnsi="Calibri" w:cs="Calibri"/>
                      <w:color w:val="000000"/>
                      <w:sz w:val="18"/>
                      <w:szCs w:val="18"/>
                    </w:rPr>
                    <w:t>zestyk NO; 3-przewodowy; kabel o długości min. 1m, końcówki przewodów kabla zakończone tulejkami zaciskowymi; przystosowany do zamocowania na cylindrze siłownika wymienionego w specyfikacji </w:t>
                  </w:r>
                </w:p>
              </w:tc>
              <w:tc>
                <w:tcPr>
                  <w:tcW w:w="425" w:type="dxa"/>
                  <w:tcBorders>
                    <w:top w:val="nil"/>
                    <w:left w:val="nil"/>
                    <w:bottom w:val="single" w:sz="6" w:space="0" w:color="auto"/>
                    <w:right w:val="single" w:sz="6" w:space="0" w:color="auto"/>
                  </w:tcBorders>
                  <w:hideMark/>
                </w:tcPr>
                <w:p w14:paraId="4DDC0735" w14:textId="076908AF" w:rsidR="00EC6AD6" w:rsidRDefault="00EC6AD6" w:rsidP="00C80C65">
                  <w:pPr>
                    <w:jc w:val="center"/>
                    <w:textAlignment w:val="baseline"/>
                    <w:rPr>
                      <w:sz w:val="24"/>
                      <w:szCs w:val="24"/>
                    </w:rPr>
                  </w:pPr>
                  <w:r w:rsidRPr="001D19F5">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2A733A49" w14:textId="5AAA2C30" w:rsidR="00EC6AD6" w:rsidRPr="001D19F5"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1C881FF4" w14:textId="218FD7B7"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E6E1331" w14:textId="0BC1F035"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Czujnik ultradźwiękowy odległości z uchwytem montażowym</w:t>
                  </w:r>
                </w:p>
              </w:tc>
              <w:tc>
                <w:tcPr>
                  <w:tcW w:w="9220" w:type="dxa"/>
                  <w:tcBorders>
                    <w:top w:val="nil"/>
                    <w:left w:val="nil"/>
                    <w:bottom w:val="single" w:sz="6" w:space="0" w:color="auto"/>
                    <w:right w:val="single" w:sz="6" w:space="0" w:color="auto"/>
                  </w:tcBorders>
                  <w:vAlign w:val="center"/>
                  <w:hideMark/>
                </w:tcPr>
                <w:p w14:paraId="3FE333D7" w14:textId="77777777" w:rsidR="00EC6AD6" w:rsidRDefault="00EC6AD6" w:rsidP="00C80C65">
                  <w:pPr>
                    <w:textAlignment w:val="baseline"/>
                    <w:rPr>
                      <w:sz w:val="24"/>
                      <w:szCs w:val="24"/>
                    </w:rPr>
                  </w:pPr>
                  <w:r>
                    <w:rPr>
                      <w:rFonts w:ascii="Calibri" w:hAnsi="Calibri" w:cs="Calibri"/>
                      <w:color w:val="000000"/>
                      <w:sz w:val="18"/>
                      <w:szCs w:val="18"/>
                    </w:rPr>
                    <w:t>napięcie zasilania: 5 V, zakres pomiarowy: od 2 do min. 100 cm, częstotliwość pracy: 40 kHz, </w:t>
                  </w:r>
                </w:p>
              </w:tc>
              <w:tc>
                <w:tcPr>
                  <w:tcW w:w="425" w:type="dxa"/>
                  <w:tcBorders>
                    <w:top w:val="nil"/>
                    <w:left w:val="nil"/>
                    <w:bottom w:val="single" w:sz="6" w:space="0" w:color="auto"/>
                    <w:right w:val="single" w:sz="6" w:space="0" w:color="auto"/>
                  </w:tcBorders>
                  <w:vAlign w:val="center"/>
                  <w:hideMark/>
                </w:tcPr>
                <w:p w14:paraId="0A488E4F" w14:textId="637EC4B7"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26534F1D" w14:textId="4D6E18F6"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316601F2" w14:textId="650ED7E3"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436CB88" w14:textId="2A28CAC4"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Ultradźwiękowy czujnik odległości (analogowy) z uchwytem montażowym</w:t>
                  </w:r>
                </w:p>
              </w:tc>
              <w:tc>
                <w:tcPr>
                  <w:tcW w:w="9220" w:type="dxa"/>
                  <w:tcBorders>
                    <w:top w:val="nil"/>
                    <w:left w:val="nil"/>
                    <w:bottom w:val="single" w:sz="6" w:space="0" w:color="auto"/>
                    <w:right w:val="single" w:sz="6" w:space="0" w:color="auto"/>
                  </w:tcBorders>
                  <w:vAlign w:val="center"/>
                  <w:hideMark/>
                </w:tcPr>
                <w:p w14:paraId="552B13DF" w14:textId="77777777" w:rsidR="00EC6AD6" w:rsidRDefault="00EC6AD6" w:rsidP="00C80C65">
                  <w:pPr>
                    <w:textAlignment w:val="baseline"/>
                    <w:rPr>
                      <w:sz w:val="24"/>
                      <w:szCs w:val="24"/>
                    </w:rPr>
                  </w:pPr>
                  <w:r>
                    <w:rPr>
                      <w:rFonts w:ascii="Calibri" w:hAnsi="Calibri" w:cs="Calibri"/>
                      <w:color w:val="000000"/>
                      <w:sz w:val="18"/>
                      <w:szCs w:val="18"/>
                    </w:rPr>
                    <w:t>napięcie zasilania: od 5 V do 12 V; interfejs: analogowy; częstotliwość pracy: 49,5 kHz; zakres pomiarowy: od 20 do min. 100 cm; wyprowadzenia: złącza zaciskowe </w:t>
                  </w:r>
                </w:p>
              </w:tc>
              <w:tc>
                <w:tcPr>
                  <w:tcW w:w="425" w:type="dxa"/>
                  <w:tcBorders>
                    <w:top w:val="nil"/>
                    <w:left w:val="nil"/>
                    <w:bottom w:val="single" w:sz="6" w:space="0" w:color="auto"/>
                    <w:right w:val="single" w:sz="6" w:space="0" w:color="auto"/>
                  </w:tcBorders>
                  <w:vAlign w:val="center"/>
                  <w:hideMark/>
                </w:tcPr>
                <w:p w14:paraId="70A62854" w14:textId="114D8197"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tcBorders>
                    <w:top w:val="nil"/>
                    <w:left w:val="nil"/>
                    <w:bottom w:val="single" w:sz="6" w:space="0" w:color="auto"/>
                    <w:right w:val="single" w:sz="6" w:space="0" w:color="auto"/>
                  </w:tcBorders>
                  <w:vAlign w:val="center"/>
                </w:tcPr>
                <w:p w14:paraId="057CFCD4" w14:textId="13C061F2"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1DC200A6" w14:textId="26FC10EE"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D5C8D33" w14:textId="79F78CCD"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 xml:space="preserve">Płytka, moduł mikroprocesorowy dedykowany do sterowania układów </w:t>
                  </w:r>
                  <w:proofErr w:type="spellStart"/>
                  <w:r w:rsidRPr="00AD7C31">
                    <w:rPr>
                      <w:rFonts w:ascii="Calibri" w:hAnsi="Calibri" w:cs="Calibri"/>
                      <w:b/>
                      <w:color w:val="000000"/>
                      <w:sz w:val="18"/>
                      <w:szCs w:val="18"/>
                    </w:rPr>
                    <w:t>robotycznych</w:t>
                  </w:r>
                  <w:proofErr w:type="spellEnd"/>
                </w:p>
              </w:tc>
              <w:tc>
                <w:tcPr>
                  <w:tcW w:w="9220" w:type="dxa"/>
                  <w:tcBorders>
                    <w:top w:val="nil"/>
                    <w:left w:val="nil"/>
                    <w:bottom w:val="single" w:sz="6" w:space="0" w:color="auto"/>
                    <w:right w:val="single" w:sz="6" w:space="0" w:color="auto"/>
                  </w:tcBorders>
                  <w:vAlign w:val="center"/>
                  <w:hideMark/>
                </w:tcPr>
                <w:p w14:paraId="02A1B13A" w14:textId="77777777" w:rsidR="00EC6AD6" w:rsidRDefault="00EC6AD6" w:rsidP="00C80C65">
                  <w:pPr>
                    <w:textAlignment w:val="baseline"/>
                    <w:rPr>
                      <w:sz w:val="24"/>
                      <w:szCs w:val="24"/>
                    </w:rPr>
                  </w:pPr>
                  <w:r>
                    <w:rPr>
                      <w:rFonts w:ascii="Calibri" w:hAnsi="Calibri" w:cs="Calibri"/>
                      <w:color w:val="000000"/>
                      <w:sz w:val="18"/>
                      <w:szCs w:val="18"/>
                    </w:rPr>
                    <w:t>minimum 10 I/O w tym min. 2 wejścia analogowe oraz min. 2 wyjścia PWM </w:t>
                  </w:r>
                </w:p>
              </w:tc>
              <w:tc>
                <w:tcPr>
                  <w:tcW w:w="425" w:type="dxa"/>
                  <w:tcBorders>
                    <w:top w:val="nil"/>
                    <w:left w:val="nil"/>
                    <w:bottom w:val="single" w:sz="6" w:space="0" w:color="auto"/>
                    <w:right w:val="single" w:sz="6" w:space="0" w:color="auto"/>
                  </w:tcBorders>
                  <w:vAlign w:val="center"/>
                  <w:hideMark/>
                </w:tcPr>
                <w:p w14:paraId="1018AD6E" w14:textId="657140EA"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tcBorders>
                    <w:top w:val="nil"/>
                    <w:left w:val="nil"/>
                    <w:bottom w:val="single" w:sz="6" w:space="0" w:color="auto"/>
                    <w:right w:val="single" w:sz="6" w:space="0" w:color="auto"/>
                  </w:tcBorders>
                  <w:vAlign w:val="center"/>
                </w:tcPr>
                <w:p w14:paraId="2F2251FB" w14:textId="567A4CD1"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1DA71CB5" w14:textId="52AFC3A7"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5CF507B" w14:textId="28E19F3E"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Moduł dodatkowy do płytki mikroprocesorowej</w:t>
                  </w:r>
                </w:p>
              </w:tc>
              <w:tc>
                <w:tcPr>
                  <w:tcW w:w="9220" w:type="dxa"/>
                  <w:tcBorders>
                    <w:top w:val="nil"/>
                    <w:left w:val="nil"/>
                    <w:bottom w:val="single" w:sz="6" w:space="0" w:color="auto"/>
                    <w:right w:val="single" w:sz="6" w:space="0" w:color="auto"/>
                  </w:tcBorders>
                  <w:vAlign w:val="center"/>
                  <w:hideMark/>
                </w:tcPr>
                <w:p w14:paraId="1D4F4D23" w14:textId="77777777" w:rsidR="00EC6AD6" w:rsidRDefault="00EC6AD6" w:rsidP="00C80C65">
                  <w:pPr>
                    <w:textAlignment w:val="baseline"/>
                    <w:rPr>
                      <w:sz w:val="24"/>
                      <w:szCs w:val="24"/>
                    </w:rPr>
                  </w:pPr>
                  <w:r>
                    <w:rPr>
                      <w:rFonts w:ascii="Calibri" w:hAnsi="Calibri" w:cs="Calibri"/>
                      <w:color w:val="000000"/>
                      <w:sz w:val="18"/>
                      <w:szCs w:val="18"/>
                    </w:rPr>
                    <w:t>mostek H (sterownik silników DC): dwukanałowy sterownik DRV8835; zasilanie dopasowane </w:t>
                  </w:r>
                </w:p>
              </w:tc>
              <w:tc>
                <w:tcPr>
                  <w:tcW w:w="425" w:type="dxa"/>
                  <w:tcBorders>
                    <w:top w:val="nil"/>
                    <w:left w:val="nil"/>
                    <w:bottom w:val="single" w:sz="6" w:space="0" w:color="auto"/>
                    <w:right w:val="single" w:sz="6" w:space="0" w:color="auto"/>
                  </w:tcBorders>
                  <w:vAlign w:val="center"/>
                  <w:hideMark/>
                </w:tcPr>
                <w:p w14:paraId="064EF203" w14:textId="44D440A7"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3BF1C3B9" w14:textId="2CE1C7D7"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65751E29" w14:textId="44EE52D1"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EF99E02" w14:textId="72A6D048"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Silnik DC</w:t>
                  </w:r>
                </w:p>
              </w:tc>
              <w:tc>
                <w:tcPr>
                  <w:tcW w:w="9220" w:type="dxa"/>
                  <w:tcBorders>
                    <w:top w:val="nil"/>
                    <w:left w:val="nil"/>
                    <w:bottom w:val="single" w:sz="6" w:space="0" w:color="auto"/>
                    <w:right w:val="single" w:sz="6" w:space="0" w:color="auto"/>
                  </w:tcBorders>
                  <w:vAlign w:val="center"/>
                  <w:hideMark/>
                </w:tcPr>
                <w:p w14:paraId="792F9747" w14:textId="77777777" w:rsidR="00EC6AD6" w:rsidRDefault="00EC6AD6" w:rsidP="00C80C65">
                  <w:pPr>
                    <w:textAlignment w:val="baseline"/>
                    <w:rPr>
                      <w:sz w:val="24"/>
                      <w:szCs w:val="24"/>
                    </w:rPr>
                  </w:pPr>
                  <w:r>
                    <w:rPr>
                      <w:rFonts w:ascii="Calibri" w:hAnsi="Calibri" w:cs="Calibri"/>
                      <w:color w:val="000000"/>
                      <w:sz w:val="18"/>
                      <w:szCs w:val="18"/>
                    </w:rPr>
                    <w:t>napięcie zasilające 5–12 V DC </w:t>
                  </w:r>
                </w:p>
              </w:tc>
              <w:tc>
                <w:tcPr>
                  <w:tcW w:w="425" w:type="dxa"/>
                  <w:tcBorders>
                    <w:top w:val="nil"/>
                    <w:left w:val="nil"/>
                    <w:bottom w:val="single" w:sz="6" w:space="0" w:color="auto"/>
                    <w:right w:val="single" w:sz="6" w:space="0" w:color="auto"/>
                  </w:tcBorders>
                  <w:vAlign w:val="center"/>
                  <w:hideMark/>
                </w:tcPr>
                <w:p w14:paraId="31CB75DB" w14:textId="1DC112DF"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tcBorders>
                    <w:top w:val="nil"/>
                    <w:left w:val="nil"/>
                    <w:bottom w:val="single" w:sz="6" w:space="0" w:color="auto"/>
                    <w:right w:val="single" w:sz="6" w:space="0" w:color="auto"/>
                  </w:tcBorders>
                  <w:vAlign w:val="center"/>
                </w:tcPr>
                <w:p w14:paraId="05EC0820" w14:textId="6CBC5BBE"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2EDF4F36" w14:textId="4B007231"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46731FBC" w14:textId="0491544B"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Przycisk sterowniczy</w:t>
                  </w:r>
                </w:p>
              </w:tc>
              <w:tc>
                <w:tcPr>
                  <w:tcW w:w="9220" w:type="dxa"/>
                  <w:tcBorders>
                    <w:top w:val="nil"/>
                    <w:left w:val="nil"/>
                    <w:bottom w:val="single" w:sz="6" w:space="0" w:color="auto"/>
                    <w:right w:val="single" w:sz="6" w:space="0" w:color="auto"/>
                  </w:tcBorders>
                  <w:vAlign w:val="center"/>
                  <w:hideMark/>
                </w:tcPr>
                <w:p w14:paraId="49954311" w14:textId="77777777" w:rsidR="00EC6AD6" w:rsidRDefault="00EC6AD6" w:rsidP="00C80C65">
                  <w:pPr>
                    <w:textAlignment w:val="baseline"/>
                    <w:rPr>
                      <w:sz w:val="24"/>
                      <w:szCs w:val="24"/>
                    </w:rPr>
                  </w:pPr>
                  <w:r>
                    <w:rPr>
                      <w:rFonts w:ascii="Calibri" w:hAnsi="Calibri" w:cs="Calibri"/>
                      <w:color w:val="000000"/>
                      <w:sz w:val="18"/>
                      <w:szCs w:val="18"/>
                    </w:rPr>
                    <w:t>zestyk NO; monostabilny; wciskany; montowany na szynie TH35; </w:t>
                  </w:r>
                </w:p>
              </w:tc>
              <w:tc>
                <w:tcPr>
                  <w:tcW w:w="425" w:type="dxa"/>
                  <w:tcBorders>
                    <w:top w:val="nil"/>
                    <w:left w:val="nil"/>
                    <w:bottom w:val="single" w:sz="6" w:space="0" w:color="auto"/>
                    <w:right w:val="single" w:sz="6" w:space="0" w:color="auto"/>
                  </w:tcBorders>
                  <w:vAlign w:val="center"/>
                  <w:hideMark/>
                </w:tcPr>
                <w:p w14:paraId="7E3ABFDC" w14:textId="12FDC470" w:rsidR="00EC6AD6" w:rsidRDefault="00EC6AD6" w:rsidP="00C80C65">
                  <w:pPr>
                    <w:jc w:val="center"/>
                    <w:textAlignment w:val="baseline"/>
                    <w:rPr>
                      <w:sz w:val="24"/>
                      <w:szCs w:val="24"/>
                    </w:rPr>
                  </w:pPr>
                  <w:r>
                    <w:rPr>
                      <w:rFonts w:ascii="Calibri" w:hAnsi="Calibri" w:cs="Calibri"/>
                      <w:color w:val="000000"/>
                      <w:sz w:val="18"/>
                      <w:szCs w:val="18"/>
                    </w:rPr>
                    <w:t>4</w:t>
                  </w:r>
                </w:p>
              </w:tc>
              <w:tc>
                <w:tcPr>
                  <w:tcW w:w="3252" w:type="dxa"/>
                  <w:tcBorders>
                    <w:top w:val="nil"/>
                    <w:left w:val="nil"/>
                    <w:bottom w:val="single" w:sz="6" w:space="0" w:color="auto"/>
                    <w:right w:val="single" w:sz="6" w:space="0" w:color="auto"/>
                  </w:tcBorders>
                  <w:vAlign w:val="center"/>
                </w:tcPr>
                <w:p w14:paraId="6B298EFA" w14:textId="111883A9"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614B4381" w14:textId="345EEA1B"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89DF463" w14:textId="565B77B8"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Przycisk sterowniczy</w:t>
                  </w:r>
                </w:p>
              </w:tc>
              <w:tc>
                <w:tcPr>
                  <w:tcW w:w="9220" w:type="dxa"/>
                  <w:tcBorders>
                    <w:top w:val="nil"/>
                    <w:left w:val="nil"/>
                    <w:bottom w:val="single" w:sz="6" w:space="0" w:color="auto"/>
                    <w:right w:val="single" w:sz="6" w:space="0" w:color="auto"/>
                  </w:tcBorders>
                  <w:vAlign w:val="center"/>
                  <w:hideMark/>
                </w:tcPr>
                <w:p w14:paraId="4EB532FC" w14:textId="77777777" w:rsidR="00EC6AD6" w:rsidRDefault="00EC6AD6" w:rsidP="00C80C65">
                  <w:pPr>
                    <w:textAlignment w:val="baseline"/>
                    <w:rPr>
                      <w:sz w:val="24"/>
                      <w:szCs w:val="24"/>
                    </w:rPr>
                  </w:pPr>
                  <w:r>
                    <w:rPr>
                      <w:rFonts w:ascii="Calibri" w:hAnsi="Calibri" w:cs="Calibri"/>
                      <w:color w:val="000000"/>
                      <w:sz w:val="18"/>
                      <w:szCs w:val="18"/>
                    </w:rPr>
                    <w:t>zestyk NC; monostabilny; wciskany; montowany na szynie TH35; </w:t>
                  </w:r>
                </w:p>
              </w:tc>
              <w:tc>
                <w:tcPr>
                  <w:tcW w:w="425" w:type="dxa"/>
                  <w:tcBorders>
                    <w:top w:val="nil"/>
                    <w:left w:val="nil"/>
                    <w:bottom w:val="single" w:sz="6" w:space="0" w:color="auto"/>
                    <w:right w:val="single" w:sz="6" w:space="0" w:color="auto"/>
                  </w:tcBorders>
                  <w:vAlign w:val="center"/>
                  <w:hideMark/>
                </w:tcPr>
                <w:p w14:paraId="1871D028" w14:textId="2C65C4D8"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3847ED31" w14:textId="747F92C7"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3BDAC2FC" w14:textId="3A635368"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0A52042" w14:textId="0E0CA9B6"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Przycisk sterowniczy</w:t>
                  </w:r>
                </w:p>
              </w:tc>
              <w:tc>
                <w:tcPr>
                  <w:tcW w:w="9220" w:type="dxa"/>
                  <w:tcBorders>
                    <w:top w:val="nil"/>
                    <w:left w:val="nil"/>
                    <w:bottom w:val="single" w:sz="6" w:space="0" w:color="auto"/>
                    <w:right w:val="single" w:sz="6" w:space="0" w:color="auto"/>
                  </w:tcBorders>
                  <w:vAlign w:val="center"/>
                  <w:hideMark/>
                </w:tcPr>
                <w:p w14:paraId="49D359B2" w14:textId="77777777" w:rsidR="00EC6AD6" w:rsidRDefault="00EC6AD6" w:rsidP="00C80C65">
                  <w:pPr>
                    <w:textAlignment w:val="baseline"/>
                    <w:rPr>
                      <w:sz w:val="24"/>
                      <w:szCs w:val="24"/>
                    </w:rPr>
                  </w:pPr>
                  <w:r>
                    <w:rPr>
                      <w:rFonts w:ascii="Calibri" w:hAnsi="Calibri" w:cs="Calibri"/>
                      <w:color w:val="000000"/>
                      <w:sz w:val="18"/>
                      <w:szCs w:val="18"/>
                    </w:rPr>
                    <w:t xml:space="preserve">zestyk NO; </w:t>
                  </w:r>
                  <w:proofErr w:type="spellStart"/>
                  <w:r>
                    <w:rPr>
                      <w:rFonts w:ascii="Calibri" w:hAnsi="Calibri" w:cs="Calibri"/>
                      <w:color w:val="000000"/>
                      <w:sz w:val="18"/>
                      <w:szCs w:val="18"/>
                    </w:rPr>
                    <w:t>bistabilny</w:t>
                  </w:r>
                  <w:proofErr w:type="spellEnd"/>
                  <w:r>
                    <w:rPr>
                      <w:rFonts w:ascii="Calibri" w:hAnsi="Calibri" w:cs="Calibri"/>
                      <w:color w:val="000000"/>
                      <w:sz w:val="18"/>
                      <w:szCs w:val="18"/>
                    </w:rPr>
                    <w:t>; wciskany; montowany na szynie TH35; </w:t>
                  </w:r>
                </w:p>
              </w:tc>
              <w:tc>
                <w:tcPr>
                  <w:tcW w:w="425" w:type="dxa"/>
                  <w:tcBorders>
                    <w:top w:val="nil"/>
                    <w:left w:val="nil"/>
                    <w:bottom w:val="single" w:sz="6" w:space="0" w:color="auto"/>
                    <w:right w:val="single" w:sz="6" w:space="0" w:color="auto"/>
                  </w:tcBorders>
                  <w:vAlign w:val="center"/>
                  <w:hideMark/>
                </w:tcPr>
                <w:p w14:paraId="4C24D3B6" w14:textId="573D693C" w:rsidR="00EC6AD6" w:rsidRDefault="00EC6AD6" w:rsidP="00C80C65">
                  <w:pPr>
                    <w:jc w:val="center"/>
                    <w:textAlignment w:val="baseline"/>
                    <w:rPr>
                      <w:sz w:val="24"/>
                      <w:szCs w:val="24"/>
                    </w:rPr>
                  </w:pPr>
                  <w:r>
                    <w:rPr>
                      <w:rFonts w:ascii="Calibri" w:hAnsi="Calibri" w:cs="Calibri"/>
                      <w:color w:val="000000"/>
                      <w:sz w:val="18"/>
                      <w:szCs w:val="18"/>
                    </w:rPr>
                    <w:t>4</w:t>
                  </w:r>
                </w:p>
              </w:tc>
              <w:tc>
                <w:tcPr>
                  <w:tcW w:w="3252" w:type="dxa"/>
                  <w:tcBorders>
                    <w:top w:val="nil"/>
                    <w:left w:val="nil"/>
                    <w:bottom w:val="single" w:sz="6" w:space="0" w:color="auto"/>
                    <w:right w:val="single" w:sz="6" w:space="0" w:color="auto"/>
                  </w:tcBorders>
                  <w:vAlign w:val="center"/>
                </w:tcPr>
                <w:p w14:paraId="0F83981F" w14:textId="5D2ED8D3"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635C37C7" w14:textId="466FA0D9"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EB4B808" w14:textId="16D752C2"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Przycisk sterowniczy</w:t>
                  </w:r>
                </w:p>
              </w:tc>
              <w:tc>
                <w:tcPr>
                  <w:tcW w:w="9220" w:type="dxa"/>
                  <w:tcBorders>
                    <w:top w:val="nil"/>
                    <w:left w:val="nil"/>
                    <w:bottom w:val="single" w:sz="6" w:space="0" w:color="auto"/>
                    <w:right w:val="single" w:sz="6" w:space="0" w:color="auto"/>
                  </w:tcBorders>
                  <w:vAlign w:val="center"/>
                  <w:hideMark/>
                </w:tcPr>
                <w:p w14:paraId="3604EBA4" w14:textId="77777777" w:rsidR="00EC6AD6" w:rsidRDefault="00EC6AD6" w:rsidP="00C80C65">
                  <w:pPr>
                    <w:textAlignment w:val="baseline"/>
                    <w:rPr>
                      <w:sz w:val="24"/>
                      <w:szCs w:val="24"/>
                    </w:rPr>
                  </w:pPr>
                  <w:r>
                    <w:rPr>
                      <w:rFonts w:ascii="Calibri" w:hAnsi="Calibri" w:cs="Calibri"/>
                      <w:color w:val="000000"/>
                      <w:sz w:val="18"/>
                      <w:szCs w:val="18"/>
                    </w:rPr>
                    <w:t xml:space="preserve">zestyk NC; </w:t>
                  </w:r>
                  <w:proofErr w:type="spellStart"/>
                  <w:r>
                    <w:rPr>
                      <w:rFonts w:ascii="Calibri" w:hAnsi="Calibri" w:cs="Calibri"/>
                      <w:color w:val="000000"/>
                      <w:sz w:val="18"/>
                      <w:szCs w:val="18"/>
                    </w:rPr>
                    <w:t>bistabilny</w:t>
                  </w:r>
                  <w:proofErr w:type="spellEnd"/>
                  <w:r>
                    <w:rPr>
                      <w:rFonts w:ascii="Calibri" w:hAnsi="Calibri" w:cs="Calibri"/>
                      <w:color w:val="000000"/>
                      <w:sz w:val="18"/>
                      <w:szCs w:val="18"/>
                    </w:rPr>
                    <w:t>; wciskany; montowany na szynie TH35; </w:t>
                  </w:r>
                </w:p>
              </w:tc>
              <w:tc>
                <w:tcPr>
                  <w:tcW w:w="425" w:type="dxa"/>
                  <w:tcBorders>
                    <w:top w:val="nil"/>
                    <w:left w:val="nil"/>
                    <w:bottom w:val="single" w:sz="6" w:space="0" w:color="auto"/>
                    <w:right w:val="single" w:sz="6" w:space="0" w:color="auto"/>
                  </w:tcBorders>
                  <w:vAlign w:val="center"/>
                  <w:hideMark/>
                </w:tcPr>
                <w:p w14:paraId="75D0B928" w14:textId="69FB09AC"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437A7887" w14:textId="6940EC4B"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41B3BE3D" w14:textId="4C6EA8C3"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38C2D72" w14:textId="5D8E9353"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Przycisk sterowniczy</w:t>
                  </w:r>
                </w:p>
              </w:tc>
              <w:tc>
                <w:tcPr>
                  <w:tcW w:w="9220" w:type="dxa"/>
                  <w:tcBorders>
                    <w:top w:val="nil"/>
                    <w:left w:val="nil"/>
                    <w:bottom w:val="single" w:sz="6" w:space="0" w:color="auto"/>
                    <w:right w:val="single" w:sz="6" w:space="0" w:color="auto"/>
                  </w:tcBorders>
                  <w:vAlign w:val="center"/>
                  <w:hideMark/>
                </w:tcPr>
                <w:p w14:paraId="63B8731C" w14:textId="77777777" w:rsidR="00EC6AD6" w:rsidRDefault="00EC6AD6" w:rsidP="00C80C65">
                  <w:pPr>
                    <w:textAlignment w:val="baseline"/>
                    <w:rPr>
                      <w:sz w:val="24"/>
                      <w:szCs w:val="24"/>
                    </w:rPr>
                  </w:pPr>
                  <w:r>
                    <w:rPr>
                      <w:rFonts w:ascii="Calibri" w:hAnsi="Calibri" w:cs="Calibri"/>
                      <w:color w:val="000000"/>
                      <w:sz w:val="18"/>
                      <w:szCs w:val="18"/>
                    </w:rPr>
                    <w:t>zestyk NO i NC; monostabilny; wciskany; montowany na szynie TH35; </w:t>
                  </w:r>
                </w:p>
              </w:tc>
              <w:tc>
                <w:tcPr>
                  <w:tcW w:w="425" w:type="dxa"/>
                  <w:tcBorders>
                    <w:top w:val="nil"/>
                    <w:left w:val="nil"/>
                    <w:bottom w:val="single" w:sz="6" w:space="0" w:color="auto"/>
                    <w:right w:val="single" w:sz="6" w:space="0" w:color="auto"/>
                  </w:tcBorders>
                  <w:vAlign w:val="center"/>
                  <w:hideMark/>
                </w:tcPr>
                <w:p w14:paraId="3624ED63" w14:textId="5EAEF462"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4C4D12E3" w14:textId="7AB5EAAF"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21F549E9" w14:textId="43DA6455"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4226FA08" w14:textId="41B6AF7E"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Łącznik krańcowy</w:t>
                  </w:r>
                </w:p>
              </w:tc>
              <w:tc>
                <w:tcPr>
                  <w:tcW w:w="9220" w:type="dxa"/>
                  <w:tcBorders>
                    <w:top w:val="nil"/>
                    <w:left w:val="nil"/>
                    <w:bottom w:val="single" w:sz="6" w:space="0" w:color="auto"/>
                    <w:right w:val="single" w:sz="6" w:space="0" w:color="auto"/>
                  </w:tcBorders>
                  <w:vAlign w:val="center"/>
                  <w:hideMark/>
                </w:tcPr>
                <w:p w14:paraId="6C52EB08" w14:textId="77777777" w:rsidR="00EC6AD6" w:rsidRDefault="00EC6AD6" w:rsidP="00C80C65">
                  <w:pPr>
                    <w:textAlignment w:val="baseline"/>
                    <w:rPr>
                      <w:sz w:val="24"/>
                      <w:szCs w:val="24"/>
                    </w:rPr>
                  </w:pPr>
                  <w:r>
                    <w:rPr>
                      <w:rFonts w:ascii="Calibri" w:hAnsi="Calibri" w:cs="Calibri"/>
                      <w:color w:val="000000"/>
                      <w:sz w:val="18"/>
                      <w:szCs w:val="18"/>
                    </w:rPr>
                    <w:t>sterowany dźwignią z rolką; zestyki: min. 1 NO i 1 NC (niezależne); </w:t>
                  </w:r>
                </w:p>
              </w:tc>
              <w:tc>
                <w:tcPr>
                  <w:tcW w:w="425" w:type="dxa"/>
                  <w:tcBorders>
                    <w:top w:val="nil"/>
                    <w:left w:val="nil"/>
                    <w:bottom w:val="single" w:sz="6" w:space="0" w:color="auto"/>
                    <w:right w:val="single" w:sz="6" w:space="0" w:color="auto"/>
                  </w:tcBorders>
                  <w:vAlign w:val="center"/>
                  <w:hideMark/>
                </w:tcPr>
                <w:p w14:paraId="440F81D9" w14:textId="78E238D4"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2C47F0DD" w14:textId="2FF93BED"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5C042B76" w14:textId="5EF01BE9"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4604FA26" w14:textId="18775489"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Potencjometr</w:t>
                  </w:r>
                </w:p>
              </w:tc>
              <w:tc>
                <w:tcPr>
                  <w:tcW w:w="9220" w:type="dxa"/>
                  <w:tcBorders>
                    <w:top w:val="nil"/>
                    <w:left w:val="nil"/>
                    <w:bottom w:val="single" w:sz="6" w:space="0" w:color="auto"/>
                    <w:right w:val="single" w:sz="6" w:space="0" w:color="auto"/>
                  </w:tcBorders>
                  <w:vAlign w:val="center"/>
                  <w:hideMark/>
                </w:tcPr>
                <w:p w14:paraId="47FD4C7C" w14:textId="77777777" w:rsidR="00EC6AD6" w:rsidRDefault="00EC6AD6" w:rsidP="00C80C65">
                  <w:pPr>
                    <w:textAlignment w:val="baseline"/>
                    <w:rPr>
                      <w:sz w:val="24"/>
                      <w:szCs w:val="24"/>
                    </w:rPr>
                  </w:pPr>
                  <w:r>
                    <w:rPr>
                      <w:rFonts w:ascii="Calibri" w:hAnsi="Calibri" w:cs="Calibri"/>
                      <w:color w:val="000000"/>
                      <w:sz w:val="18"/>
                      <w:szCs w:val="18"/>
                    </w:rPr>
                    <w:t xml:space="preserve">rezystancja: 10 </w:t>
                  </w:r>
                  <w:proofErr w:type="spellStart"/>
                  <w:r>
                    <w:rPr>
                      <w:rFonts w:ascii="Calibri" w:hAnsi="Calibri" w:cs="Calibri"/>
                      <w:color w:val="000000"/>
                      <w:sz w:val="18"/>
                      <w:szCs w:val="18"/>
                    </w:rPr>
                    <w:t>kΩ</w:t>
                  </w:r>
                  <w:proofErr w:type="spellEnd"/>
                  <w:r>
                    <w:rPr>
                      <w:rFonts w:ascii="Calibri" w:hAnsi="Calibri" w:cs="Calibri"/>
                      <w:color w:val="000000"/>
                      <w:sz w:val="18"/>
                      <w:szCs w:val="18"/>
                    </w:rPr>
                    <w:t>; moc: 0,5 W; charakterystyka: liniowa; montaż na szynie TH35; z zamocowanymi przewodami o długości minimum 1 m </w:t>
                  </w:r>
                </w:p>
              </w:tc>
              <w:tc>
                <w:tcPr>
                  <w:tcW w:w="425" w:type="dxa"/>
                  <w:tcBorders>
                    <w:top w:val="nil"/>
                    <w:left w:val="nil"/>
                    <w:bottom w:val="single" w:sz="6" w:space="0" w:color="auto"/>
                    <w:right w:val="single" w:sz="6" w:space="0" w:color="auto"/>
                  </w:tcBorders>
                  <w:vAlign w:val="center"/>
                  <w:hideMark/>
                </w:tcPr>
                <w:p w14:paraId="5B6C123A" w14:textId="19AB0611"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3C6B9A61" w14:textId="077CD2C9"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0C19178E" w14:textId="070E41D3"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81A7DE7" w14:textId="34F2C47E"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Zadajnik sygnału analogowego do sterownika PLC lub przemiennika częstotliwości</w:t>
                  </w:r>
                </w:p>
              </w:tc>
              <w:tc>
                <w:tcPr>
                  <w:tcW w:w="9220" w:type="dxa"/>
                  <w:tcBorders>
                    <w:top w:val="nil"/>
                    <w:left w:val="nil"/>
                    <w:bottom w:val="single" w:sz="6" w:space="0" w:color="auto"/>
                    <w:right w:val="single" w:sz="6" w:space="0" w:color="auto"/>
                  </w:tcBorders>
                  <w:vAlign w:val="center"/>
                  <w:hideMark/>
                </w:tcPr>
                <w:p w14:paraId="5B5CF92F" w14:textId="77777777" w:rsidR="00EC6AD6" w:rsidRDefault="00EC6AD6" w:rsidP="00C80C65">
                  <w:pPr>
                    <w:textAlignment w:val="baseline"/>
                    <w:rPr>
                      <w:sz w:val="24"/>
                      <w:szCs w:val="24"/>
                    </w:rPr>
                  </w:pPr>
                  <w:r>
                    <w:rPr>
                      <w:rFonts w:ascii="Calibri" w:hAnsi="Calibri" w:cs="Calibri"/>
                      <w:color w:val="000000"/>
                      <w:sz w:val="18"/>
                      <w:szCs w:val="18"/>
                    </w:rPr>
                    <w:t xml:space="preserve">sygnały: napięciowy 0÷10 V, prądowy 4÷20 </w:t>
                  </w:r>
                  <w:proofErr w:type="spellStart"/>
                  <w:r>
                    <w:rPr>
                      <w:rFonts w:ascii="Calibri" w:hAnsi="Calibri" w:cs="Calibri"/>
                      <w:color w:val="000000"/>
                      <w:sz w:val="18"/>
                      <w:szCs w:val="18"/>
                    </w:rPr>
                    <w:t>mA</w:t>
                  </w:r>
                  <w:proofErr w:type="spellEnd"/>
                  <w:r>
                    <w:rPr>
                      <w:rFonts w:ascii="Calibri" w:hAnsi="Calibri" w:cs="Calibri"/>
                      <w:color w:val="000000"/>
                      <w:sz w:val="18"/>
                      <w:szCs w:val="18"/>
                    </w:rPr>
                    <w:t>, z wyświetlaczem wartości sygnału </w:t>
                  </w:r>
                </w:p>
              </w:tc>
              <w:tc>
                <w:tcPr>
                  <w:tcW w:w="425" w:type="dxa"/>
                  <w:tcBorders>
                    <w:top w:val="nil"/>
                    <w:left w:val="nil"/>
                    <w:bottom w:val="single" w:sz="6" w:space="0" w:color="auto"/>
                    <w:right w:val="single" w:sz="6" w:space="0" w:color="auto"/>
                  </w:tcBorders>
                  <w:vAlign w:val="center"/>
                  <w:hideMark/>
                </w:tcPr>
                <w:p w14:paraId="18D059FE" w14:textId="51148720"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tcBorders>
                    <w:top w:val="nil"/>
                    <w:left w:val="nil"/>
                    <w:bottom w:val="single" w:sz="6" w:space="0" w:color="auto"/>
                    <w:right w:val="single" w:sz="6" w:space="0" w:color="auto"/>
                  </w:tcBorders>
                  <w:vAlign w:val="center"/>
                </w:tcPr>
                <w:p w14:paraId="48FFF32D" w14:textId="5AAF1AC5"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0AE0B041" w14:textId="1E20CFAE"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FA81D60" w14:textId="6068DC81"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Lampka sygnalizacyjna</w:t>
                  </w:r>
                </w:p>
              </w:tc>
              <w:tc>
                <w:tcPr>
                  <w:tcW w:w="9220" w:type="dxa"/>
                  <w:tcBorders>
                    <w:top w:val="nil"/>
                    <w:left w:val="nil"/>
                    <w:bottom w:val="single" w:sz="6" w:space="0" w:color="auto"/>
                    <w:right w:val="single" w:sz="6" w:space="0" w:color="auto"/>
                  </w:tcBorders>
                  <w:vAlign w:val="center"/>
                  <w:hideMark/>
                </w:tcPr>
                <w:p w14:paraId="5F7BB41B" w14:textId="77777777" w:rsidR="00EC6AD6" w:rsidRDefault="00EC6AD6" w:rsidP="00C80C65">
                  <w:pPr>
                    <w:textAlignment w:val="baseline"/>
                    <w:rPr>
                      <w:sz w:val="24"/>
                      <w:szCs w:val="24"/>
                    </w:rPr>
                  </w:pPr>
                  <w:r>
                    <w:rPr>
                      <w:rFonts w:ascii="Calibri" w:hAnsi="Calibri" w:cs="Calibri"/>
                      <w:color w:val="000000"/>
                      <w:sz w:val="18"/>
                      <w:szCs w:val="18"/>
                    </w:rPr>
                    <w:t>napięcie znamionowe 24 V DC; montaż na szynie TH35; kolor czerwony; </w:t>
                  </w:r>
                </w:p>
              </w:tc>
              <w:tc>
                <w:tcPr>
                  <w:tcW w:w="425" w:type="dxa"/>
                  <w:tcBorders>
                    <w:top w:val="nil"/>
                    <w:left w:val="nil"/>
                    <w:bottom w:val="single" w:sz="6" w:space="0" w:color="auto"/>
                    <w:right w:val="single" w:sz="6" w:space="0" w:color="auto"/>
                  </w:tcBorders>
                  <w:vAlign w:val="center"/>
                  <w:hideMark/>
                </w:tcPr>
                <w:p w14:paraId="27B94D8C" w14:textId="1B90C55F"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6BCC00E1" w14:textId="0AA2E8C9"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2437217E" w14:textId="0C4A9A33"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5A7A664" w14:textId="31E02CB0"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Lampka sygnalizacyjna</w:t>
                  </w:r>
                </w:p>
              </w:tc>
              <w:tc>
                <w:tcPr>
                  <w:tcW w:w="9220" w:type="dxa"/>
                  <w:tcBorders>
                    <w:top w:val="nil"/>
                    <w:left w:val="nil"/>
                    <w:bottom w:val="single" w:sz="6" w:space="0" w:color="auto"/>
                    <w:right w:val="single" w:sz="6" w:space="0" w:color="auto"/>
                  </w:tcBorders>
                  <w:vAlign w:val="center"/>
                  <w:hideMark/>
                </w:tcPr>
                <w:p w14:paraId="0BA6F86A" w14:textId="77777777" w:rsidR="00EC6AD6" w:rsidRDefault="00EC6AD6" w:rsidP="00C80C65">
                  <w:pPr>
                    <w:textAlignment w:val="baseline"/>
                    <w:rPr>
                      <w:sz w:val="24"/>
                      <w:szCs w:val="24"/>
                    </w:rPr>
                  </w:pPr>
                  <w:r>
                    <w:rPr>
                      <w:rFonts w:ascii="Calibri" w:hAnsi="Calibri" w:cs="Calibri"/>
                      <w:color w:val="000000"/>
                      <w:sz w:val="18"/>
                      <w:szCs w:val="18"/>
                    </w:rPr>
                    <w:t>napięcie znamionowe 24 V DC; montaż na szynie TH35; kolor żółty; </w:t>
                  </w:r>
                </w:p>
              </w:tc>
              <w:tc>
                <w:tcPr>
                  <w:tcW w:w="425" w:type="dxa"/>
                  <w:tcBorders>
                    <w:top w:val="nil"/>
                    <w:left w:val="nil"/>
                    <w:bottom w:val="single" w:sz="6" w:space="0" w:color="auto"/>
                    <w:right w:val="single" w:sz="6" w:space="0" w:color="auto"/>
                  </w:tcBorders>
                  <w:vAlign w:val="center"/>
                  <w:hideMark/>
                </w:tcPr>
                <w:p w14:paraId="1F94A2D2" w14:textId="1BF092D3"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250A3DB8" w14:textId="26C92C1B"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0DD358BC" w14:textId="14EE6F3F"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74AD34F" w14:textId="001F1E07"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Lampka sygnalizacyjna</w:t>
                  </w:r>
                </w:p>
              </w:tc>
              <w:tc>
                <w:tcPr>
                  <w:tcW w:w="9220" w:type="dxa"/>
                  <w:tcBorders>
                    <w:top w:val="nil"/>
                    <w:left w:val="nil"/>
                    <w:bottom w:val="single" w:sz="6" w:space="0" w:color="auto"/>
                    <w:right w:val="single" w:sz="6" w:space="0" w:color="auto"/>
                  </w:tcBorders>
                  <w:vAlign w:val="center"/>
                  <w:hideMark/>
                </w:tcPr>
                <w:p w14:paraId="3C996387" w14:textId="77777777" w:rsidR="00EC6AD6" w:rsidRDefault="00EC6AD6" w:rsidP="00C80C65">
                  <w:pPr>
                    <w:textAlignment w:val="baseline"/>
                    <w:rPr>
                      <w:sz w:val="24"/>
                      <w:szCs w:val="24"/>
                    </w:rPr>
                  </w:pPr>
                  <w:r>
                    <w:rPr>
                      <w:rFonts w:ascii="Calibri" w:hAnsi="Calibri" w:cs="Calibri"/>
                      <w:color w:val="000000"/>
                      <w:sz w:val="18"/>
                      <w:szCs w:val="18"/>
                    </w:rPr>
                    <w:t>napięcie znamionowe 24 V DC; montaż na szynie TH35; kolor zielony; </w:t>
                  </w:r>
                </w:p>
              </w:tc>
              <w:tc>
                <w:tcPr>
                  <w:tcW w:w="425" w:type="dxa"/>
                  <w:tcBorders>
                    <w:top w:val="nil"/>
                    <w:left w:val="nil"/>
                    <w:bottom w:val="single" w:sz="6" w:space="0" w:color="auto"/>
                    <w:right w:val="single" w:sz="6" w:space="0" w:color="auto"/>
                  </w:tcBorders>
                  <w:vAlign w:val="center"/>
                  <w:hideMark/>
                </w:tcPr>
                <w:p w14:paraId="638C061C" w14:textId="773D5CCD"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1A2E8E98" w14:textId="0EADCD6C"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5B9A6F50" w14:textId="0721145F"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683E767" w14:textId="44CFADF6"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Lampka sygnalizacyjna</w:t>
                  </w:r>
                </w:p>
              </w:tc>
              <w:tc>
                <w:tcPr>
                  <w:tcW w:w="9220" w:type="dxa"/>
                  <w:tcBorders>
                    <w:top w:val="nil"/>
                    <w:left w:val="nil"/>
                    <w:bottom w:val="single" w:sz="6" w:space="0" w:color="auto"/>
                    <w:right w:val="single" w:sz="6" w:space="0" w:color="auto"/>
                  </w:tcBorders>
                  <w:vAlign w:val="center"/>
                  <w:hideMark/>
                </w:tcPr>
                <w:p w14:paraId="5D5128DE" w14:textId="77777777" w:rsidR="00EC6AD6" w:rsidRDefault="00EC6AD6" w:rsidP="00C80C65">
                  <w:pPr>
                    <w:textAlignment w:val="baseline"/>
                    <w:rPr>
                      <w:sz w:val="24"/>
                      <w:szCs w:val="24"/>
                    </w:rPr>
                  </w:pPr>
                  <w:r>
                    <w:rPr>
                      <w:rFonts w:ascii="Calibri" w:hAnsi="Calibri" w:cs="Calibri"/>
                      <w:color w:val="000000"/>
                      <w:sz w:val="18"/>
                      <w:szCs w:val="18"/>
                    </w:rPr>
                    <w:t>napięcie znamionowe 5 V DC; kolor czerwony; do współpracy z modułem mikroprocesorowym; montaż na szynie TH35; np. dioda LED z rezystorem </w:t>
                  </w:r>
                </w:p>
              </w:tc>
              <w:tc>
                <w:tcPr>
                  <w:tcW w:w="425" w:type="dxa"/>
                  <w:tcBorders>
                    <w:top w:val="nil"/>
                    <w:left w:val="nil"/>
                    <w:bottom w:val="single" w:sz="6" w:space="0" w:color="auto"/>
                    <w:right w:val="single" w:sz="6" w:space="0" w:color="auto"/>
                  </w:tcBorders>
                  <w:vAlign w:val="center"/>
                  <w:hideMark/>
                </w:tcPr>
                <w:p w14:paraId="0D99AD4F" w14:textId="081E0E80"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1B172800" w14:textId="3CAE51E5"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326B2882" w14:textId="62665746"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566A67E" w14:textId="6E5191C7"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Lampka sygnalizacyjna</w:t>
                  </w:r>
                </w:p>
              </w:tc>
              <w:tc>
                <w:tcPr>
                  <w:tcW w:w="9220" w:type="dxa"/>
                  <w:tcBorders>
                    <w:top w:val="nil"/>
                    <w:left w:val="nil"/>
                    <w:bottom w:val="single" w:sz="6" w:space="0" w:color="auto"/>
                    <w:right w:val="single" w:sz="6" w:space="0" w:color="auto"/>
                  </w:tcBorders>
                  <w:vAlign w:val="center"/>
                  <w:hideMark/>
                </w:tcPr>
                <w:p w14:paraId="2E0E1454" w14:textId="77777777" w:rsidR="00EC6AD6" w:rsidRDefault="00EC6AD6" w:rsidP="00C80C65">
                  <w:pPr>
                    <w:textAlignment w:val="baseline"/>
                    <w:rPr>
                      <w:sz w:val="24"/>
                      <w:szCs w:val="24"/>
                    </w:rPr>
                  </w:pPr>
                  <w:r>
                    <w:rPr>
                      <w:rFonts w:ascii="Calibri" w:hAnsi="Calibri" w:cs="Calibri"/>
                      <w:color w:val="000000"/>
                      <w:sz w:val="18"/>
                      <w:szCs w:val="18"/>
                    </w:rPr>
                    <w:t>napięcie znamionowe 5 V DC; kolor żółty; do współpracy z modułem mikroprocesorowym; montaż na szynie TH35; np. dioda LED z rezystorem </w:t>
                  </w:r>
                </w:p>
              </w:tc>
              <w:tc>
                <w:tcPr>
                  <w:tcW w:w="425" w:type="dxa"/>
                  <w:tcBorders>
                    <w:top w:val="nil"/>
                    <w:left w:val="nil"/>
                    <w:bottom w:val="single" w:sz="6" w:space="0" w:color="auto"/>
                    <w:right w:val="single" w:sz="6" w:space="0" w:color="auto"/>
                  </w:tcBorders>
                  <w:vAlign w:val="center"/>
                  <w:hideMark/>
                </w:tcPr>
                <w:p w14:paraId="6D2EAB36" w14:textId="041EF8E1"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0B2EF904" w14:textId="068897BC"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5750024A" w14:textId="2413C71A"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4DA0A0A4" w14:textId="4A527E99"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Lampka sygnalizacyjna</w:t>
                  </w:r>
                </w:p>
              </w:tc>
              <w:tc>
                <w:tcPr>
                  <w:tcW w:w="9220" w:type="dxa"/>
                  <w:tcBorders>
                    <w:top w:val="nil"/>
                    <w:left w:val="nil"/>
                    <w:bottom w:val="single" w:sz="6" w:space="0" w:color="auto"/>
                    <w:right w:val="single" w:sz="6" w:space="0" w:color="auto"/>
                  </w:tcBorders>
                  <w:vAlign w:val="center"/>
                  <w:hideMark/>
                </w:tcPr>
                <w:p w14:paraId="263F86FA" w14:textId="77777777" w:rsidR="00EC6AD6" w:rsidRDefault="00EC6AD6" w:rsidP="00C80C65">
                  <w:pPr>
                    <w:textAlignment w:val="baseline"/>
                    <w:rPr>
                      <w:sz w:val="24"/>
                      <w:szCs w:val="24"/>
                    </w:rPr>
                  </w:pPr>
                  <w:r>
                    <w:rPr>
                      <w:rFonts w:ascii="Calibri" w:hAnsi="Calibri" w:cs="Calibri"/>
                      <w:color w:val="000000"/>
                      <w:sz w:val="18"/>
                      <w:szCs w:val="18"/>
                    </w:rPr>
                    <w:t>napięcie znamionowe 5 V DC; kolor zielony; do współpracy z modułem mikroprocesorowym; montaż na szynie TH35; np. dioda LED z rezystorem </w:t>
                  </w:r>
                </w:p>
              </w:tc>
              <w:tc>
                <w:tcPr>
                  <w:tcW w:w="425" w:type="dxa"/>
                  <w:tcBorders>
                    <w:top w:val="nil"/>
                    <w:left w:val="nil"/>
                    <w:bottom w:val="single" w:sz="6" w:space="0" w:color="auto"/>
                    <w:right w:val="single" w:sz="6" w:space="0" w:color="auto"/>
                  </w:tcBorders>
                  <w:vAlign w:val="center"/>
                  <w:hideMark/>
                </w:tcPr>
                <w:p w14:paraId="6E29DEAA" w14:textId="333E81F1"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25C9F036" w14:textId="4131BD18"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41A78C2A" w14:textId="4F111132"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CF75631" w14:textId="59CF7E6F" w:rsidR="00EC6AD6" w:rsidRPr="00AD7C31" w:rsidRDefault="00EC6AD6" w:rsidP="006E6E66">
                  <w:pPr>
                    <w:jc w:val="center"/>
                    <w:textAlignment w:val="baseline"/>
                    <w:rPr>
                      <w:b/>
                      <w:sz w:val="24"/>
                      <w:szCs w:val="24"/>
                    </w:rPr>
                  </w:pPr>
                  <w:r w:rsidRPr="00AD7C31">
                    <w:rPr>
                      <w:rFonts w:ascii="Calibri" w:hAnsi="Calibri" w:cs="Calibri"/>
                      <w:b/>
                      <w:sz w:val="18"/>
                      <w:szCs w:val="18"/>
                    </w:rPr>
                    <w:t>Chwytak metalowy</w:t>
                  </w:r>
                </w:p>
              </w:tc>
              <w:tc>
                <w:tcPr>
                  <w:tcW w:w="9220" w:type="dxa"/>
                  <w:tcBorders>
                    <w:top w:val="nil"/>
                    <w:left w:val="nil"/>
                    <w:bottom w:val="single" w:sz="6" w:space="0" w:color="auto"/>
                    <w:right w:val="single" w:sz="6" w:space="0" w:color="auto"/>
                  </w:tcBorders>
                  <w:vAlign w:val="center"/>
                  <w:hideMark/>
                </w:tcPr>
                <w:p w14:paraId="57B26500" w14:textId="77777777" w:rsidR="00EC6AD6" w:rsidRDefault="00EC6AD6" w:rsidP="00C80C65">
                  <w:pPr>
                    <w:textAlignment w:val="baseline"/>
                    <w:rPr>
                      <w:sz w:val="24"/>
                      <w:szCs w:val="24"/>
                    </w:rPr>
                  </w:pPr>
                  <w:r>
                    <w:rPr>
                      <w:rFonts w:ascii="Calibri" w:hAnsi="Calibri" w:cs="Calibri"/>
                      <w:sz w:val="18"/>
                      <w:szCs w:val="18"/>
                    </w:rPr>
                    <w:t>kompletny chwytak wyposażony w komplet serwonapędów dostosowany do oferowanego mikrokontrolera </w:t>
                  </w:r>
                </w:p>
              </w:tc>
              <w:tc>
                <w:tcPr>
                  <w:tcW w:w="425" w:type="dxa"/>
                  <w:tcBorders>
                    <w:top w:val="nil"/>
                    <w:left w:val="nil"/>
                    <w:bottom w:val="single" w:sz="6" w:space="0" w:color="auto"/>
                    <w:right w:val="single" w:sz="6" w:space="0" w:color="auto"/>
                  </w:tcBorders>
                  <w:vAlign w:val="center"/>
                  <w:hideMark/>
                </w:tcPr>
                <w:p w14:paraId="71D98A9D" w14:textId="000BC8DB" w:rsidR="00EC6AD6" w:rsidRDefault="00EC6AD6" w:rsidP="00C80C65">
                  <w:pPr>
                    <w:jc w:val="center"/>
                    <w:textAlignment w:val="baseline"/>
                    <w:rPr>
                      <w:sz w:val="24"/>
                      <w:szCs w:val="24"/>
                    </w:rPr>
                  </w:pPr>
                  <w:r>
                    <w:rPr>
                      <w:rFonts w:ascii="Calibri" w:hAnsi="Calibri" w:cs="Calibri"/>
                      <w:color w:val="BF4E14"/>
                      <w:sz w:val="18"/>
                      <w:szCs w:val="18"/>
                    </w:rPr>
                    <w:t>1</w:t>
                  </w:r>
                </w:p>
              </w:tc>
              <w:tc>
                <w:tcPr>
                  <w:tcW w:w="3252" w:type="dxa"/>
                  <w:tcBorders>
                    <w:top w:val="nil"/>
                    <w:left w:val="nil"/>
                    <w:bottom w:val="single" w:sz="6" w:space="0" w:color="auto"/>
                    <w:right w:val="single" w:sz="6" w:space="0" w:color="auto"/>
                  </w:tcBorders>
                  <w:vAlign w:val="center"/>
                </w:tcPr>
                <w:p w14:paraId="5CCD933D" w14:textId="2C302B98" w:rsidR="00EC6AD6" w:rsidRDefault="00EC6AD6" w:rsidP="00C80C65">
                  <w:pPr>
                    <w:jc w:val="center"/>
                    <w:textAlignment w:val="baseline"/>
                    <w:rPr>
                      <w:rFonts w:ascii="Calibri" w:hAnsi="Calibri" w:cs="Calibri"/>
                      <w:color w:val="BF4E14"/>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15F8BE05" w14:textId="55967076"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bottom"/>
                  <w:hideMark/>
                </w:tcPr>
                <w:p w14:paraId="7D37D90F" w14:textId="083253C6"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Przełącznik przekręcany</w:t>
                  </w:r>
                </w:p>
              </w:tc>
              <w:tc>
                <w:tcPr>
                  <w:tcW w:w="9220" w:type="dxa"/>
                  <w:tcBorders>
                    <w:top w:val="nil"/>
                    <w:left w:val="nil"/>
                    <w:bottom w:val="single" w:sz="6" w:space="0" w:color="auto"/>
                    <w:right w:val="single" w:sz="6" w:space="0" w:color="auto"/>
                  </w:tcBorders>
                  <w:vAlign w:val="bottom"/>
                  <w:hideMark/>
                </w:tcPr>
                <w:p w14:paraId="628F0D02" w14:textId="77777777" w:rsidR="00EC6AD6" w:rsidRDefault="00EC6AD6" w:rsidP="00C80C65">
                  <w:pPr>
                    <w:textAlignment w:val="baseline"/>
                    <w:rPr>
                      <w:sz w:val="24"/>
                      <w:szCs w:val="24"/>
                    </w:rPr>
                  </w:pPr>
                  <w:r>
                    <w:rPr>
                      <w:rFonts w:ascii="Calibri" w:hAnsi="Calibri" w:cs="Calibri"/>
                      <w:color w:val="000000"/>
                      <w:sz w:val="18"/>
                      <w:szCs w:val="18"/>
                    </w:rPr>
                    <w:t xml:space="preserve">dwupozycyjny </w:t>
                  </w:r>
                  <w:proofErr w:type="spellStart"/>
                  <w:r>
                    <w:rPr>
                      <w:rFonts w:ascii="Calibri" w:hAnsi="Calibri" w:cs="Calibri"/>
                      <w:color w:val="000000"/>
                      <w:sz w:val="18"/>
                      <w:szCs w:val="18"/>
                    </w:rPr>
                    <w:t>bistabilny</w:t>
                  </w:r>
                  <w:proofErr w:type="spellEnd"/>
                  <w:r>
                    <w:rPr>
                      <w:rFonts w:ascii="Calibri" w:hAnsi="Calibri" w:cs="Calibri"/>
                      <w:color w:val="000000"/>
                      <w:sz w:val="18"/>
                      <w:szCs w:val="18"/>
                    </w:rPr>
                    <w:t xml:space="preserve"> zestyk NO montowany na szynie TH35; </w:t>
                  </w:r>
                </w:p>
              </w:tc>
              <w:tc>
                <w:tcPr>
                  <w:tcW w:w="425" w:type="dxa"/>
                  <w:tcBorders>
                    <w:top w:val="nil"/>
                    <w:left w:val="nil"/>
                    <w:bottom w:val="single" w:sz="6" w:space="0" w:color="auto"/>
                    <w:right w:val="single" w:sz="6" w:space="0" w:color="auto"/>
                  </w:tcBorders>
                  <w:vAlign w:val="center"/>
                  <w:hideMark/>
                </w:tcPr>
                <w:p w14:paraId="24F2E99C" w14:textId="5F2525EA" w:rsidR="00EC6AD6" w:rsidRDefault="00EC6AD6" w:rsidP="00C80C65">
                  <w:pPr>
                    <w:jc w:val="center"/>
                    <w:textAlignment w:val="baseline"/>
                    <w:rPr>
                      <w:sz w:val="24"/>
                      <w:szCs w:val="24"/>
                    </w:rPr>
                  </w:pPr>
                  <w:r>
                    <w:rPr>
                      <w:rFonts w:ascii="Calibri" w:hAnsi="Calibri" w:cs="Calibri"/>
                      <w:color w:val="000000"/>
                      <w:sz w:val="18"/>
                      <w:szCs w:val="18"/>
                    </w:rPr>
                    <w:t>2</w:t>
                  </w:r>
                </w:p>
              </w:tc>
              <w:tc>
                <w:tcPr>
                  <w:tcW w:w="3252" w:type="dxa"/>
                  <w:tcBorders>
                    <w:top w:val="nil"/>
                    <w:left w:val="nil"/>
                    <w:bottom w:val="single" w:sz="6" w:space="0" w:color="auto"/>
                    <w:right w:val="single" w:sz="6" w:space="0" w:color="auto"/>
                  </w:tcBorders>
                  <w:vAlign w:val="center"/>
                </w:tcPr>
                <w:p w14:paraId="07654EE4" w14:textId="4F0532F2"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3FD4BA66" w14:textId="54902325" w:rsidTr="00D90272">
              <w:trPr>
                <w:trHeight w:val="299"/>
              </w:trPr>
              <w:tc>
                <w:tcPr>
                  <w:tcW w:w="200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809DC9B" w14:textId="77777777"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Przenośnik taśmowy</w:t>
                  </w:r>
                </w:p>
              </w:tc>
              <w:tc>
                <w:tcPr>
                  <w:tcW w:w="9220" w:type="dxa"/>
                  <w:tcBorders>
                    <w:top w:val="nil"/>
                    <w:left w:val="nil"/>
                    <w:bottom w:val="single" w:sz="6" w:space="0" w:color="auto"/>
                    <w:right w:val="single" w:sz="6" w:space="0" w:color="auto"/>
                  </w:tcBorders>
                  <w:vAlign w:val="bottom"/>
                  <w:hideMark/>
                </w:tcPr>
                <w:p w14:paraId="4D60E686" w14:textId="77777777" w:rsidR="00EC6AD6" w:rsidRDefault="00EC6AD6" w:rsidP="00C80C65">
                  <w:pPr>
                    <w:textAlignment w:val="baseline"/>
                    <w:rPr>
                      <w:sz w:val="24"/>
                      <w:szCs w:val="24"/>
                    </w:rPr>
                  </w:pPr>
                  <w:r>
                    <w:rPr>
                      <w:rFonts w:ascii="Calibri" w:hAnsi="Calibri" w:cs="Calibri"/>
                      <w:color w:val="000000"/>
                      <w:sz w:val="18"/>
                      <w:szCs w:val="18"/>
                    </w:rPr>
                    <w:t>z możliwością przyłączenia do kontrolera robota lub sterownika PLC, z możliwością wysterowania załączenia i zmiany kierunku; możliwość regulacji prędkości za pomocą potencjometru; taśma transportera o długości minimum 400 mm i szerokości minimum 50 mm; z możliwością montażu i regulacji położenia czujników z Wyposażenia nad taśmociągiem; napęd 24 V DC lub z wbudowanym układem sterowania z sygnałami logicznymi sterującymi ruchem w logice 24 V DC; </w:t>
                  </w:r>
                </w:p>
              </w:tc>
              <w:tc>
                <w:tcPr>
                  <w:tcW w:w="425" w:type="dxa"/>
                  <w:tcBorders>
                    <w:top w:val="nil"/>
                    <w:left w:val="nil"/>
                    <w:bottom w:val="single" w:sz="6" w:space="0" w:color="auto"/>
                    <w:right w:val="single" w:sz="6" w:space="0" w:color="auto"/>
                  </w:tcBorders>
                  <w:vAlign w:val="center"/>
                  <w:hideMark/>
                </w:tcPr>
                <w:p w14:paraId="197886B6" w14:textId="2F2C703B"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tcBorders>
                    <w:top w:val="nil"/>
                    <w:left w:val="nil"/>
                    <w:bottom w:val="single" w:sz="6" w:space="0" w:color="auto"/>
                    <w:right w:val="single" w:sz="6" w:space="0" w:color="auto"/>
                  </w:tcBorders>
                  <w:vAlign w:val="center"/>
                </w:tcPr>
                <w:p w14:paraId="38A123A0" w14:textId="158047C2"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bl>
          <w:p w14:paraId="365DE477" w14:textId="0AC7911F" w:rsidR="00EC6AD6" w:rsidRDefault="00EC6AD6" w:rsidP="00994290">
            <w:pPr>
              <w:textAlignment w:val="baseline"/>
              <w:rPr>
                <w:rFonts w:ascii="Segoe UI" w:hAnsi="Segoe UI" w:cs="Segoe UI"/>
                <w:sz w:val="18"/>
                <w:szCs w:val="18"/>
              </w:rPr>
            </w:pPr>
            <w:r>
              <w:rPr>
                <w:rFonts w:ascii="Calibri" w:hAnsi="Calibri" w:cs="Calibri"/>
                <w:color w:val="C00000"/>
              </w:rPr>
              <w:t> </w:t>
            </w:r>
            <w:r>
              <w:rPr>
                <w:rFonts w:ascii="Calibri" w:hAnsi="Calibri" w:cs="Calibri"/>
                <w:b/>
                <w:bCs/>
                <w:color w:val="C00000"/>
                <w:sz w:val="24"/>
                <w:szCs w:val="24"/>
              </w:rPr>
              <w:t>Pneumatyka</w:t>
            </w:r>
            <w:r>
              <w:rPr>
                <w:rFonts w:ascii="Calibri" w:hAnsi="Calibri" w:cs="Calibri"/>
                <w:color w:val="C00000"/>
                <w:sz w:val="24"/>
                <w:szCs w:val="24"/>
              </w:rPr>
              <w:t> </w:t>
            </w:r>
          </w:p>
          <w:tbl>
            <w:tblPr>
              <w:tblW w:w="14903" w:type="dxa"/>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011"/>
              <w:gridCol w:w="9220"/>
              <w:gridCol w:w="425"/>
              <w:gridCol w:w="3247"/>
            </w:tblGrid>
            <w:tr w:rsidR="00EC6AD6" w14:paraId="0F1DBA47" w14:textId="2E448893" w:rsidTr="00D90272">
              <w:trPr>
                <w:trHeight w:val="299"/>
              </w:trPr>
              <w:tc>
                <w:tcPr>
                  <w:tcW w:w="2011" w:type="dxa"/>
                  <w:tcBorders>
                    <w:top w:val="single" w:sz="6" w:space="0" w:color="auto"/>
                    <w:left w:val="single" w:sz="4" w:space="0" w:color="auto"/>
                    <w:bottom w:val="single" w:sz="6" w:space="0" w:color="auto"/>
                    <w:right w:val="single" w:sz="6" w:space="0" w:color="auto"/>
                  </w:tcBorders>
                  <w:shd w:val="clear" w:color="auto" w:fill="D9D9D9" w:themeFill="background1" w:themeFillShade="D9"/>
                  <w:vAlign w:val="center"/>
                  <w:hideMark/>
                </w:tcPr>
                <w:p w14:paraId="1DE2563E" w14:textId="0DC4988B"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Zespół przygotowania powietrza</w:t>
                  </w:r>
                </w:p>
              </w:tc>
              <w:tc>
                <w:tcPr>
                  <w:tcW w:w="9220" w:type="dxa"/>
                  <w:tcBorders>
                    <w:top w:val="single" w:sz="6" w:space="0" w:color="auto"/>
                    <w:left w:val="nil"/>
                    <w:bottom w:val="single" w:sz="6" w:space="0" w:color="auto"/>
                    <w:right w:val="single" w:sz="6" w:space="0" w:color="auto"/>
                  </w:tcBorders>
                  <w:vAlign w:val="center"/>
                  <w:hideMark/>
                </w:tcPr>
                <w:p w14:paraId="0F134CDD" w14:textId="77777777" w:rsidR="00EC6AD6" w:rsidRDefault="00EC6AD6" w:rsidP="00C80C65">
                  <w:pPr>
                    <w:textAlignment w:val="baseline"/>
                    <w:rPr>
                      <w:sz w:val="24"/>
                      <w:szCs w:val="24"/>
                    </w:rPr>
                  </w:pPr>
                  <w:r>
                    <w:rPr>
                      <w:rFonts w:ascii="Calibri" w:hAnsi="Calibri" w:cs="Calibri"/>
                      <w:color w:val="000000"/>
                      <w:sz w:val="18"/>
                      <w:szCs w:val="18"/>
                    </w:rPr>
                    <w:t>zawór odcinający, filtr, manometr, zawór redukcyjny, możliwość montażu do płyty/stołu </w:t>
                  </w:r>
                </w:p>
              </w:tc>
              <w:tc>
                <w:tcPr>
                  <w:tcW w:w="425" w:type="dxa"/>
                  <w:tcBorders>
                    <w:top w:val="single" w:sz="6" w:space="0" w:color="auto"/>
                    <w:left w:val="nil"/>
                    <w:bottom w:val="single" w:sz="6" w:space="0" w:color="auto"/>
                    <w:right w:val="single" w:sz="6" w:space="0" w:color="auto"/>
                  </w:tcBorders>
                  <w:vAlign w:val="center"/>
                  <w:hideMark/>
                </w:tcPr>
                <w:p w14:paraId="72786092" w14:textId="56DA4FF7" w:rsidR="00EC6AD6" w:rsidRDefault="00EC6AD6" w:rsidP="00C80C65">
                  <w:pPr>
                    <w:jc w:val="center"/>
                    <w:textAlignment w:val="baseline"/>
                    <w:rPr>
                      <w:sz w:val="24"/>
                      <w:szCs w:val="24"/>
                    </w:rPr>
                  </w:pPr>
                  <w:r>
                    <w:rPr>
                      <w:rFonts w:ascii="Calibri" w:hAnsi="Calibri" w:cs="Calibri"/>
                      <w:color w:val="000000"/>
                      <w:sz w:val="18"/>
                      <w:szCs w:val="18"/>
                    </w:rPr>
                    <w:t>1</w:t>
                  </w:r>
                </w:p>
              </w:tc>
              <w:tc>
                <w:tcPr>
                  <w:tcW w:w="3247" w:type="dxa"/>
                  <w:tcBorders>
                    <w:top w:val="single" w:sz="6" w:space="0" w:color="auto"/>
                    <w:left w:val="nil"/>
                    <w:bottom w:val="single" w:sz="6" w:space="0" w:color="auto"/>
                    <w:right w:val="single" w:sz="6" w:space="0" w:color="auto"/>
                  </w:tcBorders>
                  <w:vAlign w:val="center"/>
                </w:tcPr>
                <w:p w14:paraId="16382A4D" w14:textId="32B5CBDC"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02418D68" w14:textId="03BB769C" w:rsidTr="00D90272">
              <w:trPr>
                <w:trHeight w:val="299"/>
              </w:trPr>
              <w:tc>
                <w:tcPr>
                  <w:tcW w:w="2011" w:type="dxa"/>
                  <w:tcBorders>
                    <w:top w:val="nil"/>
                    <w:left w:val="single" w:sz="4" w:space="0" w:color="auto"/>
                    <w:bottom w:val="single" w:sz="6" w:space="0" w:color="auto"/>
                    <w:right w:val="single" w:sz="6" w:space="0" w:color="auto"/>
                  </w:tcBorders>
                  <w:shd w:val="clear" w:color="auto" w:fill="D9D9D9" w:themeFill="background1" w:themeFillShade="D9"/>
                  <w:vAlign w:val="center"/>
                  <w:hideMark/>
                </w:tcPr>
                <w:p w14:paraId="7F8994B8" w14:textId="4A1CB628"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Siłownik pneumatyczny dwustronnego działania</w:t>
                  </w:r>
                </w:p>
              </w:tc>
              <w:tc>
                <w:tcPr>
                  <w:tcW w:w="9220" w:type="dxa"/>
                  <w:tcBorders>
                    <w:top w:val="nil"/>
                    <w:left w:val="nil"/>
                    <w:bottom w:val="single" w:sz="6" w:space="0" w:color="auto"/>
                    <w:right w:val="single" w:sz="6" w:space="0" w:color="auto"/>
                  </w:tcBorders>
                  <w:vAlign w:val="center"/>
                  <w:hideMark/>
                </w:tcPr>
                <w:p w14:paraId="5C1B4EF4" w14:textId="77777777" w:rsidR="00EC6AD6" w:rsidRDefault="00EC6AD6" w:rsidP="00C80C65">
                  <w:pPr>
                    <w:textAlignment w:val="baseline"/>
                    <w:rPr>
                      <w:sz w:val="24"/>
                      <w:szCs w:val="24"/>
                    </w:rPr>
                  </w:pPr>
                  <w:r>
                    <w:rPr>
                      <w:rFonts w:ascii="Calibri" w:hAnsi="Calibri" w:cs="Calibri"/>
                      <w:color w:val="000000"/>
                      <w:sz w:val="18"/>
                      <w:szCs w:val="18"/>
                    </w:rPr>
                    <w:t>z jednostronnym tłoczyskiem; z magnetyczną sygnalizacją położenia tłoka; tłoczysko z gwintem zewnętrznym; skok tłoka min. 100 mm możliwość montażu do płyty/stołu </w:t>
                  </w:r>
                </w:p>
              </w:tc>
              <w:tc>
                <w:tcPr>
                  <w:tcW w:w="425" w:type="dxa"/>
                  <w:tcBorders>
                    <w:top w:val="nil"/>
                    <w:left w:val="nil"/>
                    <w:bottom w:val="single" w:sz="6" w:space="0" w:color="auto"/>
                    <w:right w:val="single" w:sz="6" w:space="0" w:color="auto"/>
                  </w:tcBorders>
                  <w:vAlign w:val="center"/>
                  <w:hideMark/>
                </w:tcPr>
                <w:p w14:paraId="1EB0DE01" w14:textId="103A89FB" w:rsidR="00EC6AD6" w:rsidRDefault="00EC6AD6" w:rsidP="00C80C65">
                  <w:pPr>
                    <w:jc w:val="center"/>
                    <w:textAlignment w:val="baseline"/>
                    <w:rPr>
                      <w:sz w:val="24"/>
                      <w:szCs w:val="24"/>
                    </w:rPr>
                  </w:pPr>
                  <w:r>
                    <w:rPr>
                      <w:rFonts w:ascii="Calibri" w:hAnsi="Calibri" w:cs="Calibri"/>
                      <w:color w:val="000000"/>
                      <w:sz w:val="18"/>
                      <w:szCs w:val="18"/>
                    </w:rPr>
                    <w:t>1</w:t>
                  </w:r>
                </w:p>
              </w:tc>
              <w:tc>
                <w:tcPr>
                  <w:tcW w:w="3247" w:type="dxa"/>
                  <w:tcBorders>
                    <w:top w:val="nil"/>
                    <w:left w:val="nil"/>
                    <w:bottom w:val="single" w:sz="6" w:space="0" w:color="auto"/>
                    <w:right w:val="single" w:sz="6" w:space="0" w:color="auto"/>
                  </w:tcBorders>
                  <w:vAlign w:val="center"/>
                </w:tcPr>
                <w:p w14:paraId="49C1FFB6" w14:textId="035A93C3"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77C1948C" w14:textId="327BB612" w:rsidTr="00D90272">
              <w:trPr>
                <w:trHeight w:val="299"/>
              </w:trPr>
              <w:tc>
                <w:tcPr>
                  <w:tcW w:w="2011" w:type="dxa"/>
                  <w:tcBorders>
                    <w:top w:val="nil"/>
                    <w:left w:val="single" w:sz="4" w:space="0" w:color="auto"/>
                    <w:bottom w:val="single" w:sz="6" w:space="0" w:color="auto"/>
                    <w:right w:val="single" w:sz="6" w:space="0" w:color="auto"/>
                  </w:tcBorders>
                  <w:shd w:val="clear" w:color="auto" w:fill="D9D9D9" w:themeFill="background1" w:themeFillShade="D9"/>
                  <w:vAlign w:val="center"/>
                  <w:hideMark/>
                </w:tcPr>
                <w:p w14:paraId="02D585E6" w14:textId="4A84F612"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Siłownik pneumatyczny jednostronnego działania</w:t>
                  </w:r>
                </w:p>
              </w:tc>
              <w:tc>
                <w:tcPr>
                  <w:tcW w:w="9220" w:type="dxa"/>
                  <w:tcBorders>
                    <w:top w:val="nil"/>
                    <w:left w:val="nil"/>
                    <w:bottom w:val="single" w:sz="6" w:space="0" w:color="auto"/>
                    <w:right w:val="single" w:sz="6" w:space="0" w:color="auto"/>
                  </w:tcBorders>
                  <w:vAlign w:val="center"/>
                  <w:hideMark/>
                </w:tcPr>
                <w:p w14:paraId="547E7E81" w14:textId="77777777" w:rsidR="00EC6AD6" w:rsidRDefault="00EC6AD6" w:rsidP="00C80C65">
                  <w:pPr>
                    <w:textAlignment w:val="baseline"/>
                    <w:rPr>
                      <w:sz w:val="24"/>
                      <w:szCs w:val="24"/>
                    </w:rPr>
                  </w:pPr>
                  <w:r>
                    <w:rPr>
                      <w:rFonts w:ascii="Calibri" w:hAnsi="Calibri" w:cs="Calibri"/>
                      <w:color w:val="000000"/>
                      <w:sz w:val="18"/>
                      <w:szCs w:val="18"/>
                    </w:rPr>
                    <w:t>pchający; z jednostronnym tłoczyskiem, z magnetyczną sygnalizacją położenia tłoka; tłoczysko z gwintem zewnętrznym; skok tłoka min. 50 mm możliwość montażu do płyty/stołu </w:t>
                  </w:r>
                </w:p>
              </w:tc>
              <w:tc>
                <w:tcPr>
                  <w:tcW w:w="425" w:type="dxa"/>
                  <w:tcBorders>
                    <w:top w:val="nil"/>
                    <w:left w:val="nil"/>
                    <w:bottom w:val="single" w:sz="6" w:space="0" w:color="auto"/>
                    <w:right w:val="single" w:sz="6" w:space="0" w:color="auto"/>
                  </w:tcBorders>
                  <w:vAlign w:val="center"/>
                  <w:hideMark/>
                </w:tcPr>
                <w:p w14:paraId="13C7EC51" w14:textId="30CC0E18" w:rsidR="00EC6AD6" w:rsidRDefault="00EC6AD6" w:rsidP="00C80C65">
                  <w:pPr>
                    <w:jc w:val="center"/>
                    <w:textAlignment w:val="baseline"/>
                    <w:rPr>
                      <w:sz w:val="24"/>
                      <w:szCs w:val="24"/>
                    </w:rPr>
                  </w:pPr>
                  <w:r>
                    <w:rPr>
                      <w:rFonts w:ascii="Calibri" w:hAnsi="Calibri" w:cs="Calibri"/>
                      <w:color w:val="000000"/>
                      <w:sz w:val="18"/>
                      <w:szCs w:val="18"/>
                    </w:rPr>
                    <w:t>1</w:t>
                  </w:r>
                </w:p>
              </w:tc>
              <w:tc>
                <w:tcPr>
                  <w:tcW w:w="3247" w:type="dxa"/>
                  <w:tcBorders>
                    <w:top w:val="nil"/>
                    <w:left w:val="nil"/>
                    <w:bottom w:val="single" w:sz="6" w:space="0" w:color="auto"/>
                    <w:right w:val="single" w:sz="6" w:space="0" w:color="auto"/>
                  </w:tcBorders>
                  <w:vAlign w:val="center"/>
                </w:tcPr>
                <w:p w14:paraId="4F0498EB" w14:textId="44E35557"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1C3E58CE" w14:textId="7E6B5B0A" w:rsidTr="00D90272">
              <w:trPr>
                <w:trHeight w:val="299"/>
              </w:trPr>
              <w:tc>
                <w:tcPr>
                  <w:tcW w:w="2011" w:type="dxa"/>
                  <w:tcBorders>
                    <w:top w:val="nil"/>
                    <w:left w:val="single" w:sz="4" w:space="0" w:color="auto"/>
                    <w:bottom w:val="single" w:sz="6" w:space="0" w:color="auto"/>
                    <w:right w:val="single" w:sz="6" w:space="0" w:color="auto"/>
                  </w:tcBorders>
                  <w:shd w:val="clear" w:color="auto" w:fill="D9D9D9" w:themeFill="background1" w:themeFillShade="D9"/>
                  <w:vAlign w:val="center"/>
                  <w:hideMark/>
                </w:tcPr>
                <w:p w14:paraId="5DAB88D7" w14:textId="69E0ECB3"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Pneumatyczny elektrozawór rozdzielający</w:t>
                  </w:r>
                </w:p>
              </w:tc>
              <w:tc>
                <w:tcPr>
                  <w:tcW w:w="9220" w:type="dxa"/>
                  <w:tcBorders>
                    <w:top w:val="nil"/>
                    <w:left w:val="nil"/>
                    <w:bottom w:val="single" w:sz="6" w:space="0" w:color="auto"/>
                    <w:right w:val="single" w:sz="6" w:space="0" w:color="auto"/>
                  </w:tcBorders>
                  <w:vAlign w:val="center"/>
                  <w:hideMark/>
                </w:tcPr>
                <w:p w14:paraId="18AD7693" w14:textId="77777777" w:rsidR="00EC6AD6" w:rsidRDefault="00EC6AD6" w:rsidP="00C80C65">
                  <w:pPr>
                    <w:textAlignment w:val="baseline"/>
                    <w:rPr>
                      <w:sz w:val="24"/>
                      <w:szCs w:val="24"/>
                    </w:rPr>
                  </w:pPr>
                  <w:r>
                    <w:rPr>
                      <w:rFonts w:ascii="Calibri" w:hAnsi="Calibri" w:cs="Calibri"/>
                      <w:color w:val="000000"/>
                      <w:sz w:val="18"/>
                      <w:szCs w:val="18"/>
                    </w:rPr>
                    <w:t>3/2 NC, monostabilny; ze sprężyną zwrotną; napięcie zasilania cewki 24 V DC możliwość montażu do płyty/stołu </w:t>
                  </w:r>
                </w:p>
              </w:tc>
              <w:tc>
                <w:tcPr>
                  <w:tcW w:w="425" w:type="dxa"/>
                  <w:tcBorders>
                    <w:top w:val="nil"/>
                    <w:left w:val="nil"/>
                    <w:bottom w:val="single" w:sz="6" w:space="0" w:color="auto"/>
                    <w:right w:val="single" w:sz="6" w:space="0" w:color="auto"/>
                  </w:tcBorders>
                  <w:vAlign w:val="center"/>
                  <w:hideMark/>
                </w:tcPr>
                <w:p w14:paraId="51AAB068" w14:textId="1F457321" w:rsidR="00EC6AD6" w:rsidRDefault="00EC6AD6" w:rsidP="00C80C65">
                  <w:pPr>
                    <w:jc w:val="center"/>
                    <w:textAlignment w:val="baseline"/>
                    <w:rPr>
                      <w:sz w:val="24"/>
                      <w:szCs w:val="24"/>
                    </w:rPr>
                  </w:pPr>
                  <w:r>
                    <w:rPr>
                      <w:rFonts w:ascii="Calibri" w:hAnsi="Calibri" w:cs="Calibri"/>
                      <w:color w:val="000000"/>
                      <w:sz w:val="18"/>
                      <w:szCs w:val="18"/>
                    </w:rPr>
                    <w:t>1</w:t>
                  </w:r>
                </w:p>
              </w:tc>
              <w:tc>
                <w:tcPr>
                  <w:tcW w:w="3247" w:type="dxa"/>
                  <w:tcBorders>
                    <w:top w:val="nil"/>
                    <w:left w:val="nil"/>
                    <w:bottom w:val="single" w:sz="6" w:space="0" w:color="auto"/>
                    <w:right w:val="single" w:sz="6" w:space="0" w:color="auto"/>
                  </w:tcBorders>
                  <w:vAlign w:val="center"/>
                </w:tcPr>
                <w:p w14:paraId="77908F82" w14:textId="604DB89B"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720B76B7" w14:textId="7FDE583F" w:rsidTr="00D90272">
              <w:trPr>
                <w:trHeight w:val="299"/>
              </w:trPr>
              <w:tc>
                <w:tcPr>
                  <w:tcW w:w="2011" w:type="dxa"/>
                  <w:tcBorders>
                    <w:top w:val="nil"/>
                    <w:left w:val="single" w:sz="4" w:space="0" w:color="auto"/>
                    <w:bottom w:val="single" w:sz="6" w:space="0" w:color="auto"/>
                    <w:right w:val="single" w:sz="6" w:space="0" w:color="auto"/>
                  </w:tcBorders>
                  <w:shd w:val="clear" w:color="auto" w:fill="D9D9D9" w:themeFill="background1" w:themeFillShade="D9"/>
                  <w:vAlign w:val="center"/>
                  <w:hideMark/>
                </w:tcPr>
                <w:p w14:paraId="4EFF5FAA" w14:textId="74E578E6"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Pneumatyczny elektrozawór rozdzielający</w:t>
                  </w:r>
                </w:p>
              </w:tc>
              <w:tc>
                <w:tcPr>
                  <w:tcW w:w="9220" w:type="dxa"/>
                  <w:tcBorders>
                    <w:top w:val="nil"/>
                    <w:left w:val="nil"/>
                    <w:bottom w:val="single" w:sz="6" w:space="0" w:color="auto"/>
                    <w:right w:val="single" w:sz="6" w:space="0" w:color="auto"/>
                  </w:tcBorders>
                  <w:vAlign w:val="center"/>
                  <w:hideMark/>
                </w:tcPr>
                <w:p w14:paraId="3605CF41" w14:textId="77777777" w:rsidR="00EC6AD6" w:rsidRDefault="00EC6AD6" w:rsidP="00C80C65">
                  <w:pPr>
                    <w:textAlignment w:val="baseline"/>
                    <w:rPr>
                      <w:sz w:val="24"/>
                      <w:szCs w:val="24"/>
                    </w:rPr>
                  </w:pPr>
                  <w:r>
                    <w:rPr>
                      <w:rFonts w:ascii="Calibri" w:hAnsi="Calibri" w:cs="Calibri"/>
                      <w:color w:val="000000"/>
                      <w:sz w:val="18"/>
                      <w:szCs w:val="18"/>
                    </w:rPr>
                    <w:t xml:space="preserve">5/2 </w:t>
                  </w:r>
                  <w:proofErr w:type="spellStart"/>
                  <w:r>
                    <w:rPr>
                      <w:rFonts w:ascii="Calibri" w:hAnsi="Calibri" w:cs="Calibri"/>
                      <w:color w:val="000000"/>
                      <w:sz w:val="18"/>
                      <w:szCs w:val="18"/>
                    </w:rPr>
                    <w:t>bistabilny</w:t>
                  </w:r>
                  <w:proofErr w:type="spellEnd"/>
                  <w:r>
                    <w:rPr>
                      <w:rFonts w:ascii="Calibri" w:hAnsi="Calibri" w:cs="Calibri"/>
                      <w:color w:val="000000"/>
                      <w:sz w:val="18"/>
                      <w:szCs w:val="18"/>
                    </w:rPr>
                    <w:t>; napięcie zasilania cewek 24 V DC; możliwość montażu do płyty/stołu </w:t>
                  </w:r>
                </w:p>
              </w:tc>
              <w:tc>
                <w:tcPr>
                  <w:tcW w:w="425" w:type="dxa"/>
                  <w:tcBorders>
                    <w:top w:val="nil"/>
                    <w:left w:val="nil"/>
                    <w:bottom w:val="single" w:sz="6" w:space="0" w:color="auto"/>
                    <w:right w:val="single" w:sz="6" w:space="0" w:color="auto"/>
                  </w:tcBorders>
                  <w:vAlign w:val="center"/>
                  <w:hideMark/>
                </w:tcPr>
                <w:p w14:paraId="17ECC9EE" w14:textId="465E8C9C" w:rsidR="00EC6AD6" w:rsidRDefault="00EC6AD6" w:rsidP="00C80C65">
                  <w:pPr>
                    <w:jc w:val="center"/>
                    <w:textAlignment w:val="baseline"/>
                    <w:rPr>
                      <w:sz w:val="24"/>
                      <w:szCs w:val="24"/>
                    </w:rPr>
                  </w:pPr>
                  <w:r>
                    <w:rPr>
                      <w:rFonts w:ascii="Calibri" w:hAnsi="Calibri" w:cs="Calibri"/>
                      <w:color w:val="000000"/>
                      <w:sz w:val="18"/>
                      <w:szCs w:val="18"/>
                    </w:rPr>
                    <w:t>1</w:t>
                  </w:r>
                </w:p>
              </w:tc>
              <w:tc>
                <w:tcPr>
                  <w:tcW w:w="3247" w:type="dxa"/>
                  <w:tcBorders>
                    <w:top w:val="nil"/>
                    <w:left w:val="nil"/>
                    <w:bottom w:val="single" w:sz="6" w:space="0" w:color="auto"/>
                    <w:right w:val="single" w:sz="6" w:space="0" w:color="auto"/>
                  </w:tcBorders>
                  <w:vAlign w:val="center"/>
                </w:tcPr>
                <w:p w14:paraId="0FEC69FE" w14:textId="20AFEF86"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2723E37F" w14:textId="7BAAE78C" w:rsidTr="00D90272">
              <w:trPr>
                <w:trHeight w:val="299"/>
              </w:trPr>
              <w:tc>
                <w:tcPr>
                  <w:tcW w:w="2011" w:type="dxa"/>
                  <w:tcBorders>
                    <w:top w:val="nil"/>
                    <w:left w:val="single" w:sz="4" w:space="0" w:color="auto"/>
                    <w:bottom w:val="single" w:sz="6" w:space="0" w:color="auto"/>
                    <w:right w:val="single" w:sz="6" w:space="0" w:color="auto"/>
                  </w:tcBorders>
                  <w:shd w:val="clear" w:color="auto" w:fill="D9D9D9" w:themeFill="background1" w:themeFillShade="D9"/>
                  <w:vAlign w:val="center"/>
                  <w:hideMark/>
                </w:tcPr>
                <w:p w14:paraId="027D9E73" w14:textId="225C02A6"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Pneumatyczny elektrozawór rozdzielający</w:t>
                  </w:r>
                </w:p>
              </w:tc>
              <w:tc>
                <w:tcPr>
                  <w:tcW w:w="9220" w:type="dxa"/>
                  <w:tcBorders>
                    <w:top w:val="nil"/>
                    <w:left w:val="nil"/>
                    <w:bottom w:val="single" w:sz="6" w:space="0" w:color="auto"/>
                    <w:right w:val="single" w:sz="6" w:space="0" w:color="auto"/>
                  </w:tcBorders>
                  <w:vAlign w:val="center"/>
                  <w:hideMark/>
                </w:tcPr>
                <w:p w14:paraId="28345FD2" w14:textId="77777777" w:rsidR="00EC6AD6" w:rsidRDefault="00EC6AD6" w:rsidP="00C80C65">
                  <w:pPr>
                    <w:textAlignment w:val="baseline"/>
                    <w:rPr>
                      <w:sz w:val="24"/>
                      <w:szCs w:val="24"/>
                    </w:rPr>
                  </w:pPr>
                  <w:r>
                    <w:rPr>
                      <w:rFonts w:ascii="Calibri" w:hAnsi="Calibri" w:cs="Calibri"/>
                      <w:color w:val="000000"/>
                      <w:sz w:val="18"/>
                      <w:szCs w:val="18"/>
                    </w:rPr>
                    <w:t>5/2 monostabilny; ze sprężyną zwrotną; napięcie zasilania cewki 24 V DC; możliwość montażu do płyty/stołu </w:t>
                  </w:r>
                </w:p>
              </w:tc>
              <w:tc>
                <w:tcPr>
                  <w:tcW w:w="425" w:type="dxa"/>
                  <w:tcBorders>
                    <w:top w:val="nil"/>
                    <w:left w:val="nil"/>
                    <w:bottom w:val="single" w:sz="6" w:space="0" w:color="auto"/>
                    <w:right w:val="single" w:sz="6" w:space="0" w:color="auto"/>
                  </w:tcBorders>
                  <w:vAlign w:val="center"/>
                  <w:hideMark/>
                </w:tcPr>
                <w:p w14:paraId="7C4CBE0D" w14:textId="34450B6C" w:rsidR="00EC6AD6" w:rsidRDefault="00EC6AD6" w:rsidP="00C80C65">
                  <w:pPr>
                    <w:jc w:val="center"/>
                    <w:textAlignment w:val="baseline"/>
                    <w:rPr>
                      <w:sz w:val="24"/>
                      <w:szCs w:val="24"/>
                    </w:rPr>
                  </w:pPr>
                  <w:r>
                    <w:rPr>
                      <w:rFonts w:ascii="Calibri" w:hAnsi="Calibri" w:cs="Calibri"/>
                      <w:color w:val="000000"/>
                      <w:sz w:val="18"/>
                      <w:szCs w:val="18"/>
                    </w:rPr>
                    <w:t>1</w:t>
                  </w:r>
                </w:p>
              </w:tc>
              <w:tc>
                <w:tcPr>
                  <w:tcW w:w="3247" w:type="dxa"/>
                  <w:tcBorders>
                    <w:top w:val="nil"/>
                    <w:left w:val="nil"/>
                    <w:bottom w:val="single" w:sz="6" w:space="0" w:color="auto"/>
                    <w:right w:val="single" w:sz="6" w:space="0" w:color="auto"/>
                  </w:tcBorders>
                  <w:vAlign w:val="center"/>
                </w:tcPr>
                <w:p w14:paraId="6681E17D" w14:textId="188499A9"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06EF8C8C" w14:textId="1FB46D86" w:rsidTr="00D90272">
              <w:trPr>
                <w:trHeight w:val="299"/>
              </w:trPr>
              <w:tc>
                <w:tcPr>
                  <w:tcW w:w="2011" w:type="dxa"/>
                  <w:tcBorders>
                    <w:top w:val="nil"/>
                    <w:left w:val="single" w:sz="4" w:space="0" w:color="auto"/>
                    <w:bottom w:val="single" w:sz="6" w:space="0" w:color="auto"/>
                    <w:right w:val="single" w:sz="6" w:space="0" w:color="auto"/>
                  </w:tcBorders>
                  <w:shd w:val="clear" w:color="auto" w:fill="D9D9D9" w:themeFill="background1" w:themeFillShade="D9"/>
                  <w:vAlign w:val="center"/>
                  <w:hideMark/>
                </w:tcPr>
                <w:p w14:paraId="47058B19" w14:textId="3EDE4DC8"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Zawór dławiąco-zwrotny</w:t>
                  </w:r>
                </w:p>
              </w:tc>
              <w:tc>
                <w:tcPr>
                  <w:tcW w:w="9220" w:type="dxa"/>
                  <w:tcBorders>
                    <w:top w:val="nil"/>
                    <w:left w:val="nil"/>
                    <w:bottom w:val="single" w:sz="6" w:space="0" w:color="auto"/>
                    <w:right w:val="single" w:sz="6" w:space="0" w:color="auto"/>
                  </w:tcBorders>
                  <w:vAlign w:val="center"/>
                  <w:hideMark/>
                </w:tcPr>
                <w:p w14:paraId="3AB61021" w14:textId="77777777" w:rsidR="00EC6AD6" w:rsidRDefault="00EC6AD6" w:rsidP="00C80C65">
                  <w:pPr>
                    <w:textAlignment w:val="baseline"/>
                    <w:rPr>
                      <w:sz w:val="24"/>
                      <w:szCs w:val="24"/>
                    </w:rPr>
                  </w:pPr>
                  <w:r>
                    <w:rPr>
                      <w:rFonts w:ascii="Calibri" w:hAnsi="Calibri" w:cs="Calibri"/>
                      <w:color w:val="000000"/>
                      <w:sz w:val="18"/>
                      <w:szCs w:val="18"/>
                    </w:rPr>
                    <w:t>ciśnienie robocze 0÷10 bar; montowany na przewodach, pokrętło regulacyjne. </w:t>
                  </w:r>
                </w:p>
              </w:tc>
              <w:tc>
                <w:tcPr>
                  <w:tcW w:w="425" w:type="dxa"/>
                  <w:tcBorders>
                    <w:top w:val="nil"/>
                    <w:left w:val="nil"/>
                    <w:bottom w:val="single" w:sz="6" w:space="0" w:color="auto"/>
                    <w:right w:val="single" w:sz="6" w:space="0" w:color="auto"/>
                  </w:tcBorders>
                  <w:vAlign w:val="center"/>
                  <w:hideMark/>
                </w:tcPr>
                <w:p w14:paraId="759597DA" w14:textId="57D40467" w:rsidR="00EC6AD6" w:rsidRDefault="00EC6AD6" w:rsidP="00C80C65">
                  <w:pPr>
                    <w:jc w:val="center"/>
                    <w:textAlignment w:val="baseline"/>
                    <w:rPr>
                      <w:sz w:val="24"/>
                      <w:szCs w:val="24"/>
                    </w:rPr>
                  </w:pPr>
                  <w:r>
                    <w:rPr>
                      <w:rFonts w:ascii="Calibri" w:hAnsi="Calibri" w:cs="Calibri"/>
                      <w:color w:val="000000"/>
                      <w:sz w:val="18"/>
                      <w:szCs w:val="18"/>
                    </w:rPr>
                    <w:t>3</w:t>
                  </w:r>
                </w:p>
              </w:tc>
              <w:tc>
                <w:tcPr>
                  <w:tcW w:w="3247" w:type="dxa"/>
                  <w:tcBorders>
                    <w:top w:val="nil"/>
                    <w:left w:val="nil"/>
                    <w:bottom w:val="single" w:sz="6" w:space="0" w:color="auto"/>
                    <w:right w:val="single" w:sz="6" w:space="0" w:color="auto"/>
                  </w:tcBorders>
                  <w:vAlign w:val="center"/>
                </w:tcPr>
                <w:p w14:paraId="67DA83D8" w14:textId="3207A1CA"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26848F22" w14:textId="4500F153" w:rsidTr="00D90272">
              <w:trPr>
                <w:trHeight w:val="299"/>
              </w:trPr>
              <w:tc>
                <w:tcPr>
                  <w:tcW w:w="2011" w:type="dxa"/>
                  <w:tcBorders>
                    <w:top w:val="nil"/>
                    <w:left w:val="single" w:sz="4" w:space="0" w:color="auto"/>
                    <w:bottom w:val="single" w:sz="6" w:space="0" w:color="auto"/>
                    <w:right w:val="single" w:sz="6" w:space="0" w:color="auto"/>
                  </w:tcBorders>
                  <w:shd w:val="clear" w:color="auto" w:fill="D9D9D9" w:themeFill="background1" w:themeFillShade="D9"/>
                  <w:vAlign w:val="center"/>
                  <w:hideMark/>
                </w:tcPr>
                <w:p w14:paraId="34C92BDE" w14:textId="715AC353"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Pneumatyczny zawór odcinając odpowietrzający</w:t>
                  </w:r>
                </w:p>
              </w:tc>
              <w:tc>
                <w:tcPr>
                  <w:tcW w:w="9220" w:type="dxa"/>
                  <w:tcBorders>
                    <w:top w:val="nil"/>
                    <w:left w:val="nil"/>
                    <w:bottom w:val="single" w:sz="6" w:space="0" w:color="auto"/>
                    <w:right w:val="single" w:sz="6" w:space="0" w:color="auto"/>
                  </w:tcBorders>
                  <w:vAlign w:val="center"/>
                  <w:hideMark/>
                </w:tcPr>
                <w:p w14:paraId="24A4A61D" w14:textId="77777777" w:rsidR="00EC6AD6" w:rsidRDefault="00EC6AD6" w:rsidP="00C80C65">
                  <w:pPr>
                    <w:textAlignment w:val="baseline"/>
                    <w:rPr>
                      <w:sz w:val="24"/>
                      <w:szCs w:val="24"/>
                    </w:rPr>
                  </w:pPr>
                  <w:r>
                    <w:rPr>
                      <w:rFonts w:ascii="Calibri" w:hAnsi="Calibri" w:cs="Calibri"/>
                      <w:color w:val="000000"/>
                      <w:sz w:val="18"/>
                      <w:szCs w:val="18"/>
                    </w:rPr>
                    <w:t>3/2 montowany na przewodzie lub do płyty/stołu </w:t>
                  </w:r>
                </w:p>
              </w:tc>
              <w:tc>
                <w:tcPr>
                  <w:tcW w:w="425" w:type="dxa"/>
                  <w:tcBorders>
                    <w:top w:val="nil"/>
                    <w:left w:val="nil"/>
                    <w:bottom w:val="single" w:sz="6" w:space="0" w:color="auto"/>
                    <w:right w:val="single" w:sz="6" w:space="0" w:color="auto"/>
                  </w:tcBorders>
                  <w:vAlign w:val="center"/>
                  <w:hideMark/>
                </w:tcPr>
                <w:p w14:paraId="5B855E6E" w14:textId="7BB9B8E8" w:rsidR="00EC6AD6" w:rsidRDefault="00EC6AD6" w:rsidP="00C80C65">
                  <w:pPr>
                    <w:jc w:val="center"/>
                    <w:textAlignment w:val="baseline"/>
                    <w:rPr>
                      <w:sz w:val="24"/>
                      <w:szCs w:val="24"/>
                    </w:rPr>
                  </w:pPr>
                  <w:r>
                    <w:rPr>
                      <w:rFonts w:ascii="Calibri" w:hAnsi="Calibri" w:cs="Calibri"/>
                      <w:color w:val="000000"/>
                      <w:sz w:val="18"/>
                      <w:szCs w:val="18"/>
                    </w:rPr>
                    <w:t>1</w:t>
                  </w:r>
                </w:p>
              </w:tc>
              <w:tc>
                <w:tcPr>
                  <w:tcW w:w="3247" w:type="dxa"/>
                  <w:tcBorders>
                    <w:top w:val="nil"/>
                    <w:left w:val="nil"/>
                    <w:bottom w:val="single" w:sz="6" w:space="0" w:color="auto"/>
                    <w:right w:val="single" w:sz="6" w:space="0" w:color="auto"/>
                  </w:tcBorders>
                  <w:vAlign w:val="center"/>
                </w:tcPr>
                <w:p w14:paraId="5036E0A8" w14:textId="69D6A177"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7A528BA6" w14:textId="64556F43" w:rsidTr="00D90272">
              <w:trPr>
                <w:trHeight w:val="299"/>
              </w:trPr>
              <w:tc>
                <w:tcPr>
                  <w:tcW w:w="2011" w:type="dxa"/>
                  <w:tcBorders>
                    <w:top w:val="nil"/>
                    <w:left w:val="single" w:sz="4" w:space="0" w:color="auto"/>
                    <w:bottom w:val="single" w:sz="6" w:space="0" w:color="auto"/>
                    <w:right w:val="single" w:sz="6" w:space="0" w:color="auto"/>
                  </w:tcBorders>
                  <w:shd w:val="clear" w:color="auto" w:fill="D9D9D9" w:themeFill="background1" w:themeFillShade="D9"/>
                  <w:vAlign w:val="center"/>
                  <w:hideMark/>
                </w:tcPr>
                <w:p w14:paraId="6529D19F" w14:textId="420446E8"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Trójnik pneumatyczny</w:t>
                  </w:r>
                </w:p>
              </w:tc>
              <w:tc>
                <w:tcPr>
                  <w:tcW w:w="9220" w:type="dxa"/>
                  <w:tcBorders>
                    <w:top w:val="nil"/>
                    <w:left w:val="nil"/>
                    <w:bottom w:val="single" w:sz="6" w:space="0" w:color="auto"/>
                    <w:right w:val="single" w:sz="6" w:space="0" w:color="auto"/>
                  </w:tcBorders>
                  <w:vAlign w:val="center"/>
                  <w:hideMark/>
                </w:tcPr>
                <w:p w14:paraId="105BA2EC" w14:textId="77777777" w:rsidR="00EC6AD6" w:rsidRDefault="00EC6AD6" w:rsidP="00C80C65">
                  <w:pPr>
                    <w:textAlignment w:val="baseline"/>
                    <w:rPr>
                      <w:sz w:val="24"/>
                      <w:szCs w:val="24"/>
                    </w:rPr>
                  </w:pPr>
                  <w:r>
                    <w:rPr>
                      <w:rFonts w:ascii="Calibri" w:hAnsi="Calibri" w:cs="Calibri"/>
                      <w:color w:val="000000"/>
                      <w:sz w:val="18"/>
                      <w:szCs w:val="18"/>
                    </w:rPr>
                    <w:t>typu T; dla przewodu pneumatycznego, przystosowany do średnicy złącz pneumatycznych </w:t>
                  </w:r>
                </w:p>
              </w:tc>
              <w:tc>
                <w:tcPr>
                  <w:tcW w:w="425" w:type="dxa"/>
                  <w:tcBorders>
                    <w:top w:val="nil"/>
                    <w:left w:val="nil"/>
                    <w:bottom w:val="single" w:sz="6" w:space="0" w:color="auto"/>
                    <w:right w:val="single" w:sz="6" w:space="0" w:color="auto"/>
                  </w:tcBorders>
                  <w:vAlign w:val="center"/>
                  <w:hideMark/>
                </w:tcPr>
                <w:p w14:paraId="2685E944" w14:textId="1EF7A627" w:rsidR="00EC6AD6" w:rsidRDefault="00EC6AD6" w:rsidP="00C80C65">
                  <w:pPr>
                    <w:jc w:val="center"/>
                    <w:textAlignment w:val="baseline"/>
                    <w:rPr>
                      <w:sz w:val="24"/>
                      <w:szCs w:val="24"/>
                    </w:rPr>
                  </w:pPr>
                  <w:r>
                    <w:rPr>
                      <w:rFonts w:ascii="Calibri" w:hAnsi="Calibri" w:cs="Calibri"/>
                      <w:color w:val="000000"/>
                      <w:sz w:val="18"/>
                      <w:szCs w:val="18"/>
                    </w:rPr>
                    <w:t>3</w:t>
                  </w:r>
                </w:p>
              </w:tc>
              <w:tc>
                <w:tcPr>
                  <w:tcW w:w="3247" w:type="dxa"/>
                  <w:tcBorders>
                    <w:top w:val="nil"/>
                    <w:left w:val="nil"/>
                    <w:bottom w:val="single" w:sz="6" w:space="0" w:color="auto"/>
                    <w:right w:val="single" w:sz="6" w:space="0" w:color="auto"/>
                  </w:tcBorders>
                  <w:vAlign w:val="center"/>
                </w:tcPr>
                <w:p w14:paraId="3C9A3C33" w14:textId="69FD3F53"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7C41ACB4" w14:textId="040448B9" w:rsidTr="00D90272">
              <w:trPr>
                <w:trHeight w:val="299"/>
              </w:trPr>
              <w:tc>
                <w:tcPr>
                  <w:tcW w:w="2011" w:type="dxa"/>
                  <w:tcBorders>
                    <w:top w:val="nil"/>
                    <w:left w:val="single" w:sz="4" w:space="0" w:color="auto"/>
                    <w:bottom w:val="single" w:sz="6" w:space="0" w:color="auto"/>
                    <w:right w:val="single" w:sz="6" w:space="0" w:color="auto"/>
                  </w:tcBorders>
                  <w:shd w:val="clear" w:color="auto" w:fill="D9D9D9" w:themeFill="background1" w:themeFillShade="D9"/>
                  <w:vAlign w:val="center"/>
                  <w:hideMark/>
                </w:tcPr>
                <w:p w14:paraId="464EDE75" w14:textId="39210095"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Szybkozłącza pneumatyczne</w:t>
                  </w:r>
                </w:p>
              </w:tc>
              <w:tc>
                <w:tcPr>
                  <w:tcW w:w="9220" w:type="dxa"/>
                  <w:tcBorders>
                    <w:top w:val="nil"/>
                    <w:left w:val="nil"/>
                    <w:bottom w:val="single" w:sz="6" w:space="0" w:color="auto"/>
                    <w:right w:val="single" w:sz="6" w:space="0" w:color="auto"/>
                  </w:tcBorders>
                  <w:vAlign w:val="center"/>
                  <w:hideMark/>
                </w:tcPr>
                <w:p w14:paraId="5AB9100F" w14:textId="7CA5B5AD" w:rsidR="00EC6AD6" w:rsidRDefault="00EC6AD6" w:rsidP="00C80C65">
                  <w:pPr>
                    <w:textAlignment w:val="baseline"/>
                    <w:rPr>
                      <w:sz w:val="24"/>
                      <w:szCs w:val="24"/>
                    </w:rPr>
                  </w:pPr>
                  <w:r>
                    <w:rPr>
                      <w:rFonts w:ascii="Calibri" w:hAnsi="Calibri" w:cs="Calibri"/>
                      <w:color w:val="000000"/>
                      <w:sz w:val="18"/>
                      <w:szCs w:val="18"/>
                    </w:rPr>
                    <w:t>dostosowane do elementów pneumatycznych wymienionych w specyfikacji i do średnicy przewodów będących w wyposażeniu ośrodka</w:t>
                  </w:r>
                </w:p>
              </w:tc>
              <w:tc>
                <w:tcPr>
                  <w:tcW w:w="425" w:type="dxa"/>
                  <w:tcBorders>
                    <w:top w:val="nil"/>
                    <w:left w:val="nil"/>
                    <w:bottom w:val="single" w:sz="6" w:space="0" w:color="auto"/>
                    <w:right w:val="single" w:sz="6" w:space="0" w:color="auto"/>
                  </w:tcBorders>
                  <w:vAlign w:val="center"/>
                  <w:hideMark/>
                </w:tcPr>
                <w:p w14:paraId="08A9FC53" w14:textId="1DADE20A" w:rsidR="00EC6AD6" w:rsidRDefault="00EC6AD6" w:rsidP="00C80C65">
                  <w:pPr>
                    <w:jc w:val="center"/>
                    <w:textAlignment w:val="baseline"/>
                    <w:rPr>
                      <w:sz w:val="24"/>
                      <w:szCs w:val="24"/>
                    </w:rPr>
                  </w:pPr>
                  <w:r>
                    <w:rPr>
                      <w:rFonts w:ascii="Calibri" w:hAnsi="Calibri" w:cs="Calibri"/>
                      <w:color w:val="000000"/>
                      <w:sz w:val="18"/>
                      <w:szCs w:val="18"/>
                    </w:rPr>
                    <w:t>40</w:t>
                  </w:r>
                </w:p>
              </w:tc>
              <w:tc>
                <w:tcPr>
                  <w:tcW w:w="3247" w:type="dxa"/>
                  <w:tcBorders>
                    <w:top w:val="nil"/>
                    <w:left w:val="nil"/>
                    <w:bottom w:val="single" w:sz="6" w:space="0" w:color="auto"/>
                    <w:right w:val="single" w:sz="6" w:space="0" w:color="auto"/>
                  </w:tcBorders>
                  <w:vAlign w:val="center"/>
                </w:tcPr>
                <w:p w14:paraId="33668CAB" w14:textId="33733EFA"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4D9251CC" w14:textId="002F3D17" w:rsidTr="00D90272">
              <w:trPr>
                <w:trHeight w:val="299"/>
              </w:trPr>
              <w:tc>
                <w:tcPr>
                  <w:tcW w:w="2011" w:type="dxa"/>
                  <w:tcBorders>
                    <w:top w:val="nil"/>
                    <w:left w:val="single" w:sz="4" w:space="0" w:color="auto"/>
                    <w:bottom w:val="single" w:sz="6" w:space="0" w:color="auto"/>
                    <w:right w:val="single" w:sz="6" w:space="0" w:color="auto"/>
                  </w:tcBorders>
                  <w:shd w:val="clear" w:color="auto" w:fill="D9D9D9" w:themeFill="background1" w:themeFillShade="D9"/>
                  <w:vAlign w:val="center"/>
                  <w:hideMark/>
                </w:tcPr>
                <w:p w14:paraId="45762DA0" w14:textId="422026DA" w:rsidR="00EC6AD6" w:rsidRPr="00AD7C31" w:rsidRDefault="00EC6AD6" w:rsidP="006E6E66">
                  <w:pPr>
                    <w:jc w:val="center"/>
                    <w:textAlignment w:val="baseline"/>
                    <w:rPr>
                      <w:b/>
                      <w:sz w:val="24"/>
                      <w:szCs w:val="24"/>
                    </w:rPr>
                  </w:pPr>
                  <w:r w:rsidRPr="00AD7C31">
                    <w:rPr>
                      <w:rFonts w:ascii="Calibri" w:hAnsi="Calibri" w:cs="Calibri"/>
                      <w:b/>
                      <w:color w:val="000000"/>
                      <w:sz w:val="18"/>
                      <w:szCs w:val="18"/>
                    </w:rPr>
                    <w:t>Tłumik hałasu</w:t>
                  </w:r>
                </w:p>
              </w:tc>
              <w:tc>
                <w:tcPr>
                  <w:tcW w:w="9220" w:type="dxa"/>
                  <w:tcBorders>
                    <w:top w:val="nil"/>
                    <w:left w:val="nil"/>
                    <w:bottom w:val="single" w:sz="6" w:space="0" w:color="auto"/>
                    <w:right w:val="single" w:sz="6" w:space="0" w:color="auto"/>
                  </w:tcBorders>
                  <w:vAlign w:val="center"/>
                  <w:hideMark/>
                </w:tcPr>
                <w:p w14:paraId="61C119C8" w14:textId="4FD36A66" w:rsidR="00EC6AD6" w:rsidRDefault="00EC6AD6" w:rsidP="00C80C65">
                  <w:pPr>
                    <w:textAlignment w:val="baseline"/>
                    <w:rPr>
                      <w:sz w:val="24"/>
                      <w:szCs w:val="24"/>
                    </w:rPr>
                  </w:pPr>
                  <w:r>
                    <w:rPr>
                      <w:rFonts w:ascii="Calibri" w:hAnsi="Calibri" w:cs="Calibri"/>
                      <w:color w:val="000000"/>
                      <w:sz w:val="18"/>
                      <w:szCs w:val="18"/>
                    </w:rPr>
                    <w:t>dostosowany do posiadanych zaworów</w:t>
                  </w:r>
                </w:p>
              </w:tc>
              <w:tc>
                <w:tcPr>
                  <w:tcW w:w="425" w:type="dxa"/>
                  <w:tcBorders>
                    <w:top w:val="nil"/>
                    <w:left w:val="nil"/>
                    <w:bottom w:val="single" w:sz="6" w:space="0" w:color="auto"/>
                    <w:right w:val="single" w:sz="6" w:space="0" w:color="auto"/>
                  </w:tcBorders>
                  <w:vAlign w:val="center"/>
                  <w:hideMark/>
                </w:tcPr>
                <w:p w14:paraId="4806F282" w14:textId="32C55221" w:rsidR="00EC6AD6" w:rsidRDefault="00EC6AD6" w:rsidP="00C80C65">
                  <w:pPr>
                    <w:jc w:val="center"/>
                    <w:textAlignment w:val="baseline"/>
                    <w:rPr>
                      <w:sz w:val="24"/>
                      <w:szCs w:val="24"/>
                    </w:rPr>
                  </w:pPr>
                  <w:r>
                    <w:rPr>
                      <w:rFonts w:ascii="Calibri" w:hAnsi="Calibri" w:cs="Calibri"/>
                      <w:color w:val="000000"/>
                      <w:sz w:val="18"/>
                      <w:szCs w:val="18"/>
                    </w:rPr>
                    <w:t>6</w:t>
                  </w:r>
                </w:p>
              </w:tc>
              <w:tc>
                <w:tcPr>
                  <w:tcW w:w="3247" w:type="dxa"/>
                  <w:tcBorders>
                    <w:top w:val="nil"/>
                    <w:left w:val="nil"/>
                    <w:bottom w:val="single" w:sz="6" w:space="0" w:color="auto"/>
                    <w:right w:val="single" w:sz="6" w:space="0" w:color="auto"/>
                  </w:tcBorders>
                  <w:vAlign w:val="center"/>
                </w:tcPr>
                <w:p w14:paraId="2F473AFA" w14:textId="6743BEE8"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bl>
          <w:p w14:paraId="1AD711A1" w14:textId="22095844" w:rsidR="00EC6AD6" w:rsidRDefault="00EC6AD6" w:rsidP="00994290">
            <w:pPr>
              <w:textAlignment w:val="baseline"/>
              <w:rPr>
                <w:rFonts w:ascii="Segoe UI" w:hAnsi="Segoe UI" w:cs="Segoe UI"/>
                <w:sz w:val="18"/>
                <w:szCs w:val="18"/>
              </w:rPr>
            </w:pPr>
            <w:r>
              <w:rPr>
                <w:rFonts w:ascii="Calibri" w:hAnsi="Calibri" w:cs="Calibri"/>
                <w:b/>
                <w:bCs/>
                <w:color w:val="C00000"/>
                <w:sz w:val="24"/>
                <w:szCs w:val="24"/>
              </w:rPr>
              <w:t>Robotyka</w:t>
            </w:r>
            <w:r>
              <w:rPr>
                <w:rFonts w:ascii="Calibri" w:hAnsi="Calibri" w:cs="Calibri"/>
                <w:color w:val="C00000"/>
                <w:sz w:val="24"/>
                <w:szCs w:val="24"/>
              </w:rPr>
              <w:t> </w:t>
            </w:r>
          </w:p>
          <w:tbl>
            <w:tblPr>
              <w:tblW w:w="1490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3"/>
              <w:gridCol w:w="9220"/>
              <w:gridCol w:w="425"/>
              <w:gridCol w:w="3252"/>
            </w:tblGrid>
            <w:tr w:rsidR="00EC6AD6" w14:paraId="09D0A8C3" w14:textId="720AF21E" w:rsidTr="00D90272">
              <w:trPr>
                <w:trHeight w:val="5848"/>
              </w:trPr>
              <w:tc>
                <w:tcPr>
                  <w:tcW w:w="2003" w:type="dxa"/>
                  <w:shd w:val="clear" w:color="auto" w:fill="D9D9D9" w:themeFill="background1" w:themeFillShade="D9"/>
                  <w:hideMark/>
                </w:tcPr>
                <w:p w14:paraId="15F12B41" w14:textId="77777777" w:rsidR="00AD7C31" w:rsidRDefault="00AD7C31" w:rsidP="00C80C65">
                  <w:pPr>
                    <w:jc w:val="center"/>
                    <w:textAlignment w:val="baseline"/>
                    <w:rPr>
                      <w:rFonts w:ascii="Calibri" w:hAnsi="Calibri" w:cs="Calibri"/>
                      <w:b/>
                      <w:color w:val="000000"/>
                      <w:sz w:val="18"/>
                      <w:szCs w:val="18"/>
                    </w:rPr>
                  </w:pPr>
                </w:p>
                <w:p w14:paraId="7833F690" w14:textId="36EF5087" w:rsidR="00EC6AD6" w:rsidRPr="00AD7C31" w:rsidRDefault="00EC6AD6" w:rsidP="00C80C65">
                  <w:pPr>
                    <w:jc w:val="center"/>
                    <w:textAlignment w:val="baseline"/>
                    <w:rPr>
                      <w:b/>
                      <w:sz w:val="24"/>
                      <w:szCs w:val="24"/>
                    </w:rPr>
                  </w:pPr>
                  <w:r w:rsidRPr="00AD7C31">
                    <w:rPr>
                      <w:rFonts w:ascii="Calibri" w:hAnsi="Calibri" w:cs="Calibri"/>
                      <w:b/>
                      <w:color w:val="000000"/>
                      <w:sz w:val="18"/>
                      <w:szCs w:val="18"/>
                    </w:rPr>
                    <w:t>Robot</w:t>
                  </w:r>
                </w:p>
              </w:tc>
              <w:tc>
                <w:tcPr>
                  <w:tcW w:w="9220" w:type="dxa"/>
                  <w:vAlign w:val="center"/>
                </w:tcPr>
                <w:p w14:paraId="7C86F0CA" w14:textId="1EB9EA0A" w:rsidR="00EC6AD6" w:rsidRPr="006E6E66" w:rsidRDefault="00EC6AD6" w:rsidP="006E6E66">
                  <w:pPr>
                    <w:pStyle w:val="Akapitzlist"/>
                    <w:numPr>
                      <w:ilvl w:val="0"/>
                      <w:numId w:val="14"/>
                    </w:numPr>
                    <w:textAlignment w:val="baseline"/>
                    <w:rPr>
                      <w:rFonts w:ascii="Calibri" w:hAnsi="Calibri" w:cs="Calibri"/>
                      <w:color w:val="000000"/>
                      <w:sz w:val="18"/>
                      <w:szCs w:val="18"/>
                    </w:rPr>
                  </w:pPr>
                  <w:r w:rsidRPr="006E6E66">
                    <w:rPr>
                      <w:rFonts w:ascii="Calibri" w:hAnsi="Calibri" w:cs="Calibri"/>
                      <w:color w:val="000000"/>
                      <w:sz w:val="18"/>
                      <w:szCs w:val="18"/>
                    </w:rPr>
                    <w:t>Waga maks. 21kg</w:t>
                  </w:r>
                </w:p>
                <w:p w14:paraId="5FD06699" w14:textId="6D065238" w:rsidR="00EC6AD6" w:rsidRPr="006E6E66" w:rsidRDefault="00EC6AD6" w:rsidP="006E6E66">
                  <w:pPr>
                    <w:pStyle w:val="Akapitzlist"/>
                    <w:numPr>
                      <w:ilvl w:val="0"/>
                      <w:numId w:val="14"/>
                    </w:numPr>
                    <w:textAlignment w:val="baseline"/>
                    <w:rPr>
                      <w:rFonts w:ascii="Calibri" w:hAnsi="Calibri" w:cs="Calibri"/>
                      <w:color w:val="000000"/>
                      <w:sz w:val="18"/>
                      <w:szCs w:val="18"/>
                    </w:rPr>
                  </w:pPr>
                  <w:r w:rsidRPr="006E6E66">
                    <w:rPr>
                      <w:rFonts w:ascii="Calibri" w:hAnsi="Calibri" w:cs="Calibri"/>
                      <w:color w:val="000000"/>
                      <w:sz w:val="18"/>
                      <w:szCs w:val="18"/>
                    </w:rPr>
                    <w:t>Udźwig minimum 4 kg</w:t>
                  </w:r>
                </w:p>
                <w:p w14:paraId="58FCE71A" w14:textId="3E2A5D60" w:rsidR="00EC6AD6" w:rsidRPr="006E6E66" w:rsidRDefault="00EC6AD6" w:rsidP="006E6E66">
                  <w:pPr>
                    <w:pStyle w:val="Akapitzlist"/>
                    <w:numPr>
                      <w:ilvl w:val="0"/>
                      <w:numId w:val="14"/>
                    </w:numPr>
                    <w:textAlignment w:val="baseline"/>
                    <w:rPr>
                      <w:rFonts w:ascii="Calibri" w:hAnsi="Calibri" w:cs="Calibri"/>
                      <w:color w:val="000000"/>
                      <w:sz w:val="18"/>
                      <w:szCs w:val="18"/>
                    </w:rPr>
                  </w:pPr>
                  <w:r w:rsidRPr="006E6E66">
                    <w:rPr>
                      <w:rFonts w:ascii="Calibri" w:hAnsi="Calibri" w:cs="Calibri"/>
                      <w:color w:val="000000"/>
                      <w:sz w:val="18"/>
                      <w:szCs w:val="18"/>
                    </w:rPr>
                    <w:t>Zasięg minimum 550mm</w:t>
                  </w:r>
                </w:p>
                <w:p w14:paraId="793AC362" w14:textId="472F3B50" w:rsidR="00EC6AD6" w:rsidRPr="006E6E66" w:rsidRDefault="00EC6AD6" w:rsidP="006E6E66">
                  <w:pPr>
                    <w:pStyle w:val="Akapitzlist"/>
                    <w:numPr>
                      <w:ilvl w:val="0"/>
                      <w:numId w:val="14"/>
                    </w:numPr>
                    <w:textAlignment w:val="baseline"/>
                    <w:rPr>
                      <w:rFonts w:ascii="Calibri" w:hAnsi="Calibri" w:cs="Calibri"/>
                      <w:color w:val="000000"/>
                      <w:sz w:val="18"/>
                      <w:szCs w:val="18"/>
                    </w:rPr>
                  </w:pPr>
                  <w:r w:rsidRPr="006E6E66">
                    <w:rPr>
                      <w:rFonts w:ascii="Calibri" w:hAnsi="Calibri" w:cs="Calibri"/>
                      <w:color w:val="000000"/>
                      <w:sz w:val="18"/>
                      <w:szCs w:val="18"/>
                    </w:rPr>
                    <w:t>6 osi</w:t>
                  </w:r>
                </w:p>
                <w:p w14:paraId="5E6678DE" w14:textId="4E789B0F" w:rsidR="00EC6AD6" w:rsidRPr="006E6E66" w:rsidRDefault="00EC6AD6" w:rsidP="006E6E66">
                  <w:pPr>
                    <w:pStyle w:val="Akapitzlist"/>
                    <w:numPr>
                      <w:ilvl w:val="0"/>
                      <w:numId w:val="14"/>
                    </w:numPr>
                    <w:textAlignment w:val="baseline"/>
                    <w:rPr>
                      <w:rFonts w:ascii="Calibri" w:hAnsi="Calibri" w:cs="Calibri"/>
                      <w:color w:val="000000"/>
                      <w:sz w:val="18"/>
                      <w:szCs w:val="18"/>
                    </w:rPr>
                  </w:pPr>
                  <w:r w:rsidRPr="006E6E66">
                    <w:rPr>
                      <w:rFonts w:ascii="Calibri" w:hAnsi="Calibri" w:cs="Calibri"/>
                      <w:color w:val="000000"/>
                      <w:sz w:val="18"/>
                      <w:szCs w:val="18"/>
                    </w:rPr>
                    <w:t>IP50</w:t>
                  </w:r>
                </w:p>
                <w:p w14:paraId="1C37B6A4" w14:textId="61C88928" w:rsidR="00EC6AD6" w:rsidRPr="006E6E66" w:rsidRDefault="00EC6AD6" w:rsidP="006E6E66">
                  <w:pPr>
                    <w:pStyle w:val="Akapitzlist"/>
                    <w:numPr>
                      <w:ilvl w:val="0"/>
                      <w:numId w:val="14"/>
                    </w:numPr>
                    <w:textAlignment w:val="baseline"/>
                    <w:rPr>
                      <w:rFonts w:ascii="Calibri" w:hAnsi="Calibri" w:cs="Calibri"/>
                      <w:color w:val="000000"/>
                      <w:sz w:val="18"/>
                      <w:szCs w:val="18"/>
                    </w:rPr>
                  </w:pPr>
                  <w:r w:rsidRPr="006E6E66">
                    <w:rPr>
                      <w:rFonts w:ascii="Calibri" w:hAnsi="Calibri" w:cs="Calibri"/>
                      <w:color w:val="000000"/>
                      <w:sz w:val="18"/>
                      <w:szCs w:val="18"/>
                    </w:rPr>
                    <w:t>Wbudowane I/O na ramieniu robota: 6/2</w:t>
                  </w:r>
                </w:p>
                <w:p w14:paraId="20666AD3" w14:textId="7FDE499B" w:rsidR="00EC6AD6" w:rsidRPr="006E6E66" w:rsidRDefault="00EC6AD6" w:rsidP="006E6E66">
                  <w:pPr>
                    <w:pStyle w:val="Akapitzlist"/>
                    <w:numPr>
                      <w:ilvl w:val="0"/>
                      <w:numId w:val="14"/>
                    </w:numPr>
                    <w:textAlignment w:val="baseline"/>
                    <w:rPr>
                      <w:rFonts w:ascii="Calibri" w:hAnsi="Calibri" w:cs="Calibri"/>
                      <w:color w:val="000000"/>
                      <w:sz w:val="18"/>
                      <w:szCs w:val="18"/>
                    </w:rPr>
                  </w:pPr>
                  <w:r w:rsidRPr="006E6E66">
                    <w:rPr>
                      <w:rFonts w:ascii="Calibri" w:hAnsi="Calibri" w:cs="Calibri"/>
                      <w:color w:val="000000"/>
                      <w:sz w:val="18"/>
                      <w:szCs w:val="18"/>
                    </w:rPr>
                    <w:t>Podstawa robota o wymiarach nie większych niż 160x160mm</w:t>
                  </w:r>
                </w:p>
                <w:p w14:paraId="141CF1CD" w14:textId="09460476" w:rsidR="00EC6AD6" w:rsidRPr="006E6E66" w:rsidRDefault="00EC6AD6" w:rsidP="006E6E66">
                  <w:pPr>
                    <w:pStyle w:val="Akapitzlist"/>
                    <w:numPr>
                      <w:ilvl w:val="0"/>
                      <w:numId w:val="14"/>
                    </w:numPr>
                    <w:textAlignment w:val="baseline"/>
                    <w:rPr>
                      <w:rFonts w:ascii="Calibri" w:hAnsi="Calibri" w:cs="Calibri"/>
                      <w:color w:val="000000"/>
                      <w:sz w:val="18"/>
                      <w:szCs w:val="18"/>
                    </w:rPr>
                  </w:pPr>
                  <w:r w:rsidRPr="006E6E66">
                    <w:rPr>
                      <w:rFonts w:ascii="Calibri" w:hAnsi="Calibri" w:cs="Calibri"/>
                      <w:color w:val="000000"/>
                      <w:sz w:val="18"/>
                      <w:szCs w:val="18"/>
                    </w:rPr>
                    <w:t>Maksymalna prędkość TCP 4m/s</w:t>
                  </w:r>
                </w:p>
                <w:p w14:paraId="35751473" w14:textId="7A67F2D1" w:rsidR="00EC6AD6" w:rsidRPr="006E6E66" w:rsidRDefault="00EC6AD6" w:rsidP="006E6E66">
                  <w:pPr>
                    <w:pStyle w:val="Akapitzlist"/>
                    <w:numPr>
                      <w:ilvl w:val="0"/>
                      <w:numId w:val="14"/>
                    </w:numPr>
                    <w:textAlignment w:val="baseline"/>
                    <w:rPr>
                      <w:rFonts w:ascii="Calibri" w:hAnsi="Calibri" w:cs="Calibri"/>
                      <w:color w:val="000000"/>
                      <w:sz w:val="18"/>
                      <w:szCs w:val="18"/>
                    </w:rPr>
                  </w:pPr>
                  <w:r w:rsidRPr="006E6E66">
                    <w:rPr>
                      <w:rFonts w:ascii="Calibri" w:hAnsi="Calibri" w:cs="Calibri"/>
                      <w:color w:val="000000"/>
                      <w:sz w:val="18"/>
                      <w:szCs w:val="18"/>
                    </w:rPr>
                    <w:t>Powtarzalność zgodna z ISO9283: +/- 0.01 mm</w:t>
                  </w:r>
                </w:p>
                <w:p w14:paraId="7D9E6697" w14:textId="19106118" w:rsidR="003A31A9" w:rsidRPr="006E6E66" w:rsidRDefault="00EC6AD6" w:rsidP="006E6E66">
                  <w:pPr>
                    <w:pStyle w:val="Akapitzlist"/>
                    <w:numPr>
                      <w:ilvl w:val="0"/>
                      <w:numId w:val="14"/>
                    </w:numPr>
                    <w:textAlignment w:val="baseline"/>
                    <w:rPr>
                      <w:rFonts w:ascii="Calibri" w:hAnsi="Calibri" w:cs="Calibri"/>
                      <w:color w:val="000000"/>
                      <w:sz w:val="18"/>
                      <w:szCs w:val="18"/>
                    </w:rPr>
                  </w:pPr>
                  <w:r w:rsidRPr="006E6E66">
                    <w:rPr>
                      <w:rFonts w:ascii="Calibri" w:hAnsi="Calibri" w:cs="Calibri"/>
                      <w:color w:val="000000"/>
                      <w:sz w:val="18"/>
                      <w:szCs w:val="18"/>
                    </w:rPr>
                    <w:t xml:space="preserve">Oprogramowanie robota umożliwiające wykrywanie kolizji, bezpieczne ograniczenie maksymalnej prędkości pracy </w:t>
                  </w:r>
                </w:p>
                <w:p w14:paraId="679E447C" w14:textId="5DED8F46" w:rsidR="00EC6AD6" w:rsidRDefault="00EC6AD6" w:rsidP="00C80C65">
                  <w:pPr>
                    <w:textAlignment w:val="baseline"/>
                    <w:rPr>
                      <w:rFonts w:ascii="Calibri" w:hAnsi="Calibri" w:cs="Calibri"/>
                      <w:color w:val="000000"/>
                      <w:sz w:val="18"/>
                      <w:szCs w:val="18"/>
                    </w:rPr>
                  </w:pPr>
                  <w:r>
                    <w:rPr>
                      <w:rFonts w:ascii="Calibri" w:hAnsi="Calibri" w:cs="Calibri"/>
                      <w:color w:val="000000"/>
                      <w:sz w:val="18"/>
                      <w:szCs w:val="18"/>
                    </w:rPr>
                    <w:t>robota oraz ograniczenie strefy pracy robota poprzez wirtualną strefę bezpieczeństwa</w:t>
                  </w:r>
                </w:p>
                <w:p w14:paraId="3DB6388A" w14:textId="7D0373BF" w:rsidR="00EC6AD6" w:rsidRPr="006E6E66" w:rsidRDefault="00EC6AD6" w:rsidP="006E6E66">
                  <w:pPr>
                    <w:pStyle w:val="Akapitzlist"/>
                    <w:numPr>
                      <w:ilvl w:val="0"/>
                      <w:numId w:val="11"/>
                    </w:numPr>
                    <w:ind w:hanging="226"/>
                    <w:textAlignment w:val="baseline"/>
                    <w:rPr>
                      <w:rFonts w:ascii="Calibri" w:hAnsi="Calibri" w:cs="Calibri"/>
                      <w:color w:val="000000"/>
                      <w:sz w:val="18"/>
                      <w:szCs w:val="18"/>
                    </w:rPr>
                  </w:pPr>
                  <w:r w:rsidRPr="006E6E66">
                    <w:rPr>
                      <w:rFonts w:ascii="Calibri" w:hAnsi="Calibri" w:cs="Calibri"/>
                      <w:color w:val="000000"/>
                      <w:sz w:val="18"/>
                      <w:szCs w:val="18"/>
                    </w:rPr>
                    <w:t>Dedykowany kontroler robota wyposażony w wyłącznik bezpieczeństwa (przycisk E-Stop) oraz 20/20 wejść/wyjść cyfrowych umożliwiających podłączenie zewnętrznych czujników. Kontroler wyposażony w złącze Ethernet umożliwiające zdalne przesyłanie programu robota.</w:t>
                  </w:r>
                </w:p>
                <w:p w14:paraId="12A3EAC4" w14:textId="074979DB" w:rsidR="00EC6AD6" w:rsidRDefault="00EC6AD6" w:rsidP="006E6E66">
                  <w:pPr>
                    <w:pStyle w:val="Akapitzlist"/>
                    <w:numPr>
                      <w:ilvl w:val="0"/>
                      <w:numId w:val="11"/>
                    </w:numPr>
                    <w:ind w:hanging="226"/>
                    <w:textAlignment w:val="baseline"/>
                    <w:rPr>
                      <w:rFonts w:ascii="Calibri" w:hAnsi="Calibri" w:cs="Calibri"/>
                      <w:color w:val="000000"/>
                      <w:sz w:val="18"/>
                      <w:szCs w:val="18"/>
                    </w:rPr>
                  </w:pPr>
                  <w:r>
                    <w:rPr>
                      <w:rFonts w:ascii="Calibri" w:hAnsi="Calibri" w:cs="Calibri"/>
                      <w:color w:val="000000"/>
                      <w:sz w:val="18"/>
                      <w:szCs w:val="18"/>
                    </w:rPr>
                    <w:t>Dedykowany panel sterujący wyposażony w wyłącznik bezpieczeństwa (przycisk E-Stop), umożliwiający poruszanie robotem w trybie ręcznym oraz jego programowanie. Panel sterujący posiada złącze USB umożliwiające wgranie oraz wykonanie kopii bezpieczeństwa programów robota. Panel sterujący powinien posiadać fizyczne przyciski umożliwiające programowanie robota oraz dotykowy wyświetlacz umożliwiający wyświetlanie modelu 3D robota, co pozwoli weryfikować kierunek i odległość posuwu robota oraz wizualizację wyznaczonych stref bezpieczeństwa.</w:t>
                  </w:r>
                </w:p>
                <w:p w14:paraId="743CCCA1" w14:textId="1EC9B6D5" w:rsidR="00EC6AD6" w:rsidRDefault="00EC6AD6" w:rsidP="006E6E66">
                  <w:pPr>
                    <w:pStyle w:val="Akapitzlist"/>
                    <w:numPr>
                      <w:ilvl w:val="0"/>
                      <w:numId w:val="11"/>
                    </w:numPr>
                    <w:ind w:hanging="226"/>
                    <w:textAlignment w:val="baseline"/>
                    <w:rPr>
                      <w:rFonts w:ascii="Calibri" w:hAnsi="Calibri" w:cs="Calibri"/>
                      <w:color w:val="000000"/>
                      <w:sz w:val="18"/>
                      <w:szCs w:val="18"/>
                    </w:rPr>
                  </w:pPr>
                  <w:r>
                    <w:rPr>
                      <w:rFonts w:ascii="Calibri" w:hAnsi="Calibri" w:cs="Calibri"/>
                      <w:color w:val="000000"/>
                      <w:sz w:val="18"/>
                      <w:szCs w:val="18"/>
                    </w:rPr>
                    <w:t>Środowisko symulacyjne robotów:</w:t>
                  </w:r>
                </w:p>
                <w:p w14:paraId="5B8340A9" w14:textId="2C34C035" w:rsidR="00EC6AD6" w:rsidRPr="006E6E66" w:rsidRDefault="00EC6AD6" w:rsidP="006E6E66">
                  <w:pPr>
                    <w:pStyle w:val="Akapitzlist"/>
                    <w:numPr>
                      <w:ilvl w:val="0"/>
                      <w:numId w:val="16"/>
                    </w:numPr>
                    <w:textAlignment w:val="baseline"/>
                    <w:rPr>
                      <w:rFonts w:ascii="Calibri" w:hAnsi="Calibri" w:cs="Calibri"/>
                      <w:color w:val="000000"/>
                      <w:sz w:val="18"/>
                      <w:szCs w:val="18"/>
                    </w:rPr>
                  </w:pPr>
                  <w:r w:rsidRPr="006E6E66">
                    <w:rPr>
                      <w:rFonts w:ascii="Calibri" w:hAnsi="Calibri" w:cs="Calibri"/>
                      <w:color w:val="000000"/>
                      <w:sz w:val="18"/>
                      <w:szCs w:val="18"/>
                    </w:rPr>
                    <w:t>Licencja wieczysta nie wymagająca subskrypcji</w:t>
                  </w:r>
                </w:p>
                <w:p w14:paraId="55547D1E" w14:textId="5F55DCF1" w:rsidR="00EC6AD6" w:rsidRPr="006E6E66" w:rsidRDefault="00EC6AD6" w:rsidP="006E6E66">
                  <w:pPr>
                    <w:pStyle w:val="Akapitzlist"/>
                    <w:numPr>
                      <w:ilvl w:val="0"/>
                      <w:numId w:val="16"/>
                    </w:numPr>
                    <w:textAlignment w:val="baseline"/>
                    <w:rPr>
                      <w:rFonts w:ascii="Calibri" w:hAnsi="Calibri" w:cs="Calibri"/>
                      <w:color w:val="000000"/>
                      <w:sz w:val="18"/>
                      <w:szCs w:val="18"/>
                    </w:rPr>
                  </w:pPr>
                  <w:r w:rsidRPr="006E6E66">
                    <w:rPr>
                      <w:rFonts w:ascii="Calibri" w:hAnsi="Calibri" w:cs="Calibri"/>
                      <w:color w:val="000000"/>
                      <w:sz w:val="18"/>
                      <w:szCs w:val="18"/>
                    </w:rPr>
                    <w:t>Serwer licencji umożliwiający wypożyczenia dla wybranych stanowisk PC licencję na ograniczony okres.</w:t>
                  </w:r>
                </w:p>
                <w:p w14:paraId="11ED65E7" w14:textId="1786885E" w:rsidR="00EC6AD6" w:rsidRPr="006E6E66" w:rsidRDefault="00EC6AD6" w:rsidP="006E6E66">
                  <w:pPr>
                    <w:pStyle w:val="Akapitzlist"/>
                    <w:numPr>
                      <w:ilvl w:val="0"/>
                      <w:numId w:val="16"/>
                    </w:numPr>
                    <w:textAlignment w:val="baseline"/>
                    <w:rPr>
                      <w:rFonts w:ascii="Calibri" w:hAnsi="Calibri" w:cs="Calibri"/>
                      <w:color w:val="000000"/>
                      <w:sz w:val="18"/>
                      <w:szCs w:val="18"/>
                    </w:rPr>
                  </w:pPr>
                  <w:r w:rsidRPr="006E6E66">
                    <w:rPr>
                      <w:rFonts w:ascii="Calibri" w:hAnsi="Calibri" w:cs="Calibri"/>
                      <w:color w:val="000000"/>
                      <w:sz w:val="18"/>
                      <w:szCs w:val="18"/>
                    </w:rPr>
                    <w:t>Środowisko symulacyjne kompatybilne z dostarczonymi robotem, umożliwiające zdalne tworzenie programu robota na komputerze PC, importowanie zewnętrznych modeli CAD i tworzenie wirtualnych celi zrobotyzowanych symulujących pracę robota z wizualizacją w formie graficznej oraz weryfikacją kolizji. Środowisko umożliwia przesyłanie programu na rzeczywistego robota edukacyjnego za pomocą przewodu Ethernet lub nośnika pamięci USB. Środowisko powinno ponadto umożliwiać programowanie oraz symulację systemu wizyjnego.</w:t>
                  </w:r>
                </w:p>
                <w:p w14:paraId="59F7962C" w14:textId="39F5A13F" w:rsidR="00EC6AD6" w:rsidRPr="004B1CA3" w:rsidRDefault="00EC6AD6" w:rsidP="006E6E66">
                  <w:pPr>
                    <w:pStyle w:val="Akapitzlist"/>
                    <w:numPr>
                      <w:ilvl w:val="0"/>
                      <w:numId w:val="11"/>
                    </w:numPr>
                    <w:ind w:hanging="226"/>
                    <w:textAlignment w:val="baseline"/>
                    <w:rPr>
                      <w:rFonts w:ascii="Calibri" w:hAnsi="Calibri" w:cs="Calibri"/>
                      <w:color w:val="000000"/>
                      <w:sz w:val="18"/>
                      <w:szCs w:val="18"/>
                    </w:rPr>
                  </w:pPr>
                  <w:r w:rsidRPr="004B1CA3">
                    <w:rPr>
                      <w:rFonts w:ascii="Calibri" w:hAnsi="Calibri" w:cs="Calibri"/>
                      <w:color w:val="000000"/>
                      <w:sz w:val="18"/>
                      <w:szCs w:val="18"/>
                    </w:rPr>
                    <w:t>System wizyjny:</w:t>
                  </w:r>
                </w:p>
                <w:p w14:paraId="2B86FEEE" w14:textId="616BBCE3" w:rsidR="00EC6AD6" w:rsidRPr="006E6E66" w:rsidRDefault="00EC6AD6" w:rsidP="006E6E66">
                  <w:pPr>
                    <w:pStyle w:val="Akapitzlist"/>
                    <w:numPr>
                      <w:ilvl w:val="0"/>
                      <w:numId w:val="16"/>
                    </w:numPr>
                    <w:textAlignment w:val="baseline"/>
                    <w:rPr>
                      <w:rFonts w:ascii="Calibri" w:hAnsi="Calibri" w:cs="Calibri"/>
                      <w:color w:val="000000"/>
                      <w:sz w:val="18"/>
                      <w:szCs w:val="18"/>
                    </w:rPr>
                  </w:pPr>
                  <w:r w:rsidRPr="006E6E66">
                    <w:rPr>
                      <w:rFonts w:ascii="Calibri" w:hAnsi="Calibri" w:cs="Calibri"/>
                      <w:color w:val="000000"/>
                      <w:sz w:val="18"/>
                      <w:szCs w:val="18"/>
                    </w:rPr>
                    <w:t>umożlwiający wykonanie procesów inspekcji (min. rozpoznawanie kształtó</w:t>
                  </w:r>
                  <w:r w:rsidR="006E6E66">
                    <w:rPr>
                      <w:rFonts w:ascii="Calibri" w:hAnsi="Calibri" w:cs="Calibri"/>
                      <w:color w:val="000000"/>
                      <w:sz w:val="18"/>
                      <w:szCs w:val="18"/>
                    </w:rPr>
                    <w:t>w</w:t>
                  </w:r>
                  <w:r w:rsidR="006E6E66" w:rsidRPr="006E6E66">
                    <w:rPr>
                      <w:rFonts w:ascii="Calibri" w:hAnsi="Calibri" w:cs="Calibri"/>
                      <w:color w:val="000000"/>
                      <w:sz w:val="18"/>
                      <w:szCs w:val="18"/>
                    </w:rPr>
                    <w:t xml:space="preserve"> </w:t>
                  </w:r>
                  <w:r w:rsidRPr="006E6E66">
                    <w:rPr>
                      <w:rFonts w:ascii="Calibri" w:hAnsi="Calibri" w:cs="Calibri"/>
                      <w:color w:val="000000"/>
                      <w:sz w:val="18"/>
                      <w:szCs w:val="18"/>
                    </w:rPr>
                    <w:t>geometrycznych, wymiarów, zliczanie elementów)</w:t>
                  </w:r>
                </w:p>
                <w:p w14:paraId="0402699F" w14:textId="346EF847" w:rsidR="00EC6AD6" w:rsidRPr="006E6E66" w:rsidRDefault="00EC6AD6" w:rsidP="006E6E66">
                  <w:pPr>
                    <w:pStyle w:val="Akapitzlist"/>
                    <w:numPr>
                      <w:ilvl w:val="0"/>
                      <w:numId w:val="16"/>
                    </w:numPr>
                    <w:textAlignment w:val="baseline"/>
                    <w:rPr>
                      <w:rFonts w:ascii="Calibri" w:hAnsi="Calibri" w:cs="Calibri"/>
                      <w:color w:val="000000"/>
                      <w:sz w:val="18"/>
                      <w:szCs w:val="18"/>
                    </w:rPr>
                  </w:pPr>
                  <w:r w:rsidRPr="006E6E66">
                    <w:rPr>
                      <w:rFonts w:ascii="Calibri" w:hAnsi="Calibri" w:cs="Calibri"/>
                      <w:color w:val="000000"/>
                      <w:sz w:val="18"/>
                      <w:szCs w:val="18"/>
                    </w:rPr>
                    <w:t>umożliwiający rozpoznanie współrzędnych lokalizowanego obiektu i przesłanie</w:t>
                  </w:r>
                  <w:r w:rsidR="006E6E66" w:rsidRPr="006E6E66">
                    <w:rPr>
                      <w:rFonts w:ascii="Calibri" w:hAnsi="Calibri" w:cs="Calibri"/>
                      <w:color w:val="000000"/>
                      <w:sz w:val="18"/>
                      <w:szCs w:val="18"/>
                    </w:rPr>
                    <w:t xml:space="preserve"> </w:t>
                  </w:r>
                  <w:r w:rsidRPr="006E6E66">
                    <w:rPr>
                      <w:rFonts w:ascii="Calibri" w:hAnsi="Calibri" w:cs="Calibri"/>
                      <w:color w:val="000000"/>
                      <w:sz w:val="18"/>
                      <w:szCs w:val="18"/>
                    </w:rPr>
                    <w:t>ich do kontrolera robota w postaci współrzędnych korekty jego trajektorii</w:t>
                  </w:r>
                </w:p>
                <w:p w14:paraId="250591E8" w14:textId="296E281F" w:rsidR="00EC6AD6" w:rsidRPr="006E6E66" w:rsidRDefault="00EC6AD6" w:rsidP="006E6E66">
                  <w:pPr>
                    <w:pStyle w:val="Akapitzlist"/>
                    <w:numPr>
                      <w:ilvl w:val="0"/>
                      <w:numId w:val="16"/>
                    </w:numPr>
                    <w:textAlignment w:val="baseline"/>
                    <w:rPr>
                      <w:rFonts w:ascii="Calibri" w:hAnsi="Calibri" w:cs="Calibri"/>
                      <w:color w:val="000000"/>
                      <w:sz w:val="18"/>
                      <w:szCs w:val="18"/>
                    </w:rPr>
                  </w:pPr>
                  <w:r w:rsidRPr="006E6E66">
                    <w:rPr>
                      <w:rFonts w:ascii="Calibri" w:hAnsi="Calibri" w:cs="Calibri"/>
                      <w:color w:val="000000"/>
                      <w:sz w:val="18"/>
                      <w:szCs w:val="18"/>
                    </w:rPr>
                    <w:t>umożliwiający wyzwalania wybranego procesu wizyjnego z poziomu programu</w:t>
                  </w:r>
                  <w:r w:rsidR="006E6E66">
                    <w:rPr>
                      <w:rFonts w:ascii="Calibri" w:hAnsi="Calibri" w:cs="Calibri"/>
                      <w:color w:val="000000"/>
                      <w:sz w:val="18"/>
                      <w:szCs w:val="18"/>
                    </w:rPr>
                    <w:t xml:space="preserve"> </w:t>
                  </w:r>
                  <w:r w:rsidRPr="006E6E66">
                    <w:rPr>
                      <w:rFonts w:ascii="Calibri" w:hAnsi="Calibri" w:cs="Calibri"/>
                      <w:color w:val="000000"/>
                      <w:sz w:val="18"/>
                      <w:szCs w:val="18"/>
                    </w:rPr>
                    <w:t>robota</w:t>
                  </w:r>
                </w:p>
                <w:p w14:paraId="335DF340" w14:textId="2041117C" w:rsidR="00EC6AD6" w:rsidRPr="005528E3"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 xml:space="preserve">kamera kolorowa </w:t>
                  </w:r>
                </w:p>
                <w:p w14:paraId="6D488DE4" w14:textId="1792E976" w:rsidR="00EC6AD6" w:rsidRPr="006E6E66" w:rsidRDefault="00EC6AD6" w:rsidP="006E6E66">
                  <w:pPr>
                    <w:pStyle w:val="Akapitzlist"/>
                    <w:numPr>
                      <w:ilvl w:val="0"/>
                      <w:numId w:val="16"/>
                    </w:numPr>
                    <w:textAlignment w:val="baseline"/>
                    <w:rPr>
                      <w:rFonts w:ascii="Calibri" w:hAnsi="Calibri" w:cs="Calibri"/>
                      <w:color w:val="000000"/>
                      <w:sz w:val="18"/>
                      <w:szCs w:val="18"/>
                    </w:rPr>
                  </w:pPr>
                  <w:r w:rsidRPr="006E6E66">
                    <w:rPr>
                      <w:rFonts w:ascii="Calibri" w:hAnsi="Calibri" w:cs="Calibri"/>
                      <w:color w:val="000000"/>
                      <w:sz w:val="18"/>
                      <w:szCs w:val="18"/>
                    </w:rPr>
                    <w:t>procesor systemu wizyjnego w pełni zintegrowany z robotem oraz zabudowany w</w:t>
                  </w:r>
                  <w:r w:rsidR="006E6E66">
                    <w:rPr>
                      <w:rFonts w:ascii="Calibri" w:hAnsi="Calibri" w:cs="Calibri"/>
                      <w:color w:val="000000"/>
                      <w:sz w:val="18"/>
                      <w:szCs w:val="18"/>
                    </w:rPr>
                    <w:t xml:space="preserve"> </w:t>
                  </w:r>
                  <w:r w:rsidRPr="006E6E66">
                    <w:rPr>
                      <w:rFonts w:ascii="Calibri" w:hAnsi="Calibri" w:cs="Calibri"/>
                      <w:color w:val="000000"/>
                      <w:sz w:val="18"/>
                      <w:szCs w:val="18"/>
                    </w:rPr>
                    <w:t>kontrolerze robota</w:t>
                  </w:r>
                </w:p>
                <w:p w14:paraId="2550CD0E" w14:textId="67214E3F" w:rsidR="00EC6AD6" w:rsidRDefault="00EC6AD6" w:rsidP="00C80C65">
                  <w:pPr>
                    <w:ind w:left="360"/>
                    <w:textAlignment w:val="baseline"/>
                    <w:rPr>
                      <w:rFonts w:ascii="Calibri" w:hAnsi="Calibri" w:cs="Calibri"/>
                      <w:color w:val="000000"/>
                      <w:sz w:val="18"/>
                      <w:szCs w:val="18"/>
                    </w:rPr>
                  </w:pPr>
                </w:p>
              </w:tc>
              <w:tc>
                <w:tcPr>
                  <w:tcW w:w="425" w:type="dxa"/>
                  <w:vAlign w:val="center"/>
                  <w:hideMark/>
                </w:tcPr>
                <w:p w14:paraId="27D74DCE" w14:textId="56EC942E"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vAlign w:val="center"/>
                </w:tcPr>
                <w:p w14:paraId="28F75DCA" w14:textId="210AC2B9"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1C350A0E" w14:textId="34D5CFA5" w:rsidTr="00D90272">
              <w:trPr>
                <w:trHeight w:val="290"/>
              </w:trPr>
              <w:tc>
                <w:tcPr>
                  <w:tcW w:w="2003" w:type="dxa"/>
                  <w:shd w:val="clear" w:color="auto" w:fill="D9D9D9" w:themeFill="background1" w:themeFillShade="D9"/>
                  <w:vAlign w:val="center"/>
                  <w:hideMark/>
                </w:tcPr>
                <w:p w14:paraId="4C348DB7" w14:textId="29DEF8F2"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Chwytak pneumatyczny podciśnieniowy</w:t>
                  </w:r>
                </w:p>
              </w:tc>
              <w:tc>
                <w:tcPr>
                  <w:tcW w:w="9220" w:type="dxa"/>
                  <w:vAlign w:val="center"/>
                  <w:hideMark/>
                </w:tcPr>
                <w:p w14:paraId="172D93DA" w14:textId="0134E0B1" w:rsidR="00EC6AD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Zasilanie 24VDC</w:t>
                  </w:r>
                </w:p>
                <w:p w14:paraId="4A8DDB06" w14:textId="6759B23D" w:rsidR="00EC6AD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 xml:space="preserve">Przepływ powietrza </w:t>
                  </w:r>
                  <w:r w:rsidR="00852EDB">
                    <w:rPr>
                      <w:rFonts w:ascii="Calibri" w:hAnsi="Calibri" w:cs="Calibri"/>
                      <w:color w:val="000000"/>
                      <w:sz w:val="18"/>
                      <w:szCs w:val="18"/>
                    </w:rPr>
                    <w:t xml:space="preserve">min </w:t>
                  </w:r>
                  <w:r>
                    <w:rPr>
                      <w:rFonts w:ascii="Calibri" w:hAnsi="Calibri" w:cs="Calibri"/>
                      <w:color w:val="000000"/>
                      <w:sz w:val="18"/>
                      <w:szCs w:val="18"/>
                    </w:rPr>
                    <w:t>1,6 L/min</w:t>
                  </w:r>
                </w:p>
                <w:p w14:paraId="3F18644C" w14:textId="659CCB3E" w:rsidR="00EC6AD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 xml:space="preserve">Udźwig </w:t>
                  </w:r>
                  <w:r w:rsidR="00852EDB">
                    <w:rPr>
                      <w:rFonts w:ascii="Calibri" w:hAnsi="Calibri" w:cs="Calibri"/>
                      <w:color w:val="000000"/>
                      <w:sz w:val="18"/>
                      <w:szCs w:val="18"/>
                    </w:rPr>
                    <w:t xml:space="preserve">min </w:t>
                  </w:r>
                  <w:r>
                    <w:rPr>
                      <w:rFonts w:ascii="Calibri" w:hAnsi="Calibri" w:cs="Calibri"/>
                      <w:color w:val="000000"/>
                      <w:sz w:val="18"/>
                      <w:szCs w:val="18"/>
                    </w:rPr>
                    <w:t>2kg</w:t>
                  </w:r>
                </w:p>
                <w:p w14:paraId="25CC9FC3" w14:textId="3CEADC44" w:rsidR="00EC6AD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 xml:space="preserve">Ilość przyssawek </w:t>
                  </w:r>
                  <w:r w:rsidR="00852EDB">
                    <w:rPr>
                      <w:rFonts w:ascii="Calibri" w:hAnsi="Calibri" w:cs="Calibri"/>
                      <w:color w:val="000000"/>
                      <w:sz w:val="18"/>
                      <w:szCs w:val="18"/>
                    </w:rPr>
                    <w:t xml:space="preserve">min </w:t>
                  </w:r>
                  <w:r>
                    <w:rPr>
                      <w:rFonts w:ascii="Calibri" w:hAnsi="Calibri" w:cs="Calibri"/>
                      <w:color w:val="000000"/>
                      <w:sz w:val="18"/>
                      <w:szCs w:val="18"/>
                    </w:rPr>
                    <w:t>1</w:t>
                  </w:r>
                </w:p>
                <w:p w14:paraId="3619C1C0" w14:textId="3856A09F" w:rsidR="00EC6AD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IP40</w:t>
                  </w:r>
                </w:p>
                <w:p w14:paraId="152AA849" w14:textId="19B71A9E" w:rsidR="00EC6AD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Waga nie więcej niż 0.9kg</w:t>
                  </w:r>
                </w:p>
                <w:p w14:paraId="2086C194" w14:textId="26C23D33" w:rsidR="00EC6AD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Możliwość sterowania i regulacji bezpośrednio z oprogramowania robota</w:t>
                  </w:r>
                </w:p>
                <w:p w14:paraId="6CBD020F" w14:textId="507044FF" w:rsidR="00EC6AD6" w:rsidRPr="006E6E6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 xml:space="preserve">Adapter do </w:t>
                  </w:r>
                  <w:proofErr w:type="spellStart"/>
                  <w:r>
                    <w:rPr>
                      <w:rFonts w:ascii="Calibri" w:hAnsi="Calibri" w:cs="Calibri"/>
                      <w:color w:val="000000"/>
                      <w:sz w:val="18"/>
                      <w:szCs w:val="18"/>
                    </w:rPr>
                    <w:t>flanszy</w:t>
                  </w:r>
                  <w:proofErr w:type="spellEnd"/>
                  <w:r>
                    <w:rPr>
                      <w:rFonts w:ascii="Calibri" w:hAnsi="Calibri" w:cs="Calibri"/>
                      <w:color w:val="000000"/>
                      <w:sz w:val="18"/>
                      <w:szCs w:val="18"/>
                    </w:rPr>
                    <w:t xml:space="preserve"> robota </w:t>
                  </w:r>
                </w:p>
              </w:tc>
              <w:tc>
                <w:tcPr>
                  <w:tcW w:w="425" w:type="dxa"/>
                  <w:vAlign w:val="center"/>
                  <w:hideMark/>
                </w:tcPr>
                <w:p w14:paraId="2A04FB9A" w14:textId="4CFD7A88"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vAlign w:val="center"/>
                </w:tcPr>
                <w:p w14:paraId="098BCECD" w14:textId="34DD0794"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05A6AEEB" w14:textId="53894A7D" w:rsidTr="00D90272">
              <w:trPr>
                <w:trHeight w:val="290"/>
              </w:trPr>
              <w:tc>
                <w:tcPr>
                  <w:tcW w:w="2003" w:type="dxa"/>
                  <w:shd w:val="clear" w:color="auto" w:fill="D9D9D9" w:themeFill="background1" w:themeFillShade="D9"/>
                  <w:vAlign w:val="center"/>
                  <w:hideMark/>
                </w:tcPr>
                <w:p w14:paraId="67FC2306" w14:textId="6A012A10"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Chwytak pneumatyczny dwustronnego działania</w:t>
                  </w:r>
                </w:p>
              </w:tc>
              <w:tc>
                <w:tcPr>
                  <w:tcW w:w="9220" w:type="dxa"/>
                  <w:vAlign w:val="center"/>
                  <w:hideMark/>
                </w:tcPr>
                <w:p w14:paraId="4ED880D5" w14:textId="5B3C61C3" w:rsidR="00EC6AD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Maks ciśnienie robocze 8bar</w:t>
                  </w:r>
                </w:p>
                <w:p w14:paraId="62D35B8B" w14:textId="4E908754" w:rsidR="00EC6AD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 xml:space="preserve">Skok na szczękę </w:t>
                  </w:r>
                  <w:r w:rsidR="00852EDB">
                    <w:rPr>
                      <w:rFonts w:ascii="Calibri" w:hAnsi="Calibri" w:cs="Calibri"/>
                      <w:color w:val="000000"/>
                      <w:sz w:val="18"/>
                      <w:szCs w:val="18"/>
                    </w:rPr>
                    <w:t xml:space="preserve"> min </w:t>
                  </w:r>
                  <w:r>
                    <w:rPr>
                      <w:rFonts w:ascii="Calibri" w:hAnsi="Calibri" w:cs="Calibri"/>
                      <w:color w:val="000000"/>
                      <w:sz w:val="18"/>
                      <w:szCs w:val="18"/>
                    </w:rPr>
                    <w:t>6mm</w:t>
                  </w:r>
                </w:p>
                <w:p w14:paraId="565EB21E" w14:textId="577BD3F4" w:rsidR="00EC6AD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Maks. siła chwytania 135N</w:t>
                  </w:r>
                </w:p>
                <w:p w14:paraId="09E40D62" w14:textId="3C77C97D" w:rsidR="00EC6AD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IP30</w:t>
                  </w:r>
                </w:p>
                <w:p w14:paraId="0CE222F9" w14:textId="07950A1D" w:rsidR="00EC6AD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Waga nie więcej niż 0.3kg</w:t>
                  </w:r>
                </w:p>
                <w:p w14:paraId="5A64710A" w14:textId="6A8FF935" w:rsidR="00EC6AD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 xml:space="preserve">Udźwig </w:t>
                  </w:r>
                  <w:r w:rsidR="00852EDB">
                    <w:rPr>
                      <w:rFonts w:ascii="Calibri" w:hAnsi="Calibri" w:cs="Calibri"/>
                      <w:color w:val="000000"/>
                      <w:sz w:val="18"/>
                      <w:szCs w:val="18"/>
                    </w:rPr>
                    <w:t xml:space="preserve">min </w:t>
                  </w:r>
                  <w:r>
                    <w:rPr>
                      <w:rFonts w:ascii="Calibri" w:hAnsi="Calibri" w:cs="Calibri"/>
                      <w:color w:val="000000"/>
                      <w:sz w:val="18"/>
                      <w:szCs w:val="18"/>
                    </w:rPr>
                    <w:t>0.7kg</w:t>
                  </w:r>
                </w:p>
                <w:p w14:paraId="5A516A84" w14:textId="48AA7BD5" w:rsidR="00EC6AD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Możliwość sterowania bezpośrednio z oprogramowania robota</w:t>
                  </w:r>
                </w:p>
                <w:p w14:paraId="00703AA6" w14:textId="51120510" w:rsidR="00EC6AD6" w:rsidRPr="006E6E6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 xml:space="preserve">Adapter do </w:t>
                  </w:r>
                  <w:proofErr w:type="spellStart"/>
                  <w:r>
                    <w:rPr>
                      <w:rFonts w:ascii="Calibri" w:hAnsi="Calibri" w:cs="Calibri"/>
                      <w:color w:val="000000"/>
                      <w:sz w:val="18"/>
                      <w:szCs w:val="18"/>
                    </w:rPr>
                    <w:t>flanszy</w:t>
                  </w:r>
                  <w:proofErr w:type="spellEnd"/>
                  <w:r>
                    <w:rPr>
                      <w:rFonts w:ascii="Calibri" w:hAnsi="Calibri" w:cs="Calibri"/>
                      <w:color w:val="000000"/>
                      <w:sz w:val="18"/>
                      <w:szCs w:val="18"/>
                    </w:rPr>
                    <w:t xml:space="preserve"> robota</w:t>
                  </w:r>
                </w:p>
              </w:tc>
              <w:tc>
                <w:tcPr>
                  <w:tcW w:w="425" w:type="dxa"/>
                  <w:vAlign w:val="center"/>
                  <w:hideMark/>
                </w:tcPr>
                <w:p w14:paraId="6C86ACF9" w14:textId="33529ABC"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vAlign w:val="center"/>
                </w:tcPr>
                <w:p w14:paraId="54FB8A35" w14:textId="1E788079"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58A448B6" w14:textId="50F1E334" w:rsidTr="00D90272">
              <w:trPr>
                <w:trHeight w:val="290"/>
              </w:trPr>
              <w:tc>
                <w:tcPr>
                  <w:tcW w:w="2003" w:type="dxa"/>
                  <w:shd w:val="clear" w:color="auto" w:fill="D9D9D9" w:themeFill="background1" w:themeFillShade="D9"/>
                  <w:vAlign w:val="center"/>
                  <w:hideMark/>
                </w:tcPr>
                <w:p w14:paraId="6883780E" w14:textId="49B792F6"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Chwytak elektryczny</w:t>
                  </w:r>
                </w:p>
              </w:tc>
              <w:tc>
                <w:tcPr>
                  <w:tcW w:w="9220" w:type="dxa"/>
                  <w:vAlign w:val="center"/>
                  <w:hideMark/>
                </w:tcPr>
                <w:p w14:paraId="16A19591" w14:textId="663F018A" w:rsidR="00EC6AD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Zasilanie 24VDC</w:t>
                  </w:r>
                </w:p>
                <w:p w14:paraId="4FF3A568" w14:textId="7F0003B0" w:rsidR="00EC6AD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 xml:space="preserve">Skok na szczękę </w:t>
                  </w:r>
                  <w:r w:rsidR="00852EDB">
                    <w:rPr>
                      <w:rFonts w:ascii="Calibri" w:hAnsi="Calibri" w:cs="Calibri"/>
                      <w:color w:val="000000"/>
                      <w:sz w:val="18"/>
                      <w:szCs w:val="18"/>
                    </w:rPr>
                    <w:t xml:space="preserve">min </w:t>
                  </w:r>
                  <w:r>
                    <w:rPr>
                      <w:rFonts w:ascii="Calibri" w:hAnsi="Calibri" w:cs="Calibri"/>
                      <w:color w:val="000000"/>
                      <w:sz w:val="18"/>
                      <w:szCs w:val="18"/>
                    </w:rPr>
                    <w:t>6mm</w:t>
                  </w:r>
                </w:p>
                <w:p w14:paraId="511D566E" w14:textId="47636B9E" w:rsidR="00EC6AD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Maks. siła chwytania 140N</w:t>
                  </w:r>
                </w:p>
                <w:p w14:paraId="6D899705" w14:textId="2B8722EE" w:rsidR="00EC6AD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IP30</w:t>
                  </w:r>
                </w:p>
                <w:p w14:paraId="71209F31" w14:textId="7A201435" w:rsidR="00EC6AD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Waga nie więcej niż 0.5kg</w:t>
                  </w:r>
                </w:p>
                <w:p w14:paraId="0B880AD2" w14:textId="0B681BC6" w:rsidR="00EC6AD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Możliwość sterowania bezpośrednio z oprogramowania robota</w:t>
                  </w:r>
                </w:p>
                <w:p w14:paraId="7D13E30B" w14:textId="36F9D7F7" w:rsidR="00EC6AD6" w:rsidRPr="006E6E66" w:rsidRDefault="00EC6AD6" w:rsidP="006E6E66">
                  <w:pPr>
                    <w:pStyle w:val="Akapitzlist"/>
                    <w:numPr>
                      <w:ilvl w:val="0"/>
                      <w:numId w:val="16"/>
                    </w:numPr>
                    <w:textAlignment w:val="baseline"/>
                    <w:rPr>
                      <w:rFonts w:ascii="Calibri" w:hAnsi="Calibri" w:cs="Calibri"/>
                      <w:color w:val="000000"/>
                      <w:sz w:val="18"/>
                      <w:szCs w:val="18"/>
                    </w:rPr>
                  </w:pPr>
                  <w:r>
                    <w:rPr>
                      <w:rFonts w:ascii="Calibri" w:hAnsi="Calibri" w:cs="Calibri"/>
                      <w:color w:val="000000"/>
                      <w:sz w:val="18"/>
                      <w:szCs w:val="18"/>
                    </w:rPr>
                    <w:t xml:space="preserve">Adapter do </w:t>
                  </w:r>
                  <w:proofErr w:type="spellStart"/>
                  <w:r>
                    <w:rPr>
                      <w:rFonts w:ascii="Calibri" w:hAnsi="Calibri" w:cs="Calibri"/>
                      <w:color w:val="000000"/>
                      <w:sz w:val="18"/>
                      <w:szCs w:val="18"/>
                    </w:rPr>
                    <w:t>flanszy</w:t>
                  </w:r>
                  <w:proofErr w:type="spellEnd"/>
                  <w:r>
                    <w:rPr>
                      <w:rFonts w:ascii="Calibri" w:hAnsi="Calibri" w:cs="Calibri"/>
                      <w:color w:val="000000"/>
                      <w:sz w:val="18"/>
                      <w:szCs w:val="18"/>
                    </w:rPr>
                    <w:t xml:space="preserve"> robota</w:t>
                  </w:r>
                </w:p>
              </w:tc>
              <w:tc>
                <w:tcPr>
                  <w:tcW w:w="425" w:type="dxa"/>
                  <w:vAlign w:val="center"/>
                  <w:hideMark/>
                </w:tcPr>
                <w:p w14:paraId="7EFA0525" w14:textId="0306E449"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vAlign w:val="center"/>
                </w:tcPr>
                <w:p w14:paraId="6AA61476" w14:textId="0FE57548"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bl>
          <w:p w14:paraId="12BE06C8" w14:textId="77777777" w:rsidR="00EC6AD6" w:rsidRDefault="00EC6AD6" w:rsidP="00994290">
            <w:pPr>
              <w:textAlignment w:val="baseline"/>
              <w:rPr>
                <w:rFonts w:ascii="Segoe UI" w:hAnsi="Segoe UI" w:cs="Segoe UI"/>
                <w:sz w:val="18"/>
                <w:szCs w:val="18"/>
              </w:rPr>
            </w:pPr>
            <w:r>
              <w:rPr>
                <w:rFonts w:ascii="Calibri" w:hAnsi="Calibri" w:cs="Calibri"/>
                <w:b/>
                <w:bCs/>
                <w:color w:val="C00000"/>
                <w:sz w:val="24"/>
                <w:szCs w:val="24"/>
              </w:rPr>
              <w:t>Narzędzia</w:t>
            </w:r>
            <w:r>
              <w:rPr>
                <w:rFonts w:ascii="Calibri" w:hAnsi="Calibri" w:cs="Calibri"/>
                <w:color w:val="C00000"/>
                <w:sz w:val="24"/>
                <w:szCs w:val="24"/>
              </w:rPr>
              <w:t> </w:t>
            </w:r>
          </w:p>
          <w:tbl>
            <w:tblPr>
              <w:tblW w:w="1490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3"/>
              <w:gridCol w:w="9220"/>
              <w:gridCol w:w="425"/>
              <w:gridCol w:w="3252"/>
            </w:tblGrid>
            <w:tr w:rsidR="00EC6AD6" w14:paraId="067A26E6" w14:textId="4E2D77C9" w:rsidTr="00D90272">
              <w:trPr>
                <w:trHeight w:val="307"/>
              </w:trPr>
              <w:tc>
                <w:tcPr>
                  <w:tcW w:w="2003" w:type="dxa"/>
                  <w:shd w:val="clear" w:color="auto" w:fill="D9D9D9" w:themeFill="background1" w:themeFillShade="D9"/>
                  <w:vAlign w:val="center"/>
                  <w:hideMark/>
                </w:tcPr>
                <w:p w14:paraId="4B143804" w14:textId="228DB778"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Wiertarko-wkrętarka</w:t>
                  </w:r>
                </w:p>
              </w:tc>
              <w:tc>
                <w:tcPr>
                  <w:tcW w:w="9220" w:type="dxa"/>
                  <w:vAlign w:val="center"/>
                  <w:hideMark/>
                </w:tcPr>
                <w:p w14:paraId="61B5BE2E" w14:textId="77777777" w:rsidR="00EC6AD6" w:rsidRDefault="00EC6AD6" w:rsidP="00C80C65">
                  <w:pPr>
                    <w:textAlignment w:val="baseline"/>
                    <w:rPr>
                      <w:sz w:val="24"/>
                      <w:szCs w:val="24"/>
                    </w:rPr>
                  </w:pPr>
                  <w:r>
                    <w:rPr>
                      <w:rFonts w:ascii="Calibri" w:hAnsi="Calibri" w:cs="Calibri"/>
                      <w:color w:val="000000"/>
                      <w:sz w:val="18"/>
                      <w:szCs w:val="18"/>
                    </w:rPr>
                    <w:t xml:space="preserve">z kompletem wierteł 1,0÷8,0 mm i bitów płaskich, krzyżowych i </w:t>
                  </w:r>
                  <w:proofErr w:type="spellStart"/>
                  <w:r>
                    <w:rPr>
                      <w:rFonts w:ascii="Calibri" w:hAnsi="Calibri" w:cs="Calibri"/>
                      <w:color w:val="000000"/>
                      <w:sz w:val="18"/>
                      <w:szCs w:val="18"/>
                    </w:rPr>
                    <w:t>imbusowych</w:t>
                  </w:r>
                  <w:proofErr w:type="spellEnd"/>
                  <w:r>
                    <w:rPr>
                      <w:rFonts w:ascii="Calibri" w:hAnsi="Calibri" w:cs="Calibri"/>
                      <w:color w:val="000000"/>
                      <w:sz w:val="18"/>
                      <w:szCs w:val="18"/>
                    </w:rPr>
                    <w:t> </w:t>
                  </w:r>
                </w:p>
              </w:tc>
              <w:tc>
                <w:tcPr>
                  <w:tcW w:w="425" w:type="dxa"/>
                  <w:vAlign w:val="center"/>
                  <w:hideMark/>
                </w:tcPr>
                <w:p w14:paraId="144DC48E" w14:textId="3A706AA9"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vAlign w:val="center"/>
                </w:tcPr>
                <w:p w14:paraId="41593223" w14:textId="17836628"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505ECA04" w14:textId="15E53392" w:rsidTr="00D90272">
              <w:trPr>
                <w:trHeight w:val="307"/>
              </w:trPr>
              <w:tc>
                <w:tcPr>
                  <w:tcW w:w="2003" w:type="dxa"/>
                  <w:shd w:val="clear" w:color="auto" w:fill="D9D9D9" w:themeFill="background1" w:themeFillShade="D9"/>
                  <w:vAlign w:val="center"/>
                  <w:hideMark/>
                </w:tcPr>
                <w:p w14:paraId="19773A5B" w14:textId="31C430BD"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Wkrętaki izolowane</w:t>
                  </w:r>
                </w:p>
              </w:tc>
              <w:tc>
                <w:tcPr>
                  <w:tcW w:w="9220" w:type="dxa"/>
                  <w:vAlign w:val="center"/>
                  <w:hideMark/>
                </w:tcPr>
                <w:p w14:paraId="0E0680D1" w14:textId="77777777" w:rsidR="00EC6AD6" w:rsidRDefault="00EC6AD6" w:rsidP="00C80C65">
                  <w:pPr>
                    <w:textAlignment w:val="baseline"/>
                    <w:rPr>
                      <w:sz w:val="24"/>
                      <w:szCs w:val="24"/>
                    </w:rPr>
                  </w:pPr>
                  <w:r>
                    <w:rPr>
                      <w:rFonts w:ascii="Calibri" w:hAnsi="Calibri" w:cs="Calibri"/>
                      <w:color w:val="000000"/>
                      <w:sz w:val="18"/>
                      <w:szCs w:val="18"/>
                    </w:rPr>
                    <w:t>płaskie i krzyżowe </w:t>
                  </w:r>
                </w:p>
              </w:tc>
              <w:tc>
                <w:tcPr>
                  <w:tcW w:w="425" w:type="dxa"/>
                  <w:vAlign w:val="center"/>
                  <w:hideMark/>
                </w:tcPr>
                <w:p w14:paraId="2A88778B" w14:textId="05B89A56"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vAlign w:val="center"/>
                </w:tcPr>
                <w:p w14:paraId="14F82D20" w14:textId="26F2C1A8"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300FE2BB" w14:textId="0FE7EA3D" w:rsidTr="00D90272">
              <w:trPr>
                <w:trHeight w:val="307"/>
              </w:trPr>
              <w:tc>
                <w:tcPr>
                  <w:tcW w:w="2003" w:type="dxa"/>
                  <w:shd w:val="clear" w:color="auto" w:fill="D9D9D9" w:themeFill="background1" w:themeFillShade="D9"/>
                  <w:vAlign w:val="center"/>
                  <w:hideMark/>
                </w:tcPr>
                <w:p w14:paraId="38CF591A" w14:textId="4E8E9AB3"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Pęseta</w:t>
                  </w:r>
                </w:p>
              </w:tc>
              <w:tc>
                <w:tcPr>
                  <w:tcW w:w="9220" w:type="dxa"/>
                  <w:vAlign w:val="center"/>
                  <w:hideMark/>
                </w:tcPr>
                <w:p w14:paraId="059A0587" w14:textId="77777777" w:rsidR="00EC6AD6" w:rsidRDefault="00EC6AD6" w:rsidP="00C80C65">
                  <w:pPr>
                    <w:textAlignment w:val="baseline"/>
                    <w:rPr>
                      <w:sz w:val="24"/>
                      <w:szCs w:val="24"/>
                    </w:rPr>
                  </w:pPr>
                  <w:r>
                    <w:rPr>
                      <w:rFonts w:ascii="Calibri" w:hAnsi="Calibri" w:cs="Calibri"/>
                      <w:color w:val="000000"/>
                      <w:sz w:val="18"/>
                      <w:szCs w:val="18"/>
                    </w:rPr>
                    <w:t>prosta </w:t>
                  </w:r>
                </w:p>
              </w:tc>
              <w:tc>
                <w:tcPr>
                  <w:tcW w:w="425" w:type="dxa"/>
                  <w:vAlign w:val="center"/>
                  <w:hideMark/>
                </w:tcPr>
                <w:p w14:paraId="00D2BFAC" w14:textId="16057D8E"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vAlign w:val="center"/>
                </w:tcPr>
                <w:p w14:paraId="4F11CFD2" w14:textId="49FC1B8E"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5FAB989C" w14:textId="795E84D3" w:rsidTr="00D90272">
              <w:trPr>
                <w:trHeight w:val="307"/>
              </w:trPr>
              <w:tc>
                <w:tcPr>
                  <w:tcW w:w="2003" w:type="dxa"/>
                  <w:shd w:val="clear" w:color="auto" w:fill="D9D9D9" w:themeFill="background1" w:themeFillShade="D9"/>
                  <w:vAlign w:val="center"/>
                  <w:hideMark/>
                </w:tcPr>
                <w:p w14:paraId="1D228D1B" w14:textId="4FD1AF46"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Szczypce odgięte</w:t>
                  </w:r>
                </w:p>
              </w:tc>
              <w:tc>
                <w:tcPr>
                  <w:tcW w:w="9220" w:type="dxa"/>
                  <w:vAlign w:val="center"/>
                  <w:hideMark/>
                </w:tcPr>
                <w:p w14:paraId="518C1834" w14:textId="77777777" w:rsidR="00EC6AD6" w:rsidRDefault="00EC6AD6" w:rsidP="00C80C65">
                  <w:pPr>
                    <w:textAlignment w:val="baseline"/>
                    <w:rPr>
                      <w:sz w:val="24"/>
                      <w:szCs w:val="24"/>
                    </w:rPr>
                  </w:pPr>
                  <w:r>
                    <w:rPr>
                      <w:rFonts w:ascii="Calibri" w:hAnsi="Calibri" w:cs="Calibri"/>
                      <w:color w:val="000000"/>
                      <w:sz w:val="18"/>
                      <w:szCs w:val="18"/>
                    </w:rPr>
                    <w:t>- </w:t>
                  </w:r>
                </w:p>
              </w:tc>
              <w:tc>
                <w:tcPr>
                  <w:tcW w:w="425" w:type="dxa"/>
                  <w:vAlign w:val="center"/>
                  <w:hideMark/>
                </w:tcPr>
                <w:p w14:paraId="0689631A" w14:textId="6BAE7FC8"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vAlign w:val="center"/>
                </w:tcPr>
                <w:p w14:paraId="3A1A952E" w14:textId="67B9E209"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799FD3B5" w14:textId="28D9C95F" w:rsidTr="00D90272">
              <w:trPr>
                <w:trHeight w:val="307"/>
              </w:trPr>
              <w:tc>
                <w:tcPr>
                  <w:tcW w:w="2003" w:type="dxa"/>
                  <w:shd w:val="clear" w:color="auto" w:fill="D9D9D9" w:themeFill="background1" w:themeFillShade="D9"/>
                  <w:vAlign w:val="center"/>
                  <w:hideMark/>
                </w:tcPr>
                <w:p w14:paraId="11C5C47E" w14:textId="3A3E0000"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Kalkulator prosty</w:t>
                  </w:r>
                </w:p>
              </w:tc>
              <w:tc>
                <w:tcPr>
                  <w:tcW w:w="9220" w:type="dxa"/>
                  <w:vAlign w:val="center"/>
                  <w:hideMark/>
                </w:tcPr>
                <w:p w14:paraId="6B0FC2BA" w14:textId="77777777" w:rsidR="00EC6AD6" w:rsidRDefault="00EC6AD6" w:rsidP="00C80C65">
                  <w:pPr>
                    <w:textAlignment w:val="baseline"/>
                    <w:rPr>
                      <w:sz w:val="24"/>
                      <w:szCs w:val="24"/>
                    </w:rPr>
                  </w:pPr>
                  <w:r>
                    <w:rPr>
                      <w:rFonts w:ascii="Calibri" w:hAnsi="Calibri" w:cs="Calibri"/>
                      <w:color w:val="000000"/>
                      <w:sz w:val="18"/>
                      <w:szCs w:val="18"/>
                    </w:rPr>
                    <w:t>- </w:t>
                  </w:r>
                </w:p>
              </w:tc>
              <w:tc>
                <w:tcPr>
                  <w:tcW w:w="425" w:type="dxa"/>
                  <w:hideMark/>
                </w:tcPr>
                <w:p w14:paraId="56AE592C" w14:textId="20691BA3" w:rsidR="00EC6AD6" w:rsidRDefault="00EC6AD6" w:rsidP="00C80C65">
                  <w:pPr>
                    <w:jc w:val="center"/>
                    <w:textAlignment w:val="baseline"/>
                    <w:rPr>
                      <w:sz w:val="24"/>
                      <w:szCs w:val="24"/>
                    </w:rPr>
                  </w:pPr>
                  <w:r w:rsidRPr="00C55188">
                    <w:rPr>
                      <w:rFonts w:ascii="Calibri" w:hAnsi="Calibri" w:cs="Calibri"/>
                      <w:color w:val="000000"/>
                      <w:sz w:val="18"/>
                      <w:szCs w:val="18"/>
                    </w:rPr>
                    <w:t>1</w:t>
                  </w:r>
                </w:p>
              </w:tc>
              <w:tc>
                <w:tcPr>
                  <w:tcW w:w="3252" w:type="dxa"/>
                  <w:vAlign w:val="center"/>
                </w:tcPr>
                <w:p w14:paraId="460F1C2D" w14:textId="61217019" w:rsidR="00EC6AD6" w:rsidRPr="00C55188"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2768EE41" w14:textId="4CB8BBF2" w:rsidTr="00D90272">
              <w:trPr>
                <w:trHeight w:val="307"/>
              </w:trPr>
              <w:tc>
                <w:tcPr>
                  <w:tcW w:w="2003" w:type="dxa"/>
                  <w:shd w:val="clear" w:color="auto" w:fill="D9D9D9" w:themeFill="background1" w:themeFillShade="D9"/>
                  <w:vAlign w:val="center"/>
                  <w:hideMark/>
                </w:tcPr>
                <w:p w14:paraId="57CD94BC" w14:textId="7792C53B"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Klucze płaskie</w:t>
                  </w:r>
                </w:p>
              </w:tc>
              <w:tc>
                <w:tcPr>
                  <w:tcW w:w="9220" w:type="dxa"/>
                  <w:vAlign w:val="center"/>
                  <w:hideMark/>
                </w:tcPr>
                <w:p w14:paraId="04CFD89A" w14:textId="77777777" w:rsidR="00EC6AD6" w:rsidRDefault="00EC6AD6" w:rsidP="00C80C65">
                  <w:pPr>
                    <w:textAlignment w:val="baseline"/>
                    <w:rPr>
                      <w:sz w:val="24"/>
                      <w:szCs w:val="24"/>
                    </w:rPr>
                  </w:pPr>
                  <w:r>
                    <w:rPr>
                      <w:rFonts w:ascii="Calibri" w:hAnsi="Calibri" w:cs="Calibri"/>
                      <w:color w:val="000000"/>
                      <w:sz w:val="18"/>
                      <w:szCs w:val="18"/>
                    </w:rPr>
                    <w:t>5÷19 mm </w:t>
                  </w:r>
                </w:p>
              </w:tc>
              <w:tc>
                <w:tcPr>
                  <w:tcW w:w="425" w:type="dxa"/>
                  <w:hideMark/>
                </w:tcPr>
                <w:p w14:paraId="34B5396E" w14:textId="7B55F8FA" w:rsidR="00EC6AD6" w:rsidRDefault="00EC6AD6" w:rsidP="00C80C65">
                  <w:pPr>
                    <w:jc w:val="center"/>
                    <w:textAlignment w:val="baseline"/>
                    <w:rPr>
                      <w:sz w:val="24"/>
                      <w:szCs w:val="24"/>
                    </w:rPr>
                  </w:pPr>
                  <w:r w:rsidRPr="00C55188">
                    <w:rPr>
                      <w:rFonts w:ascii="Calibri" w:hAnsi="Calibri" w:cs="Calibri"/>
                      <w:color w:val="000000"/>
                      <w:sz w:val="18"/>
                      <w:szCs w:val="18"/>
                    </w:rPr>
                    <w:t>1</w:t>
                  </w:r>
                </w:p>
              </w:tc>
              <w:tc>
                <w:tcPr>
                  <w:tcW w:w="3252" w:type="dxa"/>
                  <w:vAlign w:val="center"/>
                </w:tcPr>
                <w:p w14:paraId="660F0555" w14:textId="5AD66072" w:rsidR="00EC6AD6" w:rsidRPr="00C55188"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21ADED70" w14:textId="694C8696" w:rsidTr="00D90272">
              <w:trPr>
                <w:trHeight w:val="307"/>
              </w:trPr>
              <w:tc>
                <w:tcPr>
                  <w:tcW w:w="2003" w:type="dxa"/>
                  <w:shd w:val="clear" w:color="auto" w:fill="D9D9D9" w:themeFill="background1" w:themeFillShade="D9"/>
                  <w:vAlign w:val="center"/>
                  <w:hideMark/>
                </w:tcPr>
                <w:p w14:paraId="456EC87D" w14:textId="54A56257"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 xml:space="preserve">Klucze </w:t>
                  </w:r>
                  <w:proofErr w:type="spellStart"/>
                  <w:r w:rsidRPr="006E6E66">
                    <w:rPr>
                      <w:rFonts w:ascii="Calibri" w:hAnsi="Calibri" w:cs="Calibri"/>
                      <w:b/>
                      <w:color w:val="000000"/>
                      <w:sz w:val="18"/>
                      <w:szCs w:val="18"/>
                    </w:rPr>
                    <w:t>imbusowe</w:t>
                  </w:r>
                  <w:proofErr w:type="spellEnd"/>
                </w:p>
              </w:tc>
              <w:tc>
                <w:tcPr>
                  <w:tcW w:w="9220" w:type="dxa"/>
                  <w:vAlign w:val="center"/>
                  <w:hideMark/>
                </w:tcPr>
                <w:p w14:paraId="460E3C5A" w14:textId="77777777" w:rsidR="00EC6AD6" w:rsidRDefault="00EC6AD6" w:rsidP="00C80C65">
                  <w:pPr>
                    <w:textAlignment w:val="baseline"/>
                    <w:rPr>
                      <w:sz w:val="24"/>
                      <w:szCs w:val="24"/>
                    </w:rPr>
                  </w:pPr>
                  <w:r>
                    <w:rPr>
                      <w:rFonts w:ascii="Calibri" w:hAnsi="Calibri" w:cs="Calibri"/>
                      <w:color w:val="000000"/>
                      <w:sz w:val="18"/>
                      <w:szCs w:val="18"/>
                    </w:rPr>
                    <w:t>1÷10 mm </w:t>
                  </w:r>
                </w:p>
              </w:tc>
              <w:tc>
                <w:tcPr>
                  <w:tcW w:w="425" w:type="dxa"/>
                  <w:hideMark/>
                </w:tcPr>
                <w:p w14:paraId="2B2E137A" w14:textId="2C3D9AF0" w:rsidR="00EC6AD6" w:rsidRDefault="00EC6AD6" w:rsidP="00C80C65">
                  <w:pPr>
                    <w:jc w:val="center"/>
                    <w:textAlignment w:val="baseline"/>
                    <w:rPr>
                      <w:sz w:val="24"/>
                      <w:szCs w:val="24"/>
                    </w:rPr>
                  </w:pPr>
                  <w:r w:rsidRPr="00C55188">
                    <w:rPr>
                      <w:rFonts w:ascii="Calibri" w:hAnsi="Calibri" w:cs="Calibri"/>
                      <w:color w:val="000000"/>
                      <w:sz w:val="18"/>
                      <w:szCs w:val="18"/>
                    </w:rPr>
                    <w:t>1</w:t>
                  </w:r>
                </w:p>
              </w:tc>
              <w:tc>
                <w:tcPr>
                  <w:tcW w:w="3252" w:type="dxa"/>
                  <w:vAlign w:val="center"/>
                </w:tcPr>
                <w:p w14:paraId="37D41A3C" w14:textId="6D3EEECC" w:rsidR="00EC6AD6" w:rsidRPr="00C55188"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5945D894" w14:textId="5EFF3F4B" w:rsidTr="00D90272">
              <w:trPr>
                <w:trHeight w:val="307"/>
              </w:trPr>
              <w:tc>
                <w:tcPr>
                  <w:tcW w:w="2003" w:type="dxa"/>
                  <w:shd w:val="clear" w:color="auto" w:fill="D9D9D9" w:themeFill="background1" w:themeFillShade="D9"/>
                  <w:vAlign w:val="center"/>
                  <w:hideMark/>
                </w:tcPr>
                <w:p w14:paraId="050EF786" w14:textId="67BA91D3"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Szczypce płaskie izolowane</w:t>
                  </w:r>
                </w:p>
              </w:tc>
              <w:tc>
                <w:tcPr>
                  <w:tcW w:w="9220" w:type="dxa"/>
                  <w:vAlign w:val="center"/>
                  <w:hideMark/>
                </w:tcPr>
                <w:p w14:paraId="2A3A8661" w14:textId="77777777" w:rsidR="00EC6AD6" w:rsidRDefault="00EC6AD6" w:rsidP="00C80C65">
                  <w:pPr>
                    <w:textAlignment w:val="baseline"/>
                    <w:rPr>
                      <w:sz w:val="24"/>
                      <w:szCs w:val="24"/>
                    </w:rPr>
                  </w:pPr>
                  <w:r>
                    <w:rPr>
                      <w:rFonts w:ascii="Calibri" w:hAnsi="Calibri" w:cs="Calibri"/>
                      <w:color w:val="000000"/>
                      <w:sz w:val="18"/>
                      <w:szCs w:val="18"/>
                    </w:rPr>
                    <w:t>długość min. 160 mm </w:t>
                  </w:r>
                </w:p>
              </w:tc>
              <w:tc>
                <w:tcPr>
                  <w:tcW w:w="425" w:type="dxa"/>
                  <w:hideMark/>
                </w:tcPr>
                <w:p w14:paraId="224201A5" w14:textId="526DB670" w:rsidR="00EC6AD6" w:rsidRDefault="00EC6AD6" w:rsidP="00C80C65">
                  <w:pPr>
                    <w:jc w:val="center"/>
                    <w:textAlignment w:val="baseline"/>
                    <w:rPr>
                      <w:sz w:val="24"/>
                      <w:szCs w:val="24"/>
                    </w:rPr>
                  </w:pPr>
                  <w:r w:rsidRPr="00C55188">
                    <w:rPr>
                      <w:rFonts w:ascii="Calibri" w:hAnsi="Calibri" w:cs="Calibri"/>
                      <w:color w:val="000000"/>
                      <w:sz w:val="18"/>
                      <w:szCs w:val="18"/>
                    </w:rPr>
                    <w:t>1</w:t>
                  </w:r>
                </w:p>
              </w:tc>
              <w:tc>
                <w:tcPr>
                  <w:tcW w:w="3252" w:type="dxa"/>
                  <w:vAlign w:val="center"/>
                </w:tcPr>
                <w:p w14:paraId="012C15BD" w14:textId="225BEBD7" w:rsidR="00EC6AD6" w:rsidRPr="00C55188"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76DB3340" w14:textId="134A9FF2" w:rsidTr="00D90272">
              <w:trPr>
                <w:trHeight w:val="307"/>
              </w:trPr>
              <w:tc>
                <w:tcPr>
                  <w:tcW w:w="2003" w:type="dxa"/>
                  <w:shd w:val="clear" w:color="auto" w:fill="D9D9D9" w:themeFill="background1" w:themeFillShade="D9"/>
                  <w:vAlign w:val="center"/>
                  <w:hideMark/>
                </w:tcPr>
                <w:p w14:paraId="7AE2A738" w14:textId="7B792CE8"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Szczypce uniwersalne izolowane</w:t>
                  </w:r>
                </w:p>
              </w:tc>
              <w:tc>
                <w:tcPr>
                  <w:tcW w:w="9220" w:type="dxa"/>
                  <w:vAlign w:val="center"/>
                  <w:hideMark/>
                </w:tcPr>
                <w:p w14:paraId="6435FE03" w14:textId="77777777" w:rsidR="00EC6AD6" w:rsidRDefault="00EC6AD6" w:rsidP="00C80C65">
                  <w:pPr>
                    <w:textAlignment w:val="baseline"/>
                    <w:rPr>
                      <w:sz w:val="24"/>
                      <w:szCs w:val="24"/>
                    </w:rPr>
                  </w:pPr>
                  <w:r>
                    <w:rPr>
                      <w:rFonts w:ascii="Calibri" w:hAnsi="Calibri" w:cs="Calibri"/>
                      <w:color w:val="000000"/>
                      <w:sz w:val="18"/>
                      <w:szCs w:val="18"/>
                    </w:rPr>
                    <w:t>długość min. 160 mm </w:t>
                  </w:r>
                </w:p>
              </w:tc>
              <w:tc>
                <w:tcPr>
                  <w:tcW w:w="425" w:type="dxa"/>
                  <w:hideMark/>
                </w:tcPr>
                <w:p w14:paraId="065E9DDF" w14:textId="55FCCAF1" w:rsidR="00EC6AD6" w:rsidRDefault="00EC6AD6" w:rsidP="00C80C65">
                  <w:pPr>
                    <w:jc w:val="center"/>
                    <w:textAlignment w:val="baseline"/>
                    <w:rPr>
                      <w:sz w:val="24"/>
                      <w:szCs w:val="24"/>
                    </w:rPr>
                  </w:pPr>
                  <w:r w:rsidRPr="00C55188">
                    <w:rPr>
                      <w:rFonts w:ascii="Calibri" w:hAnsi="Calibri" w:cs="Calibri"/>
                      <w:color w:val="000000"/>
                      <w:sz w:val="18"/>
                      <w:szCs w:val="18"/>
                    </w:rPr>
                    <w:t>1</w:t>
                  </w:r>
                </w:p>
              </w:tc>
              <w:tc>
                <w:tcPr>
                  <w:tcW w:w="3252" w:type="dxa"/>
                  <w:vAlign w:val="center"/>
                </w:tcPr>
                <w:p w14:paraId="30E6C7CE" w14:textId="3B7367F4" w:rsidR="00EC6AD6" w:rsidRPr="00C55188"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5538A83E" w14:textId="208BF45B" w:rsidTr="00D90272">
              <w:trPr>
                <w:trHeight w:val="307"/>
              </w:trPr>
              <w:tc>
                <w:tcPr>
                  <w:tcW w:w="2003" w:type="dxa"/>
                  <w:shd w:val="clear" w:color="auto" w:fill="D9D9D9" w:themeFill="background1" w:themeFillShade="D9"/>
                  <w:vAlign w:val="center"/>
                  <w:hideMark/>
                </w:tcPr>
                <w:p w14:paraId="7C7FC7ED" w14:textId="72BCB7A4"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Szczypce boczne tnące</w:t>
                  </w:r>
                </w:p>
              </w:tc>
              <w:tc>
                <w:tcPr>
                  <w:tcW w:w="9220" w:type="dxa"/>
                  <w:vAlign w:val="center"/>
                  <w:hideMark/>
                </w:tcPr>
                <w:p w14:paraId="4D25B8BF" w14:textId="77777777" w:rsidR="00EC6AD6" w:rsidRDefault="00EC6AD6" w:rsidP="00C80C65">
                  <w:pPr>
                    <w:textAlignment w:val="baseline"/>
                    <w:rPr>
                      <w:sz w:val="24"/>
                      <w:szCs w:val="24"/>
                    </w:rPr>
                  </w:pPr>
                  <w:r>
                    <w:rPr>
                      <w:rFonts w:ascii="Calibri" w:hAnsi="Calibri" w:cs="Calibri"/>
                      <w:color w:val="000000"/>
                      <w:sz w:val="18"/>
                      <w:szCs w:val="18"/>
                    </w:rPr>
                    <w:t>długość min. 160 mm </w:t>
                  </w:r>
                </w:p>
              </w:tc>
              <w:tc>
                <w:tcPr>
                  <w:tcW w:w="425" w:type="dxa"/>
                  <w:hideMark/>
                </w:tcPr>
                <w:p w14:paraId="3B2D5592" w14:textId="5E025ABD" w:rsidR="00EC6AD6" w:rsidRDefault="00EC6AD6" w:rsidP="00C80C65">
                  <w:pPr>
                    <w:jc w:val="center"/>
                    <w:textAlignment w:val="baseline"/>
                    <w:rPr>
                      <w:sz w:val="24"/>
                      <w:szCs w:val="24"/>
                    </w:rPr>
                  </w:pPr>
                  <w:r w:rsidRPr="00C55188">
                    <w:rPr>
                      <w:rFonts w:ascii="Calibri" w:hAnsi="Calibri" w:cs="Calibri"/>
                      <w:color w:val="000000"/>
                      <w:sz w:val="18"/>
                      <w:szCs w:val="18"/>
                    </w:rPr>
                    <w:t>1</w:t>
                  </w:r>
                </w:p>
              </w:tc>
              <w:tc>
                <w:tcPr>
                  <w:tcW w:w="3252" w:type="dxa"/>
                  <w:vAlign w:val="center"/>
                </w:tcPr>
                <w:p w14:paraId="3429FFF8" w14:textId="5567D51B" w:rsidR="00EC6AD6" w:rsidRPr="00C55188"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13149FDF" w14:textId="4A4D9211" w:rsidTr="00D90272">
              <w:trPr>
                <w:trHeight w:val="307"/>
              </w:trPr>
              <w:tc>
                <w:tcPr>
                  <w:tcW w:w="2003" w:type="dxa"/>
                  <w:shd w:val="clear" w:color="auto" w:fill="D9D9D9" w:themeFill="background1" w:themeFillShade="D9"/>
                  <w:vAlign w:val="center"/>
                  <w:hideMark/>
                </w:tcPr>
                <w:p w14:paraId="4F9D4D7E" w14:textId="4CDDF60E"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Praska do zaciskania końcówek tulejkowych</w:t>
                  </w:r>
                </w:p>
              </w:tc>
              <w:tc>
                <w:tcPr>
                  <w:tcW w:w="9220" w:type="dxa"/>
                  <w:vAlign w:val="center"/>
                  <w:hideMark/>
                </w:tcPr>
                <w:p w14:paraId="60B2C073" w14:textId="77777777" w:rsidR="00EC6AD6" w:rsidRDefault="00EC6AD6" w:rsidP="00C80C65">
                  <w:pPr>
                    <w:textAlignment w:val="baseline"/>
                    <w:rPr>
                      <w:sz w:val="24"/>
                      <w:szCs w:val="24"/>
                    </w:rPr>
                  </w:pPr>
                  <w:r>
                    <w:rPr>
                      <w:rFonts w:ascii="Calibri" w:hAnsi="Calibri" w:cs="Calibri"/>
                      <w:color w:val="000000"/>
                      <w:sz w:val="18"/>
                      <w:szCs w:val="18"/>
                    </w:rPr>
                    <w:t>0,5÷2,5 mm </w:t>
                  </w:r>
                </w:p>
              </w:tc>
              <w:tc>
                <w:tcPr>
                  <w:tcW w:w="425" w:type="dxa"/>
                  <w:hideMark/>
                </w:tcPr>
                <w:p w14:paraId="448DE846" w14:textId="1B5FE0AD" w:rsidR="00EC6AD6" w:rsidRDefault="00EC6AD6" w:rsidP="00C80C65">
                  <w:pPr>
                    <w:jc w:val="center"/>
                    <w:textAlignment w:val="baseline"/>
                    <w:rPr>
                      <w:sz w:val="24"/>
                      <w:szCs w:val="24"/>
                    </w:rPr>
                  </w:pPr>
                  <w:r w:rsidRPr="00C55188">
                    <w:rPr>
                      <w:rFonts w:ascii="Calibri" w:hAnsi="Calibri" w:cs="Calibri"/>
                      <w:color w:val="000000"/>
                      <w:sz w:val="18"/>
                      <w:szCs w:val="18"/>
                    </w:rPr>
                    <w:t>1</w:t>
                  </w:r>
                </w:p>
              </w:tc>
              <w:tc>
                <w:tcPr>
                  <w:tcW w:w="3252" w:type="dxa"/>
                  <w:vAlign w:val="center"/>
                </w:tcPr>
                <w:p w14:paraId="1CE96484" w14:textId="0B674201" w:rsidR="00EC6AD6" w:rsidRPr="00C55188"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35822B36" w14:textId="40C1DEF0" w:rsidTr="00D90272">
              <w:trPr>
                <w:trHeight w:val="307"/>
              </w:trPr>
              <w:tc>
                <w:tcPr>
                  <w:tcW w:w="2003" w:type="dxa"/>
                  <w:shd w:val="clear" w:color="auto" w:fill="D9D9D9" w:themeFill="background1" w:themeFillShade="D9"/>
                  <w:vAlign w:val="center"/>
                  <w:hideMark/>
                </w:tcPr>
                <w:p w14:paraId="2A49DA2D" w14:textId="7A354B14"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Praska do zaciskania końcówek oczkowych (widełkowych) izolowanych lub nieizolowanych</w:t>
                  </w:r>
                </w:p>
              </w:tc>
              <w:tc>
                <w:tcPr>
                  <w:tcW w:w="9220" w:type="dxa"/>
                  <w:vAlign w:val="center"/>
                  <w:hideMark/>
                </w:tcPr>
                <w:p w14:paraId="6E43C191" w14:textId="77777777" w:rsidR="00EC6AD6" w:rsidRDefault="00EC6AD6" w:rsidP="00C80C65">
                  <w:pPr>
                    <w:textAlignment w:val="baseline"/>
                    <w:rPr>
                      <w:sz w:val="24"/>
                      <w:szCs w:val="24"/>
                    </w:rPr>
                  </w:pPr>
                  <w:r>
                    <w:rPr>
                      <w:rFonts w:ascii="Calibri" w:hAnsi="Calibri" w:cs="Calibri"/>
                      <w:color w:val="000000"/>
                      <w:sz w:val="18"/>
                      <w:szCs w:val="18"/>
                    </w:rPr>
                    <w:t>1,5÷2,5 mm2 </w:t>
                  </w:r>
                </w:p>
              </w:tc>
              <w:tc>
                <w:tcPr>
                  <w:tcW w:w="425" w:type="dxa"/>
                  <w:hideMark/>
                </w:tcPr>
                <w:p w14:paraId="3865D3FC" w14:textId="483B026C" w:rsidR="00EC6AD6" w:rsidRDefault="00EC6AD6" w:rsidP="00C80C65">
                  <w:pPr>
                    <w:jc w:val="center"/>
                    <w:textAlignment w:val="baseline"/>
                    <w:rPr>
                      <w:sz w:val="24"/>
                      <w:szCs w:val="24"/>
                    </w:rPr>
                  </w:pPr>
                  <w:r w:rsidRPr="00C55188">
                    <w:rPr>
                      <w:rFonts w:ascii="Calibri" w:hAnsi="Calibri" w:cs="Calibri"/>
                      <w:color w:val="000000"/>
                      <w:sz w:val="18"/>
                      <w:szCs w:val="18"/>
                    </w:rPr>
                    <w:t>1</w:t>
                  </w:r>
                </w:p>
              </w:tc>
              <w:tc>
                <w:tcPr>
                  <w:tcW w:w="3252" w:type="dxa"/>
                  <w:vAlign w:val="center"/>
                </w:tcPr>
                <w:p w14:paraId="689285DC" w14:textId="135BE7FF" w:rsidR="00EC6AD6" w:rsidRPr="00C55188"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29402818" w14:textId="58263F9B" w:rsidTr="00D90272">
              <w:trPr>
                <w:trHeight w:val="307"/>
              </w:trPr>
              <w:tc>
                <w:tcPr>
                  <w:tcW w:w="2003" w:type="dxa"/>
                  <w:shd w:val="clear" w:color="auto" w:fill="D9D9D9" w:themeFill="background1" w:themeFillShade="D9"/>
                  <w:vAlign w:val="center"/>
                  <w:hideMark/>
                </w:tcPr>
                <w:p w14:paraId="3E0B5A58" w14:textId="698E2FDB"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Ściągacz izolacji</w:t>
                  </w:r>
                </w:p>
              </w:tc>
              <w:tc>
                <w:tcPr>
                  <w:tcW w:w="9220" w:type="dxa"/>
                  <w:vAlign w:val="center"/>
                  <w:hideMark/>
                </w:tcPr>
                <w:p w14:paraId="5495A567" w14:textId="648102F9" w:rsidR="00EC6AD6" w:rsidRDefault="00EC6AD6" w:rsidP="00C80C65">
                  <w:pPr>
                    <w:textAlignment w:val="baseline"/>
                    <w:rPr>
                      <w:sz w:val="24"/>
                      <w:szCs w:val="24"/>
                    </w:rPr>
                  </w:pPr>
                </w:p>
              </w:tc>
              <w:tc>
                <w:tcPr>
                  <w:tcW w:w="425" w:type="dxa"/>
                  <w:hideMark/>
                </w:tcPr>
                <w:p w14:paraId="0BF74C8B" w14:textId="1AD8BE35" w:rsidR="00EC6AD6" w:rsidRDefault="00EC6AD6" w:rsidP="00C80C65">
                  <w:pPr>
                    <w:jc w:val="center"/>
                    <w:textAlignment w:val="baseline"/>
                    <w:rPr>
                      <w:sz w:val="24"/>
                      <w:szCs w:val="24"/>
                    </w:rPr>
                  </w:pPr>
                  <w:r w:rsidRPr="00683778">
                    <w:rPr>
                      <w:rFonts w:ascii="Calibri" w:hAnsi="Calibri" w:cs="Calibri"/>
                      <w:color w:val="000000"/>
                      <w:sz w:val="18"/>
                      <w:szCs w:val="18"/>
                    </w:rPr>
                    <w:t>1</w:t>
                  </w:r>
                </w:p>
              </w:tc>
              <w:tc>
                <w:tcPr>
                  <w:tcW w:w="3252" w:type="dxa"/>
                  <w:vAlign w:val="center"/>
                </w:tcPr>
                <w:p w14:paraId="4E6312B8" w14:textId="47DFEDFD" w:rsidR="00EC6AD6" w:rsidRPr="00683778"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62615E3F" w14:textId="49D20EE2" w:rsidTr="00D90272">
              <w:trPr>
                <w:trHeight w:val="307"/>
              </w:trPr>
              <w:tc>
                <w:tcPr>
                  <w:tcW w:w="2003" w:type="dxa"/>
                  <w:shd w:val="clear" w:color="auto" w:fill="D9D9D9" w:themeFill="background1" w:themeFillShade="D9"/>
                  <w:vAlign w:val="center"/>
                  <w:hideMark/>
                </w:tcPr>
                <w:p w14:paraId="78A7605C" w14:textId="0ECECC7D"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Nóż monterski</w:t>
                  </w:r>
                </w:p>
              </w:tc>
              <w:tc>
                <w:tcPr>
                  <w:tcW w:w="9220" w:type="dxa"/>
                  <w:vAlign w:val="center"/>
                  <w:hideMark/>
                </w:tcPr>
                <w:p w14:paraId="4828B29E" w14:textId="77777777" w:rsidR="00EC6AD6" w:rsidRDefault="00EC6AD6" w:rsidP="00C80C65">
                  <w:pPr>
                    <w:textAlignment w:val="baseline"/>
                    <w:rPr>
                      <w:sz w:val="24"/>
                      <w:szCs w:val="24"/>
                    </w:rPr>
                  </w:pPr>
                  <w:r>
                    <w:rPr>
                      <w:rFonts w:ascii="Calibri" w:hAnsi="Calibri" w:cs="Calibri"/>
                      <w:color w:val="000000"/>
                      <w:sz w:val="18"/>
                      <w:szCs w:val="18"/>
                    </w:rPr>
                    <w:t>  </w:t>
                  </w:r>
                </w:p>
              </w:tc>
              <w:tc>
                <w:tcPr>
                  <w:tcW w:w="425" w:type="dxa"/>
                  <w:hideMark/>
                </w:tcPr>
                <w:p w14:paraId="5C59215A" w14:textId="0805A9FC" w:rsidR="00EC6AD6" w:rsidRDefault="00EC6AD6" w:rsidP="00C80C65">
                  <w:pPr>
                    <w:jc w:val="center"/>
                    <w:textAlignment w:val="baseline"/>
                    <w:rPr>
                      <w:sz w:val="24"/>
                      <w:szCs w:val="24"/>
                    </w:rPr>
                  </w:pPr>
                  <w:r w:rsidRPr="00683778">
                    <w:rPr>
                      <w:rFonts w:ascii="Calibri" w:hAnsi="Calibri" w:cs="Calibri"/>
                      <w:color w:val="000000"/>
                      <w:sz w:val="18"/>
                      <w:szCs w:val="18"/>
                    </w:rPr>
                    <w:t>1</w:t>
                  </w:r>
                </w:p>
              </w:tc>
              <w:tc>
                <w:tcPr>
                  <w:tcW w:w="3252" w:type="dxa"/>
                  <w:vAlign w:val="center"/>
                </w:tcPr>
                <w:p w14:paraId="1A91DF7A" w14:textId="74B9E045" w:rsidR="00EC6AD6" w:rsidRPr="00683778"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6C0C4675" w14:textId="693709F5" w:rsidTr="00D90272">
              <w:trPr>
                <w:trHeight w:val="307"/>
              </w:trPr>
              <w:tc>
                <w:tcPr>
                  <w:tcW w:w="2003" w:type="dxa"/>
                  <w:shd w:val="clear" w:color="auto" w:fill="D9D9D9" w:themeFill="background1" w:themeFillShade="D9"/>
                  <w:vAlign w:val="center"/>
                  <w:hideMark/>
                </w:tcPr>
                <w:p w14:paraId="08776ECF" w14:textId="2E87886A"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Nóż do cięcia przewodów pneumatycznych</w:t>
                  </w:r>
                </w:p>
              </w:tc>
              <w:tc>
                <w:tcPr>
                  <w:tcW w:w="9220" w:type="dxa"/>
                  <w:vAlign w:val="center"/>
                  <w:hideMark/>
                </w:tcPr>
                <w:p w14:paraId="68E2B245" w14:textId="77777777" w:rsidR="00EC6AD6" w:rsidRDefault="00EC6AD6" w:rsidP="00C80C65">
                  <w:pPr>
                    <w:textAlignment w:val="baseline"/>
                    <w:rPr>
                      <w:sz w:val="24"/>
                      <w:szCs w:val="24"/>
                    </w:rPr>
                  </w:pPr>
                  <w:r>
                    <w:rPr>
                      <w:rFonts w:ascii="Calibri" w:hAnsi="Calibri" w:cs="Calibri"/>
                      <w:color w:val="000000"/>
                      <w:sz w:val="18"/>
                      <w:szCs w:val="18"/>
                    </w:rPr>
                    <w:t>  </w:t>
                  </w:r>
                </w:p>
              </w:tc>
              <w:tc>
                <w:tcPr>
                  <w:tcW w:w="425" w:type="dxa"/>
                  <w:hideMark/>
                </w:tcPr>
                <w:p w14:paraId="5BDDEE4F" w14:textId="5C56DAE6" w:rsidR="00EC6AD6" w:rsidRDefault="00EC6AD6" w:rsidP="00C80C65">
                  <w:pPr>
                    <w:jc w:val="center"/>
                    <w:textAlignment w:val="baseline"/>
                    <w:rPr>
                      <w:sz w:val="24"/>
                      <w:szCs w:val="24"/>
                    </w:rPr>
                  </w:pPr>
                  <w:r w:rsidRPr="00683778">
                    <w:rPr>
                      <w:rFonts w:ascii="Calibri" w:hAnsi="Calibri" w:cs="Calibri"/>
                      <w:color w:val="000000"/>
                      <w:sz w:val="18"/>
                      <w:szCs w:val="18"/>
                    </w:rPr>
                    <w:t>1</w:t>
                  </w:r>
                </w:p>
              </w:tc>
              <w:tc>
                <w:tcPr>
                  <w:tcW w:w="3252" w:type="dxa"/>
                  <w:vAlign w:val="center"/>
                </w:tcPr>
                <w:p w14:paraId="7F85F682" w14:textId="19DD9D59" w:rsidR="00EC6AD6" w:rsidRPr="00683778"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06E050E9" w14:textId="514ED8C1" w:rsidTr="00D90272">
              <w:trPr>
                <w:trHeight w:val="307"/>
              </w:trPr>
              <w:tc>
                <w:tcPr>
                  <w:tcW w:w="2003" w:type="dxa"/>
                  <w:shd w:val="clear" w:color="auto" w:fill="D9D9D9" w:themeFill="background1" w:themeFillShade="D9"/>
                  <w:vAlign w:val="center"/>
                  <w:hideMark/>
                </w:tcPr>
                <w:p w14:paraId="17F4E6A7" w14:textId="20891C68"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Komplet kluczy nasadowych</w:t>
                  </w:r>
                </w:p>
              </w:tc>
              <w:tc>
                <w:tcPr>
                  <w:tcW w:w="9220" w:type="dxa"/>
                  <w:vAlign w:val="center"/>
                  <w:hideMark/>
                </w:tcPr>
                <w:p w14:paraId="294142AD" w14:textId="77777777" w:rsidR="00EC6AD6" w:rsidRDefault="00EC6AD6" w:rsidP="00C80C65">
                  <w:pPr>
                    <w:textAlignment w:val="baseline"/>
                    <w:rPr>
                      <w:sz w:val="24"/>
                      <w:szCs w:val="24"/>
                    </w:rPr>
                  </w:pPr>
                  <w:r>
                    <w:rPr>
                      <w:rFonts w:ascii="Calibri" w:hAnsi="Calibri" w:cs="Calibri"/>
                      <w:color w:val="000000"/>
                      <w:sz w:val="18"/>
                      <w:szCs w:val="18"/>
                    </w:rPr>
                    <w:t>5÷13 mm </w:t>
                  </w:r>
                </w:p>
              </w:tc>
              <w:tc>
                <w:tcPr>
                  <w:tcW w:w="425" w:type="dxa"/>
                  <w:hideMark/>
                </w:tcPr>
                <w:p w14:paraId="47A7AE8E" w14:textId="0B1885CC" w:rsidR="00EC6AD6" w:rsidRDefault="00EC6AD6" w:rsidP="00C80C65">
                  <w:pPr>
                    <w:jc w:val="center"/>
                    <w:textAlignment w:val="baseline"/>
                    <w:rPr>
                      <w:sz w:val="24"/>
                      <w:szCs w:val="24"/>
                    </w:rPr>
                  </w:pPr>
                  <w:r w:rsidRPr="00683778">
                    <w:rPr>
                      <w:rFonts w:ascii="Calibri" w:hAnsi="Calibri" w:cs="Calibri"/>
                      <w:color w:val="000000"/>
                      <w:sz w:val="18"/>
                      <w:szCs w:val="18"/>
                    </w:rPr>
                    <w:t>1</w:t>
                  </w:r>
                </w:p>
              </w:tc>
              <w:tc>
                <w:tcPr>
                  <w:tcW w:w="3252" w:type="dxa"/>
                  <w:vAlign w:val="center"/>
                </w:tcPr>
                <w:p w14:paraId="58DE43F2" w14:textId="65EA108F" w:rsidR="00EC6AD6" w:rsidRPr="00683778"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7996340D" w14:textId="61E180F7" w:rsidTr="00D90272">
              <w:trPr>
                <w:trHeight w:val="307"/>
              </w:trPr>
              <w:tc>
                <w:tcPr>
                  <w:tcW w:w="2003" w:type="dxa"/>
                  <w:shd w:val="clear" w:color="auto" w:fill="D9D9D9" w:themeFill="background1" w:themeFillShade="D9"/>
                  <w:vAlign w:val="center"/>
                  <w:hideMark/>
                </w:tcPr>
                <w:p w14:paraId="3DE9ADF8" w14:textId="471389B6"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Złączka na szynę TH35</w:t>
                  </w:r>
                </w:p>
              </w:tc>
              <w:tc>
                <w:tcPr>
                  <w:tcW w:w="9220" w:type="dxa"/>
                  <w:vAlign w:val="center"/>
                  <w:hideMark/>
                </w:tcPr>
                <w:p w14:paraId="48C3D717" w14:textId="77777777" w:rsidR="00EC6AD6" w:rsidRDefault="00EC6AD6" w:rsidP="00C80C65">
                  <w:pPr>
                    <w:textAlignment w:val="baseline"/>
                    <w:rPr>
                      <w:sz w:val="24"/>
                      <w:szCs w:val="24"/>
                    </w:rPr>
                  </w:pPr>
                  <w:r>
                    <w:rPr>
                      <w:rFonts w:ascii="Calibri" w:hAnsi="Calibri" w:cs="Calibri"/>
                      <w:color w:val="000000"/>
                      <w:sz w:val="18"/>
                      <w:szCs w:val="18"/>
                    </w:rPr>
                    <w:t>niebieska; przelotowa; 1-poziomowa; 4-przewodowa; przekrój przewodu 2,5 mm2 </w:t>
                  </w:r>
                </w:p>
              </w:tc>
              <w:tc>
                <w:tcPr>
                  <w:tcW w:w="425" w:type="dxa"/>
                  <w:vAlign w:val="center"/>
                  <w:hideMark/>
                </w:tcPr>
                <w:p w14:paraId="1C1F5896" w14:textId="46D1873A" w:rsidR="00EC6AD6" w:rsidRDefault="00EC6AD6" w:rsidP="00C80C65">
                  <w:pPr>
                    <w:jc w:val="center"/>
                    <w:textAlignment w:val="baseline"/>
                    <w:rPr>
                      <w:sz w:val="24"/>
                      <w:szCs w:val="24"/>
                    </w:rPr>
                  </w:pPr>
                  <w:r>
                    <w:rPr>
                      <w:rFonts w:ascii="Calibri" w:hAnsi="Calibri" w:cs="Calibri"/>
                      <w:color w:val="000000"/>
                      <w:sz w:val="18"/>
                      <w:szCs w:val="18"/>
                    </w:rPr>
                    <w:t>10</w:t>
                  </w:r>
                </w:p>
              </w:tc>
              <w:tc>
                <w:tcPr>
                  <w:tcW w:w="3252" w:type="dxa"/>
                  <w:vAlign w:val="center"/>
                </w:tcPr>
                <w:p w14:paraId="231D6CB5" w14:textId="5F8A24C0"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22E85E03" w14:textId="3AE02196" w:rsidTr="00D90272">
              <w:trPr>
                <w:trHeight w:val="307"/>
              </w:trPr>
              <w:tc>
                <w:tcPr>
                  <w:tcW w:w="2003" w:type="dxa"/>
                  <w:shd w:val="clear" w:color="auto" w:fill="D9D9D9" w:themeFill="background1" w:themeFillShade="D9"/>
                  <w:vAlign w:val="center"/>
                  <w:hideMark/>
                </w:tcPr>
                <w:p w14:paraId="4E7E3809" w14:textId="5396F357"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Złączka na szynę </w:t>
                  </w:r>
                  <w:r w:rsidRPr="006E6E66">
                    <w:rPr>
                      <w:rFonts w:ascii="Calibri" w:hAnsi="Calibri" w:cs="Calibri"/>
                      <w:b/>
                      <w:color w:val="000000"/>
                      <w:sz w:val="18"/>
                      <w:szCs w:val="18"/>
                    </w:rPr>
                    <w:br/>
                    <w:t>TH35</w:t>
                  </w:r>
                </w:p>
              </w:tc>
              <w:tc>
                <w:tcPr>
                  <w:tcW w:w="9220" w:type="dxa"/>
                  <w:vAlign w:val="center"/>
                  <w:hideMark/>
                </w:tcPr>
                <w:p w14:paraId="5B389F90" w14:textId="77777777" w:rsidR="00EC6AD6" w:rsidRDefault="00EC6AD6" w:rsidP="00C80C65">
                  <w:pPr>
                    <w:textAlignment w:val="baseline"/>
                    <w:rPr>
                      <w:sz w:val="24"/>
                      <w:szCs w:val="24"/>
                    </w:rPr>
                  </w:pPr>
                  <w:r>
                    <w:rPr>
                      <w:rFonts w:ascii="Calibri" w:hAnsi="Calibri" w:cs="Calibri"/>
                      <w:color w:val="000000"/>
                      <w:sz w:val="18"/>
                      <w:szCs w:val="18"/>
                    </w:rPr>
                    <w:t>czerwona; przelotowa; 1-poziomowa; 4-przewodowa; przekrój przewodu 2,5 mm2 </w:t>
                  </w:r>
                </w:p>
              </w:tc>
              <w:tc>
                <w:tcPr>
                  <w:tcW w:w="425" w:type="dxa"/>
                  <w:vAlign w:val="center"/>
                  <w:hideMark/>
                </w:tcPr>
                <w:p w14:paraId="264E3F8A" w14:textId="6F3D84AC" w:rsidR="00EC6AD6" w:rsidRDefault="00EC6AD6" w:rsidP="00C80C65">
                  <w:pPr>
                    <w:jc w:val="center"/>
                    <w:textAlignment w:val="baseline"/>
                    <w:rPr>
                      <w:sz w:val="24"/>
                      <w:szCs w:val="24"/>
                    </w:rPr>
                  </w:pPr>
                  <w:r>
                    <w:rPr>
                      <w:rFonts w:ascii="Calibri" w:hAnsi="Calibri" w:cs="Calibri"/>
                      <w:color w:val="000000"/>
                      <w:sz w:val="18"/>
                      <w:szCs w:val="18"/>
                    </w:rPr>
                    <w:t>10</w:t>
                  </w:r>
                </w:p>
              </w:tc>
              <w:tc>
                <w:tcPr>
                  <w:tcW w:w="3252" w:type="dxa"/>
                  <w:vAlign w:val="center"/>
                </w:tcPr>
                <w:p w14:paraId="43755C6C" w14:textId="51B0BBAE"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5E3B8294" w14:textId="0867686A" w:rsidTr="00D90272">
              <w:trPr>
                <w:trHeight w:val="307"/>
              </w:trPr>
              <w:tc>
                <w:tcPr>
                  <w:tcW w:w="2003" w:type="dxa"/>
                  <w:shd w:val="clear" w:color="auto" w:fill="D9D9D9" w:themeFill="background1" w:themeFillShade="D9"/>
                  <w:vAlign w:val="center"/>
                  <w:hideMark/>
                </w:tcPr>
                <w:p w14:paraId="7C7BD04A" w14:textId="610243D8"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Złączka na szynę TH35</w:t>
                  </w:r>
                </w:p>
              </w:tc>
              <w:tc>
                <w:tcPr>
                  <w:tcW w:w="9220" w:type="dxa"/>
                  <w:vAlign w:val="center"/>
                  <w:hideMark/>
                </w:tcPr>
                <w:p w14:paraId="34F2A763" w14:textId="77777777" w:rsidR="00EC6AD6" w:rsidRDefault="00EC6AD6" w:rsidP="00C80C65">
                  <w:pPr>
                    <w:textAlignment w:val="baseline"/>
                    <w:rPr>
                      <w:sz w:val="24"/>
                      <w:szCs w:val="24"/>
                    </w:rPr>
                  </w:pPr>
                  <w:r>
                    <w:rPr>
                      <w:rFonts w:ascii="Calibri" w:hAnsi="Calibri" w:cs="Calibri"/>
                      <w:color w:val="000000"/>
                      <w:sz w:val="18"/>
                      <w:szCs w:val="18"/>
                    </w:rPr>
                    <w:t>żółto-zielona; przelotowa; 1-poziomowa; 4-przewodowa; przekrój przewodu 2,5 mm2 </w:t>
                  </w:r>
                </w:p>
              </w:tc>
              <w:tc>
                <w:tcPr>
                  <w:tcW w:w="425" w:type="dxa"/>
                  <w:vAlign w:val="center"/>
                  <w:hideMark/>
                </w:tcPr>
                <w:p w14:paraId="5C0C4838" w14:textId="0FC0C6BA" w:rsidR="00EC6AD6" w:rsidRPr="003A31A9" w:rsidRDefault="00EC6AD6" w:rsidP="00C80C65">
                  <w:pPr>
                    <w:jc w:val="center"/>
                    <w:textAlignment w:val="baseline"/>
                    <w:rPr>
                      <w:rFonts w:asciiTheme="minorHAnsi" w:hAnsiTheme="minorHAnsi" w:cstheme="minorHAnsi"/>
                    </w:rPr>
                  </w:pPr>
                  <w:r w:rsidRPr="003A31A9">
                    <w:rPr>
                      <w:rFonts w:asciiTheme="minorHAnsi" w:hAnsiTheme="minorHAnsi" w:cstheme="minorHAnsi"/>
                    </w:rPr>
                    <w:t>2</w:t>
                  </w:r>
                </w:p>
              </w:tc>
              <w:tc>
                <w:tcPr>
                  <w:tcW w:w="3252" w:type="dxa"/>
                  <w:vAlign w:val="center"/>
                </w:tcPr>
                <w:p w14:paraId="021D616F" w14:textId="041CEB90" w:rsidR="00EC6AD6" w:rsidRDefault="00EC6AD6" w:rsidP="00C80C65">
                  <w:pPr>
                    <w:jc w:val="center"/>
                    <w:textAlignment w:val="baseline"/>
                    <w:rPr>
                      <w:sz w:val="24"/>
                      <w:szCs w:val="24"/>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4BBB200F" w14:textId="3C2F9845" w:rsidTr="00D90272">
              <w:trPr>
                <w:trHeight w:val="307"/>
              </w:trPr>
              <w:tc>
                <w:tcPr>
                  <w:tcW w:w="2003" w:type="dxa"/>
                  <w:shd w:val="clear" w:color="auto" w:fill="D9D9D9" w:themeFill="background1" w:themeFillShade="D9"/>
                  <w:vAlign w:val="center"/>
                  <w:hideMark/>
                </w:tcPr>
                <w:p w14:paraId="17383F57" w14:textId="2EF19D3F"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Złączka na szynę TH35</w:t>
                  </w:r>
                </w:p>
              </w:tc>
              <w:tc>
                <w:tcPr>
                  <w:tcW w:w="9220" w:type="dxa"/>
                  <w:vAlign w:val="center"/>
                  <w:hideMark/>
                </w:tcPr>
                <w:p w14:paraId="63E2AF5D" w14:textId="77777777" w:rsidR="00EC6AD6" w:rsidRDefault="00EC6AD6" w:rsidP="00C80C65">
                  <w:pPr>
                    <w:textAlignment w:val="baseline"/>
                    <w:rPr>
                      <w:sz w:val="24"/>
                      <w:szCs w:val="24"/>
                    </w:rPr>
                  </w:pPr>
                  <w:r>
                    <w:rPr>
                      <w:rFonts w:ascii="Calibri" w:hAnsi="Calibri" w:cs="Calibri"/>
                      <w:color w:val="000000"/>
                      <w:sz w:val="18"/>
                      <w:szCs w:val="18"/>
                    </w:rPr>
                    <w:t>szara lub beżowa; przelotowa; 1-poziomowa; 4-przewodowa; przekrój przewodu 2,5 mm2 </w:t>
                  </w:r>
                </w:p>
              </w:tc>
              <w:tc>
                <w:tcPr>
                  <w:tcW w:w="425" w:type="dxa"/>
                  <w:vAlign w:val="center"/>
                  <w:hideMark/>
                </w:tcPr>
                <w:p w14:paraId="0A6E7CEC" w14:textId="2617BB10" w:rsidR="00EC6AD6" w:rsidRDefault="00EC6AD6" w:rsidP="00C80C65">
                  <w:pPr>
                    <w:jc w:val="center"/>
                    <w:textAlignment w:val="baseline"/>
                    <w:rPr>
                      <w:sz w:val="24"/>
                      <w:szCs w:val="24"/>
                    </w:rPr>
                  </w:pPr>
                  <w:r>
                    <w:rPr>
                      <w:rFonts w:ascii="Calibri" w:hAnsi="Calibri" w:cs="Calibri"/>
                      <w:color w:val="000000"/>
                      <w:sz w:val="18"/>
                      <w:szCs w:val="18"/>
                    </w:rPr>
                    <w:t>20</w:t>
                  </w:r>
                </w:p>
              </w:tc>
              <w:tc>
                <w:tcPr>
                  <w:tcW w:w="3252" w:type="dxa"/>
                  <w:vAlign w:val="center"/>
                </w:tcPr>
                <w:p w14:paraId="08F16AB6" w14:textId="6485B59F"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32EB9671" w14:textId="309771DB" w:rsidTr="00D90272">
              <w:trPr>
                <w:trHeight w:val="307"/>
              </w:trPr>
              <w:tc>
                <w:tcPr>
                  <w:tcW w:w="2003" w:type="dxa"/>
                  <w:shd w:val="clear" w:color="auto" w:fill="D9D9D9" w:themeFill="background1" w:themeFillShade="D9"/>
                  <w:vAlign w:val="center"/>
                  <w:hideMark/>
                </w:tcPr>
                <w:p w14:paraId="280D121F" w14:textId="062A4352"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Mostek wtykany do złączek</w:t>
                  </w:r>
                </w:p>
              </w:tc>
              <w:tc>
                <w:tcPr>
                  <w:tcW w:w="9220" w:type="dxa"/>
                  <w:vAlign w:val="center"/>
                  <w:hideMark/>
                </w:tcPr>
                <w:p w14:paraId="187CE55D" w14:textId="77777777" w:rsidR="00EC6AD6" w:rsidRDefault="00EC6AD6" w:rsidP="00C80C65">
                  <w:pPr>
                    <w:textAlignment w:val="baseline"/>
                    <w:rPr>
                      <w:sz w:val="24"/>
                      <w:szCs w:val="24"/>
                    </w:rPr>
                  </w:pPr>
                  <w:r>
                    <w:rPr>
                      <w:rFonts w:ascii="Calibri" w:hAnsi="Calibri" w:cs="Calibri"/>
                      <w:color w:val="000000"/>
                      <w:sz w:val="18"/>
                      <w:szCs w:val="18"/>
                    </w:rPr>
                    <w:t>niebieski; 5-biegunowy; do złączek wymienionych w Wyposażeniu </w:t>
                  </w:r>
                </w:p>
              </w:tc>
              <w:tc>
                <w:tcPr>
                  <w:tcW w:w="425" w:type="dxa"/>
                  <w:vAlign w:val="center"/>
                  <w:hideMark/>
                </w:tcPr>
                <w:p w14:paraId="0A77D9CF" w14:textId="777022F6" w:rsidR="00EC6AD6" w:rsidRDefault="00EC6AD6" w:rsidP="00C80C65">
                  <w:pPr>
                    <w:jc w:val="center"/>
                    <w:textAlignment w:val="baseline"/>
                    <w:rPr>
                      <w:sz w:val="24"/>
                      <w:szCs w:val="24"/>
                    </w:rPr>
                  </w:pPr>
                  <w:r>
                    <w:rPr>
                      <w:rFonts w:ascii="Calibri" w:hAnsi="Calibri" w:cs="Calibri"/>
                      <w:color w:val="000000"/>
                      <w:sz w:val="18"/>
                      <w:szCs w:val="18"/>
                    </w:rPr>
                    <w:t>3</w:t>
                  </w:r>
                </w:p>
              </w:tc>
              <w:tc>
                <w:tcPr>
                  <w:tcW w:w="3252" w:type="dxa"/>
                  <w:vAlign w:val="center"/>
                </w:tcPr>
                <w:p w14:paraId="3CF798B4" w14:textId="78958B72"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4CCBBE38" w14:textId="01AA096F" w:rsidTr="00D90272">
              <w:trPr>
                <w:trHeight w:val="307"/>
              </w:trPr>
              <w:tc>
                <w:tcPr>
                  <w:tcW w:w="2003" w:type="dxa"/>
                  <w:shd w:val="clear" w:color="auto" w:fill="D9D9D9" w:themeFill="background1" w:themeFillShade="D9"/>
                  <w:vAlign w:val="center"/>
                  <w:hideMark/>
                </w:tcPr>
                <w:p w14:paraId="33A0E7EA" w14:textId="1E655491"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Mostek wtykany do złączek</w:t>
                  </w:r>
                </w:p>
              </w:tc>
              <w:tc>
                <w:tcPr>
                  <w:tcW w:w="9220" w:type="dxa"/>
                  <w:vAlign w:val="center"/>
                  <w:hideMark/>
                </w:tcPr>
                <w:p w14:paraId="3EEDCFB4" w14:textId="77777777" w:rsidR="00EC6AD6" w:rsidRDefault="00EC6AD6" w:rsidP="00C80C65">
                  <w:pPr>
                    <w:textAlignment w:val="baseline"/>
                    <w:rPr>
                      <w:sz w:val="24"/>
                      <w:szCs w:val="24"/>
                    </w:rPr>
                  </w:pPr>
                  <w:r>
                    <w:rPr>
                      <w:rFonts w:ascii="Calibri" w:hAnsi="Calibri" w:cs="Calibri"/>
                      <w:color w:val="000000"/>
                      <w:sz w:val="18"/>
                      <w:szCs w:val="18"/>
                    </w:rPr>
                    <w:t>niebieski; 3-biegunowy; do złączek wymienionych w Wyposażeniu </w:t>
                  </w:r>
                </w:p>
              </w:tc>
              <w:tc>
                <w:tcPr>
                  <w:tcW w:w="425" w:type="dxa"/>
                  <w:vAlign w:val="center"/>
                  <w:hideMark/>
                </w:tcPr>
                <w:p w14:paraId="4446021C" w14:textId="23FA2284" w:rsidR="00EC6AD6" w:rsidRDefault="00EC6AD6" w:rsidP="00C80C65">
                  <w:pPr>
                    <w:jc w:val="center"/>
                    <w:textAlignment w:val="baseline"/>
                    <w:rPr>
                      <w:sz w:val="24"/>
                      <w:szCs w:val="24"/>
                    </w:rPr>
                  </w:pPr>
                  <w:r>
                    <w:rPr>
                      <w:rFonts w:ascii="Calibri" w:hAnsi="Calibri" w:cs="Calibri"/>
                      <w:color w:val="000000"/>
                      <w:sz w:val="18"/>
                      <w:szCs w:val="18"/>
                    </w:rPr>
                    <w:t>3</w:t>
                  </w:r>
                </w:p>
              </w:tc>
              <w:tc>
                <w:tcPr>
                  <w:tcW w:w="3252" w:type="dxa"/>
                  <w:vAlign w:val="center"/>
                </w:tcPr>
                <w:p w14:paraId="7338AB35" w14:textId="1C1389D4"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0AEB4B84" w14:textId="600CFFD2" w:rsidTr="00D90272">
              <w:trPr>
                <w:trHeight w:val="307"/>
              </w:trPr>
              <w:tc>
                <w:tcPr>
                  <w:tcW w:w="2003" w:type="dxa"/>
                  <w:shd w:val="clear" w:color="auto" w:fill="D9D9D9" w:themeFill="background1" w:themeFillShade="D9"/>
                  <w:vAlign w:val="center"/>
                  <w:hideMark/>
                </w:tcPr>
                <w:p w14:paraId="11A5379A" w14:textId="306A05DC"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Mostek wtykany do złączek</w:t>
                  </w:r>
                </w:p>
              </w:tc>
              <w:tc>
                <w:tcPr>
                  <w:tcW w:w="9220" w:type="dxa"/>
                  <w:vAlign w:val="center"/>
                  <w:hideMark/>
                </w:tcPr>
                <w:p w14:paraId="0A52DC93" w14:textId="77777777" w:rsidR="00EC6AD6" w:rsidRDefault="00EC6AD6" w:rsidP="00C80C65">
                  <w:pPr>
                    <w:textAlignment w:val="baseline"/>
                    <w:rPr>
                      <w:sz w:val="24"/>
                      <w:szCs w:val="24"/>
                    </w:rPr>
                  </w:pPr>
                  <w:r>
                    <w:rPr>
                      <w:rFonts w:ascii="Calibri" w:hAnsi="Calibri" w:cs="Calibri"/>
                      <w:color w:val="000000"/>
                      <w:sz w:val="18"/>
                      <w:szCs w:val="18"/>
                    </w:rPr>
                    <w:t>niebieski; 2-biegunowy; do złączek wymienionych w Wyposażeniu </w:t>
                  </w:r>
                </w:p>
              </w:tc>
              <w:tc>
                <w:tcPr>
                  <w:tcW w:w="425" w:type="dxa"/>
                  <w:vAlign w:val="center"/>
                  <w:hideMark/>
                </w:tcPr>
                <w:p w14:paraId="27E4ADC6" w14:textId="4E0AF233" w:rsidR="00EC6AD6" w:rsidRDefault="00EC6AD6" w:rsidP="00C80C65">
                  <w:pPr>
                    <w:jc w:val="center"/>
                    <w:textAlignment w:val="baseline"/>
                    <w:rPr>
                      <w:sz w:val="24"/>
                      <w:szCs w:val="24"/>
                    </w:rPr>
                  </w:pPr>
                  <w:r>
                    <w:rPr>
                      <w:rFonts w:ascii="Calibri" w:hAnsi="Calibri" w:cs="Calibri"/>
                      <w:color w:val="000000"/>
                      <w:sz w:val="18"/>
                      <w:szCs w:val="18"/>
                    </w:rPr>
                    <w:t>4</w:t>
                  </w:r>
                </w:p>
              </w:tc>
              <w:tc>
                <w:tcPr>
                  <w:tcW w:w="3252" w:type="dxa"/>
                  <w:vAlign w:val="center"/>
                </w:tcPr>
                <w:p w14:paraId="6DBF127F" w14:textId="349B55C5"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1318326E" w14:textId="563591F7" w:rsidTr="00D90272">
              <w:trPr>
                <w:trHeight w:val="307"/>
              </w:trPr>
              <w:tc>
                <w:tcPr>
                  <w:tcW w:w="2003" w:type="dxa"/>
                  <w:shd w:val="clear" w:color="auto" w:fill="D9D9D9" w:themeFill="background1" w:themeFillShade="D9"/>
                  <w:vAlign w:val="center"/>
                  <w:hideMark/>
                </w:tcPr>
                <w:p w14:paraId="06E418A7" w14:textId="6E6F91D3"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Mostek wtykany do złączek</w:t>
                  </w:r>
                </w:p>
              </w:tc>
              <w:tc>
                <w:tcPr>
                  <w:tcW w:w="9220" w:type="dxa"/>
                  <w:vAlign w:val="center"/>
                  <w:hideMark/>
                </w:tcPr>
                <w:p w14:paraId="77927955" w14:textId="77777777" w:rsidR="00EC6AD6" w:rsidRDefault="00EC6AD6" w:rsidP="00C80C65">
                  <w:pPr>
                    <w:textAlignment w:val="baseline"/>
                    <w:rPr>
                      <w:sz w:val="24"/>
                      <w:szCs w:val="24"/>
                    </w:rPr>
                  </w:pPr>
                  <w:r>
                    <w:rPr>
                      <w:rFonts w:ascii="Calibri" w:hAnsi="Calibri" w:cs="Calibri"/>
                      <w:color w:val="000000"/>
                      <w:sz w:val="18"/>
                      <w:szCs w:val="18"/>
                    </w:rPr>
                    <w:t>czerwony; 5-biegunowy; do złączek wymienionych w Wyposażeniu </w:t>
                  </w:r>
                </w:p>
              </w:tc>
              <w:tc>
                <w:tcPr>
                  <w:tcW w:w="425" w:type="dxa"/>
                  <w:vAlign w:val="center"/>
                  <w:hideMark/>
                </w:tcPr>
                <w:p w14:paraId="4945BAB3" w14:textId="14FA7CF9" w:rsidR="00EC6AD6" w:rsidRDefault="00EC6AD6" w:rsidP="00C80C65">
                  <w:pPr>
                    <w:jc w:val="center"/>
                    <w:textAlignment w:val="baseline"/>
                    <w:rPr>
                      <w:sz w:val="24"/>
                      <w:szCs w:val="24"/>
                    </w:rPr>
                  </w:pPr>
                  <w:r>
                    <w:rPr>
                      <w:rFonts w:ascii="Calibri" w:hAnsi="Calibri" w:cs="Calibri"/>
                      <w:color w:val="000000"/>
                      <w:sz w:val="18"/>
                      <w:szCs w:val="18"/>
                    </w:rPr>
                    <w:t>3</w:t>
                  </w:r>
                </w:p>
              </w:tc>
              <w:tc>
                <w:tcPr>
                  <w:tcW w:w="3252" w:type="dxa"/>
                  <w:vAlign w:val="center"/>
                </w:tcPr>
                <w:p w14:paraId="602D8612" w14:textId="4636328B"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7F8DCE0E" w14:textId="4D7D5C78" w:rsidTr="00D90272">
              <w:trPr>
                <w:trHeight w:val="307"/>
              </w:trPr>
              <w:tc>
                <w:tcPr>
                  <w:tcW w:w="2003" w:type="dxa"/>
                  <w:shd w:val="clear" w:color="auto" w:fill="D9D9D9" w:themeFill="background1" w:themeFillShade="D9"/>
                  <w:vAlign w:val="center"/>
                  <w:hideMark/>
                </w:tcPr>
                <w:p w14:paraId="76412553" w14:textId="493A41BD"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Mostek wtykany do złączek</w:t>
                  </w:r>
                </w:p>
              </w:tc>
              <w:tc>
                <w:tcPr>
                  <w:tcW w:w="9220" w:type="dxa"/>
                  <w:vAlign w:val="center"/>
                  <w:hideMark/>
                </w:tcPr>
                <w:p w14:paraId="3C41E447" w14:textId="77777777" w:rsidR="00EC6AD6" w:rsidRDefault="00EC6AD6" w:rsidP="00C80C65">
                  <w:pPr>
                    <w:textAlignment w:val="baseline"/>
                    <w:rPr>
                      <w:sz w:val="24"/>
                      <w:szCs w:val="24"/>
                    </w:rPr>
                  </w:pPr>
                  <w:r>
                    <w:rPr>
                      <w:rFonts w:ascii="Calibri" w:hAnsi="Calibri" w:cs="Calibri"/>
                      <w:color w:val="000000"/>
                      <w:sz w:val="18"/>
                      <w:szCs w:val="18"/>
                    </w:rPr>
                    <w:t>czerwony; 3-biegunowy; do złączek wymienionych w Wyposażeniu </w:t>
                  </w:r>
                </w:p>
              </w:tc>
              <w:tc>
                <w:tcPr>
                  <w:tcW w:w="425" w:type="dxa"/>
                  <w:vAlign w:val="center"/>
                  <w:hideMark/>
                </w:tcPr>
                <w:p w14:paraId="46DF4CB0" w14:textId="68992C41" w:rsidR="00EC6AD6" w:rsidRDefault="00EC6AD6" w:rsidP="00C80C65">
                  <w:pPr>
                    <w:jc w:val="center"/>
                    <w:textAlignment w:val="baseline"/>
                    <w:rPr>
                      <w:sz w:val="24"/>
                      <w:szCs w:val="24"/>
                    </w:rPr>
                  </w:pPr>
                  <w:r>
                    <w:rPr>
                      <w:rFonts w:ascii="Calibri" w:hAnsi="Calibri" w:cs="Calibri"/>
                      <w:color w:val="000000"/>
                      <w:sz w:val="18"/>
                      <w:szCs w:val="18"/>
                    </w:rPr>
                    <w:t>3</w:t>
                  </w:r>
                </w:p>
              </w:tc>
              <w:tc>
                <w:tcPr>
                  <w:tcW w:w="3252" w:type="dxa"/>
                  <w:vAlign w:val="center"/>
                </w:tcPr>
                <w:p w14:paraId="5D515211" w14:textId="283DDF61"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4158D0F7" w14:textId="13C6344A" w:rsidTr="00D90272">
              <w:trPr>
                <w:trHeight w:val="307"/>
              </w:trPr>
              <w:tc>
                <w:tcPr>
                  <w:tcW w:w="2003" w:type="dxa"/>
                  <w:shd w:val="clear" w:color="auto" w:fill="D9D9D9" w:themeFill="background1" w:themeFillShade="D9"/>
                  <w:vAlign w:val="center"/>
                  <w:hideMark/>
                </w:tcPr>
                <w:p w14:paraId="3729B675" w14:textId="5AF8D3B0"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Mostek wtykany do złączek</w:t>
                  </w:r>
                </w:p>
              </w:tc>
              <w:tc>
                <w:tcPr>
                  <w:tcW w:w="9220" w:type="dxa"/>
                  <w:vAlign w:val="center"/>
                  <w:hideMark/>
                </w:tcPr>
                <w:p w14:paraId="56497B8C" w14:textId="77777777" w:rsidR="00EC6AD6" w:rsidRDefault="00EC6AD6" w:rsidP="00C80C65">
                  <w:pPr>
                    <w:textAlignment w:val="baseline"/>
                    <w:rPr>
                      <w:sz w:val="24"/>
                      <w:szCs w:val="24"/>
                    </w:rPr>
                  </w:pPr>
                  <w:r>
                    <w:rPr>
                      <w:rFonts w:ascii="Calibri" w:hAnsi="Calibri" w:cs="Calibri"/>
                      <w:color w:val="000000"/>
                      <w:sz w:val="18"/>
                      <w:szCs w:val="18"/>
                    </w:rPr>
                    <w:t>czerwony; 2-biegunowy; do złączek wymienionych w Wyposażeniu </w:t>
                  </w:r>
                </w:p>
              </w:tc>
              <w:tc>
                <w:tcPr>
                  <w:tcW w:w="425" w:type="dxa"/>
                  <w:vAlign w:val="center"/>
                  <w:hideMark/>
                </w:tcPr>
                <w:p w14:paraId="5C1589EB" w14:textId="5743A49C" w:rsidR="00EC6AD6" w:rsidRDefault="00EC6AD6" w:rsidP="00C80C65">
                  <w:pPr>
                    <w:jc w:val="center"/>
                    <w:textAlignment w:val="baseline"/>
                    <w:rPr>
                      <w:sz w:val="24"/>
                      <w:szCs w:val="24"/>
                    </w:rPr>
                  </w:pPr>
                  <w:r>
                    <w:rPr>
                      <w:rFonts w:ascii="Calibri" w:hAnsi="Calibri" w:cs="Calibri"/>
                      <w:color w:val="000000"/>
                      <w:sz w:val="18"/>
                      <w:szCs w:val="18"/>
                    </w:rPr>
                    <w:t>4</w:t>
                  </w:r>
                </w:p>
              </w:tc>
              <w:tc>
                <w:tcPr>
                  <w:tcW w:w="3252" w:type="dxa"/>
                  <w:vAlign w:val="center"/>
                </w:tcPr>
                <w:p w14:paraId="35D0B3C1" w14:textId="68AF60C1"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1CA7A18C" w14:textId="228CC7C9" w:rsidTr="00D90272">
              <w:trPr>
                <w:trHeight w:val="307"/>
              </w:trPr>
              <w:tc>
                <w:tcPr>
                  <w:tcW w:w="2003" w:type="dxa"/>
                  <w:shd w:val="clear" w:color="auto" w:fill="D9D9D9" w:themeFill="background1" w:themeFillShade="D9"/>
                  <w:vAlign w:val="center"/>
                  <w:hideMark/>
                </w:tcPr>
                <w:p w14:paraId="73C3A6EC" w14:textId="16DDF396"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Ścianka końcowa do złączek</w:t>
                  </w:r>
                </w:p>
              </w:tc>
              <w:tc>
                <w:tcPr>
                  <w:tcW w:w="9220" w:type="dxa"/>
                  <w:vAlign w:val="center"/>
                  <w:hideMark/>
                </w:tcPr>
                <w:p w14:paraId="33E7AC76" w14:textId="77777777" w:rsidR="00EC6AD6" w:rsidRDefault="00EC6AD6" w:rsidP="00C80C65">
                  <w:pPr>
                    <w:textAlignment w:val="baseline"/>
                    <w:rPr>
                      <w:sz w:val="24"/>
                      <w:szCs w:val="24"/>
                    </w:rPr>
                  </w:pPr>
                  <w:r>
                    <w:rPr>
                      <w:rFonts w:ascii="Calibri" w:hAnsi="Calibri" w:cs="Calibri"/>
                      <w:color w:val="000000"/>
                      <w:sz w:val="18"/>
                      <w:szCs w:val="18"/>
                    </w:rPr>
                    <w:t>do złączek 4-przewodowych wymienionych w Wyposażeniu </w:t>
                  </w:r>
                </w:p>
              </w:tc>
              <w:tc>
                <w:tcPr>
                  <w:tcW w:w="425" w:type="dxa"/>
                  <w:vAlign w:val="center"/>
                  <w:hideMark/>
                </w:tcPr>
                <w:p w14:paraId="59D006F4" w14:textId="590EDD32" w:rsidR="00EC6AD6" w:rsidRDefault="00EC6AD6" w:rsidP="00C80C65">
                  <w:pPr>
                    <w:jc w:val="center"/>
                    <w:textAlignment w:val="baseline"/>
                    <w:rPr>
                      <w:sz w:val="24"/>
                      <w:szCs w:val="24"/>
                    </w:rPr>
                  </w:pPr>
                  <w:r>
                    <w:rPr>
                      <w:rFonts w:ascii="Calibri" w:hAnsi="Calibri" w:cs="Calibri"/>
                      <w:color w:val="000000"/>
                      <w:sz w:val="18"/>
                      <w:szCs w:val="18"/>
                    </w:rPr>
                    <w:t>8</w:t>
                  </w:r>
                </w:p>
              </w:tc>
              <w:tc>
                <w:tcPr>
                  <w:tcW w:w="3252" w:type="dxa"/>
                  <w:vAlign w:val="center"/>
                </w:tcPr>
                <w:p w14:paraId="0DD9273D" w14:textId="2B1FC81F"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0F6E128F" w14:textId="5EC311FF" w:rsidTr="00D90272">
              <w:trPr>
                <w:trHeight w:val="307"/>
              </w:trPr>
              <w:tc>
                <w:tcPr>
                  <w:tcW w:w="2003" w:type="dxa"/>
                  <w:shd w:val="clear" w:color="auto" w:fill="D9D9D9" w:themeFill="background1" w:themeFillShade="D9"/>
                  <w:vAlign w:val="center"/>
                  <w:hideMark/>
                </w:tcPr>
                <w:p w14:paraId="5B0B2138" w14:textId="5BD68381"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Blokada końcowa do złączek na szynę</w:t>
                  </w:r>
                </w:p>
              </w:tc>
              <w:tc>
                <w:tcPr>
                  <w:tcW w:w="9220" w:type="dxa"/>
                  <w:vAlign w:val="center"/>
                  <w:hideMark/>
                </w:tcPr>
                <w:p w14:paraId="55063689" w14:textId="77777777" w:rsidR="00EC6AD6" w:rsidRDefault="00EC6AD6" w:rsidP="00C80C65">
                  <w:pPr>
                    <w:textAlignment w:val="baseline"/>
                    <w:rPr>
                      <w:sz w:val="24"/>
                      <w:szCs w:val="24"/>
                    </w:rPr>
                  </w:pPr>
                  <w:r>
                    <w:rPr>
                      <w:rFonts w:ascii="Calibri" w:hAnsi="Calibri" w:cs="Calibri"/>
                      <w:color w:val="000000"/>
                      <w:sz w:val="18"/>
                      <w:szCs w:val="18"/>
                    </w:rPr>
                    <w:t xml:space="preserve">(np. </w:t>
                  </w:r>
                  <w:proofErr w:type="spellStart"/>
                  <w:r>
                    <w:rPr>
                      <w:rFonts w:ascii="Calibri" w:hAnsi="Calibri" w:cs="Calibri"/>
                      <w:color w:val="000000"/>
                      <w:sz w:val="18"/>
                      <w:szCs w:val="18"/>
                    </w:rPr>
                    <w:t>Weidmüller</w:t>
                  </w:r>
                  <w:proofErr w:type="spellEnd"/>
                  <w:r>
                    <w:rPr>
                      <w:rFonts w:ascii="Calibri" w:hAnsi="Calibri" w:cs="Calibri"/>
                      <w:color w:val="000000"/>
                      <w:sz w:val="18"/>
                      <w:szCs w:val="18"/>
                    </w:rPr>
                    <w:t xml:space="preserve"> EW 35 0383560000 lub 9540000000 lub WAGO 249-116) </w:t>
                  </w:r>
                </w:p>
              </w:tc>
              <w:tc>
                <w:tcPr>
                  <w:tcW w:w="425" w:type="dxa"/>
                  <w:vAlign w:val="center"/>
                  <w:hideMark/>
                </w:tcPr>
                <w:p w14:paraId="6A6713C3" w14:textId="2A48AFEA" w:rsidR="00EC6AD6" w:rsidRDefault="00EC6AD6" w:rsidP="00C80C65">
                  <w:pPr>
                    <w:jc w:val="center"/>
                    <w:textAlignment w:val="baseline"/>
                    <w:rPr>
                      <w:sz w:val="24"/>
                      <w:szCs w:val="24"/>
                    </w:rPr>
                  </w:pPr>
                  <w:r>
                    <w:rPr>
                      <w:rFonts w:ascii="Calibri" w:hAnsi="Calibri" w:cs="Calibri"/>
                      <w:color w:val="000000"/>
                      <w:sz w:val="18"/>
                      <w:szCs w:val="18"/>
                    </w:rPr>
                    <w:t>10</w:t>
                  </w:r>
                </w:p>
              </w:tc>
              <w:tc>
                <w:tcPr>
                  <w:tcW w:w="3252" w:type="dxa"/>
                  <w:vAlign w:val="center"/>
                </w:tcPr>
                <w:p w14:paraId="7C963E5F" w14:textId="7D4D1856"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306AA808" w14:textId="2AE3C171" w:rsidTr="00D90272">
              <w:trPr>
                <w:trHeight w:val="307"/>
              </w:trPr>
              <w:tc>
                <w:tcPr>
                  <w:tcW w:w="2003" w:type="dxa"/>
                  <w:shd w:val="clear" w:color="auto" w:fill="D9D9D9" w:themeFill="background1" w:themeFillShade="D9"/>
                  <w:vAlign w:val="center"/>
                  <w:hideMark/>
                </w:tcPr>
                <w:p w14:paraId="56A66031" w14:textId="4F7FC6AD"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Przewód z wtyczką 230 V AC</w:t>
                  </w:r>
                </w:p>
              </w:tc>
              <w:tc>
                <w:tcPr>
                  <w:tcW w:w="9220" w:type="dxa"/>
                  <w:vAlign w:val="center"/>
                  <w:hideMark/>
                </w:tcPr>
                <w:p w14:paraId="47C50F51" w14:textId="77777777" w:rsidR="00EC6AD6" w:rsidRDefault="00EC6AD6" w:rsidP="00C80C65">
                  <w:pPr>
                    <w:textAlignment w:val="baseline"/>
                    <w:rPr>
                      <w:sz w:val="24"/>
                      <w:szCs w:val="24"/>
                    </w:rPr>
                  </w:pPr>
                  <w:r>
                    <w:rPr>
                      <w:rFonts w:ascii="Calibri" w:hAnsi="Calibri" w:cs="Calibri"/>
                      <w:color w:val="000000"/>
                      <w:sz w:val="18"/>
                      <w:szCs w:val="18"/>
                    </w:rPr>
                    <w:t>przewód o długości min. 2 m, końcówki przewodów kabla zakończone tulejkami zaciskowymi; przekrój przewodu 1,5 mm2 (np. OWY 3x1,5 mm2) </w:t>
                  </w:r>
                </w:p>
              </w:tc>
              <w:tc>
                <w:tcPr>
                  <w:tcW w:w="425" w:type="dxa"/>
                  <w:vAlign w:val="center"/>
                  <w:hideMark/>
                </w:tcPr>
                <w:p w14:paraId="6DE97642" w14:textId="41917B4D"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vAlign w:val="center"/>
                </w:tcPr>
                <w:p w14:paraId="7E80DA7F" w14:textId="11AB9B99"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0CA64B3F" w14:textId="304B4129" w:rsidTr="00D90272">
              <w:trPr>
                <w:trHeight w:val="307"/>
              </w:trPr>
              <w:tc>
                <w:tcPr>
                  <w:tcW w:w="2003" w:type="dxa"/>
                  <w:shd w:val="clear" w:color="auto" w:fill="D9D9D9" w:themeFill="background1" w:themeFillShade="D9"/>
                  <w:vAlign w:val="center"/>
                  <w:hideMark/>
                </w:tcPr>
                <w:p w14:paraId="1B569D27" w14:textId="73F5BA61"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Przewód z wtyczką 230 V AC</w:t>
                  </w:r>
                </w:p>
              </w:tc>
              <w:tc>
                <w:tcPr>
                  <w:tcW w:w="9220" w:type="dxa"/>
                  <w:vAlign w:val="center"/>
                  <w:hideMark/>
                </w:tcPr>
                <w:p w14:paraId="64D79FBB" w14:textId="77777777" w:rsidR="00EC6AD6" w:rsidRDefault="00EC6AD6" w:rsidP="00C80C65">
                  <w:pPr>
                    <w:textAlignment w:val="baseline"/>
                    <w:rPr>
                      <w:sz w:val="24"/>
                      <w:szCs w:val="24"/>
                    </w:rPr>
                  </w:pPr>
                  <w:r>
                    <w:rPr>
                      <w:rFonts w:ascii="Calibri" w:hAnsi="Calibri" w:cs="Calibri"/>
                      <w:color w:val="000000"/>
                      <w:sz w:val="18"/>
                      <w:szCs w:val="18"/>
                    </w:rPr>
                    <w:t>przewód o długości min. 2 m, końcówki przewodów kabla zakończone tulejkami zaciskowymi; przekrój przewodu 2,5 mm2 (np. OWY 3x2,5 mm2) </w:t>
                  </w:r>
                </w:p>
              </w:tc>
              <w:tc>
                <w:tcPr>
                  <w:tcW w:w="425" w:type="dxa"/>
                  <w:vAlign w:val="center"/>
                  <w:hideMark/>
                </w:tcPr>
                <w:p w14:paraId="3F17BC79" w14:textId="053403E8"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vAlign w:val="center"/>
                </w:tcPr>
                <w:p w14:paraId="520F81A8" w14:textId="7F7CF5E6"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4B0E428F" w14:textId="37EDF9FA" w:rsidTr="00D90272">
              <w:trPr>
                <w:trHeight w:val="307"/>
              </w:trPr>
              <w:tc>
                <w:tcPr>
                  <w:tcW w:w="2003" w:type="dxa"/>
                  <w:shd w:val="clear" w:color="auto" w:fill="D9D9D9" w:themeFill="background1" w:themeFillShade="D9"/>
                  <w:vAlign w:val="center"/>
                  <w:hideMark/>
                </w:tcPr>
                <w:p w14:paraId="653F8F04" w14:textId="34FC0BC8"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Przewód z wtyczką trójfazową 400 V AC 16 A</w:t>
                  </w:r>
                </w:p>
              </w:tc>
              <w:tc>
                <w:tcPr>
                  <w:tcW w:w="9220" w:type="dxa"/>
                  <w:vAlign w:val="center"/>
                  <w:hideMark/>
                </w:tcPr>
                <w:p w14:paraId="525E6BE9" w14:textId="77777777" w:rsidR="00EC6AD6" w:rsidRDefault="00EC6AD6" w:rsidP="00C80C65">
                  <w:pPr>
                    <w:textAlignment w:val="baseline"/>
                    <w:rPr>
                      <w:sz w:val="24"/>
                      <w:szCs w:val="24"/>
                    </w:rPr>
                  </w:pPr>
                  <w:r>
                    <w:rPr>
                      <w:rFonts w:ascii="Calibri" w:hAnsi="Calibri" w:cs="Calibri"/>
                      <w:color w:val="000000"/>
                      <w:sz w:val="18"/>
                      <w:szCs w:val="18"/>
                    </w:rPr>
                    <w:t>z przewodem OMY 5×1,5 mm2 , końcówki przewodów kabla zakończone tulejkami zaciskowymi </w:t>
                  </w:r>
                </w:p>
              </w:tc>
              <w:tc>
                <w:tcPr>
                  <w:tcW w:w="425" w:type="dxa"/>
                  <w:vAlign w:val="center"/>
                  <w:hideMark/>
                </w:tcPr>
                <w:p w14:paraId="0B5EB339" w14:textId="378680F9"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vAlign w:val="center"/>
                </w:tcPr>
                <w:p w14:paraId="3F9BAD88" w14:textId="77F27708"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63575FCA" w14:textId="525D1FB5" w:rsidTr="00D90272">
              <w:trPr>
                <w:trHeight w:val="307"/>
              </w:trPr>
              <w:tc>
                <w:tcPr>
                  <w:tcW w:w="2003" w:type="dxa"/>
                  <w:shd w:val="clear" w:color="auto" w:fill="D9D9D9" w:themeFill="background1" w:themeFillShade="D9"/>
                  <w:vAlign w:val="center"/>
                  <w:hideMark/>
                </w:tcPr>
                <w:p w14:paraId="428D179A" w14:textId="445CCAE7"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Multimetr cyfrowy</w:t>
                  </w:r>
                </w:p>
              </w:tc>
              <w:tc>
                <w:tcPr>
                  <w:tcW w:w="9220" w:type="dxa"/>
                  <w:vAlign w:val="center"/>
                  <w:hideMark/>
                </w:tcPr>
                <w:p w14:paraId="39CF566C" w14:textId="77777777" w:rsidR="00EC6AD6" w:rsidRDefault="00EC6AD6" w:rsidP="00C80C65">
                  <w:pPr>
                    <w:textAlignment w:val="baseline"/>
                    <w:rPr>
                      <w:sz w:val="24"/>
                      <w:szCs w:val="24"/>
                    </w:rPr>
                  </w:pPr>
                  <w:r>
                    <w:rPr>
                      <w:rFonts w:ascii="Calibri" w:hAnsi="Calibri" w:cs="Calibri"/>
                      <w:color w:val="000000"/>
                      <w:sz w:val="18"/>
                      <w:szCs w:val="18"/>
                    </w:rPr>
                    <w:t>pomiar U, I (AC i DC), R, tester ciągłości obwodu; ręczna zmiana zakresów. </w:t>
                  </w:r>
                </w:p>
              </w:tc>
              <w:tc>
                <w:tcPr>
                  <w:tcW w:w="425" w:type="dxa"/>
                  <w:vAlign w:val="center"/>
                  <w:hideMark/>
                </w:tcPr>
                <w:p w14:paraId="62334127" w14:textId="3E0E91F2"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vAlign w:val="center"/>
                </w:tcPr>
                <w:p w14:paraId="599652C5" w14:textId="2BCD5F20"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020C1CE7" w14:textId="76F23E9B" w:rsidTr="00D90272">
              <w:trPr>
                <w:trHeight w:val="307"/>
              </w:trPr>
              <w:tc>
                <w:tcPr>
                  <w:tcW w:w="2003" w:type="dxa"/>
                  <w:shd w:val="clear" w:color="auto" w:fill="D9D9D9" w:themeFill="background1" w:themeFillShade="D9"/>
                  <w:vAlign w:val="center"/>
                  <w:hideMark/>
                </w:tcPr>
                <w:p w14:paraId="44D0B6F4" w14:textId="36E0D231"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Miara zwijana</w:t>
                  </w:r>
                </w:p>
              </w:tc>
              <w:tc>
                <w:tcPr>
                  <w:tcW w:w="9220" w:type="dxa"/>
                  <w:vAlign w:val="center"/>
                  <w:hideMark/>
                </w:tcPr>
                <w:p w14:paraId="16078410" w14:textId="77777777" w:rsidR="00EC6AD6" w:rsidRDefault="00EC6AD6" w:rsidP="00C80C65">
                  <w:pPr>
                    <w:textAlignment w:val="baseline"/>
                    <w:rPr>
                      <w:sz w:val="24"/>
                      <w:szCs w:val="24"/>
                    </w:rPr>
                  </w:pPr>
                  <w:r>
                    <w:rPr>
                      <w:rFonts w:ascii="Calibri" w:hAnsi="Calibri" w:cs="Calibri"/>
                      <w:color w:val="000000"/>
                      <w:sz w:val="18"/>
                      <w:szCs w:val="18"/>
                    </w:rPr>
                    <w:t>o długości minimum 2 m </w:t>
                  </w:r>
                </w:p>
              </w:tc>
              <w:tc>
                <w:tcPr>
                  <w:tcW w:w="425" w:type="dxa"/>
                  <w:vAlign w:val="center"/>
                  <w:hideMark/>
                </w:tcPr>
                <w:p w14:paraId="39620FFD" w14:textId="5001C150"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vAlign w:val="center"/>
                </w:tcPr>
                <w:p w14:paraId="4658C7DB" w14:textId="00C713CA"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5E007677" w14:textId="56F7E6A9" w:rsidTr="00D90272">
              <w:trPr>
                <w:trHeight w:val="307"/>
              </w:trPr>
              <w:tc>
                <w:tcPr>
                  <w:tcW w:w="2003" w:type="dxa"/>
                  <w:shd w:val="clear" w:color="auto" w:fill="D9D9D9" w:themeFill="background1" w:themeFillShade="D9"/>
                  <w:vAlign w:val="center"/>
                  <w:hideMark/>
                </w:tcPr>
                <w:p w14:paraId="72329558" w14:textId="69EC6635"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Stoper</w:t>
                  </w:r>
                </w:p>
              </w:tc>
              <w:tc>
                <w:tcPr>
                  <w:tcW w:w="9220" w:type="dxa"/>
                  <w:vAlign w:val="center"/>
                  <w:hideMark/>
                </w:tcPr>
                <w:p w14:paraId="19984E67" w14:textId="77777777" w:rsidR="00EC6AD6" w:rsidRDefault="00EC6AD6" w:rsidP="00C80C65">
                  <w:pPr>
                    <w:textAlignment w:val="baseline"/>
                    <w:rPr>
                      <w:sz w:val="24"/>
                      <w:szCs w:val="24"/>
                    </w:rPr>
                  </w:pPr>
                  <w:r>
                    <w:rPr>
                      <w:rFonts w:ascii="Calibri" w:hAnsi="Calibri" w:cs="Calibri"/>
                      <w:color w:val="000000"/>
                      <w:sz w:val="18"/>
                      <w:szCs w:val="18"/>
                    </w:rPr>
                    <w:t>minimalny zakres od 0 do 60 s </w:t>
                  </w:r>
                </w:p>
              </w:tc>
              <w:tc>
                <w:tcPr>
                  <w:tcW w:w="425" w:type="dxa"/>
                  <w:hideMark/>
                </w:tcPr>
                <w:p w14:paraId="03047B72" w14:textId="6E61F014"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vAlign w:val="center"/>
                </w:tcPr>
                <w:p w14:paraId="7F58D3E2" w14:textId="704ED298"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31BB9A1C" w14:textId="0DC573ED" w:rsidTr="00D90272">
              <w:trPr>
                <w:trHeight w:val="307"/>
              </w:trPr>
              <w:tc>
                <w:tcPr>
                  <w:tcW w:w="2003" w:type="dxa"/>
                  <w:shd w:val="clear" w:color="auto" w:fill="D9D9D9" w:themeFill="background1" w:themeFillShade="D9"/>
                  <w:vAlign w:val="center"/>
                  <w:hideMark/>
                </w:tcPr>
                <w:p w14:paraId="34983DF9" w14:textId="2D19F93D"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Suwmiarka uniwersalna</w:t>
                  </w:r>
                </w:p>
              </w:tc>
              <w:tc>
                <w:tcPr>
                  <w:tcW w:w="9220" w:type="dxa"/>
                  <w:vAlign w:val="center"/>
                  <w:hideMark/>
                </w:tcPr>
                <w:p w14:paraId="4F8E377F" w14:textId="77777777" w:rsidR="00EC6AD6" w:rsidRDefault="00EC6AD6" w:rsidP="00C80C65">
                  <w:pPr>
                    <w:textAlignment w:val="baseline"/>
                    <w:rPr>
                      <w:sz w:val="24"/>
                      <w:szCs w:val="24"/>
                    </w:rPr>
                  </w:pPr>
                  <w:r>
                    <w:rPr>
                      <w:rFonts w:ascii="Calibri" w:hAnsi="Calibri" w:cs="Calibri"/>
                      <w:color w:val="000000"/>
                      <w:sz w:val="18"/>
                      <w:szCs w:val="18"/>
                    </w:rPr>
                    <w:t>noniuszowa minimum 150 mm, dokładność 0,05 mm </w:t>
                  </w:r>
                </w:p>
              </w:tc>
              <w:tc>
                <w:tcPr>
                  <w:tcW w:w="425" w:type="dxa"/>
                  <w:hideMark/>
                </w:tcPr>
                <w:p w14:paraId="1DF3EC43" w14:textId="3E441D30"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vAlign w:val="center"/>
                </w:tcPr>
                <w:p w14:paraId="6AFCF116" w14:textId="1AF2037D"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569CBC0A" w14:textId="04B9B65B" w:rsidTr="00D90272">
              <w:trPr>
                <w:trHeight w:val="307"/>
              </w:trPr>
              <w:tc>
                <w:tcPr>
                  <w:tcW w:w="2003" w:type="dxa"/>
                  <w:shd w:val="clear" w:color="auto" w:fill="D9D9D9" w:themeFill="background1" w:themeFillShade="D9"/>
                  <w:vAlign w:val="center"/>
                  <w:hideMark/>
                </w:tcPr>
                <w:p w14:paraId="6B71C5D8" w14:textId="587B67E9"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Poziomnica</w:t>
                  </w:r>
                </w:p>
              </w:tc>
              <w:tc>
                <w:tcPr>
                  <w:tcW w:w="9220" w:type="dxa"/>
                  <w:vAlign w:val="center"/>
                  <w:hideMark/>
                </w:tcPr>
                <w:p w14:paraId="06BFEC14" w14:textId="77777777" w:rsidR="00EC6AD6" w:rsidRDefault="00EC6AD6" w:rsidP="00C80C65">
                  <w:pPr>
                    <w:textAlignment w:val="baseline"/>
                    <w:rPr>
                      <w:sz w:val="24"/>
                      <w:szCs w:val="24"/>
                    </w:rPr>
                  </w:pPr>
                  <w:r>
                    <w:rPr>
                      <w:rFonts w:ascii="Calibri" w:hAnsi="Calibri" w:cs="Calibri"/>
                      <w:color w:val="000000"/>
                      <w:sz w:val="18"/>
                      <w:szCs w:val="18"/>
                    </w:rPr>
                    <w:t>minimum 20 cm </w:t>
                  </w:r>
                </w:p>
              </w:tc>
              <w:tc>
                <w:tcPr>
                  <w:tcW w:w="425" w:type="dxa"/>
                  <w:hideMark/>
                </w:tcPr>
                <w:p w14:paraId="0BD07171" w14:textId="56207FE5"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vAlign w:val="center"/>
                </w:tcPr>
                <w:p w14:paraId="6395811F" w14:textId="517C9193"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6CC93E5C" w14:textId="798767B6" w:rsidTr="00D90272">
              <w:trPr>
                <w:trHeight w:val="65"/>
              </w:trPr>
              <w:tc>
                <w:tcPr>
                  <w:tcW w:w="2003" w:type="dxa"/>
                  <w:shd w:val="clear" w:color="auto" w:fill="D9D9D9" w:themeFill="background1" w:themeFillShade="D9"/>
                  <w:vAlign w:val="bottom"/>
                  <w:hideMark/>
                </w:tcPr>
                <w:p w14:paraId="0D191C9D" w14:textId="114E2BD1"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Okulary ochronne</w:t>
                  </w:r>
                </w:p>
              </w:tc>
              <w:tc>
                <w:tcPr>
                  <w:tcW w:w="9220" w:type="dxa"/>
                  <w:vAlign w:val="center"/>
                  <w:hideMark/>
                </w:tcPr>
                <w:p w14:paraId="176B731A" w14:textId="77777777" w:rsidR="00EC6AD6" w:rsidRDefault="00EC6AD6" w:rsidP="00C80C65">
                  <w:pPr>
                    <w:textAlignment w:val="baseline"/>
                    <w:rPr>
                      <w:sz w:val="24"/>
                      <w:szCs w:val="24"/>
                    </w:rPr>
                  </w:pPr>
                  <w:r>
                    <w:rPr>
                      <w:rFonts w:ascii="Calibri" w:hAnsi="Calibri" w:cs="Calibri"/>
                      <w:color w:val="000000"/>
                      <w:sz w:val="18"/>
                      <w:szCs w:val="18"/>
                    </w:rPr>
                    <w:t>  </w:t>
                  </w:r>
                </w:p>
              </w:tc>
              <w:tc>
                <w:tcPr>
                  <w:tcW w:w="425" w:type="dxa"/>
                  <w:hideMark/>
                </w:tcPr>
                <w:p w14:paraId="102B6B8A" w14:textId="37D75CA4"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vAlign w:val="center"/>
                </w:tcPr>
                <w:p w14:paraId="5AA2AF12" w14:textId="32E992F7"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r w:rsidR="00EC6AD6" w14:paraId="5771E81F" w14:textId="2E232C6B" w:rsidTr="00D90272">
              <w:trPr>
                <w:trHeight w:val="307"/>
              </w:trPr>
              <w:tc>
                <w:tcPr>
                  <w:tcW w:w="2003" w:type="dxa"/>
                  <w:shd w:val="clear" w:color="auto" w:fill="D9D9D9" w:themeFill="background1" w:themeFillShade="D9"/>
                  <w:vAlign w:val="bottom"/>
                  <w:hideMark/>
                </w:tcPr>
                <w:p w14:paraId="28AF0AA4" w14:textId="7EF3A00D" w:rsidR="00EC6AD6" w:rsidRPr="006E6E66" w:rsidRDefault="00EC6AD6" w:rsidP="006E6E66">
                  <w:pPr>
                    <w:jc w:val="center"/>
                    <w:textAlignment w:val="baseline"/>
                    <w:rPr>
                      <w:b/>
                      <w:sz w:val="24"/>
                      <w:szCs w:val="24"/>
                    </w:rPr>
                  </w:pPr>
                  <w:r w:rsidRPr="006E6E66">
                    <w:rPr>
                      <w:rFonts w:ascii="Calibri" w:hAnsi="Calibri" w:cs="Calibri"/>
                      <w:b/>
                      <w:color w:val="000000"/>
                      <w:sz w:val="18"/>
                      <w:szCs w:val="18"/>
                    </w:rPr>
                    <w:t>Fartuch ochronny</w:t>
                  </w:r>
                </w:p>
              </w:tc>
              <w:tc>
                <w:tcPr>
                  <w:tcW w:w="9220" w:type="dxa"/>
                  <w:vAlign w:val="center"/>
                  <w:hideMark/>
                </w:tcPr>
                <w:p w14:paraId="5E37F8A3" w14:textId="77777777" w:rsidR="00EC6AD6" w:rsidRDefault="00EC6AD6" w:rsidP="00C80C65">
                  <w:pPr>
                    <w:textAlignment w:val="baseline"/>
                    <w:rPr>
                      <w:sz w:val="24"/>
                      <w:szCs w:val="24"/>
                    </w:rPr>
                  </w:pPr>
                  <w:r>
                    <w:rPr>
                      <w:rFonts w:ascii="Calibri" w:hAnsi="Calibri" w:cs="Calibri"/>
                      <w:color w:val="000000"/>
                      <w:sz w:val="18"/>
                      <w:szCs w:val="18"/>
                    </w:rPr>
                    <w:t>  </w:t>
                  </w:r>
                </w:p>
              </w:tc>
              <w:tc>
                <w:tcPr>
                  <w:tcW w:w="425" w:type="dxa"/>
                  <w:hideMark/>
                </w:tcPr>
                <w:p w14:paraId="244A74DC" w14:textId="5C09E15C" w:rsidR="00EC6AD6" w:rsidRDefault="00EC6AD6" w:rsidP="00C80C65">
                  <w:pPr>
                    <w:jc w:val="center"/>
                    <w:textAlignment w:val="baseline"/>
                    <w:rPr>
                      <w:sz w:val="24"/>
                      <w:szCs w:val="24"/>
                    </w:rPr>
                  </w:pPr>
                  <w:r>
                    <w:rPr>
                      <w:rFonts w:ascii="Calibri" w:hAnsi="Calibri" w:cs="Calibri"/>
                      <w:color w:val="000000"/>
                      <w:sz w:val="18"/>
                      <w:szCs w:val="18"/>
                    </w:rPr>
                    <w:t>1</w:t>
                  </w:r>
                </w:p>
              </w:tc>
              <w:tc>
                <w:tcPr>
                  <w:tcW w:w="3252" w:type="dxa"/>
                  <w:vAlign w:val="center"/>
                </w:tcPr>
                <w:p w14:paraId="166BC769" w14:textId="45B7CA0C" w:rsidR="00EC6AD6" w:rsidRDefault="00EC6AD6" w:rsidP="00C80C65">
                  <w:pPr>
                    <w:jc w:val="center"/>
                    <w:textAlignment w:val="baseline"/>
                    <w:rPr>
                      <w:rFonts w:ascii="Calibri" w:hAnsi="Calibri" w:cs="Calibri"/>
                      <w:color w:val="000000"/>
                      <w:sz w:val="18"/>
                      <w:szCs w:val="18"/>
                    </w:rPr>
                  </w:pPr>
                  <w:r w:rsidRPr="0014757A">
                    <w:rPr>
                      <w:rFonts w:ascii="Segoe UI Symbol" w:hAnsi="Segoe UI Symbol" w:cs="Segoe UI Symbol"/>
                      <w:b/>
                      <w:bCs/>
                      <w:sz w:val="16"/>
                      <w:szCs w:val="18"/>
                    </w:rPr>
                    <w:t>☐</w:t>
                  </w:r>
                  <w:r w:rsidRPr="0014757A">
                    <w:rPr>
                      <w:rFonts w:ascii="Arial" w:hAnsi="Arial" w:cs="Arial"/>
                      <w:b/>
                      <w:bCs/>
                      <w:sz w:val="16"/>
                      <w:szCs w:val="18"/>
                    </w:rPr>
                    <w:t xml:space="preserve"> TAK / </w:t>
                  </w:r>
                  <w:r w:rsidRPr="0014757A">
                    <w:rPr>
                      <w:rFonts w:ascii="Segoe UI Symbol" w:hAnsi="Segoe UI Symbol" w:cs="Segoe UI Symbol"/>
                      <w:b/>
                      <w:bCs/>
                      <w:sz w:val="16"/>
                      <w:szCs w:val="18"/>
                    </w:rPr>
                    <w:t>☐</w:t>
                  </w:r>
                  <w:r w:rsidRPr="0014757A">
                    <w:rPr>
                      <w:rFonts w:ascii="Arial" w:hAnsi="Arial" w:cs="Arial"/>
                      <w:b/>
                      <w:bCs/>
                      <w:sz w:val="16"/>
                      <w:szCs w:val="18"/>
                    </w:rPr>
                    <w:t xml:space="preserve"> NIE</w:t>
                  </w:r>
                </w:p>
              </w:tc>
            </w:tr>
          </w:tbl>
          <w:p w14:paraId="63D970C4" w14:textId="0C526863" w:rsidR="003060D0" w:rsidRDefault="003060D0" w:rsidP="00DF3127">
            <w:pPr>
              <w:textAlignment w:val="baseline"/>
              <w:rPr>
                <w:rFonts w:ascii="Segoe UI" w:hAnsi="Segoe UI" w:cs="Segoe UI"/>
                <w:sz w:val="18"/>
                <w:szCs w:val="18"/>
              </w:rPr>
            </w:pPr>
          </w:p>
          <w:p w14:paraId="507B66F2" w14:textId="2929289C" w:rsidR="00EC6AD6" w:rsidRPr="003060D0" w:rsidRDefault="003060D0" w:rsidP="003060D0">
            <w:pPr>
              <w:tabs>
                <w:tab w:val="left" w:pos="1590"/>
              </w:tabs>
              <w:rPr>
                <w:rFonts w:ascii="Segoe UI" w:hAnsi="Segoe UI" w:cs="Segoe UI"/>
                <w:sz w:val="18"/>
                <w:szCs w:val="18"/>
              </w:rPr>
            </w:pPr>
            <w:r>
              <w:rPr>
                <w:rFonts w:ascii="Segoe UI" w:hAnsi="Segoe UI" w:cs="Segoe UI"/>
                <w:sz w:val="18"/>
                <w:szCs w:val="18"/>
              </w:rPr>
              <w:tab/>
            </w:r>
          </w:p>
        </w:tc>
      </w:tr>
    </w:tbl>
    <w:p w14:paraId="355965AE" w14:textId="77777777" w:rsidR="003060D0" w:rsidRDefault="003060D0" w:rsidP="00D90272">
      <w:pPr>
        <w:rPr>
          <w:rFonts w:ascii="Arial" w:hAnsi="Arial" w:cs="Arial"/>
          <w:b/>
          <w:color w:val="000000"/>
          <w:sz w:val="22"/>
          <w:szCs w:val="22"/>
        </w:rPr>
      </w:pPr>
    </w:p>
    <w:p w14:paraId="67BEF477" w14:textId="61487FBD" w:rsidR="003060D0" w:rsidRPr="00F46BCB" w:rsidRDefault="00D90272" w:rsidP="00D90272">
      <w:pPr>
        <w:rPr>
          <w:rFonts w:ascii="Arial" w:hAnsi="Arial" w:cs="Arial"/>
          <w:b/>
          <w:color w:val="000000"/>
          <w:sz w:val="22"/>
          <w:szCs w:val="22"/>
        </w:rPr>
      </w:pPr>
      <w:r w:rsidRPr="00F46BCB">
        <w:rPr>
          <w:rFonts w:ascii="Arial" w:hAnsi="Arial" w:cs="Arial"/>
          <w:b/>
          <w:color w:val="000000"/>
          <w:sz w:val="22"/>
          <w:szCs w:val="22"/>
        </w:rPr>
        <w:t>*Należy wypełnić TAK lub NIE</w:t>
      </w:r>
      <w:r w:rsidR="003060D0" w:rsidRPr="00F46BCB">
        <w:rPr>
          <w:rFonts w:ascii="Arial" w:hAnsi="Arial" w:cs="Arial"/>
          <w:b/>
          <w:color w:val="000000"/>
          <w:sz w:val="22"/>
          <w:szCs w:val="22"/>
        </w:rPr>
        <w:t xml:space="preserve">        </w:t>
      </w:r>
    </w:p>
    <w:p w14:paraId="37CD7D31" w14:textId="77777777" w:rsidR="003060D0" w:rsidRPr="00F46BCB" w:rsidRDefault="003060D0" w:rsidP="00D90272">
      <w:pPr>
        <w:rPr>
          <w:rFonts w:ascii="Arial" w:hAnsi="Arial" w:cs="Arial"/>
          <w:b/>
          <w:color w:val="000000"/>
          <w:sz w:val="22"/>
          <w:szCs w:val="22"/>
        </w:rPr>
      </w:pPr>
    </w:p>
    <w:p w14:paraId="760C9BF0" w14:textId="3A85BDC2" w:rsidR="00573B1B" w:rsidRPr="00F46BCB" w:rsidRDefault="00D90272" w:rsidP="00D90272">
      <w:pPr>
        <w:rPr>
          <w:rFonts w:ascii="Arial" w:hAnsi="Arial" w:cs="Arial"/>
          <w:b/>
          <w:color w:val="000000"/>
          <w:sz w:val="22"/>
          <w:szCs w:val="22"/>
        </w:rPr>
      </w:pPr>
      <w:r w:rsidRPr="00F46BCB">
        <w:rPr>
          <w:rFonts w:ascii="Arial" w:hAnsi="Arial" w:cs="Arial"/>
          <w:b/>
          <w:color w:val="000000"/>
          <w:sz w:val="22"/>
          <w:szCs w:val="22"/>
        </w:rPr>
        <w:t>*Wykropkowane miejsca należy wypełnić poprzez wskazanie pełnej nazwy i modelu oferowanego urządzenia/ sprzętu w sposób umożliwiający Zamawiającemu jego jednoznaczną identyfikację</w:t>
      </w:r>
    </w:p>
    <w:p w14:paraId="3A1C3A30" w14:textId="67F11568" w:rsidR="00D90272" w:rsidRPr="00F46BCB" w:rsidRDefault="00D90272" w:rsidP="00D90272">
      <w:pPr>
        <w:rPr>
          <w:rFonts w:ascii="Arial" w:hAnsi="Arial" w:cs="Arial"/>
          <w:b/>
          <w:color w:val="000000"/>
          <w:sz w:val="22"/>
          <w:szCs w:val="22"/>
        </w:rPr>
      </w:pPr>
    </w:p>
    <w:p w14:paraId="26CF2C0C" w14:textId="77777777" w:rsidR="00D90272" w:rsidRPr="00F46BCB" w:rsidRDefault="00D90272" w:rsidP="00D90272">
      <w:pPr>
        <w:rPr>
          <w:rFonts w:ascii="Arial" w:hAnsi="Arial" w:cs="Arial"/>
          <w:b/>
          <w:color w:val="000000"/>
          <w:sz w:val="22"/>
          <w:szCs w:val="22"/>
        </w:rPr>
      </w:pPr>
    </w:p>
    <w:sectPr w:rsidR="00D90272" w:rsidRPr="00F46BCB" w:rsidSect="00F501A8">
      <w:headerReference w:type="default" r:id="rId8"/>
      <w:headerReference w:type="first" r:id="rId9"/>
      <w:pgSz w:w="16838" w:h="11906" w:orient="landscape"/>
      <w:pgMar w:top="284" w:right="1418" w:bottom="142" w:left="851" w:header="397"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0CC04A" w14:textId="77777777" w:rsidR="0062465A" w:rsidRDefault="0062465A">
      <w:r>
        <w:separator/>
      </w:r>
    </w:p>
  </w:endnote>
  <w:endnote w:type="continuationSeparator" w:id="0">
    <w:p w14:paraId="765702B1" w14:textId="77777777" w:rsidR="0062465A" w:rsidRDefault="00624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PL">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rankfurtGothic">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Liberation Sans">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BFEDE5" w14:textId="77777777" w:rsidR="0062465A" w:rsidRDefault="0062465A">
      <w:r>
        <w:separator/>
      </w:r>
    </w:p>
  </w:footnote>
  <w:footnote w:type="continuationSeparator" w:id="0">
    <w:p w14:paraId="37B9010F" w14:textId="77777777" w:rsidR="0062465A" w:rsidRDefault="006246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0FE91" w14:textId="77777777" w:rsidR="00B80FAA" w:rsidRDefault="00B80FAA" w:rsidP="009C4D56">
    <w:pPr>
      <w:pStyle w:val="Nagwek"/>
      <w:jc w:val="center"/>
    </w:pPr>
  </w:p>
  <w:p w14:paraId="733CBC31" w14:textId="04B1128B" w:rsidR="0062465A" w:rsidRDefault="0062465A" w:rsidP="009C4D56">
    <w:pPr>
      <w:pStyle w:val="Nagwek"/>
      <w:jc w:val="center"/>
    </w:pPr>
    <w:r>
      <w:rPr>
        <w:noProof/>
      </w:rPr>
      <w:drawing>
        <wp:inline distT="0" distB="0" distL="0" distR="0" wp14:anchorId="3F8A758B" wp14:editId="0868AFBB">
          <wp:extent cx="7445578" cy="627321"/>
          <wp:effectExtent l="0" t="0" r="0" b="1905"/>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9191" cy="62762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27434" w14:textId="77777777" w:rsidR="0062465A" w:rsidRPr="00D12250" w:rsidRDefault="0062465A" w:rsidP="006403E3">
    <w:pPr>
      <w:tabs>
        <w:tab w:val="left" w:pos="3270"/>
      </w:tabs>
      <w:jc w:val="center"/>
      <w:rPr>
        <w:rFonts w:ascii="Calibri" w:hAnsi="Calibri"/>
        <w:sz w:val="16"/>
        <w:szCs w:val="16"/>
      </w:rPr>
    </w:pPr>
    <w:r>
      <w:rPr>
        <w:noProof/>
      </w:rPr>
      <mc:AlternateContent>
        <mc:Choice Requires="wps">
          <w:drawing>
            <wp:anchor distT="0" distB="0" distL="114300" distR="114300" simplePos="0" relativeHeight="251658752" behindDoc="0" locked="0" layoutInCell="1" allowOverlap="1" wp14:anchorId="2DE5619C" wp14:editId="53DE7BDB">
              <wp:simplePos x="0" y="0"/>
              <wp:positionH relativeFrom="column">
                <wp:posOffset>18415</wp:posOffset>
              </wp:positionH>
              <wp:positionV relativeFrom="paragraph">
                <wp:posOffset>245745</wp:posOffset>
              </wp:positionV>
              <wp:extent cx="6019800" cy="19050"/>
              <wp:effectExtent l="0" t="0" r="19050" b="1905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19800"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BC8FCA" id="_x0000_t32" coordsize="21600,21600" o:spt="32" o:oned="t" path="m,l21600,21600e" filled="f">
              <v:path arrowok="t" fillok="f" o:connecttype="none"/>
              <o:lock v:ext="edit" shapetype="t"/>
            </v:shapetype>
            <v:shape id="AutoShape 1" o:spid="_x0000_s1026" type="#_x0000_t32" style="position:absolute;margin-left:1.45pt;margin-top:19.35pt;width:474pt;height:1.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"/>
          </w:pict>
        </mc:Fallback>
      </mc:AlternateContent>
    </w:r>
    <w:r w:rsidRPr="00D12250">
      <w:rPr>
        <w:rFonts w:ascii="Calibri" w:hAnsi="Calibri"/>
        <w:sz w:val="16"/>
        <w:szCs w:val="16"/>
      </w:rPr>
      <w:t xml:space="preserve">Specyfikacja Warunków Zamówienia </w:t>
    </w:r>
    <w:r>
      <w:rPr>
        <w:rFonts w:ascii="Calibri" w:hAnsi="Calibri"/>
        <w:sz w:val="16"/>
        <w:szCs w:val="16"/>
      </w:rPr>
      <w:t>- znak sprawy ZP/32/2021</w:t>
    </w:r>
    <w:r w:rsidRPr="00D12250">
      <w:rPr>
        <w:rFonts w:ascii="Calibri" w:hAnsi="Calibri"/>
        <w:sz w:val="16"/>
        <w:szCs w:val="16"/>
      </w:rPr>
      <w:t xml:space="preserve">  </w:t>
    </w:r>
  </w:p>
  <w:p w14:paraId="4F50B639" w14:textId="77777777" w:rsidR="0062465A" w:rsidRDefault="0062465A" w:rsidP="006403E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750"/>
        </w:tabs>
        <w:ind w:left="750" w:hanging="360"/>
      </w:pPr>
      <w:rPr>
        <w:rFonts w:ascii="StarSymbol" w:eastAsia="StarSymbol"/>
      </w:rPr>
    </w:lvl>
  </w:abstractNum>
  <w:abstractNum w:abstractNumId="3" w15:restartNumberingAfterBreak="0">
    <w:nsid w:val="00000004"/>
    <w:multiLevelType w:val="multilevel"/>
    <w:tmpl w:val="00000004"/>
    <w:name w:val="WW8Num4"/>
    <w:lvl w:ilvl="0">
      <w:start w:val="6"/>
      <w:numFmt w:val="decimal"/>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Arial"/>
        <w:color w:val="000000"/>
        <w:sz w:val="16"/>
        <w:szCs w:val="18"/>
      </w:rPr>
    </w:lvl>
  </w:abstractNum>
  <w:abstractNum w:abstractNumId="6" w15:restartNumberingAfterBreak="0">
    <w:nsid w:val="00000007"/>
    <w:multiLevelType w:val="multilevel"/>
    <w:tmpl w:val="00000007"/>
    <w:name w:val="WW8Num7"/>
    <w:lvl w:ilvl="0">
      <w:start w:val="1"/>
      <w:numFmt w:val="decimal"/>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7" w15:restartNumberingAfterBreak="0">
    <w:nsid w:val="00000009"/>
    <w:multiLevelType w:val="singleLevel"/>
    <w:tmpl w:val="00000009"/>
    <w:name w:val="WW8Num12"/>
    <w:lvl w:ilvl="0">
      <w:start w:val="1"/>
      <w:numFmt w:val="decimal"/>
      <w:lvlText w:val="%1)"/>
      <w:lvlJc w:val="left"/>
      <w:pPr>
        <w:tabs>
          <w:tab w:val="num" w:pos="0"/>
        </w:tabs>
        <w:ind w:left="720" w:hanging="360"/>
      </w:pPr>
      <w:rPr>
        <w:rFonts w:cs="Times New Roman"/>
      </w:rPr>
    </w:lvl>
  </w:abstractNum>
  <w:abstractNum w:abstractNumId="8" w15:restartNumberingAfterBreak="0">
    <w:nsid w:val="0000000B"/>
    <w:multiLevelType w:val="singleLevel"/>
    <w:tmpl w:val="0000000B"/>
    <w:name w:val="WW8Num14"/>
    <w:lvl w:ilvl="0">
      <w:start w:val="1"/>
      <w:numFmt w:val="bullet"/>
      <w:lvlText w:val="-"/>
      <w:lvlJc w:val="left"/>
      <w:pPr>
        <w:tabs>
          <w:tab w:val="num" w:pos="720"/>
        </w:tabs>
      </w:pPr>
      <w:rPr>
        <w:rFonts w:ascii="Times New Roman" w:hAnsi="Times New Roman"/>
      </w:rPr>
    </w:lvl>
  </w:abstractNum>
  <w:abstractNum w:abstractNumId="9" w15:restartNumberingAfterBreak="0">
    <w:nsid w:val="0000000E"/>
    <w:multiLevelType w:val="singleLevel"/>
    <w:tmpl w:val="0000000E"/>
    <w:name w:val="WW8Num20"/>
    <w:lvl w:ilvl="0">
      <w:start w:val="1"/>
      <w:numFmt w:val="decimal"/>
      <w:lvlText w:val="%1)"/>
      <w:lvlJc w:val="left"/>
      <w:pPr>
        <w:tabs>
          <w:tab w:val="num" w:pos="0"/>
        </w:tabs>
        <w:ind w:left="1211" w:hanging="360"/>
      </w:pPr>
      <w:rPr>
        <w:rFonts w:ascii="Arial" w:hAnsi="Arial" w:cs="Arial"/>
        <w:sz w:val="18"/>
        <w:szCs w:val="18"/>
      </w:rPr>
    </w:lvl>
  </w:abstractNum>
  <w:abstractNum w:abstractNumId="10" w15:restartNumberingAfterBreak="0">
    <w:nsid w:val="00000011"/>
    <w:multiLevelType w:val="singleLevel"/>
    <w:tmpl w:val="00000011"/>
    <w:name w:val="WW8Num23"/>
    <w:lvl w:ilvl="0">
      <w:start w:val="1"/>
      <w:numFmt w:val="bullet"/>
      <w:lvlText w:val="·"/>
      <w:lvlJc w:val="left"/>
      <w:pPr>
        <w:tabs>
          <w:tab w:val="num" w:pos="720"/>
        </w:tabs>
      </w:pPr>
      <w:rPr>
        <w:rFonts w:ascii="Symbol" w:hAnsi="Symbol"/>
      </w:rPr>
    </w:lvl>
  </w:abstractNum>
  <w:abstractNum w:abstractNumId="11" w15:restartNumberingAfterBreak="0">
    <w:nsid w:val="00000015"/>
    <w:multiLevelType w:val="multilevel"/>
    <w:tmpl w:val="4F0AAA36"/>
    <w:name w:val="WW8Num28"/>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92" w:hanging="432"/>
      </w:pPr>
      <w:rPr>
        <w:rFonts w:ascii="Arial" w:hAnsi="Arial" w:cs="Arial"/>
        <w:sz w:val="18"/>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16"/>
    <w:multiLevelType w:val="singleLevel"/>
    <w:tmpl w:val="00000016"/>
    <w:name w:val="WW8Num29"/>
    <w:lvl w:ilvl="0">
      <w:start w:val="1"/>
      <w:numFmt w:val="decimal"/>
      <w:lvlText w:val="%1)"/>
      <w:lvlJc w:val="left"/>
      <w:pPr>
        <w:tabs>
          <w:tab w:val="num" w:pos="0"/>
        </w:tabs>
        <w:ind w:left="720" w:hanging="360"/>
      </w:pPr>
      <w:rPr>
        <w:rFonts w:ascii="Arial" w:hAnsi="Arial" w:cs="Arial"/>
        <w:sz w:val="18"/>
        <w:szCs w:val="18"/>
      </w:rPr>
    </w:lvl>
  </w:abstractNum>
  <w:abstractNum w:abstractNumId="13" w15:restartNumberingAfterBreak="0">
    <w:nsid w:val="00000018"/>
    <w:multiLevelType w:val="multilevel"/>
    <w:tmpl w:val="00000018"/>
    <w:name w:val="WW8Num24"/>
    <w:lvl w:ilvl="0">
      <w:start w:val="1"/>
      <w:numFmt w:val="decimal"/>
      <w:lvlText w:val="%1"/>
      <w:lvlJc w:val="left"/>
      <w:pPr>
        <w:tabs>
          <w:tab w:val="num" w:pos="397"/>
        </w:tabs>
        <w:ind w:left="397" w:hanging="397"/>
      </w:pPr>
      <w:rPr>
        <w:rFonts w:ascii="Times New Roman" w:hAnsi="Times New Roman" w:cs="Times New Roman"/>
        <w:b/>
        <w:i w:val="0"/>
        <w:color w:val="auto"/>
        <w:sz w:val="22"/>
      </w:rPr>
    </w:lvl>
    <w:lvl w:ilvl="1">
      <w:start w:val="1"/>
      <w:numFmt w:val="decimal"/>
      <w:lvlText w:val="%2)"/>
      <w:lvlJc w:val="left"/>
      <w:pPr>
        <w:tabs>
          <w:tab w:val="num" w:pos="1080"/>
        </w:tabs>
        <w:ind w:left="964" w:hanging="284"/>
      </w:pPr>
      <w:rPr>
        <w:rFonts w:ascii="Times New Roman" w:hAnsi="Times New Roman" w:cs="Times New Roman"/>
        <w:b w:val="0"/>
        <w:bCs/>
        <w:i w:val="0"/>
        <w:color w:val="auto"/>
        <w:sz w:val="22"/>
        <w:szCs w:val="22"/>
      </w:rPr>
    </w:lvl>
    <w:lvl w:ilvl="2">
      <w:start w:val="1"/>
      <w:numFmt w:val="lowerLetter"/>
      <w:lvlText w:val="%3)"/>
      <w:lvlJc w:val="left"/>
      <w:pPr>
        <w:tabs>
          <w:tab w:val="num" w:pos="1304"/>
        </w:tabs>
        <w:ind w:left="1304" w:hanging="340"/>
      </w:pPr>
      <w:rPr>
        <w:rFonts w:ascii="Times New Roman" w:hAnsi="Times New Roman" w:cs="Times New Roman"/>
        <w:b w:val="0"/>
        <w:bCs/>
        <w:i w:val="0"/>
        <w:color w:val="auto"/>
        <w:sz w:val="22"/>
        <w:szCs w:val="22"/>
      </w:rPr>
    </w:lvl>
    <w:lvl w:ilvl="3">
      <w:start w:val="1"/>
      <w:numFmt w:val="bullet"/>
      <w:lvlText w:val=""/>
      <w:lvlJc w:val="left"/>
      <w:pPr>
        <w:tabs>
          <w:tab w:val="num" w:pos="1701"/>
        </w:tabs>
        <w:ind w:left="1701" w:hanging="283"/>
      </w:pPr>
      <w:rPr>
        <w:rFonts w:ascii="Symbol" w:hAnsi="Symbol" w:cs="Symbol"/>
        <w:b w:val="0"/>
        <w:i w:val="0"/>
        <w:color w:val="auto"/>
        <w:sz w:val="22"/>
      </w:rPr>
    </w:lvl>
    <w:lvl w:ilvl="4">
      <w:start w:val="1"/>
      <w:numFmt w:val="lowerLetter"/>
      <w:lvlText w:val="(%5)"/>
      <w:lvlJc w:val="left"/>
      <w:pPr>
        <w:tabs>
          <w:tab w:val="num" w:pos="2325"/>
        </w:tabs>
        <w:ind w:left="2325" w:hanging="525"/>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15:restartNumberingAfterBreak="0">
    <w:nsid w:val="00000019"/>
    <w:multiLevelType w:val="singleLevel"/>
    <w:tmpl w:val="00000019"/>
    <w:name w:val="WW8Num34"/>
    <w:lvl w:ilvl="0">
      <w:start w:val="1"/>
      <w:numFmt w:val="bullet"/>
      <w:lvlText w:val="-"/>
      <w:lvlJc w:val="left"/>
      <w:pPr>
        <w:tabs>
          <w:tab w:val="num" w:pos="1290"/>
        </w:tabs>
      </w:pPr>
      <w:rPr>
        <w:rFonts w:ascii="Times New Roman" w:hAnsi="Times New Roman"/>
      </w:rPr>
    </w:lvl>
  </w:abstractNum>
  <w:abstractNum w:abstractNumId="15" w15:restartNumberingAfterBreak="0">
    <w:nsid w:val="0000001A"/>
    <w:multiLevelType w:val="singleLevel"/>
    <w:tmpl w:val="0000001A"/>
    <w:name w:val="WW8Num27"/>
    <w:lvl w:ilvl="0">
      <w:start w:val="1"/>
      <w:numFmt w:val="decimal"/>
      <w:lvlText w:val="%1."/>
      <w:lvlJc w:val="left"/>
      <w:pPr>
        <w:tabs>
          <w:tab w:val="num" w:pos="0"/>
        </w:tabs>
        <w:ind w:left="720" w:hanging="360"/>
      </w:pPr>
      <w:rPr>
        <w:rFonts w:ascii="Arial" w:hAnsi="Arial" w:cs="Arial"/>
        <w:bCs/>
        <w:color w:val="auto"/>
        <w:sz w:val="18"/>
        <w:szCs w:val="18"/>
      </w:rPr>
    </w:lvl>
  </w:abstractNum>
  <w:abstractNum w:abstractNumId="16"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7" w15:restartNumberingAfterBreak="0">
    <w:nsid w:val="0000001D"/>
    <w:multiLevelType w:val="singleLevel"/>
    <w:tmpl w:val="0000001D"/>
    <w:name w:val="WW8Num39"/>
    <w:lvl w:ilvl="0">
      <w:start w:val="1"/>
      <w:numFmt w:val="decimal"/>
      <w:lvlText w:val="%1."/>
      <w:lvlJc w:val="left"/>
      <w:pPr>
        <w:tabs>
          <w:tab w:val="num" w:pos="720"/>
        </w:tabs>
        <w:ind w:left="360" w:hanging="360"/>
      </w:pPr>
      <w:rPr>
        <w:rFonts w:ascii="Arial" w:hAnsi="Arial" w:cs="Arial"/>
        <w:sz w:val="18"/>
        <w:szCs w:val="18"/>
      </w:rPr>
    </w:lvl>
  </w:abstractNum>
  <w:abstractNum w:abstractNumId="18" w15:restartNumberingAfterBreak="0">
    <w:nsid w:val="0000001F"/>
    <w:multiLevelType w:val="singleLevel"/>
    <w:tmpl w:val="0000001F"/>
    <w:name w:val="WW8Num44"/>
    <w:lvl w:ilvl="0">
      <w:start w:val="1"/>
      <w:numFmt w:val="lowerLetter"/>
      <w:lvlText w:val="%1)"/>
      <w:lvlJc w:val="left"/>
      <w:pPr>
        <w:tabs>
          <w:tab w:val="num" w:pos="720"/>
        </w:tabs>
      </w:pPr>
      <w:rPr>
        <w:rFonts w:cs="Times New Roman"/>
      </w:rPr>
    </w:lvl>
  </w:abstractNum>
  <w:abstractNum w:abstractNumId="19" w15:restartNumberingAfterBreak="0">
    <w:nsid w:val="00000020"/>
    <w:multiLevelType w:val="multilevel"/>
    <w:tmpl w:val="00000020"/>
    <w:name w:val="WW8Num42"/>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792" w:hanging="432"/>
      </w:pPr>
      <w:rPr>
        <w:rFonts w:ascii="Arial" w:hAnsi="Arial" w:cs="Arial" w:hint="default"/>
        <w:b w:val="0"/>
        <w:bCs w:val="0"/>
        <w:sz w:val="18"/>
        <w:szCs w:val="18"/>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00000023"/>
    <w:multiLevelType w:val="multilevel"/>
    <w:tmpl w:val="00000023"/>
    <w:name w:val="WW8Num45"/>
    <w:lvl w:ilvl="0">
      <w:start w:val="1"/>
      <w:numFmt w:val="decimal"/>
      <w:lvlText w:val="%1."/>
      <w:lvlJc w:val="left"/>
      <w:pPr>
        <w:tabs>
          <w:tab w:val="num" w:pos="0"/>
        </w:tabs>
        <w:ind w:left="360" w:hanging="360"/>
      </w:pPr>
      <w:rPr>
        <w:rFonts w:ascii="Arial" w:hAnsi="Arial" w:cs="Arial" w:hint="default"/>
        <w:b/>
        <w:bCs/>
        <w:caps/>
        <w:spacing w:val="1"/>
        <w:sz w:val="18"/>
        <w:szCs w:val="18"/>
      </w:rPr>
    </w:lvl>
    <w:lvl w:ilvl="1">
      <w:start w:val="1"/>
      <w:numFmt w:val="decimal"/>
      <w:lvlText w:val="%1.%2."/>
      <w:lvlJc w:val="left"/>
      <w:pPr>
        <w:tabs>
          <w:tab w:val="num" w:pos="0"/>
        </w:tabs>
        <w:ind w:left="792" w:hanging="432"/>
      </w:pPr>
      <w:rPr>
        <w:rFonts w:ascii="Arial" w:hAnsi="Arial" w:cs="Arial" w:hint="default"/>
        <w:b w:val="0"/>
        <w:bCs w:val="0"/>
        <w:sz w:val="18"/>
        <w:szCs w:val="18"/>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00000024"/>
    <w:multiLevelType w:val="multilevel"/>
    <w:tmpl w:val="00000024"/>
    <w:name w:val="WW8Num36"/>
    <w:lvl w:ilvl="0">
      <w:start w:val="3"/>
      <w:numFmt w:val="decimal"/>
      <w:lvlText w:val="%1."/>
      <w:lvlJc w:val="left"/>
      <w:pPr>
        <w:tabs>
          <w:tab w:val="num" w:pos="0"/>
        </w:tabs>
        <w:ind w:left="360" w:hanging="360"/>
      </w:pPr>
    </w:lvl>
    <w:lvl w:ilvl="1">
      <w:start w:val="1"/>
      <w:numFmt w:val="lowerLetter"/>
      <w:lvlText w:val="%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bullet"/>
      <w:lvlText w:val=""/>
      <w:lvlJc w:val="left"/>
      <w:pPr>
        <w:tabs>
          <w:tab w:val="num" w:pos="0"/>
        </w:tabs>
        <w:ind w:left="1080" w:hanging="1080"/>
      </w:pPr>
      <w:rPr>
        <w:rFonts w:ascii="Symbol" w:hAnsi="Symbol" w:cs="Symbol"/>
      </w:rPr>
    </w:lvl>
    <w:lvl w:ilvl="5">
      <w:start w:val="1"/>
      <w:numFmt w:val="lowerLetter"/>
      <w:lvlText w:val="%6)"/>
      <w:lvlJc w:val="left"/>
      <w:pPr>
        <w:tabs>
          <w:tab w:val="num" w:pos="709"/>
        </w:tabs>
        <w:ind w:left="1080" w:hanging="1080"/>
      </w:pPr>
      <w:rPr>
        <w:kern w:val="1"/>
        <w:sz w:val="22"/>
        <w:szCs w:val="22"/>
        <w:lang w:eastAsia="ar-SA"/>
      </w:r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2" w15:restartNumberingAfterBreak="0">
    <w:nsid w:val="00000026"/>
    <w:multiLevelType w:val="multilevel"/>
    <w:tmpl w:val="00000026"/>
    <w:name w:val="WW8Num38"/>
    <w:lvl w:ilvl="0">
      <w:start w:val="1"/>
      <w:numFmt w:val="lowerLetter"/>
      <w:lvlText w:val="%1)"/>
      <w:lvlJc w:val="left"/>
      <w:pPr>
        <w:tabs>
          <w:tab w:val="num" w:pos="0"/>
        </w:tabs>
        <w:ind w:left="1428" w:hanging="360"/>
      </w:pPr>
    </w:lvl>
    <w:lvl w:ilvl="1">
      <w:start w:val="1"/>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ymbol"/>
        <w:kern w:val="1"/>
        <w:sz w:val="22"/>
        <w:szCs w:val="22"/>
        <w:lang w:eastAsia="ar-SA"/>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28"/>
    <w:multiLevelType w:val="singleLevel"/>
    <w:tmpl w:val="00000028"/>
    <w:name w:val="WW8Num40"/>
    <w:lvl w:ilvl="0">
      <w:start w:val="1"/>
      <w:numFmt w:val="bullet"/>
      <w:lvlText w:val=""/>
      <w:lvlJc w:val="left"/>
      <w:pPr>
        <w:tabs>
          <w:tab w:val="num" w:pos="0"/>
        </w:tabs>
        <w:ind w:left="1800" w:hanging="360"/>
      </w:pPr>
      <w:rPr>
        <w:rFonts w:ascii="Symbol" w:hAnsi="Symbol" w:cs="Symbol"/>
        <w:kern w:val="1"/>
        <w:sz w:val="22"/>
        <w:szCs w:val="22"/>
        <w:lang w:eastAsia="ar-SA"/>
      </w:rPr>
    </w:lvl>
  </w:abstractNum>
  <w:abstractNum w:abstractNumId="24" w15:restartNumberingAfterBreak="0">
    <w:nsid w:val="00000030"/>
    <w:multiLevelType w:val="singleLevel"/>
    <w:tmpl w:val="00000030"/>
    <w:name w:val="WW8Num48"/>
    <w:lvl w:ilvl="0">
      <w:start w:val="1"/>
      <w:numFmt w:val="lowerLetter"/>
      <w:lvlText w:val="%1)"/>
      <w:lvlJc w:val="left"/>
      <w:pPr>
        <w:tabs>
          <w:tab w:val="num" w:pos="0"/>
        </w:tabs>
        <w:ind w:left="1069" w:hanging="360"/>
      </w:pPr>
    </w:lvl>
  </w:abstractNum>
  <w:abstractNum w:abstractNumId="25" w15:restartNumberingAfterBreak="0">
    <w:nsid w:val="00000032"/>
    <w:multiLevelType w:val="multilevel"/>
    <w:tmpl w:val="1A4E826C"/>
    <w:name w:val="WW8Num56"/>
    <w:lvl w:ilvl="0">
      <w:start w:val="1"/>
      <w:numFmt w:val="decimal"/>
      <w:lvlText w:val="%1."/>
      <w:lvlJc w:val="left"/>
      <w:pPr>
        <w:tabs>
          <w:tab w:val="num" w:pos="0"/>
        </w:tabs>
        <w:ind w:left="720" w:hanging="360"/>
      </w:pPr>
      <w:rPr>
        <w:rFonts w:asciiTheme="minorHAnsi" w:hAnsiTheme="minorHAnsi" w:cs="Arial" w:hint="default"/>
        <w:b w:val="0"/>
        <w:bCs/>
        <w:color w:val="auto"/>
        <w:sz w:val="18"/>
        <w:szCs w:val="18"/>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34"/>
    <w:multiLevelType w:val="singleLevel"/>
    <w:tmpl w:val="00000034"/>
    <w:name w:val="WW8Num77"/>
    <w:lvl w:ilvl="0">
      <w:start w:val="1"/>
      <w:numFmt w:val="bullet"/>
      <w:lvlText w:val="-"/>
      <w:lvlJc w:val="left"/>
      <w:pPr>
        <w:tabs>
          <w:tab w:val="num" w:pos="1068"/>
        </w:tabs>
      </w:pPr>
      <w:rPr>
        <w:rFonts w:ascii="StarSymbol" w:eastAsia="StarSymbol"/>
      </w:rPr>
    </w:lvl>
  </w:abstractNum>
  <w:abstractNum w:abstractNumId="27" w15:restartNumberingAfterBreak="0">
    <w:nsid w:val="00000036"/>
    <w:multiLevelType w:val="singleLevel"/>
    <w:tmpl w:val="00000036"/>
    <w:name w:val="WW8Num82"/>
    <w:lvl w:ilvl="0">
      <w:start w:val="1"/>
      <w:numFmt w:val="lowerLetter"/>
      <w:lvlText w:val="%1)"/>
      <w:lvlJc w:val="left"/>
      <w:pPr>
        <w:tabs>
          <w:tab w:val="num" w:pos="720"/>
        </w:tabs>
      </w:pPr>
      <w:rPr>
        <w:rFonts w:cs="Times New Roman"/>
      </w:rPr>
    </w:lvl>
  </w:abstractNum>
  <w:abstractNum w:abstractNumId="28" w15:restartNumberingAfterBreak="0">
    <w:nsid w:val="00000037"/>
    <w:multiLevelType w:val="multilevel"/>
    <w:tmpl w:val="00000037"/>
    <w:name w:val="WW8Num69"/>
    <w:lvl w:ilvl="0">
      <w:start w:val="1"/>
      <w:numFmt w:val="decimal"/>
      <w:lvlText w:val="%1."/>
      <w:lvlJc w:val="left"/>
      <w:pPr>
        <w:tabs>
          <w:tab w:val="num" w:pos="0"/>
        </w:tabs>
        <w:ind w:left="360" w:hanging="360"/>
      </w:pPr>
      <w:rPr>
        <w:rFonts w:cs="Arial" w:hint="default"/>
        <w:b/>
      </w:rPr>
    </w:lvl>
    <w:lvl w:ilvl="1">
      <w:start w:val="1"/>
      <w:numFmt w:val="decimal"/>
      <w:lvlText w:val="%1.%2."/>
      <w:lvlJc w:val="left"/>
      <w:pPr>
        <w:tabs>
          <w:tab w:val="num" w:pos="0"/>
        </w:tabs>
        <w:ind w:left="792" w:hanging="432"/>
      </w:pPr>
      <w:rPr>
        <w:rFonts w:ascii="Arial" w:hAnsi="Arial" w:cs="Arial"/>
        <w:sz w:val="18"/>
        <w:szCs w:val="1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9" w15:restartNumberingAfterBreak="0">
    <w:nsid w:val="0000003D"/>
    <w:multiLevelType w:val="singleLevel"/>
    <w:tmpl w:val="0000003D"/>
    <w:name w:val="WW8Num92"/>
    <w:lvl w:ilvl="0">
      <w:start w:val="1"/>
      <w:numFmt w:val="bullet"/>
      <w:lvlText w:val="-"/>
      <w:lvlJc w:val="left"/>
      <w:pPr>
        <w:tabs>
          <w:tab w:val="num" w:pos="360"/>
        </w:tabs>
      </w:pPr>
      <w:rPr>
        <w:rFonts w:ascii="StarSymbol" w:eastAsia="StarSymbol"/>
      </w:rPr>
    </w:lvl>
  </w:abstractNum>
  <w:abstractNum w:abstractNumId="30" w15:restartNumberingAfterBreak="0">
    <w:nsid w:val="00000042"/>
    <w:multiLevelType w:val="multilevel"/>
    <w:tmpl w:val="00000042"/>
    <w:name w:val="WW8Num81"/>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92" w:hanging="432"/>
      </w:pPr>
      <w:rPr>
        <w:rFonts w:ascii="Arial" w:hAnsi="Arial" w:cs="Arial"/>
        <w:sz w:val="18"/>
        <w:szCs w:val="1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1" w15:restartNumberingAfterBreak="0">
    <w:nsid w:val="00000057"/>
    <w:multiLevelType w:val="singleLevel"/>
    <w:tmpl w:val="00000057"/>
    <w:name w:val="WW8Num128"/>
    <w:lvl w:ilvl="0">
      <w:start w:val="1"/>
      <w:numFmt w:val="bullet"/>
      <w:lvlText w:val="·"/>
      <w:lvlJc w:val="left"/>
      <w:pPr>
        <w:tabs>
          <w:tab w:val="num" w:pos="720"/>
        </w:tabs>
      </w:pPr>
      <w:rPr>
        <w:rFonts w:ascii="Symbol" w:hAnsi="Symbol"/>
      </w:rPr>
    </w:lvl>
  </w:abstractNum>
  <w:abstractNum w:abstractNumId="32" w15:restartNumberingAfterBreak="0">
    <w:nsid w:val="0000005C"/>
    <w:multiLevelType w:val="singleLevel"/>
    <w:tmpl w:val="0000005C"/>
    <w:name w:val="WW8Num140"/>
    <w:lvl w:ilvl="0">
      <w:start w:val="1"/>
      <w:numFmt w:val="bullet"/>
      <w:lvlText w:val="-"/>
      <w:lvlJc w:val="left"/>
      <w:pPr>
        <w:tabs>
          <w:tab w:val="num" w:pos="360"/>
        </w:tabs>
      </w:pPr>
      <w:rPr>
        <w:rFonts w:ascii="StarSymbol" w:eastAsia="StarSymbol"/>
      </w:rPr>
    </w:lvl>
  </w:abstractNum>
  <w:abstractNum w:abstractNumId="33" w15:restartNumberingAfterBreak="0">
    <w:nsid w:val="00987624"/>
    <w:multiLevelType w:val="hybridMultilevel"/>
    <w:tmpl w:val="279C131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90172B6"/>
    <w:multiLevelType w:val="multilevel"/>
    <w:tmpl w:val="054C7FAC"/>
    <w:lvl w:ilvl="0">
      <w:start w:val="1"/>
      <w:numFmt w:val="decimal"/>
      <w:pStyle w:val="Nagwek5"/>
      <w:lvlText w:val="%1"/>
      <w:lvlJc w:val="left"/>
      <w:pPr>
        <w:tabs>
          <w:tab w:val="num" w:pos="360"/>
        </w:tabs>
        <w:ind w:left="360" w:hanging="360"/>
      </w:pPr>
      <w:rPr>
        <w:rFonts w:cs="Times New Roman"/>
      </w:rPr>
    </w:lvl>
    <w:lvl w:ilvl="1">
      <w:start w:val="1"/>
      <w:numFmt w:val="decimal"/>
      <w:lvlText w:val="%2)"/>
      <w:lvlJc w:val="left"/>
      <w:pPr>
        <w:tabs>
          <w:tab w:val="num" w:pos="927"/>
        </w:tabs>
        <w:ind w:left="907" w:hanging="340"/>
      </w:pPr>
      <w:rPr>
        <w:rFonts w:cs="Times New Roman"/>
        <w:b w:val="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pStyle w:val="Nagwek6"/>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pStyle w:val="Nagwek8"/>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15:restartNumberingAfterBreak="0">
    <w:nsid w:val="1C10594B"/>
    <w:multiLevelType w:val="hybridMultilevel"/>
    <w:tmpl w:val="4538D934"/>
    <w:name w:val="WW8Num52"/>
    <w:lvl w:ilvl="0" w:tplc="54BE74DE">
      <w:start w:val="1"/>
      <w:numFmt w:val="decimal"/>
      <w:lvlText w:val="%1."/>
      <w:lvlJc w:val="left"/>
      <w:pPr>
        <w:tabs>
          <w:tab w:val="num" w:pos="397"/>
        </w:tabs>
        <w:ind w:left="397" w:hanging="397"/>
      </w:pPr>
      <w:rPr>
        <w:rFonts w:cs="Times New Roman" w:hint="default"/>
      </w:rPr>
    </w:lvl>
    <w:lvl w:ilvl="1" w:tplc="C21A0DC2">
      <w:numFmt w:val="none"/>
      <w:lvlText w:val=""/>
      <w:lvlJc w:val="left"/>
      <w:pPr>
        <w:tabs>
          <w:tab w:val="num" w:pos="360"/>
        </w:tabs>
      </w:pPr>
      <w:rPr>
        <w:rFonts w:cs="Times New Roman"/>
      </w:rPr>
    </w:lvl>
    <w:lvl w:ilvl="2" w:tplc="20A2585A">
      <w:numFmt w:val="none"/>
      <w:lvlText w:val=""/>
      <w:lvlJc w:val="left"/>
      <w:pPr>
        <w:tabs>
          <w:tab w:val="num" w:pos="360"/>
        </w:tabs>
      </w:pPr>
      <w:rPr>
        <w:rFonts w:cs="Times New Roman"/>
      </w:rPr>
    </w:lvl>
    <w:lvl w:ilvl="3" w:tplc="E9B8B734">
      <w:numFmt w:val="none"/>
      <w:lvlText w:val=""/>
      <w:lvlJc w:val="left"/>
      <w:pPr>
        <w:tabs>
          <w:tab w:val="num" w:pos="360"/>
        </w:tabs>
      </w:pPr>
      <w:rPr>
        <w:rFonts w:cs="Times New Roman"/>
      </w:rPr>
    </w:lvl>
    <w:lvl w:ilvl="4" w:tplc="C2D63D76">
      <w:numFmt w:val="none"/>
      <w:lvlText w:val=""/>
      <w:lvlJc w:val="left"/>
      <w:pPr>
        <w:tabs>
          <w:tab w:val="num" w:pos="360"/>
        </w:tabs>
      </w:pPr>
      <w:rPr>
        <w:rFonts w:cs="Times New Roman"/>
      </w:rPr>
    </w:lvl>
    <w:lvl w:ilvl="5" w:tplc="21A41CB6">
      <w:numFmt w:val="none"/>
      <w:lvlText w:val=""/>
      <w:lvlJc w:val="left"/>
      <w:pPr>
        <w:tabs>
          <w:tab w:val="num" w:pos="360"/>
        </w:tabs>
      </w:pPr>
      <w:rPr>
        <w:rFonts w:cs="Times New Roman"/>
      </w:rPr>
    </w:lvl>
    <w:lvl w:ilvl="6" w:tplc="B186DA5E">
      <w:numFmt w:val="none"/>
      <w:lvlText w:val=""/>
      <w:lvlJc w:val="left"/>
      <w:pPr>
        <w:tabs>
          <w:tab w:val="num" w:pos="360"/>
        </w:tabs>
      </w:pPr>
      <w:rPr>
        <w:rFonts w:cs="Times New Roman"/>
      </w:rPr>
    </w:lvl>
    <w:lvl w:ilvl="7" w:tplc="010223F8">
      <w:numFmt w:val="none"/>
      <w:lvlText w:val=""/>
      <w:lvlJc w:val="left"/>
      <w:pPr>
        <w:tabs>
          <w:tab w:val="num" w:pos="360"/>
        </w:tabs>
      </w:pPr>
      <w:rPr>
        <w:rFonts w:cs="Times New Roman"/>
      </w:rPr>
    </w:lvl>
    <w:lvl w:ilvl="8" w:tplc="6B52B272">
      <w:numFmt w:val="none"/>
      <w:lvlText w:val=""/>
      <w:lvlJc w:val="left"/>
      <w:pPr>
        <w:tabs>
          <w:tab w:val="num" w:pos="360"/>
        </w:tabs>
      </w:pPr>
      <w:rPr>
        <w:rFonts w:cs="Times New Roman"/>
      </w:rPr>
    </w:lvl>
  </w:abstractNum>
  <w:abstractNum w:abstractNumId="36" w15:restartNumberingAfterBreak="0">
    <w:nsid w:val="20C72BC1"/>
    <w:multiLevelType w:val="hybridMultilevel"/>
    <w:tmpl w:val="B1C2DF0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21514750"/>
    <w:multiLevelType w:val="multilevel"/>
    <w:tmpl w:val="41688C1A"/>
    <w:styleLink w:val="WWNum1"/>
    <w:lvl w:ilvl="0">
      <w:start w:val="1"/>
      <w:numFmt w:val="decimal"/>
      <w:lvlText w:val="%1."/>
      <w:lvlJc w:val="left"/>
      <w:pPr>
        <w:ind w:left="360" w:hanging="360"/>
      </w:pPr>
      <w:rPr>
        <w:b/>
        <w:i w:val="0"/>
        <w:sz w:val="21"/>
        <w:szCs w:val="20"/>
      </w:rPr>
    </w:lvl>
    <w:lvl w:ilvl="1">
      <w:start w:val="1"/>
      <w:numFmt w:val="decimal"/>
      <w:lvlText w:val="%1.%2."/>
      <w:lvlJc w:val="left"/>
      <w:pPr>
        <w:ind w:left="858" w:hanging="432"/>
      </w:pPr>
      <w:rPr>
        <w:rFonts w:ascii="Calibri" w:hAnsi="Calibri"/>
        <w:b/>
        <w:i w:val="0"/>
        <w:color w:val="00000A"/>
        <w:sz w:val="21"/>
        <w:szCs w:val="20"/>
      </w:rPr>
    </w:lvl>
    <w:lvl w:ilvl="2">
      <w:start w:val="1"/>
      <w:numFmt w:val="decimal"/>
      <w:lvlText w:val="%1.%2.%3."/>
      <w:lvlJc w:val="left"/>
      <w:pPr>
        <w:ind w:left="1224" w:hanging="504"/>
      </w:pPr>
      <w:rPr>
        <w:b/>
        <w:i w:val="0"/>
        <w:color w:val="00000A"/>
        <w:sz w:val="21"/>
        <w:szCs w:val="20"/>
      </w:rPr>
    </w:lvl>
    <w:lvl w:ilvl="3">
      <w:start w:val="1"/>
      <w:numFmt w:val="decimal"/>
      <w:lvlText w:val="%1.%2.%3.%4."/>
      <w:lvlJc w:val="left"/>
      <w:pPr>
        <w:ind w:left="1728" w:hanging="648"/>
      </w:pPr>
      <w:rPr>
        <w:b/>
        <w:i w:val="0"/>
        <w:sz w:val="21"/>
        <w:szCs w:val="20"/>
      </w:rPr>
    </w:lvl>
    <w:lvl w:ilvl="4">
      <w:start w:val="1"/>
      <w:numFmt w:val="decimal"/>
      <w:lvlText w:val="%1.%2.%3.%4.%5."/>
      <w:lvlJc w:val="left"/>
      <w:pPr>
        <w:ind w:left="2232" w:hanging="792"/>
      </w:pPr>
      <w:rPr>
        <w:b w:val="0"/>
        <w:i w:val="0"/>
        <w:sz w:val="20"/>
        <w:szCs w:val="20"/>
      </w:rPr>
    </w:lvl>
    <w:lvl w:ilvl="5">
      <w:start w:val="1"/>
      <w:numFmt w:val="decimal"/>
      <w:lvlText w:val="%1.%2.%3.%4.%5.%6."/>
      <w:lvlJc w:val="left"/>
      <w:pPr>
        <w:ind w:left="2736" w:hanging="936"/>
      </w:pPr>
      <w:rPr>
        <w:b w:val="0"/>
        <w:i w:val="0"/>
        <w:sz w:val="22"/>
      </w:rPr>
    </w:lvl>
    <w:lvl w:ilvl="6">
      <w:start w:val="1"/>
      <w:numFmt w:val="decimal"/>
      <w:lvlText w:val="%1.%2.%3.%4.%5.%6.%7."/>
      <w:lvlJc w:val="left"/>
      <w:pPr>
        <w:ind w:left="3240" w:hanging="1080"/>
      </w:pPr>
      <w:rPr>
        <w:b w:val="0"/>
        <w:i w:val="0"/>
        <w:sz w:val="22"/>
      </w:rPr>
    </w:lvl>
    <w:lvl w:ilvl="7">
      <w:start w:val="1"/>
      <w:numFmt w:val="decimal"/>
      <w:lvlText w:val="%1.%2.%3.%4.%5.%6.%7.%8."/>
      <w:lvlJc w:val="left"/>
      <w:pPr>
        <w:ind w:left="3744" w:hanging="1224"/>
      </w:pPr>
      <w:rPr>
        <w:b w:val="0"/>
        <w:i w:val="0"/>
        <w:sz w:val="22"/>
      </w:rPr>
    </w:lvl>
    <w:lvl w:ilvl="8">
      <w:start w:val="1"/>
      <w:numFmt w:val="decimal"/>
      <w:lvlText w:val="%1.%2.%3.%4.%5.%6.%7.%8.%9."/>
      <w:lvlJc w:val="left"/>
      <w:pPr>
        <w:ind w:left="4320" w:hanging="1440"/>
      </w:pPr>
      <w:rPr>
        <w:b w:val="0"/>
        <w:i w:val="0"/>
        <w:sz w:val="22"/>
      </w:rPr>
    </w:lvl>
  </w:abstractNum>
  <w:abstractNum w:abstractNumId="38" w15:restartNumberingAfterBreak="0">
    <w:nsid w:val="248A73E6"/>
    <w:multiLevelType w:val="hybridMultilevel"/>
    <w:tmpl w:val="33E668D6"/>
    <w:lvl w:ilvl="0" w:tplc="3932BC54">
      <w:start w:val="13"/>
      <w:numFmt w:val="bullet"/>
      <w:lvlText w:val="-"/>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2866C92"/>
    <w:multiLevelType w:val="hybridMultilevel"/>
    <w:tmpl w:val="8EA83A9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50836AC4"/>
    <w:multiLevelType w:val="multilevel"/>
    <w:tmpl w:val="EA264D50"/>
    <w:lvl w:ilvl="0">
      <w:start w:val="1"/>
      <w:numFmt w:val="decimal"/>
      <w:pStyle w:val="Listanumerowana"/>
      <w:lvlText w:val="%1."/>
      <w:lvlJc w:val="left"/>
      <w:pPr>
        <w:tabs>
          <w:tab w:val="num" w:pos="360"/>
        </w:tabs>
        <w:ind w:left="360" w:hanging="360"/>
      </w:pPr>
      <w:rPr>
        <w:rFonts w:cs="Times New Roman" w:hint="default"/>
        <w:b/>
        <w:i w:val="0"/>
      </w:rPr>
    </w:lvl>
    <w:lvl w:ilvl="1">
      <w:start w:val="5"/>
      <w:numFmt w:val="decimal"/>
      <w:pStyle w:val="Listanumerowana2"/>
      <w:lvlText w:val="%2"/>
      <w:lvlJc w:val="left"/>
      <w:pPr>
        <w:tabs>
          <w:tab w:val="num" w:pos="792"/>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50C442DD"/>
    <w:multiLevelType w:val="singleLevel"/>
    <w:tmpl w:val="B380AF86"/>
    <w:lvl w:ilvl="0">
      <w:start w:val="3"/>
      <w:numFmt w:val="bullet"/>
      <w:pStyle w:val="Nagwek9"/>
      <w:lvlText w:val="-"/>
      <w:lvlJc w:val="left"/>
      <w:pPr>
        <w:tabs>
          <w:tab w:val="num" w:pos="720"/>
        </w:tabs>
        <w:ind w:left="720" w:hanging="360"/>
      </w:pPr>
      <w:rPr>
        <w:rFonts w:hint="default"/>
      </w:rPr>
    </w:lvl>
  </w:abstractNum>
  <w:abstractNum w:abstractNumId="42"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3" w15:restartNumberingAfterBreak="0">
    <w:nsid w:val="5AFF20AD"/>
    <w:multiLevelType w:val="multilevel"/>
    <w:tmpl w:val="A4886C5C"/>
    <w:styleLink w:val="WWNum74"/>
    <w:lvl w:ilvl="0">
      <w:start w:val="1"/>
      <w:numFmt w:val="decimal"/>
      <w:lvlText w:val="%1."/>
      <w:lvlJc w:val="left"/>
      <w:pPr>
        <w:ind w:left="360" w:hanging="360"/>
      </w:pPr>
      <w:rPr>
        <w:b/>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00F58AA"/>
    <w:multiLevelType w:val="hybridMultilevel"/>
    <w:tmpl w:val="7968098C"/>
    <w:lvl w:ilvl="0" w:tplc="3932BC54">
      <w:start w:val="13"/>
      <w:numFmt w:val="bullet"/>
      <w:lvlText w:val="-"/>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3910503"/>
    <w:multiLevelType w:val="hybridMultilevel"/>
    <w:tmpl w:val="F836FAC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47402AA"/>
    <w:multiLevelType w:val="hybridMultilevel"/>
    <w:tmpl w:val="93B647D6"/>
    <w:lvl w:ilvl="0" w:tplc="3932BC54">
      <w:start w:val="13"/>
      <w:numFmt w:val="bullet"/>
      <w:lvlText w:val="-"/>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0CD3DC5"/>
    <w:multiLevelType w:val="hybridMultilevel"/>
    <w:tmpl w:val="B98267AA"/>
    <w:lvl w:ilvl="0" w:tplc="3932BC54">
      <w:start w:val="13"/>
      <w:numFmt w:val="bullet"/>
      <w:lvlText w:val="-"/>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335102D"/>
    <w:multiLevelType w:val="multilevel"/>
    <w:tmpl w:val="95069870"/>
    <w:styleLink w:val="WWNum27"/>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49" w15:restartNumberingAfterBreak="0">
    <w:nsid w:val="74426147"/>
    <w:multiLevelType w:val="multilevel"/>
    <w:tmpl w:val="3F6C7B38"/>
    <w:styleLink w:val="Outlin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lowerRoman"/>
      <w:lvlText w:val="(%6)"/>
      <w:lvlJc w:val="left"/>
      <w:pPr>
        <w:ind w:left="2160" w:hanging="360"/>
      </w:pPr>
      <w:rPr>
        <w:rFonts w:cs="Times New Roman"/>
      </w:rPr>
    </w:lvl>
    <w:lvl w:ilvl="6">
      <w:start w:val="1"/>
      <w:numFmt w:val="none"/>
      <w:lvlText w:val="%7"/>
      <w:lvlJc w:val="left"/>
    </w:lvl>
    <w:lvl w:ilvl="7">
      <w:start w:val="1"/>
      <w:numFmt w:val="lowerLetter"/>
      <w:lvlText w:val="%8."/>
      <w:lvlJc w:val="left"/>
      <w:pPr>
        <w:ind w:left="2880" w:hanging="360"/>
      </w:pPr>
      <w:rPr>
        <w:rFonts w:cs="Times New Roman"/>
      </w:rPr>
    </w:lvl>
    <w:lvl w:ilvl="8">
      <w:start w:val="1"/>
      <w:numFmt w:val="none"/>
      <w:lvlText w:val="%9"/>
      <w:lvlJc w:val="left"/>
    </w:lvl>
  </w:abstractNum>
  <w:num w:numId="1">
    <w:abstractNumId w:val="34"/>
  </w:num>
  <w:num w:numId="2">
    <w:abstractNumId w:val="41"/>
  </w:num>
  <w:num w:numId="3">
    <w:abstractNumId w:val="40"/>
  </w:num>
  <w:num w:numId="4">
    <w:abstractNumId w:val="42"/>
  </w:num>
  <w:num w:numId="5">
    <w:abstractNumId w:val="48"/>
  </w:num>
  <w:num w:numId="6">
    <w:abstractNumId w:val="43"/>
  </w:num>
  <w:num w:numId="7">
    <w:abstractNumId w:val="49"/>
  </w:num>
  <w:num w:numId="8">
    <w:abstractNumId w:val="37"/>
  </w:num>
  <w:num w:numId="9">
    <w:abstractNumId w:val="39"/>
  </w:num>
  <w:num w:numId="10">
    <w:abstractNumId w:val="45"/>
  </w:num>
  <w:num w:numId="11">
    <w:abstractNumId w:val="36"/>
  </w:num>
  <w:num w:numId="12">
    <w:abstractNumId w:val="46"/>
  </w:num>
  <w:num w:numId="13">
    <w:abstractNumId w:val="44"/>
  </w:num>
  <w:num w:numId="14">
    <w:abstractNumId w:val="38"/>
  </w:num>
  <w:num w:numId="15">
    <w:abstractNumId w:val="33"/>
  </w:num>
  <w:num w:numId="16">
    <w:abstractNumId w:val="4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B4F"/>
    <w:rsid w:val="00000B07"/>
    <w:rsid w:val="00000CEB"/>
    <w:rsid w:val="000014A3"/>
    <w:rsid w:val="00001662"/>
    <w:rsid w:val="00002558"/>
    <w:rsid w:val="00002FE1"/>
    <w:rsid w:val="000035E1"/>
    <w:rsid w:val="00003AA6"/>
    <w:rsid w:val="00004A06"/>
    <w:rsid w:val="00005158"/>
    <w:rsid w:val="00005633"/>
    <w:rsid w:val="00005A75"/>
    <w:rsid w:val="00007D69"/>
    <w:rsid w:val="00007F74"/>
    <w:rsid w:val="00010F29"/>
    <w:rsid w:val="00012875"/>
    <w:rsid w:val="00013462"/>
    <w:rsid w:val="00014024"/>
    <w:rsid w:val="000141DF"/>
    <w:rsid w:val="00014463"/>
    <w:rsid w:val="00014580"/>
    <w:rsid w:val="00014C65"/>
    <w:rsid w:val="00014C86"/>
    <w:rsid w:val="00016AB5"/>
    <w:rsid w:val="00016E07"/>
    <w:rsid w:val="00020163"/>
    <w:rsid w:val="00020422"/>
    <w:rsid w:val="00020E9D"/>
    <w:rsid w:val="000211F1"/>
    <w:rsid w:val="0002144C"/>
    <w:rsid w:val="000215D3"/>
    <w:rsid w:val="00021870"/>
    <w:rsid w:val="00023906"/>
    <w:rsid w:val="00024033"/>
    <w:rsid w:val="0002423B"/>
    <w:rsid w:val="0002479C"/>
    <w:rsid w:val="00025A8D"/>
    <w:rsid w:val="00026A3F"/>
    <w:rsid w:val="00027098"/>
    <w:rsid w:val="0002759D"/>
    <w:rsid w:val="00027C15"/>
    <w:rsid w:val="000309DC"/>
    <w:rsid w:val="00030A5E"/>
    <w:rsid w:val="00031730"/>
    <w:rsid w:val="00031F99"/>
    <w:rsid w:val="00032562"/>
    <w:rsid w:val="00032C8F"/>
    <w:rsid w:val="00033037"/>
    <w:rsid w:val="00033715"/>
    <w:rsid w:val="00034333"/>
    <w:rsid w:val="00034A0E"/>
    <w:rsid w:val="00036A7F"/>
    <w:rsid w:val="00036F95"/>
    <w:rsid w:val="000374AF"/>
    <w:rsid w:val="000375BD"/>
    <w:rsid w:val="00040D7C"/>
    <w:rsid w:val="00041C1A"/>
    <w:rsid w:val="00041C3E"/>
    <w:rsid w:val="000423CE"/>
    <w:rsid w:val="000430C1"/>
    <w:rsid w:val="00043698"/>
    <w:rsid w:val="0004443A"/>
    <w:rsid w:val="0004496F"/>
    <w:rsid w:val="0004527A"/>
    <w:rsid w:val="0004552A"/>
    <w:rsid w:val="00046531"/>
    <w:rsid w:val="000469C2"/>
    <w:rsid w:val="000511B0"/>
    <w:rsid w:val="0005165A"/>
    <w:rsid w:val="00053482"/>
    <w:rsid w:val="000547CF"/>
    <w:rsid w:val="00054C33"/>
    <w:rsid w:val="0005558F"/>
    <w:rsid w:val="00055638"/>
    <w:rsid w:val="000564D2"/>
    <w:rsid w:val="000567E0"/>
    <w:rsid w:val="00056E8E"/>
    <w:rsid w:val="00056FE0"/>
    <w:rsid w:val="00057288"/>
    <w:rsid w:val="000577E8"/>
    <w:rsid w:val="00057AC8"/>
    <w:rsid w:val="00060120"/>
    <w:rsid w:val="0006295B"/>
    <w:rsid w:val="00062A2D"/>
    <w:rsid w:val="00063337"/>
    <w:rsid w:val="00063B58"/>
    <w:rsid w:val="0006633F"/>
    <w:rsid w:val="000678B9"/>
    <w:rsid w:val="00067F05"/>
    <w:rsid w:val="000700BE"/>
    <w:rsid w:val="00071284"/>
    <w:rsid w:val="000718AC"/>
    <w:rsid w:val="000720C0"/>
    <w:rsid w:val="00072168"/>
    <w:rsid w:val="000727E5"/>
    <w:rsid w:val="00072839"/>
    <w:rsid w:val="00072C17"/>
    <w:rsid w:val="000737BD"/>
    <w:rsid w:val="00075E13"/>
    <w:rsid w:val="00076050"/>
    <w:rsid w:val="00076C0A"/>
    <w:rsid w:val="00076E37"/>
    <w:rsid w:val="000773D0"/>
    <w:rsid w:val="0007759A"/>
    <w:rsid w:val="0007770C"/>
    <w:rsid w:val="0008048A"/>
    <w:rsid w:val="00080B9D"/>
    <w:rsid w:val="000812C4"/>
    <w:rsid w:val="000828F2"/>
    <w:rsid w:val="00082B66"/>
    <w:rsid w:val="000834FB"/>
    <w:rsid w:val="000836BB"/>
    <w:rsid w:val="00083C37"/>
    <w:rsid w:val="000858A8"/>
    <w:rsid w:val="00085A79"/>
    <w:rsid w:val="00085CB2"/>
    <w:rsid w:val="00086217"/>
    <w:rsid w:val="00086E26"/>
    <w:rsid w:val="00086E33"/>
    <w:rsid w:val="000872D8"/>
    <w:rsid w:val="00087D4C"/>
    <w:rsid w:val="00090AB1"/>
    <w:rsid w:val="00090E3A"/>
    <w:rsid w:val="00091229"/>
    <w:rsid w:val="000926B2"/>
    <w:rsid w:val="00093F05"/>
    <w:rsid w:val="00094C58"/>
    <w:rsid w:val="00095026"/>
    <w:rsid w:val="000954D4"/>
    <w:rsid w:val="000956C2"/>
    <w:rsid w:val="000958D0"/>
    <w:rsid w:val="00095A76"/>
    <w:rsid w:val="000A0F42"/>
    <w:rsid w:val="000A2711"/>
    <w:rsid w:val="000A29DD"/>
    <w:rsid w:val="000A3293"/>
    <w:rsid w:val="000A3DD4"/>
    <w:rsid w:val="000A5224"/>
    <w:rsid w:val="000A5574"/>
    <w:rsid w:val="000A5EBD"/>
    <w:rsid w:val="000A6F60"/>
    <w:rsid w:val="000A70C6"/>
    <w:rsid w:val="000B1BFF"/>
    <w:rsid w:val="000B1E64"/>
    <w:rsid w:val="000B2032"/>
    <w:rsid w:val="000B2220"/>
    <w:rsid w:val="000B2225"/>
    <w:rsid w:val="000B354F"/>
    <w:rsid w:val="000B3585"/>
    <w:rsid w:val="000B35ED"/>
    <w:rsid w:val="000B40B7"/>
    <w:rsid w:val="000B455C"/>
    <w:rsid w:val="000B4706"/>
    <w:rsid w:val="000B478C"/>
    <w:rsid w:val="000B47D0"/>
    <w:rsid w:val="000B497E"/>
    <w:rsid w:val="000B4E09"/>
    <w:rsid w:val="000B52B9"/>
    <w:rsid w:val="000B6686"/>
    <w:rsid w:val="000B6B36"/>
    <w:rsid w:val="000B6B43"/>
    <w:rsid w:val="000B7927"/>
    <w:rsid w:val="000C14A1"/>
    <w:rsid w:val="000C154A"/>
    <w:rsid w:val="000C29E0"/>
    <w:rsid w:val="000C2ACA"/>
    <w:rsid w:val="000C3BEE"/>
    <w:rsid w:val="000C4E7C"/>
    <w:rsid w:val="000C6B5D"/>
    <w:rsid w:val="000D074C"/>
    <w:rsid w:val="000D08F6"/>
    <w:rsid w:val="000D2BF9"/>
    <w:rsid w:val="000D5C81"/>
    <w:rsid w:val="000D5CE6"/>
    <w:rsid w:val="000D5D30"/>
    <w:rsid w:val="000D6CEC"/>
    <w:rsid w:val="000D6D8B"/>
    <w:rsid w:val="000E05DB"/>
    <w:rsid w:val="000E0E2C"/>
    <w:rsid w:val="000E1607"/>
    <w:rsid w:val="000E1947"/>
    <w:rsid w:val="000E1D28"/>
    <w:rsid w:val="000E1FF3"/>
    <w:rsid w:val="000E2046"/>
    <w:rsid w:val="000E2E23"/>
    <w:rsid w:val="000E347E"/>
    <w:rsid w:val="000E5DFF"/>
    <w:rsid w:val="000E5E1E"/>
    <w:rsid w:val="000E66E9"/>
    <w:rsid w:val="000E78CB"/>
    <w:rsid w:val="000F16AF"/>
    <w:rsid w:val="000F1C97"/>
    <w:rsid w:val="000F21EC"/>
    <w:rsid w:val="000F2954"/>
    <w:rsid w:val="000F3008"/>
    <w:rsid w:val="000F328D"/>
    <w:rsid w:val="000F4609"/>
    <w:rsid w:val="000F5418"/>
    <w:rsid w:val="000F57CF"/>
    <w:rsid w:val="000F6620"/>
    <w:rsid w:val="000F7561"/>
    <w:rsid w:val="000F75A7"/>
    <w:rsid w:val="000F780A"/>
    <w:rsid w:val="000F7C80"/>
    <w:rsid w:val="00100B9E"/>
    <w:rsid w:val="00101A8A"/>
    <w:rsid w:val="001020E9"/>
    <w:rsid w:val="001025B6"/>
    <w:rsid w:val="00103D86"/>
    <w:rsid w:val="001046DE"/>
    <w:rsid w:val="00104C8E"/>
    <w:rsid w:val="001051D1"/>
    <w:rsid w:val="00106418"/>
    <w:rsid w:val="001101D9"/>
    <w:rsid w:val="001104B1"/>
    <w:rsid w:val="00110539"/>
    <w:rsid w:val="001108C4"/>
    <w:rsid w:val="00110A39"/>
    <w:rsid w:val="001114F6"/>
    <w:rsid w:val="00111D97"/>
    <w:rsid w:val="0011201E"/>
    <w:rsid w:val="00112870"/>
    <w:rsid w:val="0011409C"/>
    <w:rsid w:val="00115228"/>
    <w:rsid w:val="001153AD"/>
    <w:rsid w:val="00115898"/>
    <w:rsid w:val="00115AEA"/>
    <w:rsid w:val="00116837"/>
    <w:rsid w:val="001174FD"/>
    <w:rsid w:val="00120367"/>
    <w:rsid w:val="0012065E"/>
    <w:rsid w:val="0012297B"/>
    <w:rsid w:val="00124101"/>
    <w:rsid w:val="0012415A"/>
    <w:rsid w:val="00124C8B"/>
    <w:rsid w:val="0012503B"/>
    <w:rsid w:val="00127276"/>
    <w:rsid w:val="00127F02"/>
    <w:rsid w:val="00130069"/>
    <w:rsid w:val="00131440"/>
    <w:rsid w:val="001315B4"/>
    <w:rsid w:val="00131CA1"/>
    <w:rsid w:val="00133327"/>
    <w:rsid w:val="00134F58"/>
    <w:rsid w:val="00135047"/>
    <w:rsid w:val="00135662"/>
    <w:rsid w:val="0013689B"/>
    <w:rsid w:val="00136F5F"/>
    <w:rsid w:val="00137468"/>
    <w:rsid w:val="00137694"/>
    <w:rsid w:val="00140041"/>
    <w:rsid w:val="00140AC8"/>
    <w:rsid w:val="00141203"/>
    <w:rsid w:val="00142E32"/>
    <w:rsid w:val="00142F69"/>
    <w:rsid w:val="00143B0E"/>
    <w:rsid w:val="00144548"/>
    <w:rsid w:val="001464E4"/>
    <w:rsid w:val="00146C91"/>
    <w:rsid w:val="0015049F"/>
    <w:rsid w:val="00150921"/>
    <w:rsid w:val="001512BD"/>
    <w:rsid w:val="001516A7"/>
    <w:rsid w:val="00151C61"/>
    <w:rsid w:val="00151F6E"/>
    <w:rsid w:val="001521A7"/>
    <w:rsid w:val="00152888"/>
    <w:rsid w:val="00153029"/>
    <w:rsid w:val="00153BF8"/>
    <w:rsid w:val="00153DF7"/>
    <w:rsid w:val="001540D4"/>
    <w:rsid w:val="00154663"/>
    <w:rsid w:val="001551D4"/>
    <w:rsid w:val="00157306"/>
    <w:rsid w:val="0015754B"/>
    <w:rsid w:val="00157A61"/>
    <w:rsid w:val="00157B2B"/>
    <w:rsid w:val="00157BCD"/>
    <w:rsid w:val="00160975"/>
    <w:rsid w:val="0016480F"/>
    <w:rsid w:val="00166F2A"/>
    <w:rsid w:val="00166F49"/>
    <w:rsid w:val="001677E5"/>
    <w:rsid w:val="00167BFF"/>
    <w:rsid w:val="00167C16"/>
    <w:rsid w:val="00167E92"/>
    <w:rsid w:val="001708D0"/>
    <w:rsid w:val="00172297"/>
    <w:rsid w:val="00172B2C"/>
    <w:rsid w:val="00173CAF"/>
    <w:rsid w:val="00173ECF"/>
    <w:rsid w:val="0017495A"/>
    <w:rsid w:val="00174F57"/>
    <w:rsid w:val="0017597B"/>
    <w:rsid w:val="00176610"/>
    <w:rsid w:val="001804E9"/>
    <w:rsid w:val="00180CB8"/>
    <w:rsid w:val="0018157A"/>
    <w:rsid w:val="001818EE"/>
    <w:rsid w:val="00182092"/>
    <w:rsid w:val="0018241B"/>
    <w:rsid w:val="0018287C"/>
    <w:rsid w:val="00182E13"/>
    <w:rsid w:val="0018343F"/>
    <w:rsid w:val="00183E17"/>
    <w:rsid w:val="001840E9"/>
    <w:rsid w:val="00185543"/>
    <w:rsid w:val="00185BEC"/>
    <w:rsid w:val="0018606A"/>
    <w:rsid w:val="00186173"/>
    <w:rsid w:val="001862E2"/>
    <w:rsid w:val="00187AD0"/>
    <w:rsid w:val="001908F7"/>
    <w:rsid w:val="00191C4B"/>
    <w:rsid w:val="00191E38"/>
    <w:rsid w:val="00191F57"/>
    <w:rsid w:val="00191F82"/>
    <w:rsid w:val="00192EA1"/>
    <w:rsid w:val="001951E8"/>
    <w:rsid w:val="00196756"/>
    <w:rsid w:val="001969AD"/>
    <w:rsid w:val="00196A2D"/>
    <w:rsid w:val="00197557"/>
    <w:rsid w:val="001A011B"/>
    <w:rsid w:val="001A13BB"/>
    <w:rsid w:val="001A1E82"/>
    <w:rsid w:val="001A1F19"/>
    <w:rsid w:val="001A2279"/>
    <w:rsid w:val="001A23E1"/>
    <w:rsid w:val="001A3672"/>
    <w:rsid w:val="001A4A49"/>
    <w:rsid w:val="001A4C67"/>
    <w:rsid w:val="001A5060"/>
    <w:rsid w:val="001A7842"/>
    <w:rsid w:val="001A7AA5"/>
    <w:rsid w:val="001B063A"/>
    <w:rsid w:val="001B066D"/>
    <w:rsid w:val="001B07D9"/>
    <w:rsid w:val="001B0829"/>
    <w:rsid w:val="001B17B1"/>
    <w:rsid w:val="001B3C13"/>
    <w:rsid w:val="001B4041"/>
    <w:rsid w:val="001B482F"/>
    <w:rsid w:val="001B4C5F"/>
    <w:rsid w:val="001B551D"/>
    <w:rsid w:val="001B55DB"/>
    <w:rsid w:val="001B6132"/>
    <w:rsid w:val="001B626E"/>
    <w:rsid w:val="001B6411"/>
    <w:rsid w:val="001B6BD9"/>
    <w:rsid w:val="001B6F69"/>
    <w:rsid w:val="001B6FEF"/>
    <w:rsid w:val="001C063F"/>
    <w:rsid w:val="001C07EF"/>
    <w:rsid w:val="001C0917"/>
    <w:rsid w:val="001C1144"/>
    <w:rsid w:val="001C2A23"/>
    <w:rsid w:val="001C2DB5"/>
    <w:rsid w:val="001C2FA6"/>
    <w:rsid w:val="001C3AB2"/>
    <w:rsid w:val="001C4E99"/>
    <w:rsid w:val="001C5311"/>
    <w:rsid w:val="001C55A3"/>
    <w:rsid w:val="001C63D1"/>
    <w:rsid w:val="001C6459"/>
    <w:rsid w:val="001C6522"/>
    <w:rsid w:val="001C66E6"/>
    <w:rsid w:val="001C67F8"/>
    <w:rsid w:val="001C6C59"/>
    <w:rsid w:val="001C71B9"/>
    <w:rsid w:val="001C798B"/>
    <w:rsid w:val="001D02BB"/>
    <w:rsid w:val="001D0F7C"/>
    <w:rsid w:val="001D256A"/>
    <w:rsid w:val="001D2C9D"/>
    <w:rsid w:val="001D2EEF"/>
    <w:rsid w:val="001D33D5"/>
    <w:rsid w:val="001D35A9"/>
    <w:rsid w:val="001D3639"/>
    <w:rsid w:val="001D3F64"/>
    <w:rsid w:val="001D44C3"/>
    <w:rsid w:val="001D48C0"/>
    <w:rsid w:val="001D492A"/>
    <w:rsid w:val="001D56CB"/>
    <w:rsid w:val="001D5B64"/>
    <w:rsid w:val="001D6F1F"/>
    <w:rsid w:val="001D7367"/>
    <w:rsid w:val="001D79D1"/>
    <w:rsid w:val="001E1240"/>
    <w:rsid w:val="001E238F"/>
    <w:rsid w:val="001E2D99"/>
    <w:rsid w:val="001E3A27"/>
    <w:rsid w:val="001E49AE"/>
    <w:rsid w:val="001E4A26"/>
    <w:rsid w:val="001E4C4C"/>
    <w:rsid w:val="001E4EFC"/>
    <w:rsid w:val="001E61F8"/>
    <w:rsid w:val="001E7951"/>
    <w:rsid w:val="001F0515"/>
    <w:rsid w:val="001F0C0A"/>
    <w:rsid w:val="001F3170"/>
    <w:rsid w:val="001F35F5"/>
    <w:rsid w:val="001F3A85"/>
    <w:rsid w:val="001F4211"/>
    <w:rsid w:val="001F4E7A"/>
    <w:rsid w:val="001F54EB"/>
    <w:rsid w:val="001F6039"/>
    <w:rsid w:val="001F6BC5"/>
    <w:rsid w:val="001F748D"/>
    <w:rsid w:val="002029A4"/>
    <w:rsid w:val="0020438E"/>
    <w:rsid w:val="002052B9"/>
    <w:rsid w:val="0020531F"/>
    <w:rsid w:val="00205BF3"/>
    <w:rsid w:val="00205C50"/>
    <w:rsid w:val="002063AF"/>
    <w:rsid w:val="00206847"/>
    <w:rsid w:val="0020692C"/>
    <w:rsid w:val="002070D1"/>
    <w:rsid w:val="0020766A"/>
    <w:rsid w:val="00210909"/>
    <w:rsid w:val="00210FCF"/>
    <w:rsid w:val="00210FE4"/>
    <w:rsid w:val="00211B31"/>
    <w:rsid w:val="00211C9B"/>
    <w:rsid w:val="00211F3F"/>
    <w:rsid w:val="00212302"/>
    <w:rsid w:val="002133C4"/>
    <w:rsid w:val="00213B0D"/>
    <w:rsid w:val="00215320"/>
    <w:rsid w:val="00215376"/>
    <w:rsid w:val="00216CE0"/>
    <w:rsid w:val="0021725E"/>
    <w:rsid w:val="00217486"/>
    <w:rsid w:val="00217EFB"/>
    <w:rsid w:val="00220921"/>
    <w:rsid w:val="00220A40"/>
    <w:rsid w:val="00220BE6"/>
    <w:rsid w:val="00220DB9"/>
    <w:rsid w:val="00221437"/>
    <w:rsid w:val="002216DE"/>
    <w:rsid w:val="002219D1"/>
    <w:rsid w:val="00221E32"/>
    <w:rsid w:val="00222B42"/>
    <w:rsid w:val="00222CA9"/>
    <w:rsid w:val="00223438"/>
    <w:rsid w:val="00224703"/>
    <w:rsid w:val="002251F2"/>
    <w:rsid w:val="00225AFE"/>
    <w:rsid w:val="00226657"/>
    <w:rsid w:val="00226E36"/>
    <w:rsid w:val="002308AD"/>
    <w:rsid w:val="0023131A"/>
    <w:rsid w:val="00232538"/>
    <w:rsid w:val="00233D76"/>
    <w:rsid w:val="00234D9A"/>
    <w:rsid w:val="002355C9"/>
    <w:rsid w:val="00235BA4"/>
    <w:rsid w:val="00235C7D"/>
    <w:rsid w:val="0023673A"/>
    <w:rsid w:val="00236896"/>
    <w:rsid w:val="002369C7"/>
    <w:rsid w:val="002379DF"/>
    <w:rsid w:val="0024175A"/>
    <w:rsid w:val="002418F7"/>
    <w:rsid w:val="00242B39"/>
    <w:rsid w:val="002445D8"/>
    <w:rsid w:val="00244FC2"/>
    <w:rsid w:val="00245BAA"/>
    <w:rsid w:val="00245E43"/>
    <w:rsid w:val="00246B5B"/>
    <w:rsid w:val="00246FE2"/>
    <w:rsid w:val="0025031B"/>
    <w:rsid w:val="00250344"/>
    <w:rsid w:val="00250844"/>
    <w:rsid w:val="00250DF3"/>
    <w:rsid w:val="002512CF"/>
    <w:rsid w:val="002516B9"/>
    <w:rsid w:val="002517BA"/>
    <w:rsid w:val="00251FE5"/>
    <w:rsid w:val="002520E2"/>
    <w:rsid w:val="00252F84"/>
    <w:rsid w:val="00252FA7"/>
    <w:rsid w:val="00253562"/>
    <w:rsid w:val="00255870"/>
    <w:rsid w:val="00257EEC"/>
    <w:rsid w:val="002601EE"/>
    <w:rsid w:val="002602C8"/>
    <w:rsid w:val="00260741"/>
    <w:rsid w:val="00260974"/>
    <w:rsid w:val="00260AB2"/>
    <w:rsid w:val="00261A62"/>
    <w:rsid w:val="00261AF2"/>
    <w:rsid w:val="0026231D"/>
    <w:rsid w:val="00262E61"/>
    <w:rsid w:val="002635AF"/>
    <w:rsid w:val="00263C1A"/>
    <w:rsid w:val="002641B7"/>
    <w:rsid w:val="00264DF0"/>
    <w:rsid w:val="0026587B"/>
    <w:rsid w:val="00265987"/>
    <w:rsid w:val="00265A7C"/>
    <w:rsid w:val="0026717E"/>
    <w:rsid w:val="00267760"/>
    <w:rsid w:val="00267EDC"/>
    <w:rsid w:val="00270887"/>
    <w:rsid w:val="00270B94"/>
    <w:rsid w:val="00271BB6"/>
    <w:rsid w:val="002744A2"/>
    <w:rsid w:val="00274663"/>
    <w:rsid w:val="002748A9"/>
    <w:rsid w:val="00276038"/>
    <w:rsid w:val="00276167"/>
    <w:rsid w:val="00276591"/>
    <w:rsid w:val="00276BAE"/>
    <w:rsid w:val="00277848"/>
    <w:rsid w:val="002778AF"/>
    <w:rsid w:val="00277C7F"/>
    <w:rsid w:val="00280198"/>
    <w:rsid w:val="00281CB6"/>
    <w:rsid w:val="00281F97"/>
    <w:rsid w:val="002829EC"/>
    <w:rsid w:val="00282BD2"/>
    <w:rsid w:val="00283435"/>
    <w:rsid w:val="00283BCA"/>
    <w:rsid w:val="00284C51"/>
    <w:rsid w:val="0028531A"/>
    <w:rsid w:val="002854D4"/>
    <w:rsid w:val="00285975"/>
    <w:rsid w:val="0028626D"/>
    <w:rsid w:val="002901E8"/>
    <w:rsid w:val="00290BA3"/>
    <w:rsid w:val="00291389"/>
    <w:rsid w:val="0029187D"/>
    <w:rsid w:val="00292C44"/>
    <w:rsid w:val="00293859"/>
    <w:rsid w:val="002949B4"/>
    <w:rsid w:val="00294ECF"/>
    <w:rsid w:val="002952EF"/>
    <w:rsid w:val="00295E47"/>
    <w:rsid w:val="0029646E"/>
    <w:rsid w:val="002969E0"/>
    <w:rsid w:val="00296A68"/>
    <w:rsid w:val="00297D9D"/>
    <w:rsid w:val="002A08B1"/>
    <w:rsid w:val="002A09C9"/>
    <w:rsid w:val="002A0E63"/>
    <w:rsid w:val="002A1678"/>
    <w:rsid w:val="002A233A"/>
    <w:rsid w:val="002A2810"/>
    <w:rsid w:val="002A30F3"/>
    <w:rsid w:val="002A3DA9"/>
    <w:rsid w:val="002A3F35"/>
    <w:rsid w:val="002A443F"/>
    <w:rsid w:val="002A4A9D"/>
    <w:rsid w:val="002A4CD5"/>
    <w:rsid w:val="002A6565"/>
    <w:rsid w:val="002A73C3"/>
    <w:rsid w:val="002A7606"/>
    <w:rsid w:val="002A7EC9"/>
    <w:rsid w:val="002B13A0"/>
    <w:rsid w:val="002B1B09"/>
    <w:rsid w:val="002B22A0"/>
    <w:rsid w:val="002B2347"/>
    <w:rsid w:val="002B24FD"/>
    <w:rsid w:val="002B257F"/>
    <w:rsid w:val="002B2B4F"/>
    <w:rsid w:val="002B381B"/>
    <w:rsid w:val="002B396F"/>
    <w:rsid w:val="002B4CD6"/>
    <w:rsid w:val="002B5094"/>
    <w:rsid w:val="002B5B35"/>
    <w:rsid w:val="002B5C10"/>
    <w:rsid w:val="002B6BE4"/>
    <w:rsid w:val="002B6C14"/>
    <w:rsid w:val="002B6DEB"/>
    <w:rsid w:val="002B6F3A"/>
    <w:rsid w:val="002B7470"/>
    <w:rsid w:val="002B7721"/>
    <w:rsid w:val="002C086E"/>
    <w:rsid w:val="002C1AA6"/>
    <w:rsid w:val="002C1C7D"/>
    <w:rsid w:val="002C1FF0"/>
    <w:rsid w:val="002C212A"/>
    <w:rsid w:val="002C272A"/>
    <w:rsid w:val="002C2B03"/>
    <w:rsid w:val="002C2C08"/>
    <w:rsid w:val="002C518D"/>
    <w:rsid w:val="002C5475"/>
    <w:rsid w:val="002C5ACD"/>
    <w:rsid w:val="002C5EE2"/>
    <w:rsid w:val="002C6275"/>
    <w:rsid w:val="002C62D0"/>
    <w:rsid w:val="002C78A3"/>
    <w:rsid w:val="002C7B1A"/>
    <w:rsid w:val="002C7CA1"/>
    <w:rsid w:val="002D1C5C"/>
    <w:rsid w:val="002D1E2E"/>
    <w:rsid w:val="002D268D"/>
    <w:rsid w:val="002D26C5"/>
    <w:rsid w:val="002D2A8E"/>
    <w:rsid w:val="002D3063"/>
    <w:rsid w:val="002D3691"/>
    <w:rsid w:val="002D3B52"/>
    <w:rsid w:val="002D3D37"/>
    <w:rsid w:val="002D446C"/>
    <w:rsid w:val="002D45DD"/>
    <w:rsid w:val="002D4B79"/>
    <w:rsid w:val="002D4BEA"/>
    <w:rsid w:val="002D511A"/>
    <w:rsid w:val="002D57D2"/>
    <w:rsid w:val="002D69E2"/>
    <w:rsid w:val="002D700D"/>
    <w:rsid w:val="002D750B"/>
    <w:rsid w:val="002E0050"/>
    <w:rsid w:val="002E275E"/>
    <w:rsid w:val="002E2F0F"/>
    <w:rsid w:val="002E3C5B"/>
    <w:rsid w:val="002E5537"/>
    <w:rsid w:val="002E6887"/>
    <w:rsid w:val="002E7124"/>
    <w:rsid w:val="002E7917"/>
    <w:rsid w:val="002E7A26"/>
    <w:rsid w:val="002E7A28"/>
    <w:rsid w:val="002E7DA2"/>
    <w:rsid w:val="002E7F29"/>
    <w:rsid w:val="002F011B"/>
    <w:rsid w:val="002F0439"/>
    <w:rsid w:val="002F11F0"/>
    <w:rsid w:val="002F121E"/>
    <w:rsid w:val="002F14EB"/>
    <w:rsid w:val="002F256F"/>
    <w:rsid w:val="002F3DB2"/>
    <w:rsid w:val="002F49FC"/>
    <w:rsid w:val="002F4CD4"/>
    <w:rsid w:val="002F5F2D"/>
    <w:rsid w:val="002F5FFF"/>
    <w:rsid w:val="002F6E85"/>
    <w:rsid w:val="002F72D9"/>
    <w:rsid w:val="002F7AEB"/>
    <w:rsid w:val="00300464"/>
    <w:rsid w:val="00301DCA"/>
    <w:rsid w:val="00302781"/>
    <w:rsid w:val="00302A6C"/>
    <w:rsid w:val="00302C51"/>
    <w:rsid w:val="00302E31"/>
    <w:rsid w:val="00303B55"/>
    <w:rsid w:val="0030498A"/>
    <w:rsid w:val="00305934"/>
    <w:rsid w:val="00305E60"/>
    <w:rsid w:val="0030602D"/>
    <w:rsid w:val="003060D0"/>
    <w:rsid w:val="00306C1B"/>
    <w:rsid w:val="003073A7"/>
    <w:rsid w:val="00310E0E"/>
    <w:rsid w:val="00310E39"/>
    <w:rsid w:val="0031122B"/>
    <w:rsid w:val="00311814"/>
    <w:rsid w:val="00311927"/>
    <w:rsid w:val="00312049"/>
    <w:rsid w:val="0031280F"/>
    <w:rsid w:val="00312E83"/>
    <w:rsid w:val="0031413B"/>
    <w:rsid w:val="00315B05"/>
    <w:rsid w:val="003162F0"/>
    <w:rsid w:val="0031669A"/>
    <w:rsid w:val="0031684E"/>
    <w:rsid w:val="003168A2"/>
    <w:rsid w:val="00317168"/>
    <w:rsid w:val="00317445"/>
    <w:rsid w:val="00321040"/>
    <w:rsid w:val="00321244"/>
    <w:rsid w:val="00321624"/>
    <w:rsid w:val="00321899"/>
    <w:rsid w:val="003218CB"/>
    <w:rsid w:val="00321FF2"/>
    <w:rsid w:val="0032212A"/>
    <w:rsid w:val="00322E6A"/>
    <w:rsid w:val="00324ADC"/>
    <w:rsid w:val="00324F2A"/>
    <w:rsid w:val="0032533D"/>
    <w:rsid w:val="00325BDA"/>
    <w:rsid w:val="0032677F"/>
    <w:rsid w:val="003268AC"/>
    <w:rsid w:val="00326C52"/>
    <w:rsid w:val="003272B9"/>
    <w:rsid w:val="00327CA4"/>
    <w:rsid w:val="0033219C"/>
    <w:rsid w:val="00332565"/>
    <w:rsid w:val="00332B56"/>
    <w:rsid w:val="00333890"/>
    <w:rsid w:val="003338C0"/>
    <w:rsid w:val="00334BF0"/>
    <w:rsid w:val="00334C3B"/>
    <w:rsid w:val="00334F55"/>
    <w:rsid w:val="00335216"/>
    <w:rsid w:val="00335519"/>
    <w:rsid w:val="00340151"/>
    <w:rsid w:val="0034142E"/>
    <w:rsid w:val="003417BE"/>
    <w:rsid w:val="003423B3"/>
    <w:rsid w:val="00342444"/>
    <w:rsid w:val="003428F0"/>
    <w:rsid w:val="003428F7"/>
    <w:rsid w:val="003436D2"/>
    <w:rsid w:val="00343EDB"/>
    <w:rsid w:val="00343FEF"/>
    <w:rsid w:val="003447C6"/>
    <w:rsid w:val="00344AFC"/>
    <w:rsid w:val="00344D82"/>
    <w:rsid w:val="00345082"/>
    <w:rsid w:val="00345235"/>
    <w:rsid w:val="00345381"/>
    <w:rsid w:val="003454BC"/>
    <w:rsid w:val="00345E85"/>
    <w:rsid w:val="00346774"/>
    <w:rsid w:val="00347C88"/>
    <w:rsid w:val="00347CF2"/>
    <w:rsid w:val="00350CF1"/>
    <w:rsid w:val="00351F04"/>
    <w:rsid w:val="00353283"/>
    <w:rsid w:val="00354687"/>
    <w:rsid w:val="00354B25"/>
    <w:rsid w:val="00354C3A"/>
    <w:rsid w:val="0035685D"/>
    <w:rsid w:val="00360BC6"/>
    <w:rsid w:val="00360BC9"/>
    <w:rsid w:val="00361689"/>
    <w:rsid w:val="0036319B"/>
    <w:rsid w:val="00365F2C"/>
    <w:rsid w:val="003678C1"/>
    <w:rsid w:val="0036791D"/>
    <w:rsid w:val="0037121D"/>
    <w:rsid w:val="003728BD"/>
    <w:rsid w:val="00372B0D"/>
    <w:rsid w:val="00374BFB"/>
    <w:rsid w:val="003755F0"/>
    <w:rsid w:val="00377401"/>
    <w:rsid w:val="00377DC1"/>
    <w:rsid w:val="003803F6"/>
    <w:rsid w:val="003810E8"/>
    <w:rsid w:val="003811F7"/>
    <w:rsid w:val="003818B4"/>
    <w:rsid w:val="003821BA"/>
    <w:rsid w:val="00382351"/>
    <w:rsid w:val="00382456"/>
    <w:rsid w:val="003827A4"/>
    <w:rsid w:val="00382AEC"/>
    <w:rsid w:val="00382DDD"/>
    <w:rsid w:val="00383610"/>
    <w:rsid w:val="003838E6"/>
    <w:rsid w:val="00384613"/>
    <w:rsid w:val="003854C8"/>
    <w:rsid w:val="00385511"/>
    <w:rsid w:val="00385BDB"/>
    <w:rsid w:val="00386511"/>
    <w:rsid w:val="003904B4"/>
    <w:rsid w:val="003914AE"/>
    <w:rsid w:val="00391B2F"/>
    <w:rsid w:val="0039216D"/>
    <w:rsid w:val="003927E0"/>
    <w:rsid w:val="00393614"/>
    <w:rsid w:val="003947B2"/>
    <w:rsid w:val="0039575C"/>
    <w:rsid w:val="003A11B9"/>
    <w:rsid w:val="003A1B35"/>
    <w:rsid w:val="003A1B87"/>
    <w:rsid w:val="003A31A9"/>
    <w:rsid w:val="003A44F2"/>
    <w:rsid w:val="003A4902"/>
    <w:rsid w:val="003A5C7C"/>
    <w:rsid w:val="003A6F7E"/>
    <w:rsid w:val="003A715B"/>
    <w:rsid w:val="003A74ED"/>
    <w:rsid w:val="003B0682"/>
    <w:rsid w:val="003B06BB"/>
    <w:rsid w:val="003B199C"/>
    <w:rsid w:val="003B24E1"/>
    <w:rsid w:val="003B44C1"/>
    <w:rsid w:val="003B45B5"/>
    <w:rsid w:val="003B4F9B"/>
    <w:rsid w:val="003B4FAE"/>
    <w:rsid w:val="003B567B"/>
    <w:rsid w:val="003B5CEC"/>
    <w:rsid w:val="003B6098"/>
    <w:rsid w:val="003B6778"/>
    <w:rsid w:val="003B6D32"/>
    <w:rsid w:val="003C011C"/>
    <w:rsid w:val="003C089D"/>
    <w:rsid w:val="003C1B2A"/>
    <w:rsid w:val="003C22A2"/>
    <w:rsid w:val="003C237F"/>
    <w:rsid w:val="003C2A97"/>
    <w:rsid w:val="003C2CE2"/>
    <w:rsid w:val="003C3F1F"/>
    <w:rsid w:val="003C4031"/>
    <w:rsid w:val="003C485F"/>
    <w:rsid w:val="003C6F87"/>
    <w:rsid w:val="003C7152"/>
    <w:rsid w:val="003C7270"/>
    <w:rsid w:val="003C738E"/>
    <w:rsid w:val="003C7913"/>
    <w:rsid w:val="003D0805"/>
    <w:rsid w:val="003D0A3B"/>
    <w:rsid w:val="003D0AE3"/>
    <w:rsid w:val="003D0E44"/>
    <w:rsid w:val="003D1B4B"/>
    <w:rsid w:val="003D239B"/>
    <w:rsid w:val="003D2F99"/>
    <w:rsid w:val="003D36EA"/>
    <w:rsid w:val="003D37A9"/>
    <w:rsid w:val="003D39D8"/>
    <w:rsid w:val="003D4D49"/>
    <w:rsid w:val="003D6E10"/>
    <w:rsid w:val="003D7D99"/>
    <w:rsid w:val="003E0894"/>
    <w:rsid w:val="003E1EB4"/>
    <w:rsid w:val="003E1F7C"/>
    <w:rsid w:val="003E2C93"/>
    <w:rsid w:val="003E2DD6"/>
    <w:rsid w:val="003E31B1"/>
    <w:rsid w:val="003E35BC"/>
    <w:rsid w:val="003E385D"/>
    <w:rsid w:val="003E394D"/>
    <w:rsid w:val="003E3A07"/>
    <w:rsid w:val="003E4973"/>
    <w:rsid w:val="003E5DAD"/>
    <w:rsid w:val="003E604B"/>
    <w:rsid w:val="003E625A"/>
    <w:rsid w:val="003E6760"/>
    <w:rsid w:val="003F122B"/>
    <w:rsid w:val="003F1844"/>
    <w:rsid w:val="003F1A89"/>
    <w:rsid w:val="003F2BFB"/>
    <w:rsid w:val="003F2E82"/>
    <w:rsid w:val="003F539A"/>
    <w:rsid w:val="003F5A3A"/>
    <w:rsid w:val="003F61C0"/>
    <w:rsid w:val="00400251"/>
    <w:rsid w:val="00400801"/>
    <w:rsid w:val="00400EFC"/>
    <w:rsid w:val="0040123B"/>
    <w:rsid w:val="00401ED2"/>
    <w:rsid w:val="004029DC"/>
    <w:rsid w:val="00402C7D"/>
    <w:rsid w:val="0040397C"/>
    <w:rsid w:val="00403C39"/>
    <w:rsid w:val="00404724"/>
    <w:rsid w:val="00404DD3"/>
    <w:rsid w:val="0040554F"/>
    <w:rsid w:val="0040593C"/>
    <w:rsid w:val="00405F28"/>
    <w:rsid w:val="00406A3B"/>
    <w:rsid w:val="00407D01"/>
    <w:rsid w:val="004103FA"/>
    <w:rsid w:val="0041090C"/>
    <w:rsid w:val="004110B4"/>
    <w:rsid w:val="004119A5"/>
    <w:rsid w:val="00411BA3"/>
    <w:rsid w:val="0041309F"/>
    <w:rsid w:val="004132AA"/>
    <w:rsid w:val="00413AA1"/>
    <w:rsid w:val="00413E9C"/>
    <w:rsid w:val="00414841"/>
    <w:rsid w:val="004159DC"/>
    <w:rsid w:val="00416317"/>
    <w:rsid w:val="0041651C"/>
    <w:rsid w:val="004172E3"/>
    <w:rsid w:val="00417FD6"/>
    <w:rsid w:val="004214AB"/>
    <w:rsid w:val="004226E5"/>
    <w:rsid w:val="004229AA"/>
    <w:rsid w:val="00422BAC"/>
    <w:rsid w:val="00423119"/>
    <w:rsid w:val="00423C2E"/>
    <w:rsid w:val="00424A7C"/>
    <w:rsid w:val="00424C3C"/>
    <w:rsid w:val="0042538A"/>
    <w:rsid w:val="00425909"/>
    <w:rsid w:val="00425C40"/>
    <w:rsid w:val="00425EFC"/>
    <w:rsid w:val="00426EDB"/>
    <w:rsid w:val="00427833"/>
    <w:rsid w:val="00427A75"/>
    <w:rsid w:val="00432155"/>
    <w:rsid w:val="00432A6D"/>
    <w:rsid w:val="00432C75"/>
    <w:rsid w:val="00433276"/>
    <w:rsid w:val="00433846"/>
    <w:rsid w:val="00433C65"/>
    <w:rsid w:val="00434277"/>
    <w:rsid w:val="004348BB"/>
    <w:rsid w:val="004349E5"/>
    <w:rsid w:val="00434C87"/>
    <w:rsid w:val="00434E1B"/>
    <w:rsid w:val="00435956"/>
    <w:rsid w:val="00435BA0"/>
    <w:rsid w:val="00436886"/>
    <w:rsid w:val="0044028F"/>
    <w:rsid w:val="00440393"/>
    <w:rsid w:val="00440727"/>
    <w:rsid w:val="00440F7C"/>
    <w:rsid w:val="00441E02"/>
    <w:rsid w:val="0044270D"/>
    <w:rsid w:val="0044347A"/>
    <w:rsid w:val="0044357F"/>
    <w:rsid w:val="004446E8"/>
    <w:rsid w:val="00444C83"/>
    <w:rsid w:val="00445E34"/>
    <w:rsid w:val="0044602F"/>
    <w:rsid w:val="00446980"/>
    <w:rsid w:val="00450E48"/>
    <w:rsid w:val="004518D5"/>
    <w:rsid w:val="00451A5F"/>
    <w:rsid w:val="00451FCB"/>
    <w:rsid w:val="004531A4"/>
    <w:rsid w:val="004533A8"/>
    <w:rsid w:val="004546D2"/>
    <w:rsid w:val="00455382"/>
    <w:rsid w:val="00455409"/>
    <w:rsid w:val="004558A8"/>
    <w:rsid w:val="00456B1A"/>
    <w:rsid w:val="0045762E"/>
    <w:rsid w:val="00457703"/>
    <w:rsid w:val="00457E43"/>
    <w:rsid w:val="004601D3"/>
    <w:rsid w:val="0046076C"/>
    <w:rsid w:val="00460848"/>
    <w:rsid w:val="00461E0F"/>
    <w:rsid w:val="004623D4"/>
    <w:rsid w:val="0046282F"/>
    <w:rsid w:val="004628AB"/>
    <w:rsid w:val="004635D6"/>
    <w:rsid w:val="004639EC"/>
    <w:rsid w:val="00464ADF"/>
    <w:rsid w:val="00464E38"/>
    <w:rsid w:val="00465032"/>
    <w:rsid w:val="00465FF1"/>
    <w:rsid w:val="00466EF8"/>
    <w:rsid w:val="004675C4"/>
    <w:rsid w:val="004701B4"/>
    <w:rsid w:val="00470CF9"/>
    <w:rsid w:val="00473C25"/>
    <w:rsid w:val="004743BC"/>
    <w:rsid w:val="00475872"/>
    <w:rsid w:val="00476166"/>
    <w:rsid w:val="004767E6"/>
    <w:rsid w:val="00477D1B"/>
    <w:rsid w:val="00477D72"/>
    <w:rsid w:val="004805E3"/>
    <w:rsid w:val="00480F71"/>
    <w:rsid w:val="00481954"/>
    <w:rsid w:val="00481AD3"/>
    <w:rsid w:val="00481BC8"/>
    <w:rsid w:val="004820F8"/>
    <w:rsid w:val="00482B06"/>
    <w:rsid w:val="004847C3"/>
    <w:rsid w:val="00485337"/>
    <w:rsid w:val="004908DF"/>
    <w:rsid w:val="00492468"/>
    <w:rsid w:val="00494C86"/>
    <w:rsid w:val="00494EC5"/>
    <w:rsid w:val="00495445"/>
    <w:rsid w:val="004955E9"/>
    <w:rsid w:val="00495753"/>
    <w:rsid w:val="00495A96"/>
    <w:rsid w:val="00495C78"/>
    <w:rsid w:val="00496FE9"/>
    <w:rsid w:val="00497861"/>
    <w:rsid w:val="004A05CD"/>
    <w:rsid w:val="004A18EE"/>
    <w:rsid w:val="004A1D97"/>
    <w:rsid w:val="004A1ECB"/>
    <w:rsid w:val="004A2B3B"/>
    <w:rsid w:val="004A3A0B"/>
    <w:rsid w:val="004A3AA9"/>
    <w:rsid w:val="004A3AB5"/>
    <w:rsid w:val="004A424A"/>
    <w:rsid w:val="004A494B"/>
    <w:rsid w:val="004A5638"/>
    <w:rsid w:val="004A5886"/>
    <w:rsid w:val="004A5BA9"/>
    <w:rsid w:val="004A6786"/>
    <w:rsid w:val="004A691E"/>
    <w:rsid w:val="004A6D56"/>
    <w:rsid w:val="004A751D"/>
    <w:rsid w:val="004B132A"/>
    <w:rsid w:val="004B139D"/>
    <w:rsid w:val="004B1CA3"/>
    <w:rsid w:val="004B26AD"/>
    <w:rsid w:val="004B3039"/>
    <w:rsid w:val="004B3120"/>
    <w:rsid w:val="004B44EF"/>
    <w:rsid w:val="004B49BD"/>
    <w:rsid w:val="004B5C98"/>
    <w:rsid w:val="004B5D08"/>
    <w:rsid w:val="004B5DD8"/>
    <w:rsid w:val="004B5DE3"/>
    <w:rsid w:val="004B60DF"/>
    <w:rsid w:val="004B6593"/>
    <w:rsid w:val="004B68B0"/>
    <w:rsid w:val="004B6E4F"/>
    <w:rsid w:val="004B7259"/>
    <w:rsid w:val="004B74AA"/>
    <w:rsid w:val="004C1081"/>
    <w:rsid w:val="004C144C"/>
    <w:rsid w:val="004C1A25"/>
    <w:rsid w:val="004C37FF"/>
    <w:rsid w:val="004C52B1"/>
    <w:rsid w:val="004C6528"/>
    <w:rsid w:val="004D0197"/>
    <w:rsid w:val="004D18CE"/>
    <w:rsid w:val="004D1AF6"/>
    <w:rsid w:val="004D1B3F"/>
    <w:rsid w:val="004D1D9F"/>
    <w:rsid w:val="004D3769"/>
    <w:rsid w:val="004D3BE7"/>
    <w:rsid w:val="004D4C32"/>
    <w:rsid w:val="004D53D5"/>
    <w:rsid w:val="004D7733"/>
    <w:rsid w:val="004E083D"/>
    <w:rsid w:val="004E08DA"/>
    <w:rsid w:val="004E09C5"/>
    <w:rsid w:val="004E2EB0"/>
    <w:rsid w:val="004E2F13"/>
    <w:rsid w:val="004E34EB"/>
    <w:rsid w:val="004E4CF1"/>
    <w:rsid w:val="004E5B4C"/>
    <w:rsid w:val="004E5E02"/>
    <w:rsid w:val="004E6BC0"/>
    <w:rsid w:val="004E7A7E"/>
    <w:rsid w:val="004E7CA6"/>
    <w:rsid w:val="004F02BD"/>
    <w:rsid w:val="004F0A29"/>
    <w:rsid w:val="004F1EE8"/>
    <w:rsid w:val="004F2B7C"/>
    <w:rsid w:val="004F3A89"/>
    <w:rsid w:val="004F41FE"/>
    <w:rsid w:val="004F55B9"/>
    <w:rsid w:val="004F56EF"/>
    <w:rsid w:val="004F687B"/>
    <w:rsid w:val="004F76E9"/>
    <w:rsid w:val="004F7918"/>
    <w:rsid w:val="004F7F95"/>
    <w:rsid w:val="00501663"/>
    <w:rsid w:val="0050224C"/>
    <w:rsid w:val="005024E1"/>
    <w:rsid w:val="005029B9"/>
    <w:rsid w:val="00502F84"/>
    <w:rsid w:val="00503AAE"/>
    <w:rsid w:val="00503DB1"/>
    <w:rsid w:val="00504472"/>
    <w:rsid w:val="00505423"/>
    <w:rsid w:val="00505ADE"/>
    <w:rsid w:val="00506214"/>
    <w:rsid w:val="00506529"/>
    <w:rsid w:val="0050720A"/>
    <w:rsid w:val="005073E7"/>
    <w:rsid w:val="00507668"/>
    <w:rsid w:val="00507D9B"/>
    <w:rsid w:val="00510172"/>
    <w:rsid w:val="00510438"/>
    <w:rsid w:val="00510698"/>
    <w:rsid w:val="00511395"/>
    <w:rsid w:val="00511474"/>
    <w:rsid w:val="005118E2"/>
    <w:rsid w:val="00511E97"/>
    <w:rsid w:val="00512993"/>
    <w:rsid w:val="0051306F"/>
    <w:rsid w:val="005146EA"/>
    <w:rsid w:val="00520528"/>
    <w:rsid w:val="00520A21"/>
    <w:rsid w:val="00521FCD"/>
    <w:rsid w:val="005238D4"/>
    <w:rsid w:val="00523E4F"/>
    <w:rsid w:val="00524E6C"/>
    <w:rsid w:val="00525820"/>
    <w:rsid w:val="005260A5"/>
    <w:rsid w:val="0052676D"/>
    <w:rsid w:val="005271A4"/>
    <w:rsid w:val="0052729B"/>
    <w:rsid w:val="0053135E"/>
    <w:rsid w:val="0053173B"/>
    <w:rsid w:val="005320D0"/>
    <w:rsid w:val="0053376B"/>
    <w:rsid w:val="00537153"/>
    <w:rsid w:val="0053718E"/>
    <w:rsid w:val="005401C3"/>
    <w:rsid w:val="005411BD"/>
    <w:rsid w:val="00541AA6"/>
    <w:rsid w:val="00541DE3"/>
    <w:rsid w:val="005424F3"/>
    <w:rsid w:val="00542555"/>
    <w:rsid w:val="00542582"/>
    <w:rsid w:val="00543019"/>
    <w:rsid w:val="00543A65"/>
    <w:rsid w:val="005449EC"/>
    <w:rsid w:val="005451A6"/>
    <w:rsid w:val="00545231"/>
    <w:rsid w:val="00545785"/>
    <w:rsid w:val="00545C83"/>
    <w:rsid w:val="0054627A"/>
    <w:rsid w:val="00546878"/>
    <w:rsid w:val="0055019E"/>
    <w:rsid w:val="00550A57"/>
    <w:rsid w:val="005528E3"/>
    <w:rsid w:val="00553113"/>
    <w:rsid w:val="005531AE"/>
    <w:rsid w:val="00553570"/>
    <w:rsid w:val="00553849"/>
    <w:rsid w:val="005539A9"/>
    <w:rsid w:val="00553E7B"/>
    <w:rsid w:val="00554F8D"/>
    <w:rsid w:val="00555D9C"/>
    <w:rsid w:val="005575F5"/>
    <w:rsid w:val="00557728"/>
    <w:rsid w:val="00557F51"/>
    <w:rsid w:val="005601B2"/>
    <w:rsid w:val="00560FCA"/>
    <w:rsid w:val="005613D7"/>
    <w:rsid w:val="005617C9"/>
    <w:rsid w:val="00561BFC"/>
    <w:rsid w:val="00561E62"/>
    <w:rsid w:val="005622B7"/>
    <w:rsid w:val="00562F7C"/>
    <w:rsid w:val="00564024"/>
    <w:rsid w:val="00566D06"/>
    <w:rsid w:val="00567BFB"/>
    <w:rsid w:val="005704D8"/>
    <w:rsid w:val="00570921"/>
    <w:rsid w:val="00570D2B"/>
    <w:rsid w:val="00572CF4"/>
    <w:rsid w:val="00573925"/>
    <w:rsid w:val="00573B1B"/>
    <w:rsid w:val="00573CAC"/>
    <w:rsid w:val="00574D6D"/>
    <w:rsid w:val="005769B2"/>
    <w:rsid w:val="00577DC3"/>
    <w:rsid w:val="00580ADA"/>
    <w:rsid w:val="00581150"/>
    <w:rsid w:val="00581166"/>
    <w:rsid w:val="00581A94"/>
    <w:rsid w:val="00582CCF"/>
    <w:rsid w:val="00585E3D"/>
    <w:rsid w:val="00586F42"/>
    <w:rsid w:val="00590651"/>
    <w:rsid w:val="00590788"/>
    <w:rsid w:val="00590FD9"/>
    <w:rsid w:val="005911E4"/>
    <w:rsid w:val="00592711"/>
    <w:rsid w:val="00592CF8"/>
    <w:rsid w:val="005931D5"/>
    <w:rsid w:val="0059379D"/>
    <w:rsid w:val="005942C9"/>
    <w:rsid w:val="005942F5"/>
    <w:rsid w:val="00594AA4"/>
    <w:rsid w:val="00595ECB"/>
    <w:rsid w:val="00596349"/>
    <w:rsid w:val="005A023A"/>
    <w:rsid w:val="005A06F0"/>
    <w:rsid w:val="005A0BCB"/>
    <w:rsid w:val="005A1BCC"/>
    <w:rsid w:val="005A20C4"/>
    <w:rsid w:val="005A2260"/>
    <w:rsid w:val="005A2E62"/>
    <w:rsid w:val="005A45B0"/>
    <w:rsid w:val="005A6859"/>
    <w:rsid w:val="005A6FC4"/>
    <w:rsid w:val="005B1397"/>
    <w:rsid w:val="005B174F"/>
    <w:rsid w:val="005B3350"/>
    <w:rsid w:val="005B3B6D"/>
    <w:rsid w:val="005B5091"/>
    <w:rsid w:val="005B53E5"/>
    <w:rsid w:val="005B5B58"/>
    <w:rsid w:val="005B6A76"/>
    <w:rsid w:val="005B6B66"/>
    <w:rsid w:val="005B787C"/>
    <w:rsid w:val="005C00F3"/>
    <w:rsid w:val="005C24A5"/>
    <w:rsid w:val="005C3181"/>
    <w:rsid w:val="005C3527"/>
    <w:rsid w:val="005C3549"/>
    <w:rsid w:val="005C3672"/>
    <w:rsid w:val="005C38DA"/>
    <w:rsid w:val="005C395A"/>
    <w:rsid w:val="005C51F3"/>
    <w:rsid w:val="005C5FFC"/>
    <w:rsid w:val="005C644D"/>
    <w:rsid w:val="005D0140"/>
    <w:rsid w:val="005D0985"/>
    <w:rsid w:val="005D1808"/>
    <w:rsid w:val="005D248E"/>
    <w:rsid w:val="005D382A"/>
    <w:rsid w:val="005D3C9F"/>
    <w:rsid w:val="005D3E00"/>
    <w:rsid w:val="005D43C0"/>
    <w:rsid w:val="005D6196"/>
    <w:rsid w:val="005D66F4"/>
    <w:rsid w:val="005D696A"/>
    <w:rsid w:val="005D6FF9"/>
    <w:rsid w:val="005D727B"/>
    <w:rsid w:val="005D7299"/>
    <w:rsid w:val="005D751A"/>
    <w:rsid w:val="005E0005"/>
    <w:rsid w:val="005E04F3"/>
    <w:rsid w:val="005E1748"/>
    <w:rsid w:val="005E1844"/>
    <w:rsid w:val="005E1A80"/>
    <w:rsid w:val="005E1D4D"/>
    <w:rsid w:val="005E1F1E"/>
    <w:rsid w:val="005E1FA8"/>
    <w:rsid w:val="005E2BF1"/>
    <w:rsid w:val="005E30FD"/>
    <w:rsid w:val="005E33FA"/>
    <w:rsid w:val="005E349F"/>
    <w:rsid w:val="005E378C"/>
    <w:rsid w:val="005E3A82"/>
    <w:rsid w:val="005E4787"/>
    <w:rsid w:val="005E4839"/>
    <w:rsid w:val="005E4EA6"/>
    <w:rsid w:val="005E535D"/>
    <w:rsid w:val="005E58DE"/>
    <w:rsid w:val="005E6DB6"/>
    <w:rsid w:val="005E765F"/>
    <w:rsid w:val="005E7738"/>
    <w:rsid w:val="005E7B57"/>
    <w:rsid w:val="005F0025"/>
    <w:rsid w:val="005F169C"/>
    <w:rsid w:val="005F2196"/>
    <w:rsid w:val="005F2471"/>
    <w:rsid w:val="005F2E6D"/>
    <w:rsid w:val="005F2F11"/>
    <w:rsid w:val="005F49A8"/>
    <w:rsid w:val="005F4FAA"/>
    <w:rsid w:val="005F56CA"/>
    <w:rsid w:val="005F57EB"/>
    <w:rsid w:val="005F612C"/>
    <w:rsid w:val="005F63F9"/>
    <w:rsid w:val="005F7F6D"/>
    <w:rsid w:val="00600B14"/>
    <w:rsid w:val="00601170"/>
    <w:rsid w:val="006016D5"/>
    <w:rsid w:val="00601927"/>
    <w:rsid w:val="0060282E"/>
    <w:rsid w:val="00603ECE"/>
    <w:rsid w:val="00604A6C"/>
    <w:rsid w:val="006070DF"/>
    <w:rsid w:val="006071EE"/>
    <w:rsid w:val="00610632"/>
    <w:rsid w:val="00610999"/>
    <w:rsid w:val="006112D5"/>
    <w:rsid w:val="006114CD"/>
    <w:rsid w:val="006115C2"/>
    <w:rsid w:val="0061199F"/>
    <w:rsid w:val="006128DD"/>
    <w:rsid w:val="0061298B"/>
    <w:rsid w:val="00612EC4"/>
    <w:rsid w:val="0061483E"/>
    <w:rsid w:val="00614FE0"/>
    <w:rsid w:val="00615241"/>
    <w:rsid w:val="00615973"/>
    <w:rsid w:val="00615A51"/>
    <w:rsid w:val="00616C47"/>
    <w:rsid w:val="00616ED4"/>
    <w:rsid w:val="006170DA"/>
    <w:rsid w:val="006177A5"/>
    <w:rsid w:val="00617896"/>
    <w:rsid w:val="00617F26"/>
    <w:rsid w:val="00620358"/>
    <w:rsid w:val="00621943"/>
    <w:rsid w:val="00621D70"/>
    <w:rsid w:val="00621F96"/>
    <w:rsid w:val="006225BA"/>
    <w:rsid w:val="006242F2"/>
    <w:rsid w:val="00624384"/>
    <w:rsid w:val="0062465A"/>
    <w:rsid w:val="00624B3A"/>
    <w:rsid w:val="00624FEE"/>
    <w:rsid w:val="006315EB"/>
    <w:rsid w:val="006316FF"/>
    <w:rsid w:val="006333D5"/>
    <w:rsid w:val="00633889"/>
    <w:rsid w:val="00633D6A"/>
    <w:rsid w:val="0063512E"/>
    <w:rsid w:val="00635143"/>
    <w:rsid w:val="006358B2"/>
    <w:rsid w:val="00637101"/>
    <w:rsid w:val="006376A6"/>
    <w:rsid w:val="006400DB"/>
    <w:rsid w:val="006403E3"/>
    <w:rsid w:val="006411D3"/>
    <w:rsid w:val="00642217"/>
    <w:rsid w:val="00643404"/>
    <w:rsid w:val="00643826"/>
    <w:rsid w:val="006444F7"/>
    <w:rsid w:val="00645771"/>
    <w:rsid w:val="00647DA2"/>
    <w:rsid w:val="00650860"/>
    <w:rsid w:val="00650B38"/>
    <w:rsid w:val="006511E7"/>
    <w:rsid w:val="0065146C"/>
    <w:rsid w:val="006528BC"/>
    <w:rsid w:val="0065363A"/>
    <w:rsid w:val="00653B34"/>
    <w:rsid w:val="00653FC4"/>
    <w:rsid w:val="00654351"/>
    <w:rsid w:val="006552BA"/>
    <w:rsid w:val="00655751"/>
    <w:rsid w:val="00655EDE"/>
    <w:rsid w:val="00656CCB"/>
    <w:rsid w:val="00657F6F"/>
    <w:rsid w:val="00657F9A"/>
    <w:rsid w:val="0066090E"/>
    <w:rsid w:val="0066091E"/>
    <w:rsid w:val="006609DA"/>
    <w:rsid w:val="00661F27"/>
    <w:rsid w:val="00662003"/>
    <w:rsid w:val="00662509"/>
    <w:rsid w:val="00662E80"/>
    <w:rsid w:val="00663177"/>
    <w:rsid w:val="006631CE"/>
    <w:rsid w:val="00663362"/>
    <w:rsid w:val="006660F7"/>
    <w:rsid w:val="00666940"/>
    <w:rsid w:val="0066731A"/>
    <w:rsid w:val="00667F35"/>
    <w:rsid w:val="00670F31"/>
    <w:rsid w:val="00671059"/>
    <w:rsid w:val="00671284"/>
    <w:rsid w:val="00671641"/>
    <w:rsid w:val="006725A3"/>
    <w:rsid w:val="00672728"/>
    <w:rsid w:val="0067353F"/>
    <w:rsid w:val="00673DF2"/>
    <w:rsid w:val="00673E32"/>
    <w:rsid w:val="00675A6C"/>
    <w:rsid w:val="00676794"/>
    <w:rsid w:val="00676D17"/>
    <w:rsid w:val="00677E12"/>
    <w:rsid w:val="00680D80"/>
    <w:rsid w:val="00680E8E"/>
    <w:rsid w:val="00681963"/>
    <w:rsid w:val="00683DE5"/>
    <w:rsid w:val="00684201"/>
    <w:rsid w:val="00684426"/>
    <w:rsid w:val="00686716"/>
    <w:rsid w:val="00686C98"/>
    <w:rsid w:val="00686FF8"/>
    <w:rsid w:val="00687CA8"/>
    <w:rsid w:val="00690309"/>
    <w:rsid w:val="00690A95"/>
    <w:rsid w:val="006919CE"/>
    <w:rsid w:val="00691B0F"/>
    <w:rsid w:val="00693387"/>
    <w:rsid w:val="00693E71"/>
    <w:rsid w:val="00694874"/>
    <w:rsid w:val="006948F9"/>
    <w:rsid w:val="00695B34"/>
    <w:rsid w:val="0069686E"/>
    <w:rsid w:val="00696DDB"/>
    <w:rsid w:val="00697FF3"/>
    <w:rsid w:val="006A0F31"/>
    <w:rsid w:val="006A1103"/>
    <w:rsid w:val="006A2157"/>
    <w:rsid w:val="006A24E0"/>
    <w:rsid w:val="006A2B38"/>
    <w:rsid w:val="006A2DC0"/>
    <w:rsid w:val="006A33FA"/>
    <w:rsid w:val="006A3814"/>
    <w:rsid w:val="006A473D"/>
    <w:rsid w:val="006A5D78"/>
    <w:rsid w:val="006A6247"/>
    <w:rsid w:val="006A7BD7"/>
    <w:rsid w:val="006B022C"/>
    <w:rsid w:val="006B0726"/>
    <w:rsid w:val="006B13D0"/>
    <w:rsid w:val="006B183D"/>
    <w:rsid w:val="006B204E"/>
    <w:rsid w:val="006B3877"/>
    <w:rsid w:val="006B5891"/>
    <w:rsid w:val="006B5ECA"/>
    <w:rsid w:val="006B6745"/>
    <w:rsid w:val="006B6AE3"/>
    <w:rsid w:val="006B6E11"/>
    <w:rsid w:val="006B7BFC"/>
    <w:rsid w:val="006C06F9"/>
    <w:rsid w:val="006C1095"/>
    <w:rsid w:val="006C3033"/>
    <w:rsid w:val="006C3B0E"/>
    <w:rsid w:val="006C4285"/>
    <w:rsid w:val="006C46E4"/>
    <w:rsid w:val="006C4D06"/>
    <w:rsid w:val="006C5CEB"/>
    <w:rsid w:val="006C6090"/>
    <w:rsid w:val="006C762B"/>
    <w:rsid w:val="006D001F"/>
    <w:rsid w:val="006D0B27"/>
    <w:rsid w:val="006D1BEA"/>
    <w:rsid w:val="006D2378"/>
    <w:rsid w:val="006D271B"/>
    <w:rsid w:val="006D2918"/>
    <w:rsid w:val="006D3107"/>
    <w:rsid w:val="006D52C7"/>
    <w:rsid w:val="006D5FEB"/>
    <w:rsid w:val="006D6AF5"/>
    <w:rsid w:val="006D6B59"/>
    <w:rsid w:val="006D7DBD"/>
    <w:rsid w:val="006E0773"/>
    <w:rsid w:val="006E0CC3"/>
    <w:rsid w:val="006E1897"/>
    <w:rsid w:val="006E22EB"/>
    <w:rsid w:val="006E2A5E"/>
    <w:rsid w:val="006E2DAE"/>
    <w:rsid w:val="006E3403"/>
    <w:rsid w:val="006E454F"/>
    <w:rsid w:val="006E48C8"/>
    <w:rsid w:val="006E663D"/>
    <w:rsid w:val="006E6E66"/>
    <w:rsid w:val="006F000E"/>
    <w:rsid w:val="006F0238"/>
    <w:rsid w:val="006F0406"/>
    <w:rsid w:val="006F0740"/>
    <w:rsid w:val="006F09A4"/>
    <w:rsid w:val="006F0D41"/>
    <w:rsid w:val="006F12A7"/>
    <w:rsid w:val="006F1F1F"/>
    <w:rsid w:val="006F2F8D"/>
    <w:rsid w:val="006F3AC3"/>
    <w:rsid w:val="006F468D"/>
    <w:rsid w:val="006F4BF7"/>
    <w:rsid w:val="006F513D"/>
    <w:rsid w:val="006F540E"/>
    <w:rsid w:val="006F6855"/>
    <w:rsid w:val="00700802"/>
    <w:rsid w:val="0070085B"/>
    <w:rsid w:val="0070127C"/>
    <w:rsid w:val="007018D5"/>
    <w:rsid w:val="00701AF2"/>
    <w:rsid w:val="00702F9B"/>
    <w:rsid w:val="0070337F"/>
    <w:rsid w:val="0070349E"/>
    <w:rsid w:val="007034E4"/>
    <w:rsid w:val="00703D9B"/>
    <w:rsid w:val="00703F6C"/>
    <w:rsid w:val="00704CC1"/>
    <w:rsid w:val="00704E40"/>
    <w:rsid w:val="0070550B"/>
    <w:rsid w:val="007056AD"/>
    <w:rsid w:val="007071B2"/>
    <w:rsid w:val="00707ABB"/>
    <w:rsid w:val="00710245"/>
    <w:rsid w:val="007102FB"/>
    <w:rsid w:val="00711791"/>
    <w:rsid w:val="00712287"/>
    <w:rsid w:val="007122A6"/>
    <w:rsid w:val="007122B8"/>
    <w:rsid w:val="00712685"/>
    <w:rsid w:val="00712C83"/>
    <w:rsid w:val="0071305A"/>
    <w:rsid w:val="00715C6D"/>
    <w:rsid w:val="00715F33"/>
    <w:rsid w:val="00716A6B"/>
    <w:rsid w:val="00716C0A"/>
    <w:rsid w:val="0072093A"/>
    <w:rsid w:val="00720C3A"/>
    <w:rsid w:val="00720E6A"/>
    <w:rsid w:val="00720EFA"/>
    <w:rsid w:val="00721E22"/>
    <w:rsid w:val="007228CF"/>
    <w:rsid w:val="007231C3"/>
    <w:rsid w:val="0072364E"/>
    <w:rsid w:val="007242FA"/>
    <w:rsid w:val="007260D0"/>
    <w:rsid w:val="00727C67"/>
    <w:rsid w:val="00730686"/>
    <w:rsid w:val="00730781"/>
    <w:rsid w:val="00730B57"/>
    <w:rsid w:val="0073103D"/>
    <w:rsid w:val="00731355"/>
    <w:rsid w:val="0073185A"/>
    <w:rsid w:val="0073206D"/>
    <w:rsid w:val="0073360F"/>
    <w:rsid w:val="00733AA9"/>
    <w:rsid w:val="0073476E"/>
    <w:rsid w:val="007348ED"/>
    <w:rsid w:val="007363EF"/>
    <w:rsid w:val="007368BF"/>
    <w:rsid w:val="007377E3"/>
    <w:rsid w:val="00741D61"/>
    <w:rsid w:val="00742B4B"/>
    <w:rsid w:val="007441CC"/>
    <w:rsid w:val="007442EC"/>
    <w:rsid w:val="00744EA4"/>
    <w:rsid w:val="00745017"/>
    <w:rsid w:val="00746C0F"/>
    <w:rsid w:val="00747F19"/>
    <w:rsid w:val="00750B14"/>
    <w:rsid w:val="00751256"/>
    <w:rsid w:val="00751496"/>
    <w:rsid w:val="007517F5"/>
    <w:rsid w:val="0075186A"/>
    <w:rsid w:val="00751D72"/>
    <w:rsid w:val="007529C0"/>
    <w:rsid w:val="00753675"/>
    <w:rsid w:val="007539D8"/>
    <w:rsid w:val="00753DAF"/>
    <w:rsid w:val="007552CF"/>
    <w:rsid w:val="00755C4D"/>
    <w:rsid w:val="00756181"/>
    <w:rsid w:val="0075793F"/>
    <w:rsid w:val="007604A8"/>
    <w:rsid w:val="00761AA6"/>
    <w:rsid w:val="00761B94"/>
    <w:rsid w:val="00761EA5"/>
    <w:rsid w:val="00761FEF"/>
    <w:rsid w:val="007620AC"/>
    <w:rsid w:val="00762F77"/>
    <w:rsid w:val="007644C7"/>
    <w:rsid w:val="00765B21"/>
    <w:rsid w:val="00766394"/>
    <w:rsid w:val="007672C5"/>
    <w:rsid w:val="007679B4"/>
    <w:rsid w:val="00770070"/>
    <w:rsid w:val="00770CF5"/>
    <w:rsid w:val="00771685"/>
    <w:rsid w:val="00771C48"/>
    <w:rsid w:val="007727F8"/>
    <w:rsid w:val="007728D6"/>
    <w:rsid w:val="00772DA9"/>
    <w:rsid w:val="00773325"/>
    <w:rsid w:val="00774454"/>
    <w:rsid w:val="007765ED"/>
    <w:rsid w:val="00776674"/>
    <w:rsid w:val="00776B89"/>
    <w:rsid w:val="00777232"/>
    <w:rsid w:val="00777CCD"/>
    <w:rsid w:val="00781F61"/>
    <w:rsid w:val="00782043"/>
    <w:rsid w:val="00782F0B"/>
    <w:rsid w:val="0078358D"/>
    <w:rsid w:val="007835DA"/>
    <w:rsid w:val="007836A4"/>
    <w:rsid w:val="0078451B"/>
    <w:rsid w:val="00786D2A"/>
    <w:rsid w:val="00787D50"/>
    <w:rsid w:val="007903B0"/>
    <w:rsid w:val="0079191D"/>
    <w:rsid w:val="00791AF7"/>
    <w:rsid w:val="00791B59"/>
    <w:rsid w:val="00792FD5"/>
    <w:rsid w:val="00793083"/>
    <w:rsid w:val="007943E9"/>
    <w:rsid w:val="00794FEF"/>
    <w:rsid w:val="007951D5"/>
    <w:rsid w:val="00796105"/>
    <w:rsid w:val="00796E10"/>
    <w:rsid w:val="00797099"/>
    <w:rsid w:val="007973D7"/>
    <w:rsid w:val="00797984"/>
    <w:rsid w:val="007A00D9"/>
    <w:rsid w:val="007A00FF"/>
    <w:rsid w:val="007A1598"/>
    <w:rsid w:val="007A25A3"/>
    <w:rsid w:val="007A3520"/>
    <w:rsid w:val="007A5630"/>
    <w:rsid w:val="007A5C89"/>
    <w:rsid w:val="007A735D"/>
    <w:rsid w:val="007B0846"/>
    <w:rsid w:val="007B0A2A"/>
    <w:rsid w:val="007B0AC7"/>
    <w:rsid w:val="007B0EA1"/>
    <w:rsid w:val="007B1085"/>
    <w:rsid w:val="007B2A80"/>
    <w:rsid w:val="007B45E7"/>
    <w:rsid w:val="007B46DB"/>
    <w:rsid w:val="007B4B08"/>
    <w:rsid w:val="007B548C"/>
    <w:rsid w:val="007B5578"/>
    <w:rsid w:val="007B6964"/>
    <w:rsid w:val="007C04EA"/>
    <w:rsid w:val="007C055B"/>
    <w:rsid w:val="007C1229"/>
    <w:rsid w:val="007C15C5"/>
    <w:rsid w:val="007C1DA2"/>
    <w:rsid w:val="007C23AA"/>
    <w:rsid w:val="007C29C6"/>
    <w:rsid w:val="007C3202"/>
    <w:rsid w:val="007C39AC"/>
    <w:rsid w:val="007C493A"/>
    <w:rsid w:val="007C6CE8"/>
    <w:rsid w:val="007C73B0"/>
    <w:rsid w:val="007C7B10"/>
    <w:rsid w:val="007D04AB"/>
    <w:rsid w:val="007D1656"/>
    <w:rsid w:val="007D3813"/>
    <w:rsid w:val="007D3C62"/>
    <w:rsid w:val="007D4BA3"/>
    <w:rsid w:val="007D515B"/>
    <w:rsid w:val="007D5318"/>
    <w:rsid w:val="007D5787"/>
    <w:rsid w:val="007D5CCB"/>
    <w:rsid w:val="007D6E6F"/>
    <w:rsid w:val="007D77F4"/>
    <w:rsid w:val="007D7978"/>
    <w:rsid w:val="007D7CC9"/>
    <w:rsid w:val="007D7F91"/>
    <w:rsid w:val="007E0401"/>
    <w:rsid w:val="007E0577"/>
    <w:rsid w:val="007E0FE9"/>
    <w:rsid w:val="007E16AD"/>
    <w:rsid w:val="007E2381"/>
    <w:rsid w:val="007E2CEA"/>
    <w:rsid w:val="007E309F"/>
    <w:rsid w:val="007E3A3E"/>
    <w:rsid w:val="007E4260"/>
    <w:rsid w:val="007E579E"/>
    <w:rsid w:val="007E5C52"/>
    <w:rsid w:val="007E6F59"/>
    <w:rsid w:val="007F0677"/>
    <w:rsid w:val="007F1416"/>
    <w:rsid w:val="007F176D"/>
    <w:rsid w:val="007F3797"/>
    <w:rsid w:val="007F388B"/>
    <w:rsid w:val="007F3C8F"/>
    <w:rsid w:val="007F42E8"/>
    <w:rsid w:val="007F4E5F"/>
    <w:rsid w:val="007F59B7"/>
    <w:rsid w:val="007F5AEB"/>
    <w:rsid w:val="007F5B5F"/>
    <w:rsid w:val="007F5E5B"/>
    <w:rsid w:val="007F7C10"/>
    <w:rsid w:val="007F7DBA"/>
    <w:rsid w:val="0080160A"/>
    <w:rsid w:val="008020C8"/>
    <w:rsid w:val="008025DF"/>
    <w:rsid w:val="00802F95"/>
    <w:rsid w:val="00805369"/>
    <w:rsid w:val="008115CA"/>
    <w:rsid w:val="00811BD4"/>
    <w:rsid w:val="00813106"/>
    <w:rsid w:val="00814FF1"/>
    <w:rsid w:val="00815419"/>
    <w:rsid w:val="00816328"/>
    <w:rsid w:val="00816348"/>
    <w:rsid w:val="008167B9"/>
    <w:rsid w:val="008175B8"/>
    <w:rsid w:val="00817786"/>
    <w:rsid w:val="00820F16"/>
    <w:rsid w:val="00821C52"/>
    <w:rsid w:val="0082271F"/>
    <w:rsid w:val="00823A06"/>
    <w:rsid w:val="00825FBA"/>
    <w:rsid w:val="00826AAB"/>
    <w:rsid w:val="008270ED"/>
    <w:rsid w:val="00827C9E"/>
    <w:rsid w:val="00827DE1"/>
    <w:rsid w:val="0083096A"/>
    <w:rsid w:val="008310E7"/>
    <w:rsid w:val="0083112B"/>
    <w:rsid w:val="00831C00"/>
    <w:rsid w:val="00831FA8"/>
    <w:rsid w:val="008327CB"/>
    <w:rsid w:val="00832B54"/>
    <w:rsid w:val="00832CE7"/>
    <w:rsid w:val="00834DE4"/>
    <w:rsid w:val="00834E68"/>
    <w:rsid w:val="008353B8"/>
    <w:rsid w:val="0083580B"/>
    <w:rsid w:val="00835E4E"/>
    <w:rsid w:val="00836D40"/>
    <w:rsid w:val="00837A1A"/>
    <w:rsid w:val="00840AE4"/>
    <w:rsid w:val="00840B61"/>
    <w:rsid w:val="00840D90"/>
    <w:rsid w:val="008416FD"/>
    <w:rsid w:val="008419BE"/>
    <w:rsid w:val="00841D7C"/>
    <w:rsid w:val="008428B6"/>
    <w:rsid w:val="00843CCB"/>
    <w:rsid w:val="00843F76"/>
    <w:rsid w:val="008440EC"/>
    <w:rsid w:val="0084452B"/>
    <w:rsid w:val="00844A0B"/>
    <w:rsid w:val="008458E6"/>
    <w:rsid w:val="00845B6B"/>
    <w:rsid w:val="00846474"/>
    <w:rsid w:val="0085181B"/>
    <w:rsid w:val="00851D03"/>
    <w:rsid w:val="00852EDB"/>
    <w:rsid w:val="008542D2"/>
    <w:rsid w:val="00854485"/>
    <w:rsid w:val="008550C6"/>
    <w:rsid w:val="0085520E"/>
    <w:rsid w:val="008558C0"/>
    <w:rsid w:val="008567D8"/>
    <w:rsid w:val="00856AA7"/>
    <w:rsid w:val="00856DAC"/>
    <w:rsid w:val="00857271"/>
    <w:rsid w:val="008573E4"/>
    <w:rsid w:val="0085747B"/>
    <w:rsid w:val="0085750C"/>
    <w:rsid w:val="00857E71"/>
    <w:rsid w:val="00860366"/>
    <w:rsid w:val="00860818"/>
    <w:rsid w:val="00861277"/>
    <w:rsid w:val="00861D0D"/>
    <w:rsid w:val="0086381B"/>
    <w:rsid w:val="00863A37"/>
    <w:rsid w:val="00863C60"/>
    <w:rsid w:val="00864CCF"/>
    <w:rsid w:val="00864EC6"/>
    <w:rsid w:val="00865ADB"/>
    <w:rsid w:val="00865B4A"/>
    <w:rsid w:val="00865BAF"/>
    <w:rsid w:val="00866160"/>
    <w:rsid w:val="00866FB5"/>
    <w:rsid w:val="00867ACE"/>
    <w:rsid w:val="00867CE4"/>
    <w:rsid w:val="00871786"/>
    <w:rsid w:val="00871D35"/>
    <w:rsid w:val="00872FF0"/>
    <w:rsid w:val="00873FFC"/>
    <w:rsid w:val="0087419B"/>
    <w:rsid w:val="0087442E"/>
    <w:rsid w:val="00875B77"/>
    <w:rsid w:val="00877064"/>
    <w:rsid w:val="0087721E"/>
    <w:rsid w:val="00877BDB"/>
    <w:rsid w:val="00877E51"/>
    <w:rsid w:val="0088126A"/>
    <w:rsid w:val="00881933"/>
    <w:rsid w:val="0088291F"/>
    <w:rsid w:val="008833D7"/>
    <w:rsid w:val="00883B87"/>
    <w:rsid w:val="00884073"/>
    <w:rsid w:val="00884231"/>
    <w:rsid w:val="008843CC"/>
    <w:rsid w:val="008848CA"/>
    <w:rsid w:val="00885D0A"/>
    <w:rsid w:val="00886DDC"/>
    <w:rsid w:val="0089211B"/>
    <w:rsid w:val="008929A8"/>
    <w:rsid w:val="00892CBA"/>
    <w:rsid w:val="008935B4"/>
    <w:rsid w:val="00893B4D"/>
    <w:rsid w:val="008948C6"/>
    <w:rsid w:val="0089499C"/>
    <w:rsid w:val="0089505E"/>
    <w:rsid w:val="00896168"/>
    <w:rsid w:val="00896543"/>
    <w:rsid w:val="008966AF"/>
    <w:rsid w:val="008978C4"/>
    <w:rsid w:val="008A07BB"/>
    <w:rsid w:val="008A0A2F"/>
    <w:rsid w:val="008A172F"/>
    <w:rsid w:val="008A3D02"/>
    <w:rsid w:val="008A462F"/>
    <w:rsid w:val="008A4A52"/>
    <w:rsid w:val="008A5425"/>
    <w:rsid w:val="008A5744"/>
    <w:rsid w:val="008A67F1"/>
    <w:rsid w:val="008A7B4B"/>
    <w:rsid w:val="008A7BE1"/>
    <w:rsid w:val="008B08B4"/>
    <w:rsid w:val="008B33CA"/>
    <w:rsid w:val="008B3F63"/>
    <w:rsid w:val="008B4406"/>
    <w:rsid w:val="008B70A9"/>
    <w:rsid w:val="008B7537"/>
    <w:rsid w:val="008C05AA"/>
    <w:rsid w:val="008C4147"/>
    <w:rsid w:val="008C4550"/>
    <w:rsid w:val="008C48BB"/>
    <w:rsid w:val="008C4C7B"/>
    <w:rsid w:val="008C54AB"/>
    <w:rsid w:val="008C66F4"/>
    <w:rsid w:val="008D14B7"/>
    <w:rsid w:val="008D163F"/>
    <w:rsid w:val="008D19A9"/>
    <w:rsid w:val="008D1B6E"/>
    <w:rsid w:val="008D1DB0"/>
    <w:rsid w:val="008D333D"/>
    <w:rsid w:val="008D5678"/>
    <w:rsid w:val="008D5816"/>
    <w:rsid w:val="008D5F07"/>
    <w:rsid w:val="008D697A"/>
    <w:rsid w:val="008D6E20"/>
    <w:rsid w:val="008D71AA"/>
    <w:rsid w:val="008E01FB"/>
    <w:rsid w:val="008E19AB"/>
    <w:rsid w:val="008E1B21"/>
    <w:rsid w:val="008E1D07"/>
    <w:rsid w:val="008E1DAE"/>
    <w:rsid w:val="008E1F17"/>
    <w:rsid w:val="008E2880"/>
    <w:rsid w:val="008E2A86"/>
    <w:rsid w:val="008E4848"/>
    <w:rsid w:val="008E5DCB"/>
    <w:rsid w:val="008E676A"/>
    <w:rsid w:val="008E6ED2"/>
    <w:rsid w:val="008E73EA"/>
    <w:rsid w:val="008E7605"/>
    <w:rsid w:val="008E76CF"/>
    <w:rsid w:val="008E781C"/>
    <w:rsid w:val="008F090F"/>
    <w:rsid w:val="008F0D5F"/>
    <w:rsid w:val="008F0DF3"/>
    <w:rsid w:val="008F1D51"/>
    <w:rsid w:val="008F2E4E"/>
    <w:rsid w:val="008F439E"/>
    <w:rsid w:val="008F4748"/>
    <w:rsid w:val="008F4A00"/>
    <w:rsid w:val="008F5117"/>
    <w:rsid w:val="008F5396"/>
    <w:rsid w:val="008F5C60"/>
    <w:rsid w:val="008F5C8A"/>
    <w:rsid w:val="008F5D1C"/>
    <w:rsid w:val="008F6CCC"/>
    <w:rsid w:val="008F6E87"/>
    <w:rsid w:val="008F6F5D"/>
    <w:rsid w:val="009005B7"/>
    <w:rsid w:val="0090183C"/>
    <w:rsid w:val="00902585"/>
    <w:rsid w:val="00902B0F"/>
    <w:rsid w:val="00902EB3"/>
    <w:rsid w:val="00903297"/>
    <w:rsid w:val="009038A4"/>
    <w:rsid w:val="00903C7E"/>
    <w:rsid w:val="00904362"/>
    <w:rsid w:val="00904BE2"/>
    <w:rsid w:val="00904DE0"/>
    <w:rsid w:val="00906258"/>
    <w:rsid w:val="00906630"/>
    <w:rsid w:val="00906B1E"/>
    <w:rsid w:val="00907259"/>
    <w:rsid w:val="009110EB"/>
    <w:rsid w:val="00911499"/>
    <w:rsid w:val="00911DAE"/>
    <w:rsid w:val="0091207F"/>
    <w:rsid w:val="00913CF9"/>
    <w:rsid w:val="00914696"/>
    <w:rsid w:val="00914FB7"/>
    <w:rsid w:val="00916166"/>
    <w:rsid w:val="009166D4"/>
    <w:rsid w:val="00917E28"/>
    <w:rsid w:val="00920B0A"/>
    <w:rsid w:val="0092138D"/>
    <w:rsid w:val="0092345C"/>
    <w:rsid w:val="009239CC"/>
    <w:rsid w:val="00924285"/>
    <w:rsid w:val="00925076"/>
    <w:rsid w:val="009252FA"/>
    <w:rsid w:val="009255A6"/>
    <w:rsid w:val="009255E7"/>
    <w:rsid w:val="009267C9"/>
    <w:rsid w:val="00926A03"/>
    <w:rsid w:val="009271A3"/>
    <w:rsid w:val="00930013"/>
    <w:rsid w:val="0093076F"/>
    <w:rsid w:val="009307AD"/>
    <w:rsid w:val="00931153"/>
    <w:rsid w:val="00932090"/>
    <w:rsid w:val="00932917"/>
    <w:rsid w:val="009341ED"/>
    <w:rsid w:val="009349BD"/>
    <w:rsid w:val="009350C7"/>
    <w:rsid w:val="00935B8B"/>
    <w:rsid w:val="009361D9"/>
    <w:rsid w:val="00936D46"/>
    <w:rsid w:val="00937AC2"/>
    <w:rsid w:val="00937CEF"/>
    <w:rsid w:val="00940014"/>
    <w:rsid w:val="00940F44"/>
    <w:rsid w:val="0094464D"/>
    <w:rsid w:val="00946668"/>
    <w:rsid w:val="009469B6"/>
    <w:rsid w:val="009471D9"/>
    <w:rsid w:val="0094735C"/>
    <w:rsid w:val="0095057E"/>
    <w:rsid w:val="00950670"/>
    <w:rsid w:val="00951288"/>
    <w:rsid w:val="009515BB"/>
    <w:rsid w:val="00951D99"/>
    <w:rsid w:val="00952897"/>
    <w:rsid w:val="00952E7C"/>
    <w:rsid w:val="00954900"/>
    <w:rsid w:val="00955253"/>
    <w:rsid w:val="00955D83"/>
    <w:rsid w:val="00956775"/>
    <w:rsid w:val="0095750F"/>
    <w:rsid w:val="0095784C"/>
    <w:rsid w:val="00960922"/>
    <w:rsid w:val="009620E7"/>
    <w:rsid w:val="00962361"/>
    <w:rsid w:val="00963A88"/>
    <w:rsid w:val="00963EB7"/>
    <w:rsid w:val="0096404A"/>
    <w:rsid w:val="00964810"/>
    <w:rsid w:val="009649D5"/>
    <w:rsid w:val="00964A30"/>
    <w:rsid w:val="00964E7E"/>
    <w:rsid w:val="00965086"/>
    <w:rsid w:val="00965672"/>
    <w:rsid w:val="00965E7D"/>
    <w:rsid w:val="00966A3C"/>
    <w:rsid w:val="009707F0"/>
    <w:rsid w:val="00970CEA"/>
    <w:rsid w:val="00971836"/>
    <w:rsid w:val="00971E34"/>
    <w:rsid w:val="009733B0"/>
    <w:rsid w:val="0097398D"/>
    <w:rsid w:val="00973EFD"/>
    <w:rsid w:val="00974D5B"/>
    <w:rsid w:val="00974D7D"/>
    <w:rsid w:val="00976786"/>
    <w:rsid w:val="0097753A"/>
    <w:rsid w:val="00977686"/>
    <w:rsid w:val="00980544"/>
    <w:rsid w:val="009807F1"/>
    <w:rsid w:val="00980DA1"/>
    <w:rsid w:val="00981D49"/>
    <w:rsid w:val="0098230D"/>
    <w:rsid w:val="0098298B"/>
    <w:rsid w:val="00982A87"/>
    <w:rsid w:val="00982C51"/>
    <w:rsid w:val="009830FF"/>
    <w:rsid w:val="00983615"/>
    <w:rsid w:val="0098399E"/>
    <w:rsid w:val="00985B68"/>
    <w:rsid w:val="00985E42"/>
    <w:rsid w:val="00985E65"/>
    <w:rsid w:val="00985F0E"/>
    <w:rsid w:val="009867E0"/>
    <w:rsid w:val="00986B51"/>
    <w:rsid w:val="009871FC"/>
    <w:rsid w:val="0098757A"/>
    <w:rsid w:val="0098784D"/>
    <w:rsid w:val="00987D52"/>
    <w:rsid w:val="00991084"/>
    <w:rsid w:val="0099305D"/>
    <w:rsid w:val="00994290"/>
    <w:rsid w:val="0099487A"/>
    <w:rsid w:val="00995A43"/>
    <w:rsid w:val="00995DEF"/>
    <w:rsid w:val="009969C5"/>
    <w:rsid w:val="00996D72"/>
    <w:rsid w:val="009A1084"/>
    <w:rsid w:val="009A165F"/>
    <w:rsid w:val="009A194A"/>
    <w:rsid w:val="009A2162"/>
    <w:rsid w:val="009A2F07"/>
    <w:rsid w:val="009A45FB"/>
    <w:rsid w:val="009A5507"/>
    <w:rsid w:val="009A5612"/>
    <w:rsid w:val="009B0D15"/>
    <w:rsid w:val="009B2065"/>
    <w:rsid w:val="009B28C2"/>
    <w:rsid w:val="009B31AF"/>
    <w:rsid w:val="009B3B90"/>
    <w:rsid w:val="009B4CFA"/>
    <w:rsid w:val="009B5386"/>
    <w:rsid w:val="009C00EE"/>
    <w:rsid w:val="009C0698"/>
    <w:rsid w:val="009C1E5A"/>
    <w:rsid w:val="009C2BD8"/>
    <w:rsid w:val="009C4D56"/>
    <w:rsid w:val="009C594F"/>
    <w:rsid w:val="009C7488"/>
    <w:rsid w:val="009C7E64"/>
    <w:rsid w:val="009D06B3"/>
    <w:rsid w:val="009D1B60"/>
    <w:rsid w:val="009D4528"/>
    <w:rsid w:val="009D4CF9"/>
    <w:rsid w:val="009D54E7"/>
    <w:rsid w:val="009D57C2"/>
    <w:rsid w:val="009E0B54"/>
    <w:rsid w:val="009E1109"/>
    <w:rsid w:val="009E17C7"/>
    <w:rsid w:val="009E1A0D"/>
    <w:rsid w:val="009E1CD1"/>
    <w:rsid w:val="009E1DA2"/>
    <w:rsid w:val="009E23E7"/>
    <w:rsid w:val="009E33EC"/>
    <w:rsid w:val="009E3656"/>
    <w:rsid w:val="009E369B"/>
    <w:rsid w:val="009E4643"/>
    <w:rsid w:val="009E4B2C"/>
    <w:rsid w:val="009E54E2"/>
    <w:rsid w:val="009E609F"/>
    <w:rsid w:val="009F3B15"/>
    <w:rsid w:val="009F51E8"/>
    <w:rsid w:val="009F5610"/>
    <w:rsid w:val="009F5772"/>
    <w:rsid w:val="009F61D5"/>
    <w:rsid w:val="009F663D"/>
    <w:rsid w:val="00A00225"/>
    <w:rsid w:val="00A006FC"/>
    <w:rsid w:val="00A01987"/>
    <w:rsid w:val="00A02099"/>
    <w:rsid w:val="00A02322"/>
    <w:rsid w:val="00A02993"/>
    <w:rsid w:val="00A0336E"/>
    <w:rsid w:val="00A04ACF"/>
    <w:rsid w:val="00A1116C"/>
    <w:rsid w:val="00A115DA"/>
    <w:rsid w:val="00A11B4F"/>
    <w:rsid w:val="00A11F22"/>
    <w:rsid w:val="00A12355"/>
    <w:rsid w:val="00A12F65"/>
    <w:rsid w:val="00A13E16"/>
    <w:rsid w:val="00A14080"/>
    <w:rsid w:val="00A15102"/>
    <w:rsid w:val="00A16282"/>
    <w:rsid w:val="00A16382"/>
    <w:rsid w:val="00A16F79"/>
    <w:rsid w:val="00A17091"/>
    <w:rsid w:val="00A171A6"/>
    <w:rsid w:val="00A17CAC"/>
    <w:rsid w:val="00A2114C"/>
    <w:rsid w:val="00A214F5"/>
    <w:rsid w:val="00A246A2"/>
    <w:rsid w:val="00A24F03"/>
    <w:rsid w:val="00A262C9"/>
    <w:rsid w:val="00A269EF"/>
    <w:rsid w:val="00A26B7E"/>
    <w:rsid w:val="00A303CC"/>
    <w:rsid w:val="00A30DF5"/>
    <w:rsid w:val="00A311D2"/>
    <w:rsid w:val="00A31F8C"/>
    <w:rsid w:val="00A32D60"/>
    <w:rsid w:val="00A3495F"/>
    <w:rsid w:val="00A34B2D"/>
    <w:rsid w:val="00A3627A"/>
    <w:rsid w:val="00A37CF1"/>
    <w:rsid w:val="00A409D5"/>
    <w:rsid w:val="00A40D97"/>
    <w:rsid w:val="00A4207D"/>
    <w:rsid w:val="00A42ABE"/>
    <w:rsid w:val="00A43426"/>
    <w:rsid w:val="00A43562"/>
    <w:rsid w:val="00A4362D"/>
    <w:rsid w:val="00A43A2F"/>
    <w:rsid w:val="00A45F7B"/>
    <w:rsid w:val="00A460CA"/>
    <w:rsid w:val="00A5066B"/>
    <w:rsid w:val="00A5070B"/>
    <w:rsid w:val="00A50895"/>
    <w:rsid w:val="00A50AD7"/>
    <w:rsid w:val="00A51406"/>
    <w:rsid w:val="00A51C60"/>
    <w:rsid w:val="00A52949"/>
    <w:rsid w:val="00A53DCB"/>
    <w:rsid w:val="00A543AA"/>
    <w:rsid w:val="00A5524C"/>
    <w:rsid w:val="00A5526D"/>
    <w:rsid w:val="00A55327"/>
    <w:rsid w:val="00A56D49"/>
    <w:rsid w:val="00A6045A"/>
    <w:rsid w:val="00A6082A"/>
    <w:rsid w:val="00A61144"/>
    <w:rsid w:val="00A611B1"/>
    <w:rsid w:val="00A61C42"/>
    <w:rsid w:val="00A62874"/>
    <w:rsid w:val="00A639F1"/>
    <w:rsid w:val="00A63A5D"/>
    <w:rsid w:val="00A6405A"/>
    <w:rsid w:val="00A64B3E"/>
    <w:rsid w:val="00A64EEC"/>
    <w:rsid w:val="00A6560B"/>
    <w:rsid w:val="00A659D6"/>
    <w:rsid w:val="00A65D42"/>
    <w:rsid w:val="00A67559"/>
    <w:rsid w:val="00A701A6"/>
    <w:rsid w:val="00A71574"/>
    <w:rsid w:val="00A71C0E"/>
    <w:rsid w:val="00A723FE"/>
    <w:rsid w:val="00A72A20"/>
    <w:rsid w:val="00A730E5"/>
    <w:rsid w:val="00A73C6A"/>
    <w:rsid w:val="00A740E2"/>
    <w:rsid w:val="00A7450D"/>
    <w:rsid w:val="00A75252"/>
    <w:rsid w:val="00A754A4"/>
    <w:rsid w:val="00A75C42"/>
    <w:rsid w:val="00A75DE3"/>
    <w:rsid w:val="00A75FAD"/>
    <w:rsid w:val="00A76CF0"/>
    <w:rsid w:val="00A775CF"/>
    <w:rsid w:val="00A804CE"/>
    <w:rsid w:val="00A80DAD"/>
    <w:rsid w:val="00A80E15"/>
    <w:rsid w:val="00A816C7"/>
    <w:rsid w:val="00A8251B"/>
    <w:rsid w:val="00A8292F"/>
    <w:rsid w:val="00A83A32"/>
    <w:rsid w:val="00A8788A"/>
    <w:rsid w:val="00A900D9"/>
    <w:rsid w:val="00A91877"/>
    <w:rsid w:val="00A927BC"/>
    <w:rsid w:val="00A9333A"/>
    <w:rsid w:val="00A93CE2"/>
    <w:rsid w:val="00A95580"/>
    <w:rsid w:val="00A95D4B"/>
    <w:rsid w:val="00A95DF9"/>
    <w:rsid w:val="00A960CD"/>
    <w:rsid w:val="00A97954"/>
    <w:rsid w:val="00AA00F6"/>
    <w:rsid w:val="00AA01F0"/>
    <w:rsid w:val="00AA031F"/>
    <w:rsid w:val="00AA0751"/>
    <w:rsid w:val="00AA0892"/>
    <w:rsid w:val="00AA0A18"/>
    <w:rsid w:val="00AA0EAA"/>
    <w:rsid w:val="00AA0FB1"/>
    <w:rsid w:val="00AA12E1"/>
    <w:rsid w:val="00AA2248"/>
    <w:rsid w:val="00AA2258"/>
    <w:rsid w:val="00AA2A3C"/>
    <w:rsid w:val="00AA4A17"/>
    <w:rsid w:val="00AA6460"/>
    <w:rsid w:val="00AA7D91"/>
    <w:rsid w:val="00AB08B0"/>
    <w:rsid w:val="00AB1592"/>
    <w:rsid w:val="00AB15C0"/>
    <w:rsid w:val="00AB1E3E"/>
    <w:rsid w:val="00AB33B6"/>
    <w:rsid w:val="00AB39EA"/>
    <w:rsid w:val="00AB5CE8"/>
    <w:rsid w:val="00AB7542"/>
    <w:rsid w:val="00AB77F6"/>
    <w:rsid w:val="00AB7E76"/>
    <w:rsid w:val="00AC0162"/>
    <w:rsid w:val="00AC26DF"/>
    <w:rsid w:val="00AC28D4"/>
    <w:rsid w:val="00AC2CA8"/>
    <w:rsid w:val="00AC2F57"/>
    <w:rsid w:val="00AC3373"/>
    <w:rsid w:val="00AC34F1"/>
    <w:rsid w:val="00AC3EAA"/>
    <w:rsid w:val="00AC41FC"/>
    <w:rsid w:val="00AC43B0"/>
    <w:rsid w:val="00AC4FFE"/>
    <w:rsid w:val="00AC52EB"/>
    <w:rsid w:val="00AC678D"/>
    <w:rsid w:val="00AC7EBE"/>
    <w:rsid w:val="00AC7FC1"/>
    <w:rsid w:val="00AD04FC"/>
    <w:rsid w:val="00AD091E"/>
    <w:rsid w:val="00AD115B"/>
    <w:rsid w:val="00AD1365"/>
    <w:rsid w:val="00AD19D2"/>
    <w:rsid w:val="00AD22D3"/>
    <w:rsid w:val="00AD2835"/>
    <w:rsid w:val="00AD2CBD"/>
    <w:rsid w:val="00AD2EB2"/>
    <w:rsid w:val="00AD3ABC"/>
    <w:rsid w:val="00AD3B22"/>
    <w:rsid w:val="00AD4D17"/>
    <w:rsid w:val="00AD529E"/>
    <w:rsid w:val="00AD54CA"/>
    <w:rsid w:val="00AD6DAF"/>
    <w:rsid w:val="00AD7C31"/>
    <w:rsid w:val="00AE1072"/>
    <w:rsid w:val="00AE3870"/>
    <w:rsid w:val="00AE3FFA"/>
    <w:rsid w:val="00AE4029"/>
    <w:rsid w:val="00AE4054"/>
    <w:rsid w:val="00AE411F"/>
    <w:rsid w:val="00AE5CFF"/>
    <w:rsid w:val="00AE5ECB"/>
    <w:rsid w:val="00AE62C1"/>
    <w:rsid w:val="00AE642E"/>
    <w:rsid w:val="00AE6B73"/>
    <w:rsid w:val="00AF05A5"/>
    <w:rsid w:val="00AF165F"/>
    <w:rsid w:val="00AF1CA7"/>
    <w:rsid w:val="00AF2630"/>
    <w:rsid w:val="00AF29DF"/>
    <w:rsid w:val="00AF2DC0"/>
    <w:rsid w:val="00AF3AD4"/>
    <w:rsid w:val="00AF4B96"/>
    <w:rsid w:val="00AF4DF9"/>
    <w:rsid w:val="00AF5EE1"/>
    <w:rsid w:val="00AF6433"/>
    <w:rsid w:val="00AF77EE"/>
    <w:rsid w:val="00B000A4"/>
    <w:rsid w:val="00B007ED"/>
    <w:rsid w:val="00B01CFF"/>
    <w:rsid w:val="00B01DCA"/>
    <w:rsid w:val="00B02451"/>
    <w:rsid w:val="00B02DE3"/>
    <w:rsid w:val="00B035B2"/>
    <w:rsid w:val="00B03D59"/>
    <w:rsid w:val="00B054BC"/>
    <w:rsid w:val="00B059D8"/>
    <w:rsid w:val="00B06995"/>
    <w:rsid w:val="00B06CB6"/>
    <w:rsid w:val="00B104E2"/>
    <w:rsid w:val="00B1084B"/>
    <w:rsid w:val="00B10D08"/>
    <w:rsid w:val="00B10EB7"/>
    <w:rsid w:val="00B143CB"/>
    <w:rsid w:val="00B14985"/>
    <w:rsid w:val="00B168F8"/>
    <w:rsid w:val="00B16F6C"/>
    <w:rsid w:val="00B16FD4"/>
    <w:rsid w:val="00B20B31"/>
    <w:rsid w:val="00B20BEC"/>
    <w:rsid w:val="00B21149"/>
    <w:rsid w:val="00B21393"/>
    <w:rsid w:val="00B2143E"/>
    <w:rsid w:val="00B214BB"/>
    <w:rsid w:val="00B2151B"/>
    <w:rsid w:val="00B217D2"/>
    <w:rsid w:val="00B21BC2"/>
    <w:rsid w:val="00B22B34"/>
    <w:rsid w:val="00B22D61"/>
    <w:rsid w:val="00B23BF1"/>
    <w:rsid w:val="00B240DE"/>
    <w:rsid w:val="00B24190"/>
    <w:rsid w:val="00B24B9F"/>
    <w:rsid w:val="00B251FA"/>
    <w:rsid w:val="00B26122"/>
    <w:rsid w:val="00B261C5"/>
    <w:rsid w:val="00B263AF"/>
    <w:rsid w:val="00B30904"/>
    <w:rsid w:val="00B312E2"/>
    <w:rsid w:val="00B31BC4"/>
    <w:rsid w:val="00B326CE"/>
    <w:rsid w:val="00B331FA"/>
    <w:rsid w:val="00B33EA6"/>
    <w:rsid w:val="00B354B9"/>
    <w:rsid w:val="00B35931"/>
    <w:rsid w:val="00B35BD7"/>
    <w:rsid w:val="00B35DA1"/>
    <w:rsid w:val="00B36969"/>
    <w:rsid w:val="00B37678"/>
    <w:rsid w:val="00B40979"/>
    <w:rsid w:val="00B415D1"/>
    <w:rsid w:val="00B44F3F"/>
    <w:rsid w:val="00B4527C"/>
    <w:rsid w:val="00B46CBC"/>
    <w:rsid w:val="00B4706C"/>
    <w:rsid w:val="00B47E8F"/>
    <w:rsid w:val="00B5082F"/>
    <w:rsid w:val="00B508B8"/>
    <w:rsid w:val="00B51212"/>
    <w:rsid w:val="00B516BE"/>
    <w:rsid w:val="00B522F5"/>
    <w:rsid w:val="00B52DD8"/>
    <w:rsid w:val="00B52E41"/>
    <w:rsid w:val="00B530BC"/>
    <w:rsid w:val="00B5414F"/>
    <w:rsid w:val="00B54273"/>
    <w:rsid w:val="00B5692A"/>
    <w:rsid w:val="00B57BB3"/>
    <w:rsid w:val="00B60D4B"/>
    <w:rsid w:val="00B613AD"/>
    <w:rsid w:val="00B613FC"/>
    <w:rsid w:val="00B61753"/>
    <w:rsid w:val="00B61EA2"/>
    <w:rsid w:val="00B6298E"/>
    <w:rsid w:val="00B62A72"/>
    <w:rsid w:val="00B653FC"/>
    <w:rsid w:val="00B658FB"/>
    <w:rsid w:val="00B65E87"/>
    <w:rsid w:val="00B665B2"/>
    <w:rsid w:val="00B66BDF"/>
    <w:rsid w:val="00B66C29"/>
    <w:rsid w:val="00B66CC0"/>
    <w:rsid w:val="00B704AF"/>
    <w:rsid w:val="00B70B42"/>
    <w:rsid w:val="00B71941"/>
    <w:rsid w:val="00B72F67"/>
    <w:rsid w:val="00B737F8"/>
    <w:rsid w:val="00B76AF7"/>
    <w:rsid w:val="00B76EEE"/>
    <w:rsid w:val="00B777D0"/>
    <w:rsid w:val="00B77EB1"/>
    <w:rsid w:val="00B80594"/>
    <w:rsid w:val="00B80B76"/>
    <w:rsid w:val="00B80D3C"/>
    <w:rsid w:val="00B80FAA"/>
    <w:rsid w:val="00B811CE"/>
    <w:rsid w:val="00B814C8"/>
    <w:rsid w:val="00B83D1E"/>
    <w:rsid w:val="00B84820"/>
    <w:rsid w:val="00B84A9C"/>
    <w:rsid w:val="00B84B91"/>
    <w:rsid w:val="00B84F7B"/>
    <w:rsid w:val="00B854D4"/>
    <w:rsid w:val="00B86A47"/>
    <w:rsid w:val="00B87677"/>
    <w:rsid w:val="00B93290"/>
    <w:rsid w:val="00B93AE4"/>
    <w:rsid w:val="00B959C0"/>
    <w:rsid w:val="00B95A78"/>
    <w:rsid w:val="00B961D3"/>
    <w:rsid w:val="00B965BF"/>
    <w:rsid w:val="00B97B54"/>
    <w:rsid w:val="00BA13F9"/>
    <w:rsid w:val="00BA145F"/>
    <w:rsid w:val="00BA1D14"/>
    <w:rsid w:val="00BA2400"/>
    <w:rsid w:val="00BA2A6E"/>
    <w:rsid w:val="00BA35E4"/>
    <w:rsid w:val="00BA4345"/>
    <w:rsid w:val="00BA4E71"/>
    <w:rsid w:val="00BA6749"/>
    <w:rsid w:val="00BA691E"/>
    <w:rsid w:val="00BA6D62"/>
    <w:rsid w:val="00BB1091"/>
    <w:rsid w:val="00BB356E"/>
    <w:rsid w:val="00BB3B05"/>
    <w:rsid w:val="00BB4999"/>
    <w:rsid w:val="00BB5432"/>
    <w:rsid w:val="00BB5D08"/>
    <w:rsid w:val="00BB6FCA"/>
    <w:rsid w:val="00BB71B2"/>
    <w:rsid w:val="00BB7383"/>
    <w:rsid w:val="00BB7429"/>
    <w:rsid w:val="00BB764F"/>
    <w:rsid w:val="00BB7B04"/>
    <w:rsid w:val="00BB7E66"/>
    <w:rsid w:val="00BB7EF9"/>
    <w:rsid w:val="00BC0CF9"/>
    <w:rsid w:val="00BC1A28"/>
    <w:rsid w:val="00BC1DBA"/>
    <w:rsid w:val="00BC2527"/>
    <w:rsid w:val="00BC31AB"/>
    <w:rsid w:val="00BC4B2A"/>
    <w:rsid w:val="00BC5564"/>
    <w:rsid w:val="00BC6C88"/>
    <w:rsid w:val="00BC6F35"/>
    <w:rsid w:val="00BC709D"/>
    <w:rsid w:val="00BC728E"/>
    <w:rsid w:val="00BC7E21"/>
    <w:rsid w:val="00BD025B"/>
    <w:rsid w:val="00BD0612"/>
    <w:rsid w:val="00BD0CB7"/>
    <w:rsid w:val="00BD0DF7"/>
    <w:rsid w:val="00BD16A7"/>
    <w:rsid w:val="00BD1A65"/>
    <w:rsid w:val="00BD2074"/>
    <w:rsid w:val="00BD25B6"/>
    <w:rsid w:val="00BD2768"/>
    <w:rsid w:val="00BD2F21"/>
    <w:rsid w:val="00BD5533"/>
    <w:rsid w:val="00BD5C87"/>
    <w:rsid w:val="00BD5EF5"/>
    <w:rsid w:val="00BD616C"/>
    <w:rsid w:val="00BD67F6"/>
    <w:rsid w:val="00BD7644"/>
    <w:rsid w:val="00BD76D4"/>
    <w:rsid w:val="00BD78A5"/>
    <w:rsid w:val="00BD7F3E"/>
    <w:rsid w:val="00BE09D2"/>
    <w:rsid w:val="00BE0C4A"/>
    <w:rsid w:val="00BE1084"/>
    <w:rsid w:val="00BE11FE"/>
    <w:rsid w:val="00BE15B7"/>
    <w:rsid w:val="00BE17A8"/>
    <w:rsid w:val="00BE1F1A"/>
    <w:rsid w:val="00BE446D"/>
    <w:rsid w:val="00BE509B"/>
    <w:rsid w:val="00BE55C6"/>
    <w:rsid w:val="00BE5DC7"/>
    <w:rsid w:val="00BE671E"/>
    <w:rsid w:val="00BE7531"/>
    <w:rsid w:val="00BE754C"/>
    <w:rsid w:val="00BE774E"/>
    <w:rsid w:val="00BF0C25"/>
    <w:rsid w:val="00BF129A"/>
    <w:rsid w:val="00BF2F21"/>
    <w:rsid w:val="00BF32CF"/>
    <w:rsid w:val="00BF34FA"/>
    <w:rsid w:val="00BF38A9"/>
    <w:rsid w:val="00BF3A16"/>
    <w:rsid w:val="00BF4522"/>
    <w:rsid w:val="00BF5290"/>
    <w:rsid w:val="00BF73D4"/>
    <w:rsid w:val="00C00B37"/>
    <w:rsid w:val="00C00F6C"/>
    <w:rsid w:val="00C010EB"/>
    <w:rsid w:val="00C012C2"/>
    <w:rsid w:val="00C02930"/>
    <w:rsid w:val="00C02B14"/>
    <w:rsid w:val="00C03FE4"/>
    <w:rsid w:val="00C042BB"/>
    <w:rsid w:val="00C0507E"/>
    <w:rsid w:val="00C05156"/>
    <w:rsid w:val="00C0709B"/>
    <w:rsid w:val="00C072FE"/>
    <w:rsid w:val="00C10AF7"/>
    <w:rsid w:val="00C11302"/>
    <w:rsid w:val="00C13572"/>
    <w:rsid w:val="00C13A1C"/>
    <w:rsid w:val="00C13FAA"/>
    <w:rsid w:val="00C15711"/>
    <w:rsid w:val="00C16593"/>
    <w:rsid w:val="00C16E11"/>
    <w:rsid w:val="00C16E96"/>
    <w:rsid w:val="00C20294"/>
    <w:rsid w:val="00C20831"/>
    <w:rsid w:val="00C20C17"/>
    <w:rsid w:val="00C22ADB"/>
    <w:rsid w:val="00C23439"/>
    <w:rsid w:val="00C23BDF"/>
    <w:rsid w:val="00C24057"/>
    <w:rsid w:val="00C26908"/>
    <w:rsid w:val="00C26C5F"/>
    <w:rsid w:val="00C30163"/>
    <w:rsid w:val="00C301C0"/>
    <w:rsid w:val="00C30236"/>
    <w:rsid w:val="00C30344"/>
    <w:rsid w:val="00C31007"/>
    <w:rsid w:val="00C3117C"/>
    <w:rsid w:val="00C32425"/>
    <w:rsid w:val="00C330B3"/>
    <w:rsid w:val="00C33E32"/>
    <w:rsid w:val="00C34296"/>
    <w:rsid w:val="00C35E4C"/>
    <w:rsid w:val="00C362B9"/>
    <w:rsid w:val="00C363B2"/>
    <w:rsid w:val="00C36A5D"/>
    <w:rsid w:val="00C3734D"/>
    <w:rsid w:val="00C37654"/>
    <w:rsid w:val="00C40269"/>
    <w:rsid w:val="00C40556"/>
    <w:rsid w:val="00C40DFF"/>
    <w:rsid w:val="00C40F5A"/>
    <w:rsid w:val="00C4184B"/>
    <w:rsid w:val="00C41EDB"/>
    <w:rsid w:val="00C4214C"/>
    <w:rsid w:val="00C43AC6"/>
    <w:rsid w:val="00C44946"/>
    <w:rsid w:val="00C454CF"/>
    <w:rsid w:val="00C45A73"/>
    <w:rsid w:val="00C474EA"/>
    <w:rsid w:val="00C509BE"/>
    <w:rsid w:val="00C5432B"/>
    <w:rsid w:val="00C55454"/>
    <w:rsid w:val="00C56081"/>
    <w:rsid w:val="00C5672D"/>
    <w:rsid w:val="00C5674F"/>
    <w:rsid w:val="00C56E21"/>
    <w:rsid w:val="00C574BF"/>
    <w:rsid w:val="00C57525"/>
    <w:rsid w:val="00C57601"/>
    <w:rsid w:val="00C57FE6"/>
    <w:rsid w:val="00C6186D"/>
    <w:rsid w:val="00C61E5B"/>
    <w:rsid w:val="00C626BC"/>
    <w:rsid w:val="00C63D1B"/>
    <w:rsid w:val="00C63D56"/>
    <w:rsid w:val="00C64AAA"/>
    <w:rsid w:val="00C64ECC"/>
    <w:rsid w:val="00C65270"/>
    <w:rsid w:val="00C6571B"/>
    <w:rsid w:val="00C65862"/>
    <w:rsid w:val="00C66A66"/>
    <w:rsid w:val="00C66B40"/>
    <w:rsid w:val="00C67AF1"/>
    <w:rsid w:val="00C7026E"/>
    <w:rsid w:val="00C70E8C"/>
    <w:rsid w:val="00C72832"/>
    <w:rsid w:val="00C73167"/>
    <w:rsid w:val="00C73B0B"/>
    <w:rsid w:val="00C744AA"/>
    <w:rsid w:val="00C7465C"/>
    <w:rsid w:val="00C74B77"/>
    <w:rsid w:val="00C755DC"/>
    <w:rsid w:val="00C75788"/>
    <w:rsid w:val="00C75DB0"/>
    <w:rsid w:val="00C7621A"/>
    <w:rsid w:val="00C76708"/>
    <w:rsid w:val="00C7705C"/>
    <w:rsid w:val="00C77B9D"/>
    <w:rsid w:val="00C80551"/>
    <w:rsid w:val="00C80C65"/>
    <w:rsid w:val="00C83463"/>
    <w:rsid w:val="00C838A4"/>
    <w:rsid w:val="00C83904"/>
    <w:rsid w:val="00C85506"/>
    <w:rsid w:val="00C867A0"/>
    <w:rsid w:val="00C87D63"/>
    <w:rsid w:val="00C87F6B"/>
    <w:rsid w:val="00C921EF"/>
    <w:rsid w:val="00C9339B"/>
    <w:rsid w:val="00C95C30"/>
    <w:rsid w:val="00C96794"/>
    <w:rsid w:val="00C97A39"/>
    <w:rsid w:val="00CA02A5"/>
    <w:rsid w:val="00CA248C"/>
    <w:rsid w:val="00CA2A3A"/>
    <w:rsid w:val="00CA2BB9"/>
    <w:rsid w:val="00CA3B6C"/>
    <w:rsid w:val="00CA4C16"/>
    <w:rsid w:val="00CA5882"/>
    <w:rsid w:val="00CA5EC7"/>
    <w:rsid w:val="00CA5FAC"/>
    <w:rsid w:val="00CA69B8"/>
    <w:rsid w:val="00CA6B2B"/>
    <w:rsid w:val="00CA7D1F"/>
    <w:rsid w:val="00CB0723"/>
    <w:rsid w:val="00CB09F0"/>
    <w:rsid w:val="00CB0BA9"/>
    <w:rsid w:val="00CB163B"/>
    <w:rsid w:val="00CB188F"/>
    <w:rsid w:val="00CB3B63"/>
    <w:rsid w:val="00CB40CA"/>
    <w:rsid w:val="00CB51DA"/>
    <w:rsid w:val="00CB601B"/>
    <w:rsid w:val="00CB6727"/>
    <w:rsid w:val="00CC0DED"/>
    <w:rsid w:val="00CC0EB9"/>
    <w:rsid w:val="00CC2633"/>
    <w:rsid w:val="00CC27F1"/>
    <w:rsid w:val="00CC2BE7"/>
    <w:rsid w:val="00CC4964"/>
    <w:rsid w:val="00CC5893"/>
    <w:rsid w:val="00CD1119"/>
    <w:rsid w:val="00CD25F1"/>
    <w:rsid w:val="00CD326D"/>
    <w:rsid w:val="00CD51F3"/>
    <w:rsid w:val="00CD5220"/>
    <w:rsid w:val="00CD6362"/>
    <w:rsid w:val="00CD687E"/>
    <w:rsid w:val="00CD6ECB"/>
    <w:rsid w:val="00CD72BD"/>
    <w:rsid w:val="00CE004A"/>
    <w:rsid w:val="00CE0225"/>
    <w:rsid w:val="00CE116B"/>
    <w:rsid w:val="00CE163E"/>
    <w:rsid w:val="00CE17CD"/>
    <w:rsid w:val="00CE29A8"/>
    <w:rsid w:val="00CE2C5E"/>
    <w:rsid w:val="00CE2D8F"/>
    <w:rsid w:val="00CE2F9D"/>
    <w:rsid w:val="00CE4522"/>
    <w:rsid w:val="00CE53E3"/>
    <w:rsid w:val="00CE561A"/>
    <w:rsid w:val="00CE5BAB"/>
    <w:rsid w:val="00CE62DC"/>
    <w:rsid w:val="00CE6460"/>
    <w:rsid w:val="00CE7DC4"/>
    <w:rsid w:val="00CF05A1"/>
    <w:rsid w:val="00CF1790"/>
    <w:rsid w:val="00CF18AF"/>
    <w:rsid w:val="00CF4643"/>
    <w:rsid w:val="00CF4DCE"/>
    <w:rsid w:val="00CF5F29"/>
    <w:rsid w:val="00CF600A"/>
    <w:rsid w:val="00CF6192"/>
    <w:rsid w:val="00CF6221"/>
    <w:rsid w:val="00CF67D4"/>
    <w:rsid w:val="00CF6E52"/>
    <w:rsid w:val="00CF7072"/>
    <w:rsid w:val="00D011BA"/>
    <w:rsid w:val="00D0199D"/>
    <w:rsid w:val="00D02734"/>
    <w:rsid w:val="00D0389A"/>
    <w:rsid w:val="00D044AE"/>
    <w:rsid w:val="00D048F2"/>
    <w:rsid w:val="00D051A9"/>
    <w:rsid w:val="00D05EC4"/>
    <w:rsid w:val="00D0619A"/>
    <w:rsid w:val="00D07607"/>
    <w:rsid w:val="00D076D5"/>
    <w:rsid w:val="00D1008E"/>
    <w:rsid w:val="00D11D62"/>
    <w:rsid w:val="00D121F0"/>
    <w:rsid w:val="00D12BDB"/>
    <w:rsid w:val="00D12C74"/>
    <w:rsid w:val="00D13014"/>
    <w:rsid w:val="00D13524"/>
    <w:rsid w:val="00D15B03"/>
    <w:rsid w:val="00D16BC6"/>
    <w:rsid w:val="00D16D86"/>
    <w:rsid w:val="00D173F2"/>
    <w:rsid w:val="00D2004E"/>
    <w:rsid w:val="00D20E06"/>
    <w:rsid w:val="00D20E8F"/>
    <w:rsid w:val="00D2163B"/>
    <w:rsid w:val="00D21F4E"/>
    <w:rsid w:val="00D22803"/>
    <w:rsid w:val="00D2288C"/>
    <w:rsid w:val="00D239FE"/>
    <w:rsid w:val="00D242A5"/>
    <w:rsid w:val="00D242B5"/>
    <w:rsid w:val="00D24AC7"/>
    <w:rsid w:val="00D2595E"/>
    <w:rsid w:val="00D25D78"/>
    <w:rsid w:val="00D2602C"/>
    <w:rsid w:val="00D26C32"/>
    <w:rsid w:val="00D3148C"/>
    <w:rsid w:val="00D32E2E"/>
    <w:rsid w:val="00D3786A"/>
    <w:rsid w:val="00D416A6"/>
    <w:rsid w:val="00D4184F"/>
    <w:rsid w:val="00D42140"/>
    <w:rsid w:val="00D42356"/>
    <w:rsid w:val="00D423F4"/>
    <w:rsid w:val="00D42515"/>
    <w:rsid w:val="00D42833"/>
    <w:rsid w:val="00D43F70"/>
    <w:rsid w:val="00D4411F"/>
    <w:rsid w:val="00D447A8"/>
    <w:rsid w:val="00D45028"/>
    <w:rsid w:val="00D45ECD"/>
    <w:rsid w:val="00D463B3"/>
    <w:rsid w:val="00D46454"/>
    <w:rsid w:val="00D46893"/>
    <w:rsid w:val="00D4765E"/>
    <w:rsid w:val="00D5037A"/>
    <w:rsid w:val="00D51191"/>
    <w:rsid w:val="00D511C3"/>
    <w:rsid w:val="00D52213"/>
    <w:rsid w:val="00D52A17"/>
    <w:rsid w:val="00D54C53"/>
    <w:rsid w:val="00D54E29"/>
    <w:rsid w:val="00D55208"/>
    <w:rsid w:val="00D5536D"/>
    <w:rsid w:val="00D554D6"/>
    <w:rsid w:val="00D56277"/>
    <w:rsid w:val="00D56C29"/>
    <w:rsid w:val="00D57653"/>
    <w:rsid w:val="00D57A65"/>
    <w:rsid w:val="00D57AD8"/>
    <w:rsid w:val="00D57BA3"/>
    <w:rsid w:val="00D610BB"/>
    <w:rsid w:val="00D619B6"/>
    <w:rsid w:val="00D61A57"/>
    <w:rsid w:val="00D61E2A"/>
    <w:rsid w:val="00D61F59"/>
    <w:rsid w:val="00D62733"/>
    <w:rsid w:val="00D62DB9"/>
    <w:rsid w:val="00D6337C"/>
    <w:rsid w:val="00D63627"/>
    <w:rsid w:val="00D63921"/>
    <w:rsid w:val="00D63F63"/>
    <w:rsid w:val="00D647AC"/>
    <w:rsid w:val="00D6641C"/>
    <w:rsid w:val="00D66928"/>
    <w:rsid w:val="00D676A2"/>
    <w:rsid w:val="00D67762"/>
    <w:rsid w:val="00D7060F"/>
    <w:rsid w:val="00D71145"/>
    <w:rsid w:val="00D713B3"/>
    <w:rsid w:val="00D71667"/>
    <w:rsid w:val="00D7171F"/>
    <w:rsid w:val="00D71C88"/>
    <w:rsid w:val="00D730A3"/>
    <w:rsid w:val="00D7452A"/>
    <w:rsid w:val="00D75F13"/>
    <w:rsid w:val="00D76EF5"/>
    <w:rsid w:val="00D773AA"/>
    <w:rsid w:val="00D77A76"/>
    <w:rsid w:val="00D809EE"/>
    <w:rsid w:val="00D81956"/>
    <w:rsid w:val="00D8213D"/>
    <w:rsid w:val="00D82426"/>
    <w:rsid w:val="00D8294F"/>
    <w:rsid w:val="00D842E5"/>
    <w:rsid w:val="00D8436E"/>
    <w:rsid w:val="00D8439E"/>
    <w:rsid w:val="00D84EBB"/>
    <w:rsid w:val="00D85BD1"/>
    <w:rsid w:val="00D861B1"/>
    <w:rsid w:val="00D86A77"/>
    <w:rsid w:val="00D87357"/>
    <w:rsid w:val="00D90272"/>
    <w:rsid w:val="00D9100C"/>
    <w:rsid w:val="00D92199"/>
    <w:rsid w:val="00D9292A"/>
    <w:rsid w:val="00D92A96"/>
    <w:rsid w:val="00D957DA"/>
    <w:rsid w:val="00D96079"/>
    <w:rsid w:val="00D96104"/>
    <w:rsid w:val="00D96C3E"/>
    <w:rsid w:val="00D97190"/>
    <w:rsid w:val="00D9777F"/>
    <w:rsid w:val="00DA11B9"/>
    <w:rsid w:val="00DA1EB2"/>
    <w:rsid w:val="00DA23BE"/>
    <w:rsid w:val="00DA26DB"/>
    <w:rsid w:val="00DA2B1C"/>
    <w:rsid w:val="00DA2C13"/>
    <w:rsid w:val="00DA2CCF"/>
    <w:rsid w:val="00DA3C6D"/>
    <w:rsid w:val="00DA44FF"/>
    <w:rsid w:val="00DA46ED"/>
    <w:rsid w:val="00DA540A"/>
    <w:rsid w:val="00DA5B13"/>
    <w:rsid w:val="00DA5B6A"/>
    <w:rsid w:val="00DA5E33"/>
    <w:rsid w:val="00DA628E"/>
    <w:rsid w:val="00DB05EB"/>
    <w:rsid w:val="00DB0F12"/>
    <w:rsid w:val="00DB1747"/>
    <w:rsid w:val="00DB1B54"/>
    <w:rsid w:val="00DB1CF7"/>
    <w:rsid w:val="00DB27BF"/>
    <w:rsid w:val="00DB2B0E"/>
    <w:rsid w:val="00DB3C69"/>
    <w:rsid w:val="00DB3F4B"/>
    <w:rsid w:val="00DB4CE3"/>
    <w:rsid w:val="00DB5922"/>
    <w:rsid w:val="00DB7376"/>
    <w:rsid w:val="00DC0C0E"/>
    <w:rsid w:val="00DC19C0"/>
    <w:rsid w:val="00DC3B0B"/>
    <w:rsid w:val="00DD0C1B"/>
    <w:rsid w:val="00DD10B6"/>
    <w:rsid w:val="00DD15BF"/>
    <w:rsid w:val="00DD1658"/>
    <w:rsid w:val="00DD198E"/>
    <w:rsid w:val="00DD221E"/>
    <w:rsid w:val="00DD2E5B"/>
    <w:rsid w:val="00DD2FAE"/>
    <w:rsid w:val="00DD318B"/>
    <w:rsid w:val="00DD3498"/>
    <w:rsid w:val="00DD3696"/>
    <w:rsid w:val="00DD36D7"/>
    <w:rsid w:val="00DD4CBF"/>
    <w:rsid w:val="00DD60DA"/>
    <w:rsid w:val="00DD7ED3"/>
    <w:rsid w:val="00DE0112"/>
    <w:rsid w:val="00DE067E"/>
    <w:rsid w:val="00DE0DEC"/>
    <w:rsid w:val="00DE12C0"/>
    <w:rsid w:val="00DE143F"/>
    <w:rsid w:val="00DE14D2"/>
    <w:rsid w:val="00DE1A60"/>
    <w:rsid w:val="00DE4091"/>
    <w:rsid w:val="00DE4916"/>
    <w:rsid w:val="00DE4B99"/>
    <w:rsid w:val="00DE51DC"/>
    <w:rsid w:val="00DE521A"/>
    <w:rsid w:val="00DE5F3F"/>
    <w:rsid w:val="00DE6929"/>
    <w:rsid w:val="00DE6D7C"/>
    <w:rsid w:val="00DE7603"/>
    <w:rsid w:val="00DF145D"/>
    <w:rsid w:val="00DF179D"/>
    <w:rsid w:val="00DF1E30"/>
    <w:rsid w:val="00DF249D"/>
    <w:rsid w:val="00DF26A4"/>
    <w:rsid w:val="00DF2E75"/>
    <w:rsid w:val="00DF3127"/>
    <w:rsid w:val="00DF4CC3"/>
    <w:rsid w:val="00DF4CC4"/>
    <w:rsid w:val="00DF52EC"/>
    <w:rsid w:val="00DF7EBF"/>
    <w:rsid w:val="00E008E0"/>
    <w:rsid w:val="00E0177C"/>
    <w:rsid w:val="00E01928"/>
    <w:rsid w:val="00E01F59"/>
    <w:rsid w:val="00E023EF"/>
    <w:rsid w:val="00E03227"/>
    <w:rsid w:val="00E0350B"/>
    <w:rsid w:val="00E03BEA"/>
    <w:rsid w:val="00E040C7"/>
    <w:rsid w:val="00E0495C"/>
    <w:rsid w:val="00E0535F"/>
    <w:rsid w:val="00E06198"/>
    <w:rsid w:val="00E10751"/>
    <w:rsid w:val="00E1097A"/>
    <w:rsid w:val="00E12E77"/>
    <w:rsid w:val="00E1322D"/>
    <w:rsid w:val="00E139B8"/>
    <w:rsid w:val="00E13BE6"/>
    <w:rsid w:val="00E14E2C"/>
    <w:rsid w:val="00E157D2"/>
    <w:rsid w:val="00E16B00"/>
    <w:rsid w:val="00E16E70"/>
    <w:rsid w:val="00E1782A"/>
    <w:rsid w:val="00E200FB"/>
    <w:rsid w:val="00E23EB6"/>
    <w:rsid w:val="00E26637"/>
    <w:rsid w:val="00E26A12"/>
    <w:rsid w:val="00E2719F"/>
    <w:rsid w:val="00E27D8D"/>
    <w:rsid w:val="00E32D62"/>
    <w:rsid w:val="00E3445F"/>
    <w:rsid w:val="00E354B4"/>
    <w:rsid w:val="00E3588E"/>
    <w:rsid w:val="00E37C7D"/>
    <w:rsid w:val="00E37FDE"/>
    <w:rsid w:val="00E400EA"/>
    <w:rsid w:val="00E40502"/>
    <w:rsid w:val="00E40B18"/>
    <w:rsid w:val="00E410C9"/>
    <w:rsid w:val="00E411E9"/>
    <w:rsid w:val="00E412B6"/>
    <w:rsid w:val="00E41475"/>
    <w:rsid w:val="00E41676"/>
    <w:rsid w:val="00E42A32"/>
    <w:rsid w:val="00E42EFC"/>
    <w:rsid w:val="00E43E18"/>
    <w:rsid w:val="00E44CF1"/>
    <w:rsid w:val="00E44CF2"/>
    <w:rsid w:val="00E45839"/>
    <w:rsid w:val="00E45C92"/>
    <w:rsid w:val="00E5195D"/>
    <w:rsid w:val="00E52BB3"/>
    <w:rsid w:val="00E537D0"/>
    <w:rsid w:val="00E54264"/>
    <w:rsid w:val="00E54FCB"/>
    <w:rsid w:val="00E55AEC"/>
    <w:rsid w:val="00E566D6"/>
    <w:rsid w:val="00E568D4"/>
    <w:rsid w:val="00E57E54"/>
    <w:rsid w:val="00E60488"/>
    <w:rsid w:val="00E60799"/>
    <w:rsid w:val="00E6124C"/>
    <w:rsid w:val="00E61FF9"/>
    <w:rsid w:val="00E62D13"/>
    <w:rsid w:val="00E62D75"/>
    <w:rsid w:val="00E6343C"/>
    <w:rsid w:val="00E63ACF"/>
    <w:rsid w:val="00E63AEC"/>
    <w:rsid w:val="00E6402C"/>
    <w:rsid w:val="00E64888"/>
    <w:rsid w:val="00E64B75"/>
    <w:rsid w:val="00E65F45"/>
    <w:rsid w:val="00E66BDC"/>
    <w:rsid w:val="00E66C5B"/>
    <w:rsid w:val="00E67677"/>
    <w:rsid w:val="00E67A2B"/>
    <w:rsid w:val="00E67F41"/>
    <w:rsid w:val="00E70503"/>
    <w:rsid w:val="00E70E3F"/>
    <w:rsid w:val="00E72D62"/>
    <w:rsid w:val="00E741C4"/>
    <w:rsid w:val="00E74810"/>
    <w:rsid w:val="00E7521A"/>
    <w:rsid w:val="00E75A1E"/>
    <w:rsid w:val="00E76304"/>
    <w:rsid w:val="00E76AA9"/>
    <w:rsid w:val="00E77C78"/>
    <w:rsid w:val="00E80250"/>
    <w:rsid w:val="00E81F72"/>
    <w:rsid w:val="00E827AF"/>
    <w:rsid w:val="00E842DF"/>
    <w:rsid w:val="00E84642"/>
    <w:rsid w:val="00E84EA9"/>
    <w:rsid w:val="00E86B0B"/>
    <w:rsid w:val="00E86DF8"/>
    <w:rsid w:val="00E876A3"/>
    <w:rsid w:val="00E87BE2"/>
    <w:rsid w:val="00E9014D"/>
    <w:rsid w:val="00E91311"/>
    <w:rsid w:val="00E919BD"/>
    <w:rsid w:val="00E91B24"/>
    <w:rsid w:val="00E92B5A"/>
    <w:rsid w:val="00E93024"/>
    <w:rsid w:val="00E93377"/>
    <w:rsid w:val="00E93B58"/>
    <w:rsid w:val="00E93E3B"/>
    <w:rsid w:val="00E949EF"/>
    <w:rsid w:val="00E95F56"/>
    <w:rsid w:val="00E960B5"/>
    <w:rsid w:val="00E965BD"/>
    <w:rsid w:val="00E971FD"/>
    <w:rsid w:val="00E975B2"/>
    <w:rsid w:val="00EA00FB"/>
    <w:rsid w:val="00EA01AA"/>
    <w:rsid w:val="00EA10D0"/>
    <w:rsid w:val="00EA2323"/>
    <w:rsid w:val="00EA3D05"/>
    <w:rsid w:val="00EA3EB5"/>
    <w:rsid w:val="00EA3F6D"/>
    <w:rsid w:val="00EA434E"/>
    <w:rsid w:val="00EA4DF6"/>
    <w:rsid w:val="00EA5033"/>
    <w:rsid w:val="00EA56F9"/>
    <w:rsid w:val="00EA68AE"/>
    <w:rsid w:val="00EA721B"/>
    <w:rsid w:val="00EA75BF"/>
    <w:rsid w:val="00EA7B70"/>
    <w:rsid w:val="00EB1B96"/>
    <w:rsid w:val="00EB1DFD"/>
    <w:rsid w:val="00EB212A"/>
    <w:rsid w:val="00EB23AB"/>
    <w:rsid w:val="00EB26A1"/>
    <w:rsid w:val="00EB2F1D"/>
    <w:rsid w:val="00EB551D"/>
    <w:rsid w:val="00EB6AD0"/>
    <w:rsid w:val="00EB6C69"/>
    <w:rsid w:val="00EB74C1"/>
    <w:rsid w:val="00EC0D64"/>
    <w:rsid w:val="00EC228D"/>
    <w:rsid w:val="00EC29BE"/>
    <w:rsid w:val="00EC2D63"/>
    <w:rsid w:val="00EC310E"/>
    <w:rsid w:val="00EC4EA7"/>
    <w:rsid w:val="00EC5108"/>
    <w:rsid w:val="00EC5680"/>
    <w:rsid w:val="00EC6417"/>
    <w:rsid w:val="00EC6AD6"/>
    <w:rsid w:val="00EC6BE8"/>
    <w:rsid w:val="00EC6CBD"/>
    <w:rsid w:val="00ED0C0C"/>
    <w:rsid w:val="00ED1CC5"/>
    <w:rsid w:val="00ED3567"/>
    <w:rsid w:val="00ED389A"/>
    <w:rsid w:val="00ED3D2C"/>
    <w:rsid w:val="00ED3D69"/>
    <w:rsid w:val="00ED6B16"/>
    <w:rsid w:val="00EE03D2"/>
    <w:rsid w:val="00EE0990"/>
    <w:rsid w:val="00EE1030"/>
    <w:rsid w:val="00EE29FC"/>
    <w:rsid w:val="00EE31CF"/>
    <w:rsid w:val="00EE3326"/>
    <w:rsid w:val="00EE3F48"/>
    <w:rsid w:val="00EE5841"/>
    <w:rsid w:val="00EE5CA9"/>
    <w:rsid w:val="00EE6151"/>
    <w:rsid w:val="00EE6523"/>
    <w:rsid w:val="00EE731B"/>
    <w:rsid w:val="00EE796E"/>
    <w:rsid w:val="00EE7AA5"/>
    <w:rsid w:val="00EE7EB3"/>
    <w:rsid w:val="00EF29F7"/>
    <w:rsid w:val="00EF2ECA"/>
    <w:rsid w:val="00EF3A32"/>
    <w:rsid w:val="00EF48DE"/>
    <w:rsid w:val="00EF5467"/>
    <w:rsid w:val="00EF5900"/>
    <w:rsid w:val="00EF5965"/>
    <w:rsid w:val="00F01628"/>
    <w:rsid w:val="00F01CAB"/>
    <w:rsid w:val="00F0232D"/>
    <w:rsid w:val="00F03F94"/>
    <w:rsid w:val="00F05835"/>
    <w:rsid w:val="00F06B3A"/>
    <w:rsid w:val="00F07635"/>
    <w:rsid w:val="00F07EC3"/>
    <w:rsid w:val="00F110B3"/>
    <w:rsid w:val="00F11BF5"/>
    <w:rsid w:val="00F11D7A"/>
    <w:rsid w:val="00F11ED0"/>
    <w:rsid w:val="00F11FB1"/>
    <w:rsid w:val="00F132AC"/>
    <w:rsid w:val="00F13830"/>
    <w:rsid w:val="00F142DA"/>
    <w:rsid w:val="00F14B20"/>
    <w:rsid w:val="00F15BEB"/>
    <w:rsid w:val="00F2026B"/>
    <w:rsid w:val="00F204BA"/>
    <w:rsid w:val="00F204C2"/>
    <w:rsid w:val="00F2062D"/>
    <w:rsid w:val="00F21C85"/>
    <w:rsid w:val="00F21DDA"/>
    <w:rsid w:val="00F224E9"/>
    <w:rsid w:val="00F23265"/>
    <w:rsid w:val="00F24104"/>
    <w:rsid w:val="00F24EDB"/>
    <w:rsid w:val="00F25512"/>
    <w:rsid w:val="00F25B4E"/>
    <w:rsid w:val="00F264DC"/>
    <w:rsid w:val="00F2714F"/>
    <w:rsid w:val="00F277E0"/>
    <w:rsid w:val="00F27A5E"/>
    <w:rsid w:val="00F3027B"/>
    <w:rsid w:val="00F32BC2"/>
    <w:rsid w:val="00F32D2A"/>
    <w:rsid w:val="00F33488"/>
    <w:rsid w:val="00F33CDD"/>
    <w:rsid w:val="00F3506F"/>
    <w:rsid w:val="00F352AA"/>
    <w:rsid w:val="00F3664F"/>
    <w:rsid w:val="00F41C9E"/>
    <w:rsid w:val="00F4380D"/>
    <w:rsid w:val="00F46BCB"/>
    <w:rsid w:val="00F47583"/>
    <w:rsid w:val="00F4773A"/>
    <w:rsid w:val="00F47D33"/>
    <w:rsid w:val="00F501A8"/>
    <w:rsid w:val="00F515FE"/>
    <w:rsid w:val="00F525A4"/>
    <w:rsid w:val="00F52B71"/>
    <w:rsid w:val="00F54E27"/>
    <w:rsid w:val="00F551C2"/>
    <w:rsid w:val="00F55BE6"/>
    <w:rsid w:val="00F571FC"/>
    <w:rsid w:val="00F6240A"/>
    <w:rsid w:val="00F6338E"/>
    <w:rsid w:val="00F64EBF"/>
    <w:rsid w:val="00F6518E"/>
    <w:rsid w:val="00F654E5"/>
    <w:rsid w:val="00F66064"/>
    <w:rsid w:val="00F668D4"/>
    <w:rsid w:val="00F66E4F"/>
    <w:rsid w:val="00F67689"/>
    <w:rsid w:val="00F678B7"/>
    <w:rsid w:val="00F716ED"/>
    <w:rsid w:val="00F71BB3"/>
    <w:rsid w:val="00F734A7"/>
    <w:rsid w:val="00F7390C"/>
    <w:rsid w:val="00F744D9"/>
    <w:rsid w:val="00F74DD2"/>
    <w:rsid w:val="00F755D8"/>
    <w:rsid w:val="00F75BEF"/>
    <w:rsid w:val="00F765D0"/>
    <w:rsid w:val="00F76DEF"/>
    <w:rsid w:val="00F779B9"/>
    <w:rsid w:val="00F826A5"/>
    <w:rsid w:val="00F83AB0"/>
    <w:rsid w:val="00F83FC7"/>
    <w:rsid w:val="00F8657D"/>
    <w:rsid w:val="00F86F45"/>
    <w:rsid w:val="00F8744E"/>
    <w:rsid w:val="00F87634"/>
    <w:rsid w:val="00F87822"/>
    <w:rsid w:val="00F9019E"/>
    <w:rsid w:val="00F91BFA"/>
    <w:rsid w:val="00F91EB0"/>
    <w:rsid w:val="00F92C71"/>
    <w:rsid w:val="00F93B78"/>
    <w:rsid w:val="00F94430"/>
    <w:rsid w:val="00F95226"/>
    <w:rsid w:val="00F95AA9"/>
    <w:rsid w:val="00FA0A7B"/>
    <w:rsid w:val="00FA0D31"/>
    <w:rsid w:val="00FA1099"/>
    <w:rsid w:val="00FA1DC1"/>
    <w:rsid w:val="00FA3700"/>
    <w:rsid w:val="00FA59A3"/>
    <w:rsid w:val="00FA5C86"/>
    <w:rsid w:val="00FA69F7"/>
    <w:rsid w:val="00FA778F"/>
    <w:rsid w:val="00FA7CC4"/>
    <w:rsid w:val="00FB00BA"/>
    <w:rsid w:val="00FB0274"/>
    <w:rsid w:val="00FB05D4"/>
    <w:rsid w:val="00FB0A33"/>
    <w:rsid w:val="00FB0C0C"/>
    <w:rsid w:val="00FB182A"/>
    <w:rsid w:val="00FB3872"/>
    <w:rsid w:val="00FB4820"/>
    <w:rsid w:val="00FB4EF6"/>
    <w:rsid w:val="00FB693E"/>
    <w:rsid w:val="00FB6EA9"/>
    <w:rsid w:val="00FB7DD4"/>
    <w:rsid w:val="00FC0082"/>
    <w:rsid w:val="00FC01ED"/>
    <w:rsid w:val="00FC1169"/>
    <w:rsid w:val="00FC2C86"/>
    <w:rsid w:val="00FC3D37"/>
    <w:rsid w:val="00FC3DF8"/>
    <w:rsid w:val="00FC46A9"/>
    <w:rsid w:val="00FC47F6"/>
    <w:rsid w:val="00FC49FB"/>
    <w:rsid w:val="00FC5C89"/>
    <w:rsid w:val="00FC65C3"/>
    <w:rsid w:val="00FD2622"/>
    <w:rsid w:val="00FD2DC6"/>
    <w:rsid w:val="00FD2DE3"/>
    <w:rsid w:val="00FD3016"/>
    <w:rsid w:val="00FD57CC"/>
    <w:rsid w:val="00FD6513"/>
    <w:rsid w:val="00FD7340"/>
    <w:rsid w:val="00FE157C"/>
    <w:rsid w:val="00FE1A75"/>
    <w:rsid w:val="00FE20F6"/>
    <w:rsid w:val="00FE2628"/>
    <w:rsid w:val="00FE2698"/>
    <w:rsid w:val="00FE3703"/>
    <w:rsid w:val="00FE4567"/>
    <w:rsid w:val="00FE4BBB"/>
    <w:rsid w:val="00FF0365"/>
    <w:rsid w:val="00FF0D83"/>
    <w:rsid w:val="00FF1916"/>
    <w:rsid w:val="00FF1C8A"/>
    <w:rsid w:val="00FF1DFE"/>
    <w:rsid w:val="00FF2293"/>
    <w:rsid w:val="00FF3872"/>
    <w:rsid w:val="00FF3B95"/>
    <w:rsid w:val="00FF3BD2"/>
    <w:rsid w:val="00FF51F9"/>
    <w:rsid w:val="00FF77AF"/>
    <w:rsid w:val="00FF7D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CB6677F"/>
  <w15:docId w15:val="{40C1DBAE-E4E1-4421-AD34-F230ACB95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uiPriority="99"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EC6AD6"/>
  </w:style>
  <w:style w:type="paragraph" w:styleId="Nagwek1">
    <w:name w:val="heading 1"/>
    <w:basedOn w:val="Normalny"/>
    <w:next w:val="Normalny"/>
    <w:link w:val="Nagwek1Znak"/>
    <w:qFormat/>
    <w:rsid w:val="0094464D"/>
    <w:pPr>
      <w:keepNext/>
      <w:outlineLvl w:val="0"/>
    </w:pPr>
    <w:rPr>
      <w:b/>
      <w:sz w:val="32"/>
    </w:rPr>
  </w:style>
  <w:style w:type="paragraph" w:styleId="Nagwek2">
    <w:name w:val="heading 2"/>
    <w:aliases w:val="Znak"/>
    <w:basedOn w:val="Normalny"/>
    <w:next w:val="Normalny"/>
    <w:link w:val="Nagwek2Znak"/>
    <w:qFormat/>
    <w:rsid w:val="0094464D"/>
    <w:pPr>
      <w:keepNext/>
      <w:outlineLvl w:val="1"/>
    </w:pPr>
    <w:rPr>
      <w:b/>
      <w:sz w:val="22"/>
    </w:rPr>
  </w:style>
  <w:style w:type="paragraph" w:styleId="Nagwek3">
    <w:name w:val="heading 3"/>
    <w:basedOn w:val="Normalny"/>
    <w:next w:val="Normalny"/>
    <w:qFormat/>
    <w:rsid w:val="0094464D"/>
    <w:pPr>
      <w:keepNext/>
      <w:spacing w:before="240" w:after="60"/>
      <w:outlineLvl w:val="2"/>
    </w:pPr>
    <w:rPr>
      <w:rFonts w:ascii="Arial" w:hAnsi="Arial"/>
      <w:b/>
      <w:sz w:val="26"/>
    </w:rPr>
  </w:style>
  <w:style w:type="paragraph" w:styleId="Nagwek4">
    <w:name w:val="heading 4"/>
    <w:basedOn w:val="Normalny"/>
    <w:next w:val="Normalny"/>
    <w:link w:val="Nagwek4Znak"/>
    <w:uiPriority w:val="99"/>
    <w:qFormat/>
    <w:rsid w:val="002D57D2"/>
    <w:pPr>
      <w:keepNext/>
      <w:spacing w:before="240" w:after="60"/>
      <w:outlineLvl w:val="3"/>
    </w:pPr>
    <w:rPr>
      <w:b/>
      <w:bCs/>
      <w:sz w:val="28"/>
      <w:szCs w:val="28"/>
    </w:rPr>
  </w:style>
  <w:style w:type="paragraph" w:styleId="Nagwek5">
    <w:name w:val="heading 5"/>
    <w:basedOn w:val="Normalny"/>
    <w:next w:val="Normalny"/>
    <w:link w:val="Nagwek5Znak"/>
    <w:qFormat/>
    <w:rsid w:val="0094464D"/>
    <w:pPr>
      <w:keepNext/>
      <w:numPr>
        <w:numId w:val="1"/>
      </w:numPr>
      <w:outlineLvl w:val="4"/>
    </w:pPr>
    <w:rPr>
      <w:b/>
      <w:sz w:val="22"/>
    </w:rPr>
  </w:style>
  <w:style w:type="paragraph" w:styleId="Nagwek6">
    <w:name w:val="heading 6"/>
    <w:basedOn w:val="Normalny"/>
    <w:next w:val="Normalny"/>
    <w:qFormat/>
    <w:rsid w:val="00D554D6"/>
    <w:pPr>
      <w:keepNext/>
      <w:numPr>
        <w:ilvl w:val="5"/>
        <w:numId w:val="1"/>
      </w:numPr>
      <w:tabs>
        <w:tab w:val="clear" w:pos="2160"/>
        <w:tab w:val="num" w:pos="720"/>
      </w:tabs>
      <w:suppressAutoHyphens/>
      <w:spacing w:line="360" w:lineRule="auto"/>
      <w:ind w:left="720"/>
      <w:jc w:val="center"/>
      <w:outlineLvl w:val="5"/>
    </w:pPr>
    <w:rPr>
      <w:rFonts w:ascii="Arial" w:hAnsi="Arial"/>
      <w:b/>
      <w:sz w:val="24"/>
      <w:u w:val="single"/>
    </w:rPr>
  </w:style>
  <w:style w:type="paragraph" w:styleId="Nagwek7">
    <w:name w:val="heading 7"/>
    <w:basedOn w:val="Normalny"/>
    <w:next w:val="Normalny"/>
    <w:qFormat/>
    <w:rsid w:val="00D554D6"/>
    <w:pPr>
      <w:spacing w:before="240" w:after="60"/>
      <w:outlineLvl w:val="6"/>
    </w:pPr>
    <w:rPr>
      <w:sz w:val="24"/>
      <w:szCs w:val="24"/>
    </w:rPr>
  </w:style>
  <w:style w:type="paragraph" w:styleId="Nagwek8">
    <w:name w:val="heading 8"/>
    <w:basedOn w:val="Normalny"/>
    <w:next w:val="Normalny"/>
    <w:qFormat/>
    <w:rsid w:val="00D554D6"/>
    <w:pPr>
      <w:keepNext/>
      <w:numPr>
        <w:ilvl w:val="7"/>
        <w:numId w:val="1"/>
      </w:numPr>
      <w:tabs>
        <w:tab w:val="clear" w:pos="2880"/>
        <w:tab w:val="num" w:pos="720"/>
      </w:tabs>
      <w:suppressAutoHyphens/>
      <w:spacing w:line="360" w:lineRule="auto"/>
      <w:ind w:left="708"/>
      <w:outlineLvl w:val="7"/>
    </w:pPr>
    <w:rPr>
      <w:sz w:val="24"/>
    </w:rPr>
  </w:style>
  <w:style w:type="paragraph" w:styleId="Nagwek9">
    <w:name w:val="heading 9"/>
    <w:basedOn w:val="Normalny"/>
    <w:next w:val="Normalny"/>
    <w:qFormat/>
    <w:rsid w:val="00D554D6"/>
    <w:pPr>
      <w:keepNext/>
      <w:numPr>
        <w:ilvl w:val="8"/>
        <w:numId w:val="2"/>
      </w:numPr>
      <w:suppressAutoHyphens/>
      <w:spacing w:line="360" w:lineRule="auto"/>
      <w:ind w:left="2124"/>
      <w:jc w:val="both"/>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4464D"/>
    <w:rPr>
      <w:sz w:val="22"/>
    </w:rPr>
  </w:style>
  <w:style w:type="paragraph" w:styleId="Nagwek">
    <w:name w:val="header"/>
    <w:basedOn w:val="Normalny"/>
    <w:link w:val="NagwekZnak"/>
    <w:uiPriority w:val="99"/>
    <w:rsid w:val="0094464D"/>
    <w:pPr>
      <w:tabs>
        <w:tab w:val="center" w:pos="4536"/>
        <w:tab w:val="right" w:pos="9072"/>
      </w:tabs>
    </w:pPr>
  </w:style>
  <w:style w:type="paragraph" w:styleId="Stopka">
    <w:name w:val="footer"/>
    <w:basedOn w:val="Normalny"/>
    <w:link w:val="StopkaZnak"/>
    <w:uiPriority w:val="99"/>
    <w:rsid w:val="0094464D"/>
    <w:pPr>
      <w:tabs>
        <w:tab w:val="center" w:pos="4536"/>
        <w:tab w:val="right" w:pos="9072"/>
      </w:tabs>
    </w:pPr>
  </w:style>
  <w:style w:type="character" w:styleId="Hipercze">
    <w:name w:val="Hyperlink"/>
    <w:uiPriority w:val="99"/>
    <w:rsid w:val="0094464D"/>
    <w:rPr>
      <w:rFonts w:cs="Times New Roman"/>
      <w:color w:val="0000FF"/>
      <w:u w:val="single"/>
    </w:rPr>
  </w:style>
  <w:style w:type="paragraph" w:styleId="Listanumerowana">
    <w:name w:val="List Number"/>
    <w:basedOn w:val="Normalny"/>
    <w:rsid w:val="0094464D"/>
    <w:pPr>
      <w:numPr>
        <w:numId w:val="3"/>
      </w:numPr>
      <w:spacing w:after="120"/>
    </w:pPr>
    <w:rPr>
      <w:b/>
      <w:sz w:val="24"/>
    </w:rPr>
  </w:style>
  <w:style w:type="paragraph" w:styleId="Listanumerowana2">
    <w:name w:val="List Number 2"/>
    <w:basedOn w:val="Normalny"/>
    <w:rsid w:val="0094464D"/>
    <w:pPr>
      <w:numPr>
        <w:ilvl w:val="1"/>
        <w:numId w:val="3"/>
      </w:numPr>
      <w:spacing w:after="120"/>
    </w:pPr>
    <w:rPr>
      <w:sz w:val="24"/>
    </w:rPr>
  </w:style>
  <w:style w:type="paragraph" w:styleId="Tekstprzypisudolnego">
    <w:name w:val="footnote text"/>
    <w:aliases w:val="Tekst przypisu Znak"/>
    <w:basedOn w:val="Normalny"/>
    <w:link w:val="TekstprzypisudolnegoZnak"/>
    <w:semiHidden/>
    <w:rsid w:val="0094464D"/>
  </w:style>
  <w:style w:type="paragraph" w:styleId="Tekstpodstawowywcity">
    <w:name w:val="Body Text Indent"/>
    <w:basedOn w:val="Normalny"/>
    <w:link w:val="TekstpodstawowywcityZnak"/>
    <w:rsid w:val="0094464D"/>
    <w:pPr>
      <w:spacing w:after="120"/>
      <w:ind w:left="283"/>
    </w:pPr>
  </w:style>
  <w:style w:type="paragraph" w:styleId="Tekstpodstawowy3">
    <w:name w:val="Body Text 3"/>
    <w:basedOn w:val="Normalny"/>
    <w:link w:val="Tekstpodstawowy3Znak"/>
    <w:rsid w:val="0094464D"/>
    <w:pPr>
      <w:spacing w:after="120"/>
    </w:pPr>
    <w:rPr>
      <w:sz w:val="16"/>
    </w:rPr>
  </w:style>
  <w:style w:type="paragraph" w:styleId="Tytu">
    <w:name w:val="Title"/>
    <w:basedOn w:val="Normalny"/>
    <w:link w:val="TytuZnak"/>
    <w:qFormat/>
    <w:rsid w:val="0094464D"/>
    <w:pPr>
      <w:jc w:val="center"/>
    </w:pPr>
    <w:rPr>
      <w:b/>
      <w:sz w:val="32"/>
    </w:rPr>
  </w:style>
  <w:style w:type="paragraph" w:styleId="Tekstpodstawowy2">
    <w:name w:val="Body Text 2"/>
    <w:basedOn w:val="Normalny"/>
    <w:link w:val="Tekstpodstawowy2Znak"/>
    <w:rsid w:val="0094464D"/>
    <w:rPr>
      <w:sz w:val="24"/>
    </w:rPr>
  </w:style>
  <w:style w:type="paragraph" w:styleId="Tekstpodstawowywcity2">
    <w:name w:val="Body Text Indent 2"/>
    <w:basedOn w:val="Normalny"/>
    <w:rsid w:val="00FE2698"/>
    <w:pPr>
      <w:spacing w:after="120" w:line="480" w:lineRule="auto"/>
      <w:ind w:left="283"/>
    </w:pPr>
  </w:style>
  <w:style w:type="paragraph" w:styleId="Tekstpodstawowywcity3">
    <w:name w:val="Body Text Indent 3"/>
    <w:basedOn w:val="Normalny"/>
    <w:rsid w:val="00FE2698"/>
    <w:pPr>
      <w:spacing w:after="120"/>
      <w:ind w:left="283"/>
    </w:pPr>
    <w:rPr>
      <w:sz w:val="16"/>
      <w:szCs w:val="16"/>
    </w:rPr>
  </w:style>
  <w:style w:type="paragraph" w:styleId="Tekstdymka">
    <w:name w:val="Balloon Text"/>
    <w:basedOn w:val="Normalny"/>
    <w:semiHidden/>
    <w:rsid w:val="003E1EB4"/>
    <w:rPr>
      <w:rFonts w:ascii="Tahoma" w:hAnsi="Tahoma" w:cs="Tahoma"/>
      <w:sz w:val="16"/>
      <w:szCs w:val="16"/>
    </w:rPr>
  </w:style>
  <w:style w:type="character" w:customStyle="1" w:styleId="WW8Num1z0">
    <w:name w:val="WW8Num1z0"/>
    <w:rsid w:val="00D554D6"/>
    <w:rPr>
      <w:rFonts w:ascii="Symbol" w:hAnsi="Symbol"/>
    </w:rPr>
  </w:style>
  <w:style w:type="character" w:customStyle="1" w:styleId="WW8Num3z0">
    <w:name w:val="WW8Num3z0"/>
    <w:rsid w:val="00D554D6"/>
    <w:rPr>
      <w:rFonts w:ascii="StarSymbol" w:eastAsia="StarSymbol"/>
    </w:rPr>
  </w:style>
  <w:style w:type="character" w:customStyle="1" w:styleId="WW-Absatz-Standardschriftart">
    <w:name w:val="WW-Absatz-Standardschriftart"/>
    <w:rsid w:val="00D554D6"/>
  </w:style>
  <w:style w:type="character" w:customStyle="1" w:styleId="WW-WW8Num1z0">
    <w:name w:val="WW-WW8Num1z0"/>
    <w:rsid w:val="00D554D6"/>
    <w:rPr>
      <w:rFonts w:ascii="Symbol" w:hAnsi="Symbol"/>
    </w:rPr>
  </w:style>
  <w:style w:type="character" w:customStyle="1" w:styleId="WW-WW8Num3z0">
    <w:name w:val="WW-WW8Num3z0"/>
    <w:rsid w:val="00D554D6"/>
    <w:rPr>
      <w:rFonts w:ascii="StarSymbol" w:eastAsia="StarSymbol"/>
    </w:rPr>
  </w:style>
  <w:style w:type="character" w:customStyle="1" w:styleId="WW-Absatz-Standardschriftart1">
    <w:name w:val="WW-Absatz-Standardschriftart1"/>
    <w:rsid w:val="00D554D6"/>
  </w:style>
  <w:style w:type="character" w:customStyle="1" w:styleId="WW-WW8Num1z01">
    <w:name w:val="WW-WW8Num1z01"/>
    <w:rsid w:val="00D554D6"/>
    <w:rPr>
      <w:rFonts w:ascii="Symbol" w:hAnsi="Symbol"/>
    </w:rPr>
  </w:style>
  <w:style w:type="character" w:customStyle="1" w:styleId="WW-WW8Num3z01">
    <w:name w:val="WW-WW8Num3z01"/>
    <w:rsid w:val="00D554D6"/>
    <w:rPr>
      <w:rFonts w:ascii="StarSymbol" w:eastAsia="StarSymbol"/>
    </w:rPr>
  </w:style>
  <w:style w:type="character" w:customStyle="1" w:styleId="WW-Absatz-Standardschriftart11">
    <w:name w:val="WW-Absatz-Standardschriftart11"/>
    <w:rsid w:val="00D554D6"/>
  </w:style>
  <w:style w:type="character" w:customStyle="1" w:styleId="WW-WW8Num1z011">
    <w:name w:val="WW-WW8Num1z011"/>
    <w:rsid w:val="00D554D6"/>
    <w:rPr>
      <w:rFonts w:ascii="Symbol" w:hAnsi="Symbol"/>
    </w:rPr>
  </w:style>
  <w:style w:type="character" w:customStyle="1" w:styleId="WW-WW8Num3z011">
    <w:name w:val="WW-WW8Num3z011"/>
    <w:rsid w:val="00D554D6"/>
    <w:rPr>
      <w:rFonts w:ascii="StarSymbol" w:eastAsia="StarSymbol"/>
    </w:rPr>
  </w:style>
  <w:style w:type="character" w:customStyle="1" w:styleId="WW-Absatz-Standardschriftart111">
    <w:name w:val="WW-Absatz-Standardschriftart111"/>
    <w:rsid w:val="00D554D6"/>
  </w:style>
  <w:style w:type="character" w:customStyle="1" w:styleId="WW-WW8Num1z0111">
    <w:name w:val="WW-WW8Num1z0111"/>
    <w:rsid w:val="00D554D6"/>
    <w:rPr>
      <w:rFonts w:ascii="Symbol" w:hAnsi="Symbol"/>
    </w:rPr>
  </w:style>
  <w:style w:type="character" w:customStyle="1" w:styleId="WW-WW8Num3z0111">
    <w:name w:val="WW-WW8Num3z0111"/>
    <w:rsid w:val="00D554D6"/>
    <w:rPr>
      <w:rFonts w:ascii="StarSymbol" w:eastAsia="StarSymbol"/>
    </w:rPr>
  </w:style>
  <w:style w:type="character" w:customStyle="1" w:styleId="WW-Absatz-Standardschriftart1111">
    <w:name w:val="WW-Absatz-Standardschriftart1111"/>
    <w:rsid w:val="00D554D6"/>
  </w:style>
  <w:style w:type="character" w:customStyle="1" w:styleId="WW-WW8Num1z01111">
    <w:name w:val="WW-WW8Num1z01111"/>
    <w:rsid w:val="00D554D6"/>
    <w:rPr>
      <w:rFonts w:ascii="Symbol" w:hAnsi="Symbol"/>
    </w:rPr>
  </w:style>
  <w:style w:type="character" w:customStyle="1" w:styleId="WW-WW8Num3z01111">
    <w:name w:val="WW-WW8Num3z01111"/>
    <w:rsid w:val="00D554D6"/>
    <w:rPr>
      <w:rFonts w:ascii="StarSymbol" w:eastAsia="StarSymbol"/>
    </w:rPr>
  </w:style>
  <w:style w:type="character" w:customStyle="1" w:styleId="WW-Absatz-Standardschriftart11111">
    <w:name w:val="WW-Absatz-Standardschriftart11111"/>
    <w:rsid w:val="00D554D6"/>
  </w:style>
  <w:style w:type="character" w:customStyle="1" w:styleId="WW-WW8Num1z011111">
    <w:name w:val="WW-WW8Num1z011111"/>
    <w:rsid w:val="00D554D6"/>
    <w:rPr>
      <w:rFonts w:ascii="Symbol" w:hAnsi="Symbol"/>
    </w:rPr>
  </w:style>
  <w:style w:type="character" w:customStyle="1" w:styleId="WW-WW8Num3z011111">
    <w:name w:val="WW-WW8Num3z011111"/>
    <w:rsid w:val="00D554D6"/>
    <w:rPr>
      <w:rFonts w:ascii="StarSymbol" w:eastAsia="StarSymbol"/>
    </w:rPr>
  </w:style>
  <w:style w:type="character" w:customStyle="1" w:styleId="WW-Absatz-Standardschriftart111111">
    <w:name w:val="WW-Absatz-Standardschriftart111111"/>
    <w:rsid w:val="00D554D6"/>
  </w:style>
  <w:style w:type="character" w:customStyle="1" w:styleId="WW-WW8Num1z0111111">
    <w:name w:val="WW-WW8Num1z0111111"/>
    <w:rsid w:val="00D554D6"/>
    <w:rPr>
      <w:rFonts w:ascii="Symbol" w:hAnsi="Symbol"/>
    </w:rPr>
  </w:style>
  <w:style w:type="character" w:customStyle="1" w:styleId="WW-WW8Num3z0111111">
    <w:name w:val="WW-WW8Num3z0111111"/>
    <w:rsid w:val="00D554D6"/>
    <w:rPr>
      <w:rFonts w:ascii="StarSymbol" w:eastAsia="StarSymbol"/>
    </w:rPr>
  </w:style>
  <w:style w:type="character" w:customStyle="1" w:styleId="WW-Absatz-Standardschriftart1111111">
    <w:name w:val="WW-Absatz-Standardschriftart1111111"/>
    <w:rsid w:val="00D554D6"/>
  </w:style>
  <w:style w:type="character" w:customStyle="1" w:styleId="WW-WW8Num1z01111111">
    <w:name w:val="WW-WW8Num1z01111111"/>
    <w:rsid w:val="00D554D6"/>
    <w:rPr>
      <w:rFonts w:ascii="Symbol" w:hAnsi="Symbol"/>
    </w:rPr>
  </w:style>
  <w:style w:type="character" w:customStyle="1" w:styleId="WW-WW8Num3z01111111">
    <w:name w:val="WW-WW8Num3z01111111"/>
    <w:rsid w:val="00D554D6"/>
    <w:rPr>
      <w:rFonts w:ascii="StarSymbol" w:eastAsia="StarSymbol"/>
    </w:rPr>
  </w:style>
  <w:style w:type="character" w:customStyle="1" w:styleId="WW-Absatz-Standardschriftart11111111">
    <w:name w:val="WW-Absatz-Standardschriftart11111111"/>
    <w:rsid w:val="00D554D6"/>
  </w:style>
  <w:style w:type="character" w:customStyle="1" w:styleId="WW-WW8Num1z011111111">
    <w:name w:val="WW-WW8Num1z011111111"/>
    <w:rsid w:val="00D554D6"/>
    <w:rPr>
      <w:rFonts w:ascii="Symbol" w:hAnsi="Symbol"/>
    </w:rPr>
  </w:style>
  <w:style w:type="character" w:customStyle="1" w:styleId="WW-WW8Num3z011111111">
    <w:name w:val="WW-WW8Num3z011111111"/>
    <w:rsid w:val="00D554D6"/>
    <w:rPr>
      <w:rFonts w:ascii="StarSymbol" w:eastAsia="StarSymbol"/>
    </w:rPr>
  </w:style>
  <w:style w:type="character" w:customStyle="1" w:styleId="WW-Absatz-Standardschriftart111111111">
    <w:name w:val="WW-Absatz-Standardschriftart111111111"/>
    <w:rsid w:val="00D554D6"/>
  </w:style>
  <w:style w:type="character" w:customStyle="1" w:styleId="WW-WW8Num1z0111111111">
    <w:name w:val="WW-WW8Num1z0111111111"/>
    <w:rsid w:val="00D554D6"/>
    <w:rPr>
      <w:rFonts w:ascii="Symbol" w:hAnsi="Symbol"/>
    </w:rPr>
  </w:style>
  <w:style w:type="character" w:customStyle="1" w:styleId="WW-WW8Num3z0111111111">
    <w:name w:val="WW-WW8Num3z0111111111"/>
    <w:rsid w:val="00D554D6"/>
    <w:rPr>
      <w:rFonts w:ascii="StarSymbol" w:eastAsia="StarSymbol"/>
    </w:rPr>
  </w:style>
  <w:style w:type="character" w:customStyle="1" w:styleId="WW-Absatz-Standardschriftart1111111111">
    <w:name w:val="WW-Absatz-Standardschriftart1111111111"/>
    <w:rsid w:val="00D554D6"/>
  </w:style>
  <w:style w:type="character" w:customStyle="1" w:styleId="WW8Num4z0">
    <w:name w:val="WW8Num4z0"/>
    <w:rsid w:val="00D554D6"/>
    <w:rPr>
      <w:rFonts w:ascii="Symbol" w:hAnsi="Symbol"/>
    </w:rPr>
  </w:style>
  <w:style w:type="character" w:customStyle="1" w:styleId="WW8Num7z0">
    <w:name w:val="WW8Num7z0"/>
    <w:rsid w:val="00D554D6"/>
    <w:rPr>
      <w:rFonts w:ascii="StarSymbol" w:eastAsia="StarSymbol"/>
    </w:rPr>
  </w:style>
  <w:style w:type="character" w:customStyle="1" w:styleId="WW8Num8z0">
    <w:name w:val="WW8Num8z0"/>
    <w:rsid w:val="00D554D6"/>
    <w:rPr>
      <w:rFonts w:ascii="Symbol" w:hAnsi="Symbol"/>
    </w:rPr>
  </w:style>
  <w:style w:type="character" w:customStyle="1" w:styleId="WW8Num14z0">
    <w:name w:val="WW8Num14z0"/>
    <w:rsid w:val="00D554D6"/>
    <w:rPr>
      <w:rFonts w:ascii="StarSymbol" w:eastAsia="StarSymbol"/>
    </w:rPr>
  </w:style>
  <w:style w:type="character" w:customStyle="1" w:styleId="WW8Num16z0">
    <w:name w:val="WW8Num16z0"/>
    <w:rsid w:val="00D554D6"/>
    <w:rPr>
      <w:rFonts w:ascii="Symbol" w:hAnsi="Symbol"/>
    </w:rPr>
  </w:style>
  <w:style w:type="character" w:customStyle="1" w:styleId="WW8Num17z0">
    <w:name w:val="WW8Num17z0"/>
    <w:rsid w:val="00D554D6"/>
    <w:rPr>
      <w:rFonts w:ascii="Symbol" w:hAnsi="Symbol"/>
    </w:rPr>
  </w:style>
  <w:style w:type="character" w:customStyle="1" w:styleId="WW8Num18z0">
    <w:name w:val="WW8Num18z0"/>
    <w:rsid w:val="00D554D6"/>
    <w:rPr>
      <w:rFonts w:ascii="Symbol" w:hAnsi="Symbol"/>
    </w:rPr>
  </w:style>
  <w:style w:type="character" w:customStyle="1" w:styleId="WW8Num20z0">
    <w:name w:val="WW8Num20z0"/>
    <w:rsid w:val="00D554D6"/>
    <w:rPr>
      <w:rFonts w:ascii="Symbol" w:hAnsi="Symbol"/>
    </w:rPr>
  </w:style>
  <w:style w:type="character" w:customStyle="1" w:styleId="WW8Num27z0">
    <w:name w:val="WW8Num27z0"/>
    <w:rsid w:val="00D554D6"/>
    <w:rPr>
      <w:rFonts w:ascii="Wingdings" w:hAnsi="Wingdings"/>
      <w:b/>
      <w:color w:val="000000"/>
      <w:sz w:val="22"/>
    </w:rPr>
  </w:style>
  <w:style w:type="character" w:customStyle="1" w:styleId="WW8Num28z0">
    <w:name w:val="WW8Num28z0"/>
    <w:rsid w:val="00D554D6"/>
    <w:rPr>
      <w:rFonts w:ascii="Times New Roman" w:hAnsi="Times New Roman"/>
    </w:rPr>
  </w:style>
  <w:style w:type="character" w:customStyle="1" w:styleId="WW8Num29z0">
    <w:name w:val="WW8Num29z0"/>
    <w:rsid w:val="00D554D6"/>
    <w:rPr>
      <w:rFonts w:ascii="Times New Roman" w:hAnsi="Times New Roman"/>
    </w:rPr>
  </w:style>
  <w:style w:type="character" w:customStyle="1" w:styleId="WW8Num30z0">
    <w:name w:val="WW8Num30z0"/>
    <w:rsid w:val="00D554D6"/>
    <w:rPr>
      <w:rFonts w:ascii="Symbol" w:hAnsi="Symbol"/>
    </w:rPr>
  </w:style>
  <w:style w:type="character" w:customStyle="1" w:styleId="WW8Num33z0">
    <w:name w:val="WW8Num33z0"/>
    <w:rsid w:val="00D554D6"/>
    <w:rPr>
      <w:rFonts w:ascii="Symbol" w:hAnsi="Symbol"/>
    </w:rPr>
  </w:style>
  <w:style w:type="character" w:customStyle="1" w:styleId="WW8Num34z0">
    <w:name w:val="WW8Num34z0"/>
    <w:rsid w:val="00D554D6"/>
    <w:rPr>
      <w:rFonts w:ascii="Wingdings" w:hAnsi="Wingdings"/>
      <w:b/>
    </w:rPr>
  </w:style>
  <w:style w:type="character" w:customStyle="1" w:styleId="WW8Num35z0">
    <w:name w:val="WW8Num35z0"/>
    <w:rsid w:val="00D554D6"/>
    <w:rPr>
      <w:rFonts w:ascii="Wingdings" w:hAnsi="Wingdings"/>
    </w:rPr>
  </w:style>
  <w:style w:type="character" w:customStyle="1" w:styleId="WW8Num36z0">
    <w:name w:val="WW8Num36z0"/>
    <w:rsid w:val="00D554D6"/>
    <w:rPr>
      <w:rFonts w:ascii="Symbol" w:hAnsi="Symbol"/>
    </w:rPr>
  </w:style>
  <w:style w:type="character" w:customStyle="1" w:styleId="WW8Num37z0">
    <w:name w:val="WW8Num37z0"/>
    <w:rsid w:val="00D554D6"/>
    <w:rPr>
      <w:rFonts w:ascii="Symbol" w:hAnsi="Symbol"/>
    </w:rPr>
  </w:style>
  <w:style w:type="character" w:customStyle="1" w:styleId="WW8Num39z0">
    <w:name w:val="WW8Num39z0"/>
    <w:rsid w:val="00D554D6"/>
    <w:rPr>
      <w:rFonts w:ascii="StarSymbol" w:eastAsia="StarSymbol"/>
      <w:sz w:val="18"/>
    </w:rPr>
  </w:style>
  <w:style w:type="character" w:customStyle="1" w:styleId="WW8Num45z0">
    <w:name w:val="WW8Num45z0"/>
    <w:rsid w:val="00D554D6"/>
    <w:rPr>
      <w:rFonts w:ascii="StarSymbol" w:eastAsia="StarSymbol"/>
      <w:sz w:val="18"/>
    </w:rPr>
  </w:style>
  <w:style w:type="character" w:customStyle="1" w:styleId="WW8Num46z0">
    <w:name w:val="WW8Num46z0"/>
    <w:rsid w:val="00D554D6"/>
    <w:rPr>
      <w:rFonts w:ascii="StarSymbol" w:eastAsia="StarSymbol"/>
      <w:sz w:val="18"/>
    </w:rPr>
  </w:style>
  <w:style w:type="character" w:customStyle="1" w:styleId="WW8Num48z0">
    <w:name w:val="WW8Num48z0"/>
    <w:rsid w:val="00D554D6"/>
    <w:rPr>
      <w:rFonts w:ascii="Symbol" w:hAnsi="Symbol"/>
      <w:sz w:val="18"/>
    </w:rPr>
  </w:style>
  <w:style w:type="character" w:customStyle="1" w:styleId="WW8Num49z0">
    <w:name w:val="WW8Num49z0"/>
    <w:rsid w:val="00D554D6"/>
    <w:rPr>
      <w:rFonts w:ascii="Symbol" w:hAnsi="Symbol"/>
      <w:sz w:val="18"/>
    </w:rPr>
  </w:style>
  <w:style w:type="character" w:customStyle="1" w:styleId="WW8Num50z0">
    <w:name w:val="WW8Num50z0"/>
    <w:rsid w:val="00D554D6"/>
    <w:rPr>
      <w:rFonts w:ascii="Symbol" w:hAnsi="Symbol"/>
      <w:sz w:val="18"/>
    </w:rPr>
  </w:style>
  <w:style w:type="character" w:customStyle="1" w:styleId="WW8Num51z0">
    <w:name w:val="WW8Num51z0"/>
    <w:rsid w:val="00D554D6"/>
    <w:rPr>
      <w:rFonts w:ascii="Symbol" w:hAnsi="Symbol"/>
      <w:sz w:val="18"/>
    </w:rPr>
  </w:style>
  <w:style w:type="character" w:customStyle="1" w:styleId="WW8Num52z0">
    <w:name w:val="WW8Num52z0"/>
    <w:rsid w:val="00D554D6"/>
    <w:rPr>
      <w:rFonts w:ascii="Symbol" w:hAnsi="Symbol"/>
      <w:sz w:val="18"/>
    </w:rPr>
  </w:style>
  <w:style w:type="character" w:customStyle="1" w:styleId="WW8Num53z0">
    <w:name w:val="WW8Num53z0"/>
    <w:rsid w:val="00D554D6"/>
    <w:rPr>
      <w:rFonts w:ascii="Symbol" w:hAnsi="Symbol"/>
      <w:sz w:val="18"/>
    </w:rPr>
  </w:style>
  <w:style w:type="character" w:customStyle="1" w:styleId="WW8Num54z0">
    <w:name w:val="WW8Num54z0"/>
    <w:rsid w:val="00D554D6"/>
    <w:rPr>
      <w:rFonts w:ascii="Symbol" w:hAnsi="Symbol"/>
      <w:sz w:val="18"/>
    </w:rPr>
  </w:style>
  <w:style w:type="character" w:customStyle="1" w:styleId="WW8Num55z0">
    <w:name w:val="WW8Num55z0"/>
    <w:rsid w:val="00D554D6"/>
    <w:rPr>
      <w:rFonts w:ascii="Symbol" w:hAnsi="Symbol"/>
      <w:sz w:val="18"/>
    </w:rPr>
  </w:style>
  <w:style w:type="character" w:customStyle="1" w:styleId="WW8Num56z0">
    <w:name w:val="WW8Num56z0"/>
    <w:rsid w:val="00D554D6"/>
    <w:rPr>
      <w:rFonts w:ascii="Symbol" w:hAnsi="Symbol"/>
      <w:sz w:val="18"/>
    </w:rPr>
  </w:style>
  <w:style w:type="character" w:customStyle="1" w:styleId="WW8Num57z0">
    <w:name w:val="WW8Num57z0"/>
    <w:rsid w:val="00D554D6"/>
    <w:rPr>
      <w:rFonts w:ascii="Symbol" w:hAnsi="Symbol"/>
      <w:sz w:val="18"/>
    </w:rPr>
  </w:style>
  <w:style w:type="character" w:customStyle="1" w:styleId="WW8Num58z0">
    <w:name w:val="WW8Num58z0"/>
    <w:rsid w:val="00D554D6"/>
    <w:rPr>
      <w:rFonts w:ascii="Symbol" w:hAnsi="Symbol"/>
      <w:sz w:val="18"/>
    </w:rPr>
  </w:style>
  <w:style w:type="character" w:customStyle="1" w:styleId="WW8Num59z0">
    <w:name w:val="WW8Num59z0"/>
    <w:rsid w:val="00D554D6"/>
    <w:rPr>
      <w:rFonts w:ascii="Symbol" w:hAnsi="Symbol"/>
      <w:sz w:val="18"/>
    </w:rPr>
  </w:style>
  <w:style w:type="character" w:customStyle="1" w:styleId="WW-Domylnaczcionkaakapitu">
    <w:name w:val="WW-Domyślna czcionka akapitu"/>
    <w:rsid w:val="00D554D6"/>
  </w:style>
  <w:style w:type="character" w:customStyle="1" w:styleId="WW-WW8Num4z0">
    <w:name w:val="WW-WW8Num4z0"/>
    <w:rsid w:val="00D554D6"/>
    <w:rPr>
      <w:rFonts w:ascii="Symbol" w:hAnsi="Symbol"/>
    </w:rPr>
  </w:style>
  <w:style w:type="character" w:customStyle="1" w:styleId="WW-WW8Num7z0">
    <w:name w:val="WW-WW8Num7z0"/>
    <w:rsid w:val="00D554D6"/>
    <w:rPr>
      <w:rFonts w:ascii="StarSymbol" w:eastAsia="StarSymbol"/>
    </w:rPr>
  </w:style>
  <w:style w:type="character" w:customStyle="1" w:styleId="WW-WW8Num8z0">
    <w:name w:val="WW-WW8Num8z0"/>
    <w:rsid w:val="00D554D6"/>
    <w:rPr>
      <w:rFonts w:ascii="Symbol" w:hAnsi="Symbol"/>
    </w:rPr>
  </w:style>
  <w:style w:type="character" w:customStyle="1" w:styleId="WW-WW8Num14z0">
    <w:name w:val="WW-WW8Num14z0"/>
    <w:rsid w:val="00D554D6"/>
    <w:rPr>
      <w:rFonts w:ascii="StarSymbol" w:eastAsia="StarSymbol"/>
    </w:rPr>
  </w:style>
  <w:style w:type="character" w:customStyle="1" w:styleId="WW-WW8Num16z0">
    <w:name w:val="WW-WW8Num16z0"/>
    <w:rsid w:val="00D554D6"/>
    <w:rPr>
      <w:rFonts w:ascii="Symbol" w:hAnsi="Symbol"/>
    </w:rPr>
  </w:style>
  <w:style w:type="character" w:customStyle="1" w:styleId="WW-WW8Num17z0">
    <w:name w:val="WW-WW8Num17z0"/>
    <w:rsid w:val="00D554D6"/>
    <w:rPr>
      <w:rFonts w:ascii="Symbol" w:hAnsi="Symbol"/>
    </w:rPr>
  </w:style>
  <w:style w:type="character" w:customStyle="1" w:styleId="WW-WW8Num18z0">
    <w:name w:val="WW-WW8Num18z0"/>
    <w:rsid w:val="00D554D6"/>
    <w:rPr>
      <w:rFonts w:ascii="Symbol" w:hAnsi="Symbol"/>
    </w:rPr>
  </w:style>
  <w:style w:type="character" w:customStyle="1" w:styleId="WW-WW8Num20z0">
    <w:name w:val="WW-WW8Num20z0"/>
    <w:rsid w:val="00D554D6"/>
    <w:rPr>
      <w:rFonts w:ascii="Symbol" w:hAnsi="Symbol"/>
    </w:rPr>
  </w:style>
  <w:style w:type="character" w:customStyle="1" w:styleId="WW-WW8Num27z0">
    <w:name w:val="WW-WW8Num27z0"/>
    <w:rsid w:val="00D554D6"/>
    <w:rPr>
      <w:rFonts w:ascii="Wingdings" w:hAnsi="Wingdings"/>
      <w:b/>
      <w:color w:val="000000"/>
      <w:sz w:val="22"/>
    </w:rPr>
  </w:style>
  <w:style w:type="character" w:customStyle="1" w:styleId="WW-WW8Num28z0">
    <w:name w:val="WW-WW8Num28z0"/>
    <w:rsid w:val="00D554D6"/>
    <w:rPr>
      <w:rFonts w:ascii="Times New Roman" w:hAnsi="Times New Roman"/>
    </w:rPr>
  </w:style>
  <w:style w:type="character" w:customStyle="1" w:styleId="WW-WW8Num29z0">
    <w:name w:val="WW-WW8Num29z0"/>
    <w:rsid w:val="00D554D6"/>
    <w:rPr>
      <w:rFonts w:ascii="Times New Roman" w:hAnsi="Times New Roman"/>
    </w:rPr>
  </w:style>
  <w:style w:type="character" w:customStyle="1" w:styleId="WW-WW8Num30z0">
    <w:name w:val="WW-WW8Num30z0"/>
    <w:rsid w:val="00D554D6"/>
    <w:rPr>
      <w:rFonts w:ascii="Symbol" w:hAnsi="Symbol"/>
    </w:rPr>
  </w:style>
  <w:style w:type="character" w:customStyle="1" w:styleId="WW-WW8Num33z0">
    <w:name w:val="WW-WW8Num33z0"/>
    <w:rsid w:val="00D554D6"/>
    <w:rPr>
      <w:rFonts w:ascii="Symbol" w:hAnsi="Symbol"/>
    </w:rPr>
  </w:style>
  <w:style w:type="character" w:customStyle="1" w:styleId="WW-WW8Num34z0">
    <w:name w:val="WW-WW8Num34z0"/>
    <w:rsid w:val="00D554D6"/>
    <w:rPr>
      <w:rFonts w:ascii="Wingdings" w:hAnsi="Wingdings"/>
      <w:b/>
    </w:rPr>
  </w:style>
  <w:style w:type="character" w:customStyle="1" w:styleId="WW-WW8Num35z0">
    <w:name w:val="WW-WW8Num35z0"/>
    <w:rsid w:val="00D554D6"/>
    <w:rPr>
      <w:rFonts w:ascii="Wingdings" w:hAnsi="Wingdings"/>
    </w:rPr>
  </w:style>
  <w:style w:type="character" w:customStyle="1" w:styleId="WW-WW8Num36z0">
    <w:name w:val="WW-WW8Num36z0"/>
    <w:rsid w:val="00D554D6"/>
    <w:rPr>
      <w:rFonts w:ascii="Symbol" w:hAnsi="Symbol"/>
    </w:rPr>
  </w:style>
  <w:style w:type="character" w:customStyle="1" w:styleId="WW-WW8Num37z0">
    <w:name w:val="WW-WW8Num37z0"/>
    <w:rsid w:val="00D554D6"/>
    <w:rPr>
      <w:rFonts w:ascii="Symbol" w:hAnsi="Symbol"/>
    </w:rPr>
  </w:style>
  <w:style w:type="character" w:customStyle="1" w:styleId="WW-WW8Num39z0">
    <w:name w:val="WW-WW8Num39z0"/>
    <w:rsid w:val="00D554D6"/>
    <w:rPr>
      <w:rFonts w:ascii="StarSymbol" w:eastAsia="StarSymbol"/>
      <w:sz w:val="18"/>
    </w:rPr>
  </w:style>
  <w:style w:type="character" w:customStyle="1" w:styleId="WW-WW8Num45z0">
    <w:name w:val="WW-WW8Num45z0"/>
    <w:rsid w:val="00D554D6"/>
    <w:rPr>
      <w:rFonts w:ascii="StarSymbol" w:eastAsia="StarSymbol"/>
      <w:sz w:val="18"/>
    </w:rPr>
  </w:style>
  <w:style w:type="character" w:customStyle="1" w:styleId="WW-WW8Num46z0">
    <w:name w:val="WW-WW8Num46z0"/>
    <w:rsid w:val="00D554D6"/>
    <w:rPr>
      <w:rFonts w:ascii="StarSymbol" w:eastAsia="StarSymbol"/>
      <w:sz w:val="18"/>
    </w:rPr>
  </w:style>
  <w:style w:type="character" w:customStyle="1" w:styleId="WW-WW8Num48z0">
    <w:name w:val="WW-WW8Num48z0"/>
    <w:rsid w:val="00D554D6"/>
    <w:rPr>
      <w:rFonts w:ascii="Symbol" w:hAnsi="Symbol"/>
      <w:sz w:val="18"/>
    </w:rPr>
  </w:style>
  <w:style w:type="character" w:customStyle="1" w:styleId="WW-WW8Num49z0">
    <w:name w:val="WW-WW8Num49z0"/>
    <w:rsid w:val="00D554D6"/>
    <w:rPr>
      <w:rFonts w:ascii="Symbol" w:hAnsi="Symbol"/>
      <w:sz w:val="18"/>
    </w:rPr>
  </w:style>
  <w:style w:type="character" w:customStyle="1" w:styleId="WW-WW8Num50z0">
    <w:name w:val="WW-WW8Num50z0"/>
    <w:rsid w:val="00D554D6"/>
    <w:rPr>
      <w:rFonts w:ascii="Symbol" w:hAnsi="Symbol"/>
      <w:sz w:val="18"/>
    </w:rPr>
  </w:style>
  <w:style w:type="character" w:customStyle="1" w:styleId="WW-WW8Num51z0">
    <w:name w:val="WW-WW8Num51z0"/>
    <w:rsid w:val="00D554D6"/>
    <w:rPr>
      <w:rFonts w:ascii="Symbol" w:hAnsi="Symbol"/>
      <w:sz w:val="18"/>
    </w:rPr>
  </w:style>
  <w:style w:type="character" w:customStyle="1" w:styleId="WW-WW8Num52z0">
    <w:name w:val="WW-WW8Num52z0"/>
    <w:rsid w:val="00D554D6"/>
    <w:rPr>
      <w:rFonts w:ascii="Symbol" w:hAnsi="Symbol"/>
      <w:sz w:val="18"/>
    </w:rPr>
  </w:style>
  <w:style w:type="character" w:customStyle="1" w:styleId="WW-WW8Num53z0">
    <w:name w:val="WW-WW8Num53z0"/>
    <w:rsid w:val="00D554D6"/>
    <w:rPr>
      <w:rFonts w:ascii="Symbol" w:hAnsi="Symbol"/>
      <w:sz w:val="18"/>
    </w:rPr>
  </w:style>
  <w:style w:type="character" w:customStyle="1" w:styleId="WW-WW8Num54z0">
    <w:name w:val="WW-WW8Num54z0"/>
    <w:rsid w:val="00D554D6"/>
    <w:rPr>
      <w:rFonts w:ascii="Symbol" w:hAnsi="Symbol"/>
      <w:sz w:val="18"/>
    </w:rPr>
  </w:style>
  <w:style w:type="character" w:customStyle="1" w:styleId="WW-WW8Num55z0">
    <w:name w:val="WW-WW8Num55z0"/>
    <w:rsid w:val="00D554D6"/>
    <w:rPr>
      <w:rFonts w:ascii="Symbol" w:hAnsi="Symbol"/>
      <w:sz w:val="18"/>
    </w:rPr>
  </w:style>
  <w:style w:type="character" w:customStyle="1" w:styleId="WW-WW8Num56z0">
    <w:name w:val="WW-WW8Num56z0"/>
    <w:rsid w:val="00D554D6"/>
    <w:rPr>
      <w:rFonts w:ascii="Symbol" w:hAnsi="Symbol"/>
      <w:sz w:val="18"/>
    </w:rPr>
  </w:style>
  <w:style w:type="character" w:customStyle="1" w:styleId="WW-WW8Num57z0">
    <w:name w:val="WW-WW8Num57z0"/>
    <w:rsid w:val="00D554D6"/>
    <w:rPr>
      <w:rFonts w:ascii="Symbol" w:hAnsi="Symbol"/>
      <w:sz w:val="18"/>
    </w:rPr>
  </w:style>
  <w:style w:type="character" w:customStyle="1" w:styleId="WW-WW8Num58z0">
    <w:name w:val="WW-WW8Num58z0"/>
    <w:rsid w:val="00D554D6"/>
    <w:rPr>
      <w:rFonts w:ascii="Symbol" w:hAnsi="Symbol"/>
      <w:sz w:val="18"/>
    </w:rPr>
  </w:style>
  <w:style w:type="character" w:customStyle="1" w:styleId="WW-WW8Num59z0">
    <w:name w:val="WW-WW8Num59z0"/>
    <w:rsid w:val="00D554D6"/>
    <w:rPr>
      <w:rFonts w:ascii="Symbol" w:hAnsi="Symbol"/>
      <w:sz w:val="18"/>
    </w:rPr>
  </w:style>
  <w:style w:type="character" w:customStyle="1" w:styleId="WW-Absatz-Standardschriftart11111111111">
    <w:name w:val="WW-Absatz-Standardschriftart11111111111"/>
    <w:rsid w:val="00D554D6"/>
  </w:style>
  <w:style w:type="character" w:customStyle="1" w:styleId="WW-WW8Num4z01">
    <w:name w:val="WW-WW8Num4z01"/>
    <w:rsid w:val="00D554D6"/>
    <w:rPr>
      <w:rFonts w:ascii="Symbol" w:hAnsi="Symbol"/>
    </w:rPr>
  </w:style>
  <w:style w:type="character" w:customStyle="1" w:styleId="WW-WW8Num7z01">
    <w:name w:val="WW-WW8Num7z01"/>
    <w:rsid w:val="00D554D6"/>
    <w:rPr>
      <w:rFonts w:ascii="StarSymbol" w:eastAsia="StarSymbol"/>
    </w:rPr>
  </w:style>
  <w:style w:type="character" w:customStyle="1" w:styleId="WW-WW8Num8z01">
    <w:name w:val="WW-WW8Num8z01"/>
    <w:rsid w:val="00D554D6"/>
    <w:rPr>
      <w:rFonts w:ascii="Symbol" w:hAnsi="Symbol"/>
    </w:rPr>
  </w:style>
  <w:style w:type="character" w:customStyle="1" w:styleId="WW-WW8Num14z01">
    <w:name w:val="WW-WW8Num14z01"/>
    <w:rsid w:val="00D554D6"/>
    <w:rPr>
      <w:rFonts w:ascii="StarSymbol" w:eastAsia="StarSymbol"/>
    </w:rPr>
  </w:style>
  <w:style w:type="character" w:customStyle="1" w:styleId="WW-WW8Num16z01">
    <w:name w:val="WW-WW8Num16z01"/>
    <w:rsid w:val="00D554D6"/>
    <w:rPr>
      <w:rFonts w:ascii="Symbol" w:hAnsi="Symbol"/>
    </w:rPr>
  </w:style>
  <w:style w:type="character" w:customStyle="1" w:styleId="WW-WW8Num17z01">
    <w:name w:val="WW-WW8Num17z01"/>
    <w:rsid w:val="00D554D6"/>
    <w:rPr>
      <w:rFonts w:ascii="Symbol" w:hAnsi="Symbol"/>
    </w:rPr>
  </w:style>
  <w:style w:type="character" w:customStyle="1" w:styleId="WW-WW8Num18z01">
    <w:name w:val="WW-WW8Num18z01"/>
    <w:rsid w:val="00D554D6"/>
    <w:rPr>
      <w:rFonts w:ascii="Symbol" w:hAnsi="Symbol"/>
    </w:rPr>
  </w:style>
  <w:style w:type="character" w:customStyle="1" w:styleId="WW-WW8Num20z01">
    <w:name w:val="WW-WW8Num20z01"/>
    <w:rsid w:val="00D554D6"/>
    <w:rPr>
      <w:rFonts w:ascii="Symbol" w:hAnsi="Symbol"/>
    </w:rPr>
  </w:style>
  <w:style w:type="character" w:customStyle="1" w:styleId="WW-WW8Num27z01">
    <w:name w:val="WW-WW8Num27z01"/>
    <w:rsid w:val="00D554D6"/>
    <w:rPr>
      <w:rFonts w:ascii="Wingdings" w:hAnsi="Wingdings"/>
      <w:b/>
      <w:color w:val="000000"/>
      <w:sz w:val="22"/>
    </w:rPr>
  </w:style>
  <w:style w:type="character" w:customStyle="1" w:styleId="WW-WW8Num28z01">
    <w:name w:val="WW-WW8Num28z01"/>
    <w:rsid w:val="00D554D6"/>
    <w:rPr>
      <w:rFonts w:ascii="Times New Roman" w:hAnsi="Times New Roman"/>
    </w:rPr>
  </w:style>
  <w:style w:type="character" w:customStyle="1" w:styleId="WW-WW8Num29z01">
    <w:name w:val="WW-WW8Num29z01"/>
    <w:rsid w:val="00D554D6"/>
    <w:rPr>
      <w:rFonts w:ascii="Times New Roman" w:hAnsi="Times New Roman"/>
    </w:rPr>
  </w:style>
  <w:style w:type="character" w:customStyle="1" w:styleId="WW-WW8Num30z01">
    <w:name w:val="WW-WW8Num30z01"/>
    <w:rsid w:val="00D554D6"/>
    <w:rPr>
      <w:rFonts w:ascii="Symbol" w:hAnsi="Symbol"/>
    </w:rPr>
  </w:style>
  <w:style w:type="character" w:customStyle="1" w:styleId="WW-WW8Num33z01">
    <w:name w:val="WW-WW8Num33z01"/>
    <w:rsid w:val="00D554D6"/>
    <w:rPr>
      <w:rFonts w:ascii="Symbol" w:hAnsi="Symbol"/>
    </w:rPr>
  </w:style>
  <w:style w:type="character" w:customStyle="1" w:styleId="WW-WW8Num34z01">
    <w:name w:val="WW-WW8Num34z01"/>
    <w:rsid w:val="00D554D6"/>
    <w:rPr>
      <w:rFonts w:ascii="Wingdings" w:hAnsi="Wingdings"/>
      <w:b/>
    </w:rPr>
  </w:style>
  <w:style w:type="character" w:customStyle="1" w:styleId="WW-WW8Num35z01">
    <w:name w:val="WW-WW8Num35z01"/>
    <w:rsid w:val="00D554D6"/>
    <w:rPr>
      <w:rFonts w:ascii="Wingdings" w:hAnsi="Wingdings"/>
    </w:rPr>
  </w:style>
  <w:style w:type="character" w:customStyle="1" w:styleId="WW-WW8Num36z01">
    <w:name w:val="WW-WW8Num36z01"/>
    <w:rsid w:val="00D554D6"/>
    <w:rPr>
      <w:rFonts w:ascii="Symbol" w:hAnsi="Symbol"/>
    </w:rPr>
  </w:style>
  <w:style w:type="character" w:customStyle="1" w:styleId="WW-WW8Num37z01">
    <w:name w:val="WW-WW8Num37z01"/>
    <w:rsid w:val="00D554D6"/>
    <w:rPr>
      <w:rFonts w:ascii="Symbol" w:hAnsi="Symbol"/>
    </w:rPr>
  </w:style>
  <w:style w:type="character" w:customStyle="1" w:styleId="WW-WW8Num39z01">
    <w:name w:val="WW-WW8Num39z01"/>
    <w:rsid w:val="00D554D6"/>
    <w:rPr>
      <w:rFonts w:ascii="StarSymbol" w:eastAsia="StarSymbol"/>
      <w:sz w:val="18"/>
    </w:rPr>
  </w:style>
  <w:style w:type="character" w:customStyle="1" w:styleId="WW-WW8Num45z01">
    <w:name w:val="WW-WW8Num45z01"/>
    <w:rsid w:val="00D554D6"/>
    <w:rPr>
      <w:rFonts w:ascii="StarSymbol" w:eastAsia="StarSymbol"/>
      <w:sz w:val="18"/>
    </w:rPr>
  </w:style>
  <w:style w:type="character" w:customStyle="1" w:styleId="WW-WW8Num46z01">
    <w:name w:val="WW-WW8Num46z01"/>
    <w:rsid w:val="00D554D6"/>
    <w:rPr>
      <w:rFonts w:ascii="StarSymbol" w:eastAsia="StarSymbol"/>
      <w:sz w:val="18"/>
    </w:rPr>
  </w:style>
  <w:style w:type="character" w:customStyle="1" w:styleId="WW-WW8Num48z01">
    <w:name w:val="WW-WW8Num48z01"/>
    <w:rsid w:val="00D554D6"/>
    <w:rPr>
      <w:rFonts w:ascii="Symbol" w:hAnsi="Symbol"/>
      <w:sz w:val="18"/>
    </w:rPr>
  </w:style>
  <w:style w:type="character" w:customStyle="1" w:styleId="WW-WW8Num49z01">
    <w:name w:val="WW-WW8Num49z01"/>
    <w:rsid w:val="00D554D6"/>
    <w:rPr>
      <w:rFonts w:ascii="Symbol" w:hAnsi="Symbol"/>
      <w:sz w:val="18"/>
    </w:rPr>
  </w:style>
  <w:style w:type="character" w:customStyle="1" w:styleId="WW-WW8Num50z01">
    <w:name w:val="WW-WW8Num50z01"/>
    <w:rsid w:val="00D554D6"/>
    <w:rPr>
      <w:rFonts w:ascii="Symbol" w:hAnsi="Symbol"/>
      <w:sz w:val="18"/>
    </w:rPr>
  </w:style>
  <w:style w:type="character" w:customStyle="1" w:styleId="WW-WW8Num51z01">
    <w:name w:val="WW-WW8Num51z01"/>
    <w:rsid w:val="00D554D6"/>
    <w:rPr>
      <w:rFonts w:ascii="Symbol" w:hAnsi="Symbol"/>
      <w:sz w:val="18"/>
    </w:rPr>
  </w:style>
  <w:style w:type="character" w:customStyle="1" w:styleId="WW-WW8Num52z01">
    <w:name w:val="WW-WW8Num52z01"/>
    <w:rsid w:val="00D554D6"/>
    <w:rPr>
      <w:rFonts w:ascii="Symbol" w:hAnsi="Symbol"/>
      <w:sz w:val="18"/>
    </w:rPr>
  </w:style>
  <w:style w:type="character" w:customStyle="1" w:styleId="WW-WW8Num53z01">
    <w:name w:val="WW-WW8Num53z01"/>
    <w:rsid w:val="00D554D6"/>
    <w:rPr>
      <w:rFonts w:ascii="Symbol" w:hAnsi="Symbol"/>
      <w:sz w:val="18"/>
    </w:rPr>
  </w:style>
  <w:style w:type="character" w:customStyle="1" w:styleId="WW-WW8Num54z01">
    <w:name w:val="WW-WW8Num54z01"/>
    <w:rsid w:val="00D554D6"/>
    <w:rPr>
      <w:rFonts w:ascii="Symbol" w:hAnsi="Symbol"/>
      <w:sz w:val="18"/>
    </w:rPr>
  </w:style>
  <w:style w:type="character" w:customStyle="1" w:styleId="WW-WW8Num55z01">
    <w:name w:val="WW-WW8Num55z01"/>
    <w:rsid w:val="00D554D6"/>
    <w:rPr>
      <w:rFonts w:ascii="Symbol" w:hAnsi="Symbol"/>
      <w:sz w:val="18"/>
    </w:rPr>
  </w:style>
  <w:style w:type="character" w:customStyle="1" w:styleId="WW-WW8Num56z01">
    <w:name w:val="WW-WW8Num56z01"/>
    <w:rsid w:val="00D554D6"/>
    <w:rPr>
      <w:rFonts w:ascii="Symbol" w:hAnsi="Symbol"/>
      <w:sz w:val="18"/>
    </w:rPr>
  </w:style>
  <w:style w:type="character" w:customStyle="1" w:styleId="WW-WW8Num57z01">
    <w:name w:val="WW-WW8Num57z01"/>
    <w:rsid w:val="00D554D6"/>
    <w:rPr>
      <w:rFonts w:ascii="Symbol" w:hAnsi="Symbol"/>
      <w:sz w:val="18"/>
    </w:rPr>
  </w:style>
  <w:style w:type="character" w:customStyle="1" w:styleId="WW-WW8Num58z01">
    <w:name w:val="WW-WW8Num58z01"/>
    <w:rsid w:val="00D554D6"/>
    <w:rPr>
      <w:rFonts w:ascii="Symbol" w:hAnsi="Symbol"/>
      <w:sz w:val="18"/>
    </w:rPr>
  </w:style>
  <w:style w:type="character" w:customStyle="1" w:styleId="WW-WW8Num59z01">
    <w:name w:val="WW-WW8Num59z01"/>
    <w:rsid w:val="00D554D6"/>
    <w:rPr>
      <w:rFonts w:ascii="Symbol" w:hAnsi="Symbol"/>
      <w:sz w:val="18"/>
    </w:rPr>
  </w:style>
  <w:style w:type="character" w:customStyle="1" w:styleId="WW-Absatz-Standardschriftart111111111111">
    <w:name w:val="WW-Absatz-Standardschriftart111111111111"/>
    <w:rsid w:val="00D554D6"/>
  </w:style>
  <w:style w:type="character" w:customStyle="1" w:styleId="WW-WW8Num4z011">
    <w:name w:val="WW-WW8Num4z011"/>
    <w:rsid w:val="00D554D6"/>
    <w:rPr>
      <w:rFonts w:ascii="Symbol" w:hAnsi="Symbol"/>
    </w:rPr>
  </w:style>
  <w:style w:type="character" w:customStyle="1" w:styleId="WW-WW8Num7z011">
    <w:name w:val="WW-WW8Num7z011"/>
    <w:rsid w:val="00D554D6"/>
    <w:rPr>
      <w:rFonts w:ascii="StarSymbol" w:eastAsia="StarSymbol"/>
    </w:rPr>
  </w:style>
  <w:style w:type="character" w:customStyle="1" w:styleId="WW-WW8Num8z011">
    <w:name w:val="WW-WW8Num8z011"/>
    <w:rsid w:val="00D554D6"/>
    <w:rPr>
      <w:rFonts w:ascii="Symbol" w:hAnsi="Symbol"/>
    </w:rPr>
  </w:style>
  <w:style w:type="character" w:customStyle="1" w:styleId="WW-WW8Num14z011">
    <w:name w:val="WW-WW8Num14z011"/>
    <w:rsid w:val="00D554D6"/>
    <w:rPr>
      <w:rFonts w:ascii="StarSymbol" w:eastAsia="StarSymbol"/>
    </w:rPr>
  </w:style>
  <w:style w:type="character" w:customStyle="1" w:styleId="WW-WW8Num16z011">
    <w:name w:val="WW-WW8Num16z011"/>
    <w:rsid w:val="00D554D6"/>
    <w:rPr>
      <w:rFonts w:ascii="Symbol" w:hAnsi="Symbol"/>
    </w:rPr>
  </w:style>
  <w:style w:type="character" w:customStyle="1" w:styleId="WW-WW8Num17z011">
    <w:name w:val="WW-WW8Num17z011"/>
    <w:rsid w:val="00D554D6"/>
    <w:rPr>
      <w:rFonts w:ascii="Symbol" w:hAnsi="Symbol"/>
    </w:rPr>
  </w:style>
  <w:style w:type="character" w:customStyle="1" w:styleId="WW-WW8Num18z011">
    <w:name w:val="WW-WW8Num18z011"/>
    <w:rsid w:val="00D554D6"/>
    <w:rPr>
      <w:rFonts w:ascii="Symbol" w:hAnsi="Symbol"/>
    </w:rPr>
  </w:style>
  <w:style w:type="character" w:customStyle="1" w:styleId="WW-WW8Num20z011">
    <w:name w:val="WW-WW8Num20z011"/>
    <w:rsid w:val="00D554D6"/>
    <w:rPr>
      <w:rFonts w:ascii="Symbol" w:hAnsi="Symbol"/>
    </w:rPr>
  </w:style>
  <w:style w:type="character" w:customStyle="1" w:styleId="WW-WW8Num27z011">
    <w:name w:val="WW-WW8Num27z011"/>
    <w:rsid w:val="00D554D6"/>
    <w:rPr>
      <w:rFonts w:ascii="Wingdings" w:hAnsi="Wingdings"/>
      <w:b/>
      <w:color w:val="000000"/>
      <w:sz w:val="22"/>
    </w:rPr>
  </w:style>
  <w:style w:type="character" w:customStyle="1" w:styleId="WW-WW8Num28z011">
    <w:name w:val="WW-WW8Num28z011"/>
    <w:rsid w:val="00D554D6"/>
    <w:rPr>
      <w:rFonts w:ascii="Times New Roman" w:hAnsi="Times New Roman"/>
    </w:rPr>
  </w:style>
  <w:style w:type="character" w:customStyle="1" w:styleId="WW-WW8Num29z011">
    <w:name w:val="WW-WW8Num29z011"/>
    <w:rsid w:val="00D554D6"/>
    <w:rPr>
      <w:rFonts w:ascii="Times New Roman" w:hAnsi="Times New Roman"/>
    </w:rPr>
  </w:style>
  <w:style w:type="character" w:customStyle="1" w:styleId="WW-WW8Num30z011">
    <w:name w:val="WW-WW8Num30z011"/>
    <w:rsid w:val="00D554D6"/>
    <w:rPr>
      <w:rFonts w:ascii="Symbol" w:hAnsi="Symbol"/>
    </w:rPr>
  </w:style>
  <w:style w:type="character" w:customStyle="1" w:styleId="WW-WW8Num33z011">
    <w:name w:val="WW-WW8Num33z011"/>
    <w:rsid w:val="00D554D6"/>
    <w:rPr>
      <w:rFonts w:ascii="Symbol" w:hAnsi="Symbol"/>
    </w:rPr>
  </w:style>
  <w:style w:type="character" w:customStyle="1" w:styleId="WW-WW8Num34z011">
    <w:name w:val="WW-WW8Num34z011"/>
    <w:rsid w:val="00D554D6"/>
    <w:rPr>
      <w:rFonts w:ascii="Wingdings" w:hAnsi="Wingdings"/>
      <w:b/>
    </w:rPr>
  </w:style>
  <w:style w:type="character" w:customStyle="1" w:styleId="WW-WW8Num35z011">
    <w:name w:val="WW-WW8Num35z011"/>
    <w:rsid w:val="00D554D6"/>
    <w:rPr>
      <w:rFonts w:ascii="Wingdings" w:hAnsi="Wingdings"/>
    </w:rPr>
  </w:style>
  <w:style w:type="character" w:customStyle="1" w:styleId="WW-WW8Num36z011">
    <w:name w:val="WW-WW8Num36z011"/>
    <w:rsid w:val="00D554D6"/>
    <w:rPr>
      <w:rFonts w:ascii="Symbol" w:hAnsi="Symbol"/>
    </w:rPr>
  </w:style>
  <w:style w:type="character" w:customStyle="1" w:styleId="WW-WW8Num37z011">
    <w:name w:val="WW-WW8Num37z011"/>
    <w:rsid w:val="00D554D6"/>
    <w:rPr>
      <w:rFonts w:ascii="Symbol" w:hAnsi="Symbol"/>
    </w:rPr>
  </w:style>
  <w:style w:type="character" w:customStyle="1" w:styleId="WW-WW8Num39z011">
    <w:name w:val="WW-WW8Num39z011"/>
    <w:rsid w:val="00D554D6"/>
    <w:rPr>
      <w:rFonts w:ascii="StarSymbol" w:eastAsia="StarSymbol"/>
      <w:sz w:val="18"/>
    </w:rPr>
  </w:style>
  <w:style w:type="character" w:customStyle="1" w:styleId="WW-WW8Num45z011">
    <w:name w:val="WW-WW8Num45z011"/>
    <w:rsid w:val="00D554D6"/>
    <w:rPr>
      <w:rFonts w:ascii="StarSymbol" w:eastAsia="StarSymbol"/>
      <w:sz w:val="18"/>
    </w:rPr>
  </w:style>
  <w:style w:type="character" w:customStyle="1" w:styleId="WW-WW8Num46z011">
    <w:name w:val="WW-WW8Num46z011"/>
    <w:rsid w:val="00D554D6"/>
    <w:rPr>
      <w:rFonts w:ascii="StarSymbol" w:eastAsia="StarSymbol"/>
      <w:sz w:val="18"/>
    </w:rPr>
  </w:style>
  <w:style w:type="character" w:customStyle="1" w:styleId="WW-WW8Num48z011">
    <w:name w:val="WW-WW8Num48z011"/>
    <w:rsid w:val="00D554D6"/>
    <w:rPr>
      <w:rFonts w:ascii="Symbol" w:hAnsi="Symbol"/>
      <w:sz w:val="18"/>
    </w:rPr>
  </w:style>
  <w:style w:type="character" w:customStyle="1" w:styleId="WW-WW8Num49z011">
    <w:name w:val="WW-WW8Num49z011"/>
    <w:rsid w:val="00D554D6"/>
    <w:rPr>
      <w:rFonts w:ascii="Symbol" w:hAnsi="Symbol"/>
      <w:sz w:val="18"/>
    </w:rPr>
  </w:style>
  <w:style w:type="character" w:customStyle="1" w:styleId="WW-WW8Num50z011">
    <w:name w:val="WW-WW8Num50z011"/>
    <w:rsid w:val="00D554D6"/>
    <w:rPr>
      <w:rFonts w:ascii="Symbol" w:hAnsi="Symbol"/>
      <w:sz w:val="18"/>
    </w:rPr>
  </w:style>
  <w:style w:type="character" w:customStyle="1" w:styleId="WW-WW8Num51z011">
    <w:name w:val="WW-WW8Num51z011"/>
    <w:rsid w:val="00D554D6"/>
    <w:rPr>
      <w:rFonts w:ascii="Symbol" w:hAnsi="Symbol"/>
      <w:sz w:val="18"/>
    </w:rPr>
  </w:style>
  <w:style w:type="character" w:customStyle="1" w:styleId="WW-WW8Num52z011">
    <w:name w:val="WW-WW8Num52z011"/>
    <w:rsid w:val="00D554D6"/>
    <w:rPr>
      <w:rFonts w:ascii="Symbol" w:hAnsi="Symbol"/>
      <w:sz w:val="18"/>
    </w:rPr>
  </w:style>
  <w:style w:type="character" w:customStyle="1" w:styleId="WW-WW8Num53z011">
    <w:name w:val="WW-WW8Num53z011"/>
    <w:rsid w:val="00D554D6"/>
    <w:rPr>
      <w:rFonts w:ascii="Symbol" w:hAnsi="Symbol"/>
      <w:sz w:val="18"/>
    </w:rPr>
  </w:style>
  <w:style w:type="character" w:customStyle="1" w:styleId="WW-WW8Num54z011">
    <w:name w:val="WW-WW8Num54z011"/>
    <w:rsid w:val="00D554D6"/>
    <w:rPr>
      <w:rFonts w:ascii="Symbol" w:hAnsi="Symbol"/>
      <w:sz w:val="18"/>
    </w:rPr>
  </w:style>
  <w:style w:type="character" w:customStyle="1" w:styleId="WW-WW8Num55z011">
    <w:name w:val="WW-WW8Num55z011"/>
    <w:rsid w:val="00D554D6"/>
    <w:rPr>
      <w:rFonts w:ascii="Symbol" w:hAnsi="Symbol"/>
      <w:sz w:val="18"/>
    </w:rPr>
  </w:style>
  <w:style w:type="character" w:customStyle="1" w:styleId="WW-WW8Num56z011">
    <w:name w:val="WW-WW8Num56z011"/>
    <w:rsid w:val="00D554D6"/>
    <w:rPr>
      <w:rFonts w:ascii="Symbol" w:hAnsi="Symbol"/>
      <w:sz w:val="18"/>
    </w:rPr>
  </w:style>
  <w:style w:type="character" w:customStyle="1" w:styleId="WW-WW8Num57z011">
    <w:name w:val="WW-WW8Num57z011"/>
    <w:rsid w:val="00D554D6"/>
    <w:rPr>
      <w:rFonts w:ascii="Symbol" w:hAnsi="Symbol"/>
      <w:sz w:val="18"/>
    </w:rPr>
  </w:style>
  <w:style w:type="character" w:customStyle="1" w:styleId="WW-WW8Num58z011">
    <w:name w:val="WW-WW8Num58z011"/>
    <w:rsid w:val="00D554D6"/>
    <w:rPr>
      <w:rFonts w:ascii="Symbol" w:hAnsi="Symbol"/>
      <w:sz w:val="18"/>
    </w:rPr>
  </w:style>
  <w:style w:type="character" w:customStyle="1" w:styleId="WW-WW8Num59z011">
    <w:name w:val="WW-WW8Num59z011"/>
    <w:rsid w:val="00D554D6"/>
    <w:rPr>
      <w:rFonts w:ascii="Symbol" w:hAnsi="Symbol"/>
      <w:sz w:val="18"/>
    </w:rPr>
  </w:style>
  <w:style w:type="character" w:customStyle="1" w:styleId="WW-Absatz-Standardschriftart1111111111111">
    <w:name w:val="WW-Absatz-Standardschriftart1111111111111"/>
    <w:rsid w:val="00D554D6"/>
  </w:style>
  <w:style w:type="character" w:customStyle="1" w:styleId="WW-WW8Num4z0111">
    <w:name w:val="WW-WW8Num4z0111"/>
    <w:rsid w:val="00D554D6"/>
    <w:rPr>
      <w:rFonts w:ascii="Symbol" w:hAnsi="Symbol"/>
    </w:rPr>
  </w:style>
  <w:style w:type="character" w:customStyle="1" w:styleId="WW-WW8Num7z0111">
    <w:name w:val="WW-WW8Num7z0111"/>
    <w:rsid w:val="00D554D6"/>
    <w:rPr>
      <w:rFonts w:ascii="StarSymbol" w:eastAsia="StarSymbol"/>
    </w:rPr>
  </w:style>
  <w:style w:type="character" w:customStyle="1" w:styleId="WW-WW8Num8z0111">
    <w:name w:val="WW-WW8Num8z0111"/>
    <w:rsid w:val="00D554D6"/>
    <w:rPr>
      <w:rFonts w:ascii="Symbol" w:hAnsi="Symbol"/>
    </w:rPr>
  </w:style>
  <w:style w:type="character" w:customStyle="1" w:styleId="WW-WW8Num14z0111">
    <w:name w:val="WW-WW8Num14z0111"/>
    <w:rsid w:val="00D554D6"/>
    <w:rPr>
      <w:rFonts w:ascii="StarSymbol" w:eastAsia="StarSymbol"/>
    </w:rPr>
  </w:style>
  <w:style w:type="character" w:customStyle="1" w:styleId="WW-WW8Num16z0111">
    <w:name w:val="WW-WW8Num16z0111"/>
    <w:rsid w:val="00D554D6"/>
    <w:rPr>
      <w:rFonts w:ascii="Symbol" w:hAnsi="Symbol"/>
    </w:rPr>
  </w:style>
  <w:style w:type="character" w:customStyle="1" w:styleId="WW-WW8Num17z0111">
    <w:name w:val="WW-WW8Num17z0111"/>
    <w:rsid w:val="00D554D6"/>
    <w:rPr>
      <w:rFonts w:ascii="Symbol" w:hAnsi="Symbol"/>
    </w:rPr>
  </w:style>
  <w:style w:type="character" w:customStyle="1" w:styleId="WW-WW8Num18z0111">
    <w:name w:val="WW-WW8Num18z0111"/>
    <w:rsid w:val="00D554D6"/>
    <w:rPr>
      <w:rFonts w:ascii="Symbol" w:hAnsi="Symbol"/>
    </w:rPr>
  </w:style>
  <w:style w:type="character" w:customStyle="1" w:styleId="WW-WW8Num20z0111">
    <w:name w:val="WW-WW8Num20z0111"/>
    <w:rsid w:val="00D554D6"/>
    <w:rPr>
      <w:rFonts w:ascii="Symbol" w:hAnsi="Symbol"/>
    </w:rPr>
  </w:style>
  <w:style w:type="character" w:customStyle="1" w:styleId="WW-WW8Num27z0111">
    <w:name w:val="WW-WW8Num27z0111"/>
    <w:rsid w:val="00D554D6"/>
    <w:rPr>
      <w:rFonts w:ascii="Wingdings" w:hAnsi="Wingdings"/>
      <w:b/>
      <w:color w:val="000000"/>
      <w:sz w:val="22"/>
    </w:rPr>
  </w:style>
  <w:style w:type="character" w:customStyle="1" w:styleId="WW-WW8Num28z0111">
    <w:name w:val="WW-WW8Num28z0111"/>
    <w:rsid w:val="00D554D6"/>
    <w:rPr>
      <w:rFonts w:ascii="Times New Roman" w:hAnsi="Times New Roman"/>
    </w:rPr>
  </w:style>
  <w:style w:type="character" w:customStyle="1" w:styleId="WW-WW8Num29z0111">
    <w:name w:val="WW-WW8Num29z0111"/>
    <w:rsid w:val="00D554D6"/>
    <w:rPr>
      <w:rFonts w:ascii="Times New Roman" w:hAnsi="Times New Roman"/>
    </w:rPr>
  </w:style>
  <w:style w:type="character" w:customStyle="1" w:styleId="WW-WW8Num30z0111">
    <w:name w:val="WW-WW8Num30z0111"/>
    <w:rsid w:val="00D554D6"/>
    <w:rPr>
      <w:rFonts w:ascii="Symbol" w:hAnsi="Symbol"/>
    </w:rPr>
  </w:style>
  <w:style w:type="character" w:customStyle="1" w:styleId="WW-WW8Num33z0111">
    <w:name w:val="WW-WW8Num33z0111"/>
    <w:rsid w:val="00D554D6"/>
    <w:rPr>
      <w:rFonts w:ascii="Symbol" w:hAnsi="Symbol"/>
    </w:rPr>
  </w:style>
  <w:style w:type="character" w:customStyle="1" w:styleId="WW-WW8Num34z0111">
    <w:name w:val="WW-WW8Num34z0111"/>
    <w:rsid w:val="00D554D6"/>
    <w:rPr>
      <w:rFonts w:ascii="Wingdings" w:hAnsi="Wingdings"/>
      <w:b/>
    </w:rPr>
  </w:style>
  <w:style w:type="character" w:customStyle="1" w:styleId="WW-WW8Num35z0111">
    <w:name w:val="WW-WW8Num35z0111"/>
    <w:rsid w:val="00D554D6"/>
    <w:rPr>
      <w:rFonts w:ascii="Wingdings" w:hAnsi="Wingdings"/>
    </w:rPr>
  </w:style>
  <w:style w:type="character" w:customStyle="1" w:styleId="WW-WW8Num36z0111">
    <w:name w:val="WW-WW8Num36z0111"/>
    <w:rsid w:val="00D554D6"/>
    <w:rPr>
      <w:rFonts w:ascii="Symbol" w:hAnsi="Symbol"/>
    </w:rPr>
  </w:style>
  <w:style w:type="character" w:customStyle="1" w:styleId="WW-WW8Num37z0111">
    <w:name w:val="WW-WW8Num37z0111"/>
    <w:rsid w:val="00D554D6"/>
    <w:rPr>
      <w:rFonts w:ascii="Symbol" w:hAnsi="Symbol"/>
    </w:rPr>
  </w:style>
  <w:style w:type="character" w:customStyle="1" w:styleId="WW-WW8Num39z0111">
    <w:name w:val="WW-WW8Num39z0111"/>
    <w:rsid w:val="00D554D6"/>
    <w:rPr>
      <w:rFonts w:ascii="StarSymbol" w:eastAsia="StarSymbol"/>
      <w:sz w:val="18"/>
    </w:rPr>
  </w:style>
  <w:style w:type="character" w:customStyle="1" w:styleId="WW-WW8Num45z0111">
    <w:name w:val="WW-WW8Num45z0111"/>
    <w:rsid w:val="00D554D6"/>
    <w:rPr>
      <w:rFonts w:ascii="StarSymbol" w:eastAsia="StarSymbol"/>
      <w:sz w:val="18"/>
    </w:rPr>
  </w:style>
  <w:style w:type="character" w:customStyle="1" w:styleId="WW-WW8Num46z0111">
    <w:name w:val="WW-WW8Num46z0111"/>
    <w:rsid w:val="00D554D6"/>
    <w:rPr>
      <w:rFonts w:ascii="StarSymbol" w:eastAsia="StarSymbol"/>
      <w:sz w:val="18"/>
    </w:rPr>
  </w:style>
  <w:style w:type="character" w:customStyle="1" w:styleId="WW-WW8Num48z0111">
    <w:name w:val="WW-WW8Num48z0111"/>
    <w:rsid w:val="00D554D6"/>
    <w:rPr>
      <w:rFonts w:ascii="Symbol" w:hAnsi="Symbol"/>
      <w:sz w:val="18"/>
    </w:rPr>
  </w:style>
  <w:style w:type="character" w:customStyle="1" w:styleId="WW-WW8Num49z0111">
    <w:name w:val="WW-WW8Num49z0111"/>
    <w:rsid w:val="00D554D6"/>
    <w:rPr>
      <w:rFonts w:ascii="Symbol" w:hAnsi="Symbol"/>
      <w:sz w:val="18"/>
    </w:rPr>
  </w:style>
  <w:style w:type="character" w:customStyle="1" w:styleId="WW-WW8Num50z0111">
    <w:name w:val="WW-WW8Num50z0111"/>
    <w:rsid w:val="00D554D6"/>
    <w:rPr>
      <w:rFonts w:ascii="Symbol" w:hAnsi="Symbol"/>
      <w:sz w:val="18"/>
    </w:rPr>
  </w:style>
  <w:style w:type="character" w:customStyle="1" w:styleId="WW-WW8Num51z0111">
    <w:name w:val="WW-WW8Num51z0111"/>
    <w:rsid w:val="00D554D6"/>
    <w:rPr>
      <w:rFonts w:ascii="Symbol" w:hAnsi="Symbol"/>
      <w:sz w:val="18"/>
    </w:rPr>
  </w:style>
  <w:style w:type="character" w:customStyle="1" w:styleId="WW-WW8Num52z0111">
    <w:name w:val="WW-WW8Num52z0111"/>
    <w:rsid w:val="00D554D6"/>
    <w:rPr>
      <w:rFonts w:ascii="Symbol" w:hAnsi="Symbol"/>
      <w:sz w:val="18"/>
    </w:rPr>
  </w:style>
  <w:style w:type="character" w:customStyle="1" w:styleId="WW-WW8Num53z0111">
    <w:name w:val="WW-WW8Num53z0111"/>
    <w:rsid w:val="00D554D6"/>
    <w:rPr>
      <w:rFonts w:ascii="Symbol" w:hAnsi="Symbol"/>
      <w:sz w:val="18"/>
    </w:rPr>
  </w:style>
  <w:style w:type="character" w:customStyle="1" w:styleId="WW-WW8Num54z0111">
    <w:name w:val="WW-WW8Num54z0111"/>
    <w:rsid w:val="00D554D6"/>
    <w:rPr>
      <w:rFonts w:ascii="Symbol" w:hAnsi="Symbol"/>
      <w:sz w:val="18"/>
    </w:rPr>
  </w:style>
  <w:style w:type="character" w:customStyle="1" w:styleId="WW-WW8Num55z0111">
    <w:name w:val="WW-WW8Num55z0111"/>
    <w:rsid w:val="00D554D6"/>
    <w:rPr>
      <w:rFonts w:ascii="Symbol" w:hAnsi="Symbol"/>
      <w:sz w:val="18"/>
    </w:rPr>
  </w:style>
  <w:style w:type="character" w:customStyle="1" w:styleId="WW-WW8Num56z0111">
    <w:name w:val="WW-WW8Num56z0111"/>
    <w:rsid w:val="00D554D6"/>
    <w:rPr>
      <w:rFonts w:ascii="Symbol" w:hAnsi="Symbol"/>
      <w:sz w:val="18"/>
    </w:rPr>
  </w:style>
  <w:style w:type="character" w:customStyle="1" w:styleId="WW-WW8Num57z0111">
    <w:name w:val="WW-WW8Num57z0111"/>
    <w:rsid w:val="00D554D6"/>
    <w:rPr>
      <w:rFonts w:ascii="Symbol" w:hAnsi="Symbol"/>
      <w:sz w:val="18"/>
    </w:rPr>
  </w:style>
  <w:style w:type="character" w:customStyle="1" w:styleId="WW-WW8Num58z0111">
    <w:name w:val="WW-WW8Num58z0111"/>
    <w:rsid w:val="00D554D6"/>
    <w:rPr>
      <w:rFonts w:ascii="Symbol" w:hAnsi="Symbol"/>
      <w:sz w:val="18"/>
    </w:rPr>
  </w:style>
  <w:style w:type="character" w:customStyle="1" w:styleId="WW-WW8Num59z0111">
    <w:name w:val="WW-WW8Num59z0111"/>
    <w:rsid w:val="00D554D6"/>
    <w:rPr>
      <w:rFonts w:ascii="Symbol" w:hAnsi="Symbol"/>
      <w:sz w:val="18"/>
    </w:rPr>
  </w:style>
  <w:style w:type="character" w:customStyle="1" w:styleId="WW-Absatz-Standardschriftart11111111111111">
    <w:name w:val="WW-Absatz-Standardschriftart11111111111111"/>
    <w:rsid w:val="00D554D6"/>
  </w:style>
  <w:style w:type="character" w:customStyle="1" w:styleId="WW-WW8Num4z01111">
    <w:name w:val="WW-WW8Num4z01111"/>
    <w:rsid w:val="00D554D6"/>
    <w:rPr>
      <w:rFonts w:ascii="Symbol" w:hAnsi="Symbol"/>
    </w:rPr>
  </w:style>
  <w:style w:type="character" w:customStyle="1" w:styleId="WW-WW8Num7z01111">
    <w:name w:val="WW-WW8Num7z01111"/>
    <w:rsid w:val="00D554D6"/>
    <w:rPr>
      <w:rFonts w:ascii="StarSymbol" w:eastAsia="StarSymbol"/>
    </w:rPr>
  </w:style>
  <w:style w:type="character" w:customStyle="1" w:styleId="WW-WW8Num8z01111">
    <w:name w:val="WW-WW8Num8z01111"/>
    <w:rsid w:val="00D554D6"/>
    <w:rPr>
      <w:rFonts w:ascii="Symbol" w:hAnsi="Symbol"/>
    </w:rPr>
  </w:style>
  <w:style w:type="character" w:customStyle="1" w:styleId="WW-WW8Num14z01111">
    <w:name w:val="WW-WW8Num14z01111"/>
    <w:rsid w:val="00D554D6"/>
    <w:rPr>
      <w:rFonts w:ascii="StarSymbol" w:eastAsia="StarSymbol"/>
    </w:rPr>
  </w:style>
  <w:style w:type="character" w:customStyle="1" w:styleId="WW-WW8Num16z01111">
    <w:name w:val="WW-WW8Num16z01111"/>
    <w:rsid w:val="00D554D6"/>
    <w:rPr>
      <w:rFonts w:ascii="Symbol" w:hAnsi="Symbol"/>
    </w:rPr>
  </w:style>
  <w:style w:type="character" w:customStyle="1" w:styleId="WW-WW8Num17z01111">
    <w:name w:val="WW-WW8Num17z01111"/>
    <w:rsid w:val="00D554D6"/>
    <w:rPr>
      <w:rFonts w:ascii="Symbol" w:hAnsi="Symbol"/>
    </w:rPr>
  </w:style>
  <w:style w:type="character" w:customStyle="1" w:styleId="WW-WW8Num18z01111">
    <w:name w:val="WW-WW8Num18z01111"/>
    <w:rsid w:val="00D554D6"/>
    <w:rPr>
      <w:rFonts w:ascii="Symbol" w:hAnsi="Symbol"/>
    </w:rPr>
  </w:style>
  <w:style w:type="character" w:customStyle="1" w:styleId="WW-WW8Num20z01111">
    <w:name w:val="WW-WW8Num20z01111"/>
    <w:rsid w:val="00D554D6"/>
    <w:rPr>
      <w:rFonts w:ascii="Symbol" w:hAnsi="Symbol"/>
    </w:rPr>
  </w:style>
  <w:style w:type="character" w:customStyle="1" w:styleId="WW-WW8Num28z01111">
    <w:name w:val="WW-WW8Num28z01111"/>
    <w:rsid w:val="00D554D6"/>
    <w:rPr>
      <w:rFonts w:ascii="Wingdings" w:hAnsi="Wingdings"/>
      <w:b/>
      <w:color w:val="000000"/>
      <w:sz w:val="22"/>
    </w:rPr>
  </w:style>
  <w:style w:type="character" w:customStyle="1" w:styleId="WW-WW8Num29z01111">
    <w:name w:val="WW-WW8Num29z01111"/>
    <w:rsid w:val="00D554D6"/>
    <w:rPr>
      <w:rFonts w:ascii="Times New Roman" w:hAnsi="Times New Roman"/>
    </w:rPr>
  </w:style>
  <w:style w:type="character" w:customStyle="1" w:styleId="WW-WW8Num30z01111">
    <w:name w:val="WW-WW8Num30z01111"/>
    <w:rsid w:val="00D554D6"/>
    <w:rPr>
      <w:rFonts w:ascii="Times New Roman" w:hAnsi="Times New Roman"/>
    </w:rPr>
  </w:style>
  <w:style w:type="character" w:customStyle="1" w:styleId="WW8Num31z0">
    <w:name w:val="WW8Num31z0"/>
    <w:rsid w:val="00D554D6"/>
    <w:rPr>
      <w:rFonts w:ascii="Symbol" w:hAnsi="Symbol"/>
    </w:rPr>
  </w:style>
  <w:style w:type="character" w:customStyle="1" w:styleId="WW-WW8Num34z01111">
    <w:name w:val="WW-WW8Num34z01111"/>
    <w:rsid w:val="00D554D6"/>
    <w:rPr>
      <w:rFonts w:ascii="Symbol" w:hAnsi="Symbol"/>
    </w:rPr>
  </w:style>
  <w:style w:type="character" w:customStyle="1" w:styleId="WW-WW8Num35z01111">
    <w:name w:val="WW-WW8Num35z01111"/>
    <w:rsid w:val="00D554D6"/>
    <w:rPr>
      <w:rFonts w:ascii="Wingdings" w:hAnsi="Wingdings"/>
      <w:b/>
    </w:rPr>
  </w:style>
  <w:style w:type="character" w:customStyle="1" w:styleId="WW-WW8Num36z01111">
    <w:name w:val="WW-WW8Num36z01111"/>
    <w:rsid w:val="00D554D6"/>
    <w:rPr>
      <w:rFonts w:ascii="Wingdings" w:hAnsi="Wingdings"/>
    </w:rPr>
  </w:style>
  <w:style w:type="character" w:customStyle="1" w:styleId="WW-WW8Num37z01111">
    <w:name w:val="WW-WW8Num37z01111"/>
    <w:rsid w:val="00D554D6"/>
    <w:rPr>
      <w:rFonts w:ascii="Symbol" w:hAnsi="Symbol"/>
    </w:rPr>
  </w:style>
  <w:style w:type="character" w:customStyle="1" w:styleId="WW8Num38z0">
    <w:name w:val="WW8Num38z0"/>
    <w:rsid w:val="00D554D6"/>
    <w:rPr>
      <w:rFonts w:ascii="Symbol" w:hAnsi="Symbol"/>
    </w:rPr>
  </w:style>
  <w:style w:type="character" w:customStyle="1" w:styleId="WW8Num40z0">
    <w:name w:val="WW8Num40z0"/>
    <w:rsid w:val="00D554D6"/>
    <w:rPr>
      <w:rFonts w:ascii="StarSymbol" w:eastAsia="StarSymbol"/>
      <w:sz w:val="18"/>
    </w:rPr>
  </w:style>
  <w:style w:type="character" w:customStyle="1" w:styleId="WW-WW8Num46z01111">
    <w:name w:val="WW-WW8Num46z01111"/>
    <w:rsid w:val="00D554D6"/>
    <w:rPr>
      <w:rFonts w:ascii="StarSymbol" w:eastAsia="StarSymbol"/>
      <w:sz w:val="18"/>
    </w:rPr>
  </w:style>
  <w:style w:type="character" w:customStyle="1" w:styleId="WW8Num47z0">
    <w:name w:val="WW8Num47z0"/>
    <w:rsid w:val="00D554D6"/>
    <w:rPr>
      <w:rFonts w:ascii="StarSymbol" w:eastAsia="StarSymbol"/>
      <w:sz w:val="18"/>
    </w:rPr>
  </w:style>
  <w:style w:type="character" w:customStyle="1" w:styleId="WW-WW8Num49z01111">
    <w:name w:val="WW-WW8Num49z01111"/>
    <w:rsid w:val="00D554D6"/>
    <w:rPr>
      <w:rFonts w:ascii="Symbol" w:hAnsi="Symbol"/>
      <w:sz w:val="18"/>
    </w:rPr>
  </w:style>
  <w:style w:type="character" w:customStyle="1" w:styleId="WW-WW8Num50z01111">
    <w:name w:val="WW-WW8Num50z01111"/>
    <w:rsid w:val="00D554D6"/>
    <w:rPr>
      <w:rFonts w:ascii="Symbol" w:hAnsi="Symbol"/>
      <w:sz w:val="18"/>
    </w:rPr>
  </w:style>
  <w:style w:type="character" w:customStyle="1" w:styleId="WW-WW8Num51z01111">
    <w:name w:val="WW-WW8Num51z01111"/>
    <w:rsid w:val="00D554D6"/>
    <w:rPr>
      <w:rFonts w:ascii="Symbol" w:hAnsi="Symbol"/>
      <w:sz w:val="18"/>
    </w:rPr>
  </w:style>
  <w:style w:type="character" w:customStyle="1" w:styleId="WW-WW8Num52z01111">
    <w:name w:val="WW-WW8Num52z01111"/>
    <w:rsid w:val="00D554D6"/>
    <w:rPr>
      <w:rFonts w:ascii="Symbol" w:hAnsi="Symbol"/>
      <w:sz w:val="18"/>
    </w:rPr>
  </w:style>
  <w:style w:type="character" w:customStyle="1" w:styleId="WW-WW8Num53z01111">
    <w:name w:val="WW-WW8Num53z01111"/>
    <w:rsid w:val="00D554D6"/>
    <w:rPr>
      <w:rFonts w:ascii="Symbol" w:hAnsi="Symbol"/>
      <w:sz w:val="18"/>
    </w:rPr>
  </w:style>
  <w:style w:type="character" w:customStyle="1" w:styleId="WW-WW8Num54z01111">
    <w:name w:val="WW-WW8Num54z01111"/>
    <w:rsid w:val="00D554D6"/>
    <w:rPr>
      <w:rFonts w:ascii="Symbol" w:hAnsi="Symbol"/>
      <w:sz w:val="18"/>
    </w:rPr>
  </w:style>
  <w:style w:type="character" w:customStyle="1" w:styleId="WW-WW8Num55z01111">
    <w:name w:val="WW-WW8Num55z01111"/>
    <w:rsid w:val="00D554D6"/>
    <w:rPr>
      <w:rFonts w:ascii="Symbol" w:hAnsi="Symbol"/>
      <w:sz w:val="18"/>
    </w:rPr>
  </w:style>
  <w:style w:type="character" w:customStyle="1" w:styleId="WW-WW8Num56z01111">
    <w:name w:val="WW-WW8Num56z01111"/>
    <w:rsid w:val="00D554D6"/>
    <w:rPr>
      <w:rFonts w:ascii="Symbol" w:hAnsi="Symbol"/>
      <w:sz w:val="18"/>
    </w:rPr>
  </w:style>
  <w:style w:type="character" w:customStyle="1" w:styleId="WW-WW8Num57z01111">
    <w:name w:val="WW-WW8Num57z01111"/>
    <w:rsid w:val="00D554D6"/>
    <w:rPr>
      <w:rFonts w:ascii="Symbol" w:hAnsi="Symbol"/>
      <w:sz w:val="18"/>
    </w:rPr>
  </w:style>
  <w:style w:type="character" w:customStyle="1" w:styleId="WW-WW8Num58z01111">
    <w:name w:val="WW-WW8Num58z01111"/>
    <w:rsid w:val="00D554D6"/>
    <w:rPr>
      <w:rFonts w:ascii="Symbol" w:hAnsi="Symbol"/>
      <w:sz w:val="18"/>
    </w:rPr>
  </w:style>
  <w:style w:type="character" w:customStyle="1" w:styleId="WW-WW8Num59z01111">
    <w:name w:val="WW-WW8Num59z01111"/>
    <w:rsid w:val="00D554D6"/>
    <w:rPr>
      <w:rFonts w:ascii="Symbol" w:hAnsi="Symbol"/>
      <w:sz w:val="18"/>
    </w:rPr>
  </w:style>
  <w:style w:type="character" w:customStyle="1" w:styleId="WW8Num60z0">
    <w:name w:val="WW8Num60z0"/>
    <w:rsid w:val="00D554D6"/>
    <w:rPr>
      <w:rFonts w:ascii="Symbol" w:hAnsi="Symbol"/>
      <w:sz w:val="18"/>
    </w:rPr>
  </w:style>
  <w:style w:type="character" w:customStyle="1" w:styleId="WW-Absatz-Standardschriftart111111111111111">
    <w:name w:val="WW-Absatz-Standardschriftart111111111111111"/>
    <w:rsid w:val="00D554D6"/>
  </w:style>
  <w:style w:type="character" w:customStyle="1" w:styleId="WW-WW8Num4z011111">
    <w:name w:val="WW-WW8Num4z011111"/>
    <w:rsid w:val="00D554D6"/>
    <w:rPr>
      <w:rFonts w:ascii="Symbol" w:hAnsi="Symbol"/>
    </w:rPr>
  </w:style>
  <w:style w:type="character" w:customStyle="1" w:styleId="WW-WW8Num7z011111">
    <w:name w:val="WW-WW8Num7z011111"/>
    <w:rsid w:val="00D554D6"/>
    <w:rPr>
      <w:rFonts w:ascii="StarSymbol" w:eastAsia="StarSymbol"/>
    </w:rPr>
  </w:style>
  <w:style w:type="character" w:customStyle="1" w:styleId="WW-WW8Num8z011111">
    <w:name w:val="WW-WW8Num8z011111"/>
    <w:rsid w:val="00D554D6"/>
    <w:rPr>
      <w:rFonts w:ascii="Symbol" w:hAnsi="Symbol"/>
    </w:rPr>
  </w:style>
  <w:style w:type="character" w:customStyle="1" w:styleId="WW8Num15z0">
    <w:name w:val="WW8Num15z0"/>
    <w:rsid w:val="00D554D6"/>
    <w:rPr>
      <w:rFonts w:ascii="StarSymbol" w:eastAsia="StarSymbol"/>
    </w:rPr>
  </w:style>
  <w:style w:type="character" w:customStyle="1" w:styleId="WW-WW8Num17z011111">
    <w:name w:val="WW-WW8Num17z011111"/>
    <w:rsid w:val="00D554D6"/>
    <w:rPr>
      <w:rFonts w:ascii="Symbol" w:hAnsi="Symbol"/>
    </w:rPr>
  </w:style>
  <w:style w:type="character" w:customStyle="1" w:styleId="WW-WW8Num18z011111">
    <w:name w:val="WW-WW8Num18z011111"/>
    <w:rsid w:val="00D554D6"/>
    <w:rPr>
      <w:rFonts w:ascii="Symbol" w:hAnsi="Symbol"/>
    </w:rPr>
  </w:style>
  <w:style w:type="character" w:customStyle="1" w:styleId="WW8Num19z0">
    <w:name w:val="WW8Num19z0"/>
    <w:rsid w:val="00D554D6"/>
    <w:rPr>
      <w:rFonts w:ascii="Symbol" w:hAnsi="Symbol"/>
    </w:rPr>
  </w:style>
  <w:style w:type="character" w:customStyle="1" w:styleId="WW8Num21z0">
    <w:name w:val="WW8Num21z0"/>
    <w:rsid w:val="00D554D6"/>
    <w:rPr>
      <w:rFonts w:ascii="Symbol" w:hAnsi="Symbol"/>
    </w:rPr>
  </w:style>
  <w:style w:type="character" w:customStyle="1" w:styleId="WW-WW8Num29z011111">
    <w:name w:val="WW-WW8Num29z011111"/>
    <w:rsid w:val="00D554D6"/>
    <w:rPr>
      <w:rFonts w:ascii="Wingdings" w:hAnsi="Wingdings"/>
      <w:b/>
      <w:color w:val="000000"/>
      <w:sz w:val="22"/>
    </w:rPr>
  </w:style>
  <w:style w:type="character" w:customStyle="1" w:styleId="WW-WW8Num30z011111">
    <w:name w:val="WW-WW8Num30z011111"/>
    <w:rsid w:val="00D554D6"/>
    <w:rPr>
      <w:rFonts w:ascii="Times New Roman" w:hAnsi="Times New Roman"/>
    </w:rPr>
  </w:style>
  <w:style w:type="character" w:customStyle="1" w:styleId="WW-WW8Num31z0">
    <w:name w:val="WW-WW8Num31z0"/>
    <w:rsid w:val="00D554D6"/>
    <w:rPr>
      <w:rFonts w:ascii="Times New Roman" w:hAnsi="Times New Roman"/>
    </w:rPr>
  </w:style>
  <w:style w:type="character" w:customStyle="1" w:styleId="WW-WW8Num33z01111">
    <w:name w:val="WW-WW8Num33z01111"/>
    <w:rsid w:val="00D554D6"/>
    <w:rPr>
      <w:rFonts w:ascii="Symbol" w:hAnsi="Symbol"/>
    </w:rPr>
  </w:style>
  <w:style w:type="character" w:customStyle="1" w:styleId="WW-WW8Num36z011111">
    <w:name w:val="WW-WW8Num36z011111"/>
    <w:rsid w:val="00D554D6"/>
    <w:rPr>
      <w:rFonts w:ascii="Symbol" w:hAnsi="Symbol"/>
    </w:rPr>
  </w:style>
  <w:style w:type="character" w:customStyle="1" w:styleId="WW-WW8Num37z011111">
    <w:name w:val="WW-WW8Num37z011111"/>
    <w:rsid w:val="00D554D6"/>
    <w:rPr>
      <w:rFonts w:ascii="Wingdings" w:hAnsi="Wingdings"/>
      <w:b/>
    </w:rPr>
  </w:style>
  <w:style w:type="character" w:customStyle="1" w:styleId="WW-WW8Num38z0">
    <w:name w:val="WW-WW8Num38z0"/>
    <w:rsid w:val="00D554D6"/>
    <w:rPr>
      <w:rFonts w:ascii="Wingdings" w:hAnsi="Wingdings"/>
    </w:rPr>
  </w:style>
  <w:style w:type="character" w:customStyle="1" w:styleId="WW-WW8Num39z01111">
    <w:name w:val="WW-WW8Num39z01111"/>
    <w:rsid w:val="00D554D6"/>
    <w:rPr>
      <w:rFonts w:ascii="Symbol" w:hAnsi="Symbol"/>
    </w:rPr>
  </w:style>
  <w:style w:type="character" w:customStyle="1" w:styleId="WW-WW8Num40z0">
    <w:name w:val="WW-WW8Num40z0"/>
    <w:rsid w:val="00D554D6"/>
    <w:rPr>
      <w:rFonts w:ascii="Symbol" w:hAnsi="Symbol"/>
    </w:rPr>
  </w:style>
  <w:style w:type="character" w:customStyle="1" w:styleId="WW8Num42z0">
    <w:name w:val="WW8Num42z0"/>
    <w:rsid w:val="00D554D6"/>
    <w:rPr>
      <w:rFonts w:ascii="StarSymbol" w:eastAsia="StarSymbol"/>
      <w:sz w:val="18"/>
    </w:rPr>
  </w:style>
  <w:style w:type="character" w:customStyle="1" w:styleId="WW-WW8Num48z01111">
    <w:name w:val="WW-WW8Num48z01111"/>
    <w:rsid w:val="00D554D6"/>
    <w:rPr>
      <w:rFonts w:ascii="StarSymbol" w:eastAsia="StarSymbol"/>
      <w:sz w:val="18"/>
    </w:rPr>
  </w:style>
  <w:style w:type="character" w:customStyle="1" w:styleId="WW-WW8Num49z011111">
    <w:name w:val="WW-WW8Num49z011111"/>
    <w:rsid w:val="00D554D6"/>
    <w:rPr>
      <w:rFonts w:ascii="StarSymbol" w:eastAsia="StarSymbol"/>
      <w:sz w:val="18"/>
    </w:rPr>
  </w:style>
  <w:style w:type="character" w:customStyle="1" w:styleId="WW-WW8Num51z011111">
    <w:name w:val="WW-WW8Num51z011111"/>
    <w:rsid w:val="00D554D6"/>
    <w:rPr>
      <w:rFonts w:ascii="Symbol" w:hAnsi="Symbol"/>
      <w:sz w:val="18"/>
    </w:rPr>
  </w:style>
  <w:style w:type="character" w:customStyle="1" w:styleId="WW-WW8Num52z011111">
    <w:name w:val="WW-WW8Num52z011111"/>
    <w:rsid w:val="00D554D6"/>
    <w:rPr>
      <w:rFonts w:ascii="Symbol" w:hAnsi="Symbol"/>
      <w:sz w:val="18"/>
    </w:rPr>
  </w:style>
  <w:style w:type="character" w:customStyle="1" w:styleId="WW-WW8Num53z011111">
    <w:name w:val="WW-WW8Num53z011111"/>
    <w:rsid w:val="00D554D6"/>
    <w:rPr>
      <w:rFonts w:ascii="Symbol" w:hAnsi="Symbol"/>
      <w:sz w:val="18"/>
    </w:rPr>
  </w:style>
  <w:style w:type="character" w:customStyle="1" w:styleId="WW-WW8Num54z011111">
    <w:name w:val="WW-WW8Num54z011111"/>
    <w:rsid w:val="00D554D6"/>
    <w:rPr>
      <w:rFonts w:ascii="Symbol" w:hAnsi="Symbol"/>
      <w:sz w:val="18"/>
    </w:rPr>
  </w:style>
  <w:style w:type="character" w:customStyle="1" w:styleId="WW-WW8Num55z011111">
    <w:name w:val="WW-WW8Num55z011111"/>
    <w:rsid w:val="00D554D6"/>
    <w:rPr>
      <w:rFonts w:ascii="Symbol" w:hAnsi="Symbol"/>
      <w:sz w:val="18"/>
    </w:rPr>
  </w:style>
  <w:style w:type="character" w:customStyle="1" w:styleId="WW-WW8Num56z011111">
    <w:name w:val="WW-WW8Num56z011111"/>
    <w:rsid w:val="00D554D6"/>
    <w:rPr>
      <w:rFonts w:ascii="Symbol" w:hAnsi="Symbol"/>
      <w:sz w:val="18"/>
    </w:rPr>
  </w:style>
  <w:style w:type="character" w:customStyle="1" w:styleId="WW-WW8Num57z011111">
    <w:name w:val="WW-WW8Num57z011111"/>
    <w:rsid w:val="00D554D6"/>
    <w:rPr>
      <w:rFonts w:ascii="Symbol" w:hAnsi="Symbol"/>
      <w:sz w:val="18"/>
    </w:rPr>
  </w:style>
  <w:style w:type="character" w:customStyle="1" w:styleId="WW-WW8Num58z011111">
    <w:name w:val="WW-WW8Num58z011111"/>
    <w:rsid w:val="00D554D6"/>
    <w:rPr>
      <w:rFonts w:ascii="Symbol" w:hAnsi="Symbol"/>
      <w:sz w:val="18"/>
    </w:rPr>
  </w:style>
  <w:style w:type="character" w:customStyle="1" w:styleId="WW-WW8Num59z011111">
    <w:name w:val="WW-WW8Num59z011111"/>
    <w:rsid w:val="00D554D6"/>
    <w:rPr>
      <w:rFonts w:ascii="Symbol" w:hAnsi="Symbol"/>
      <w:sz w:val="18"/>
    </w:rPr>
  </w:style>
  <w:style w:type="character" w:customStyle="1" w:styleId="WW-WW8Num60z0">
    <w:name w:val="WW-WW8Num60z0"/>
    <w:rsid w:val="00D554D6"/>
    <w:rPr>
      <w:rFonts w:ascii="Symbol" w:hAnsi="Symbol"/>
      <w:sz w:val="18"/>
    </w:rPr>
  </w:style>
  <w:style w:type="character" w:customStyle="1" w:styleId="WW8Num61z0">
    <w:name w:val="WW8Num61z0"/>
    <w:rsid w:val="00D554D6"/>
    <w:rPr>
      <w:rFonts w:ascii="Symbol" w:hAnsi="Symbol"/>
      <w:sz w:val="18"/>
    </w:rPr>
  </w:style>
  <w:style w:type="character" w:customStyle="1" w:styleId="WW8Num62z0">
    <w:name w:val="WW8Num62z0"/>
    <w:rsid w:val="00D554D6"/>
    <w:rPr>
      <w:rFonts w:ascii="Symbol" w:hAnsi="Symbol"/>
      <w:sz w:val="18"/>
    </w:rPr>
  </w:style>
  <w:style w:type="character" w:customStyle="1" w:styleId="WW-Absatz-Standardschriftart1111111111111111">
    <w:name w:val="WW-Absatz-Standardschriftart1111111111111111"/>
    <w:rsid w:val="00D554D6"/>
  </w:style>
  <w:style w:type="character" w:customStyle="1" w:styleId="WW-WW8Num4z0111111">
    <w:name w:val="WW-WW8Num4z0111111"/>
    <w:rsid w:val="00D554D6"/>
    <w:rPr>
      <w:rFonts w:ascii="Symbol" w:hAnsi="Symbol"/>
    </w:rPr>
  </w:style>
  <w:style w:type="character" w:customStyle="1" w:styleId="WW-WW8Num7z0111111">
    <w:name w:val="WW-WW8Num7z0111111"/>
    <w:rsid w:val="00D554D6"/>
    <w:rPr>
      <w:rFonts w:ascii="StarSymbol" w:eastAsia="StarSymbol"/>
    </w:rPr>
  </w:style>
  <w:style w:type="character" w:customStyle="1" w:styleId="WW-WW8Num8z0111111">
    <w:name w:val="WW-WW8Num8z0111111"/>
    <w:rsid w:val="00D554D6"/>
    <w:rPr>
      <w:rFonts w:ascii="Symbol" w:hAnsi="Symbol"/>
    </w:rPr>
  </w:style>
  <w:style w:type="character" w:customStyle="1" w:styleId="WW-WW8Num15z0">
    <w:name w:val="WW-WW8Num15z0"/>
    <w:rsid w:val="00D554D6"/>
    <w:rPr>
      <w:rFonts w:ascii="StarSymbol" w:eastAsia="StarSymbol"/>
    </w:rPr>
  </w:style>
  <w:style w:type="character" w:customStyle="1" w:styleId="WW-WW8Num17z0111111">
    <w:name w:val="WW-WW8Num17z0111111"/>
    <w:rsid w:val="00D554D6"/>
    <w:rPr>
      <w:rFonts w:ascii="Symbol" w:hAnsi="Symbol"/>
    </w:rPr>
  </w:style>
  <w:style w:type="character" w:customStyle="1" w:styleId="WW-WW8Num18z0111111">
    <w:name w:val="WW-WW8Num18z0111111"/>
    <w:rsid w:val="00D554D6"/>
    <w:rPr>
      <w:rFonts w:ascii="Symbol" w:hAnsi="Symbol"/>
    </w:rPr>
  </w:style>
  <w:style w:type="character" w:customStyle="1" w:styleId="WW-WW8Num19z0">
    <w:name w:val="WW-WW8Num19z0"/>
    <w:rsid w:val="00D554D6"/>
    <w:rPr>
      <w:rFonts w:ascii="Symbol" w:hAnsi="Symbol"/>
    </w:rPr>
  </w:style>
  <w:style w:type="character" w:customStyle="1" w:styleId="WW-WW8Num21z0">
    <w:name w:val="WW-WW8Num21z0"/>
    <w:rsid w:val="00D554D6"/>
    <w:rPr>
      <w:rFonts w:ascii="Symbol" w:hAnsi="Symbol"/>
    </w:rPr>
  </w:style>
  <w:style w:type="character" w:customStyle="1" w:styleId="WW-WW8Num29z0111111">
    <w:name w:val="WW-WW8Num29z0111111"/>
    <w:rsid w:val="00D554D6"/>
    <w:rPr>
      <w:rFonts w:ascii="Wingdings" w:hAnsi="Wingdings"/>
      <w:b/>
      <w:color w:val="000000"/>
      <w:sz w:val="22"/>
    </w:rPr>
  </w:style>
  <w:style w:type="character" w:customStyle="1" w:styleId="WW-WW8Num30z0111111">
    <w:name w:val="WW-WW8Num30z0111111"/>
    <w:rsid w:val="00D554D6"/>
    <w:rPr>
      <w:rFonts w:ascii="Times New Roman" w:hAnsi="Times New Roman"/>
    </w:rPr>
  </w:style>
  <w:style w:type="character" w:customStyle="1" w:styleId="WW-WW8Num31z01">
    <w:name w:val="WW-WW8Num31z01"/>
    <w:rsid w:val="00D554D6"/>
    <w:rPr>
      <w:rFonts w:ascii="Times New Roman" w:hAnsi="Times New Roman"/>
    </w:rPr>
  </w:style>
  <w:style w:type="character" w:customStyle="1" w:styleId="WW-WW8Num33z011111">
    <w:name w:val="WW-WW8Num33z011111"/>
    <w:rsid w:val="00D554D6"/>
    <w:rPr>
      <w:rFonts w:ascii="Symbol" w:hAnsi="Symbol"/>
    </w:rPr>
  </w:style>
  <w:style w:type="character" w:customStyle="1" w:styleId="WW-WW8Num36z0111111">
    <w:name w:val="WW-WW8Num36z0111111"/>
    <w:rsid w:val="00D554D6"/>
    <w:rPr>
      <w:rFonts w:ascii="Symbol" w:hAnsi="Symbol"/>
    </w:rPr>
  </w:style>
  <w:style w:type="character" w:customStyle="1" w:styleId="WW-WW8Num37z0111111">
    <w:name w:val="WW-WW8Num37z0111111"/>
    <w:rsid w:val="00D554D6"/>
    <w:rPr>
      <w:rFonts w:ascii="Wingdings" w:hAnsi="Wingdings"/>
      <w:b/>
    </w:rPr>
  </w:style>
  <w:style w:type="character" w:customStyle="1" w:styleId="WW-WW8Num38z01">
    <w:name w:val="WW-WW8Num38z01"/>
    <w:rsid w:val="00D554D6"/>
    <w:rPr>
      <w:rFonts w:ascii="Wingdings" w:hAnsi="Wingdings"/>
    </w:rPr>
  </w:style>
  <w:style w:type="character" w:customStyle="1" w:styleId="WW-WW8Num39z011111">
    <w:name w:val="WW-WW8Num39z011111"/>
    <w:rsid w:val="00D554D6"/>
    <w:rPr>
      <w:rFonts w:ascii="Symbol" w:hAnsi="Symbol"/>
    </w:rPr>
  </w:style>
  <w:style w:type="character" w:customStyle="1" w:styleId="WW-WW8Num40z01">
    <w:name w:val="WW-WW8Num40z01"/>
    <w:rsid w:val="00D554D6"/>
    <w:rPr>
      <w:rFonts w:ascii="Symbol" w:hAnsi="Symbol"/>
    </w:rPr>
  </w:style>
  <w:style w:type="character" w:customStyle="1" w:styleId="WW-Absatz-Standardschriftart11111111111111111">
    <w:name w:val="WW-Absatz-Standardschriftart11111111111111111"/>
    <w:rsid w:val="00D554D6"/>
  </w:style>
  <w:style w:type="character" w:customStyle="1" w:styleId="WW-WW8Num4z01111111">
    <w:name w:val="WW-WW8Num4z01111111"/>
    <w:rsid w:val="00D554D6"/>
    <w:rPr>
      <w:rFonts w:ascii="Symbol" w:hAnsi="Symbol"/>
    </w:rPr>
  </w:style>
  <w:style w:type="character" w:customStyle="1" w:styleId="WW-WW8Num7z01111111">
    <w:name w:val="WW-WW8Num7z01111111"/>
    <w:rsid w:val="00D554D6"/>
    <w:rPr>
      <w:rFonts w:ascii="StarSymbol" w:eastAsia="StarSymbol"/>
    </w:rPr>
  </w:style>
  <w:style w:type="character" w:customStyle="1" w:styleId="WW-WW8Num8z01111111">
    <w:name w:val="WW-WW8Num8z01111111"/>
    <w:rsid w:val="00D554D6"/>
    <w:rPr>
      <w:rFonts w:ascii="Symbol" w:hAnsi="Symbol"/>
    </w:rPr>
  </w:style>
  <w:style w:type="character" w:customStyle="1" w:styleId="WW-WW8Num15z01">
    <w:name w:val="WW-WW8Num15z01"/>
    <w:rsid w:val="00D554D6"/>
    <w:rPr>
      <w:rFonts w:ascii="StarSymbol" w:eastAsia="StarSymbol"/>
    </w:rPr>
  </w:style>
  <w:style w:type="character" w:customStyle="1" w:styleId="WW-WW8Num17z01111111">
    <w:name w:val="WW-WW8Num17z01111111"/>
    <w:rsid w:val="00D554D6"/>
    <w:rPr>
      <w:rFonts w:ascii="Symbol" w:hAnsi="Symbol"/>
    </w:rPr>
  </w:style>
  <w:style w:type="character" w:customStyle="1" w:styleId="WW-WW8Num18z01111111">
    <w:name w:val="WW-WW8Num18z01111111"/>
    <w:rsid w:val="00D554D6"/>
    <w:rPr>
      <w:rFonts w:ascii="Symbol" w:hAnsi="Symbol"/>
    </w:rPr>
  </w:style>
  <w:style w:type="character" w:customStyle="1" w:styleId="WW-WW8Num19z01">
    <w:name w:val="WW-WW8Num19z01"/>
    <w:rsid w:val="00D554D6"/>
    <w:rPr>
      <w:rFonts w:ascii="Symbol" w:hAnsi="Symbol"/>
    </w:rPr>
  </w:style>
  <w:style w:type="character" w:customStyle="1" w:styleId="WW-WW8Num21z01">
    <w:name w:val="WW-WW8Num21z01"/>
    <w:rsid w:val="00D554D6"/>
    <w:rPr>
      <w:rFonts w:ascii="Symbol" w:hAnsi="Symbol"/>
    </w:rPr>
  </w:style>
  <w:style w:type="character" w:customStyle="1" w:styleId="WW-Absatz-Standardschriftart111111111111111111">
    <w:name w:val="WW-Absatz-Standardschriftart111111111111111111"/>
    <w:rsid w:val="00D554D6"/>
  </w:style>
  <w:style w:type="character" w:customStyle="1" w:styleId="WW-WW8Num4z011111111">
    <w:name w:val="WW-WW8Num4z011111111"/>
    <w:rsid w:val="00D554D6"/>
    <w:rPr>
      <w:rFonts w:ascii="Symbol" w:hAnsi="Symbol"/>
    </w:rPr>
  </w:style>
  <w:style w:type="character" w:customStyle="1" w:styleId="WW-WW8Num7z011111111">
    <w:name w:val="WW-WW8Num7z011111111"/>
    <w:rsid w:val="00D554D6"/>
    <w:rPr>
      <w:rFonts w:ascii="StarSymbol" w:eastAsia="StarSymbol"/>
    </w:rPr>
  </w:style>
  <w:style w:type="character" w:customStyle="1" w:styleId="WW-WW8Num8z011111111">
    <w:name w:val="WW-WW8Num8z011111111"/>
    <w:rsid w:val="00D554D6"/>
    <w:rPr>
      <w:rFonts w:ascii="Symbol" w:hAnsi="Symbol"/>
    </w:rPr>
  </w:style>
  <w:style w:type="character" w:customStyle="1" w:styleId="WW-WW8Num15z011">
    <w:name w:val="WW-WW8Num15z011"/>
    <w:rsid w:val="00D554D6"/>
    <w:rPr>
      <w:rFonts w:ascii="StarSymbol" w:eastAsia="StarSymbol"/>
    </w:rPr>
  </w:style>
  <w:style w:type="character" w:customStyle="1" w:styleId="WW-WW8Num17z011111111">
    <w:name w:val="WW-WW8Num17z011111111"/>
    <w:rsid w:val="00D554D6"/>
    <w:rPr>
      <w:rFonts w:ascii="Symbol" w:hAnsi="Symbol"/>
    </w:rPr>
  </w:style>
  <w:style w:type="character" w:customStyle="1" w:styleId="WW-WW8Num18z011111111">
    <w:name w:val="WW-WW8Num18z011111111"/>
    <w:rsid w:val="00D554D6"/>
    <w:rPr>
      <w:rFonts w:ascii="Symbol" w:hAnsi="Symbol"/>
    </w:rPr>
  </w:style>
  <w:style w:type="character" w:customStyle="1" w:styleId="WW-WW8Num19z011">
    <w:name w:val="WW-WW8Num19z011"/>
    <w:rsid w:val="00D554D6"/>
    <w:rPr>
      <w:rFonts w:ascii="Symbol" w:hAnsi="Symbol"/>
    </w:rPr>
  </w:style>
  <w:style w:type="character" w:customStyle="1" w:styleId="WW-WW8Num21z011">
    <w:name w:val="WW-WW8Num21z011"/>
    <w:rsid w:val="00D554D6"/>
    <w:rPr>
      <w:rFonts w:ascii="Symbol" w:hAnsi="Symbol"/>
    </w:rPr>
  </w:style>
  <w:style w:type="character" w:customStyle="1" w:styleId="WW-Absatz-Standardschriftart1111111111111111111">
    <w:name w:val="WW-Absatz-Standardschriftart1111111111111111111"/>
    <w:rsid w:val="00D554D6"/>
  </w:style>
  <w:style w:type="character" w:customStyle="1" w:styleId="WW-WW8Num4z0111111111">
    <w:name w:val="WW-WW8Num4z0111111111"/>
    <w:rsid w:val="00D554D6"/>
    <w:rPr>
      <w:rFonts w:ascii="Symbol" w:hAnsi="Symbol"/>
    </w:rPr>
  </w:style>
  <w:style w:type="character" w:customStyle="1" w:styleId="WW-WW8Num7z0111111111">
    <w:name w:val="WW-WW8Num7z0111111111"/>
    <w:rsid w:val="00D554D6"/>
    <w:rPr>
      <w:rFonts w:ascii="StarSymbol" w:eastAsia="StarSymbol"/>
    </w:rPr>
  </w:style>
  <w:style w:type="character" w:customStyle="1" w:styleId="WW-WW8Num8z0111111111">
    <w:name w:val="WW-WW8Num8z0111111111"/>
    <w:rsid w:val="00D554D6"/>
    <w:rPr>
      <w:rFonts w:ascii="Symbol" w:hAnsi="Symbol"/>
    </w:rPr>
  </w:style>
  <w:style w:type="character" w:customStyle="1" w:styleId="WW-WW8Num15z0111">
    <w:name w:val="WW-WW8Num15z0111"/>
    <w:rsid w:val="00D554D6"/>
    <w:rPr>
      <w:rFonts w:ascii="StarSymbol" w:eastAsia="StarSymbol"/>
    </w:rPr>
  </w:style>
  <w:style w:type="character" w:customStyle="1" w:styleId="WW-WW8Num17z0111111111">
    <w:name w:val="WW-WW8Num17z0111111111"/>
    <w:rsid w:val="00D554D6"/>
    <w:rPr>
      <w:rFonts w:ascii="Symbol" w:hAnsi="Symbol"/>
    </w:rPr>
  </w:style>
  <w:style w:type="character" w:customStyle="1" w:styleId="WW-WW8Num18z0111111111">
    <w:name w:val="WW-WW8Num18z0111111111"/>
    <w:rsid w:val="00D554D6"/>
    <w:rPr>
      <w:rFonts w:ascii="Symbol" w:hAnsi="Symbol"/>
    </w:rPr>
  </w:style>
  <w:style w:type="character" w:customStyle="1" w:styleId="WW-WW8Num19z0111">
    <w:name w:val="WW-WW8Num19z0111"/>
    <w:rsid w:val="00D554D6"/>
    <w:rPr>
      <w:rFonts w:ascii="Symbol" w:hAnsi="Symbol"/>
    </w:rPr>
  </w:style>
  <w:style w:type="character" w:customStyle="1" w:styleId="WW-WW8Num21z0111">
    <w:name w:val="WW-WW8Num21z0111"/>
    <w:rsid w:val="00D554D6"/>
    <w:rPr>
      <w:rFonts w:ascii="Symbol" w:hAnsi="Symbol"/>
    </w:rPr>
  </w:style>
  <w:style w:type="character" w:customStyle="1" w:styleId="WW-Absatz-Standardschriftart11111111111111111111">
    <w:name w:val="WW-Absatz-Standardschriftart11111111111111111111"/>
    <w:rsid w:val="00D554D6"/>
  </w:style>
  <w:style w:type="character" w:customStyle="1" w:styleId="WW8Num5z0">
    <w:name w:val="WW8Num5z0"/>
    <w:rsid w:val="00D554D6"/>
    <w:rPr>
      <w:rFonts w:ascii="Symbol" w:hAnsi="Symbol"/>
    </w:rPr>
  </w:style>
  <w:style w:type="character" w:customStyle="1" w:styleId="WW8Num6z0">
    <w:name w:val="WW8Num6z0"/>
    <w:rsid w:val="00D554D6"/>
    <w:rPr>
      <w:rFonts w:ascii="Symbol" w:hAnsi="Symbol"/>
    </w:rPr>
  </w:style>
  <w:style w:type="character" w:customStyle="1" w:styleId="WW-WW8Num7z01111111111">
    <w:name w:val="WW-WW8Num7z01111111111"/>
    <w:rsid w:val="00D554D6"/>
    <w:rPr>
      <w:rFonts w:ascii="Symbol" w:hAnsi="Symbol"/>
    </w:rPr>
  </w:style>
  <w:style w:type="character" w:customStyle="1" w:styleId="WW-WW8Num8z01111111111">
    <w:name w:val="WW-WW8Num8z01111111111"/>
    <w:rsid w:val="00D554D6"/>
    <w:rPr>
      <w:rFonts w:ascii="Symbol" w:hAnsi="Symbol"/>
    </w:rPr>
  </w:style>
  <w:style w:type="character" w:customStyle="1" w:styleId="WW8Num10z0">
    <w:name w:val="WW8Num10z0"/>
    <w:rsid w:val="00D554D6"/>
    <w:rPr>
      <w:rFonts w:ascii="Symbol" w:hAnsi="Symbol"/>
    </w:rPr>
  </w:style>
  <w:style w:type="character" w:customStyle="1" w:styleId="WW8Num13z0">
    <w:name w:val="WW8Num13z0"/>
    <w:rsid w:val="00D554D6"/>
    <w:rPr>
      <w:rFonts w:ascii="Arial Narrow" w:hAnsi="Arial Narrow"/>
      <w:sz w:val="22"/>
    </w:rPr>
  </w:style>
  <w:style w:type="character" w:customStyle="1" w:styleId="WW-WW8Num15z01111">
    <w:name w:val="WW-WW8Num15z01111"/>
    <w:rsid w:val="00D554D6"/>
    <w:rPr>
      <w:rFonts w:ascii="Symbol" w:hAnsi="Symbol"/>
    </w:rPr>
  </w:style>
  <w:style w:type="character" w:customStyle="1" w:styleId="WW-WW8Num18z01111111111">
    <w:name w:val="WW-WW8Num18z01111111111"/>
    <w:rsid w:val="00D554D6"/>
    <w:rPr>
      <w:rFonts w:ascii="Times New Roman" w:hAnsi="Times New Roman"/>
    </w:rPr>
  </w:style>
  <w:style w:type="character" w:customStyle="1" w:styleId="WW8Num24z0">
    <w:name w:val="WW8Num24z0"/>
    <w:rsid w:val="00D554D6"/>
    <w:rPr>
      <w:rFonts w:ascii="Symbol" w:hAnsi="Symbol"/>
    </w:rPr>
  </w:style>
  <w:style w:type="character" w:customStyle="1" w:styleId="WW8Num26z0">
    <w:name w:val="WW8Num26z0"/>
    <w:rsid w:val="00D554D6"/>
    <w:rPr>
      <w:rFonts w:ascii="Symbol" w:hAnsi="Symbol"/>
    </w:rPr>
  </w:style>
  <w:style w:type="character" w:customStyle="1" w:styleId="WW8Num26z1">
    <w:name w:val="WW8Num26z1"/>
    <w:rsid w:val="00D554D6"/>
    <w:rPr>
      <w:rFonts w:ascii="Courier New" w:hAnsi="Courier New"/>
    </w:rPr>
  </w:style>
  <w:style w:type="character" w:customStyle="1" w:styleId="WW8Num26z2">
    <w:name w:val="WW8Num26z2"/>
    <w:rsid w:val="00D554D6"/>
    <w:rPr>
      <w:rFonts w:ascii="Wingdings" w:hAnsi="Wingdings"/>
    </w:rPr>
  </w:style>
  <w:style w:type="character" w:customStyle="1" w:styleId="WW-WW8Num27z01111">
    <w:name w:val="WW-WW8Num27z01111"/>
    <w:rsid w:val="00D554D6"/>
    <w:rPr>
      <w:rFonts w:ascii="Arial" w:hAnsi="Arial"/>
      <w:sz w:val="20"/>
    </w:rPr>
  </w:style>
  <w:style w:type="character" w:customStyle="1" w:styleId="WW8Num27z1">
    <w:name w:val="WW8Num27z1"/>
    <w:rsid w:val="00D554D6"/>
    <w:rPr>
      <w:b/>
    </w:rPr>
  </w:style>
  <w:style w:type="character" w:customStyle="1" w:styleId="WW-WW8Num28z011111">
    <w:name w:val="WW-WW8Num28z011111"/>
    <w:rsid w:val="00D554D6"/>
    <w:rPr>
      <w:rFonts w:ascii="Symbol" w:hAnsi="Symbol"/>
    </w:rPr>
  </w:style>
  <w:style w:type="character" w:customStyle="1" w:styleId="WW-WW8Num29z01111111">
    <w:name w:val="WW-WW8Num29z01111111"/>
    <w:rsid w:val="00D554D6"/>
    <w:rPr>
      <w:rFonts w:ascii="Symbol" w:hAnsi="Symbol"/>
    </w:rPr>
  </w:style>
  <w:style w:type="character" w:customStyle="1" w:styleId="WW8Num32z0">
    <w:name w:val="WW8Num32z0"/>
    <w:rsid w:val="00D554D6"/>
    <w:rPr>
      <w:rFonts w:ascii="Symbol" w:hAnsi="Symbol"/>
    </w:rPr>
  </w:style>
  <w:style w:type="character" w:customStyle="1" w:styleId="WW-WW8Num36z01111111">
    <w:name w:val="WW-WW8Num36z01111111"/>
    <w:rsid w:val="00D554D6"/>
    <w:rPr>
      <w:b/>
    </w:rPr>
  </w:style>
  <w:style w:type="character" w:customStyle="1" w:styleId="WW-WW8Num39z0111111">
    <w:name w:val="WW-WW8Num39z0111111"/>
    <w:rsid w:val="00D554D6"/>
    <w:rPr>
      <w:i/>
    </w:rPr>
  </w:style>
  <w:style w:type="character" w:customStyle="1" w:styleId="WW8Num41z0">
    <w:name w:val="WW8Num41z0"/>
    <w:rsid w:val="00D554D6"/>
    <w:rPr>
      <w:rFonts w:ascii="Symbol" w:hAnsi="Symbol"/>
    </w:rPr>
  </w:style>
  <w:style w:type="character" w:customStyle="1" w:styleId="WW-WW8Num46z011111">
    <w:name w:val="WW-WW8Num46z011111"/>
    <w:rsid w:val="00D554D6"/>
    <w:rPr>
      <w:rFonts w:ascii="Symbol" w:hAnsi="Symbol"/>
    </w:rPr>
  </w:style>
  <w:style w:type="character" w:customStyle="1" w:styleId="WW-WW8Num47z0">
    <w:name w:val="WW-WW8Num47z0"/>
    <w:rsid w:val="00D554D6"/>
    <w:rPr>
      <w:rFonts w:ascii="Wingdings" w:hAnsi="Wingdings"/>
    </w:rPr>
  </w:style>
  <w:style w:type="character" w:customStyle="1" w:styleId="WW-WW8Num49z0111111">
    <w:name w:val="WW-WW8Num49z0111111"/>
    <w:rsid w:val="00D554D6"/>
    <w:rPr>
      <w:rFonts w:ascii="Symbol" w:hAnsi="Symbol"/>
    </w:rPr>
  </w:style>
  <w:style w:type="character" w:customStyle="1" w:styleId="WW-WW8Num52z0111111">
    <w:name w:val="WW-WW8Num52z0111111"/>
    <w:rsid w:val="00D554D6"/>
    <w:rPr>
      <w:rFonts w:ascii="Times New Roman" w:hAnsi="Times New Roman"/>
    </w:rPr>
  </w:style>
  <w:style w:type="character" w:customStyle="1" w:styleId="WW8Num52z1">
    <w:name w:val="WW8Num52z1"/>
    <w:rsid w:val="00D554D6"/>
    <w:rPr>
      <w:rFonts w:ascii="Courier New" w:hAnsi="Courier New"/>
    </w:rPr>
  </w:style>
  <w:style w:type="character" w:customStyle="1" w:styleId="WW8Num52z2">
    <w:name w:val="WW8Num52z2"/>
    <w:rsid w:val="00D554D6"/>
    <w:rPr>
      <w:rFonts w:ascii="Wingdings" w:hAnsi="Wingdings"/>
    </w:rPr>
  </w:style>
  <w:style w:type="character" w:customStyle="1" w:styleId="WW8Num52z3">
    <w:name w:val="WW8Num52z3"/>
    <w:rsid w:val="00D554D6"/>
    <w:rPr>
      <w:rFonts w:ascii="Symbol" w:hAnsi="Symbol"/>
    </w:rPr>
  </w:style>
  <w:style w:type="character" w:customStyle="1" w:styleId="WW-WW8Num55z0111111">
    <w:name w:val="WW-WW8Num55z0111111"/>
    <w:rsid w:val="00D554D6"/>
  </w:style>
  <w:style w:type="character" w:customStyle="1" w:styleId="WW-WW8Num57z0111111">
    <w:name w:val="WW-WW8Num57z0111111"/>
    <w:rsid w:val="00D554D6"/>
    <w:rPr>
      <w:rFonts w:ascii="Symbol" w:hAnsi="Symbol"/>
    </w:rPr>
  </w:style>
  <w:style w:type="character" w:customStyle="1" w:styleId="WW-WW8Num60z01">
    <w:name w:val="WW-WW8Num60z01"/>
    <w:rsid w:val="00D554D6"/>
    <w:rPr>
      <w:rFonts w:ascii="Wingdings" w:hAnsi="Wingdings"/>
    </w:rPr>
  </w:style>
  <w:style w:type="character" w:customStyle="1" w:styleId="WW8Num60z1">
    <w:name w:val="WW8Num60z1"/>
    <w:rsid w:val="00D554D6"/>
    <w:rPr>
      <w:rFonts w:ascii="Courier New" w:hAnsi="Courier New"/>
    </w:rPr>
  </w:style>
  <w:style w:type="character" w:customStyle="1" w:styleId="WW8Num60z3">
    <w:name w:val="WW8Num60z3"/>
    <w:rsid w:val="00D554D6"/>
    <w:rPr>
      <w:rFonts w:ascii="Symbol" w:hAnsi="Symbol"/>
    </w:rPr>
  </w:style>
  <w:style w:type="character" w:customStyle="1" w:styleId="WW-WW8Num61z0">
    <w:name w:val="WW-WW8Num61z0"/>
    <w:rsid w:val="00D554D6"/>
    <w:rPr>
      <w:rFonts w:ascii="Symbol" w:hAnsi="Symbol"/>
    </w:rPr>
  </w:style>
  <w:style w:type="character" w:customStyle="1" w:styleId="WW8Num66z0">
    <w:name w:val="WW8Num66z0"/>
    <w:rsid w:val="00D554D6"/>
    <w:rPr>
      <w:i/>
    </w:rPr>
  </w:style>
  <w:style w:type="character" w:customStyle="1" w:styleId="WW8Num70z0">
    <w:name w:val="WW8Num70z0"/>
    <w:rsid w:val="00D554D6"/>
    <w:rPr>
      <w:color w:val="000000"/>
      <w:sz w:val="21"/>
    </w:rPr>
  </w:style>
  <w:style w:type="character" w:customStyle="1" w:styleId="WW8Num73z0">
    <w:name w:val="WW8Num73z0"/>
    <w:rsid w:val="00D554D6"/>
    <w:rPr>
      <w:rFonts w:ascii="Times New Roman" w:hAnsi="Times New Roman"/>
    </w:rPr>
  </w:style>
  <w:style w:type="character" w:customStyle="1" w:styleId="WW8Num73z1">
    <w:name w:val="WW8Num73z1"/>
    <w:rsid w:val="00D554D6"/>
    <w:rPr>
      <w:rFonts w:ascii="Courier New" w:hAnsi="Courier New"/>
    </w:rPr>
  </w:style>
  <w:style w:type="character" w:customStyle="1" w:styleId="WW8Num73z2">
    <w:name w:val="WW8Num73z2"/>
    <w:rsid w:val="00D554D6"/>
    <w:rPr>
      <w:rFonts w:ascii="Wingdings" w:hAnsi="Wingdings"/>
    </w:rPr>
  </w:style>
  <w:style w:type="character" w:customStyle="1" w:styleId="WW8Num73z3">
    <w:name w:val="WW8Num73z3"/>
    <w:rsid w:val="00D554D6"/>
    <w:rPr>
      <w:rFonts w:ascii="Symbol" w:hAnsi="Symbol"/>
    </w:rPr>
  </w:style>
  <w:style w:type="character" w:customStyle="1" w:styleId="WW8Num76z0">
    <w:name w:val="WW8Num76z0"/>
    <w:rsid w:val="00D554D6"/>
    <w:rPr>
      <w:rFonts w:ascii="Arial" w:hAnsi="Arial"/>
      <w:b/>
      <w:sz w:val="24"/>
    </w:rPr>
  </w:style>
  <w:style w:type="character" w:customStyle="1" w:styleId="WW8Num79z0">
    <w:name w:val="WW8Num79z0"/>
    <w:rsid w:val="00D554D6"/>
    <w:rPr>
      <w:rFonts w:ascii="Wingdings" w:hAnsi="Wingdings"/>
      <w:sz w:val="24"/>
    </w:rPr>
  </w:style>
  <w:style w:type="character" w:customStyle="1" w:styleId="WW8Num84z0">
    <w:name w:val="WW8Num84z0"/>
    <w:rsid w:val="00D554D6"/>
    <w:rPr>
      <w:rFonts w:ascii="Arial" w:hAnsi="Arial"/>
      <w:sz w:val="24"/>
    </w:rPr>
  </w:style>
  <w:style w:type="character" w:customStyle="1" w:styleId="WW8Num84z2">
    <w:name w:val="WW8Num84z2"/>
    <w:rsid w:val="00D554D6"/>
    <w:rPr>
      <w:rFonts w:ascii="Arial" w:hAnsi="Arial"/>
    </w:rPr>
  </w:style>
  <w:style w:type="character" w:customStyle="1" w:styleId="WW8Num93z0">
    <w:name w:val="WW8Num93z0"/>
    <w:rsid w:val="00D554D6"/>
    <w:rPr>
      <w:rFonts w:ascii="Times New Roman" w:hAnsi="Times New Roman"/>
    </w:rPr>
  </w:style>
  <w:style w:type="character" w:customStyle="1" w:styleId="WW8Num93z1">
    <w:name w:val="WW8Num93z1"/>
    <w:rsid w:val="00D554D6"/>
    <w:rPr>
      <w:rFonts w:ascii="Courier New" w:hAnsi="Courier New"/>
    </w:rPr>
  </w:style>
  <w:style w:type="character" w:customStyle="1" w:styleId="WW8Num93z2">
    <w:name w:val="WW8Num93z2"/>
    <w:rsid w:val="00D554D6"/>
    <w:rPr>
      <w:rFonts w:ascii="Wingdings" w:hAnsi="Wingdings"/>
    </w:rPr>
  </w:style>
  <w:style w:type="character" w:customStyle="1" w:styleId="WW8Num93z3">
    <w:name w:val="WW8Num93z3"/>
    <w:rsid w:val="00D554D6"/>
    <w:rPr>
      <w:rFonts w:ascii="Symbol" w:hAnsi="Symbol"/>
    </w:rPr>
  </w:style>
  <w:style w:type="character" w:customStyle="1" w:styleId="WW8Num95z0">
    <w:name w:val="WW8Num95z0"/>
    <w:rsid w:val="00D554D6"/>
    <w:rPr>
      <w:rFonts w:ascii="Symbol" w:hAnsi="Symbol"/>
    </w:rPr>
  </w:style>
  <w:style w:type="character" w:customStyle="1" w:styleId="WW8Num101z0">
    <w:name w:val="WW8Num101z0"/>
    <w:rsid w:val="00D554D6"/>
    <w:rPr>
      <w:rFonts w:ascii="Symbol" w:hAnsi="Symbol"/>
    </w:rPr>
  </w:style>
  <w:style w:type="character" w:customStyle="1" w:styleId="WW8Num101z1">
    <w:name w:val="WW8Num101z1"/>
    <w:rsid w:val="00D554D6"/>
    <w:rPr>
      <w:rFonts w:ascii="Times New Roman" w:hAnsi="Times New Roman"/>
    </w:rPr>
  </w:style>
  <w:style w:type="character" w:customStyle="1" w:styleId="WW8Num101z2">
    <w:name w:val="WW8Num101z2"/>
    <w:rsid w:val="00D554D6"/>
    <w:rPr>
      <w:rFonts w:ascii="Wingdings" w:hAnsi="Wingdings"/>
    </w:rPr>
  </w:style>
  <w:style w:type="character" w:customStyle="1" w:styleId="WW8Num101z4">
    <w:name w:val="WW8Num101z4"/>
    <w:rsid w:val="00D554D6"/>
    <w:rPr>
      <w:rFonts w:ascii="Courier New" w:hAnsi="Courier New"/>
    </w:rPr>
  </w:style>
  <w:style w:type="character" w:customStyle="1" w:styleId="WW8Num102z0">
    <w:name w:val="WW8Num102z0"/>
    <w:rsid w:val="00D554D6"/>
    <w:rPr>
      <w:rFonts w:ascii="Symbol" w:hAnsi="Symbol"/>
      <w:sz w:val="20"/>
    </w:rPr>
  </w:style>
  <w:style w:type="character" w:customStyle="1" w:styleId="WW8Num105z0">
    <w:name w:val="WW8Num105z0"/>
    <w:rsid w:val="00D554D6"/>
    <w:rPr>
      <w:rFonts w:ascii="Symbol" w:hAnsi="Symbol"/>
    </w:rPr>
  </w:style>
  <w:style w:type="character" w:customStyle="1" w:styleId="WW8Num105z1">
    <w:name w:val="WW8Num105z1"/>
    <w:rsid w:val="00D554D6"/>
    <w:rPr>
      <w:rFonts w:ascii="Courier New" w:hAnsi="Courier New"/>
    </w:rPr>
  </w:style>
  <w:style w:type="character" w:customStyle="1" w:styleId="WW8Num105z2">
    <w:name w:val="WW8Num105z2"/>
    <w:rsid w:val="00D554D6"/>
    <w:rPr>
      <w:rFonts w:ascii="Wingdings" w:hAnsi="Wingdings"/>
    </w:rPr>
  </w:style>
  <w:style w:type="character" w:customStyle="1" w:styleId="WW8Num106z0">
    <w:name w:val="WW8Num106z0"/>
    <w:rsid w:val="00D554D6"/>
    <w:rPr>
      <w:rFonts w:ascii="Symbol" w:hAnsi="Symbol"/>
    </w:rPr>
  </w:style>
  <w:style w:type="character" w:customStyle="1" w:styleId="WW8Num107z0">
    <w:name w:val="WW8Num107z0"/>
    <w:rsid w:val="00D554D6"/>
    <w:rPr>
      <w:rFonts w:ascii="Symbol" w:hAnsi="Symbol"/>
    </w:rPr>
  </w:style>
  <w:style w:type="character" w:customStyle="1" w:styleId="WW8Num108z0">
    <w:name w:val="WW8Num108z0"/>
    <w:rsid w:val="00D554D6"/>
    <w:rPr>
      <w:rFonts w:ascii="Wingdings" w:hAnsi="Wingdings"/>
      <w:sz w:val="24"/>
    </w:rPr>
  </w:style>
  <w:style w:type="character" w:customStyle="1" w:styleId="WW8Num109z0">
    <w:name w:val="WW8Num109z0"/>
    <w:rsid w:val="00D554D6"/>
    <w:rPr>
      <w:rFonts w:ascii="Symbol" w:hAnsi="Symbol"/>
      <w:sz w:val="16"/>
    </w:rPr>
  </w:style>
  <w:style w:type="character" w:customStyle="1" w:styleId="WW8Num109z1">
    <w:name w:val="WW8Num109z1"/>
    <w:rsid w:val="00D554D6"/>
    <w:rPr>
      <w:rFonts w:ascii="Courier New" w:hAnsi="Courier New"/>
    </w:rPr>
  </w:style>
  <w:style w:type="character" w:customStyle="1" w:styleId="WW8Num109z2">
    <w:name w:val="WW8Num109z2"/>
    <w:rsid w:val="00D554D6"/>
    <w:rPr>
      <w:rFonts w:ascii="Wingdings" w:hAnsi="Wingdings"/>
    </w:rPr>
  </w:style>
  <w:style w:type="character" w:customStyle="1" w:styleId="WW8Num109z3">
    <w:name w:val="WW8Num109z3"/>
    <w:rsid w:val="00D554D6"/>
    <w:rPr>
      <w:rFonts w:ascii="Symbol" w:hAnsi="Symbol"/>
    </w:rPr>
  </w:style>
  <w:style w:type="character" w:customStyle="1" w:styleId="WW8Num118z0">
    <w:name w:val="WW8Num118z0"/>
    <w:rsid w:val="00D554D6"/>
    <w:rPr>
      <w:rFonts w:ascii="Symbol" w:hAnsi="Symbol"/>
    </w:rPr>
  </w:style>
  <w:style w:type="character" w:customStyle="1" w:styleId="WW8Num119z0">
    <w:name w:val="WW8Num119z0"/>
    <w:rsid w:val="00D554D6"/>
    <w:rPr>
      <w:color w:val="000000"/>
    </w:rPr>
  </w:style>
  <w:style w:type="character" w:customStyle="1" w:styleId="WW8Num120z0">
    <w:name w:val="WW8Num120z0"/>
    <w:rsid w:val="00D554D6"/>
    <w:rPr>
      <w:b/>
      <w:color w:val="0000FF"/>
    </w:rPr>
  </w:style>
  <w:style w:type="character" w:customStyle="1" w:styleId="WW8Num124z0">
    <w:name w:val="WW8Num124z0"/>
    <w:rsid w:val="00D554D6"/>
    <w:rPr>
      <w:rFonts w:ascii="Symbol" w:hAnsi="Symbol"/>
    </w:rPr>
  </w:style>
  <w:style w:type="character" w:customStyle="1" w:styleId="WW8Num129z0">
    <w:name w:val="WW8Num129z0"/>
    <w:rsid w:val="00D554D6"/>
    <w:rPr>
      <w:rFonts w:ascii="Arial" w:hAnsi="Arial"/>
      <w:sz w:val="24"/>
    </w:rPr>
  </w:style>
  <w:style w:type="character" w:customStyle="1" w:styleId="WW8Num134z0">
    <w:name w:val="WW8Num134z0"/>
    <w:rsid w:val="00D554D6"/>
    <w:rPr>
      <w:rFonts w:ascii="Symbol" w:hAnsi="Symbol"/>
    </w:rPr>
  </w:style>
  <w:style w:type="character" w:customStyle="1" w:styleId="WW8Num136z0">
    <w:name w:val="WW8Num136z0"/>
    <w:rsid w:val="00D554D6"/>
    <w:rPr>
      <w:rFonts w:ascii="Arial" w:hAnsi="Arial"/>
      <w:sz w:val="24"/>
    </w:rPr>
  </w:style>
  <w:style w:type="character" w:customStyle="1" w:styleId="WW8Num136z2">
    <w:name w:val="WW8Num136z2"/>
    <w:rsid w:val="00D554D6"/>
    <w:rPr>
      <w:rFonts w:ascii="Arial" w:hAnsi="Arial"/>
    </w:rPr>
  </w:style>
  <w:style w:type="character" w:customStyle="1" w:styleId="WW8Num144z0">
    <w:name w:val="WW8Num144z0"/>
    <w:rsid w:val="00D554D6"/>
    <w:rPr>
      <w:rFonts w:ascii="Symbol" w:hAnsi="Symbol"/>
    </w:rPr>
  </w:style>
  <w:style w:type="character" w:customStyle="1" w:styleId="WW8Num151z0">
    <w:name w:val="WW8Num151z0"/>
    <w:rsid w:val="00D554D6"/>
    <w:rPr>
      <w:i/>
    </w:rPr>
  </w:style>
  <w:style w:type="character" w:customStyle="1" w:styleId="WW8Num156z0">
    <w:name w:val="WW8Num156z0"/>
    <w:rsid w:val="00D554D6"/>
    <w:rPr>
      <w:rFonts w:ascii="Times New Roman" w:hAnsi="Times New Roman"/>
    </w:rPr>
  </w:style>
  <w:style w:type="character" w:customStyle="1" w:styleId="WW8Num158z0">
    <w:name w:val="WW8Num158z0"/>
    <w:rsid w:val="00D554D6"/>
    <w:rPr>
      <w:rFonts w:ascii="Arial" w:hAnsi="Arial"/>
      <w:sz w:val="24"/>
    </w:rPr>
  </w:style>
  <w:style w:type="character" w:customStyle="1" w:styleId="WW8Num158z2">
    <w:name w:val="WW8Num158z2"/>
    <w:rsid w:val="00D554D6"/>
    <w:rPr>
      <w:rFonts w:ascii="Arial" w:hAnsi="Arial"/>
    </w:rPr>
  </w:style>
  <w:style w:type="character" w:customStyle="1" w:styleId="WW8Num160z0">
    <w:name w:val="WW8Num160z0"/>
    <w:rsid w:val="00D554D6"/>
    <w:rPr>
      <w:color w:val="auto"/>
    </w:rPr>
  </w:style>
  <w:style w:type="character" w:customStyle="1" w:styleId="WW8Num161z1">
    <w:name w:val="WW8Num161z1"/>
    <w:rsid w:val="00D554D6"/>
    <w:rPr>
      <w:i/>
    </w:rPr>
  </w:style>
  <w:style w:type="character" w:customStyle="1" w:styleId="WW8Num165z0">
    <w:name w:val="WW8Num165z0"/>
    <w:rsid w:val="00D554D6"/>
    <w:rPr>
      <w:rFonts w:ascii="Times New Roman" w:hAnsi="Times New Roman"/>
    </w:rPr>
  </w:style>
  <w:style w:type="character" w:customStyle="1" w:styleId="WW8Num166z0">
    <w:name w:val="WW8Num166z0"/>
    <w:rsid w:val="00D554D6"/>
    <w:rPr>
      <w:color w:val="000000"/>
    </w:rPr>
  </w:style>
  <w:style w:type="character" w:customStyle="1" w:styleId="WW8Num173z0">
    <w:name w:val="WW8Num173z0"/>
    <w:rsid w:val="00D554D6"/>
    <w:rPr>
      <w:i/>
    </w:rPr>
  </w:style>
  <w:style w:type="character" w:customStyle="1" w:styleId="WW8Num180z0">
    <w:name w:val="WW8Num180z0"/>
    <w:rsid w:val="00D554D6"/>
    <w:rPr>
      <w:sz w:val="22"/>
    </w:rPr>
  </w:style>
  <w:style w:type="character" w:customStyle="1" w:styleId="WW8Num181z0">
    <w:name w:val="WW8Num181z0"/>
    <w:rsid w:val="00D554D6"/>
    <w:rPr>
      <w:rFonts w:ascii="Symbol" w:hAnsi="Symbol"/>
    </w:rPr>
  </w:style>
  <w:style w:type="character" w:customStyle="1" w:styleId="WW8Num182z0">
    <w:name w:val="WW8Num182z0"/>
    <w:rsid w:val="00D554D6"/>
    <w:rPr>
      <w:rFonts w:ascii="Wingdings" w:hAnsi="Wingdings"/>
      <w:sz w:val="24"/>
    </w:rPr>
  </w:style>
  <w:style w:type="character" w:customStyle="1" w:styleId="WW8Num183z0">
    <w:name w:val="WW8Num183z0"/>
    <w:rsid w:val="00D554D6"/>
    <w:rPr>
      <w:sz w:val="24"/>
    </w:rPr>
  </w:style>
  <w:style w:type="character" w:customStyle="1" w:styleId="WW8Num185z0">
    <w:name w:val="WW8Num185z0"/>
    <w:rsid w:val="00D554D6"/>
    <w:rPr>
      <w:rFonts w:ascii="Symbol" w:hAnsi="Symbol"/>
    </w:rPr>
  </w:style>
  <w:style w:type="character" w:customStyle="1" w:styleId="WW8Num187z0">
    <w:name w:val="WW8Num187z0"/>
    <w:rsid w:val="00D554D6"/>
    <w:rPr>
      <w:rFonts w:ascii="Wingdings" w:hAnsi="Wingdings"/>
    </w:rPr>
  </w:style>
  <w:style w:type="character" w:customStyle="1" w:styleId="WW8Num187z1">
    <w:name w:val="WW8Num187z1"/>
    <w:rsid w:val="00D554D6"/>
    <w:rPr>
      <w:rFonts w:ascii="Courier New" w:hAnsi="Courier New"/>
    </w:rPr>
  </w:style>
  <w:style w:type="character" w:customStyle="1" w:styleId="WW8Num187z3">
    <w:name w:val="WW8Num187z3"/>
    <w:rsid w:val="00D554D6"/>
    <w:rPr>
      <w:rFonts w:ascii="Symbol" w:hAnsi="Symbol"/>
    </w:rPr>
  </w:style>
  <w:style w:type="character" w:customStyle="1" w:styleId="WW8Num189z0">
    <w:name w:val="WW8Num189z0"/>
    <w:rsid w:val="00D554D6"/>
    <w:rPr>
      <w:rFonts w:ascii="Symbol" w:hAnsi="Symbol"/>
    </w:rPr>
  </w:style>
  <w:style w:type="character" w:customStyle="1" w:styleId="WW8Num190z0">
    <w:name w:val="WW8Num190z0"/>
    <w:rsid w:val="00D554D6"/>
    <w:rPr>
      <w:rFonts w:ascii="Symbol" w:hAnsi="Symbol"/>
    </w:rPr>
  </w:style>
  <w:style w:type="character" w:customStyle="1" w:styleId="WW8Num197z0">
    <w:name w:val="WW8Num197z0"/>
    <w:rsid w:val="00D554D6"/>
    <w:rPr>
      <w:rFonts w:ascii="Symbol" w:hAnsi="Symbol"/>
    </w:rPr>
  </w:style>
  <w:style w:type="character" w:customStyle="1" w:styleId="WW8Num202z0">
    <w:name w:val="WW8Num202z0"/>
    <w:rsid w:val="00D554D6"/>
    <w:rPr>
      <w:rFonts w:ascii="Arial" w:hAnsi="Arial"/>
      <w:sz w:val="24"/>
    </w:rPr>
  </w:style>
  <w:style w:type="character" w:customStyle="1" w:styleId="WW8Num204z0">
    <w:name w:val="WW8Num204z0"/>
    <w:rsid w:val="00D554D6"/>
    <w:rPr>
      <w:rFonts w:ascii="Symbol" w:hAnsi="Symbol"/>
    </w:rPr>
  </w:style>
  <w:style w:type="character" w:customStyle="1" w:styleId="WW8Num213z0">
    <w:name w:val="WW8Num213z0"/>
    <w:rsid w:val="00D554D6"/>
    <w:rPr>
      <w:rFonts w:ascii="Symbol" w:hAnsi="Symbol"/>
    </w:rPr>
  </w:style>
  <w:style w:type="character" w:customStyle="1" w:styleId="WW8Num214z0">
    <w:name w:val="WW8Num214z0"/>
    <w:rsid w:val="00D554D6"/>
    <w:rPr>
      <w:rFonts w:ascii="Times New Roman" w:hAnsi="Times New Roman"/>
    </w:rPr>
  </w:style>
  <w:style w:type="character" w:customStyle="1" w:styleId="WW8Num217z0">
    <w:name w:val="WW8Num217z0"/>
    <w:rsid w:val="00D554D6"/>
    <w:rPr>
      <w:rFonts w:ascii="Times New Roman" w:hAnsi="Times New Roman"/>
    </w:rPr>
  </w:style>
  <w:style w:type="character" w:customStyle="1" w:styleId="WW8Num217z1">
    <w:name w:val="WW8Num217z1"/>
    <w:rsid w:val="00D554D6"/>
    <w:rPr>
      <w:rFonts w:ascii="Courier New" w:hAnsi="Courier New"/>
    </w:rPr>
  </w:style>
  <w:style w:type="character" w:customStyle="1" w:styleId="WW8Num217z2">
    <w:name w:val="WW8Num217z2"/>
    <w:rsid w:val="00D554D6"/>
    <w:rPr>
      <w:rFonts w:ascii="Wingdings" w:hAnsi="Wingdings"/>
    </w:rPr>
  </w:style>
  <w:style w:type="character" w:customStyle="1" w:styleId="WW8Num217z3">
    <w:name w:val="WW8Num217z3"/>
    <w:rsid w:val="00D554D6"/>
    <w:rPr>
      <w:rFonts w:ascii="Symbol" w:hAnsi="Symbol"/>
    </w:rPr>
  </w:style>
  <w:style w:type="character" w:customStyle="1" w:styleId="WW8Num218z0">
    <w:name w:val="WW8Num218z0"/>
    <w:rsid w:val="00D554D6"/>
    <w:rPr>
      <w:rFonts w:ascii="Symbol" w:hAnsi="Symbol"/>
    </w:rPr>
  </w:style>
  <w:style w:type="character" w:customStyle="1" w:styleId="WW8Num219z0">
    <w:name w:val="WW8Num219z0"/>
    <w:rsid w:val="00D554D6"/>
    <w:rPr>
      <w:i/>
    </w:rPr>
  </w:style>
  <w:style w:type="character" w:customStyle="1" w:styleId="WW8Num220z1">
    <w:name w:val="WW8Num220z1"/>
    <w:rsid w:val="00D554D6"/>
    <w:rPr>
      <w:b/>
    </w:rPr>
  </w:style>
  <w:style w:type="character" w:customStyle="1" w:styleId="WW8Num223z0">
    <w:name w:val="WW8Num223z0"/>
    <w:rsid w:val="00D554D6"/>
    <w:rPr>
      <w:rFonts w:ascii="Times New Roman" w:hAnsi="Times New Roman"/>
    </w:rPr>
  </w:style>
  <w:style w:type="character" w:customStyle="1" w:styleId="WW8Num228z0">
    <w:name w:val="WW8Num228z0"/>
    <w:rsid w:val="00D554D6"/>
    <w:rPr>
      <w:rFonts w:ascii="Symbol" w:hAnsi="Symbol"/>
    </w:rPr>
  </w:style>
  <w:style w:type="character" w:customStyle="1" w:styleId="WW8Num231z0">
    <w:name w:val="WW8Num231z0"/>
    <w:rsid w:val="00D554D6"/>
    <w:rPr>
      <w:rFonts w:ascii="Times New Roman" w:hAnsi="Times New Roman"/>
    </w:rPr>
  </w:style>
  <w:style w:type="character" w:customStyle="1" w:styleId="WW8Num234z0">
    <w:name w:val="WW8Num234z0"/>
    <w:rsid w:val="00D554D6"/>
    <w:rPr>
      <w:rFonts w:ascii="Symbol" w:hAnsi="Symbol"/>
    </w:rPr>
  </w:style>
  <w:style w:type="character" w:customStyle="1" w:styleId="WW8Num238z0">
    <w:name w:val="WW8Num238z0"/>
    <w:rsid w:val="00D554D6"/>
    <w:rPr>
      <w:rFonts w:ascii="Arial" w:hAnsi="Arial"/>
      <w:sz w:val="24"/>
    </w:rPr>
  </w:style>
  <w:style w:type="character" w:customStyle="1" w:styleId="WW8Num241z0">
    <w:name w:val="WW8Num241z0"/>
    <w:rsid w:val="00D554D6"/>
    <w:rPr>
      <w:rFonts w:ascii="Times New Roman" w:hAnsi="Times New Roman"/>
      <w:b/>
      <w:sz w:val="24"/>
      <w:u w:val="single"/>
    </w:rPr>
  </w:style>
  <w:style w:type="character" w:customStyle="1" w:styleId="WW8Num243z0">
    <w:name w:val="WW8Num243z0"/>
    <w:rsid w:val="00D554D6"/>
    <w:rPr>
      <w:rFonts w:ascii="Wingdings" w:hAnsi="Wingdings"/>
    </w:rPr>
  </w:style>
  <w:style w:type="character" w:customStyle="1" w:styleId="WW8Num243z1">
    <w:name w:val="WW8Num243z1"/>
    <w:rsid w:val="00D554D6"/>
    <w:rPr>
      <w:rFonts w:ascii="Courier New" w:hAnsi="Courier New"/>
    </w:rPr>
  </w:style>
  <w:style w:type="character" w:customStyle="1" w:styleId="WW8Num243z3">
    <w:name w:val="WW8Num243z3"/>
    <w:rsid w:val="00D554D6"/>
    <w:rPr>
      <w:rFonts w:ascii="Symbol" w:hAnsi="Symbol"/>
    </w:rPr>
  </w:style>
  <w:style w:type="character" w:customStyle="1" w:styleId="WW8Num244z0">
    <w:name w:val="WW8Num244z0"/>
    <w:rsid w:val="00D554D6"/>
    <w:rPr>
      <w:rFonts w:ascii="Symbol" w:hAnsi="Symbol"/>
    </w:rPr>
  </w:style>
  <w:style w:type="character" w:customStyle="1" w:styleId="WW8Num245z0">
    <w:name w:val="WW8Num245z0"/>
    <w:rsid w:val="00D554D6"/>
    <w:rPr>
      <w:b/>
    </w:rPr>
  </w:style>
  <w:style w:type="character" w:customStyle="1" w:styleId="WW8Num251z0">
    <w:name w:val="WW8Num251z0"/>
    <w:rsid w:val="00D554D6"/>
    <w:rPr>
      <w:rFonts w:ascii="Symbol" w:hAnsi="Symbol"/>
    </w:rPr>
  </w:style>
  <w:style w:type="character" w:customStyle="1" w:styleId="WW8Num254z0">
    <w:name w:val="WW8Num254z0"/>
    <w:rsid w:val="00D554D6"/>
    <w:rPr>
      <w:rFonts w:ascii="Symbol" w:hAnsi="Symbol"/>
    </w:rPr>
  </w:style>
  <w:style w:type="character" w:customStyle="1" w:styleId="WW8Num256z0">
    <w:name w:val="WW8Num256z0"/>
    <w:rsid w:val="00D554D6"/>
    <w:rPr>
      <w:rFonts w:ascii="Symbol" w:hAnsi="Symbol"/>
    </w:rPr>
  </w:style>
  <w:style w:type="character" w:customStyle="1" w:styleId="WW8Num262z1">
    <w:name w:val="WW8Num262z1"/>
    <w:rsid w:val="00D554D6"/>
  </w:style>
  <w:style w:type="character" w:customStyle="1" w:styleId="WW8Num263z0">
    <w:name w:val="WW8Num263z0"/>
    <w:rsid w:val="00D554D6"/>
    <w:rPr>
      <w:i/>
    </w:rPr>
  </w:style>
  <w:style w:type="character" w:customStyle="1" w:styleId="WW8Num276z0">
    <w:name w:val="WW8Num276z0"/>
    <w:rsid w:val="00D554D6"/>
    <w:rPr>
      <w:rFonts w:ascii="Wingdings" w:hAnsi="Wingdings"/>
      <w:sz w:val="24"/>
    </w:rPr>
  </w:style>
  <w:style w:type="character" w:customStyle="1" w:styleId="WW8Num277z0">
    <w:name w:val="WW8Num277z0"/>
    <w:rsid w:val="00D554D6"/>
    <w:rPr>
      <w:b/>
    </w:rPr>
  </w:style>
  <w:style w:type="character" w:customStyle="1" w:styleId="WW8Num280z0">
    <w:name w:val="WW8Num280z0"/>
    <w:rsid w:val="00D554D6"/>
    <w:rPr>
      <w:rFonts w:ascii="Symbol" w:hAnsi="Symbol"/>
    </w:rPr>
  </w:style>
  <w:style w:type="character" w:customStyle="1" w:styleId="WW8Num283z1">
    <w:name w:val="WW8Num283z1"/>
    <w:rsid w:val="00D554D6"/>
    <w:rPr>
      <w:rFonts w:ascii="Times New Roman" w:hAnsi="Times New Roman"/>
    </w:rPr>
  </w:style>
  <w:style w:type="character" w:customStyle="1" w:styleId="WW8Num286z0">
    <w:name w:val="WW8Num286z0"/>
    <w:rsid w:val="00D554D6"/>
    <w:rPr>
      <w:sz w:val="24"/>
    </w:rPr>
  </w:style>
  <w:style w:type="character" w:customStyle="1" w:styleId="WW8Num287z0">
    <w:name w:val="WW8Num287z0"/>
    <w:rsid w:val="00D554D6"/>
    <w:rPr>
      <w:rFonts w:ascii="Arial" w:hAnsi="Arial"/>
      <w:sz w:val="20"/>
    </w:rPr>
  </w:style>
  <w:style w:type="character" w:customStyle="1" w:styleId="WW8Num290z0">
    <w:name w:val="WW8Num290z0"/>
    <w:rsid w:val="00D554D6"/>
    <w:rPr>
      <w:rFonts w:ascii="Times New Roman" w:hAnsi="Times New Roman"/>
    </w:rPr>
  </w:style>
  <w:style w:type="character" w:customStyle="1" w:styleId="WW8Num292z0">
    <w:name w:val="WW8Num292z0"/>
    <w:rsid w:val="00D554D6"/>
    <w:rPr>
      <w:rFonts w:ascii="Times New Roman" w:hAnsi="Times New Roman"/>
    </w:rPr>
  </w:style>
  <w:style w:type="character" w:customStyle="1" w:styleId="WW8Num294z0">
    <w:name w:val="WW8Num294z0"/>
    <w:rsid w:val="00D554D6"/>
    <w:rPr>
      <w:rFonts w:ascii="Symbol" w:hAnsi="Symbol"/>
    </w:rPr>
  </w:style>
  <w:style w:type="character" w:customStyle="1" w:styleId="WW8Num295z0">
    <w:name w:val="WW8Num295z0"/>
    <w:rsid w:val="00D554D6"/>
    <w:rPr>
      <w:rFonts w:ascii="Wingdings" w:hAnsi="Wingdings"/>
      <w:sz w:val="24"/>
    </w:rPr>
  </w:style>
  <w:style w:type="character" w:customStyle="1" w:styleId="WW8Num297z1">
    <w:name w:val="WW8Num297z1"/>
    <w:rsid w:val="00D554D6"/>
    <w:rPr>
      <w:i/>
    </w:rPr>
  </w:style>
  <w:style w:type="character" w:customStyle="1" w:styleId="WW8Num298z0">
    <w:name w:val="WW8Num298z0"/>
    <w:rsid w:val="00D554D6"/>
    <w:rPr>
      <w:rFonts w:ascii="Symbol" w:hAnsi="Symbol"/>
    </w:rPr>
  </w:style>
  <w:style w:type="character" w:customStyle="1" w:styleId="WW8Num299z0">
    <w:name w:val="WW8Num299z0"/>
    <w:rsid w:val="00D554D6"/>
    <w:rPr>
      <w:rFonts w:ascii="Wingdings" w:hAnsi="Wingdings"/>
    </w:rPr>
  </w:style>
  <w:style w:type="character" w:customStyle="1" w:styleId="WW8Num307z0">
    <w:name w:val="WW8Num307z0"/>
    <w:rsid w:val="00D554D6"/>
    <w:rPr>
      <w:rFonts w:ascii="Symbol" w:hAnsi="Symbol"/>
    </w:rPr>
  </w:style>
  <w:style w:type="character" w:customStyle="1" w:styleId="WW8Num308z0">
    <w:name w:val="WW8Num308z0"/>
    <w:rsid w:val="00D554D6"/>
    <w:rPr>
      <w:u w:val="single"/>
    </w:rPr>
  </w:style>
  <w:style w:type="character" w:customStyle="1" w:styleId="WW8Num309z0">
    <w:name w:val="WW8Num309z0"/>
    <w:rsid w:val="00D554D6"/>
    <w:rPr>
      <w:rFonts w:ascii="Symbol" w:hAnsi="Symbol"/>
    </w:rPr>
  </w:style>
  <w:style w:type="character" w:customStyle="1" w:styleId="WW8Num322z0">
    <w:name w:val="WW8Num322z0"/>
    <w:rsid w:val="00D554D6"/>
    <w:rPr>
      <w:rFonts w:ascii="Wingdings" w:hAnsi="Wingdings"/>
    </w:rPr>
  </w:style>
  <w:style w:type="character" w:customStyle="1" w:styleId="WW8Num322z1">
    <w:name w:val="WW8Num322z1"/>
    <w:rsid w:val="00D554D6"/>
    <w:rPr>
      <w:rFonts w:ascii="Courier New" w:hAnsi="Courier New"/>
    </w:rPr>
  </w:style>
  <w:style w:type="character" w:customStyle="1" w:styleId="WW8Num322z3">
    <w:name w:val="WW8Num322z3"/>
    <w:rsid w:val="00D554D6"/>
    <w:rPr>
      <w:rFonts w:ascii="Symbol" w:hAnsi="Symbol"/>
    </w:rPr>
  </w:style>
  <w:style w:type="character" w:customStyle="1" w:styleId="WW8Num323z0">
    <w:name w:val="WW8Num323z0"/>
    <w:rsid w:val="00D554D6"/>
    <w:rPr>
      <w:rFonts w:ascii="Symbol" w:hAnsi="Symbol"/>
    </w:rPr>
  </w:style>
  <w:style w:type="character" w:customStyle="1" w:styleId="WW8Num327z0">
    <w:name w:val="WW8Num327z0"/>
    <w:rsid w:val="00D554D6"/>
    <w:rPr>
      <w:rFonts w:ascii="Wingdings" w:hAnsi="Wingdings"/>
    </w:rPr>
  </w:style>
  <w:style w:type="character" w:customStyle="1" w:styleId="WW8Num328z0">
    <w:name w:val="WW8Num328z0"/>
    <w:rsid w:val="00D554D6"/>
  </w:style>
  <w:style w:type="character" w:customStyle="1" w:styleId="WW8Num336z0">
    <w:name w:val="WW8Num336z0"/>
    <w:rsid w:val="00D554D6"/>
    <w:rPr>
      <w:rFonts w:ascii="Wingdings" w:hAnsi="Wingdings"/>
      <w:sz w:val="22"/>
    </w:rPr>
  </w:style>
  <w:style w:type="character" w:customStyle="1" w:styleId="WW8Num336z1">
    <w:name w:val="WW8Num336z1"/>
    <w:rsid w:val="00D554D6"/>
    <w:rPr>
      <w:rFonts w:ascii="Courier New" w:hAnsi="Courier New"/>
    </w:rPr>
  </w:style>
  <w:style w:type="character" w:customStyle="1" w:styleId="WW8Num336z2">
    <w:name w:val="WW8Num336z2"/>
    <w:rsid w:val="00D554D6"/>
    <w:rPr>
      <w:rFonts w:ascii="Wingdings" w:hAnsi="Wingdings"/>
    </w:rPr>
  </w:style>
  <w:style w:type="character" w:customStyle="1" w:styleId="WW8Num336z3">
    <w:name w:val="WW8Num336z3"/>
    <w:rsid w:val="00D554D6"/>
    <w:rPr>
      <w:rFonts w:ascii="Symbol" w:hAnsi="Symbol"/>
    </w:rPr>
  </w:style>
  <w:style w:type="character" w:customStyle="1" w:styleId="WW8Num339z0">
    <w:name w:val="WW8Num339z0"/>
    <w:rsid w:val="00D554D6"/>
    <w:rPr>
      <w:rFonts w:ascii="Symbol" w:hAnsi="Symbol"/>
    </w:rPr>
  </w:style>
  <w:style w:type="character" w:customStyle="1" w:styleId="WW8Num340z0">
    <w:name w:val="WW8Num340z0"/>
    <w:rsid w:val="00D554D6"/>
    <w:rPr>
      <w:rFonts w:ascii="Symbol" w:hAnsi="Symbol"/>
    </w:rPr>
  </w:style>
  <w:style w:type="character" w:customStyle="1" w:styleId="WW8Num343z3">
    <w:name w:val="WW8Num343z3"/>
    <w:rsid w:val="00D554D6"/>
  </w:style>
  <w:style w:type="character" w:customStyle="1" w:styleId="WW8Num350z0">
    <w:name w:val="WW8Num350z0"/>
    <w:rsid w:val="00D554D6"/>
    <w:rPr>
      <w:u w:val="none"/>
    </w:rPr>
  </w:style>
  <w:style w:type="character" w:customStyle="1" w:styleId="WW8Num351z0">
    <w:name w:val="WW8Num351z0"/>
    <w:rsid w:val="00D554D6"/>
  </w:style>
  <w:style w:type="character" w:customStyle="1" w:styleId="WW8Num356z0">
    <w:name w:val="WW8Num356z0"/>
    <w:rsid w:val="00D554D6"/>
    <w:rPr>
      <w:rFonts w:ascii="Symbol" w:hAnsi="Symbol"/>
    </w:rPr>
  </w:style>
  <w:style w:type="character" w:customStyle="1" w:styleId="WW8Num357z0">
    <w:name w:val="WW8Num357z0"/>
    <w:rsid w:val="00D554D6"/>
    <w:rPr>
      <w:rFonts w:ascii="Symbol" w:hAnsi="Symbol"/>
    </w:rPr>
  </w:style>
  <w:style w:type="character" w:customStyle="1" w:styleId="WW8Num362z0">
    <w:name w:val="WW8Num362z0"/>
    <w:rsid w:val="00D554D6"/>
    <w:rPr>
      <w:rFonts w:ascii="Times New Roman" w:hAnsi="Times New Roman"/>
    </w:rPr>
  </w:style>
  <w:style w:type="character" w:customStyle="1" w:styleId="WW8Num363z0">
    <w:name w:val="WW8Num363z0"/>
    <w:rsid w:val="00D554D6"/>
    <w:rPr>
      <w:i/>
    </w:rPr>
  </w:style>
  <w:style w:type="character" w:customStyle="1" w:styleId="WW8Num366z0">
    <w:name w:val="WW8Num366z0"/>
    <w:rsid w:val="00D554D6"/>
    <w:rPr>
      <w:rFonts w:ascii="Symbol" w:hAnsi="Symbol"/>
    </w:rPr>
  </w:style>
  <w:style w:type="character" w:customStyle="1" w:styleId="WW8Num367z0">
    <w:name w:val="WW8Num367z0"/>
    <w:rsid w:val="00D554D6"/>
    <w:rPr>
      <w:rFonts w:ascii="Times New Roman" w:hAnsi="Times New Roman"/>
    </w:rPr>
  </w:style>
  <w:style w:type="character" w:customStyle="1" w:styleId="WW8Num371z0">
    <w:name w:val="WW8Num371z0"/>
    <w:rsid w:val="00D554D6"/>
    <w:rPr>
      <w:rFonts w:ascii="Symbol" w:hAnsi="Symbol"/>
      <w:sz w:val="24"/>
    </w:rPr>
  </w:style>
  <w:style w:type="character" w:customStyle="1" w:styleId="WW8Num372z0">
    <w:name w:val="WW8Num372z0"/>
    <w:rsid w:val="00D554D6"/>
    <w:rPr>
      <w:rFonts w:ascii="Times New Roman" w:hAnsi="Times New Roman"/>
    </w:rPr>
  </w:style>
  <w:style w:type="character" w:customStyle="1" w:styleId="WW8Num372z1">
    <w:name w:val="WW8Num372z1"/>
    <w:rsid w:val="00D554D6"/>
    <w:rPr>
      <w:rFonts w:ascii="Courier New" w:hAnsi="Courier New"/>
    </w:rPr>
  </w:style>
  <w:style w:type="character" w:customStyle="1" w:styleId="WW8Num372z2">
    <w:name w:val="WW8Num372z2"/>
    <w:rsid w:val="00D554D6"/>
    <w:rPr>
      <w:rFonts w:ascii="Wingdings" w:hAnsi="Wingdings"/>
    </w:rPr>
  </w:style>
  <w:style w:type="character" w:customStyle="1" w:styleId="WW8Num372z3">
    <w:name w:val="WW8Num372z3"/>
    <w:rsid w:val="00D554D6"/>
    <w:rPr>
      <w:rFonts w:ascii="Symbol" w:hAnsi="Symbol"/>
    </w:rPr>
  </w:style>
  <w:style w:type="character" w:customStyle="1" w:styleId="WW8Num374z0">
    <w:name w:val="WW8Num374z0"/>
    <w:rsid w:val="00D554D6"/>
    <w:rPr>
      <w:rFonts w:ascii="Symbol" w:hAnsi="Symbol"/>
    </w:rPr>
  </w:style>
  <w:style w:type="character" w:customStyle="1" w:styleId="WW8Num375z0">
    <w:name w:val="WW8Num375z0"/>
    <w:rsid w:val="00D554D6"/>
    <w:rPr>
      <w:rFonts w:ascii="Wingdings" w:hAnsi="Wingdings"/>
    </w:rPr>
  </w:style>
  <w:style w:type="character" w:customStyle="1" w:styleId="WW8Num375z1">
    <w:name w:val="WW8Num375z1"/>
    <w:rsid w:val="00D554D6"/>
    <w:rPr>
      <w:rFonts w:ascii="Courier New" w:hAnsi="Courier New"/>
    </w:rPr>
  </w:style>
  <w:style w:type="character" w:customStyle="1" w:styleId="WW8Num375z3">
    <w:name w:val="WW8Num375z3"/>
    <w:rsid w:val="00D554D6"/>
    <w:rPr>
      <w:rFonts w:ascii="Symbol" w:hAnsi="Symbol"/>
    </w:rPr>
  </w:style>
  <w:style w:type="character" w:customStyle="1" w:styleId="WW8Num376z0">
    <w:name w:val="WW8Num376z0"/>
    <w:rsid w:val="00D554D6"/>
    <w:rPr>
      <w:rFonts w:ascii="Arial" w:hAnsi="Arial"/>
      <w:sz w:val="24"/>
    </w:rPr>
  </w:style>
  <w:style w:type="character" w:customStyle="1" w:styleId="WW8Num376z2">
    <w:name w:val="WW8Num376z2"/>
    <w:rsid w:val="00D554D6"/>
    <w:rPr>
      <w:rFonts w:ascii="Arial" w:hAnsi="Arial"/>
    </w:rPr>
  </w:style>
  <w:style w:type="character" w:customStyle="1" w:styleId="WW8Num377z0">
    <w:name w:val="WW8Num377z0"/>
    <w:rsid w:val="00D554D6"/>
    <w:rPr>
      <w:rFonts w:ascii="Symbol" w:hAnsi="Symbol"/>
    </w:rPr>
  </w:style>
  <w:style w:type="character" w:customStyle="1" w:styleId="WW8Num379z0">
    <w:name w:val="WW8Num379z0"/>
    <w:rsid w:val="00D554D6"/>
    <w:rPr>
      <w:rFonts w:ascii="Arial" w:hAnsi="Arial"/>
      <w:b/>
      <w:sz w:val="24"/>
    </w:rPr>
  </w:style>
  <w:style w:type="character" w:customStyle="1" w:styleId="WW8Num380z0">
    <w:name w:val="WW8Num380z0"/>
    <w:rsid w:val="00D554D6"/>
  </w:style>
  <w:style w:type="character" w:customStyle="1" w:styleId="WW8Num382z0">
    <w:name w:val="WW8Num382z0"/>
    <w:rsid w:val="00D554D6"/>
    <w:rPr>
      <w:b/>
      <w:i/>
      <w:sz w:val="24"/>
    </w:rPr>
  </w:style>
  <w:style w:type="character" w:customStyle="1" w:styleId="WW8Num393z0">
    <w:name w:val="WW8Num393z0"/>
    <w:rsid w:val="00D554D6"/>
    <w:rPr>
      <w:u w:val="none"/>
    </w:rPr>
  </w:style>
  <w:style w:type="character" w:customStyle="1" w:styleId="WW8Num397z0">
    <w:name w:val="WW8Num397z0"/>
    <w:rsid w:val="00D554D6"/>
    <w:rPr>
      <w:rFonts w:ascii="Arial" w:hAnsi="Arial"/>
      <w:sz w:val="20"/>
    </w:rPr>
  </w:style>
  <w:style w:type="character" w:customStyle="1" w:styleId="WW8Num402z0">
    <w:name w:val="WW8Num402z0"/>
    <w:rsid w:val="00D554D6"/>
    <w:rPr>
      <w:rFonts w:ascii="Wingdings" w:hAnsi="Wingdings"/>
    </w:rPr>
  </w:style>
  <w:style w:type="character" w:customStyle="1" w:styleId="WW8Num402z1">
    <w:name w:val="WW8Num402z1"/>
    <w:rsid w:val="00D554D6"/>
    <w:rPr>
      <w:rFonts w:ascii="Courier New" w:hAnsi="Courier New"/>
    </w:rPr>
  </w:style>
  <w:style w:type="character" w:customStyle="1" w:styleId="WW8Num402z3">
    <w:name w:val="WW8Num402z3"/>
    <w:rsid w:val="00D554D6"/>
    <w:rPr>
      <w:rFonts w:ascii="Symbol" w:hAnsi="Symbol"/>
    </w:rPr>
  </w:style>
  <w:style w:type="character" w:customStyle="1" w:styleId="WW8Num407z0">
    <w:name w:val="WW8Num407z0"/>
    <w:rsid w:val="00D554D6"/>
    <w:rPr>
      <w:rFonts w:ascii="Arial" w:hAnsi="Arial"/>
      <w:sz w:val="24"/>
    </w:rPr>
  </w:style>
  <w:style w:type="character" w:customStyle="1" w:styleId="WW8Num410z0">
    <w:name w:val="WW8Num410z0"/>
    <w:rsid w:val="00D554D6"/>
    <w:rPr>
      <w:rFonts w:ascii="Symbol" w:hAnsi="Symbol"/>
    </w:rPr>
  </w:style>
  <w:style w:type="character" w:customStyle="1" w:styleId="WW8Num411z0">
    <w:name w:val="WW8Num411z0"/>
    <w:rsid w:val="00D554D6"/>
    <w:rPr>
      <w:rFonts w:ascii="Symbol" w:hAnsi="Symbol"/>
    </w:rPr>
  </w:style>
  <w:style w:type="character" w:customStyle="1" w:styleId="WW8Num411z1">
    <w:name w:val="WW8Num411z1"/>
    <w:rsid w:val="00D554D6"/>
    <w:rPr>
      <w:rFonts w:ascii="Courier New" w:hAnsi="Courier New"/>
    </w:rPr>
  </w:style>
  <w:style w:type="character" w:customStyle="1" w:styleId="WW8Num411z2">
    <w:name w:val="WW8Num411z2"/>
    <w:rsid w:val="00D554D6"/>
    <w:rPr>
      <w:rFonts w:ascii="Wingdings" w:hAnsi="Wingdings"/>
    </w:rPr>
  </w:style>
  <w:style w:type="character" w:customStyle="1" w:styleId="WW8Num412z0">
    <w:name w:val="WW8Num412z0"/>
    <w:rsid w:val="00D554D6"/>
    <w:rPr>
      <w:rFonts w:ascii="Times New Roman" w:hAnsi="Times New Roman"/>
    </w:rPr>
  </w:style>
  <w:style w:type="character" w:customStyle="1" w:styleId="WW8Num417z0">
    <w:name w:val="WW8Num417z0"/>
    <w:rsid w:val="00D554D6"/>
    <w:rPr>
      <w:rFonts w:ascii="Symbol" w:hAnsi="Symbol"/>
    </w:rPr>
  </w:style>
  <w:style w:type="character" w:customStyle="1" w:styleId="WW8Num419z0">
    <w:name w:val="WW8Num419z0"/>
    <w:rsid w:val="00D554D6"/>
    <w:rPr>
      <w:rFonts w:ascii="Symbol" w:hAnsi="Symbol"/>
    </w:rPr>
  </w:style>
  <w:style w:type="character" w:customStyle="1" w:styleId="WW8Num422z0">
    <w:name w:val="WW8Num422z0"/>
    <w:rsid w:val="00D554D6"/>
    <w:rPr>
      <w:i/>
    </w:rPr>
  </w:style>
  <w:style w:type="character" w:customStyle="1" w:styleId="WW8Num423z0">
    <w:name w:val="WW8Num423z0"/>
    <w:rsid w:val="00D554D6"/>
    <w:rPr>
      <w:rFonts w:ascii="Symbol" w:hAnsi="Symbol"/>
    </w:rPr>
  </w:style>
  <w:style w:type="character" w:customStyle="1" w:styleId="WW8Num425z0">
    <w:name w:val="WW8Num425z0"/>
    <w:rsid w:val="00D554D6"/>
    <w:rPr>
      <w:rFonts w:ascii="Symbol" w:hAnsi="Symbol"/>
    </w:rPr>
  </w:style>
  <w:style w:type="character" w:customStyle="1" w:styleId="WW8Num427z0">
    <w:name w:val="WW8Num427z0"/>
    <w:rsid w:val="00D554D6"/>
    <w:rPr>
      <w:i/>
    </w:rPr>
  </w:style>
  <w:style w:type="character" w:customStyle="1" w:styleId="WW8Num428z0">
    <w:name w:val="WW8Num428z0"/>
    <w:rsid w:val="00D554D6"/>
    <w:rPr>
      <w:rFonts w:ascii="Symbol" w:hAnsi="Symbol"/>
    </w:rPr>
  </w:style>
  <w:style w:type="character" w:customStyle="1" w:styleId="WW8Num432z0">
    <w:name w:val="WW8Num432z0"/>
    <w:rsid w:val="00D554D6"/>
    <w:rPr>
      <w:i/>
    </w:rPr>
  </w:style>
  <w:style w:type="character" w:customStyle="1" w:styleId="WW8Num442z0">
    <w:name w:val="WW8Num442z0"/>
    <w:rsid w:val="00D554D6"/>
    <w:rPr>
      <w:rFonts w:ascii="Arial" w:hAnsi="Arial"/>
      <w:sz w:val="20"/>
    </w:rPr>
  </w:style>
  <w:style w:type="character" w:customStyle="1" w:styleId="WW8Num442z1">
    <w:name w:val="WW8Num442z1"/>
    <w:rsid w:val="00D554D6"/>
    <w:rPr>
      <w:b/>
    </w:rPr>
  </w:style>
  <w:style w:type="character" w:customStyle="1" w:styleId="WW8Num443z0">
    <w:name w:val="WW8Num443z0"/>
    <w:rsid w:val="00D554D6"/>
    <w:rPr>
      <w:b/>
    </w:rPr>
  </w:style>
  <w:style w:type="character" w:customStyle="1" w:styleId="WW8Num445z0">
    <w:name w:val="WW8Num445z0"/>
    <w:rsid w:val="00D554D6"/>
    <w:rPr>
      <w:rFonts w:ascii="Wingdings" w:hAnsi="Wingdings"/>
    </w:rPr>
  </w:style>
  <w:style w:type="character" w:customStyle="1" w:styleId="WW8Num446z0">
    <w:name w:val="WW8Num446z0"/>
    <w:rsid w:val="00D554D6"/>
    <w:rPr>
      <w:rFonts w:ascii="Symbol" w:hAnsi="Symbol"/>
    </w:rPr>
  </w:style>
  <w:style w:type="character" w:customStyle="1" w:styleId="WW8Num449z0">
    <w:name w:val="WW8Num449z0"/>
    <w:rsid w:val="00D554D6"/>
    <w:rPr>
      <w:b/>
    </w:rPr>
  </w:style>
  <w:style w:type="character" w:customStyle="1" w:styleId="WW8Num452z0">
    <w:name w:val="WW8Num452z0"/>
    <w:rsid w:val="00D554D6"/>
    <w:rPr>
      <w:rFonts w:ascii="Times New Roman" w:hAnsi="Times New Roman"/>
    </w:rPr>
  </w:style>
  <w:style w:type="character" w:customStyle="1" w:styleId="WW8Num452z1">
    <w:name w:val="WW8Num452z1"/>
    <w:rsid w:val="00D554D6"/>
    <w:rPr>
      <w:rFonts w:ascii="Courier New" w:hAnsi="Courier New"/>
    </w:rPr>
  </w:style>
  <w:style w:type="character" w:customStyle="1" w:styleId="WW8Num452z2">
    <w:name w:val="WW8Num452z2"/>
    <w:rsid w:val="00D554D6"/>
    <w:rPr>
      <w:rFonts w:ascii="Wingdings" w:hAnsi="Wingdings"/>
    </w:rPr>
  </w:style>
  <w:style w:type="character" w:customStyle="1" w:styleId="WW8Num452z3">
    <w:name w:val="WW8Num452z3"/>
    <w:rsid w:val="00D554D6"/>
    <w:rPr>
      <w:rFonts w:ascii="Symbol" w:hAnsi="Symbol"/>
    </w:rPr>
  </w:style>
  <w:style w:type="character" w:customStyle="1" w:styleId="WW8Num457z0">
    <w:name w:val="WW8Num457z0"/>
    <w:rsid w:val="00D554D6"/>
    <w:rPr>
      <w:rFonts w:ascii="Symbol" w:hAnsi="Symbol"/>
    </w:rPr>
  </w:style>
  <w:style w:type="character" w:customStyle="1" w:styleId="WW8Num459z0">
    <w:name w:val="WW8Num459z0"/>
    <w:rsid w:val="00D554D6"/>
    <w:rPr>
      <w:rFonts w:ascii="Times New Roman" w:hAnsi="Times New Roman"/>
    </w:rPr>
  </w:style>
  <w:style w:type="character" w:customStyle="1" w:styleId="WW8Num459z1">
    <w:name w:val="WW8Num459z1"/>
    <w:rsid w:val="00D554D6"/>
    <w:rPr>
      <w:rFonts w:ascii="Courier New" w:hAnsi="Courier New"/>
    </w:rPr>
  </w:style>
  <w:style w:type="character" w:customStyle="1" w:styleId="WW8Num459z2">
    <w:name w:val="WW8Num459z2"/>
    <w:rsid w:val="00D554D6"/>
    <w:rPr>
      <w:rFonts w:ascii="Wingdings" w:hAnsi="Wingdings"/>
    </w:rPr>
  </w:style>
  <w:style w:type="character" w:customStyle="1" w:styleId="WW8Num459z3">
    <w:name w:val="WW8Num459z3"/>
    <w:rsid w:val="00D554D6"/>
    <w:rPr>
      <w:rFonts w:ascii="Symbol" w:hAnsi="Symbol"/>
    </w:rPr>
  </w:style>
  <w:style w:type="character" w:customStyle="1" w:styleId="WW8Num462z0">
    <w:name w:val="WW8Num462z0"/>
    <w:rsid w:val="00D554D6"/>
    <w:rPr>
      <w:rFonts w:ascii="Wingdings" w:hAnsi="Wingdings"/>
      <w:sz w:val="24"/>
    </w:rPr>
  </w:style>
  <w:style w:type="character" w:customStyle="1" w:styleId="WW8Num465z0">
    <w:name w:val="WW8Num465z0"/>
    <w:rsid w:val="00D554D6"/>
    <w:rPr>
      <w:rFonts w:ascii="Symbol" w:hAnsi="Symbol"/>
    </w:rPr>
  </w:style>
  <w:style w:type="character" w:customStyle="1" w:styleId="WW8Num468z0">
    <w:name w:val="WW8Num468z0"/>
    <w:rsid w:val="00D554D6"/>
    <w:rPr>
      <w:rFonts w:ascii="Wingdings" w:hAnsi="Wingdings"/>
      <w:sz w:val="22"/>
    </w:rPr>
  </w:style>
  <w:style w:type="character" w:customStyle="1" w:styleId="WW8Num468z1">
    <w:name w:val="WW8Num468z1"/>
    <w:rsid w:val="00D554D6"/>
    <w:rPr>
      <w:rFonts w:ascii="Courier New" w:hAnsi="Courier New"/>
    </w:rPr>
  </w:style>
  <w:style w:type="character" w:customStyle="1" w:styleId="WW8Num468z2">
    <w:name w:val="WW8Num468z2"/>
    <w:rsid w:val="00D554D6"/>
    <w:rPr>
      <w:rFonts w:ascii="Wingdings" w:hAnsi="Wingdings"/>
    </w:rPr>
  </w:style>
  <w:style w:type="character" w:customStyle="1" w:styleId="WW8Num468z3">
    <w:name w:val="WW8Num468z3"/>
    <w:rsid w:val="00D554D6"/>
    <w:rPr>
      <w:rFonts w:ascii="Symbol" w:hAnsi="Symbol"/>
    </w:rPr>
  </w:style>
  <w:style w:type="character" w:customStyle="1" w:styleId="WW8Num472z0">
    <w:name w:val="WW8Num472z0"/>
    <w:rsid w:val="00D554D6"/>
    <w:rPr>
      <w:rFonts w:ascii="Wingdings" w:hAnsi="Wingdings"/>
      <w:sz w:val="24"/>
    </w:rPr>
  </w:style>
  <w:style w:type="character" w:customStyle="1" w:styleId="WW8Num476z0">
    <w:name w:val="WW8Num476z0"/>
    <w:rsid w:val="00D554D6"/>
    <w:rPr>
      <w:rFonts w:ascii="Wingdings" w:hAnsi="Wingdings"/>
      <w:sz w:val="24"/>
    </w:rPr>
  </w:style>
  <w:style w:type="character" w:customStyle="1" w:styleId="WW8Num487z0">
    <w:name w:val="WW8Num487z0"/>
    <w:rsid w:val="00D554D6"/>
    <w:rPr>
      <w:rFonts w:ascii="Symbol" w:hAnsi="Symbol"/>
    </w:rPr>
  </w:style>
  <w:style w:type="character" w:customStyle="1" w:styleId="WW8Num489z1">
    <w:name w:val="WW8Num489z1"/>
    <w:rsid w:val="00D554D6"/>
    <w:rPr>
      <w:rFonts w:ascii="Symbol" w:hAnsi="Symbol"/>
    </w:rPr>
  </w:style>
  <w:style w:type="character" w:customStyle="1" w:styleId="WW8Num492z0">
    <w:name w:val="WW8Num492z0"/>
    <w:rsid w:val="00D554D6"/>
    <w:rPr>
      <w:rFonts w:ascii="Wingdings" w:hAnsi="Wingdings"/>
    </w:rPr>
  </w:style>
  <w:style w:type="character" w:customStyle="1" w:styleId="WW8Num493z0">
    <w:name w:val="WW8Num493z0"/>
    <w:rsid w:val="00D554D6"/>
    <w:rPr>
      <w:rFonts w:ascii="Times New Roman" w:hAnsi="Times New Roman"/>
    </w:rPr>
  </w:style>
  <w:style w:type="character" w:customStyle="1" w:styleId="WW8Num496z0">
    <w:name w:val="WW8Num496z0"/>
    <w:rsid w:val="00D554D6"/>
    <w:rPr>
      <w:rFonts w:ascii="Arial" w:hAnsi="Arial"/>
      <w:sz w:val="24"/>
    </w:rPr>
  </w:style>
  <w:style w:type="character" w:customStyle="1" w:styleId="WW8Num500z0">
    <w:name w:val="WW8Num500z0"/>
    <w:rsid w:val="00D554D6"/>
    <w:rPr>
      <w:rFonts w:ascii="Wingdings" w:hAnsi="Wingdings"/>
      <w:sz w:val="24"/>
    </w:rPr>
  </w:style>
  <w:style w:type="character" w:customStyle="1" w:styleId="WW8Num501z0">
    <w:name w:val="WW8Num501z0"/>
    <w:rsid w:val="00D554D6"/>
    <w:rPr>
      <w:rFonts w:ascii="Arial" w:hAnsi="Arial"/>
      <w:sz w:val="20"/>
    </w:rPr>
  </w:style>
  <w:style w:type="character" w:customStyle="1" w:styleId="WW8Num501z1">
    <w:name w:val="WW8Num501z1"/>
    <w:rsid w:val="00D554D6"/>
    <w:rPr>
      <w:b/>
    </w:rPr>
  </w:style>
  <w:style w:type="character" w:customStyle="1" w:styleId="WW8Num507z0">
    <w:name w:val="WW8Num507z0"/>
    <w:rsid w:val="00D554D6"/>
    <w:rPr>
      <w:color w:val="000000"/>
    </w:rPr>
  </w:style>
  <w:style w:type="character" w:customStyle="1" w:styleId="WW8Num508z0">
    <w:name w:val="WW8Num508z0"/>
    <w:rsid w:val="00D554D6"/>
    <w:rPr>
      <w:rFonts w:ascii="Symbol" w:hAnsi="Symbol"/>
    </w:rPr>
  </w:style>
  <w:style w:type="character" w:customStyle="1" w:styleId="WW8Num513z0">
    <w:name w:val="WW8Num513z0"/>
    <w:rsid w:val="00D554D6"/>
    <w:rPr>
      <w:rFonts w:ascii="Wingdings" w:hAnsi="Wingdings"/>
      <w:sz w:val="24"/>
    </w:rPr>
  </w:style>
  <w:style w:type="character" w:customStyle="1" w:styleId="WW8Num515z0">
    <w:name w:val="WW8Num515z0"/>
    <w:rsid w:val="00D554D6"/>
    <w:rPr>
      <w:rFonts w:ascii="Symbol" w:hAnsi="Symbol"/>
    </w:rPr>
  </w:style>
  <w:style w:type="character" w:customStyle="1" w:styleId="WW8Num520z0">
    <w:name w:val="WW8Num520z0"/>
    <w:rsid w:val="00D554D6"/>
    <w:rPr>
      <w:rFonts w:ascii="Symbol" w:hAnsi="Symbol"/>
    </w:rPr>
  </w:style>
  <w:style w:type="character" w:customStyle="1" w:styleId="WW8Num525z0">
    <w:name w:val="WW8Num525z0"/>
    <w:rsid w:val="00D554D6"/>
    <w:rPr>
      <w:rFonts w:ascii="Symbol" w:hAnsi="Symbol"/>
    </w:rPr>
  </w:style>
  <w:style w:type="character" w:customStyle="1" w:styleId="WW8Num527z0">
    <w:name w:val="WW8Num527z0"/>
    <w:rsid w:val="00D554D6"/>
    <w:rPr>
      <w:rFonts w:ascii="Wingdings" w:hAnsi="Wingdings"/>
    </w:rPr>
  </w:style>
  <w:style w:type="character" w:customStyle="1" w:styleId="WW8Num528z0">
    <w:name w:val="WW8Num528z0"/>
    <w:rsid w:val="00D554D6"/>
    <w:rPr>
      <w:rFonts w:ascii="Symbol" w:hAnsi="Symbol"/>
    </w:rPr>
  </w:style>
  <w:style w:type="character" w:customStyle="1" w:styleId="WW8Num534z0">
    <w:name w:val="WW8Num534z0"/>
    <w:rsid w:val="00D554D6"/>
    <w:rPr>
      <w:rFonts w:ascii="Symbol" w:hAnsi="Symbol"/>
    </w:rPr>
  </w:style>
  <w:style w:type="character" w:customStyle="1" w:styleId="WW8Num535z0">
    <w:name w:val="WW8Num535z0"/>
    <w:rsid w:val="00D554D6"/>
    <w:rPr>
      <w:rFonts w:ascii="Symbol" w:hAnsi="Symbol"/>
    </w:rPr>
  </w:style>
  <w:style w:type="character" w:customStyle="1" w:styleId="WW8Num540z0">
    <w:name w:val="WW8Num540z0"/>
    <w:rsid w:val="00D554D6"/>
    <w:rPr>
      <w:rFonts w:ascii="Symbol" w:hAnsi="Symbol"/>
    </w:rPr>
  </w:style>
  <w:style w:type="character" w:customStyle="1" w:styleId="WW8Num542z0">
    <w:name w:val="WW8Num542z0"/>
    <w:rsid w:val="00D554D6"/>
    <w:rPr>
      <w:rFonts w:ascii="Wingdings" w:hAnsi="Wingdings"/>
    </w:rPr>
  </w:style>
  <w:style w:type="character" w:customStyle="1" w:styleId="WW8Num543z0">
    <w:name w:val="WW8Num543z0"/>
    <w:rsid w:val="00D554D6"/>
  </w:style>
  <w:style w:type="character" w:customStyle="1" w:styleId="WW8Num546z0">
    <w:name w:val="WW8Num546z0"/>
    <w:rsid w:val="00D554D6"/>
    <w:rPr>
      <w:rFonts w:ascii="Symbol" w:hAnsi="Symbol"/>
    </w:rPr>
  </w:style>
  <w:style w:type="character" w:customStyle="1" w:styleId="WW8Num548z0">
    <w:name w:val="WW8Num548z0"/>
    <w:rsid w:val="00D554D6"/>
    <w:rPr>
      <w:rFonts w:ascii="Wingdings" w:hAnsi="Wingdings"/>
      <w:sz w:val="24"/>
    </w:rPr>
  </w:style>
  <w:style w:type="character" w:customStyle="1" w:styleId="WW8Num557z0">
    <w:name w:val="WW8Num557z0"/>
    <w:rsid w:val="00D554D6"/>
    <w:rPr>
      <w:rFonts w:ascii="Wingdings" w:hAnsi="Wingdings"/>
    </w:rPr>
  </w:style>
  <w:style w:type="character" w:customStyle="1" w:styleId="WW8Num561z0">
    <w:name w:val="WW8Num561z0"/>
    <w:rsid w:val="00D554D6"/>
    <w:rPr>
      <w:rFonts w:ascii="Symbol" w:hAnsi="Symbol"/>
    </w:rPr>
  </w:style>
  <w:style w:type="character" w:customStyle="1" w:styleId="WW8Num563z0">
    <w:name w:val="WW8Num563z0"/>
    <w:rsid w:val="00D554D6"/>
    <w:rPr>
      <w:rFonts w:ascii="Symbol" w:hAnsi="Symbol"/>
    </w:rPr>
  </w:style>
  <w:style w:type="character" w:customStyle="1" w:styleId="WW8Num565z1">
    <w:name w:val="WW8Num565z1"/>
    <w:rsid w:val="00D554D6"/>
    <w:rPr>
      <w:rFonts w:ascii="Times New Roman" w:hAnsi="Times New Roman"/>
    </w:rPr>
  </w:style>
  <w:style w:type="character" w:customStyle="1" w:styleId="WW8Num565z2">
    <w:name w:val="WW8Num565z2"/>
    <w:rsid w:val="00D554D6"/>
    <w:rPr>
      <w:i/>
    </w:rPr>
  </w:style>
  <w:style w:type="character" w:customStyle="1" w:styleId="WW8Num566z0">
    <w:name w:val="WW8Num566z0"/>
    <w:rsid w:val="00D554D6"/>
    <w:rPr>
      <w:rFonts w:ascii="Times New Roman" w:hAnsi="Times New Roman"/>
    </w:rPr>
  </w:style>
  <w:style w:type="character" w:customStyle="1" w:styleId="WW8Num569z0">
    <w:name w:val="WW8Num569z0"/>
    <w:rsid w:val="00D554D6"/>
    <w:rPr>
      <w:rFonts w:ascii="Times New Roman" w:hAnsi="Times New Roman"/>
    </w:rPr>
  </w:style>
  <w:style w:type="character" w:customStyle="1" w:styleId="WW8Num571z0">
    <w:name w:val="WW8Num571z0"/>
    <w:rsid w:val="00D554D6"/>
    <w:rPr>
      <w:rFonts w:ascii="Symbol" w:hAnsi="Symbol"/>
    </w:rPr>
  </w:style>
  <w:style w:type="character" w:customStyle="1" w:styleId="WW8Num576z0">
    <w:name w:val="WW8Num576z0"/>
    <w:rsid w:val="00D554D6"/>
    <w:rPr>
      <w:rFonts w:ascii="Times New Roman" w:hAnsi="Times New Roman"/>
    </w:rPr>
  </w:style>
  <w:style w:type="character" w:customStyle="1" w:styleId="WW8Num578z0">
    <w:name w:val="WW8Num578z0"/>
    <w:rsid w:val="00D554D6"/>
    <w:rPr>
      <w:u w:val="single"/>
    </w:rPr>
  </w:style>
  <w:style w:type="character" w:customStyle="1" w:styleId="WW8Num579z0">
    <w:name w:val="WW8Num579z0"/>
    <w:rsid w:val="00D554D6"/>
    <w:rPr>
      <w:b/>
    </w:rPr>
  </w:style>
  <w:style w:type="character" w:customStyle="1" w:styleId="WW8Num580z0">
    <w:name w:val="WW8Num580z0"/>
    <w:rsid w:val="00D554D6"/>
    <w:rPr>
      <w:sz w:val="24"/>
    </w:rPr>
  </w:style>
  <w:style w:type="character" w:customStyle="1" w:styleId="WW8Num582z0">
    <w:name w:val="WW8Num582z0"/>
    <w:rsid w:val="00D554D6"/>
    <w:rPr>
      <w:rFonts w:ascii="Arial" w:hAnsi="Arial"/>
      <w:sz w:val="20"/>
    </w:rPr>
  </w:style>
  <w:style w:type="character" w:customStyle="1" w:styleId="WW8Num582z1">
    <w:name w:val="WW8Num582z1"/>
    <w:rsid w:val="00D554D6"/>
    <w:rPr>
      <w:b/>
    </w:rPr>
  </w:style>
  <w:style w:type="character" w:customStyle="1" w:styleId="WW8Num583z0">
    <w:name w:val="WW8Num583z0"/>
    <w:rsid w:val="00D554D6"/>
    <w:rPr>
      <w:rFonts w:ascii="Symbol" w:hAnsi="Symbol"/>
    </w:rPr>
  </w:style>
  <w:style w:type="character" w:customStyle="1" w:styleId="WW8Num584z0">
    <w:name w:val="WW8Num584z0"/>
    <w:rsid w:val="00D554D6"/>
    <w:rPr>
      <w:rFonts w:ascii="Symbol" w:hAnsi="Symbol"/>
    </w:rPr>
  </w:style>
  <w:style w:type="character" w:customStyle="1" w:styleId="WW8Num588z0">
    <w:name w:val="WW8Num588z0"/>
    <w:rsid w:val="00D554D6"/>
    <w:rPr>
      <w:rFonts w:ascii="Wingdings" w:hAnsi="Wingdings"/>
    </w:rPr>
  </w:style>
  <w:style w:type="character" w:customStyle="1" w:styleId="WW8Num589z0">
    <w:name w:val="WW8Num589z0"/>
    <w:rsid w:val="00D554D6"/>
    <w:rPr>
      <w:rFonts w:ascii="Symbol" w:hAnsi="Symbol"/>
    </w:rPr>
  </w:style>
  <w:style w:type="character" w:customStyle="1" w:styleId="WW8Num590z1">
    <w:name w:val="WW8Num590z1"/>
    <w:rsid w:val="00D554D6"/>
  </w:style>
  <w:style w:type="character" w:customStyle="1" w:styleId="WW8Num592z0">
    <w:name w:val="WW8Num592z0"/>
    <w:rsid w:val="00D554D6"/>
    <w:rPr>
      <w:rFonts w:ascii="Times New Roman" w:hAnsi="Times New Roman"/>
    </w:rPr>
  </w:style>
  <w:style w:type="character" w:customStyle="1" w:styleId="WW8Num595z0">
    <w:name w:val="WW8Num595z0"/>
    <w:rsid w:val="00D554D6"/>
    <w:rPr>
      <w:rFonts w:ascii="Symbol" w:hAnsi="Symbol"/>
    </w:rPr>
  </w:style>
  <w:style w:type="character" w:customStyle="1" w:styleId="WW8Num599z0">
    <w:name w:val="WW8Num599z0"/>
    <w:rsid w:val="00D554D6"/>
    <w:rPr>
      <w:rFonts w:ascii="Symbol" w:hAnsi="Symbol"/>
    </w:rPr>
  </w:style>
  <w:style w:type="character" w:customStyle="1" w:styleId="WW8Num600z0">
    <w:name w:val="WW8Num600z0"/>
    <w:rsid w:val="00D554D6"/>
    <w:rPr>
      <w:rFonts w:ascii="Times New Roman" w:hAnsi="Times New Roman"/>
    </w:rPr>
  </w:style>
  <w:style w:type="character" w:customStyle="1" w:styleId="WW8Num602z0">
    <w:name w:val="WW8Num602z0"/>
    <w:rsid w:val="00D554D6"/>
    <w:rPr>
      <w:rFonts w:ascii="Arial" w:hAnsi="Arial"/>
      <w:sz w:val="24"/>
    </w:rPr>
  </w:style>
  <w:style w:type="character" w:customStyle="1" w:styleId="WW8Num606z0">
    <w:name w:val="WW8Num606z0"/>
    <w:rsid w:val="00D554D6"/>
    <w:rPr>
      <w:rFonts w:ascii="Wingdings" w:hAnsi="Wingdings"/>
      <w:sz w:val="24"/>
    </w:rPr>
  </w:style>
  <w:style w:type="character" w:customStyle="1" w:styleId="WW8Num607z0">
    <w:name w:val="WW8Num607z0"/>
    <w:rsid w:val="00D554D6"/>
    <w:rPr>
      <w:rFonts w:ascii="Symbol" w:hAnsi="Symbol"/>
    </w:rPr>
  </w:style>
  <w:style w:type="character" w:customStyle="1" w:styleId="WW8Num609z0">
    <w:name w:val="WW8Num609z0"/>
    <w:rsid w:val="00D554D6"/>
    <w:rPr>
      <w:rFonts w:ascii="Arial" w:hAnsi="Arial"/>
      <w:sz w:val="24"/>
    </w:rPr>
  </w:style>
  <w:style w:type="character" w:customStyle="1" w:styleId="WW8Num611z0">
    <w:name w:val="WW8Num611z0"/>
    <w:rsid w:val="00D554D6"/>
    <w:rPr>
      <w:rFonts w:ascii="Times New Roman" w:hAnsi="Times New Roman"/>
    </w:rPr>
  </w:style>
  <w:style w:type="character" w:customStyle="1" w:styleId="WW8Num620z0">
    <w:name w:val="WW8Num620z0"/>
    <w:rsid w:val="00D554D6"/>
    <w:rPr>
      <w:b/>
    </w:rPr>
  </w:style>
  <w:style w:type="character" w:customStyle="1" w:styleId="WW8Num629z1">
    <w:name w:val="WW8Num629z1"/>
    <w:rsid w:val="00D554D6"/>
  </w:style>
  <w:style w:type="character" w:customStyle="1" w:styleId="WW8Num631z0">
    <w:name w:val="WW8Num631z0"/>
    <w:rsid w:val="00D554D6"/>
    <w:rPr>
      <w:b/>
    </w:rPr>
  </w:style>
  <w:style w:type="character" w:customStyle="1" w:styleId="WW8Num632z0">
    <w:name w:val="WW8Num632z0"/>
    <w:rsid w:val="00D554D6"/>
    <w:rPr>
      <w:rFonts w:ascii="Symbol" w:hAnsi="Symbol"/>
    </w:rPr>
  </w:style>
  <w:style w:type="character" w:customStyle="1" w:styleId="WW8Num633z0">
    <w:name w:val="WW8Num633z0"/>
    <w:rsid w:val="00D554D6"/>
    <w:rPr>
      <w:rFonts w:ascii="Symbol" w:hAnsi="Symbol"/>
    </w:rPr>
  </w:style>
  <w:style w:type="character" w:customStyle="1" w:styleId="WW8Num636z0">
    <w:name w:val="WW8Num636z0"/>
    <w:rsid w:val="00D554D6"/>
    <w:rPr>
      <w:b/>
    </w:rPr>
  </w:style>
  <w:style w:type="character" w:customStyle="1" w:styleId="WW8Num638z0">
    <w:name w:val="WW8Num638z0"/>
    <w:rsid w:val="00D554D6"/>
    <w:rPr>
      <w:rFonts w:ascii="Times New Roman" w:hAnsi="Times New Roman"/>
      <w:sz w:val="28"/>
      <w:u w:val="none"/>
    </w:rPr>
  </w:style>
  <w:style w:type="character" w:customStyle="1" w:styleId="WW8Num645z0">
    <w:name w:val="WW8Num645z0"/>
    <w:rsid w:val="00D554D6"/>
    <w:rPr>
      <w:rFonts w:ascii="Times New Roman" w:hAnsi="Times New Roman"/>
    </w:rPr>
  </w:style>
  <w:style w:type="character" w:customStyle="1" w:styleId="WW8Num645z1">
    <w:name w:val="WW8Num645z1"/>
    <w:rsid w:val="00D554D6"/>
    <w:rPr>
      <w:rFonts w:ascii="Courier New" w:hAnsi="Courier New"/>
    </w:rPr>
  </w:style>
  <w:style w:type="character" w:customStyle="1" w:styleId="WW8Num645z2">
    <w:name w:val="WW8Num645z2"/>
    <w:rsid w:val="00D554D6"/>
    <w:rPr>
      <w:rFonts w:ascii="Wingdings" w:hAnsi="Wingdings"/>
    </w:rPr>
  </w:style>
  <w:style w:type="character" w:customStyle="1" w:styleId="WW8Num645z3">
    <w:name w:val="WW8Num645z3"/>
    <w:rsid w:val="00D554D6"/>
    <w:rPr>
      <w:rFonts w:ascii="Symbol" w:hAnsi="Symbol"/>
    </w:rPr>
  </w:style>
  <w:style w:type="character" w:customStyle="1" w:styleId="WW8Num646z0">
    <w:name w:val="WW8Num646z0"/>
    <w:rsid w:val="00D554D6"/>
    <w:rPr>
      <w:rFonts w:ascii="Symbol" w:hAnsi="Symbol"/>
    </w:rPr>
  </w:style>
  <w:style w:type="character" w:customStyle="1" w:styleId="WW8Num647z0">
    <w:name w:val="WW8Num647z0"/>
    <w:rsid w:val="00D554D6"/>
    <w:rPr>
      <w:rFonts w:ascii="Symbol" w:hAnsi="Symbol"/>
    </w:rPr>
  </w:style>
  <w:style w:type="character" w:customStyle="1" w:styleId="WW8Num649z0">
    <w:name w:val="WW8Num649z0"/>
    <w:rsid w:val="00D554D6"/>
    <w:rPr>
      <w:rFonts w:ascii="Symbol" w:hAnsi="Symbol"/>
      <w:sz w:val="20"/>
    </w:rPr>
  </w:style>
  <w:style w:type="character" w:customStyle="1" w:styleId="WW8Num657z0">
    <w:name w:val="WW8Num657z0"/>
    <w:rsid w:val="00D554D6"/>
    <w:rPr>
      <w:rFonts w:ascii="Wingdings" w:hAnsi="Wingdings"/>
      <w:sz w:val="24"/>
    </w:rPr>
  </w:style>
  <w:style w:type="character" w:customStyle="1" w:styleId="WW8Num658z0">
    <w:name w:val="WW8Num658z0"/>
    <w:rsid w:val="00D554D6"/>
    <w:rPr>
      <w:b/>
    </w:rPr>
  </w:style>
  <w:style w:type="character" w:customStyle="1" w:styleId="WW8Num660z0">
    <w:name w:val="WW8Num660z0"/>
    <w:rsid w:val="00D554D6"/>
    <w:rPr>
      <w:rFonts w:ascii="Arial" w:hAnsi="Arial"/>
      <w:sz w:val="20"/>
      <w:u w:val="none"/>
    </w:rPr>
  </w:style>
  <w:style w:type="character" w:customStyle="1" w:styleId="WW8Num662z0">
    <w:name w:val="WW8Num662z0"/>
    <w:rsid w:val="00D554D6"/>
    <w:rPr>
      <w:rFonts w:ascii="Symbol" w:hAnsi="Symbol"/>
    </w:rPr>
  </w:style>
  <w:style w:type="character" w:customStyle="1" w:styleId="WW8Num663z0">
    <w:name w:val="WW8Num663z0"/>
    <w:rsid w:val="00D554D6"/>
    <w:rPr>
      <w:b/>
    </w:rPr>
  </w:style>
  <w:style w:type="character" w:customStyle="1" w:styleId="WW8Num667z0">
    <w:name w:val="WW8Num667z0"/>
    <w:rsid w:val="00D554D6"/>
    <w:rPr>
      <w:rFonts w:ascii="Symbol" w:hAnsi="Symbol"/>
    </w:rPr>
  </w:style>
  <w:style w:type="character" w:customStyle="1" w:styleId="WW8Num673z0">
    <w:name w:val="WW8Num673z0"/>
    <w:rsid w:val="00D554D6"/>
    <w:rPr>
      <w:rFonts w:ascii="Wingdings" w:hAnsi="Wingdings"/>
      <w:sz w:val="24"/>
    </w:rPr>
  </w:style>
  <w:style w:type="character" w:customStyle="1" w:styleId="WW8Num674z0">
    <w:name w:val="WW8Num674z0"/>
    <w:rsid w:val="00D554D6"/>
    <w:rPr>
      <w:rFonts w:ascii="Symbol" w:hAnsi="Symbol"/>
      <w:sz w:val="20"/>
    </w:rPr>
  </w:style>
  <w:style w:type="character" w:customStyle="1" w:styleId="WW8Num674z1">
    <w:name w:val="WW8Num674z1"/>
    <w:rsid w:val="00D554D6"/>
    <w:rPr>
      <w:rFonts w:ascii="Courier New" w:hAnsi="Courier New"/>
      <w:sz w:val="20"/>
    </w:rPr>
  </w:style>
  <w:style w:type="character" w:customStyle="1" w:styleId="WW8Num674z2">
    <w:name w:val="WW8Num674z2"/>
    <w:rsid w:val="00D554D6"/>
    <w:rPr>
      <w:rFonts w:ascii="Wingdings" w:hAnsi="Wingdings"/>
      <w:sz w:val="20"/>
    </w:rPr>
  </w:style>
  <w:style w:type="character" w:customStyle="1" w:styleId="WW8Num680z0">
    <w:name w:val="WW8Num680z0"/>
    <w:rsid w:val="00D554D6"/>
    <w:rPr>
      <w:rFonts w:ascii="Wingdings" w:hAnsi="Wingdings"/>
    </w:rPr>
  </w:style>
  <w:style w:type="character" w:customStyle="1" w:styleId="WW8Num680z1">
    <w:name w:val="WW8Num680z1"/>
    <w:rsid w:val="00D554D6"/>
    <w:rPr>
      <w:rFonts w:ascii="Courier New" w:hAnsi="Courier New"/>
    </w:rPr>
  </w:style>
  <w:style w:type="character" w:customStyle="1" w:styleId="WW8Num680z3">
    <w:name w:val="WW8Num680z3"/>
    <w:rsid w:val="00D554D6"/>
    <w:rPr>
      <w:rFonts w:ascii="Symbol" w:hAnsi="Symbol"/>
    </w:rPr>
  </w:style>
  <w:style w:type="character" w:customStyle="1" w:styleId="WW8Num682z0">
    <w:name w:val="WW8Num682z0"/>
    <w:rsid w:val="00D554D6"/>
    <w:rPr>
      <w:rFonts w:ascii="Wingdings" w:hAnsi="Wingdings"/>
      <w:sz w:val="24"/>
    </w:rPr>
  </w:style>
  <w:style w:type="character" w:customStyle="1" w:styleId="WW8Num684z0">
    <w:name w:val="WW8Num684z0"/>
    <w:rsid w:val="00D554D6"/>
    <w:rPr>
      <w:rFonts w:ascii="Symbol" w:hAnsi="Symbol"/>
    </w:rPr>
  </w:style>
  <w:style w:type="character" w:customStyle="1" w:styleId="WW8Num685z0">
    <w:name w:val="WW8Num685z0"/>
    <w:rsid w:val="00D554D6"/>
    <w:rPr>
      <w:rFonts w:ascii="Symbol" w:hAnsi="Symbol"/>
      <w:sz w:val="20"/>
    </w:rPr>
  </w:style>
  <w:style w:type="character" w:customStyle="1" w:styleId="WW8Num687z0">
    <w:name w:val="WW8Num687z0"/>
    <w:rsid w:val="00D554D6"/>
    <w:rPr>
      <w:rFonts w:ascii="Symbol" w:hAnsi="Symbol"/>
    </w:rPr>
  </w:style>
  <w:style w:type="character" w:customStyle="1" w:styleId="WW8Num687z1">
    <w:name w:val="WW8Num687z1"/>
    <w:rsid w:val="00D554D6"/>
    <w:rPr>
      <w:rFonts w:ascii="Courier New" w:hAnsi="Courier New"/>
    </w:rPr>
  </w:style>
  <w:style w:type="character" w:customStyle="1" w:styleId="WW8Num687z2">
    <w:name w:val="WW8Num687z2"/>
    <w:rsid w:val="00D554D6"/>
    <w:rPr>
      <w:rFonts w:ascii="Wingdings" w:hAnsi="Wingdings"/>
    </w:rPr>
  </w:style>
  <w:style w:type="character" w:customStyle="1" w:styleId="WW8Num689z0">
    <w:name w:val="WW8Num689z0"/>
    <w:rsid w:val="00D554D6"/>
    <w:rPr>
      <w:rFonts w:ascii="Symbol" w:hAnsi="Symbol"/>
    </w:rPr>
  </w:style>
  <w:style w:type="character" w:customStyle="1" w:styleId="WW8Num693z0">
    <w:name w:val="WW8Num693z0"/>
    <w:rsid w:val="00D554D6"/>
    <w:rPr>
      <w:rFonts w:ascii="Symbol" w:hAnsi="Symbol"/>
    </w:rPr>
  </w:style>
  <w:style w:type="character" w:customStyle="1" w:styleId="WW8Num694z0">
    <w:name w:val="WW8Num694z0"/>
    <w:rsid w:val="00D554D6"/>
    <w:rPr>
      <w:rFonts w:ascii="Wingdings" w:hAnsi="Wingdings"/>
    </w:rPr>
  </w:style>
  <w:style w:type="character" w:customStyle="1" w:styleId="WW8Num694z1">
    <w:name w:val="WW8Num694z1"/>
    <w:rsid w:val="00D554D6"/>
    <w:rPr>
      <w:rFonts w:ascii="Courier New" w:hAnsi="Courier New"/>
    </w:rPr>
  </w:style>
  <w:style w:type="character" w:customStyle="1" w:styleId="WW8Num694z3">
    <w:name w:val="WW8Num694z3"/>
    <w:rsid w:val="00D554D6"/>
    <w:rPr>
      <w:rFonts w:ascii="Symbol" w:hAnsi="Symbol"/>
    </w:rPr>
  </w:style>
  <w:style w:type="character" w:customStyle="1" w:styleId="WW8Num695z0">
    <w:name w:val="WW8Num695z0"/>
    <w:rsid w:val="00D554D6"/>
    <w:rPr>
      <w:rFonts w:ascii="Arial" w:hAnsi="Arial"/>
      <w:sz w:val="24"/>
    </w:rPr>
  </w:style>
  <w:style w:type="character" w:customStyle="1" w:styleId="WW8Num697z0">
    <w:name w:val="WW8Num697z0"/>
    <w:rsid w:val="00D554D6"/>
    <w:rPr>
      <w:rFonts w:ascii="Arial" w:hAnsi="Arial"/>
      <w:sz w:val="24"/>
    </w:rPr>
  </w:style>
  <w:style w:type="character" w:customStyle="1" w:styleId="WW8Num697z2">
    <w:name w:val="WW8Num697z2"/>
    <w:rsid w:val="00D554D6"/>
    <w:rPr>
      <w:rFonts w:ascii="Arial" w:hAnsi="Arial"/>
    </w:rPr>
  </w:style>
  <w:style w:type="character" w:customStyle="1" w:styleId="WW8Num699z0">
    <w:name w:val="WW8Num699z0"/>
    <w:rsid w:val="00D554D6"/>
    <w:rPr>
      <w:rFonts w:ascii="Symbol" w:hAnsi="Symbol"/>
    </w:rPr>
  </w:style>
  <w:style w:type="character" w:customStyle="1" w:styleId="WW8Num699z1">
    <w:name w:val="WW8Num699z1"/>
    <w:rsid w:val="00D554D6"/>
    <w:rPr>
      <w:rFonts w:ascii="Courier New" w:hAnsi="Courier New"/>
    </w:rPr>
  </w:style>
  <w:style w:type="character" w:customStyle="1" w:styleId="WW8Num699z2">
    <w:name w:val="WW8Num699z2"/>
    <w:rsid w:val="00D554D6"/>
    <w:rPr>
      <w:rFonts w:ascii="Wingdings" w:hAnsi="Wingdings"/>
    </w:rPr>
  </w:style>
  <w:style w:type="character" w:customStyle="1" w:styleId="WW8Num700z0">
    <w:name w:val="WW8Num700z0"/>
    <w:rsid w:val="00D554D6"/>
    <w:rPr>
      <w:rFonts w:ascii="Symbol" w:hAnsi="Symbol"/>
    </w:rPr>
  </w:style>
  <w:style w:type="character" w:customStyle="1" w:styleId="WW8Num701z0">
    <w:name w:val="WW8Num701z0"/>
    <w:rsid w:val="00D554D6"/>
    <w:rPr>
      <w:b/>
    </w:rPr>
  </w:style>
  <w:style w:type="character" w:customStyle="1" w:styleId="WW8Num705z0">
    <w:name w:val="WW8Num705z0"/>
    <w:rsid w:val="00D554D6"/>
    <w:rPr>
      <w:rFonts w:ascii="Symbol" w:hAnsi="Symbol"/>
    </w:rPr>
  </w:style>
  <w:style w:type="character" w:customStyle="1" w:styleId="WW8Num707z0">
    <w:name w:val="WW8Num707z0"/>
    <w:rsid w:val="00D554D6"/>
    <w:rPr>
      <w:rFonts w:ascii="Symbol" w:hAnsi="Symbol"/>
    </w:rPr>
  </w:style>
  <w:style w:type="character" w:customStyle="1" w:styleId="WW8Num713z0">
    <w:name w:val="WW8Num713z0"/>
    <w:rsid w:val="00D554D6"/>
    <w:rPr>
      <w:rFonts w:ascii="Symbol" w:hAnsi="Symbol"/>
    </w:rPr>
  </w:style>
  <w:style w:type="character" w:customStyle="1" w:styleId="WW8Num716z0">
    <w:name w:val="WW8Num716z0"/>
    <w:rsid w:val="00D554D6"/>
    <w:rPr>
      <w:i/>
    </w:rPr>
  </w:style>
  <w:style w:type="character" w:customStyle="1" w:styleId="WW8Num717z0">
    <w:name w:val="WW8Num717z0"/>
    <w:rsid w:val="00D554D6"/>
    <w:rPr>
      <w:rFonts w:ascii="Symbol" w:hAnsi="Symbol"/>
    </w:rPr>
  </w:style>
  <w:style w:type="character" w:customStyle="1" w:styleId="WW8Num717z1">
    <w:name w:val="WW8Num717z1"/>
    <w:rsid w:val="00D554D6"/>
    <w:rPr>
      <w:rFonts w:ascii="Courier New" w:hAnsi="Courier New"/>
    </w:rPr>
  </w:style>
  <w:style w:type="character" w:customStyle="1" w:styleId="WW8Num717z2">
    <w:name w:val="WW8Num717z2"/>
    <w:rsid w:val="00D554D6"/>
    <w:rPr>
      <w:rFonts w:ascii="Wingdings" w:hAnsi="Wingdings"/>
    </w:rPr>
  </w:style>
  <w:style w:type="character" w:customStyle="1" w:styleId="WW8Num718z0">
    <w:name w:val="WW8Num718z0"/>
    <w:rsid w:val="00D554D6"/>
    <w:rPr>
      <w:rFonts w:ascii="Times New Roman" w:hAnsi="Times New Roman"/>
    </w:rPr>
  </w:style>
  <w:style w:type="character" w:customStyle="1" w:styleId="WW8Num718z1">
    <w:name w:val="WW8Num718z1"/>
    <w:rsid w:val="00D554D6"/>
    <w:rPr>
      <w:rFonts w:ascii="Courier New" w:hAnsi="Courier New"/>
    </w:rPr>
  </w:style>
  <w:style w:type="character" w:customStyle="1" w:styleId="WW8Num718z2">
    <w:name w:val="WW8Num718z2"/>
    <w:rsid w:val="00D554D6"/>
    <w:rPr>
      <w:rFonts w:ascii="Wingdings" w:hAnsi="Wingdings"/>
    </w:rPr>
  </w:style>
  <w:style w:type="character" w:customStyle="1" w:styleId="WW8Num718z3">
    <w:name w:val="WW8Num718z3"/>
    <w:rsid w:val="00D554D6"/>
    <w:rPr>
      <w:rFonts w:ascii="Symbol" w:hAnsi="Symbol"/>
    </w:rPr>
  </w:style>
  <w:style w:type="character" w:customStyle="1" w:styleId="WW8Num726z1">
    <w:name w:val="WW8Num726z1"/>
    <w:rsid w:val="00D554D6"/>
    <w:rPr>
      <w:rFonts w:ascii="Times New Roman" w:hAnsi="Times New Roman"/>
    </w:rPr>
  </w:style>
  <w:style w:type="character" w:customStyle="1" w:styleId="WW8Num728z0">
    <w:name w:val="WW8Num728z0"/>
    <w:rsid w:val="00D554D6"/>
    <w:rPr>
      <w:rFonts w:ascii="Arial" w:hAnsi="Arial"/>
      <w:sz w:val="24"/>
    </w:rPr>
  </w:style>
  <w:style w:type="character" w:customStyle="1" w:styleId="WW8Num730z0">
    <w:name w:val="WW8Num730z0"/>
    <w:rsid w:val="00D554D6"/>
    <w:rPr>
      <w:rFonts w:ascii="Symbol" w:hAnsi="Symbol"/>
    </w:rPr>
  </w:style>
  <w:style w:type="character" w:customStyle="1" w:styleId="WW8Num731z0">
    <w:name w:val="WW8Num731z0"/>
    <w:rsid w:val="00D554D6"/>
    <w:rPr>
      <w:b/>
    </w:rPr>
  </w:style>
  <w:style w:type="character" w:customStyle="1" w:styleId="WW8Num732z0">
    <w:name w:val="WW8Num732z0"/>
    <w:rsid w:val="00D554D6"/>
    <w:rPr>
      <w:rFonts w:ascii="Symbol" w:hAnsi="Symbol"/>
    </w:rPr>
  </w:style>
  <w:style w:type="character" w:customStyle="1" w:styleId="WW8Num741z0">
    <w:name w:val="WW8Num741z0"/>
    <w:rsid w:val="00D554D6"/>
    <w:rPr>
      <w:rFonts w:ascii="Wingdings" w:hAnsi="Wingdings"/>
    </w:rPr>
  </w:style>
  <w:style w:type="character" w:customStyle="1" w:styleId="WW8Num741z1">
    <w:name w:val="WW8Num741z1"/>
    <w:rsid w:val="00D554D6"/>
    <w:rPr>
      <w:rFonts w:ascii="Courier New" w:hAnsi="Courier New"/>
    </w:rPr>
  </w:style>
  <w:style w:type="character" w:customStyle="1" w:styleId="WW8Num741z3">
    <w:name w:val="WW8Num741z3"/>
    <w:rsid w:val="00D554D6"/>
    <w:rPr>
      <w:rFonts w:ascii="Symbol" w:hAnsi="Symbol"/>
    </w:rPr>
  </w:style>
  <w:style w:type="character" w:customStyle="1" w:styleId="WW8Num742z0">
    <w:name w:val="WW8Num742z0"/>
    <w:rsid w:val="00D554D6"/>
    <w:rPr>
      <w:color w:val="000000"/>
    </w:rPr>
  </w:style>
  <w:style w:type="character" w:customStyle="1" w:styleId="WW8Num743z0">
    <w:name w:val="WW8Num743z0"/>
    <w:rsid w:val="00D554D6"/>
    <w:rPr>
      <w:sz w:val="22"/>
    </w:rPr>
  </w:style>
  <w:style w:type="character" w:customStyle="1" w:styleId="WW8Num748z0">
    <w:name w:val="WW8Num748z0"/>
    <w:rsid w:val="00D554D6"/>
    <w:rPr>
      <w:b/>
    </w:rPr>
  </w:style>
  <w:style w:type="character" w:customStyle="1" w:styleId="WW8Num752z0">
    <w:name w:val="WW8Num752z0"/>
    <w:rsid w:val="00D554D6"/>
    <w:rPr>
      <w:rFonts w:ascii="Symbol" w:hAnsi="Symbol"/>
    </w:rPr>
  </w:style>
  <w:style w:type="character" w:customStyle="1" w:styleId="WW8Num755z0">
    <w:name w:val="WW8Num755z0"/>
    <w:rsid w:val="00D554D6"/>
    <w:rPr>
      <w:rFonts w:ascii="Symbol" w:hAnsi="Symbol"/>
    </w:rPr>
  </w:style>
  <w:style w:type="character" w:customStyle="1" w:styleId="WW8Num760z0">
    <w:name w:val="WW8Num760z0"/>
    <w:rsid w:val="00D554D6"/>
    <w:rPr>
      <w:rFonts w:ascii="Arial" w:hAnsi="Arial"/>
      <w:b/>
      <w:sz w:val="24"/>
    </w:rPr>
  </w:style>
  <w:style w:type="character" w:customStyle="1" w:styleId="WW8Num761z0">
    <w:name w:val="WW8Num761z0"/>
    <w:rsid w:val="00D554D6"/>
    <w:rPr>
      <w:rFonts w:ascii="Symbol" w:hAnsi="Symbol"/>
      <w:sz w:val="18"/>
    </w:rPr>
  </w:style>
  <w:style w:type="character" w:customStyle="1" w:styleId="WW8Num761z1">
    <w:name w:val="WW8Num761z1"/>
    <w:rsid w:val="00D554D6"/>
    <w:rPr>
      <w:rFonts w:ascii="Courier New" w:hAnsi="Courier New"/>
    </w:rPr>
  </w:style>
  <w:style w:type="character" w:customStyle="1" w:styleId="WW8Num761z2">
    <w:name w:val="WW8Num761z2"/>
    <w:rsid w:val="00D554D6"/>
    <w:rPr>
      <w:rFonts w:ascii="Wingdings" w:hAnsi="Wingdings"/>
    </w:rPr>
  </w:style>
  <w:style w:type="character" w:customStyle="1" w:styleId="WW8Num761z3">
    <w:name w:val="WW8Num761z3"/>
    <w:rsid w:val="00D554D6"/>
    <w:rPr>
      <w:rFonts w:ascii="Symbol" w:hAnsi="Symbol"/>
    </w:rPr>
  </w:style>
  <w:style w:type="character" w:customStyle="1" w:styleId="WW8Num763z0">
    <w:name w:val="WW8Num763z0"/>
    <w:rsid w:val="00D554D6"/>
    <w:rPr>
      <w:rFonts w:ascii="Wingdings" w:hAnsi="Wingdings"/>
      <w:sz w:val="24"/>
    </w:rPr>
  </w:style>
  <w:style w:type="character" w:customStyle="1" w:styleId="WW8Num766z0">
    <w:name w:val="WW8Num766z0"/>
    <w:rsid w:val="00D554D6"/>
    <w:rPr>
      <w:rFonts w:ascii="Symbol" w:hAnsi="Symbol"/>
    </w:rPr>
  </w:style>
  <w:style w:type="character" w:customStyle="1" w:styleId="WW8Num769z0">
    <w:name w:val="WW8Num769z0"/>
    <w:rsid w:val="00D554D6"/>
    <w:rPr>
      <w:i/>
    </w:rPr>
  </w:style>
  <w:style w:type="character" w:customStyle="1" w:styleId="WW8Num773z0">
    <w:name w:val="WW8Num773z0"/>
    <w:rsid w:val="00D554D6"/>
    <w:rPr>
      <w:b/>
    </w:rPr>
  </w:style>
  <w:style w:type="character" w:customStyle="1" w:styleId="WW8Num775z1">
    <w:name w:val="WW8Num775z1"/>
    <w:rsid w:val="00D554D6"/>
  </w:style>
  <w:style w:type="character" w:customStyle="1" w:styleId="WW8Num778z0">
    <w:name w:val="WW8Num778z0"/>
    <w:rsid w:val="00D554D6"/>
    <w:rPr>
      <w:rFonts w:ascii="Wingdings" w:hAnsi="Wingdings"/>
    </w:rPr>
  </w:style>
  <w:style w:type="character" w:customStyle="1" w:styleId="WW8Num778z1">
    <w:name w:val="WW8Num778z1"/>
    <w:rsid w:val="00D554D6"/>
    <w:rPr>
      <w:rFonts w:ascii="Courier New" w:hAnsi="Courier New"/>
    </w:rPr>
  </w:style>
  <w:style w:type="character" w:customStyle="1" w:styleId="WW8Num778z3">
    <w:name w:val="WW8Num778z3"/>
    <w:rsid w:val="00D554D6"/>
    <w:rPr>
      <w:rFonts w:ascii="Symbol" w:hAnsi="Symbol"/>
    </w:rPr>
  </w:style>
  <w:style w:type="character" w:customStyle="1" w:styleId="WW8Num789z0">
    <w:name w:val="WW8Num789z0"/>
    <w:rsid w:val="00D554D6"/>
    <w:rPr>
      <w:rFonts w:ascii="Wingdings" w:hAnsi="Wingdings"/>
    </w:rPr>
  </w:style>
  <w:style w:type="character" w:customStyle="1" w:styleId="WW8Num790z0">
    <w:name w:val="WW8Num790z0"/>
    <w:rsid w:val="00D554D6"/>
    <w:rPr>
      <w:rFonts w:ascii="Symbol" w:hAnsi="Symbol"/>
    </w:rPr>
  </w:style>
  <w:style w:type="character" w:customStyle="1" w:styleId="WW8Num794z0">
    <w:name w:val="WW8Num794z0"/>
    <w:rsid w:val="00D554D6"/>
    <w:rPr>
      <w:rFonts w:ascii="Symbol" w:hAnsi="Symbol"/>
    </w:rPr>
  </w:style>
  <w:style w:type="character" w:customStyle="1" w:styleId="WW8Num798z0">
    <w:name w:val="WW8Num798z0"/>
    <w:rsid w:val="00D554D6"/>
    <w:rPr>
      <w:rFonts w:ascii="Arial" w:hAnsi="Arial"/>
      <w:sz w:val="20"/>
    </w:rPr>
  </w:style>
  <w:style w:type="character" w:customStyle="1" w:styleId="WW8Num798z1">
    <w:name w:val="WW8Num798z1"/>
    <w:rsid w:val="00D554D6"/>
    <w:rPr>
      <w:b/>
    </w:rPr>
  </w:style>
  <w:style w:type="character" w:customStyle="1" w:styleId="WW8Num800z0">
    <w:name w:val="WW8Num800z0"/>
    <w:rsid w:val="00D554D6"/>
    <w:rPr>
      <w:b/>
    </w:rPr>
  </w:style>
  <w:style w:type="character" w:customStyle="1" w:styleId="WW8Num802z0">
    <w:name w:val="WW8Num802z0"/>
    <w:rsid w:val="00D554D6"/>
    <w:rPr>
      <w:rFonts w:ascii="Symbol" w:hAnsi="Symbol"/>
    </w:rPr>
  </w:style>
  <w:style w:type="character" w:customStyle="1" w:styleId="WW8Num807z2">
    <w:name w:val="WW8Num807z2"/>
    <w:rsid w:val="00D554D6"/>
    <w:rPr>
      <w:rFonts w:ascii="Times New Roman" w:hAnsi="Times New Roman"/>
    </w:rPr>
  </w:style>
  <w:style w:type="character" w:customStyle="1" w:styleId="WW8Num809z0">
    <w:name w:val="WW8Num809z0"/>
    <w:rsid w:val="00D554D6"/>
    <w:rPr>
      <w:rFonts w:ascii="Symbol" w:hAnsi="Symbol"/>
    </w:rPr>
  </w:style>
  <w:style w:type="character" w:customStyle="1" w:styleId="WW8Num813z0">
    <w:name w:val="WW8Num813z0"/>
    <w:rsid w:val="00D554D6"/>
    <w:rPr>
      <w:rFonts w:ascii="Symbol" w:hAnsi="Symbol"/>
    </w:rPr>
  </w:style>
  <w:style w:type="character" w:customStyle="1" w:styleId="WW8Num815z0">
    <w:name w:val="WW8Num815z0"/>
    <w:rsid w:val="00D554D6"/>
    <w:rPr>
      <w:rFonts w:ascii="Symbol" w:hAnsi="Symbol"/>
    </w:rPr>
  </w:style>
  <w:style w:type="character" w:customStyle="1" w:styleId="WW8Num820z0">
    <w:name w:val="WW8Num820z0"/>
    <w:rsid w:val="00D554D6"/>
    <w:rPr>
      <w:sz w:val="22"/>
    </w:rPr>
  </w:style>
  <w:style w:type="character" w:customStyle="1" w:styleId="WW8Num828z0">
    <w:name w:val="WW8Num828z0"/>
    <w:rsid w:val="00D554D6"/>
    <w:rPr>
      <w:rFonts w:ascii="Symbol" w:hAnsi="Symbol"/>
    </w:rPr>
  </w:style>
  <w:style w:type="character" w:customStyle="1" w:styleId="WW8Num832z0">
    <w:name w:val="WW8Num832z0"/>
    <w:rsid w:val="00D554D6"/>
    <w:rPr>
      <w:rFonts w:ascii="Symbol" w:hAnsi="Symbol"/>
    </w:rPr>
  </w:style>
  <w:style w:type="character" w:customStyle="1" w:styleId="WW8Num833z0">
    <w:name w:val="WW8Num833z0"/>
    <w:rsid w:val="00D554D6"/>
    <w:rPr>
      <w:rFonts w:ascii="Symbol" w:hAnsi="Symbol"/>
    </w:rPr>
  </w:style>
  <w:style w:type="character" w:customStyle="1" w:styleId="WW8Num834z0">
    <w:name w:val="WW8Num834z0"/>
    <w:rsid w:val="00D554D6"/>
    <w:rPr>
      <w:rFonts w:ascii="Symbol" w:hAnsi="Symbol"/>
    </w:rPr>
  </w:style>
  <w:style w:type="character" w:customStyle="1" w:styleId="WW8Num838z0">
    <w:name w:val="WW8Num838z0"/>
    <w:rsid w:val="00D554D6"/>
    <w:rPr>
      <w:i/>
    </w:rPr>
  </w:style>
  <w:style w:type="character" w:customStyle="1" w:styleId="WW8Num840z0">
    <w:name w:val="WW8Num840z0"/>
    <w:rsid w:val="00D554D6"/>
    <w:rPr>
      <w:rFonts w:ascii="Wingdings" w:hAnsi="Wingdings"/>
      <w:sz w:val="24"/>
    </w:rPr>
  </w:style>
  <w:style w:type="character" w:customStyle="1" w:styleId="WW8Num842z0">
    <w:name w:val="WW8Num842z0"/>
    <w:rsid w:val="00D554D6"/>
    <w:rPr>
      <w:rFonts w:ascii="Symbol" w:hAnsi="Symbol"/>
    </w:rPr>
  </w:style>
  <w:style w:type="character" w:customStyle="1" w:styleId="WW8Num850z0">
    <w:name w:val="WW8Num850z0"/>
    <w:rsid w:val="00D554D6"/>
    <w:rPr>
      <w:rFonts w:ascii="Symbol" w:hAnsi="Symbol"/>
    </w:rPr>
  </w:style>
  <w:style w:type="character" w:customStyle="1" w:styleId="WW8Num857z0">
    <w:name w:val="WW8Num857z0"/>
    <w:rsid w:val="00D554D6"/>
    <w:rPr>
      <w:rFonts w:ascii="Symbol" w:hAnsi="Symbol"/>
    </w:rPr>
  </w:style>
  <w:style w:type="character" w:customStyle="1" w:styleId="WW8Num864z0">
    <w:name w:val="WW8Num864z0"/>
    <w:rsid w:val="00D554D6"/>
    <w:rPr>
      <w:rFonts w:ascii="Times New Roman" w:hAnsi="Times New Roman"/>
    </w:rPr>
  </w:style>
  <w:style w:type="character" w:customStyle="1" w:styleId="WW8Num864z1">
    <w:name w:val="WW8Num864z1"/>
    <w:rsid w:val="00D554D6"/>
    <w:rPr>
      <w:rFonts w:ascii="Courier New" w:hAnsi="Courier New"/>
    </w:rPr>
  </w:style>
  <w:style w:type="character" w:customStyle="1" w:styleId="WW8Num864z2">
    <w:name w:val="WW8Num864z2"/>
    <w:rsid w:val="00D554D6"/>
    <w:rPr>
      <w:rFonts w:ascii="Wingdings" w:hAnsi="Wingdings"/>
    </w:rPr>
  </w:style>
  <w:style w:type="character" w:customStyle="1" w:styleId="WW8Num864z3">
    <w:name w:val="WW8Num864z3"/>
    <w:rsid w:val="00D554D6"/>
    <w:rPr>
      <w:rFonts w:ascii="Symbol" w:hAnsi="Symbol"/>
    </w:rPr>
  </w:style>
  <w:style w:type="character" w:customStyle="1" w:styleId="WW8Num869z0">
    <w:name w:val="WW8Num869z0"/>
    <w:rsid w:val="00D554D6"/>
    <w:rPr>
      <w:rFonts w:ascii="Times New Roman" w:hAnsi="Times New Roman"/>
      <w:sz w:val="16"/>
    </w:rPr>
  </w:style>
  <w:style w:type="character" w:customStyle="1" w:styleId="WW8Num869z1">
    <w:name w:val="WW8Num869z1"/>
    <w:rsid w:val="00D554D6"/>
    <w:rPr>
      <w:rFonts w:ascii="Courier New" w:hAnsi="Courier New"/>
    </w:rPr>
  </w:style>
  <w:style w:type="character" w:customStyle="1" w:styleId="WW8Num869z2">
    <w:name w:val="WW8Num869z2"/>
    <w:rsid w:val="00D554D6"/>
    <w:rPr>
      <w:rFonts w:ascii="Wingdings" w:hAnsi="Wingdings"/>
    </w:rPr>
  </w:style>
  <w:style w:type="character" w:customStyle="1" w:styleId="WW8Num869z3">
    <w:name w:val="WW8Num869z3"/>
    <w:rsid w:val="00D554D6"/>
    <w:rPr>
      <w:rFonts w:ascii="Symbol" w:hAnsi="Symbol"/>
    </w:rPr>
  </w:style>
  <w:style w:type="character" w:customStyle="1" w:styleId="WW8Num872z0">
    <w:name w:val="WW8Num872z0"/>
    <w:rsid w:val="00D554D6"/>
    <w:rPr>
      <w:rFonts w:ascii="Arial" w:hAnsi="Arial"/>
      <w:sz w:val="24"/>
      <w:u w:val="none"/>
    </w:rPr>
  </w:style>
  <w:style w:type="character" w:customStyle="1" w:styleId="WW8Num876z0">
    <w:name w:val="WW8Num876z0"/>
    <w:rsid w:val="00D554D6"/>
    <w:rPr>
      <w:i/>
    </w:rPr>
  </w:style>
  <w:style w:type="character" w:customStyle="1" w:styleId="WW8Num881z0">
    <w:name w:val="WW8Num881z0"/>
    <w:rsid w:val="00D554D6"/>
    <w:rPr>
      <w:rFonts w:ascii="Arial" w:hAnsi="Arial"/>
      <w:sz w:val="24"/>
    </w:rPr>
  </w:style>
  <w:style w:type="character" w:customStyle="1" w:styleId="WW8Num883z0">
    <w:name w:val="WW8Num883z0"/>
    <w:rsid w:val="00D554D6"/>
    <w:rPr>
      <w:rFonts w:ascii="Symbol" w:hAnsi="Symbol"/>
    </w:rPr>
  </w:style>
  <w:style w:type="character" w:customStyle="1" w:styleId="WW8Num888z0">
    <w:name w:val="WW8Num888z0"/>
    <w:rsid w:val="00D554D6"/>
    <w:rPr>
      <w:rFonts w:ascii="Arial" w:hAnsi="Arial"/>
      <w:sz w:val="20"/>
    </w:rPr>
  </w:style>
  <w:style w:type="character" w:customStyle="1" w:styleId="WW8Num891z0">
    <w:name w:val="WW8Num891z0"/>
    <w:rsid w:val="00D554D6"/>
    <w:rPr>
      <w:rFonts w:ascii="Symbol" w:hAnsi="Symbol"/>
    </w:rPr>
  </w:style>
  <w:style w:type="character" w:customStyle="1" w:styleId="WW8Num892z0">
    <w:name w:val="WW8Num892z0"/>
    <w:rsid w:val="00D554D6"/>
    <w:rPr>
      <w:rFonts w:ascii="Symbol" w:hAnsi="Symbol"/>
    </w:rPr>
  </w:style>
  <w:style w:type="character" w:customStyle="1" w:styleId="WW8Num893z0">
    <w:name w:val="WW8Num893z0"/>
    <w:rsid w:val="00D554D6"/>
    <w:rPr>
      <w:rFonts w:ascii="Symbol" w:hAnsi="Symbol"/>
    </w:rPr>
  </w:style>
  <w:style w:type="character" w:customStyle="1" w:styleId="WW8Num902z0">
    <w:name w:val="WW8Num902z0"/>
    <w:rsid w:val="00D554D6"/>
    <w:rPr>
      <w:rFonts w:ascii="Symbol" w:hAnsi="Symbol"/>
    </w:rPr>
  </w:style>
  <w:style w:type="character" w:customStyle="1" w:styleId="WW8Num911z0">
    <w:name w:val="WW8Num911z0"/>
    <w:rsid w:val="00D554D6"/>
    <w:rPr>
      <w:rFonts w:ascii="Symbol" w:hAnsi="Symbol"/>
    </w:rPr>
  </w:style>
  <w:style w:type="character" w:customStyle="1" w:styleId="WW8Num921z0">
    <w:name w:val="WW8Num921z0"/>
    <w:rsid w:val="00D554D6"/>
    <w:rPr>
      <w:rFonts w:ascii="Times New Roman" w:hAnsi="Times New Roman"/>
    </w:rPr>
  </w:style>
  <w:style w:type="character" w:customStyle="1" w:styleId="WW8Num921z1">
    <w:name w:val="WW8Num921z1"/>
    <w:rsid w:val="00D554D6"/>
    <w:rPr>
      <w:rFonts w:ascii="Courier New" w:hAnsi="Courier New"/>
    </w:rPr>
  </w:style>
  <w:style w:type="character" w:customStyle="1" w:styleId="WW8Num921z2">
    <w:name w:val="WW8Num921z2"/>
    <w:rsid w:val="00D554D6"/>
    <w:rPr>
      <w:rFonts w:ascii="Wingdings" w:hAnsi="Wingdings"/>
    </w:rPr>
  </w:style>
  <w:style w:type="character" w:customStyle="1" w:styleId="WW8Num921z3">
    <w:name w:val="WW8Num921z3"/>
    <w:rsid w:val="00D554D6"/>
    <w:rPr>
      <w:rFonts w:ascii="Symbol" w:hAnsi="Symbol"/>
    </w:rPr>
  </w:style>
  <w:style w:type="character" w:customStyle="1" w:styleId="WW8Num931z0">
    <w:name w:val="WW8Num931z0"/>
    <w:rsid w:val="00D554D6"/>
    <w:rPr>
      <w:rFonts w:ascii="Symbol" w:hAnsi="Symbol"/>
    </w:rPr>
  </w:style>
  <w:style w:type="character" w:customStyle="1" w:styleId="WW8Num932z0">
    <w:name w:val="WW8Num932z0"/>
    <w:rsid w:val="00D554D6"/>
    <w:rPr>
      <w:b/>
      <w:color w:val="0000FF"/>
    </w:rPr>
  </w:style>
  <w:style w:type="character" w:customStyle="1" w:styleId="WW8Num935z0">
    <w:name w:val="WW8Num935z0"/>
    <w:rsid w:val="00D554D6"/>
    <w:rPr>
      <w:rFonts w:ascii="Symbol" w:hAnsi="Symbol"/>
    </w:rPr>
  </w:style>
  <w:style w:type="character" w:customStyle="1" w:styleId="WW8Num936z0">
    <w:name w:val="WW8Num936z0"/>
    <w:rsid w:val="00D554D6"/>
    <w:rPr>
      <w:rFonts w:ascii="Symbol" w:hAnsi="Symbol"/>
    </w:rPr>
  </w:style>
  <w:style w:type="character" w:customStyle="1" w:styleId="WW8Num937z0">
    <w:name w:val="WW8Num937z0"/>
    <w:rsid w:val="00D554D6"/>
    <w:rPr>
      <w:rFonts w:ascii="Symbol" w:hAnsi="Symbol"/>
    </w:rPr>
  </w:style>
  <w:style w:type="character" w:customStyle="1" w:styleId="WW8Num947z0">
    <w:name w:val="WW8Num947z0"/>
    <w:rsid w:val="00D554D6"/>
    <w:rPr>
      <w:rFonts w:ascii="Symbol" w:hAnsi="Symbol"/>
    </w:rPr>
  </w:style>
  <w:style w:type="character" w:customStyle="1" w:styleId="WW8Num948z0">
    <w:name w:val="WW8Num948z0"/>
    <w:rsid w:val="00D554D6"/>
    <w:rPr>
      <w:rFonts w:ascii="Times New Roman" w:hAnsi="Times New Roman"/>
    </w:rPr>
  </w:style>
  <w:style w:type="character" w:customStyle="1" w:styleId="WW8Num952z0">
    <w:name w:val="WW8Num952z0"/>
    <w:rsid w:val="00D554D6"/>
    <w:rPr>
      <w:rFonts w:ascii="Symbol" w:hAnsi="Symbol"/>
    </w:rPr>
  </w:style>
  <w:style w:type="character" w:customStyle="1" w:styleId="WW8Num954z0">
    <w:name w:val="WW8Num954z0"/>
    <w:rsid w:val="00D554D6"/>
    <w:rPr>
      <w:rFonts w:ascii="Symbol" w:hAnsi="Symbol"/>
    </w:rPr>
  </w:style>
  <w:style w:type="character" w:customStyle="1" w:styleId="WW8Num956z0">
    <w:name w:val="WW8Num956z0"/>
    <w:rsid w:val="00D554D6"/>
    <w:rPr>
      <w:rFonts w:ascii="Arial" w:hAnsi="Arial"/>
      <w:sz w:val="20"/>
    </w:rPr>
  </w:style>
  <w:style w:type="character" w:customStyle="1" w:styleId="WW8Num956z1">
    <w:name w:val="WW8Num956z1"/>
    <w:rsid w:val="00D554D6"/>
    <w:rPr>
      <w:b/>
    </w:rPr>
  </w:style>
  <w:style w:type="character" w:customStyle="1" w:styleId="WW8Num961z0">
    <w:name w:val="WW8Num961z0"/>
    <w:rsid w:val="00D554D6"/>
    <w:rPr>
      <w:rFonts w:ascii="Arial" w:hAnsi="Arial"/>
      <w:sz w:val="20"/>
      <w:u w:val="none"/>
    </w:rPr>
  </w:style>
  <w:style w:type="character" w:customStyle="1" w:styleId="WW8Num964z0">
    <w:name w:val="WW8Num964z0"/>
    <w:rsid w:val="00D554D6"/>
    <w:rPr>
      <w:rFonts w:ascii="Symbol" w:hAnsi="Symbol"/>
      <w:sz w:val="20"/>
    </w:rPr>
  </w:style>
  <w:style w:type="character" w:customStyle="1" w:styleId="WW8Num964z1">
    <w:name w:val="WW8Num964z1"/>
    <w:rsid w:val="00D554D6"/>
    <w:rPr>
      <w:rFonts w:ascii="Courier New" w:hAnsi="Courier New"/>
      <w:sz w:val="20"/>
    </w:rPr>
  </w:style>
  <w:style w:type="character" w:customStyle="1" w:styleId="WW8Num964z2">
    <w:name w:val="WW8Num964z2"/>
    <w:rsid w:val="00D554D6"/>
    <w:rPr>
      <w:rFonts w:ascii="Wingdings" w:hAnsi="Wingdings"/>
      <w:sz w:val="20"/>
    </w:rPr>
  </w:style>
  <w:style w:type="character" w:customStyle="1" w:styleId="WW8Num965z0">
    <w:name w:val="WW8Num965z0"/>
    <w:rsid w:val="00D554D6"/>
    <w:rPr>
      <w:rFonts w:ascii="Wingdings" w:hAnsi="Wingdings"/>
      <w:sz w:val="24"/>
    </w:rPr>
  </w:style>
  <w:style w:type="character" w:customStyle="1" w:styleId="WW8Num969z0">
    <w:name w:val="WW8Num969z0"/>
    <w:rsid w:val="00D554D6"/>
    <w:rPr>
      <w:i/>
    </w:rPr>
  </w:style>
  <w:style w:type="character" w:customStyle="1" w:styleId="WW8Num970z0">
    <w:name w:val="WW8Num970z0"/>
    <w:rsid w:val="00D554D6"/>
    <w:rPr>
      <w:rFonts w:ascii="Symbol" w:hAnsi="Symbol"/>
    </w:rPr>
  </w:style>
  <w:style w:type="character" w:customStyle="1" w:styleId="WW8Num971z0">
    <w:name w:val="WW8Num971z0"/>
    <w:rsid w:val="00D554D6"/>
    <w:rPr>
      <w:rFonts w:ascii="Arial" w:hAnsi="Arial"/>
      <w:sz w:val="24"/>
    </w:rPr>
  </w:style>
  <w:style w:type="character" w:customStyle="1" w:styleId="WW8Num972z0">
    <w:name w:val="WW8Num972z0"/>
    <w:rsid w:val="00D554D6"/>
    <w:rPr>
      <w:rFonts w:ascii="Symbol" w:hAnsi="Symbol"/>
    </w:rPr>
  </w:style>
  <w:style w:type="character" w:customStyle="1" w:styleId="WW8Num973z0">
    <w:name w:val="WW8Num973z0"/>
    <w:rsid w:val="00D554D6"/>
    <w:rPr>
      <w:sz w:val="22"/>
    </w:rPr>
  </w:style>
  <w:style w:type="character" w:customStyle="1" w:styleId="WW8Num980z1">
    <w:name w:val="WW8Num980z1"/>
    <w:rsid w:val="00D554D6"/>
    <w:rPr>
      <w:b/>
    </w:rPr>
  </w:style>
  <w:style w:type="character" w:customStyle="1" w:styleId="WW8Num981z0">
    <w:name w:val="WW8Num981z0"/>
    <w:rsid w:val="00D554D6"/>
    <w:rPr>
      <w:rFonts w:ascii="Times New Roman" w:hAnsi="Times New Roman"/>
      <w:sz w:val="28"/>
      <w:u w:val="none"/>
    </w:rPr>
  </w:style>
  <w:style w:type="character" w:customStyle="1" w:styleId="WW8Num982z0">
    <w:name w:val="WW8Num982z0"/>
    <w:rsid w:val="00D554D6"/>
    <w:rPr>
      <w:rFonts w:ascii="Symbol" w:hAnsi="Symbol"/>
    </w:rPr>
  </w:style>
  <w:style w:type="character" w:customStyle="1" w:styleId="WW8Num984z0">
    <w:name w:val="WW8Num984z0"/>
    <w:rsid w:val="00D554D6"/>
    <w:rPr>
      <w:rFonts w:ascii="Symbol" w:hAnsi="Symbol"/>
    </w:rPr>
  </w:style>
  <w:style w:type="character" w:customStyle="1" w:styleId="WW8Num985z0">
    <w:name w:val="WW8Num985z0"/>
    <w:rsid w:val="00D554D6"/>
    <w:rPr>
      <w:rFonts w:ascii="Times New Roman" w:hAnsi="Times New Roman"/>
    </w:rPr>
  </w:style>
  <w:style w:type="character" w:customStyle="1" w:styleId="WW8Num988z0">
    <w:name w:val="WW8Num988z0"/>
    <w:rsid w:val="00D554D6"/>
    <w:rPr>
      <w:rFonts w:ascii="Symbol" w:hAnsi="Symbol"/>
    </w:rPr>
  </w:style>
  <w:style w:type="character" w:customStyle="1" w:styleId="WW8Num994z0">
    <w:name w:val="WW8Num994z0"/>
    <w:rsid w:val="00D554D6"/>
    <w:rPr>
      <w:rFonts w:ascii="Symbol" w:hAnsi="Symbol"/>
    </w:rPr>
  </w:style>
  <w:style w:type="character" w:customStyle="1" w:styleId="WW8Num996z0">
    <w:name w:val="WW8Num996z0"/>
    <w:rsid w:val="00D554D6"/>
    <w:rPr>
      <w:rFonts w:ascii="Times New Roman" w:hAnsi="Times New Roman"/>
      <w:b/>
      <w:sz w:val="28"/>
      <w:u w:val="single"/>
    </w:rPr>
  </w:style>
  <w:style w:type="character" w:customStyle="1" w:styleId="WW8Num1000z0">
    <w:name w:val="WW8Num1000z0"/>
    <w:rsid w:val="00D554D6"/>
    <w:rPr>
      <w:sz w:val="24"/>
    </w:rPr>
  </w:style>
  <w:style w:type="character" w:customStyle="1" w:styleId="WW8Num1004z0">
    <w:name w:val="WW8Num1004z0"/>
    <w:rsid w:val="00D554D6"/>
    <w:rPr>
      <w:rFonts w:ascii="Wingdings" w:hAnsi="Wingdings"/>
    </w:rPr>
  </w:style>
  <w:style w:type="character" w:customStyle="1" w:styleId="WW8Num1005z0">
    <w:name w:val="WW8Num1005z0"/>
    <w:rsid w:val="00D554D6"/>
    <w:rPr>
      <w:rFonts w:ascii="Symbol" w:hAnsi="Symbol"/>
    </w:rPr>
  </w:style>
  <w:style w:type="character" w:customStyle="1" w:styleId="WW8Num1013z0">
    <w:name w:val="WW8Num1013z0"/>
    <w:rsid w:val="00D554D6"/>
    <w:rPr>
      <w:rFonts w:ascii="Symbol" w:hAnsi="Symbol"/>
    </w:rPr>
  </w:style>
  <w:style w:type="character" w:customStyle="1" w:styleId="WW8Num1016z0">
    <w:name w:val="WW8Num1016z0"/>
    <w:rsid w:val="00D554D6"/>
    <w:rPr>
      <w:i/>
    </w:rPr>
  </w:style>
  <w:style w:type="character" w:customStyle="1" w:styleId="WW8Num1017z0">
    <w:name w:val="WW8Num1017z0"/>
    <w:rsid w:val="00D554D6"/>
    <w:rPr>
      <w:rFonts w:ascii="Times New Roman" w:hAnsi="Times New Roman"/>
      <w:b/>
    </w:rPr>
  </w:style>
  <w:style w:type="character" w:customStyle="1" w:styleId="WW8Num1020z0">
    <w:name w:val="WW8Num1020z0"/>
    <w:rsid w:val="00D554D6"/>
    <w:rPr>
      <w:rFonts w:ascii="Symbol" w:hAnsi="Symbol"/>
    </w:rPr>
  </w:style>
  <w:style w:type="character" w:customStyle="1" w:styleId="WW8Num1022z0">
    <w:name w:val="WW8Num1022z0"/>
    <w:rsid w:val="00D554D6"/>
    <w:rPr>
      <w:rFonts w:ascii="Wingdings" w:hAnsi="Wingdings"/>
    </w:rPr>
  </w:style>
  <w:style w:type="character" w:customStyle="1" w:styleId="WW8Num1022z1">
    <w:name w:val="WW8Num1022z1"/>
    <w:rsid w:val="00D554D6"/>
    <w:rPr>
      <w:rFonts w:ascii="Courier New" w:hAnsi="Courier New"/>
    </w:rPr>
  </w:style>
  <w:style w:type="character" w:customStyle="1" w:styleId="WW8Num1022z3">
    <w:name w:val="WW8Num1022z3"/>
    <w:rsid w:val="00D554D6"/>
    <w:rPr>
      <w:rFonts w:ascii="Symbol" w:hAnsi="Symbol"/>
    </w:rPr>
  </w:style>
  <w:style w:type="character" w:customStyle="1" w:styleId="WW8Num1032z0">
    <w:name w:val="WW8Num1032z0"/>
    <w:rsid w:val="00D554D6"/>
    <w:rPr>
      <w:rFonts w:ascii="Symbol" w:hAnsi="Symbol"/>
    </w:rPr>
  </w:style>
  <w:style w:type="character" w:customStyle="1" w:styleId="WW8Num1034z0">
    <w:name w:val="WW8Num1034z0"/>
    <w:rsid w:val="00D554D6"/>
    <w:rPr>
      <w:rFonts w:ascii="Arial" w:hAnsi="Arial"/>
      <w:b/>
      <w:sz w:val="24"/>
      <w:u w:val="none"/>
    </w:rPr>
  </w:style>
  <w:style w:type="character" w:customStyle="1" w:styleId="WW8Num1036z0">
    <w:name w:val="WW8Num1036z0"/>
    <w:rsid w:val="00D554D6"/>
    <w:rPr>
      <w:rFonts w:ascii="Symbol" w:hAnsi="Symbol"/>
    </w:rPr>
  </w:style>
  <w:style w:type="character" w:customStyle="1" w:styleId="WW8Num1038z0">
    <w:name w:val="WW8Num1038z0"/>
    <w:rsid w:val="00D554D6"/>
    <w:rPr>
      <w:rFonts w:ascii="Wingdings" w:hAnsi="Wingdings"/>
    </w:rPr>
  </w:style>
  <w:style w:type="character" w:customStyle="1" w:styleId="WW8Num1038z1">
    <w:name w:val="WW8Num1038z1"/>
    <w:rsid w:val="00D554D6"/>
    <w:rPr>
      <w:rFonts w:ascii="Courier New" w:hAnsi="Courier New"/>
    </w:rPr>
  </w:style>
  <w:style w:type="character" w:customStyle="1" w:styleId="WW8Num1038z3">
    <w:name w:val="WW8Num1038z3"/>
    <w:rsid w:val="00D554D6"/>
    <w:rPr>
      <w:rFonts w:ascii="Symbol" w:hAnsi="Symbol"/>
    </w:rPr>
  </w:style>
  <w:style w:type="character" w:customStyle="1" w:styleId="WW8Num1043z0">
    <w:name w:val="WW8Num1043z0"/>
    <w:rsid w:val="00D554D6"/>
    <w:rPr>
      <w:b/>
      <w:color w:val="000000"/>
      <w:sz w:val="22"/>
    </w:rPr>
  </w:style>
  <w:style w:type="character" w:customStyle="1" w:styleId="WW8Num1044z0">
    <w:name w:val="WW8Num1044z0"/>
    <w:rsid w:val="00D554D6"/>
    <w:rPr>
      <w:rFonts w:ascii="Arial" w:hAnsi="Arial"/>
      <w:sz w:val="24"/>
    </w:rPr>
  </w:style>
  <w:style w:type="character" w:customStyle="1" w:styleId="WW8Num1049z0">
    <w:name w:val="WW8Num1049z0"/>
    <w:rsid w:val="00D554D6"/>
    <w:rPr>
      <w:rFonts w:ascii="Symbol" w:hAnsi="Symbol"/>
    </w:rPr>
  </w:style>
  <w:style w:type="character" w:customStyle="1" w:styleId="WW8Num1053z0">
    <w:name w:val="WW8Num1053z0"/>
    <w:rsid w:val="00D554D6"/>
    <w:rPr>
      <w:rFonts w:ascii="Wingdings" w:hAnsi="Wingdings"/>
    </w:rPr>
  </w:style>
  <w:style w:type="character" w:customStyle="1" w:styleId="WW8Num1054z0">
    <w:name w:val="WW8Num1054z0"/>
    <w:rsid w:val="00D554D6"/>
    <w:rPr>
      <w:rFonts w:ascii="Arial" w:hAnsi="Arial"/>
      <w:sz w:val="24"/>
      <w:u w:val="none"/>
    </w:rPr>
  </w:style>
  <w:style w:type="character" w:customStyle="1" w:styleId="WW8Num1061z0">
    <w:name w:val="WW8Num1061z0"/>
    <w:rsid w:val="00D554D6"/>
    <w:rPr>
      <w:b/>
    </w:rPr>
  </w:style>
  <w:style w:type="character" w:customStyle="1" w:styleId="WW8Num1066z0">
    <w:name w:val="WW8Num1066z0"/>
    <w:rsid w:val="00D554D6"/>
    <w:rPr>
      <w:rFonts w:ascii="Times New Roman" w:hAnsi="Times New Roman"/>
    </w:rPr>
  </w:style>
  <w:style w:type="character" w:customStyle="1" w:styleId="WW8Num1066z1">
    <w:name w:val="WW8Num1066z1"/>
    <w:rsid w:val="00D554D6"/>
    <w:rPr>
      <w:rFonts w:ascii="Courier New" w:hAnsi="Courier New"/>
    </w:rPr>
  </w:style>
  <w:style w:type="character" w:customStyle="1" w:styleId="WW8Num1066z2">
    <w:name w:val="WW8Num1066z2"/>
    <w:rsid w:val="00D554D6"/>
    <w:rPr>
      <w:rFonts w:ascii="Wingdings" w:hAnsi="Wingdings"/>
    </w:rPr>
  </w:style>
  <w:style w:type="character" w:customStyle="1" w:styleId="WW8Num1066z3">
    <w:name w:val="WW8Num1066z3"/>
    <w:rsid w:val="00D554D6"/>
    <w:rPr>
      <w:rFonts w:ascii="Symbol" w:hAnsi="Symbol"/>
    </w:rPr>
  </w:style>
  <w:style w:type="character" w:customStyle="1" w:styleId="WW8Num1067z0">
    <w:name w:val="WW8Num1067z0"/>
    <w:rsid w:val="00D554D6"/>
    <w:rPr>
      <w:rFonts w:ascii="Symbol" w:hAnsi="Symbol"/>
    </w:rPr>
  </w:style>
  <w:style w:type="character" w:customStyle="1" w:styleId="WW8Num1070z0">
    <w:name w:val="WW8Num1070z0"/>
    <w:rsid w:val="00D554D6"/>
    <w:rPr>
      <w:rFonts w:ascii="Symbol" w:hAnsi="Symbol"/>
      <w:sz w:val="20"/>
    </w:rPr>
  </w:style>
  <w:style w:type="character" w:customStyle="1" w:styleId="WW8Num1071z0">
    <w:name w:val="WW8Num1071z0"/>
    <w:rsid w:val="00D554D6"/>
    <w:rPr>
      <w:rFonts w:ascii="Symbol" w:hAnsi="Symbol"/>
    </w:rPr>
  </w:style>
  <w:style w:type="character" w:customStyle="1" w:styleId="WW8Num1079z0">
    <w:name w:val="WW8Num1079z0"/>
    <w:rsid w:val="00D554D6"/>
    <w:rPr>
      <w:rFonts w:ascii="Symbol" w:hAnsi="Symbol"/>
    </w:rPr>
  </w:style>
  <w:style w:type="character" w:customStyle="1" w:styleId="WW8Num1079z1">
    <w:name w:val="WW8Num1079z1"/>
    <w:rsid w:val="00D554D6"/>
    <w:rPr>
      <w:rFonts w:ascii="Courier New" w:hAnsi="Courier New"/>
    </w:rPr>
  </w:style>
  <w:style w:type="character" w:customStyle="1" w:styleId="WW8Num1079z2">
    <w:name w:val="WW8Num1079z2"/>
    <w:rsid w:val="00D554D6"/>
    <w:rPr>
      <w:rFonts w:ascii="Wingdings" w:hAnsi="Wingdings"/>
    </w:rPr>
  </w:style>
  <w:style w:type="character" w:customStyle="1" w:styleId="WW8Num1080z0">
    <w:name w:val="WW8Num1080z0"/>
    <w:rsid w:val="00D554D6"/>
    <w:rPr>
      <w:rFonts w:ascii="Arial" w:hAnsi="Arial"/>
      <w:sz w:val="24"/>
    </w:rPr>
  </w:style>
  <w:style w:type="character" w:customStyle="1" w:styleId="WW8Num1082z0">
    <w:name w:val="WW8Num1082z0"/>
    <w:rsid w:val="00D554D6"/>
    <w:rPr>
      <w:rFonts w:ascii="Times New Roman" w:hAnsi="Times New Roman"/>
    </w:rPr>
  </w:style>
  <w:style w:type="character" w:customStyle="1" w:styleId="WW8Num1083z0">
    <w:name w:val="WW8Num1083z0"/>
    <w:rsid w:val="00D554D6"/>
    <w:rPr>
      <w:rFonts w:ascii="Symbol" w:hAnsi="Symbol"/>
    </w:rPr>
  </w:style>
  <w:style w:type="character" w:customStyle="1" w:styleId="WW8Num1084z0">
    <w:name w:val="WW8Num1084z0"/>
    <w:rsid w:val="00D554D6"/>
    <w:rPr>
      <w:rFonts w:ascii="Symbol" w:hAnsi="Symbol"/>
    </w:rPr>
  </w:style>
  <w:style w:type="character" w:customStyle="1" w:styleId="WW8Num1087z0">
    <w:name w:val="WW8Num1087z0"/>
    <w:rsid w:val="00D554D6"/>
    <w:rPr>
      <w:i/>
    </w:rPr>
  </w:style>
  <w:style w:type="character" w:customStyle="1" w:styleId="WW8Num1090z0">
    <w:name w:val="WW8Num1090z0"/>
    <w:rsid w:val="00D554D6"/>
  </w:style>
  <w:style w:type="character" w:customStyle="1" w:styleId="WW8Num1097z0">
    <w:name w:val="WW8Num1097z0"/>
    <w:rsid w:val="00D554D6"/>
    <w:rPr>
      <w:rFonts w:ascii="Times New Roman" w:hAnsi="Times New Roman"/>
    </w:rPr>
  </w:style>
  <w:style w:type="character" w:customStyle="1" w:styleId="WW8Num1098z0">
    <w:name w:val="WW8Num1098z0"/>
    <w:rsid w:val="00D554D6"/>
    <w:rPr>
      <w:rFonts w:ascii="Arial" w:hAnsi="Arial"/>
      <w:sz w:val="24"/>
    </w:rPr>
  </w:style>
  <w:style w:type="character" w:customStyle="1" w:styleId="WW8Num1103z0">
    <w:name w:val="WW8Num1103z0"/>
    <w:rsid w:val="00D554D6"/>
    <w:rPr>
      <w:rFonts w:ascii="Times New Roman" w:hAnsi="Times New Roman"/>
    </w:rPr>
  </w:style>
  <w:style w:type="character" w:customStyle="1" w:styleId="WW8Num1112z0">
    <w:name w:val="WW8Num1112z0"/>
    <w:rsid w:val="00D554D6"/>
    <w:rPr>
      <w:sz w:val="22"/>
    </w:rPr>
  </w:style>
  <w:style w:type="character" w:customStyle="1" w:styleId="WW8Num1115z0">
    <w:name w:val="WW8Num1115z0"/>
    <w:rsid w:val="00D554D6"/>
    <w:rPr>
      <w:rFonts w:ascii="Symbol" w:hAnsi="Symbol"/>
    </w:rPr>
  </w:style>
  <w:style w:type="character" w:customStyle="1" w:styleId="WW8Num1116z0">
    <w:name w:val="WW8Num1116z0"/>
    <w:rsid w:val="00D554D6"/>
    <w:rPr>
      <w:rFonts w:ascii="Symbol" w:hAnsi="Symbol"/>
    </w:rPr>
  </w:style>
  <w:style w:type="character" w:customStyle="1" w:styleId="WW8Num1120z0">
    <w:name w:val="WW8Num1120z0"/>
    <w:rsid w:val="00D554D6"/>
    <w:rPr>
      <w:i/>
    </w:rPr>
  </w:style>
  <w:style w:type="character" w:customStyle="1" w:styleId="WW8Num1125z0">
    <w:name w:val="WW8Num1125z0"/>
    <w:rsid w:val="00D554D6"/>
    <w:rPr>
      <w:rFonts w:ascii="Times New Roman" w:hAnsi="Times New Roman"/>
    </w:rPr>
  </w:style>
  <w:style w:type="character" w:customStyle="1" w:styleId="WW8Num1125z1">
    <w:name w:val="WW8Num1125z1"/>
    <w:rsid w:val="00D554D6"/>
    <w:rPr>
      <w:rFonts w:ascii="Courier New" w:hAnsi="Courier New"/>
    </w:rPr>
  </w:style>
  <w:style w:type="character" w:customStyle="1" w:styleId="WW8Num1125z2">
    <w:name w:val="WW8Num1125z2"/>
    <w:rsid w:val="00D554D6"/>
    <w:rPr>
      <w:rFonts w:ascii="Wingdings" w:hAnsi="Wingdings"/>
    </w:rPr>
  </w:style>
  <w:style w:type="character" w:customStyle="1" w:styleId="WW8Num1125z3">
    <w:name w:val="WW8Num1125z3"/>
    <w:rsid w:val="00D554D6"/>
    <w:rPr>
      <w:rFonts w:ascii="Symbol" w:hAnsi="Symbol"/>
    </w:rPr>
  </w:style>
  <w:style w:type="character" w:customStyle="1" w:styleId="WW8Num1128z0">
    <w:name w:val="WW8Num1128z0"/>
    <w:rsid w:val="00D554D6"/>
    <w:rPr>
      <w:rFonts w:ascii="Wingdings" w:hAnsi="Wingdings"/>
    </w:rPr>
  </w:style>
  <w:style w:type="character" w:customStyle="1" w:styleId="WW8Num1130z1">
    <w:name w:val="WW8Num1130z1"/>
    <w:rsid w:val="00D554D6"/>
    <w:rPr>
      <w:b/>
    </w:rPr>
  </w:style>
  <w:style w:type="character" w:customStyle="1" w:styleId="WW8Num1135z0">
    <w:name w:val="WW8Num1135z0"/>
    <w:rsid w:val="00D554D6"/>
    <w:rPr>
      <w:rFonts w:ascii="Symbol" w:hAnsi="Symbol"/>
    </w:rPr>
  </w:style>
  <w:style w:type="character" w:customStyle="1" w:styleId="WW8Num1137z0">
    <w:name w:val="WW8Num1137z0"/>
    <w:rsid w:val="00D554D6"/>
    <w:rPr>
      <w:rFonts w:ascii="Wingdings" w:hAnsi="Wingdings"/>
      <w:sz w:val="24"/>
    </w:rPr>
  </w:style>
  <w:style w:type="character" w:customStyle="1" w:styleId="WW8Num1138z0">
    <w:name w:val="WW8Num1138z0"/>
    <w:rsid w:val="00D554D6"/>
    <w:rPr>
      <w:rFonts w:ascii="Symbol" w:hAnsi="Symbol"/>
    </w:rPr>
  </w:style>
  <w:style w:type="character" w:customStyle="1" w:styleId="WW8Num1143z0">
    <w:name w:val="WW8Num1143z0"/>
    <w:rsid w:val="00D554D6"/>
    <w:rPr>
      <w:b/>
    </w:rPr>
  </w:style>
  <w:style w:type="character" w:customStyle="1" w:styleId="WW8Num1145z0">
    <w:name w:val="WW8Num1145z0"/>
    <w:rsid w:val="00D554D6"/>
    <w:rPr>
      <w:rFonts w:ascii="Symbol" w:hAnsi="Symbol"/>
    </w:rPr>
  </w:style>
  <w:style w:type="character" w:customStyle="1" w:styleId="WW8Num1147z0">
    <w:name w:val="WW8Num1147z0"/>
    <w:rsid w:val="00D554D6"/>
    <w:rPr>
      <w:rFonts w:ascii="Times New Roman" w:hAnsi="Times New Roman"/>
      <w:b/>
      <w:sz w:val="28"/>
      <w:u w:val="single"/>
    </w:rPr>
  </w:style>
  <w:style w:type="character" w:customStyle="1" w:styleId="WW8Num1148z0">
    <w:name w:val="WW8Num1148z0"/>
    <w:rsid w:val="00D554D6"/>
    <w:rPr>
      <w:rFonts w:ascii="Symbol" w:hAnsi="Symbol"/>
    </w:rPr>
  </w:style>
  <w:style w:type="character" w:customStyle="1" w:styleId="WW8Num1156z0">
    <w:name w:val="WW8Num1156z0"/>
    <w:rsid w:val="00D554D6"/>
    <w:rPr>
      <w:rFonts w:ascii="Symbol" w:hAnsi="Symbol"/>
    </w:rPr>
  </w:style>
  <w:style w:type="character" w:customStyle="1" w:styleId="WW8Num1157z0">
    <w:name w:val="WW8Num1157z0"/>
    <w:rsid w:val="00D554D6"/>
    <w:rPr>
      <w:i/>
    </w:rPr>
  </w:style>
  <w:style w:type="character" w:customStyle="1" w:styleId="WW8Num1162z0">
    <w:name w:val="WW8Num1162z0"/>
    <w:rsid w:val="00D554D6"/>
    <w:rPr>
      <w:rFonts w:ascii="Symbol" w:hAnsi="Symbol"/>
    </w:rPr>
  </w:style>
  <w:style w:type="character" w:customStyle="1" w:styleId="WW8Num1167z0">
    <w:name w:val="WW8Num1167z0"/>
    <w:rsid w:val="00D554D6"/>
    <w:rPr>
      <w:rFonts w:ascii="Symbol" w:hAnsi="Symbol"/>
    </w:rPr>
  </w:style>
  <w:style w:type="character" w:customStyle="1" w:styleId="WW8Num1168z0">
    <w:name w:val="WW8Num1168z0"/>
    <w:rsid w:val="00D554D6"/>
    <w:rPr>
      <w:rFonts w:ascii="Symbol" w:hAnsi="Symbol"/>
    </w:rPr>
  </w:style>
  <w:style w:type="character" w:customStyle="1" w:styleId="WW8Num1169z0">
    <w:name w:val="WW8Num1169z0"/>
    <w:rsid w:val="00D554D6"/>
    <w:rPr>
      <w:rFonts w:ascii="Symbol" w:hAnsi="Symbol"/>
    </w:rPr>
  </w:style>
  <w:style w:type="character" w:customStyle="1" w:styleId="WW8Num1170z0">
    <w:name w:val="WW8Num1170z0"/>
    <w:rsid w:val="00D554D6"/>
    <w:rPr>
      <w:rFonts w:ascii="Symbol" w:hAnsi="Symbol"/>
    </w:rPr>
  </w:style>
  <w:style w:type="character" w:customStyle="1" w:styleId="WW8Num1177z0">
    <w:name w:val="WW8Num1177z0"/>
    <w:rsid w:val="00D554D6"/>
    <w:rPr>
      <w:rFonts w:ascii="Arial" w:hAnsi="Arial"/>
      <w:b/>
      <w:sz w:val="24"/>
      <w:u w:val="none"/>
    </w:rPr>
  </w:style>
  <w:style w:type="character" w:customStyle="1" w:styleId="WW8Num1178z0">
    <w:name w:val="WW8Num1178z0"/>
    <w:rsid w:val="00D554D6"/>
    <w:rPr>
      <w:rFonts w:ascii="Symbol" w:hAnsi="Symbol"/>
    </w:rPr>
  </w:style>
  <w:style w:type="character" w:customStyle="1" w:styleId="WW8Num1179z0">
    <w:name w:val="WW8Num1179z0"/>
    <w:rsid w:val="00D554D6"/>
    <w:rPr>
      <w:i/>
    </w:rPr>
  </w:style>
  <w:style w:type="character" w:customStyle="1" w:styleId="WW8Num1180z0">
    <w:name w:val="WW8Num1180z0"/>
    <w:rsid w:val="00D554D6"/>
    <w:rPr>
      <w:rFonts w:ascii="Symbol" w:hAnsi="Symbol"/>
    </w:rPr>
  </w:style>
  <w:style w:type="character" w:customStyle="1" w:styleId="WW8Num1181z0">
    <w:name w:val="WW8Num1181z0"/>
    <w:rsid w:val="00D554D6"/>
    <w:rPr>
      <w:rFonts w:ascii="Symbol" w:hAnsi="Symbol"/>
    </w:rPr>
  </w:style>
  <w:style w:type="character" w:customStyle="1" w:styleId="WW8Num1185z0">
    <w:name w:val="WW8Num1185z0"/>
    <w:rsid w:val="00D554D6"/>
    <w:rPr>
      <w:rFonts w:ascii="Symbol" w:hAnsi="Symbol"/>
    </w:rPr>
  </w:style>
  <w:style w:type="character" w:customStyle="1" w:styleId="WW8Num1191z0">
    <w:name w:val="WW8Num1191z0"/>
    <w:rsid w:val="00D554D6"/>
    <w:rPr>
      <w:sz w:val="22"/>
    </w:rPr>
  </w:style>
  <w:style w:type="character" w:customStyle="1" w:styleId="WW8Num1195z0">
    <w:name w:val="WW8Num1195z0"/>
    <w:rsid w:val="00D554D6"/>
    <w:rPr>
      <w:rFonts w:ascii="Symbol" w:hAnsi="Symbol"/>
    </w:rPr>
  </w:style>
  <w:style w:type="character" w:customStyle="1" w:styleId="WW8Num1197z0">
    <w:name w:val="WW8Num1197z0"/>
    <w:rsid w:val="00D554D6"/>
    <w:rPr>
      <w:b/>
      <w:color w:val="auto"/>
    </w:rPr>
  </w:style>
  <w:style w:type="character" w:customStyle="1" w:styleId="WW8Num1201z0">
    <w:name w:val="WW8Num1201z0"/>
    <w:rsid w:val="00D554D6"/>
    <w:rPr>
      <w:rFonts w:ascii="Symbol" w:hAnsi="Symbol"/>
    </w:rPr>
  </w:style>
  <w:style w:type="character" w:customStyle="1" w:styleId="WW8Num1203z0">
    <w:name w:val="WW8Num1203z0"/>
    <w:rsid w:val="00D554D6"/>
    <w:rPr>
      <w:i/>
    </w:rPr>
  </w:style>
  <w:style w:type="character" w:customStyle="1" w:styleId="WW8Num1207z0">
    <w:name w:val="WW8Num1207z0"/>
    <w:rsid w:val="00D554D6"/>
    <w:rPr>
      <w:rFonts w:ascii="Times New Roman" w:hAnsi="Times New Roman"/>
    </w:rPr>
  </w:style>
  <w:style w:type="character" w:customStyle="1" w:styleId="WW8Num1208z1">
    <w:name w:val="WW8Num1208z1"/>
    <w:rsid w:val="00D554D6"/>
    <w:rPr>
      <w:rFonts w:ascii="Courier New" w:hAnsi="Courier New"/>
    </w:rPr>
  </w:style>
  <w:style w:type="character" w:customStyle="1" w:styleId="WW8Num1208z2">
    <w:name w:val="WW8Num1208z2"/>
    <w:rsid w:val="00D554D6"/>
    <w:rPr>
      <w:rFonts w:ascii="Wingdings" w:hAnsi="Wingdings"/>
    </w:rPr>
  </w:style>
  <w:style w:type="character" w:customStyle="1" w:styleId="WW8Num1208z3">
    <w:name w:val="WW8Num1208z3"/>
    <w:rsid w:val="00D554D6"/>
    <w:rPr>
      <w:rFonts w:ascii="Symbol" w:hAnsi="Symbol"/>
    </w:rPr>
  </w:style>
  <w:style w:type="character" w:customStyle="1" w:styleId="WW8Num1211z0">
    <w:name w:val="WW8Num1211z0"/>
    <w:rsid w:val="00D554D6"/>
    <w:rPr>
      <w:rFonts w:ascii="Symbol" w:hAnsi="Symbol"/>
    </w:rPr>
  </w:style>
  <w:style w:type="character" w:customStyle="1" w:styleId="WW8Num1212z0">
    <w:name w:val="WW8Num1212z0"/>
    <w:rsid w:val="00D554D6"/>
    <w:rPr>
      <w:rFonts w:ascii="Symbol" w:hAnsi="Symbol"/>
    </w:rPr>
  </w:style>
  <w:style w:type="character" w:customStyle="1" w:styleId="WW8Num1213z0">
    <w:name w:val="WW8Num1213z0"/>
    <w:rsid w:val="00D554D6"/>
    <w:rPr>
      <w:rFonts w:ascii="Times New Roman" w:hAnsi="Times New Roman"/>
      <w:b/>
      <w:sz w:val="24"/>
      <w:u w:val="single"/>
    </w:rPr>
  </w:style>
  <w:style w:type="character" w:customStyle="1" w:styleId="WW8Num1215z0">
    <w:name w:val="WW8Num1215z0"/>
    <w:rsid w:val="00D554D6"/>
    <w:rPr>
      <w:rFonts w:ascii="Symbol" w:hAnsi="Symbol"/>
    </w:rPr>
  </w:style>
  <w:style w:type="character" w:customStyle="1" w:styleId="WW8Num1222z0">
    <w:name w:val="WW8Num1222z0"/>
    <w:rsid w:val="00D554D6"/>
    <w:rPr>
      <w:rFonts w:ascii="Symbol" w:hAnsi="Symbol"/>
    </w:rPr>
  </w:style>
  <w:style w:type="character" w:customStyle="1" w:styleId="WW8Num1223z0">
    <w:name w:val="WW8Num1223z0"/>
    <w:rsid w:val="00D554D6"/>
    <w:rPr>
      <w:rFonts w:ascii="Times New Roman" w:hAnsi="Times New Roman"/>
    </w:rPr>
  </w:style>
  <w:style w:type="character" w:customStyle="1" w:styleId="WW8Num1224z0">
    <w:name w:val="WW8Num1224z0"/>
    <w:rsid w:val="00D554D6"/>
    <w:rPr>
      <w:b/>
    </w:rPr>
  </w:style>
  <w:style w:type="character" w:customStyle="1" w:styleId="WW8Num1225z0">
    <w:name w:val="WW8Num1225z0"/>
    <w:rsid w:val="00D554D6"/>
    <w:rPr>
      <w:b/>
    </w:rPr>
  </w:style>
  <w:style w:type="character" w:customStyle="1" w:styleId="WW8Num1228z0">
    <w:name w:val="WW8Num1228z0"/>
    <w:rsid w:val="00D554D6"/>
    <w:rPr>
      <w:rFonts w:ascii="Symbol" w:hAnsi="Symbol"/>
    </w:rPr>
  </w:style>
  <w:style w:type="character" w:customStyle="1" w:styleId="WW8Num1236z0">
    <w:name w:val="WW8Num1236z0"/>
    <w:rsid w:val="00D554D6"/>
    <w:rPr>
      <w:rFonts w:ascii="Wingdings" w:hAnsi="Wingdings"/>
      <w:sz w:val="24"/>
    </w:rPr>
  </w:style>
  <w:style w:type="character" w:customStyle="1" w:styleId="WW8Num1237z0">
    <w:name w:val="WW8Num1237z0"/>
    <w:rsid w:val="00D554D6"/>
    <w:rPr>
      <w:rFonts w:ascii="Symbol" w:hAnsi="Symbol"/>
    </w:rPr>
  </w:style>
  <w:style w:type="character" w:customStyle="1" w:styleId="WW8Num1239z0">
    <w:name w:val="WW8Num1239z0"/>
    <w:rsid w:val="00D554D6"/>
    <w:rPr>
      <w:b/>
    </w:rPr>
  </w:style>
  <w:style w:type="character" w:customStyle="1" w:styleId="WW8Num1241z0">
    <w:name w:val="WW8Num1241z0"/>
    <w:rsid w:val="00D554D6"/>
    <w:rPr>
      <w:rFonts w:ascii="Symbol" w:hAnsi="Symbol"/>
    </w:rPr>
  </w:style>
  <w:style w:type="character" w:customStyle="1" w:styleId="WW8Num1244z0">
    <w:name w:val="WW8Num1244z0"/>
    <w:rsid w:val="00D554D6"/>
    <w:rPr>
      <w:rFonts w:ascii="Symbol" w:hAnsi="Symbol"/>
    </w:rPr>
  </w:style>
  <w:style w:type="character" w:customStyle="1" w:styleId="WW8Num1245z0">
    <w:name w:val="WW8Num1245z0"/>
    <w:rsid w:val="00D554D6"/>
    <w:rPr>
      <w:rFonts w:ascii="Wingdings" w:hAnsi="Wingdings"/>
      <w:sz w:val="24"/>
    </w:rPr>
  </w:style>
  <w:style w:type="character" w:customStyle="1" w:styleId="WW8Num1261z0">
    <w:name w:val="WW8Num1261z0"/>
    <w:rsid w:val="00D554D6"/>
    <w:rPr>
      <w:rFonts w:ascii="Wingdings" w:hAnsi="Wingdings"/>
      <w:sz w:val="24"/>
    </w:rPr>
  </w:style>
  <w:style w:type="character" w:customStyle="1" w:styleId="WW8Num1268z0">
    <w:name w:val="WW8Num1268z0"/>
    <w:rsid w:val="00D554D6"/>
    <w:rPr>
      <w:rFonts w:ascii="Times New Roman" w:hAnsi="Times New Roman"/>
    </w:rPr>
  </w:style>
  <w:style w:type="character" w:customStyle="1" w:styleId="WW8Num1275z0">
    <w:name w:val="WW8Num1275z0"/>
    <w:rsid w:val="00D554D6"/>
    <w:rPr>
      <w:rFonts w:ascii="Times New Roman" w:hAnsi="Times New Roman"/>
    </w:rPr>
  </w:style>
  <w:style w:type="character" w:customStyle="1" w:styleId="WW8Num1278z0">
    <w:name w:val="WW8Num1278z0"/>
    <w:rsid w:val="00D554D6"/>
    <w:rPr>
      <w:rFonts w:ascii="Symbol" w:hAnsi="Symbol"/>
    </w:rPr>
  </w:style>
  <w:style w:type="character" w:customStyle="1" w:styleId="WW8Num1280z0">
    <w:name w:val="WW8Num1280z0"/>
    <w:rsid w:val="00D554D6"/>
    <w:rPr>
      <w:rFonts w:ascii="Symbol" w:hAnsi="Symbol"/>
    </w:rPr>
  </w:style>
  <w:style w:type="character" w:customStyle="1" w:styleId="WW8Num1283z0">
    <w:name w:val="WW8Num1283z0"/>
    <w:rsid w:val="00D554D6"/>
    <w:rPr>
      <w:rFonts w:ascii="Symbol" w:hAnsi="Symbol"/>
    </w:rPr>
  </w:style>
  <w:style w:type="character" w:customStyle="1" w:styleId="WW8Num1284z0">
    <w:name w:val="WW8Num1284z0"/>
    <w:rsid w:val="00D554D6"/>
    <w:rPr>
      <w:rFonts w:ascii="Times New Roman" w:hAnsi="Times New Roman"/>
    </w:rPr>
  </w:style>
  <w:style w:type="character" w:customStyle="1" w:styleId="WW8Num1284z1">
    <w:name w:val="WW8Num1284z1"/>
    <w:rsid w:val="00D554D6"/>
    <w:rPr>
      <w:rFonts w:ascii="Courier New" w:hAnsi="Courier New"/>
    </w:rPr>
  </w:style>
  <w:style w:type="character" w:customStyle="1" w:styleId="WW8Num1284z2">
    <w:name w:val="WW8Num1284z2"/>
    <w:rsid w:val="00D554D6"/>
    <w:rPr>
      <w:rFonts w:ascii="Wingdings" w:hAnsi="Wingdings"/>
    </w:rPr>
  </w:style>
  <w:style w:type="character" w:customStyle="1" w:styleId="WW8Num1284z3">
    <w:name w:val="WW8Num1284z3"/>
    <w:rsid w:val="00D554D6"/>
    <w:rPr>
      <w:rFonts w:ascii="Symbol" w:hAnsi="Symbol"/>
    </w:rPr>
  </w:style>
  <w:style w:type="character" w:customStyle="1" w:styleId="WW8Num1290z0">
    <w:name w:val="WW8Num1290z0"/>
    <w:rsid w:val="00D554D6"/>
    <w:rPr>
      <w:rFonts w:ascii="Arial" w:hAnsi="Arial"/>
      <w:sz w:val="24"/>
    </w:rPr>
  </w:style>
  <w:style w:type="character" w:customStyle="1" w:styleId="WW8Num1293z0">
    <w:name w:val="WW8Num1293z0"/>
    <w:rsid w:val="00D554D6"/>
    <w:rPr>
      <w:rFonts w:ascii="Arial" w:hAnsi="Arial"/>
      <w:b/>
      <w:sz w:val="24"/>
    </w:rPr>
  </w:style>
  <w:style w:type="character" w:customStyle="1" w:styleId="WW8Num1295z0">
    <w:name w:val="WW8Num1295z0"/>
    <w:rsid w:val="00D554D6"/>
    <w:rPr>
      <w:rFonts w:ascii="Symbol" w:hAnsi="Symbol"/>
    </w:rPr>
  </w:style>
  <w:style w:type="character" w:customStyle="1" w:styleId="WW8Num1295z1">
    <w:name w:val="WW8Num1295z1"/>
    <w:rsid w:val="00D554D6"/>
    <w:rPr>
      <w:rFonts w:ascii="Courier New" w:hAnsi="Courier New"/>
    </w:rPr>
  </w:style>
  <w:style w:type="character" w:customStyle="1" w:styleId="WW8Num1295z2">
    <w:name w:val="WW8Num1295z2"/>
    <w:rsid w:val="00D554D6"/>
    <w:rPr>
      <w:rFonts w:ascii="Wingdings" w:hAnsi="Wingdings"/>
    </w:rPr>
  </w:style>
  <w:style w:type="character" w:customStyle="1" w:styleId="WW8Num1298z0">
    <w:name w:val="WW8Num1298z0"/>
    <w:rsid w:val="00D554D6"/>
    <w:rPr>
      <w:rFonts w:ascii="Symbol" w:hAnsi="Symbol"/>
    </w:rPr>
  </w:style>
  <w:style w:type="character" w:customStyle="1" w:styleId="WW8Num1302z0">
    <w:name w:val="WW8Num1302z0"/>
    <w:rsid w:val="00D554D6"/>
    <w:rPr>
      <w:rFonts w:ascii="Symbol" w:hAnsi="Symbol"/>
    </w:rPr>
  </w:style>
  <w:style w:type="character" w:customStyle="1" w:styleId="WW8Num1304z0">
    <w:name w:val="WW8Num1304z0"/>
    <w:rsid w:val="00D554D6"/>
    <w:rPr>
      <w:rFonts w:ascii="Times New Roman" w:hAnsi="Times New Roman"/>
    </w:rPr>
  </w:style>
  <w:style w:type="character" w:customStyle="1" w:styleId="WW8Num1304z1">
    <w:name w:val="WW8Num1304z1"/>
    <w:rsid w:val="00D554D6"/>
    <w:rPr>
      <w:rFonts w:ascii="Courier New" w:hAnsi="Courier New"/>
    </w:rPr>
  </w:style>
  <w:style w:type="character" w:customStyle="1" w:styleId="WW8Num1304z2">
    <w:name w:val="WW8Num1304z2"/>
    <w:rsid w:val="00D554D6"/>
    <w:rPr>
      <w:rFonts w:ascii="Wingdings" w:hAnsi="Wingdings"/>
    </w:rPr>
  </w:style>
  <w:style w:type="character" w:customStyle="1" w:styleId="WW8Num1304z3">
    <w:name w:val="WW8Num1304z3"/>
    <w:rsid w:val="00D554D6"/>
    <w:rPr>
      <w:rFonts w:ascii="Symbol" w:hAnsi="Symbol"/>
    </w:rPr>
  </w:style>
  <w:style w:type="character" w:customStyle="1" w:styleId="WW8Num1305z0">
    <w:name w:val="WW8Num1305z0"/>
    <w:rsid w:val="00D554D6"/>
    <w:rPr>
      <w:rFonts w:ascii="Symbol" w:hAnsi="Symbol"/>
    </w:rPr>
  </w:style>
  <w:style w:type="character" w:customStyle="1" w:styleId="WW8Num1307z0">
    <w:name w:val="WW8Num1307z0"/>
    <w:rsid w:val="00D554D6"/>
    <w:rPr>
      <w:rFonts w:ascii="Symbol" w:hAnsi="Symbol"/>
    </w:rPr>
  </w:style>
  <w:style w:type="character" w:customStyle="1" w:styleId="WW8Num1313z0">
    <w:name w:val="WW8Num1313z0"/>
    <w:rsid w:val="00D554D6"/>
    <w:rPr>
      <w:rFonts w:ascii="Arial" w:hAnsi="Arial"/>
      <w:sz w:val="24"/>
    </w:rPr>
  </w:style>
  <w:style w:type="character" w:customStyle="1" w:styleId="WW8Num1322z0">
    <w:name w:val="WW8Num1322z0"/>
    <w:rsid w:val="00D554D6"/>
    <w:rPr>
      <w:rFonts w:ascii="Wingdings" w:hAnsi="Wingdings"/>
      <w:sz w:val="24"/>
    </w:rPr>
  </w:style>
  <w:style w:type="character" w:customStyle="1" w:styleId="WW8Num1323z0">
    <w:name w:val="WW8Num1323z0"/>
    <w:rsid w:val="00D554D6"/>
    <w:rPr>
      <w:rFonts w:ascii="Symbol" w:hAnsi="Symbol"/>
    </w:rPr>
  </w:style>
  <w:style w:type="character" w:customStyle="1" w:styleId="WW8Num1324z0">
    <w:name w:val="WW8Num1324z0"/>
    <w:rsid w:val="00D554D6"/>
    <w:rPr>
      <w:rFonts w:ascii="Wingdings" w:hAnsi="Wingdings"/>
      <w:sz w:val="24"/>
    </w:rPr>
  </w:style>
  <w:style w:type="character" w:customStyle="1" w:styleId="WW8Num1330z0">
    <w:name w:val="WW8Num1330z0"/>
    <w:rsid w:val="00D554D6"/>
    <w:rPr>
      <w:rFonts w:ascii="Times New Roman" w:hAnsi="Times New Roman"/>
      <w:b/>
    </w:rPr>
  </w:style>
  <w:style w:type="character" w:customStyle="1" w:styleId="WW8Num1334z0">
    <w:name w:val="WW8Num1334z0"/>
    <w:rsid w:val="00D554D6"/>
    <w:rPr>
      <w:rFonts w:ascii="Symbol" w:hAnsi="Symbol"/>
    </w:rPr>
  </w:style>
  <w:style w:type="character" w:customStyle="1" w:styleId="WW8Num1337z0">
    <w:name w:val="WW8Num1337z0"/>
    <w:rsid w:val="00D554D6"/>
    <w:rPr>
      <w:rFonts w:ascii="Wingdings" w:hAnsi="Wingdings"/>
    </w:rPr>
  </w:style>
  <w:style w:type="character" w:customStyle="1" w:styleId="WW8Num1338z0">
    <w:name w:val="WW8Num1338z0"/>
    <w:rsid w:val="00D554D6"/>
    <w:rPr>
      <w:rFonts w:ascii="Symbol" w:hAnsi="Symbol"/>
    </w:rPr>
  </w:style>
  <w:style w:type="character" w:customStyle="1" w:styleId="WW8Num1342z0">
    <w:name w:val="WW8Num1342z0"/>
    <w:rsid w:val="00D554D6"/>
    <w:rPr>
      <w:rFonts w:ascii="Symbol" w:hAnsi="Symbol"/>
    </w:rPr>
  </w:style>
  <w:style w:type="character" w:customStyle="1" w:styleId="WW8Num1344z0">
    <w:name w:val="WW8Num1344z0"/>
    <w:rsid w:val="00D554D6"/>
    <w:rPr>
      <w:rFonts w:ascii="Symbol" w:hAnsi="Symbol"/>
    </w:rPr>
  </w:style>
  <w:style w:type="character" w:customStyle="1" w:styleId="WW8Num1346z0">
    <w:name w:val="WW8Num1346z0"/>
    <w:rsid w:val="00D554D6"/>
    <w:rPr>
      <w:i/>
    </w:rPr>
  </w:style>
  <w:style w:type="character" w:customStyle="1" w:styleId="WW8Num1349z0">
    <w:name w:val="WW8Num1349z0"/>
    <w:rsid w:val="00D554D6"/>
    <w:rPr>
      <w:rFonts w:ascii="Times New Roman" w:hAnsi="Times New Roman"/>
      <w:sz w:val="28"/>
      <w:u w:val="none"/>
    </w:rPr>
  </w:style>
  <w:style w:type="character" w:customStyle="1" w:styleId="WW8Num1350z0">
    <w:name w:val="WW8Num1350z0"/>
    <w:rsid w:val="00D554D6"/>
    <w:rPr>
      <w:rFonts w:ascii="Times New Roman" w:hAnsi="Times New Roman"/>
      <w:b/>
      <w:sz w:val="28"/>
      <w:u w:val="single"/>
    </w:rPr>
  </w:style>
  <w:style w:type="character" w:customStyle="1" w:styleId="WW8Num1356z0">
    <w:name w:val="WW8Num1356z0"/>
    <w:rsid w:val="00D554D6"/>
    <w:rPr>
      <w:rFonts w:ascii="Symbol" w:hAnsi="Symbol"/>
    </w:rPr>
  </w:style>
  <w:style w:type="character" w:customStyle="1" w:styleId="WW8Num1357z0">
    <w:name w:val="WW8Num1357z0"/>
    <w:rsid w:val="00D554D6"/>
    <w:rPr>
      <w:rFonts w:ascii="Symbol" w:hAnsi="Symbol"/>
    </w:rPr>
  </w:style>
  <w:style w:type="character" w:customStyle="1" w:styleId="WW8Num1358z0">
    <w:name w:val="WW8Num1358z0"/>
    <w:rsid w:val="00D554D6"/>
    <w:rPr>
      <w:rFonts w:ascii="Wingdings" w:hAnsi="Wingdings"/>
      <w:sz w:val="24"/>
    </w:rPr>
  </w:style>
  <w:style w:type="character" w:customStyle="1" w:styleId="WW8Num1367z0">
    <w:name w:val="WW8Num1367z0"/>
    <w:rsid w:val="00D554D6"/>
    <w:rPr>
      <w:rFonts w:ascii="Symbol" w:hAnsi="Symbol"/>
    </w:rPr>
  </w:style>
  <w:style w:type="character" w:customStyle="1" w:styleId="WW8Num1369z0">
    <w:name w:val="WW8Num1369z0"/>
    <w:rsid w:val="00D554D6"/>
    <w:rPr>
      <w:rFonts w:ascii="Times New Roman" w:hAnsi="Times New Roman"/>
    </w:rPr>
  </w:style>
  <w:style w:type="character" w:customStyle="1" w:styleId="WW8Num1370z0">
    <w:name w:val="WW8Num1370z0"/>
    <w:rsid w:val="00D554D6"/>
    <w:rPr>
      <w:rFonts w:ascii="Symbol" w:hAnsi="Symbol"/>
    </w:rPr>
  </w:style>
  <w:style w:type="character" w:customStyle="1" w:styleId="WW8Num1373z0">
    <w:name w:val="WW8Num1373z0"/>
    <w:rsid w:val="00D554D6"/>
    <w:rPr>
      <w:rFonts w:ascii="Symbol" w:hAnsi="Symbol"/>
    </w:rPr>
  </w:style>
  <w:style w:type="character" w:customStyle="1" w:styleId="WW8Num1378z0">
    <w:name w:val="WW8Num1378z0"/>
    <w:rsid w:val="00D554D6"/>
    <w:rPr>
      <w:rFonts w:ascii="Symbol" w:hAnsi="Symbol"/>
    </w:rPr>
  </w:style>
  <w:style w:type="character" w:customStyle="1" w:styleId="WW8Num1381z0">
    <w:name w:val="WW8Num1381z0"/>
    <w:rsid w:val="00D554D6"/>
    <w:rPr>
      <w:rFonts w:ascii="Arial" w:hAnsi="Arial"/>
      <w:b/>
      <w:sz w:val="20"/>
    </w:rPr>
  </w:style>
  <w:style w:type="character" w:customStyle="1" w:styleId="WW8Num1382z0">
    <w:name w:val="WW8Num1382z0"/>
    <w:rsid w:val="00D554D6"/>
    <w:rPr>
      <w:rFonts w:ascii="Symbol" w:hAnsi="Symbol"/>
    </w:rPr>
  </w:style>
  <w:style w:type="character" w:customStyle="1" w:styleId="WW8Num1386z0">
    <w:name w:val="WW8Num1386z0"/>
    <w:rsid w:val="00D554D6"/>
    <w:rPr>
      <w:rFonts w:ascii="Times New Roman" w:hAnsi="Times New Roman"/>
    </w:rPr>
  </w:style>
  <w:style w:type="character" w:customStyle="1" w:styleId="WW8Num1388z0">
    <w:name w:val="WW8Num1388z0"/>
    <w:rsid w:val="00D554D6"/>
    <w:rPr>
      <w:i/>
    </w:rPr>
  </w:style>
  <w:style w:type="character" w:customStyle="1" w:styleId="WW8Num1389z0">
    <w:name w:val="WW8Num1389z0"/>
    <w:rsid w:val="00D554D6"/>
    <w:rPr>
      <w:rFonts w:ascii="Times New Roman" w:hAnsi="Times New Roman"/>
      <w:sz w:val="28"/>
      <w:u w:val="none"/>
    </w:rPr>
  </w:style>
  <w:style w:type="character" w:customStyle="1" w:styleId="WW8Num1390z0">
    <w:name w:val="WW8Num1390z0"/>
    <w:rsid w:val="00D554D6"/>
    <w:rPr>
      <w:rFonts w:ascii="Arial" w:hAnsi="Arial"/>
      <w:b/>
      <w:sz w:val="20"/>
    </w:rPr>
  </w:style>
  <w:style w:type="character" w:customStyle="1" w:styleId="WW8Num1396z0">
    <w:name w:val="WW8Num1396z0"/>
    <w:rsid w:val="00D554D6"/>
    <w:rPr>
      <w:rFonts w:ascii="Symbol" w:hAnsi="Symbol"/>
    </w:rPr>
  </w:style>
  <w:style w:type="character" w:customStyle="1" w:styleId="WW8Num1398z0">
    <w:name w:val="WW8Num1398z0"/>
    <w:rsid w:val="00D554D6"/>
    <w:rPr>
      <w:rFonts w:ascii="Symbol" w:hAnsi="Symbol"/>
    </w:rPr>
  </w:style>
  <w:style w:type="character" w:customStyle="1" w:styleId="WW8Num1404z0">
    <w:name w:val="WW8Num1404z0"/>
    <w:rsid w:val="00D554D6"/>
    <w:rPr>
      <w:rFonts w:ascii="Times New Roman" w:hAnsi="Times New Roman"/>
      <w:b/>
    </w:rPr>
  </w:style>
  <w:style w:type="character" w:customStyle="1" w:styleId="WW8Num1407z0">
    <w:name w:val="WW8Num1407z0"/>
    <w:rsid w:val="00D554D6"/>
    <w:rPr>
      <w:rFonts w:ascii="Symbol" w:hAnsi="Symbol"/>
    </w:rPr>
  </w:style>
  <w:style w:type="character" w:customStyle="1" w:styleId="WW8Num1414z0">
    <w:name w:val="WW8Num1414z0"/>
    <w:rsid w:val="00D554D6"/>
    <w:rPr>
      <w:rFonts w:ascii="Arial" w:hAnsi="Arial"/>
      <w:sz w:val="24"/>
    </w:rPr>
  </w:style>
  <w:style w:type="character" w:customStyle="1" w:styleId="WW8Num1414z2">
    <w:name w:val="WW8Num1414z2"/>
    <w:rsid w:val="00D554D6"/>
    <w:rPr>
      <w:rFonts w:ascii="Arial" w:hAnsi="Arial"/>
    </w:rPr>
  </w:style>
  <w:style w:type="character" w:customStyle="1" w:styleId="WW8Num1415z0">
    <w:name w:val="WW8Num1415z0"/>
    <w:rsid w:val="00D554D6"/>
    <w:rPr>
      <w:rFonts w:ascii="Symbol" w:hAnsi="Symbol"/>
    </w:rPr>
  </w:style>
  <w:style w:type="character" w:customStyle="1" w:styleId="WW8Num1416z2">
    <w:name w:val="WW8Num1416z2"/>
    <w:rsid w:val="00D554D6"/>
    <w:rPr>
      <w:rFonts w:ascii="Wingdings" w:hAnsi="Wingdings"/>
    </w:rPr>
  </w:style>
  <w:style w:type="character" w:customStyle="1" w:styleId="WW8Num1422z0">
    <w:name w:val="WW8Num1422z0"/>
    <w:rsid w:val="00D554D6"/>
    <w:rPr>
      <w:rFonts w:ascii="Wingdings" w:hAnsi="Wingdings"/>
      <w:sz w:val="24"/>
    </w:rPr>
  </w:style>
  <w:style w:type="character" w:customStyle="1" w:styleId="WW8Num1425z0">
    <w:name w:val="WW8Num1425z0"/>
    <w:rsid w:val="00D554D6"/>
    <w:rPr>
      <w:rFonts w:ascii="Arial" w:hAnsi="Arial"/>
      <w:sz w:val="20"/>
    </w:rPr>
  </w:style>
  <w:style w:type="character" w:customStyle="1" w:styleId="WW8Num1425z1">
    <w:name w:val="WW8Num1425z1"/>
    <w:rsid w:val="00D554D6"/>
    <w:rPr>
      <w:b/>
    </w:rPr>
  </w:style>
  <w:style w:type="character" w:customStyle="1" w:styleId="WW8Num1428z0">
    <w:name w:val="WW8Num1428z0"/>
    <w:rsid w:val="00D554D6"/>
    <w:rPr>
      <w:rFonts w:ascii="Arial" w:hAnsi="Arial"/>
      <w:b/>
      <w:sz w:val="24"/>
    </w:rPr>
  </w:style>
  <w:style w:type="character" w:customStyle="1" w:styleId="WW8Num1430z0">
    <w:name w:val="WW8Num1430z0"/>
    <w:rsid w:val="00D554D6"/>
    <w:rPr>
      <w:rFonts w:ascii="Arial" w:hAnsi="Arial"/>
      <w:sz w:val="20"/>
    </w:rPr>
  </w:style>
  <w:style w:type="character" w:customStyle="1" w:styleId="WW8Num1431z0">
    <w:name w:val="WW8Num1431z0"/>
    <w:rsid w:val="00D554D6"/>
    <w:rPr>
      <w:rFonts w:ascii="Times New Roman" w:hAnsi="Times New Roman"/>
    </w:rPr>
  </w:style>
  <w:style w:type="character" w:customStyle="1" w:styleId="WW8Num1431z1">
    <w:name w:val="WW8Num1431z1"/>
    <w:rsid w:val="00D554D6"/>
    <w:rPr>
      <w:rFonts w:ascii="Courier New" w:hAnsi="Courier New"/>
    </w:rPr>
  </w:style>
  <w:style w:type="character" w:customStyle="1" w:styleId="WW8Num1431z2">
    <w:name w:val="WW8Num1431z2"/>
    <w:rsid w:val="00D554D6"/>
    <w:rPr>
      <w:rFonts w:ascii="Wingdings" w:hAnsi="Wingdings"/>
    </w:rPr>
  </w:style>
  <w:style w:type="character" w:customStyle="1" w:styleId="WW8Num1431z3">
    <w:name w:val="WW8Num1431z3"/>
    <w:rsid w:val="00D554D6"/>
    <w:rPr>
      <w:rFonts w:ascii="Symbol" w:hAnsi="Symbol"/>
    </w:rPr>
  </w:style>
  <w:style w:type="character" w:customStyle="1" w:styleId="WW8Num1436z0">
    <w:name w:val="WW8Num1436z0"/>
    <w:rsid w:val="00D554D6"/>
    <w:rPr>
      <w:rFonts w:ascii="Symbol" w:hAnsi="Symbol"/>
    </w:rPr>
  </w:style>
  <w:style w:type="character" w:customStyle="1" w:styleId="WW8Num1438z0">
    <w:name w:val="WW8Num1438z0"/>
    <w:rsid w:val="00D554D6"/>
    <w:rPr>
      <w:rFonts w:ascii="Symbol" w:hAnsi="Symbol"/>
    </w:rPr>
  </w:style>
  <w:style w:type="character" w:customStyle="1" w:styleId="WW8Num1439z0">
    <w:name w:val="WW8Num1439z0"/>
    <w:rsid w:val="00D554D6"/>
    <w:rPr>
      <w:rFonts w:ascii="Wingdings" w:hAnsi="Wingdings"/>
    </w:rPr>
  </w:style>
  <w:style w:type="character" w:customStyle="1" w:styleId="WW8Num1441z0">
    <w:name w:val="WW8Num1441z0"/>
    <w:rsid w:val="00D554D6"/>
    <w:rPr>
      <w:rFonts w:ascii="Times New Roman" w:hAnsi="Times New Roman"/>
    </w:rPr>
  </w:style>
  <w:style w:type="character" w:customStyle="1" w:styleId="WW8Num1442z0">
    <w:name w:val="WW8Num1442z0"/>
    <w:rsid w:val="00D554D6"/>
    <w:rPr>
      <w:rFonts w:ascii="Symbol" w:hAnsi="Symbol"/>
    </w:rPr>
  </w:style>
  <w:style w:type="character" w:customStyle="1" w:styleId="WW8Num1446z0">
    <w:name w:val="WW8Num1446z0"/>
    <w:rsid w:val="00D554D6"/>
    <w:rPr>
      <w:rFonts w:ascii="Symbol" w:hAnsi="Symbol"/>
    </w:rPr>
  </w:style>
  <w:style w:type="character" w:customStyle="1" w:styleId="WW8Num1447z0">
    <w:name w:val="WW8Num1447z0"/>
    <w:rsid w:val="00D554D6"/>
    <w:rPr>
      <w:rFonts w:ascii="Symbol" w:hAnsi="Symbol"/>
    </w:rPr>
  </w:style>
  <w:style w:type="character" w:customStyle="1" w:styleId="WW8Num1448z0">
    <w:name w:val="WW8Num1448z0"/>
    <w:rsid w:val="00D554D6"/>
    <w:rPr>
      <w:rFonts w:ascii="Symbol" w:hAnsi="Symbol"/>
      <w:sz w:val="20"/>
    </w:rPr>
  </w:style>
  <w:style w:type="character" w:customStyle="1" w:styleId="WW8Num1449z1">
    <w:name w:val="WW8Num1449z1"/>
    <w:rsid w:val="00D554D6"/>
    <w:rPr>
      <w:color w:val="000000"/>
    </w:rPr>
  </w:style>
  <w:style w:type="character" w:customStyle="1" w:styleId="WW8Num1450z0">
    <w:name w:val="WW8Num1450z0"/>
    <w:rsid w:val="00D554D6"/>
    <w:rPr>
      <w:rFonts w:ascii="Times New Roman" w:hAnsi="Times New Roman"/>
      <w:b/>
      <w:sz w:val="24"/>
      <w:u w:val="single"/>
    </w:rPr>
  </w:style>
  <w:style w:type="character" w:customStyle="1" w:styleId="WW8Num1453z0">
    <w:name w:val="WW8Num1453z0"/>
    <w:rsid w:val="00D554D6"/>
    <w:rPr>
      <w:rFonts w:ascii="Arial" w:hAnsi="Arial"/>
      <w:b/>
      <w:sz w:val="22"/>
      <w:u w:val="none"/>
    </w:rPr>
  </w:style>
  <w:style w:type="character" w:customStyle="1" w:styleId="WW8Num1454z0">
    <w:name w:val="WW8Num1454z0"/>
    <w:rsid w:val="00D554D6"/>
    <w:rPr>
      <w:rFonts w:ascii="Symbol" w:hAnsi="Symbol"/>
    </w:rPr>
  </w:style>
  <w:style w:type="character" w:customStyle="1" w:styleId="WW8Num1457z0">
    <w:name w:val="WW8Num1457z0"/>
    <w:rsid w:val="00D554D6"/>
    <w:rPr>
      <w:rFonts w:ascii="Symbol" w:hAnsi="Symbol"/>
    </w:rPr>
  </w:style>
  <w:style w:type="character" w:customStyle="1" w:styleId="WW8Num1459z0">
    <w:name w:val="WW8Num1459z0"/>
    <w:rsid w:val="00D554D6"/>
    <w:rPr>
      <w:rFonts w:ascii="Symbol" w:hAnsi="Symbol"/>
    </w:rPr>
  </w:style>
  <w:style w:type="character" w:customStyle="1" w:styleId="WW8Num1460z0">
    <w:name w:val="WW8Num1460z0"/>
    <w:rsid w:val="00D554D6"/>
    <w:rPr>
      <w:rFonts w:ascii="Symbol" w:hAnsi="Symbol"/>
    </w:rPr>
  </w:style>
  <w:style w:type="character" w:customStyle="1" w:styleId="WW8Num1461z0">
    <w:name w:val="WW8Num1461z0"/>
    <w:rsid w:val="00D554D6"/>
    <w:rPr>
      <w:rFonts w:ascii="Symbol" w:hAnsi="Symbol"/>
    </w:rPr>
  </w:style>
  <w:style w:type="character" w:customStyle="1" w:styleId="WW8Num1462z0">
    <w:name w:val="WW8Num1462z0"/>
    <w:rsid w:val="00D554D6"/>
    <w:rPr>
      <w:b/>
    </w:rPr>
  </w:style>
  <w:style w:type="character" w:customStyle="1" w:styleId="WW8Num1463z0">
    <w:name w:val="WW8Num1463z0"/>
    <w:rsid w:val="00D554D6"/>
    <w:rPr>
      <w:b/>
    </w:rPr>
  </w:style>
  <w:style w:type="character" w:customStyle="1" w:styleId="WW8Num1464z0">
    <w:name w:val="WW8Num1464z0"/>
    <w:rsid w:val="00D554D6"/>
    <w:rPr>
      <w:rFonts w:ascii="Times New Roman" w:hAnsi="Times New Roman"/>
      <w:b/>
    </w:rPr>
  </w:style>
  <w:style w:type="character" w:customStyle="1" w:styleId="WW8Num1465z0">
    <w:name w:val="WW8Num1465z0"/>
    <w:rsid w:val="00D554D6"/>
    <w:rPr>
      <w:rFonts w:ascii="Wingdings" w:hAnsi="Wingdings"/>
      <w:sz w:val="24"/>
    </w:rPr>
  </w:style>
  <w:style w:type="character" w:customStyle="1" w:styleId="WW8Num1468z0">
    <w:name w:val="WW8Num1468z0"/>
    <w:rsid w:val="00D554D6"/>
    <w:rPr>
      <w:rFonts w:ascii="Symbol" w:hAnsi="Symbol"/>
    </w:rPr>
  </w:style>
  <w:style w:type="character" w:customStyle="1" w:styleId="WW8Num1471z0">
    <w:name w:val="WW8Num1471z0"/>
    <w:rsid w:val="00D554D6"/>
    <w:rPr>
      <w:rFonts w:ascii="Times New Roman" w:hAnsi="Times New Roman"/>
    </w:rPr>
  </w:style>
  <w:style w:type="character" w:customStyle="1" w:styleId="WW8Num1471z1">
    <w:name w:val="WW8Num1471z1"/>
    <w:rsid w:val="00D554D6"/>
    <w:rPr>
      <w:rFonts w:ascii="Courier New" w:hAnsi="Courier New"/>
    </w:rPr>
  </w:style>
  <w:style w:type="character" w:customStyle="1" w:styleId="WW8Num1471z2">
    <w:name w:val="WW8Num1471z2"/>
    <w:rsid w:val="00D554D6"/>
    <w:rPr>
      <w:rFonts w:ascii="Wingdings" w:hAnsi="Wingdings"/>
    </w:rPr>
  </w:style>
  <w:style w:type="character" w:customStyle="1" w:styleId="WW8Num1471z3">
    <w:name w:val="WW8Num1471z3"/>
    <w:rsid w:val="00D554D6"/>
    <w:rPr>
      <w:rFonts w:ascii="Symbol" w:hAnsi="Symbol"/>
    </w:rPr>
  </w:style>
  <w:style w:type="character" w:customStyle="1" w:styleId="WW8Num1472z0">
    <w:name w:val="WW8Num1472z0"/>
    <w:rsid w:val="00D554D6"/>
    <w:rPr>
      <w:rFonts w:ascii="Times New Roman" w:hAnsi="Times New Roman"/>
    </w:rPr>
  </w:style>
  <w:style w:type="character" w:customStyle="1" w:styleId="WW8Num1473z0">
    <w:name w:val="WW8Num1473z0"/>
    <w:rsid w:val="00D554D6"/>
    <w:rPr>
      <w:rFonts w:ascii="Arial" w:hAnsi="Arial"/>
      <w:sz w:val="20"/>
    </w:rPr>
  </w:style>
  <w:style w:type="character" w:customStyle="1" w:styleId="WW8Num1474z0">
    <w:name w:val="WW8Num1474z0"/>
    <w:rsid w:val="00D554D6"/>
    <w:rPr>
      <w:rFonts w:ascii="Symbol" w:hAnsi="Symbol"/>
    </w:rPr>
  </w:style>
  <w:style w:type="character" w:customStyle="1" w:styleId="WW8Num1474z1">
    <w:name w:val="WW8Num1474z1"/>
    <w:rsid w:val="00D554D6"/>
    <w:rPr>
      <w:rFonts w:ascii="Courier New" w:hAnsi="Courier New"/>
    </w:rPr>
  </w:style>
  <w:style w:type="character" w:customStyle="1" w:styleId="WW8Num1474z2">
    <w:name w:val="WW8Num1474z2"/>
    <w:rsid w:val="00D554D6"/>
    <w:rPr>
      <w:rFonts w:ascii="Wingdings" w:hAnsi="Wingdings"/>
    </w:rPr>
  </w:style>
  <w:style w:type="character" w:customStyle="1" w:styleId="WW8Num1477z0">
    <w:name w:val="WW8Num1477z0"/>
    <w:rsid w:val="00D554D6"/>
    <w:rPr>
      <w:rFonts w:ascii="Symbol" w:hAnsi="Symbol"/>
    </w:rPr>
  </w:style>
  <w:style w:type="character" w:customStyle="1" w:styleId="WW8Num1478z0">
    <w:name w:val="WW8Num1478z0"/>
    <w:rsid w:val="00D554D6"/>
    <w:rPr>
      <w:rFonts w:ascii="Symbol" w:hAnsi="Symbol"/>
    </w:rPr>
  </w:style>
  <w:style w:type="character" w:customStyle="1" w:styleId="WW8Num1482z0">
    <w:name w:val="WW8Num1482z0"/>
    <w:rsid w:val="00D554D6"/>
    <w:rPr>
      <w:rFonts w:ascii="Arial" w:hAnsi="Arial"/>
      <w:b/>
      <w:sz w:val="24"/>
      <w:u w:val="none"/>
    </w:rPr>
  </w:style>
  <w:style w:type="character" w:customStyle="1" w:styleId="WW8Num1483z1">
    <w:name w:val="WW8Num1483z1"/>
    <w:rsid w:val="00D554D6"/>
    <w:rPr>
      <w:b/>
    </w:rPr>
  </w:style>
  <w:style w:type="character" w:customStyle="1" w:styleId="WW8Num1485z0">
    <w:name w:val="WW8Num1485z0"/>
    <w:rsid w:val="00D554D6"/>
    <w:rPr>
      <w:rFonts w:ascii="Symbol" w:hAnsi="Symbol"/>
    </w:rPr>
  </w:style>
  <w:style w:type="character" w:customStyle="1" w:styleId="WW8Num1488z0">
    <w:name w:val="WW8Num1488z0"/>
    <w:rsid w:val="00D554D6"/>
    <w:rPr>
      <w:rFonts w:ascii="Wingdings" w:hAnsi="Wingdings"/>
      <w:sz w:val="24"/>
    </w:rPr>
  </w:style>
  <w:style w:type="character" w:customStyle="1" w:styleId="WW8Num1489z0">
    <w:name w:val="WW8Num1489z0"/>
    <w:rsid w:val="00D554D6"/>
    <w:rPr>
      <w:rFonts w:ascii="Symbol" w:hAnsi="Symbol"/>
    </w:rPr>
  </w:style>
  <w:style w:type="character" w:customStyle="1" w:styleId="WW8Num1492z0">
    <w:name w:val="WW8Num1492z0"/>
    <w:rsid w:val="00D554D6"/>
    <w:rPr>
      <w:rFonts w:ascii="Symbol" w:hAnsi="Symbol"/>
    </w:rPr>
  </w:style>
  <w:style w:type="character" w:customStyle="1" w:styleId="WW8Num1493z0">
    <w:name w:val="WW8Num1493z0"/>
    <w:rsid w:val="00D554D6"/>
    <w:rPr>
      <w:rFonts w:ascii="Times New Roman" w:hAnsi="Times New Roman"/>
      <w:sz w:val="28"/>
      <w:u w:val="none"/>
    </w:rPr>
  </w:style>
  <w:style w:type="character" w:customStyle="1" w:styleId="WW8Num1495z0">
    <w:name w:val="WW8Num1495z0"/>
    <w:rsid w:val="00D554D6"/>
    <w:rPr>
      <w:rFonts w:ascii="Symbol" w:hAnsi="Symbol"/>
    </w:rPr>
  </w:style>
  <w:style w:type="character" w:customStyle="1" w:styleId="WW8Num1500z0">
    <w:name w:val="WW8Num1500z0"/>
    <w:rsid w:val="00D554D6"/>
    <w:rPr>
      <w:rFonts w:ascii="Symbol" w:hAnsi="Symbol"/>
    </w:rPr>
  </w:style>
  <w:style w:type="character" w:customStyle="1" w:styleId="WW8Num1503z0">
    <w:name w:val="WW8Num1503z0"/>
    <w:rsid w:val="00D554D6"/>
    <w:rPr>
      <w:rFonts w:ascii="Arial" w:hAnsi="Arial"/>
      <w:sz w:val="24"/>
    </w:rPr>
  </w:style>
  <w:style w:type="character" w:customStyle="1" w:styleId="WW8Num1505z0">
    <w:name w:val="WW8Num1505z0"/>
    <w:rsid w:val="00D554D6"/>
    <w:rPr>
      <w:rFonts w:ascii="Arial" w:hAnsi="Arial"/>
      <w:sz w:val="20"/>
    </w:rPr>
  </w:style>
  <w:style w:type="character" w:customStyle="1" w:styleId="WW8Num1506z0">
    <w:name w:val="WW8Num1506z0"/>
    <w:rsid w:val="00D554D6"/>
    <w:rPr>
      <w:rFonts w:ascii="Arial" w:hAnsi="Arial"/>
      <w:sz w:val="20"/>
    </w:rPr>
  </w:style>
  <w:style w:type="character" w:customStyle="1" w:styleId="WW8Num1515z0">
    <w:name w:val="WW8Num1515z0"/>
    <w:rsid w:val="00D554D6"/>
    <w:rPr>
      <w:rFonts w:ascii="Symbol" w:hAnsi="Symbol"/>
    </w:rPr>
  </w:style>
  <w:style w:type="character" w:customStyle="1" w:styleId="WW8Num1520z0">
    <w:name w:val="WW8Num1520z0"/>
    <w:rsid w:val="00D554D6"/>
    <w:rPr>
      <w:rFonts w:ascii="Symbol" w:hAnsi="Symbol"/>
    </w:rPr>
  </w:style>
  <w:style w:type="character" w:customStyle="1" w:styleId="WW8Num1521z0">
    <w:name w:val="WW8Num1521z0"/>
    <w:rsid w:val="00D554D6"/>
    <w:rPr>
      <w:i/>
    </w:rPr>
  </w:style>
  <w:style w:type="character" w:customStyle="1" w:styleId="WW8Num1524z0">
    <w:name w:val="WW8Num1524z0"/>
    <w:rsid w:val="00D554D6"/>
    <w:rPr>
      <w:rFonts w:ascii="Times New Roman" w:hAnsi="Times New Roman"/>
    </w:rPr>
  </w:style>
  <w:style w:type="character" w:customStyle="1" w:styleId="WW8Num1526z0">
    <w:name w:val="WW8Num1526z0"/>
    <w:rsid w:val="00D554D6"/>
    <w:rPr>
      <w:rFonts w:ascii="Arial" w:hAnsi="Arial"/>
      <w:sz w:val="20"/>
    </w:rPr>
  </w:style>
  <w:style w:type="character" w:customStyle="1" w:styleId="WW8Num1533z0">
    <w:name w:val="WW8Num1533z0"/>
    <w:rsid w:val="00D554D6"/>
    <w:rPr>
      <w:rFonts w:ascii="Times New Roman" w:hAnsi="Times New Roman"/>
    </w:rPr>
  </w:style>
  <w:style w:type="character" w:customStyle="1" w:styleId="WW8Num1535z0">
    <w:name w:val="WW8Num1535z0"/>
    <w:rsid w:val="00D554D6"/>
    <w:rPr>
      <w:rFonts w:ascii="Times New Roman" w:hAnsi="Times New Roman"/>
    </w:rPr>
  </w:style>
  <w:style w:type="character" w:customStyle="1" w:styleId="WW8Num1535z1">
    <w:name w:val="WW8Num1535z1"/>
    <w:rsid w:val="00D554D6"/>
    <w:rPr>
      <w:rFonts w:ascii="Courier New" w:hAnsi="Courier New"/>
    </w:rPr>
  </w:style>
  <w:style w:type="character" w:customStyle="1" w:styleId="WW8Num1535z2">
    <w:name w:val="WW8Num1535z2"/>
    <w:rsid w:val="00D554D6"/>
    <w:rPr>
      <w:rFonts w:ascii="Wingdings" w:hAnsi="Wingdings"/>
    </w:rPr>
  </w:style>
  <w:style w:type="character" w:customStyle="1" w:styleId="WW8Num1535z3">
    <w:name w:val="WW8Num1535z3"/>
    <w:rsid w:val="00D554D6"/>
    <w:rPr>
      <w:rFonts w:ascii="Symbol" w:hAnsi="Symbol"/>
    </w:rPr>
  </w:style>
  <w:style w:type="character" w:customStyle="1" w:styleId="WW8Num1542z0">
    <w:name w:val="WW8Num1542z0"/>
    <w:rsid w:val="00D554D6"/>
    <w:rPr>
      <w:rFonts w:ascii="Symbol" w:hAnsi="Symbol"/>
    </w:rPr>
  </w:style>
  <w:style w:type="character" w:customStyle="1" w:styleId="WW8Num1543z0">
    <w:name w:val="WW8Num1543z0"/>
    <w:rsid w:val="00D554D6"/>
    <w:rPr>
      <w:rFonts w:ascii="Arial" w:hAnsi="Arial"/>
      <w:sz w:val="24"/>
    </w:rPr>
  </w:style>
  <w:style w:type="character" w:customStyle="1" w:styleId="WW8Num1552z0">
    <w:name w:val="WW8Num1552z0"/>
    <w:rsid w:val="00D554D6"/>
    <w:rPr>
      <w:rFonts w:ascii="Symbol" w:hAnsi="Symbol"/>
    </w:rPr>
  </w:style>
  <w:style w:type="character" w:customStyle="1" w:styleId="WW8Num1553z0">
    <w:name w:val="WW8Num1553z0"/>
    <w:rsid w:val="00D554D6"/>
    <w:rPr>
      <w:rFonts w:ascii="Wingdings" w:hAnsi="Wingdings"/>
    </w:rPr>
  </w:style>
  <w:style w:type="character" w:customStyle="1" w:styleId="WW8Num1553z1">
    <w:name w:val="WW8Num1553z1"/>
    <w:rsid w:val="00D554D6"/>
    <w:rPr>
      <w:rFonts w:ascii="Courier New" w:hAnsi="Courier New"/>
    </w:rPr>
  </w:style>
  <w:style w:type="character" w:customStyle="1" w:styleId="WW8Num1553z3">
    <w:name w:val="WW8Num1553z3"/>
    <w:rsid w:val="00D554D6"/>
    <w:rPr>
      <w:rFonts w:ascii="Symbol" w:hAnsi="Symbol"/>
    </w:rPr>
  </w:style>
  <w:style w:type="character" w:customStyle="1" w:styleId="WW8Num1555z0">
    <w:name w:val="WW8Num1555z0"/>
    <w:rsid w:val="00D554D6"/>
    <w:rPr>
      <w:i/>
    </w:rPr>
  </w:style>
  <w:style w:type="character" w:customStyle="1" w:styleId="WW8Num1563z0">
    <w:name w:val="WW8Num1563z0"/>
    <w:rsid w:val="00D554D6"/>
    <w:rPr>
      <w:rFonts w:ascii="Wingdings" w:hAnsi="Wingdings"/>
      <w:sz w:val="24"/>
    </w:rPr>
  </w:style>
  <w:style w:type="character" w:customStyle="1" w:styleId="WW8Num1566z0">
    <w:name w:val="WW8Num1566z0"/>
    <w:rsid w:val="00D554D6"/>
    <w:rPr>
      <w:rFonts w:ascii="Arial" w:hAnsi="Arial"/>
      <w:sz w:val="24"/>
    </w:rPr>
  </w:style>
  <w:style w:type="character" w:customStyle="1" w:styleId="WW8Num1574z0">
    <w:name w:val="WW8Num1574z0"/>
    <w:rsid w:val="00D554D6"/>
  </w:style>
  <w:style w:type="character" w:customStyle="1" w:styleId="WW8Num1576z0">
    <w:name w:val="WW8Num1576z0"/>
    <w:rsid w:val="00D554D6"/>
    <w:rPr>
      <w:rFonts w:ascii="Symbol" w:hAnsi="Symbol"/>
    </w:rPr>
  </w:style>
  <w:style w:type="character" w:customStyle="1" w:styleId="WW8Num1581z0">
    <w:name w:val="WW8Num1581z0"/>
    <w:rsid w:val="00D554D6"/>
    <w:rPr>
      <w:rFonts w:ascii="Symbol" w:hAnsi="Symbol"/>
    </w:rPr>
  </w:style>
  <w:style w:type="character" w:customStyle="1" w:styleId="WW8Num1582z0">
    <w:name w:val="WW8Num1582z0"/>
    <w:rsid w:val="00D554D6"/>
    <w:rPr>
      <w:rFonts w:ascii="Arial" w:hAnsi="Arial"/>
      <w:b/>
      <w:sz w:val="24"/>
    </w:rPr>
  </w:style>
  <w:style w:type="character" w:customStyle="1" w:styleId="WW8Num1583z0">
    <w:name w:val="WW8Num1583z0"/>
    <w:rsid w:val="00D554D6"/>
    <w:rPr>
      <w:i/>
    </w:rPr>
  </w:style>
  <w:style w:type="character" w:customStyle="1" w:styleId="WW8Num1588z0">
    <w:name w:val="WW8Num1588z0"/>
    <w:rsid w:val="00D554D6"/>
    <w:rPr>
      <w:rFonts w:ascii="Symbol" w:hAnsi="Symbol"/>
    </w:rPr>
  </w:style>
  <w:style w:type="character" w:customStyle="1" w:styleId="WW8Num1589z0">
    <w:name w:val="WW8Num1589z0"/>
    <w:rsid w:val="00D554D6"/>
    <w:rPr>
      <w:rFonts w:ascii="Symbol" w:hAnsi="Symbol"/>
    </w:rPr>
  </w:style>
  <w:style w:type="character" w:customStyle="1" w:styleId="WW8Num1597z0">
    <w:name w:val="WW8Num1597z0"/>
    <w:rsid w:val="00D554D6"/>
    <w:rPr>
      <w:color w:val="808080"/>
    </w:rPr>
  </w:style>
  <w:style w:type="character" w:customStyle="1" w:styleId="WW8Num1601z0">
    <w:name w:val="WW8Num1601z0"/>
    <w:rsid w:val="00D554D6"/>
    <w:rPr>
      <w:i/>
    </w:rPr>
  </w:style>
  <w:style w:type="character" w:customStyle="1" w:styleId="WW8Num1608z0">
    <w:name w:val="WW8Num1608z0"/>
    <w:rsid w:val="00D554D6"/>
    <w:rPr>
      <w:rFonts w:ascii="Symbol" w:hAnsi="Symbol"/>
    </w:rPr>
  </w:style>
  <w:style w:type="character" w:customStyle="1" w:styleId="WW8Num1609z0">
    <w:name w:val="WW8Num1609z0"/>
    <w:rsid w:val="00D554D6"/>
    <w:rPr>
      <w:b/>
    </w:rPr>
  </w:style>
  <w:style w:type="character" w:customStyle="1" w:styleId="WW8Num1610z0">
    <w:name w:val="WW8Num1610z0"/>
    <w:rsid w:val="00D554D6"/>
  </w:style>
  <w:style w:type="character" w:customStyle="1" w:styleId="WW8Num1612z0">
    <w:name w:val="WW8Num1612z0"/>
    <w:rsid w:val="00D554D6"/>
    <w:rPr>
      <w:rFonts w:ascii="Times New Roman PL" w:hAnsi="Times New Roman PL"/>
      <w:sz w:val="20"/>
    </w:rPr>
  </w:style>
  <w:style w:type="character" w:customStyle="1" w:styleId="WW8Num1613z0">
    <w:name w:val="WW8Num1613z0"/>
    <w:rsid w:val="00D554D6"/>
    <w:rPr>
      <w:rFonts w:ascii="Wingdings" w:hAnsi="Wingdings"/>
    </w:rPr>
  </w:style>
  <w:style w:type="character" w:customStyle="1" w:styleId="WW8Num1613z1">
    <w:name w:val="WW8Num1613z1"/>
    <w:rsid w:val="00D554D6"/>
    <w:rPr>
      <w:rFonts w:ascii="Courier New" w:hAnsi="Courier New"/>
    </w:rPr>
  </w:style>
  <w:style w:type="character" w:customStyle="1" w:styleId="WW8Num1613z3">
    <w:name w:val="WW8Num1613z3"/>
    <w:rsid w:val="00D554D6"/>
    <w:rPr>
      <w:rFonts w:ascii="Symbol" w:hAnsi="Symbol"/>
    </w:rPr>
  </w:style>
  <w:style w:type="character" w:customStyle="1" w:styleId="WW8Num1614z0">
    <w:name w:val="WW8Num1614z0"/>
    <w:rsid w:val="00D554D6"/>
    <w:rPr>
      <w:rFonts w:ascii="Times New Roman" w:hAnsi="Times New Roman"/>
    </w:rPr>
  </w:style>
  <w:style w:type="character" w:customStyle="1" w:styleId="WW8Num1615z0">
    <w:name w:val="WW8Num1615z0"/>
    <w:rsid w:val="00D554D6"/>
    <w:rPr>
      <w:rFonts w:ascii="Arial" w:hAnsi="Arial"/>
    </w:rPr>
  </w:style>
  <w:style w:type="character" w:customStyle="1" w:styleId="WW8Num1615z1">
    <w:name w:val="WW8Num1615z1"/>
    <w:rsid w:val="00D554D6"/>
    <w:rPr>
      <w:rFonts w:ascii="Courier New" w:hAnsi="Courier New"/>
    </w:rPr>
  </w:style>
  <w:style w:type="character" w:customStyle="1" w:styleId="WW8Num1615z2">
    <w:name w:val="WW8Num1615z2"/>
    <w:rsid w:val="00D554D6"/>
    <w:rPr>
      <w:rFonts w:ascii="Wingdings" w:hAnsi="Wingdings"/>
    </w:rPr>
  </w:style>
  <w:style w:type="character" w:customStyle="1" w:styleId="WW8Num1615z3">
    <w:name w:val="WW8Num1615z3"/>
    <w:rsid w:val="00D554D6"/>
    <w:rPr>
      <w:rFonts w:ascii="Symbol" w:hAnsi="Symbol"/>
    </w:rPr>
  </w:style>
  <w:style w:type="character" w:customStyle="1" w:styleId="WW8Num1617z0">
    <w:name w:val="WW8Num1617z0"/>
    <w:rsid w:val="00D554D6"/>
    <w:rPr>
      <w:rFonts w:ascii="Symbol" w:hAnsi="Symbol"/>
    </w:rPr>
  </w:style>
  <w:style w:type="character" w:customStyle="1" w:styleId="WW8Num1618z0">
    <w:name w:val="WW8Num1618z0"/>
    <w:rsid w:val="00D554D6"/>
    <w:rPr>
      <w:rFonts w:ascii="Symbol" w:hAnsi="Symbol"/>
    </w:rPr>
  </w:style>
  <w:style w:type="character" w:customStyle="1" w:styleId="WW8Num1625z0">
    <w:name w:val="WW8Num1625z0"/>
    <w:rsid w:val="00D554D6"/>
    <w:rPr>
      <w:rFonts w:ascii="Arial" w:hAnsi="Arial"/>
      <w:sz w:val="24"/>
    </w:rPr>
  </w:style>
  <w:style w:type="character" w:customStyle="1" w:styleId="WW8Num1630z0">
    <w:name w:val="WW8Num1630z0"/>
    <w:rsid w:val="00D554D6"/>
  </w:style>
  <w:style w:type="character" w:customStyle="1" w:styleId="WW8Num1634z0">
    <w:name w:val="WW8Num1634z0"/>
    <w:rsid w:val="00D554D6"/>
    <w:rPr>
      <w:rFonts w:ascii="Times New Roman" w:hAnsi="Times New Roman"/>
    </w:rPr>
  </w:style>
  <w:style w:type="character" w:customStyle="1" w:styleId="WW8Num1634z1">
    <w:name w:val="WW8Num1634z1"/>
    <w:rsid w:val="00D554D6"/>
    <w:rPr>
      <w:rFonts w:ascii="Courier New" w:hAnsi="Courier New"/>
    </w:rPr>
  </w:style>
  <w:style w:type="character" w:customStyle="1" w:styleId="WW8Num1634z2">
    <w:name w:val="WW8Num1634z2"/>
    <w:rsid w:val="00D554D6"/>
    <w:rPr>
      <w:rFonts w:ascii="Wingdings" w:hAnsi="Wingdings"/>
    </w:rPr>
  </w:style>
  <w:style w:type="character" w:customStyle="1" w:styleId="WW8Num1634z3">
    <w:name w:val="WW8Num1634z3"/>
    <w:rsid w:val="00D554D6"/>
    <w:rPr>
      <w:rFonts w:ascii="Symbol" w:hAnsi="Symbol"/>
    </w:rPr>
  </w:style>
  <w:style w:type="character" w:customStyle="1" w:styleId="WW8Num1636z0">
    <w:name w:val="WW8Num1636z0"/>
    <w:rsid w:val="00D554D6"/>
    <w:rPr>
      <w:color w:val="000000"/>
      <w:sz w:val="21"/>
    </w:rPr>
  </w:style>
  <w:style w:type="character" w:customStyle="1" w:styleId="WW8Num1637z0">
    <w:name w:val="WW8Num1637z0"/>
    <w:rsid w:val="00D554D6"/>
    <w:rPr>
      <w:rFonts w:ascii="Symbol" w:hAnsi="Symbol"/>
    </w:rPr>
  </w:style>
  <w:style w:type="character" w:customStyle="1" w:styleId="WW8Num1640z0">
    <w:name w:val="WW8Num1640z0"/>
    <w:rsid w:val="00D554D6"/>
    <w:rPr>
      <w:rFonts w:ascii="Symbol" w:hAnsi="Symbol"/>
    </w:rPr>
  </w:style>
  <w:style w:type="character" w:customStyle="1" w:styleId="WW8Num1642z0">
    <w:name w:val="WW8Num1642z0"/>
    <w:rsid w:val="00D554D6"/>
    <w:rPr>
      <w:rFonts w:ascii="Arial" w:hAnsi="Arial"/>
      <w:sz w:val="20"/>
      <w:u w:val="none"/>
    </w:rPr>
  </w:style>
  <w:style w:type="character" w:customStyle="1" w:styleId="WW8Num1645z0">
    <w:name w:val="WW8Num1645z0"/>
    <w:rsid w:val="00D554D6"/>
    <w:rPr>
      <w:rFonts w:ascii="Symbol" w:hAnsi="Symbol"/>
    </w:rPr>
  </w:style>
  <w:style w:type="character" w:customStyle="1" w:styleId="WW8Num1647z0">
    <w:name w:val="WW8Num1647z0"/>
    <w:rsid w:val="00D554D6"/>
    <w:rPr>
      <w:rFonts w:ascii="Symbol" w:hAnsi="Symbol"/>
    </w:rPr>
  </w:style>
  <w:style w:type="character" w:customStyle="1" w:styleId="WW8Num1647z1">
    <w:name w:val="WW8Num1647z1"/>
    <w:rsid w:val="00D554D6"/>
    <w:rPr>
      <w:rFonts w:ascii="Courier New" w:hAnsi="Courier New"/>
    </w:rPr>
  </w:style>
  <w:style w:type="character" w:customStyle="1" w:styleId="WW8Num1647z2">
    <w:name w:val="WW8Num1647z2"/>
    <w:rsid w:val="00D554D6"/>
    <w:rPr>
      <w:rFonts w:ascii="Wingdings" w:hAnsi="Wingdings"/>
    </w:rPr>
  </w:style>
  <w:style w:type="character" w:customStyle="1" w:styleId="WW8Num1649z0">
    <w:name w:val="WW8Num1649z0"/>
    <w:rsid w:val="00D554D6"/>
    <w:rPr>
      <w:rFonts w:ascii="Symbol" w:hAnsi="Symbol"/>
    </w:rPr>
  </w:style>
  <w:style w:type="character" w:customStyle="1" w:styleId="WW8Num1649z1">
    <w:name w:val="WW8Num1649z1"/>
    <w:rsid w:val="00D554D6"/>
    <w:rPr>
      <w:rFonts w:ascii="Courier New" w:hAnsi="Courier New"/>
    </w:rPr>
  </w:style>
  <w:style w:type="character" w:customStyle="1" w:styleId="WW8Num1649z2">
    <w:name w:val="WW8Num1649z2"/>
    <w:rsid w:val="00D554D6"/>
    <w:rPr>
      <w:rFonts w:ascii="Wingdings" w:hAnsi="Wingdings"/>
    </w:rPr>
  </w:style>
  <w:style w:type="character" w:customStyle="1" w:styleId="WW8Num1653z0">
    <w:name w:val="WW8Num1653z0"/>
    <w:rsid w:val="00D554D6"/>
    <w:rPr>
      <w:rFonts w:ascii="Arial" w:hAnsi="Arial"/>
      <w:sz w:val="20"/>
    </w:rPr>
  </w:style>
  <w:style w:type="character" w:customStyle="1" w:styleId="WW8Num1653z1">
    <w:name w:val="WW8Num1653z1"/>
    <w:rsid w:val="00D554D6"/>
    <w:rPr>
      <w:b/>
    </w:rPr>
  </w:style>
  <w:style w:type="character" w:customStyle="1" w:styleId="WW8Num1655z0">
    <w:name w:val="WW8Num1655z0"/>
    <w:rsid w:val="00D554D6"/>
    <w:rPr>
      <w:rFonts w:ascii="Symbol" w:hAnsi="Symbol"/>
    </w:rPr>
  </w:style>
  <w:style w:type="character" w:customStyle="1" w:styleId="WW8Num1656z0">
    <w:name w:val="WW8Num1656z0"/>
    <w:rsid w:val="00D554D6"/>
    <w:rPr>
      <w:rFonts w:ascii="Times New Roman" w:hAnsi="Times New Roman"/>
      <w:b/>
    </w:rPr>
  </w:style>
  <w:style w:type="character" w:customStyle="1" w:styleId="WW8Num1658z0">
    <w:name w:val="WW8Num1658z0"/>
    <w:rsid w:val="00D554D6"/>
    <w:rPr>
      <w:rFonts w:ascii="Symbol" w:hAnsi="Symbol"/>
    </w:rPr>
  </w:style>
  <w:style w:type="character" w:customStyle="1" w:styleId="WW8Num1664z0">
    <w:name w:val="WW8Num1664z0"/>
    <w:rsid w:val="00D554D6"/>
    <w:rPr>
      <w:b/>
    </w:rPr>
  </w:style>
  <w:style w:type="character" w:customStyle="1" w:styleId="WW8Num1665z0">
    <w:name w:val="WW8Num1665z0"/>
    <w:rsid w:val="00D554D6"/>
    <w:rPr>
      <w:rFonts w:ascii="Symbol" w:hAnsi="Symbol"/>
    </w:rPr>
  </w:style>
  <w:style w:type="character" w:customStyle="1" w:styleId="WW8Num1668z0">
    <w:name w:val="WW8Num1668z0"/>
    <w:rsid w:val="00D554D6"/>
    <w:rPr>
      <w:rFonts w:ascii="Symbol" w:hAnsi="Symbol"/>
      <w:sz w:val="20"/>
    </w:rPr>
  </w:style>
  <w:style w:type="character" w:customStyle="1" w:styleId="WW8Num1669z0">
    <w:name w:val="WW8Num1669z0"/>
    <w:rsid w:val="00D554D6"/>
    <w:rPr>
      <w:rFonts w:ascii="Times New Roman" w:hAnsi="Times New Roman"/>
    </w:rPr>
  </w:style>
  <w:style w:type="character" w:customStyle="1" w:styleId="WW8Num1672z0">
    <w:name w:val="WW8Num1672z0"/>
    <w:rsid w:val="00D554D6"/>
    <w:rPr>
      <w:rFonts w:ascii="Symbol" w:hAnsi="Symbol"/>
    </w:rPr>
  </w:style>
  <w:style w:type="character" w:customStyle="1" w:styleId="WW8Num1674z0">
    <w:name w:val="WW8Num1674z0"/>
    <w:rsid w:val="00D554D6"/>
    <w:rPr>
      <w:rFonts w:ascii="Symbol" w:hAnsi="Symbol"/>
    </w:rPr>
  </w:style>
  <w:style w:type="character" w:customStyle="1" w:styleId="WW8Num1677z0">
    <w:name w:val="WW8Num1677z0"/>
    <w:rsid w:val="00D554D6"/>
    <w:rPr>
      <w:rFonts w:ascii="Symbol" w:hAnsi="Symbol"/>
    </w:rPr>
  </w:style>
  <w:style w:type="character" w:customStyle="1" w:styleId="WW8Num1683z0">
    <w:name w:val="WW8Num1683z0"/>
    <w:rsid w:val="00D554D6"/>
    <w:rPr>
      <w:rFonts w:ascii="Wingdings" w:hAnsi="Wingdings"/>
      <w:sz w:val="24"/>
    </w:rPr>
  </w:style>
  <w:style w:type="character" w:customStyle="1" w:styleId="WW8Num1685z0">
    <w:name w:val="WW8Num1685z0"/>
    <w:rsid w:val="00D554D6"/>
    <w:rPr>
      <w:b/>
    </w:rPr>
  </w:style>
  <w:style w:type="character" w:customStyle="1" w:styleId="WW8Num1686z0">
    <w:name w:val="WW8Num1686z0"/>
    <w:rsid w:val="00D554D6"/>
    <w:rPr>
      <w:rFonts w:ascii="Wingdings" w:hAnsi="Wingdings"/>
    </w:rPr>
  </w:style>
  <w:style w:type="character" w:customStyle="1" w:styleId="WW8Num1689z0">
    <w:name w:val="WW8Num1689z0"/>
    <w:rsid w:val="00D554D6"/>
    <w:rPr>
      <w:rFonts w:ascii="Times New Roman" w:hAnsi="Times New Roman"/>
      <w:sz w:val="28"/>
      <w:u w:val="none"/>
    </w:rPr>
  </w:style>
  <w:style w:type="character" w:customStyle="1" w:styleId="WW8Num1693z0">
    <w:name w:val="WW8Num1693z0"/>
    <w:rsid w:val="00D554D6"/>
    <w:rPr>
      <w:rFonts w:ascii="Symbol" w:hAnsi="Symbol"/>
    </w:rPr>
  </w:style>
  <w:style w:type="character" w:customStyle="1" w:styleId="WW8Num1698z0">
    <w:name w:val="WW8Num1698z0"/>
    <w:rsid w:val="00D554D6"/>
    <w:rPr>
      <w:rFonts w:ascii="Symbol" w:hAnsi="Symbol"/>
    </w:rPr>
  </w:style>
  <w:style w:type="character" w:customStyle="1" w:styleId="WW8Num1706z0">
    <w:name w:val="WW8Num1706z0"/>
    <w:rsid w:val="00D554D6"/>
    <w:rPr>
      <w:rFonts w:ascii="Times New Roman" w:hAnsi="Times New Roman"/>
    </w:rPr>
  </w:style>
  <w:style w:type="character" w:customStyle="1" w:styleId="WW8Num1708z0">
    <w:name w:val="WW8Num1708z0"/>
    <w:rsid w:val="00D554D6"/>
    <w:rPr>
      <w:rFonts w:ascii="Wingdings" w:hAnsi="Wingdings"/>
    </w:rPr>
  </w:style>
  <w:style w:type="character" w:customStyle="1" w:styleId="WW8Num1708z1">
    <w:name w:val="WW8Num1708z1"/>
    <w:rsid w:val="00D554D6"/>
    <w:rPr>
      <w:rFonts w:ascii="Courier New" w:hAnsi="Courier New"/>
    </w:rPr>
  </w:style>
  <w:style w:type="character" w:customStyle="1" w:styleId="WW8Num1708z3">
    <w:name w:val="WW8Num1708z3"/>
    <w:rsid w:val="00D554D6"/>
    <w:rPr>
      <w:rFonts w:ascii="Symbol" w:hAnsi="Symbol"/>
    </w:rPr>
  </w:style>
  <w:style w:type="character" w:customStyle="1" w:styleId="WW8Num1710z0">
    <w:name w:val="WW8Num1710z0"/>
    <w:rsid w:val="00D554D6"/>
    <w:rPr>
      <w:rFonts w:ascii="Times New Roman" w:hAnsi="Times New Roman"/>
    </w:rPr>
  </w:style>
  <w:style w:type="character" w:customStyle="1" w:styleId="WW8Num1710z1">
    <w:name w:val="WW8Num1710z1"/>
    <w:rsid w:val="00D554D6"/>
    <w:rPr>
      <w:rFonts w:ascii="Courier New" w:hAnsi="Courier New"/>
    </w:rPr>
  </w:style>
  <w:style w:type="character" w:customStyle="1" w:styleId="WW8Num1710z2">
    <w:name w:val="WW8Num1710z2"/>
    <w:rsid w:val="00D554D6"/>
    <w:rPr>
      <w:rFonts w:ascii="Wingdings" w:hAnsi="Wingdings"/>
    </w:rPr>
  </w:style>
  <w:style w:type="character" w:customStyle="1" w:styleId="WW8Num1710z3">
    <w:name w:val="WW8Num1710z3"/>
    <w:rsid w:val="00D554D6"/>
    <w:rPr>
      <w:rFonts w:ascii="Symbol" w:hAnsi="Symbol"/>
    </w:rPr>
  </w:style>
  <w:style w:type="character" w:customStyle="1" w:styleId="WW8Num1711z0">
    <w:name w:val="WW8Num1711z0"/>
    <w:rsid w:val="00D554D6"/>
    <w:rPr>
      <w:rFonts w:ascii="Symbol" w:hAnsi="Symbol"/>
    </w:rPr>
  </w:style>
  <w:style w:type="character" w:customStyle="1" w:styleId="WW8Num1721z0">
    <w:name w:val="WW8Num1721z0"/>
    <w:rsid w:val="00D554D6"/>
    <w:rPr>
      <w:rFonts w:ascii="Times New Roman" w:hAnsi="Times New Roman"/>
    </w:rPr>
  </w:style>
  <w:style w:type="character" w:customStyle="1" w:styleId="WW8Num1729z0">
    <w:name w:val="WW8Num1729z0"/>
    <w:rsid w:val="00D554D6"/>
    <w:rPr>
      <w:rFonts w:ascii="Symbol" w:hAnsi="Symbol"/>
    </w:rPr>
  </w:style>
  <w:style w:type="character" w:customStyle="1" w:styleId="WW8Num1733z1">
    <w:name w:val="WW8Num1733z1"/>
    <w:rsid w:val="00D554D6"/>
    <w:rPr>
      <w:rFonts w:ascii="Times New Roman" w:hAnsi="Times New Roman"/>
    </w:rPr>
  </w:style>
  <w:style w:type="character" w:customStyle="1" w:styleId="WW8Num1742z0">
    <w:name w:val="WW8Num1742z0"/>
    <w:rsid w:val="00D554D6"/>
    <w:rPr>
      <w:rFonts w:ascii="Times New Roman" w:hAnsi="Times New Roman"/>
      <w:sz w:val="18"/>
    </w:rPr>
  </w:style>
  <w:style w:type="character" w:customStyle="1" w:styleId="WW8Num1742z1">
    <w:name w:val="WW8Num1742z1"/>
    <w:rsid w:val="00D554D6"/>
    <w:rPr>
      <w:rFonts w:ascii="Courier New" w:hAnsi="Courier New"/>
    </w:rPr>
  </w:style>
  <w:style w:type="character" w:customStyle="1" w:styleId="WW8Num1742z2">
    <w:name w:val="WW8Num1742z2"/>
    <w:rsid w:val="00D554D6"/>
    <w:rPr>
      <w:rFonts w:ascii="Wingdings" w:hAnsi="Wingdings"/>
    </w:rPr>
  </w:style>
  <w:style w:type="character" w:customStyle="1" w:styleId="WW8Num1742z3">
    <w:name w:val="WW8Num1742z3"/>
    <w:rsid w:val="00D554D6"/>
    <w:rPr>
      <w:rFonts w:ascii="Symbol" w:hAnsi="Symbol"/>
    </w:rPr>
  </w:style>
  <w:style w:type="character" w:customStyle="1" w:styleId="WW8Num1743z0">
    <w:name w:val="WW8Num1743z0"/>
    <w:rsid w:val="00D554D6"/>
    <w:rPr>
      <w:i/>
    </w:rPr>
  </w:style>
  <w:style w:type="character" w:customStyle="1" w:styleId="WW8Num1744z0">
    <w:name w:val="WW8Num1744z0"/>
    <w:rsid w:val="00D554D6"/>
    <w:rPr>
      <w:b/>
    </w:rPr>
  </w:style>
  <w:style w:type="character" w:customStyle="1" w:styleId="WW8Num1749z0">
    <w:name w:val="WW8Num1749z0"/>
    <w:rsid w:val="00D554D6"/>
    <w:rPr>
      <w:rFonts w:ascii="Symbol" w:hAnsi="Symbol"/>
    </w:rPr>
  </w:style>
  <w:style w:type="character" w:customStyle="1" w:styleId="WW8Num1749z1">
    <w:name w:val="WW8Num1749z1"/>
    <w:rsid w:val="00D554D6"/>
    <w:rPr>
      <w:rFonts w:ascii="Courier New" w:hAnsi="Courier New"/>
    </w:rPr>
  </w:style>
  <w:style w:type="character" w:customStyle="1" w:styleId="WW8Num1749z2">
    <w:name w:val="WW8Num1749z2"/>
    <w:rsid w:val="00D554D6"/>
    <w:rPr>
      <w:rFonts w:ascii="Wingdings" w:hAnsi="Wingdings"/>
    </w:rPr>
  </w:style>
  <w:style w:type="character" w:customStyle="1" w:styleId="WW8Num1753z0">
    <w:name w:val="WW8Num1753z0"/>
    <w:rsid w:val="00D554D6"/>
    <w:rPr>
      <w:rFonts w:ascii="Symbol" w:hAnsi="Symbol"/>
    </w:rPr>
  </w:style>
  <w:style w:type="character" w:customStyle="1" w:styleId="WW8Num1758z1">
    <w:name w:val="WW8Num1758z1"/>
    <w:rsid w:val="00D554D6"/>
    <w:rPr>
      <w:rFonts w:ascii="Times New Roman" w:hAnsi="Times New Roman"/>
    </w:rPr>
  </w:style>
  <w:style w:type="character" w:customStyle="1" w:styleId="WW8Num1758z2">
    <w:name w:val="WW8Num1758z2"/>
    <w:rsid w:val="00D554D6"/>
    <w:rPr>
      <w:i/>
    </w:rPr>
  </w:style>
  <w:style w:type="character" w:customStyle="1" w:styleId="WW8Num1771z0">
    <w:name w:val="WW8Num1771z0"/>
    <w:rsid w:val="00D554D6"/>
    <w:rPr>
      <w:rFonts w:ascii="Symbol" w:hAnsi="Symbol"/>
    </w:rPr>
  </w:style>
  <w:style w:type="character" w:customStyle="1" w:styleId="WW8Num1774z0">
    <w:name w:val="WW8Num1774z0"/>
    <w:rsid w:val="00D554D6"/>
    <w:rPr>
      <w:rFonts w:ascii="Arial" w:hAnsi="Arial"/>
      <w:sz w:val="24"/>
    </w:rPr>
  </w:style>
  <w:style w:type="character" w:customStyle="1" w:styleId="WW8Num1780z0">
    <w:name w:val="WW8Num1780z0"/>
    <w:rsid w:val="00D554D6"/>
    <w:rPr>
      <w:sz w:val="24"/>
    </w:rPr>
  </w:style>
  <w:style w:type="character" w:customStyle="1" w:styleId="WW8Num1781z0">
    <w:name w:val="WW8Num1781z0"/>
    <w:rsid w:val="00D554D6"/>
    <w:rPr>
      <w:rFonts w:ascii="Times New Roman" w:hAnsi="Times New Roman"/>
    </w:rPr>
  </w:style>
  <w:style w:type="character" w:customStyle="1" w:styleId="WW8Num1783z1">
    <w:name w:val="WW8Num1783z1"/>
    <w:rsid w:val="00D554D6"/>
    <w:rPr>
      <w:rFonts w:ascii="Times New Roman" w:hAnsi="Times New Roman"/>
    </w:rPr>
  </w:style>
  <w:style w:type="character" w:customStyle="1" w:styleId="WW8Num1785z0">
    <w:name w:val="WW8Num1785z0"/>
    <w:rsid w:val="00D554D6"/>
    <w:rPr>
      <w:rFonts w:ascii="Arial" w:hAnsi="Arial"/>
      <w:b/>
      <w:sz w:val="24"/>
      <w:u w:val="none"/>
    </w:rPr>
  </w:style>
  <w:style w:type="character" w:customStyle="1" w:styleId="WW8Num1786z0">
    <w:name w:val="WW8Num1786z0"/>
    <w:rsid w:val="00D554D6"/>
    <w:rPr>
      <w:rFonts w:ascii="Wingdings" w:hAnsi="Wingdings"/>
    </w:rPr>
  </w:style>
  <w:style w:type="character" w:customStyle="1" w:styleId="WW8Num1787z0">
    <w:name w:val="WW8Num1787z0"/>
    <w:rsid w:val="00D554D6"/>
    <w:rPr>
      <w:rFonts w:ascii="Symbol" w:hAnsi="Symbol"/>
    </w:rPr>
  </w:style>
  <w:style w:type="character" w:customStyle="1" w:styleId="WW8Num1793z0">
    <w:name w:val="WW8Num1793z0"/>
    <w:rsid w:val="00D554D6"/>
    <w:rPr>
      <w:rFonts w:ascii="Times New Roman" w:hAnsi="Times New Roman"/>
    </w:rPr>
  </w:style>
  <w:style w:type="character" w:customStyle="1" w:styleId="WW8Num1794z0">
    <w:name w:val="WW8Num1794z0"/>
    <w:rsid w:val="00D554D6"/>
    <w:rPr>
      <w:rFonts w:ascii="Symbol" w:hAnsi="Symbol"/>
    </w:rPr>
  </w:style>
  <w:style w:type="character" w:customStyle="1" w:styleId="WW8Num1795z0">
    <w:name w:val="WW8Num1795z0"/>
    <w:rsid w:val="00D554D6"/>
    <w:rPr>
      <w:rFonts w:ascii="Symbol" w:hAnsi="Symbol"/>
    </w:rPr>
  </w:style>
  <w:style w:type="character" w:customStyle="1" w:styleId="WW8Num1797z0">
    <w:name w:val="WW8Num1797z0"/>
    <w:rsid w:val="00D554D6"/>
    <w:rPr>
      <w:u w:val="none"/>
    </w:rPr>
  </w:style>
  <w:style w:type="character" w:customStyle="1" w:styleId="WW8Num1803z0">
    <w:name w:val="WW8Num1803z0"/>
    <w:rsid w:val="00D554D6"/>
    <w:rPr>
      <w:rFonts w:ascii="Times New Roman" w:hAnsi="Times New Roman"/>
    </w:rPr>
  </w:style>
  <w:style w:type="character" w:customStyle="1" w:styleId="WW8Num1803z1">
    <w:name w:val="WW8Num1803z1"/>
    <w:rsid w:val="00D554D6"/>
    <w:rPr>
      <w:rFonts w:ascii="Courier New" w:hAnsi="Courier New"/>
    </w:rPr>
  </w:style>
  <w:style w:type="character" w:customStyle="1" w:styleId="WW8Num1803z2">
    <w:name w:val="WW8Num1803z2"/>
    <w:rsid w:val="00D554D6"/>
    <w:rPr>
      <w:rFonts w:ascii="Wingdings" w:hAnsi="Wingdings"/>
    </w:rPr>
  </w:style>
  <w:style w:type="character" w:customStyle="1" w:styleId="WW8Num1803z3">
    <w:name w:val="WW8Num1803z3"/>
    <w:rsid w:val="00D554D6"/>
    <w:rPr>
      <w:rFonts w:ascii="Symbol" w:hAnsi="Symbol"/>
    </w:rPr>
  </w:style>
  <w:style w:type="character" w:customStyle="1" w:styleId="WW8Num1805z0">
    <w:name w:val="WW8Num1805z0"/>
    <w:rsid w:val="00D554D6"/>
    <w:rPr>
      <w:rFonts w:ascii="Times New Roman" w:hAnsi="Times New Roman"/>
    </w:rPr>
  </w:style>
  <w:style w:type="character" w:customStyle="1" w:styleId="WW8Num1808z0">
    <w:name w:val="WW8Num1808z0"/>
    <w:rsid w:val="00D554D6"/>
    <w:rPr>
      <w:rFonts w:ascii="Times New Roman" w:hAnsi="Times New Roman"/>
    </w:rPr>
  </w:style>
  <w:style w:type="character" w:customStyle="1" w:styleId="WW8Num1811z0">
    <w:name w:val="WW8Num1811z0"/>
    <w:rsid w:val="00D554D6"/>
    <w:rPr>
      <w:rFonts w:ascii="Symbol" w:hAnsi="Symbol"/>
    </w:rPr>
  </w:style>
  <w:style w:type="character" w:customStyle="1" w:styleId="WW8Num1812z0">
    <w:name w:val="WW8Num1812z0"/>
    <w:rsid w:val="00D554D6"/>
    <w:rPr>
      <w:rFonts w:ascii="Symbol" w:hAnsi="Symbol"/>
    </w:rPr>
  </w:style>
  <w:style w:type="character" w:customStyle="1" w:styleId="WW8Num1815z0">
    <w:name w:val="WW8Num1815z0"/>
    <w:rsid w:val="00D554D6"/>
    <w:rPr>
      <w:rFonts w:ascii="Arial" w:hAnsi="Arial"/>
      <w:sz w:val="24"/>
    </w:rPr>
  </w:style>
  <w:style w:type="character" w:customStyle="1" w:styleId="WW8Num1819z0">
    <w:name w:val="WW8Num1819z0"/>
    <w:rsid w:val="00D554D6"/>
    <w:rPr>
      <w:b/>
    </w:rPr>
  </w:style>
  <w:style w:type="character" w:customStyle="1" w:styleId="WW8Num1820z0">
    <w:name w:val="WW8Num1820z0"/>
    <w:rsid w:val="00D554D6"/>
  </w:style>
  <w:style w:type="character" w:customStyle="1" w:styleId="WW8Num1822z0">
    <w:name w:val="WW8Num1822z0"/>
    <w:rsid w:val="00D554D6"/>
    <w:rPr>
      <w:rFonts w:ascii="Wingdings" w:hAnsi="Wingdings"/>
    </w:rPr>
  </w:style>
  <w:style w:type="character" w:customStyle="1" w:styleId="WW8Num1825z0">
    <w:name w:val="WW8Num1825z0"/>
    <w:rsid w:val="00D554D6"/>
    <w:rPr>
      <w:rFonts w:ascii="Symbol" w:hAnsi="Symbol"/>
    </w:rPr>
  </w:style>
  <w:style w:type="character" w:customStyle="1" w:styleId="WW8Num1827z0">
    <w:name w:val="WW8Num1827z0"/>
    <w:rsid w:val="00D554D6"/>
    <w:rPr>
      <w:rFonts w:ascii="Symbol" w:hAnsi="Symbol"/>
    </w:rPr>
  </w:style>
  <w:style w:type="character" w:customStyle="1" w:styleId="WW8Num1829z0">
    <w:name w:val="WW8Num1829z0"/>
    <w:rsid w:val="00D554D6"/>
    <w:rPr>
      <w:rFonts w:ascii="Wingdings" w:hAnsi="Wingdings"/>
    </w:rPr>
  </w:style>
  <w:style w:type="character" w:customStyle="1" w:styleId="WW8Num1830z0">
    <w:name w:val="WW8Num1830z0"/>
    <w:rsid w:val="00D554D6"/>
    <w:rPr>
      <w:rFonts w:ascii="Symbol" w:hAnsi="Symbol"/>
    </w:rPr>
  </w:style>
  <w:style w:type="character" w:customStyle="1" w:styleId="WW8Num1832z0">
    <w:name w:val="WW8Num1832z0"/>
    <w:rsid w:val="00D554D6"/>
    <w:rPr>
      <w:rFonts w:ascii="Times New Roman" w:hAnsi="Times New Roman"/>
    </w:rPr>
  </w:style>
  <w:style w:type="character" w:customStyle="1" w:styleId="WW8Num1835z0">
    <w:name w:val="WW8Num1835z0"/>
    <w:rsid w:val="00D554D6"/>
    <w:rPr>
      <w:rFonts w:ascii="Symbol" w:hAnsi="Symbol"/>
    </w:rPr>
  </w:style>
  <w:style w:type="character" w:customStyle="1" w:styleId="WW8Num1837z0">
    <w:name w:val="WW8Num1837z0"/>
    <w:rsid w:val="00D554D6"/>
    <w:rPr>
      <w:u w:val="none"/>
    </w:rPr>
  </w:style>
  <w:style w:type="character" w:customStyle="1" w:styleId="WW8Num1838z0">
    <w:name w:val="WW8Num1838z0"/>
    <w:rsid w:val="00D554D6"/>
    <w:rPr>
      <w:rFonts w:ascii="Symbol" w:hAnsi="Symbol"/>
    </w:rPr>
  </w:style>
  <w:style w:type="character" w:customStyle="1" w:styleId="WW8Num1839z0">
    <w:name w:val="WW8Num1839z0"/>
    <w:rsid w:val="00D554D6"/>
    <w:rPr>
      <w:rFonts w:ascii="Symbol" w:hAnsi="Symbol"/>
    </w:rPr>
  </w:style>
  <w:style w:type="character" w:customStyle="1" w:styleId="WW8Num1842z0">
    <w:name w:val="WW8Num1842z0"/>
    <w:rsid w:val="00D554D6"/>
    <w:rPr>
      <w:rFonts w:ascii="Wingdings" w:hAnsi="Wingdings"/>
    </w:rPr>
  </w:style>
  <w:style w:type="character" w:customStyle="1" w:styleId="WW8Num1847z0">
    <w:name w:val="WW8Num1847z0"/>
    <w:rsid w:val="00D554D6"/>
    <w:rPr>
      <w:color w:val="auto"/>
    </w:rPr>
  </w:style>
  <w:style w:type="character" w:customStyle="1" w:styleId="WW8Num1852z0">
    <w:name w:val="WW8Num1852z0"/>
    <w:rsid w:val="00D554D6"/>
    <w:rPr>
      <w:rFonts w:ascii="Symbol" w:hAnsi="Symbol"/>
    </w:rPr>
  </w:style>
  <w:style w:type="character" w:customStyle="1" w:styleId="WW8Num1854z0">
    <w:name w:val="WW8Num1854z0"/>
    <w:rsid w:val="00D554D6"/>
    <w:rPr>
      <w:rFonts w:ascii="Symbol" w:hAnsi="Symbol"/>
    </w:rPr>
  </w:style>
  <w:style w:type="character" w:customStyle="1" w:styleId="WW8Num1855z0">
    <w:name w:val="WW8Num1855z0"/>
    <w:rsid w:val="00D554D6"/>
    <w:rPr>
      <w:rFonts w:ascii="Wingdings" w:hAnsi="Wingdings"/>
      <w:sz w:val="24"/>
    </w:rPr>
  </w:style>
  <w:style w:type="character" w:customStyle="1" w:styleId="WW8Num1856z0">
    <w:name w:val="WW8Num1856z0"/>
    <w:rsid w:val="00D554D6"/>
    <w:rPr>
      <w:rFonts w:ascii="Symbol" w:hAnsi="Symbol"/>
    </w:rPr>
  </w:style>
  <w:style w:type="character" w:customStyle="1" w:styleId="WW8Num1861z0">
    <w:name w:val="WW8Num1861z0"/>
    <w:rsid w:val="00D554D6"/>
    <w:rPr>
      <w:rFonts w:ascii="Symbol" w:hAnsi="Symbol"/>
    </w:rPr>
  </w:style>
  <w:style w:type="character" w:customStyle="1" w:styleId="WW8Num1862z0">
    <w:name w:val="WW8Num1862z0"/>
    <w:rsid w:val="00D554D6"/>
    <w:rPr>
      <w:b/>
    </w:rPr>
  </w:style>
  <w:style w:type="character" w:customStyle="1" w:styleId="WW8Num1866z0">
    <w:name w:val="WW8Num1866z0"/>
    <w:rsid w:val="00D554D6"/>
    <w:rPr>
      <w:rFonts w:ascii="Arial" w:hAnsi="Arial"/>
      <w:b/>
      <w:sz w:val="24"/>
      <w:u w:val="none"/>
    </w:rPr>
  </w:style>
  <w:style w:type="character" w:customStyle="1" w:styleId="WW8Num1867z1">
    <w:name w:val="WW8Num1867z1"/>
    <w:rsid w:val="00D554D6"/>
    <w:rPr>
      <w:color w:val="000000"/>
    </w:rPr>
  </w:style>
  <w:style w:type="character" w:customStyle="1" w:styleId="WW8Num1870z0">
    <w:name w:val="WW8Num1870z0"/>
    <w:rsid w:val="00D554D6"/>
    <w:rPr>
      <w:rFonts w:ascii="Symbol" w:hAnsi="Symbol"/>
    </w:rPr>
  </w:style>
  <w:style w:type="character" w:customStyle="1" w:styleId="WW8Num1879z0">
    <w:name w:val="WW8Num1879z0"/>
    <w:rsid w:val="00D554D6"/>
    <w:rPr>
      <w:rFonts w:ascii="Times New Roman" w:hAnsi="Times New Roman"/>
    </w:rPr>
  </w:style>
  <w:style w:type="character" w:customStyle="1" w:styleId="WW8Num1880z0">
    <w:name w:val="WW8Num1880z0"/>
    <w:rsid w:val="00D554D6"/>
    <w:rPr>
      <w:rFonts w:ascii="Wingdings" w:hAnsi="Wingdings"/>
    </w:rPr>
  </w:style>
  <w:style w:type="character" w:customStyle="1" w:styleId="WW8Num1883z0">
    <w:name w:val="WW8Num1883z0"/>
    <w:rsid w:val="00D554D6"/>
    <w:rPr>
      <w:rFonts w:ascii="Wingdings" w:hAnsi="Wingdings"/>
    </w:rPr>
  </w:style>
  <w:style w:type="character" w:customStyle="1" w:styleId="WW8Num1885z0">
    <w:name w:val="WW8Num1885z0"/>
    <w:rsid w:val="00D554D6"/>
    <w:rPr>
      <w:b/>
      <w:sz w:val="21"/>
    </w:rPr>
  </w:style>
  <w:style w:type="character" w:customStyle="1" w:styleId="WW8NumSt330z0">
    <w:name w:val="WW8NumSt330z0"/>
    <w:rsid w:val="00D554D6"/>
    <w:rPr>
      <w:rFonts w:ascii="Arial" w:hAnsi="Arial"/>
      <w:sz w:val="24"/>
    </w:rPr>
  </w:style>
  <w:style w:type="character" w:customStyle="1" w:styleId="WW8NumSt379z0">
    <w:name w:val="WW8NumSt379z0"/>
    <w:rsid w:val="00D554D6"/>
    <w:rPr>
      <w:rFonts w:ascii="Arial" w:hAnsi="Arial"/>
      <w:sz w:val="24"/>
    </w:rPr>
  </w:style>
  <w:style w:type="character" w:customStyle="1" w:styleId="WW8NumSt381z0">
    <w:name w:val="WW8NumSt381z0"/>
    <w:rsid w:val="00D554D6"/>
    <w:rPr>
      <w:rFonts w:ascii="Symbol" w:hAnsi="Symbol"/>
      <w:sz w:val="28"/>
    </w:rPr>
  </w:style>
  <w:style w:type="character" w:customStyle="1" w:styleId="WW8NumSt382z0">
    <w:name w:val="WW8NumSt382z0"/>
    <w:rsid w:val="00D554D6"/>
    <w:rPr>
      <w:rFonts w:ascii="Symbol" w:hAnsi="Symbol"/>
      <w:sz w:val="28"/>
    </w:rPr>
  </w:style>
  <w:style w:type="character" w:customStyle="1" w:styleId="WW8NumSt384z0">
    <w:name w:val="WW8NumSt384z0"/>
    <w:rsid w:val="00D554D6"/>
    <w:rPr>
      <w:rFonts w:ascii="Arial" w:hAnsi="Arial"/>
      <w:sz w:val="24"/>
    </w:rPr>
  </w:style>
  <w:style w:type="character" w:customStyle="1" w:styleId="WW8NumSt384z2">
    <w:name w:val="WW8NumSt384z2"/>
    <w:rsid w:val="00D554D6"/>
    <w:rPr>
      <w:rFonts w:ascii="Arial" w:hAnsi="Arial"/>
    </w:rPr>
  </w:style>
  <w:style w:type="character" w:customStyle="1" w:styleId="WW8NumSt390z0">
    <w:name w:val="WW8NumSt390z0"/>
    <w:rsid w:val="00D554D6"/>
    <w:rPr>
      <w:rFonts w:ascii="Arial" w:hAnsi="Arial"/>
      <w:sz w:val="24"/>
    </w:rPr>
  </w:style>
  <w:style w:type="character" w:customStyle="1" w:styleId="WW8NumSt390z2">
    <w:name w:val="WW8NumSt390z2"/>
    <w:rsid w:val="00D554D6"/>
    <w:rPr>
      <w:rFonts w:ascii="Arial" w:hAnsi="Arial"/>
    </w:rPr>
  </w:style>
  <w:style w:type="character" w:customStyle="1" w:styleId="WW8NumSt407z0">
    <w:name w:val="WW8NumSt407z0"/>
    <w:rsid w:val="00D554D6"/>
    <w:rPr>
      <w:rFonts w:ascii="Symbol" w:hAnsi="Symbol"/>
      <w:sz w:val="28"/>
    </w:rPr>
  </w:style>
  <w:style w:type="character" w:customStyle="1" w:styleId="WW8NumSt415z0">
    <w:name w:val="WW8NumSt415z0"/>
    <w:rsid w:val="00D554D6"/>
    <w:rPr>
      <w:rFonts w:ascii="Symbol" w:hAnsi="Symbol"/>
      <w:sz w:val="24"/>
      <w:u w:val="none"/>
    </w:rPr>
  </w:style>
  <w:style w:type="character" w:customStyle="1" w:styleId="WW8NumSt419z0">
    <w:name w:val="WW8NumSt419z0"/>
    <w:rsid w:val="00D554D6"/>
    <w:rPr>
      <w:rFonts w:ascii="Arial" w:hAnsi="Arial"/>
      <w:sz w:val="24"/>
    </w:rPr>
  </w:style>
  <w:style w:type="character" w:customStyle="1" w:styleId="WW8NumSt419z2">
    <w:name w:val="WW8NumSt419z2"/>
    <w:rsid w:val="00D554D6"/>
    <w:rPr>
      <w:rFonts w:ascii="Arial" w:hAnsi="Arial"/>
    </w:rPr>
  </w:style>
  <w:style w:type="character" w:customStyle="1" w:styleId="WW8NumSt425z0">
    <w:name w:val="WW8NumSt425z0"/>
    <w:rsid w:val="00D554D6"/>
    <w:rPr>
      <w:rFonts w:ascii="Arial" w:hAnsi="Arial"/>
      <w:sz w:val="24"/>
    </w:rPr>
  </w:style>
  <w:style w:type="character" w:customStyle="1" w:styleId="WW8NumSt425z2">
    <w:name w:val="WW8NumSt425z2"/>
    <w:rsid w:val="00D554D6"/>
    <w:rPr>
      <w:rFonts w:ascii="Arial" w:hAnsi="Arial"/>
    </w:rPr>
  </w:style>
  <w:style w:type="character" w:customStyle="1" w:styleId="WW8NumSt525z0">
    <w:name w:val="WW8NumSt525z0"/>
    <w:rsid w:val="00D554D6"/>
    <w:rPr>
      <w:rFonts w:ascii="Symbol" w:hAnsi="Symbol"/>
    </w:rPr>
  </w:style>
  <w:style w:type="character" w:customStyle="1" w:styleId="WW8NumSt526z0">
    <w:name w:val="WW8NumSt526z0"/>
    <w:rsid w:val="00D554D6"/>
    <w:rPr>
      <w:rFonts w:ascii="Symbol" w:hAnsi="Symbol"/>
    </w:rPr>
  </w:style>
  <w:style w:type="character" w:customStyle="1" w:styleId="WW8NumSt644z0">
    <w:name w:val="WW8NumSt644z0"/>
    <w:rsid w:val="00D554D6"/>
    <w:rPr>
      <w:rFonts w:ascii="Symbol" w:hAnsi="Symbol"/>
    </w:rPr>
  </w:style>
  <w:style w:type="character" w:customStyle="1" w:styleId="WW8NumSt679z0">
    <w:name w:val="WW8NumSt679z0"/>
    <w:rsid w:val="00D554D6"/>
    <w:rPr>
      <w:rFonts w:ascii="Arial" w:hAnsi="Arial"/>
      <w:b/>
      <w:sz w:val="24"/>
    </w:rPr>
  </w:style>
  <w:style w:type="character" w:customStyle="1" w:styleId="WW8NumSt681z0">
    <w:name w:val="WW8NumSt681z0"/>
    <w:rsid w:val="00D554D6"/>
    <w:rPr>
      <w:rFonts w:ascii="Arial" w:hAnsi="Arial"/>
      <w:sz w:val="24"/>
    </w:rPr>
  </w:style>
  <w:style w:type="character" w:customStyle="1" w:styleId="WW8NumSt687z0">
    <w:name w:val="WW8NumSt687z0"/>
    <w:rsid w:val="00D554D6"/>
    <w:rPr>
      <w:rFonts w:ascii="Arial" w:hAnsi="Arial"/>
      <w:sz w:val="24"/>
    </w:rPr>
  </w:style>
  <w:style w:type="character" w:customStyle="1" w:styleId="WW8NumSt691z0">
    <w:name w:val="WW8NumSt691z0"/>
    <w:rsid w:val="00D554D6"/>
    <w:rPr>
      <w:rFonts w:ascii="Arial" w:hAnsi="Arial"/>
      <w:sz w:val="24"/>
    </w:rPr>
  </w:style>
  <w:style w:type="character" w:customStyle="1" w:styleId="WW8NumSt693z0">
    <w:name w:val="WW8NumSt693z0"/>
    <w:rsid w:val="00D554D6"/>
    <w:rPr>
      <w:rFonts w:ascii="Arial" w:hAnsi="Arial"/>
      <w:sz w:val="24"/>
    </w:rPr>
  </w:style>
  <w:style w:type="character" w:customStyle="1" w:styleId="WW8NumSt696z0">
    <w:name w:val="WW8NumSt696z0"/>
    <w:rsid w:val="00D554D6"/>
    <w:rPr>
      <w:rFonts w:ascii="Arial" w:hAnsi="Arial"/>
      <w:sz w:val="24"/>
    </w:rPr>
  </w:style>
  <w:style w:type="character" w:customStyle="1" w:styleId="WW8NumSt699z0">
    <w:name w:val="WW8NumSt699z0"/>
    <w:rsid w:val="00D554D6"/>
    <w:rPr>
      <w:rFonts w:ascii="Arial" w:hAnsi="Arial"/>
      <w:sz w:val="24"/>
    </w:rPr>
  </w:style>
  <w:style w:type="character" w:customStyle="1" w:styleId="WW8NumSt702z0">
    <w:name w:val="WW8NumSt702z0"/>
    <w:rsid w:val="00D554D6"/>
    <w:rPr>
      <w:rFonts w:ascii="Wingdings" w:hAnsi="Wingdings"/>
      <w:sz w:val="16"/>
    </w:rPr>
  </w:style>
  <w:style w:type="character" w:customStyle="1" w:styleId="WW8NumSt707z0">
    <w:name w:val="WW8NumSt707z0"/>
    <w:rsid w:val="00D554D6"/>
    <w:rPr>
      <w:rFonts w:ascii="Arial" w:hAnsi="Arial"/>
      <w:b/>
      <w:sz w:val="24"/>
    </w:rPr>
  </w:style>
  <w:style w:type="character" w:customStyle="1" w:styleId="WW8NumSt709z0">
    <w:name w:val="WW8NumSt709z0"/>
    <w:rsid w:val="00D554D6"/>
    <w:rPr>
      <w:rFonts w:ascii="Arial" w:hAnsi="Arial"/>
      <w:sz w:val="24"/>
    </w:rPr>
  </w:style>
  <w:style w:type="character" w:customStyle="1" w:styleId="WW8NumSt715z0">
    <w:name w:val="WW8NumSt715z0"/>
    <w:rsid w:val="00D554D6"/>
    <w:rPr>
      <w:rFonts w:ascii="Arial" w:hAnsi="Arial"/>
      <w:sz w:val="24"/>
    </w:rPr>
  </w:style>
  <w:style w:type="character" w:customStyle="1" w:styleId="WW8NumSt719z0">
    <w:name w:val="WW8NumSt719z0"/>
    <w:rsid w:val="00D554D6"/>
    <w:rPr>
      <w:rFonts w:ascii="Arial" w:hAnsi="Arial"/>
      <w:sz w:val="24"/>
    </w:rPr>
  </w:style>
  <w:style w:type="character" w:customStyle="1" w:styleId="WW8NumSt721z0">
    <w:name w:val="WW8NumSt721z0"/>
    <w:rsid w:val="00D554D6"/>
    <w:rPr>
      <w:rFonts w:ascii="Arial" w:hAnsi="Arial"/>
      <w:sz w:val="24"/>
    </w:rPr>
  </w:style>
  <w:style w:type="character" w:customStyle="1" w:styleId="WW8NumSt724z0">
    <w:name w:val="WW8NumSt724z0"/>
    <w:rsid w:val="00D554D6"/>
    <w:rPr>
      <w:rFonts w:ascii="Arial" w:hAnsi="Arial"/>
      <w:sz w:val="24"/>
    </w:rPr>
  </w:style>
  <w:style w:type="character" w:customStyle="1" w:styleId="WW8NumSt727z0">
    <w:name w:val="WW8NumSt727z0"/>
    <w:rsid w:val="00D554D6"/>
    <w:rPr>
      <w:rFonts w:ascii="Arial" w:hAnsi="Arial"/>
      <w:sz w:val="24"/>
    </w:rPr>
  </w:style>
  <w:style w:type="character" w:customStyle="1" w:styleId="WW8NumSt887z0">
    <w:name w:val="WW8NumSt887z0"/>
    <w:rsid w:val="00D554D6"/>
    <w:rPr>
      <w:rFonts w:ascii="Symbol" w:hAnsi="Symbol"/>
    </w:rPr>
  </w:style>
  <w:style w:type="character" w:customStyle="1" w:styleId="WW8NumSt908z0">
    <w:name w:val="WW8NumSt908z0"/>
    <w:rsid w:val="00D554D6"/>
    <w:rPr>
      <w:rFonts w:ascii="Symbol" w:hAnsi="Symbol"/>
    </w:rPr>
  </w:style>
  <w:style w:type="character" w:customStyle="1" w:styleId="WW8NumSt911z0">
    <w:name w:val="WW8NumSt911z0"/>
    <w:rsid w:val="00D554D6"/>
    <w:rPr>
      <w:rFonts w:ascii="Symbol" w:hAnsi="Symbol"/>
    </w:rPr>
  </w:style>
  <w:style w:type="character" w:customStyle="1" w:styleId="WW8NumSt1073z0">
    <w:name w:val="WW8NumSt1073z0"/>
    <w:rsid w:val="00D554D6"/>
    <w:rPr>
      <w:rFonts w:ascii="Times" w:hAnsi="Times"/>
      <w:sz w:val="28"/>
    </w:rPr>
  </w:style>
  <w:style w:type="character" w:customStyle="1" w:styleId="WW8NumSt1154z0">
    <w:name w:val="WW8NumSt1154z0"/>
    <w:rsid w:val="00D554D6"/>
    <w:rPr>
      <w:rFonts w:ascii="Symbol" w:hAnsi="Symbol"/>
    </w:rPr>
  </w:style>
  <w:style w:type="character" w:customStyle="1" w:styleId="WW8NumSt1155z0">
    <w:name w:val="WW8NumSt1155z0"/>
    <w:rsid w:val="00D554D6"/>
    <w:rPr>
      <w:rFonts w:ascii="Symbol" w:hAnsi="Symbol"/>
    </w:rPr>
  </w:style>
  <w:style w:type="character" w:customStyle="1" w:styleId="WW8NumSt1721z0">
    <w:name w:val="WW8NumSt1721z0"/>
    <w:rsid w:val="00D554D6"/>
    <w:rPr>
      <w:rFonts w:ascii="Symbol" w:hAnsi="Symbol"/>
    </w:rPr>
  </w:style>
  <w:style w:type="character" w:customStyle="1" w:styleId="WW-Domylnaczcionkaakapitu1">
    <w:name w:val="WW-Domyślna czcionka akapitu1"/>
    <w:rsid w:val="00D554D6"/>
  </w:style>
  <w:style w:type="character" w:styleId="Numerstrony">
    <w:name w:val="page number"/>
    <w:rsid w:val="00D554D6"/>
    <w:rPr>
      <w:rFonts w:cs="Times New Roman"/>
    </w:rPr>
  </w:style>
  <w:style w:type="character" w:customStyle="1" w:styleId="WW8Num1768z0">
    <w:name w:val="WW8Num1768z0"/>
    <w:rsid w:val="00D554D6"/>
    <w:rPr>
      <w:rFonts w:ascii="Times New Roman" w:hAnsi="Times New Roman"/>
    </w:rPr>
  </w:style>
  <w:style w:type="character" w:customStyle="1" w:styleId="WW8Num360z0">
    <w:name w:val="WW8Num360z0"/>
    <w:rsid w:val="00D554D6"/>
    <w:rPr>
      <w:rFonts w:ascii="Times New Roman" w:hAnsi="Times New Roman"/>
    </w:rPr>
  </w:style>
  <w:style w:type="character" w:customStyle="1" w:styleId="WW8Num786z0">
    <w:name w:val="WW8Num786z0"/>
    <w:rsid w:val="00D554D6"/>
    <w:rPr>
      <w:rFonts w:ascii="Symbol" w:hAnsi="Symbol"/>
    </w:rPr>
  </w:style>
  <w:style w:type="character" w:customStyle="1" w:styleId="WW8Num805z0">
    <w:name w:val="WW8Num805z0"/>
    <w:rsid w:val="00D554D6"/>
    <w:rPr>
      <w:rFonts w:ascii="Symbol" w:hAnsi="Symbol"/>
    </w:rPr>
  </w:style>
  <w:style w:type="character" w:customStyle="1" w:styleId="WW8Num785z0">
    <w:name w:val="WW8Num785z0"/>
    <w:rsid w:val="00D554D6"/>
    <w:rPr>
      <w:rFonts w:ascii="Wingdings" w:hAnsi="Wingdings"/>
    </w:rPr>
  </w:style>
  <w:style w:type="character" w:customStyle="1" w:styleId="WW-WW8Num42z0">
    <w:name w:val="WW-WW8Num42z0"/>
    <w:rsid w:val="00D554D6"/>
    <w:rPr>
      <w:rFonts w:ascii="StarSymbol" w:eastAsia="StarSymbol"/>
      <w:sz w:val="18"/>
    </w:rPr>
  </w:style>
  <w:style w:type="character" w:customStyle="1" w:styleId="Znakinumeracji">
    <w:name w:val="Znaki numeracji"/>
    <w:rsid w:val="00D554D6"/>
  </w:style>
  <w:style w:type="character" w:customStyle="1" w:styleId="WW-Znakinumeracji">
    <w:name w:val="WW-Znaki numeracji"/>
    <w:rsid w:val="00D554D6"/>
  </w:style>
  <w:style w:type="character" w:customStyle="1" w:styleId="WW-Znakinumeracji1">
    <w:name w:val="WW-Znaki numeracji1"/>
    <w:rsid w:val="00D554D6"/>
  </w:style>
  <w:style w:type="character" w:customStyle="1" w:styleId="WW-Znakinumeracji11">
    <w:name w:val="WW-Znaki numeracji11"/>
    <w:rsid w:val="00D554D6"/>
  </w:style>
  <w:style w:type="character" w:customStyle="1" w:styleId="WW-Znakinumeracji111">
    <w:name w:val="WW-Znaki numeracji111"/>
    <w:rsid w:val="00D554D6"/>
  </w:style>
  <w:style w:type="character" w:customStyle="1" w:styleId="WW-Znakinumeracji1111">
    <w:name w:val="WW-Znaki numeracji1111"/>
    <w:rsid w:val="00D554D6"/>
  </w:style>
  <w:style w:type="character" w:customStyle="1" w:styleId="WW-Znakinumeracji11111">
    <w:name w:val="WW-Znaki numeracji11111"/>
    <w:rsid w:val="00D554D6"/>
  </w:style>
  <w:style w:type="character" w:customStyle="1" w:styleId="WW-Znakinumeracji111111">
    <w:name w:val="WW-Znaki numeracji111111"/>
    <w:rsid w:val="00D554D6"/>
  </w:style>
  <w:style w:type="character" w:customStyle="1" w:styleId="WW-Znakinumeracji1111111">
    <w:name w:val="WW-Znaki numeracji1111111"/>
    <w:rsid w:val="00D554D6"/>
  </w:style>
  <w:style w:type="character" w:customStyle="1" w:styleId="WW-Znakinumeracji11111111">
    <w:name w:val="WW-Znaki numeracji11111111"/>
    <w:rsid w:val="00D554D6"/>
  </w:style>
  <w:style w:type="character" w:customStyle="1" w:styleId="WW-Znakinumeracji111111111">
    <w:name w:val="WW-Znaki numeracji111111111"/>
    <w:rsid w:val="00D554D6"/>
  </w:style>
  <w:style w:type="character" w:customStyle="1" w:styleId="WW-Znakinumeracji1111111111">
    <w:name w:val="WW-Znaki numeracji1111111111"/>
    <w:rsid w:val="00D554D6"/>
  </w:style>
  <w:style w:type="character" w:customStyle="1" w:styleId="WW-Znakinumeracji11111111111">
    <w:name w:val="WW-Znaki numeracji11111111111"/>
    <w:rsid w:val="00D554D6"/>
  </w:style>
  <w:style w:type="character" w:customStyle="1" w:styleId="WW-Znakinumeracji111111111111">
    <w:name w:val="WW-Znaki numeracji111111111111"/>
    <w:rsid w:val="00D554D6"/>
  </w:style>
  <w:style w:type="character" w:customStyle="1" w:styleId="WW-Znakinumeracji1111111111111">
    <w:name w:val="WW-Znaki numeracji1111111111111"/>
    <w:rsid w:val="00D554D6"/>
  </w:style>
  <w:style w:type="character" w:customStyle="1" w:styleId="WW-Znakinumeracji11111111111111">
    <w:name w:val="WW-Znaki numeracji11111111111111"/>
    <w:rsid w:val="00D554D6"/>
  </w:style>
  <w:style w:type="character" w:customStyle="1" w:styleId="WW-Znakinumeracji111111111111111">
    <w:name w:val="WW-Znaki numeracji111111111111111"/>
    <w:rsid w:val="00D554D6"/>
  </w:style>
  <w:style w:type="character" w:customStyle="1" w:styleId="WW-Znakinumeracji1111111111111111">
    <w:name w:val="WW-Znaki numeracji1111111111111111"/>
    <w:rsid w:val="00D554D6"/>
  </w:style>
  <w:style w:type="character" w:customStyle="1" w:styleId="WW-Znakinumeracji11111111111111111">
    <w:name w:val="WW-Znaki numeracji11111111111111111"/>
    <w:rsid w:val="00D554D6"/>
  </w:style>
  <w:style w:type="character" w:customStyle="1" w:styleId="Symbolewypunktowania">
    <w:name w:val="Symbole wypunktowania"/>
    <w:rsid w:val="00D554D6"/>
    <w:rPr>
      <w:rFonts w:ascii="StarSymbol" w:eastAsia="StarSymbol" w:hAnsi="StarSymbol"/>
      <w:sz w:val="18"/>
    </w:rPr>
  </w:style>
  <w:style w:type="character" w:customStyle="1" w:styleId="WW-Symbolewypunktowania">
    <w:name w:val="WW-Symbole wypunktowania"/>
    <w:rsid w:val="00D554D6"/>
    <w:rPr>
      <w:rFonts w:ascii="StarSymbol" w:eastAsia="StarSymbol" w:hAnsi="StarSymbol"/>
      <w:sz w:val="18"/>
    </w:rPr>
  </w:style>
  <w:style w:type="character" w:customStyle="1" w:styleId="WW-Symbolewypunktowania1">
    <w:name w:val="WW-Symbole wypunktowania1"/>
    <w:rsid w:val="00D554D6"/>
    <w:rPr>
      <w:rFonts w:ascii="StarSymbol" w:eastAsia="StarSymbol" w:hAnsi="StarSymbol"/>
      <w:sz w:val="18"/>
    </w:rPr>
  </w:style>
  <w:style w:type="character" w:customStyle="1" w:styleId="WW-Symbolewypunktowania11">
    <w:name w:val="WW-Symbole wypunktowania11"/>
    <w:rsid w:val="00D554D6"/>
    <w:rPr>
      <w:rFonts w:ascii="StarSymbol" w:eastAsia="StarSymbol" w:hAnsi="StarSymbol"/>
      <w:sz w:val="18"/>
    </w:rPr>
  </w:style>
  <w:style w:type="character" w:customStyle="1" w:styleId="WW-Symbolewypunktowania111">
    <w:name w:val="WW-Symbole wypunktowania111"/>
    <w:rsid w:val="00D554D6"/>
    <w:rPr>
      <w:rFonts w:ascii="StarSymbol" w:eastAsia="StarSymbol" w:hAnsi="StarSymbol"/>
      <w:sz w:val="18"/>
    </w:rPr>
  </w:style>
  <w:style w:type="character" w:customStyle="1" w:styleId="WW-Symbolewypunktowania1111">
    <w:name w:val="WW-Symbole wypunktowania1111"/>
    <w:rsid w:val="00D554D6"/>
    <w:rPr>
      <w:rFonts w:ascii="StarSymbol" w:eastAsia="StarSymbol" w:hAnsi="StarSymbol"/>
      <w:sz w:val="18"/>
    </w:rPr>
  </w:style>
  <w:style w:type="character" w:customStyle="1" w:styleId="WW-Symbolewypunktowania11111">
    <w:name w:val="WW-Symbole wypunktowania11111"/>
    <w:rsid w:val="00D554D6"/>
    <w:rPr>
      <w:rFonts w:ascii="StarSymbol" w:eastAsia="StarSymbol" w:hAnsi="StarSymbol"/>
      <w:sz w:val="18"/>
    </w:rPr>
  </w:style>
  <w:style w:type="character" w:customStyle="1" w:styleId="WW-Symbolewypunktowania111111">
    <w:name w:val="WW-Symbole wypunktowania111111"/>
    <w:rsid w:val="00D554D6"/>
    <w:rPr>
      <w:rFonts w:ascii="StarSymbol" w:eastAsia="StarSymbol" w:hAnsi="StarSymbol"/>
      <w:sz w:val="18"/>
    </w:rPr>
  </w:style>
  <w:style w:type="character" w:customStyle="1" w:styleId="WW-Symbolewypunktowania1111111">
    <w:name w:val="WW-Symbole wypunktowania1111111"/>
    <w:rsid w:val="00D554D6"/>
    <w:rPr>
      <w:rFonts w:ascii="StarSymbol" w:eastAsia="StarSymbol" w:hAnsi="StarSymbol"/>
      <w:sz w:val="18"/>
    </w:rPr>
  </w:style>
  <w:style w:type="character" w:customStyle="1" w:styleId="WW-Symbolewypunktowania11111111">
    <w:name w:val="WW-Symbole wypunktowania11111111"/>
    <w:rsid w:val="00D554D6"/>
    <w:rPr>
      <w:rFonts w:ascii="StarSymbol" w:eastAsia="StarSymbol" w:hAnsi="StarSymbol"/>
      <w:sz w:val="18"/>
    </w:rPr>
  </w:style>
  <w:style w:type="character" w:customStyle="1" w:styleId="WW-Symbolewypunktowania111111111">
    <w:name w:val="WW-Symbole wypunktowania111111111"/>
    <w:rsid w:val="00D554D6"/>
    <w:rPr>
      <w:rFonts w:ascii="StarSymbol" w:eastAsia="StarSymbol" w:hAnsi="StarSymbol"/>
      <w:sz w:val="18"/>
    </w:rPr>
  </w:style>
  <w:style w:type="character" w:customStyle="1" w:styleId="WW-Symbolewypunktowania1111111111">
    <w:name w:val="WW-Symbole wypunktowania1111111111"/>
    <w:rsid w:val="00D554D6"/>
    <w:rPr>
      <w:rFonts w:ascii="StarSymbol" w:eastAsia="StarSymbol" w:hAnsi="StarSymbol"/>
      <w:sz w:val="18"/>
    </w:rPr>
  </w:style>
  <w:style w:type="character" w:customStyle="1" w:styleId="WW-Symbolewypunktowania11111111111">
    <w:name w:val="WW-Symbole wypunktowania11111111111"/>
    <w:rsid w:val="00D554D6"/>
    <w:rPr>
      <w:rFonts w:ascii="StarSymbol" w:eastAsia="StarSymbol" w:hAnsi="StarSymbol"/>
      <w:sz w:val="18"/>
    </w:rPr>
  </w:style>
  <w:style w:type="character" w:customStyle="1" w:styleId="WW-Symbolewypunktowania111111111111">
    <w:name w:val="WW-Symbole wypunktowania111111111111"/>
    <w:rsid w:val="00D554D6"/>
    <w:rPr>
      <w:rFonts w:ascii="StarSymbol" w:eastAsia="StarSymbol" w:hAnsi="StarSymbol"/>
      <w:sz w:val="18"/>
    </w:rPr>
  </w:style>
  <w:style w:type="character" w:customStyle="1" w:styleId="WW-Symbolewypunktowania1111111111111">
    <w:name w:val="WW-Symbole wypunktowania1111111111111"/>
    <w:rsid w:val="00D554D6"/>
    <w:rPr>
      <w:rFonts w:ascii="StarSymbol" w:eastAsia="StarSymbol" w:hAnsi="StarSymbol"/>
      <w:sz w:val="18"/>
    </w:rPr>
  </w:style>
  <w:style w:type="character" w:customStyle="1" w:styleId="WW-Symbolewypunktowania11111111111111">
    <w:name w:val="WW-Symbole wypunktowania11111111111111"/>
    <w:rsid w:val="00D554D6"/>
    <w:rPr>
      <w:rFonts w:ascii="StarSymbol" w:eastAsia="StarSymbol" w:hAnsi="StarSymbol"/>
      <w:sz w:val="18"/>
    </w:rPr>
  </w:style>
  <w:style w:type="character" w:customStyle="1" w:styleId="WW-Symbolewypunktowania111111111111111">
    <w:name w:val="WW-Symbole wypunktowania111111111111111"/>
    <w:rsid w:val="00D554D6"/>
    <w:rPr>
      <w:rFonts w:ascii="StarSymbol" w:eastAsia="StarSymbol" w:hAnsi="StarSymbol"/>
      <w:sz w:val="18"/>
    </w:rPr>
  </w:style>
  <w:style w:type="character" w:customStyle="1" w:styleId="WW-Symbolewypunktowania1111111111111111">
    <w:name w:val="WW-Symbole wypunktowania1111111111111111"/>
    <w:rsid w:val="00D554D6"/>
    <w:rPr>
      <w:rFonts w:ascii="StarSymbol" w:eastAsia="StarSymbol" w:hAnsi="StarSymbol"/>
      <w:sz w:val="18"/>
    </w:rPr>
  </w:style>
  <w:style w:type="character" w:customStyle="1" w:styleId="WW-Symbolewypunktowania11111111111111111">
    <w:name w:val="WW-Symbole wypunktowania11111111111111111"/>
    <w:rsid w:val="00D554D6"/>
    <w:rPr>
      <w:rFonts w:ascii="StarSymbol" w:eastAsia="StarSymbol" w:hAnsi="StarSymbol"/>
      <w:sz w:val="18"/>
    </w:rPr>
  </w:style>
  <w:style w:type="character" w:styleId="Numerwiersza">
    <w:name w:val="line number"/>
    <w:basedOn w:val="Domylnaczcionkaakapitu"/>
    <w:rsid w:val="00D554D6"/>
  </w:style>
  <w:style w:type="paragraph" w:styleId="Lista">
    <w:name w:val="List"/>
    <w:basedOn w:val="Tekstpodstawowy"/>
    <w:rsid w:val="00D554D6"/>
    <w:pPr>
      <w:suppressAutoHyphens/>
      <w:spacing w:line="360" w:lineRule="auto"/>
      <w:jc w:val="center"/>
    </w:pPr>
    <w:rPr>
      <w:b/>
      <w:sz w:val="24"/>
    </w:rPr>
  </w:style>
  <w:style w:type="paragraph" w:styleId="Podpis">
    <w:name w:val="Signature"/>
    <w:basedOn w:val="Normalny"/>
    <w:rsid w:val="00D554D6"/>
    <w:pPr>
      <w:suppressLineNumbers/>
      <w:suppressAutoHyphens/>
      <w:spacing w:before="120" w:after="120"/>
    </w:pPr>
    <w:rPr>
      <w:i/>
      <w:iCs/>
    </w:rPr>
  </w:style>
  <w:style w:type="paragraph" w:customStyle="1" w:styleId="Indeks">
    <w:name w:val="Indeks"/>
    <w:basedOn w:val="Normalny"/>
    <w:rsid w:val="00D554D6"/>
    <w:pPr>
      <w:suppressLineNumbers/>
      <w:suppressAutoHyphens/>
    </w:pPr>
  </w:style>
  <w:style w:type="paragraph" w:customStyle="1" w:styleId="WW-Tekstpodstawowywcity2">
    <w:name w:val="WW-Tekst podstawowy wcięty 2"/>
    <w:basedOn w:val="Normalny"/>
    <w:rsid w:val="00D554D6"/>
    <w:pPr>
      <w:suppressAutoHyphens/>
      <w:spacing w:line="360" w:lineRule="auto"/>
      <w:ind w:firstLine="708"/>
      <w:jc w:val="both"/>
    </w:pPr>
    <w:rPr>
      <w:sz w:val="24"/>
    </w:rPr>
  </w:style>
  <w:style w:type="paragraph" w:customStyle="1" w:styleId="tyt">
    <w:name w:val="tyt"/>
    <w:basedOn w:val="Normalny"/>
    <w:rsid w:val="00D554D6"/>
    <w:pPr>
      <w:keepNext/>
      <w:suppressAutoHyphens/>
      <w:spacing w:before="60" w:after="60"/>
      <w:jc w:val="center"/>
    </w:pPr>
    <w:rPr>
      <w:b/>
      <w:sz w:val="24"/>
    </w:rPr>
  </w:style>
  <w:style w:type="paragraph" w:customStyle="1" w:styleId="WW-Tekstpodstawowywcity3">
    <w:name w:val="WW-Tekst podstawowy wcięty 3"/>
    <w:basedOn w:val="Normalny"/>
    <w:rsid w:val="00D554D6"/>
    <w:pPr>
      <w:suppressAutoHyphens/>
      <w:spacing w:line="360" w:lineRule="auto"/>
      <w:ind w:left="4968" w:firstLine="348"/>
    </w:pPr>
    <w:rPr>
      <w:sz w:val="24"/>
    </w:rPr>
  </w:style>
  <w:style w:type="paragraph" w:customStyle="1" w:styleId="WW-Plandokumentu">
    <w:name w:val="WW-Plan dokumentu"/>
    <w:basedOn w:val="Normalny"/>
    <w:rsid w:val="00D554D6"/>
    <w:pPr>
      <w:shd w:val="clear" w:color="auto" w:fill="000080"/>
      <w:suppressAutoHyphens/>
    </w:pPr>
    <w:rPr>
      <w:rFonts w:ascii="Tahoma" w:hAnsi="Tahoma"/>
    </w:rPr>
  </w:style>
  <w:style w:type="paragraph" w:styleId="NormalnyWeb">
    <w:name w:val="Normal (Web)"/>
    <w:basedOn w:val="Normalny"/>
    <w:link w:val="NormalnyWebZnak"/>
    <w:uiPriority w:val="99"/>
    <w:rsid w:val="00D554D6"/>
    <w:pPr>
      <w:suppressAutoHyphens/>
      <w:spacing w:before="100" w:after="100"/>
    </w:pPr>
    <w:rPr>
      <w:rFonts w:ascii="Arial Unicode MS" w:hAnsi="Arial Unicode MS"/>
      <w:sz w:val="24"/>
    </w:rPr>
  </w:style>
  <w:style w:type="paragraph" w:customStyle="1" w:styleId="explanatorynotes">
    <w:name w:val="explanatory_notes"/>
    <w:basedOn w:val="Normalny"/>
    <w:rsid w:val="00D554D6"/>
    <w:pPr>
      <w:suppressAutoHyphens/>
      <w:spacing w:after="240" w:line="360" w:lineRule="atLeast"/>
      <w:jc w:val="both"/>
    </w:pPr>
    <w:rPr>
      <w:rFonts w:ascii="Arial" w:hAnsi="Arial"/>
      <w:sz w:val="24"/>
      <w:lang w:val="en-US"/>
    </w:rPr>
  </w:style>
  <w:style w:type="paragraph" w:customStyle="1" w:styleId="WW-Tekstpodstawowy2">
    <w:name w:val="WW-Tekst podstawowy 2"/>
    <w:basedOn w:val="Normalny"/>
    <w:rsid w:val="00D554D6"/>
    <w:pPr>
      <w:suppressAutoHyphens/>
      <w:spacing w:line="360" w:lineRule="auto"/>
    </w:pPr>
    <w:rPr>
      <w:b/>
      <w:sz w:val="24"/>
    </w:rPr>
  </w:style>
  <w:style w:type="paragraph" w:customStyle="1" w:styleId="WW-Tekstpodstawowy3">
    <w:name w:val="WW-Tekst podstawowy 3"/>
    <w:basedOn w:val="Normalny"/>
    <w:rsid w:val="00D554D6"/>
    <w:pPr>
      <w:suppressAutoHyphens/>
      <w:spacing w:line="360" w:lineRule="auto"/>
      <w:jc w:val="both"/>
    </w:pPr>
    <w:rPr>
      <w:sz w:val="24"/>
    </w:rPr>
  </w:style>
  <w:style w:type="paragraph" w:styleId="Podtytu">
    <w:name w:val="Subtitle"/>
    <w:basedOn w:val="Nagwek"/>
    <w:next w:val="Tekstpodstawowy"/>
    <w:qFormat/>
    <w:rsid w:val="00D554D6"/>
    <w:pPr>
      <w:keepNext/>
      <w:tabs>
        <w:tab w:val="clear" w:pos="4536"/>
        <w:tab w:val="clear" w:pos="9072"/>
      </w:tabs>
      <w:suppressAutoHyphens/>
      <w:spacing w:before="240" w:after="120"/>
      <w:jc w:val="center"/>
    </w:pPr>
    <w:rPr>
      <w:rFonts w:ascii="Arial" w:hAnsi="Arial"/>
      <w:i/>
      <w:iCs/>
      <w:sz w:val="28"/>
      <w:szCs w:val="28"/>
    </w:rPr>
  </w:style>
  <w:style w:type="paragraph" w:customStyle="1" w:styleId="WW-Nagwekwykazurde">
    <w:name w:val="WW-Nagłówek wykazu źródeł"/>
    <w:basedOn w:val="Normalny"/>
    <w:next w:val="Normalny"/>
    <w:rsid w:val="00D554D6"/>
    <w:pPr>
      <w:tabs>
        <w:tab w:val="left" w:pos="9000"/>
        <w:tab w:val="right" w:pos="9360"/>
      </w:tabs>
      <w:suppressAutoHyphens/>
      <w:jc w:val="both"/>
    </w:pPr>
    <w:rPr>
      <w:sz w:val="24"/>
      <w:lang w:val="en-US"/>
    </w:rPr>
  </w:style>
  <w:style w:type="paragraph" w:customStyle="1" w:styleId="Zawartoramki">
    <w:name w:val="Zawartość ramki"/>
    <w:basedOn w:val="Tekstpodstawowy"/>
    <w:rsid w:val="00D554D6"/>
    <w:pPr>
      <w:suppressAutoHyphens/>
      <w:spacing w:line="360" w:lineRule="auto"/>
      <w:jc w:val="center"/>
    </w:pPr>
    <w:rPr>
      <w:b/>
      <w:sz w:val="24"/>
    </w:rPr>
  </w:style>
  <w:style w:type="paragraph" w:customStyle="1" w:styleId="Zawartotabeli">
    <w:name w:val="Zawartość tabeli"/>
    <w:basedOn w:val="Tekstpodstawowy"/>
    <w:rsid w:val="00D554D6"/>
    <w:pPr>
      <w:suppressLineNumbers/>
      <w:suppressAutoHyphens/>
      <w:spacing w:line="360" w:lineRule="auto"/>
      <w:jc w:val="center"/>
    </w:pPr>
    <w:rPr>
      <w:b/>
      <w:sz w:val="24"/>
    </w:rPr>
  </w:style>
  <w:style w:type="paragraph" w:customStyle="1" w:styleId="Nagwektabeli">
    <w:name w:val="Nagłówek tabeli"/>
    <w:basedOn w:val="Zawartotabeli"/>
    <w:rsid w:val="00D554D6"/>
    <w:rPr>
      <w:bCs/>
      <w:i/>
      <w:iCs/>
    </w:rPr>
  </w:style>
  <w:style w:type="paragraph" w:customStyle="1" w:styleId="WW-Tekstdugiegocytatu">
    <w:name w:val="WW-Tekst długiego cytatu"/>
    <w:basedOn w:val="Normalny"/>
    <w:rsid w:val="00D554D6"/>
    <w:pPr>
      <w:widowControl w:val="0"/>
      <w:tabs>
        <w:tab w:val="left" w:pos="360"/>
      </w:tabs>
      <w:suppressAutoHyphens/>
      <w:spacing w:line="360" w:lineRule="auto"/>
      <w:ind w:left="360" w:right="19" w:hanging="360"/>
      <w:jc w:val="both"/>
    </w:pPr>
    <w:rPr>
      <w:i/>
      <w:color w:val="000000"/>
      <w:sz w:val="24"/>
    </w:rPr>
  </w:style>
  <w:style w:type="paragraph" w:customStyle="1" w:styleId="Wysunicietekstu">
    <w:name w:val="Wysunięcie tekstu"/>
    <w:basedOn w:val="Tekstpodstawowy"/>
    <w:rsid w:val="00D554D6"/>
    <w:pPr>
      <w:tabs>
        <w:tab w:val="left" w:pos="567"/>
      </w:tabs>
      <w:suppressAutoHyphens/>
      <w:spacing w:line="360" w:lineRule="auto"/>
      <w:ind w:left="567" w:hanging="283"/>
      <w:jc w:val="center"/>
    </w:pPr>
    <w:rPr>
      <w:b/>
      <w:sz w:val="24"/>
    </w:rPr>
  </w:style>
  <w:style w:type="paragraph" w:customStyle="1" w:styleId="tabulka">
    <w:name w:val="tabulka"/>
    <w:basedOn w:val="Normalny"/>
    <w:rsid w:val="00D554D6"/>
    <w:pPr>
      <w:widowControl w:val="0"/>
      <w:suppressAutoHyphens/>
      <w:spacing w:before="120" w:line="240" w:lineRule="atLeast"/>
      <w:jc w:val="center"/>
    </w:pPr>
    <w:rPr>
      <w:rFonts w:ascii="Arial" w:hAnsi="Arial"/>
      <w:lang w:val="cs-CZ"/>
    </w:rPr>
  </w:style>
  <w:style w:type="paragraph" w:customStyle="1" w:styleId="BodySingle">
    <w:name w:val="Body Single"/>
    <w:basedOn w:val="Normalny"/>
    <w:rsid w:val="00D554D6"/>
    <w:pPr>
      <w:suppressAutoHyphens/>
      <w:ind w:left="993"/>
      <w:jc w:val="both"/>
    </w:pPr>
    <w:rPr>
      <w:rFonts w:ascii="Arial" w:hAnsi="Arial"/>
      <w:noProof/>
      <w:sz w:val="24"/>
    </w:rPr>
  </w:style>
  <w:style w:type="paragraph" w:customStyle="1" w:styleId="WW-Tekstpodstawowyzwciciem">
    <w:name w:val="WW-Tekst podstawowy z wcięciem"/>
    <w:basedOn w:val="Tekstpodstawowy"/>
    <w:rsid w:val="00D554D6"/>
    <w:pPr>
      <w:suppressAutoHyphens/>
      <w:spacing w:line="360" w:lineRule="auto"/>
      <w:ind w:firstLine="283"/>
      <w:jc w:val="center"/>
    </w:pPr>
    <w:rPr>
      <w:b/>
      <w:sz w:val="24"/>
    </w:rPr>
  </w:style>
  <w:style w:type="paragraph" w:customStyle="1" w:styleId="Tekstpodstawowywcity21">
    <w:name w:val="Tekst podstawowy wcięty 21"/>
    <w:basedOn w:val="Normalny"/>
    <w:rsid w:val="00D554D6"/>
    <w:pPr>
      <w:widowControl w:val="0"/>
      <w:overflowPunct w:val="0"/>
      <w:autoSpaceDE w:val="0"/>
      <w:autoSpaceDN w:val="0"/>
      <w:adjustRightInd w:val="0"/>
      <w:spacing w:line="360" w:lineRule="auto"/>
      <w:ind w:left="360"/>
      <w:jc w:val="both"/>
      <w:textAlignment w:val="baseline"/>
    </w:pPr>
    <w:rPr>
      <w:sz w:val="24"/>
    </w:rPr>
  </w:style>
  <w:style w:type="paragraph" w:customStyle="1" w:styleId="Tekstpodstawowy21">
    <w:name w:val="Tekst podstawowy 21"/>
    <w:basedOn w:val="Normalny"/>
    <w:rsid w:val="00D554D6"/>
    <w:pPr>
      <w:overflowPunct w:val="0"/>
      <w:autoSpaceDE w:val="0"/>
      <w:autoSpaceDN w:val="0"/>
      <w:adjustRightInd w:val="0"/>
      <w:spacing w:line="360" w:lineRule="auto"/>
      <w:ind w:left="360"/>
      <w:textAlignment w:val="baseline"/>
    </w:pPr>
    <w:rPr>
      <w:sz w:val="24"/>
    </w:rPr>
  </w:style>
  <w:style w:type="paragraph" w:customStyle="1" w:styleId="rednice">
    <w:name w:val="rednice"/>
    <w:basedOn w:val="Normalny"/>
    <w:rsid w:val="00D554D6"/>
    <w:pPr>
      <w:widowControl w:val="0"/>
      <w:spacing w:line="360" w:lineRule="auto"/>
    </w:pPr>
    <w:rPr>
      <w:rFonts w:ascii="Arial" w:hAnsi="Arial"/>
      <w:sz w:val="24"/>
    </w:rPr>
  </w:style>
  <w:style w:type="character" w:customStyle="1" w:styleId="TekstpodstawowyZnak">
    <w:name w:val="Tekst podstawowy Znak"/>
    <w:link w:val="Tekstpodstawowy"/>
    <w:locked/>
    <w:rsid w:val="00D42140"/>
    <w:rPr>
      <w:rFonts w:cs="Times New Roman"/>
      <w:sz w:val="22"/>
    </w:rPr>
  </w:style>
  <w:style w:type="character" w:customStyle="1" w:styleId="Nagwek1Znak">
    <w:name w:val="Nagłówek 1 Znak"/>
    <w:link w:val="Nagwek1"/>
    <w:locked/>
    <w:rsid w:val="0046282F"/>
    <w:rPr>
      <w:rFonts w:cs="Times New Roman"/>
      <w:b/>
      <w:sz w:val="32"/>
    </w:rPr>
  </w:style>
  <w:style w:type="character" w:customStyle="1" w:styleId="TytuZnak">
    <w:name w:val="Tytuł Znak"/>
    <w:link w:val="Tytu"/>
    <w:locked/>
    <w:rsid w:val="0046282F"/>
    <w:rPr>
      <w:rFonts w:cs="Times New Roman"/>
      <w:b/>
      <w:sz w:val="32"/>
    </w:rPr>
  </w:style>
  <w:style w:type="character" w:customStyle="1" w:styleId="Tekstpodstawowy2Znak">
    <w:name w:val="Tekst podstawowy 2 Znak"/>
    <w:link w:val="Tekstpodstawowy2"/>
    <w:locked/>
    <w:rsid w:val="004955E9"/>
    <w:rPr>
      <w:rFonts w:cs="Times New Roman"/>
      <w:sz w:val="24"/>
    </w:rPr>
  </w:style>
  <w:style w:type="paragraph" w:styleId="Tekstprzypisukocowego">
    <w:name w:val="endnote text"/>
    <w:basedOn w:val="Normalny"/>
    <w:link w:val="TekstprzypisukocowegoZnak"/>
    <w:rsid w:val="00846474"/>
  </w:style>
  <w:style w:type="character" w:customStyle="1" w:styleId="TekstprzypisukocowegoZnak">
    <w:name w:val="Tekst przypisu końcowego Znak"/>
    <w:link w:val="Tekstprzypisukocowego"/>
    <w:locked/>
    <w:rsid w:val="00846474"/>
    <w:rPr>
      <w:rFonts w:cs="Times New Roman"/>
    </w:rPr>
  </w:style>
  <w:style w:type="character" w:styleId="Odwoanieprzypisukocowego">
    <w:name w:val="endnote reference"/>
    <w:rsid w:val="00846474"/>
    <w:rPr>
      <w:rFonts w:cs="Times New Roman"/>
      <w:vertAlign w:val="superscript"/>
    </w:rPr>
  </w:style>
  <w:style w:type="character" w:customStyle="1" w:styleId="TekstprzypisudolnegoZnak">
    <w:name w:val="Tekst przypisu dolnego Znak"/>
    <w:aliases w:val="Tekst przypisu Znak Znak"/>
    <w:link w:val="Tekstprzypisudolnego"/>
    <w:semiHidden/>
    <w:locked/>
    <w:rsid w:val="003A44F2"/>
    <w:rPr>
      <w:rFonts w:cs="Times New Roman"/>
    </w:rPr>
  </w:style>
  <w:style w:type="character" w:customStyle="1" w:styleId="TekstpodstawowywcityZnak">
    <w:name w:val="Tekst podstawowy wcięty Znak"/>
    <w:link w:val="Tekstpodstawowywcity"/>
    <w:locked/>
    <w:rsid w:val="003A44F2"/>
    <w:rPr>
      <w:rFonts w:cs="Times New Roman"/>
    </w:rPr>
  </w:style>
  <w:style w:type="paragraph" w:customStyle="1" w:styleId="Akapitzlist1">
    <w:name w:val="Akapit z listą1"/>
    <w:basedOn w:val="Normalny"/>
    <w:rsid w:val="00BD5EF5"/>
    <w:pPr>
      <w:ind w:left="708"/>
    </w:pPr>
    <w:rPr>
      <w:sz w:val="24"/>
      <w:szCs w:val="24"/>
    </w:rPr>
  </w:style>
  <w:style w:type="character" w:customStyle="1" w:styleId="NagwekZnak">
    <w:name w:val="Nagłówek Znak"/>
    <w:link w:val="Nagwek"/>
    <w:uiPriority w:val="99"/>
    <w:locked/>
    <w:rsid w:val="00414841"/>
    <w:rPr>
      <w:rFonts w:cs="Times New Roman"/>
    </w:rPr>
  </w:style>
  <w:style w:type="paragraph" w:customStyle="1" w:styleId="Bezodstpw1">
    <w:name w:val="Bez odstępów1"/>
    <w:link w:val="NoSpacingChar"/>
    <w:rsid w:val="00C10AF7"/>
    <w:rPr>
      <w:rFonts w:ascii="Calibri" w:hAnsi="Calibri"/>
      <w:sz w:val="22"/>
      <w:szCs w:val="22"/>
      <w:lang w:eastAsia="en-US"/>
    </w:rPr>
  </w:style>
  <w:style w:type="character" w:customStyle="1" w:styleId="NoSpacingChar">
    <w:name w:val="No Spacing Char"/>
    <w:link w:val="Bezodstpw1"/>
    <w:locked/>
    <w:rsid w:val="00C10AF7"/>
    <w:rPr>
      <w:rFonts w:ascii="Calibri" w:hAnsi="Calibri" w:cs="Times New Roman"/>
      <w:sz w:val="22"/>
      <w:szCs w:val="22"/>
      <w:lang w:val="pl-PL" w:eastAsia="en-US" w:bidi="ar-SA"/>
    </w:rPr>
  </w:style>
  <w:style w:type="paragraph" w:customStyle="1" w:styleId="Default">
    <w:name w:val="Default"/>
    <w:qFormat/>
    <w:rsid w:val="00EE7AA5"/>
    <w:pPr>
      <w:autoSpaceDE w:val="0"/>
      <w:autoSpaceDN w:val="0"/>
      <w:adjustRightInd w:val="0"/>
    </w:pPr>
    <w:rPr>
      <w:rFonts w:ascii="Tahoma" w:hAnsi="Tahoma" w:cs="Tahoma"/>
      <w:color w:val="000000"/>
      <w:sz w:val="24"/>
      <w:szCs w:val="24"/>
    </w:rPr>
  </w:style>
  <w:style w:type="character" w:customStyle="1" w:styleId="Nagwek2Znak">
    <w:name w:val="Nagłówek 2 Znak"/>
    <w:aliases w:val="Znak Znak1"/>
    <w:link w:val="Nagwek2"/>
    <w:locked/>
    <w:rsid w:val="00973EFD"/>
    <w:rPr>
      <w:rFonts w:cs="Times New Roman"/>
      <w:b/>
      <w:sz w:val="22"/>
    </w:rPr>
  </w:style>
  <w:style w:type="character" w:customStyle="1" w:styleId="Absatz-Standardschriftart">
    <w:name w:val="Absatz-Standardschriftart"/>
    <w:rsid w:val="00985F0E"/>
  </w:style>
  <w:style w:type="paragraph" w:customStyle="1" w:styleId="Tekstpodstawowy31">
    <w:name w:val="Tekst podstawowy 31"/>
    <w:basedOn w:val="Normalny"/>
    <w:rsid w:val="00985F0E"/>
    <w:pPr>
      <w:widowControl w:val="0"/>
      <w:suppressAutoHyphens/>
    </w:pPr>
    <w:rPr>
      <w:kern w:val="1"/>
      <w:sz w:val="24"/>
      <w:szCs w:val="24"/>
    </w:rPr>
  </w:style>
  <w:style w:type="character" w:customStyle="1" w:styleId="ZnakZnak">
    <w:name w:val="Znak Znak"/>
    <w:rsid w:val="00E40B18"/>
    <w:rPr>
      <w:rFonts w:cs="Times New Roman"/>
      <w:sz w:val="24"/>
      <w:szCs w:val="24"/>
      <w:lang w:val="x-none" w:eastAsia="ar-SA" w:bidi="ar-SA"/>
    </w:rPr>
  </w:style>
  <w:style w:type="table" w:styleId="Tabela-Siatka">
    <w:name w:val="Table Grid"/>
    <w:basedOn w:val="Standardowy"/>
    <w:uiPriority w:val="39"/>
    <w:rsid w:val="00182E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semiHidden/>
    <w:rsid w:val="00B104E2"/>
    <w:pPr>
      <w:tabs>
        <w:tab w:val="left" w:pos="9900"/>
      </w:tabs>
      <w:ind w:left="5220" w:right="21" w:firstLine="3276"/>
    </w:pPr>
    <w:rPr>
      <w:sz w:val="24"/>
      <w:szCs w:val="24"/>
    </w:rPr>
  </w:style>
  <w:style w:type="paragraph" w:customStyle="1" w:styleId="kodwydz2">
    <w:name w:val="kod_wydz2"/>
    <w:basedOn w:val="Normalny"/>
    <w:rsid w:val="00B104E2"/>
    <w:rPr>
      <w:sz w:val="24"/>
      <w:szCs w:val="24"/>
    </w:rPr>
  </w:style>
  <w:style w:type="paragraph" w:customStyle="1" w:styleId="tekstost">
    <w:name w:val="tekst ost"/>
    <w:basedOn w:val="Normalny"/>
    <w:rsid w:val="00B104E2"/>
    <w:pPr>
      <w:overflowPunct w:val="0"/>
      <w:autoSpaceDE w:val="0"/>
      <w:autoSpaceDN w:val="0"/>
      <w:adjustRightInd w:val="0"/>
      <w:jc w:val="both"/>
      <w:textAlignment w:val="baseline"/>
    </w:pPr>
  </w:style>
  <w:style w:type="character" w:customStyle="1" w:styleId="Nagwek5Znak">
    <w:name w:val="Nagłówek 5 Znak"/>
    <w:link w:val="Nagwek5"/>
    <w:locked/>
    <w:rsid w:val="004B5D08"/>
    <w:rPr>
      <w:b/>
      <w:sz w:val="22"/>
    </w:rPr>
  </w:style>
  <w:style w:type="paragraph" w:customStyle="1" w:styleId="Styl1">
    <w:name w:val="Styl1"/>
    <w:basedOn w:val="Normalny"/>
    <w:rsid w:val="0005165A"/>
    <w:rPr>
      <w:sz w:val="24"/>
      <w:szCs w:val="24"/>
    </w:rPr>
  </w:style>
  <w:style w:type="paragraph" w:customStyle="1" w:styleId="Standardowytekst">
    <w:name w:val="Standardowy.tekst"/>
    <w:rsid w:val="00A2114C"/>
    <w:pPr>
      <w:suppressAutoHyphens/>
      <w:overflowPunct w:val="0"/>
      <w:autoSpaceDE w:val="0"/>
      <w:jc w:val="both"/>
      <w:textAlignment w:val="baseline"/>
    </w:pPr>
    <w:rPr>
      <w:lang w:eastAsia="ar-SA"/>
    </w:rPr>
  </w:style>
  <w:style w:type="paragraph" w:customStyle="1" w:styleId="Standard">
    <w:name w:val="Standard"/>
    <w:rsid w:val="0053718E"/>
    <w:pPr>
      <w:widowControl w:val="0"/>
      <w:suppressAutoHyphens/>
      <w:autoSpaceDE w:val="0"/>
    </w:pPr>
    <w:rPr>
      <w:szCs w:val="24"/>
      <w:lang w:eastAsia="ar-SA"/>
    </w:rPr>
  </w:style>
  <w:style w:type="paragraph" w:customStyle="1" w:styleId="Heading21">
    <w:name w:val="Heading 21"/>
    <w:basedOn w:val="Standard"/>
    <w:next w:val="Normalny"/>
    <w:rsid w:val="006115C2"/>
    <w:pPr>
      <w:keepNext/>
      <w:widowControl/>
      <w:autoSpaceDE/>
      <w:autoSpaceDN w:val="0"/>
      <w:jc w:val="center"/>
      <w:textAlignment w:val="baseline"/>
      <w:outlineLvl w:val="1"/>
    </w:pPr>
    <w:rPr>
      <w:rFonts w:ascii="Arial" w:hAnsi="Arial"/>
      <w:b/>
      <w:kern w:val="3"/>
      <w:sz w:val="32"/>
      <w:szCs w:val="20"/>
      <w:lang w:eastAsia="pl-PL" w:bidi="hi-IN"/>
    </w:rPr>
  </w:style>
  <w:style w:type="paragraph" w:customStyle="1" w:styleId="Teksttreci1">
    <w:name w:val="Tekst treści1"/>
    <w:basedOn w:val="Normalny"/>
    <w:link w:val="Teksttreci"/>
    <w:uiPriority w:val="99"/>
    <w:rsid w:val="00D02734"/>
    <w:pPr>
      <w:widowControl w:val="0"/>
      <w:shd w:val="clear" w:color="auto" w:fill="FFFFFF"/>
      <w:spacing w:line="240" w:lineRule="atLeast"/>
      <w:ind w:hanging="740"/>
    </w:pPr>
    <w:rPr>
      <w:rFonts w:ascii="Verdana" w:hAnsi="Verdana"/>
      <w:color w:val="000000"/>
      <w:sz w:val="16"/>
      <w:szCs w:val="16"/>
    </w:rPr>
  </w:style>
  <w:style w:type="character" w:customStyle="1" w:styleId="Teksttreci">
    <w:name w:val="Tekst treści_"/>
    <w:link w:val="Teksttreci1"/>
    <w:uiPriority w:val="99"/>
    <w:locked/>
    <w:rsid w:val="00D5536D"/>
    <w:rPr>
      <w:rFonts w:ascii="Verdana" w:hAnsi="Verdana"/>
      <w:color w:val="000000"/>
      <w:sz w:val="16"/>
      <w:shd w:val="clear" w:color="auto" w:fill="FFFFFF"/>
    </w:rPr>
  </w:style>
  <w:style w:type="character" w:customStyle="1" w:styleId="FontStyle30">
    <w:name w:val="Font Style30"/>
    <w:rsid w:val="00D5536D"/>
    <w:rPr>
      <w:rFonts w:ascii="Times New Roman" w:hAnsi="Times New Roman"/>
      <w:color w:val="000000"/>
      <w:sz w:val="22"/>
    </w:rPr>
  </w:style>
  <w:style w:type="paragraph" w:customStyle="1" w:styleId="Style12">
    <w:name w:val="Style12"/>
    <w:basedOn w:val="Normalny"/>
    <w:rsid w:val="00D5536D"/>
    <w:pPr>
      <w:widowControl w:val="0"/>
      <w:autoSpaceDE w:val="0"/>
      <w:autoSpaceDN w:val="0"/>
      <w:adjustRightInd w:val="0"/>
    </w:pPr>
    <w:rPr>
      <w:rFonts w:ascii="Arial Black" w:hAnsi="Arial Black"/>
      <w:sz w:val="24"/>
      <w:szCs w:val="24"/>
    </w:rPr>
  </w:style>
  <w:style w:type="paragraph" w:customStyle="1" w:styleId="Style14">
    <w:name w:val="Style14"/>
    <w:basedOn w:val="Normalny"/>
    <w:rsid w:val="00D5536D"/>
    <w:pPr>
      <w:widowControl w:val="0"/>
      <w:autoSpaceDE w:val="0"/>
      <w:autoSpaceDN w:val="0"/>
      <w:adjustRightInd w:val="0"/>
    </w:pPr>
    <w:rPr>
      <w:rFonts w:ascii="Arial Black" w:hAnsi="Arial Black"/>
      <w:sz w:val="24"/>
      <w:szCs w:val="24"/>
    </w:rPr>
  </w:style>
  <w:style w:type="character" w:customStyle="1" w:styleId="h11">
    <w:name w:val="h11"/>
    <w:rsid w:val="00127276"/>
    <w:rPr>
      <w:rFonts w:ascii="Verdana" w:hAnsi="Verdana"/>
      <w:b/>
      <w:sz w:val="17"/>
    </w:rPr>
  </w:style>
  <w:style w:type="paragraph" w:customStyle="1" w:styleId="Akapitzlist11">
    <w:name w:val="Akapit z listą11"/>
    <w:basedOn w:val="Normalny"/>
    <w:uiPriority w:val="99"/>
    <w:rsid w:val="005E7738"/>
    <w:pPr>
      <w:ind w:left="708"/>
    </w:pPr>
    <w:rPr>
      <w:sz w:val="24"/>
      <w:szCs w:val="24"/>
    </w:rPr>
  </w:style>
  <w:style w:type="character" w:customStyle="1" w:styleId="TeksttreciPogrubienie">
    <w:name w:val="Tekst treści + Pogrubienie"/>
    <w:rsid w:val="005E7738"/>
    <w:rPr>
      <w:rFonts w:ascii="Times New Roman" w:hAnsi="Times New Roman"/>
      <w:b/>
      <w:color w:val="000000"/>
      <w:spacing w:val="0"/>
      <w:w w:val="100"/>
      <w:position w:val="0"/>
      <w:sz w:val="21"/>
      <w:u w:val="none"/>
      <w:lang w:val="pl-PL" w:eastAsia="x-none"/>
    </w:rPr>
  </w:style>
  <w:style w:type="paragraph" w:customStyle="1" w:styleId="Teksttreci0">
    <w:name w:val="Tekst treści"/>
    <w:basedOn w:val="Normalny"/>
    <w:rsid w:val="00DD60DA"/>
    <w:pPr>
      <w:widowControl w:val="0"/>
      <w:shd w:val="clear" w:color="auto" w:fill="FFFFFF"/>
      <w:spacing w:line="240" w:lineRule="atLeast"/>
      <w:ind w:hanging="740"/>
    </w:pPr>
    <w:rPr>
      <w:rFonts w:ascii="Verdana" w:hAnsi="Verdana"/>
      <w:sz w:val="16"/>
    </w:rPr>
  </w:style>
  <w:style w:type="paragraph" w:styleId="Zwykytekst">
    <w:name w:val="Plain Text"/>
    <w:basedOn w:val="Normalny"/>
    <w:link w:val="ZwykytekstZnak"/>
    <w:unhideWhenUsed/>
    <w:rsid w:val="006F2F8D"/>
    <w:rPr>
      <w:rFonts w:ascii="Calibri" w:eastAsia="Calibri" w:hAnsi="Calibri"/>
      <w:sz w:val="22"/>
      <w:szCs w:val="21"/>
      <w:lang w:eastAsia="en-US"/>
    </w:rPr>
  </w:style>
  <w:style w:type="character" w:customStyle="1" w:styleId="ZwykytekstZnak">
    <w:name w:val="Zwykły tekst Znak"/>
    <w:link w:val="Zwykytekst"/>
    <w:uiPriority w:val="99"/>
    <w:rsid w:val="006F2F8D"/>
    <w:rPr>
      <w:rFonts w:ascii="Calibri" w:eastAsia="Calibri" w:hAnsi="Calibri"/>
      <w:sz w:val="22"/>
      <w:szCs w:val="21"/>
      <w:lang w:eastAsia="en-US"/>
    </w:rPr>
  </w:style>
  <w:style w:type="paragraph" w:styleId="Akapitzlist">
    <w:name w:val="List Paragraph"/>
    <w:aliases w:val="Numerowanie,Akapit z listą BS,Kolorowa lista — akcent 11,BulletC,Obiekt,List Paragraph1,Wyliczanie,Akapit z listą31,CW_Lista,maz_wyliczenie,opis dzialania,K-P_odwolanie,A_wyliczenie,Akapit z listą 1,wypunktowanie,List Paragraph"/>
    <w:basedOn w:val="Normalny"/>
    <w:link w:val="AkapitzlistZnak"/>
    <w:uiPriority w:val="34"/>
    <w:qFormat/>
    <w:rsid w:val="006128DD"/>
    <w:pPr>
      <w:ind w:left="720"/>
      <w:contextualSpacing/>
    </w:pPr>
  </w:style>
  <w:style w:type="character" w:customStyle="1" w:styleId="StopkaZnak">
    <w:name w:val="Stopka Znak"/>
    <w:basedOn w:val="Domylnaczcionkaakapitu"/>
    <w:link w:val="Stopka"/>
    <w:uiPriority w:val="99"/>
    <w:rsid w:val="00B01DCA"/>
  </w:style>
  <w:style w:type="paragraph" w:customStyle="1" w:styleId="biedro">
    <w:name w:val="biedro"/>
    <w:rsid w:val="00B01CFF"/>
    <w:pPr>
      <w:jc w:val="both"/>
    </w:pPr>
    <w:rPr>
      <w:rFonts w:ascii="Arial" w:hAnsi="Arial" w:cs="Arial"/>
      <w:sz w:val="24"/>
      <w:szCs w:val="24"/>
    </w:rPr>
  </w:style>
  <w:style w:type="character" w:customStyle="1" w:styleId="Teksttreci4">
    <w:name w:val="Tekst treści4"/>
    <w:uiPriority w:val="99"/>
    <w:rsid w:val="00280198"/>
    <w:rPr>
      <w:rFonts w:ascii="Arial" w:hAnsi="Arial" w:cs="Arial"/>
      <w:sz w:val="19"/>
      <w:szCs w:val="19"/>
      <w:u w:val="single"/>
      <w:shd w:val="clear" w:color="auto" w:fill="FFFFFF"/>
    </w:rPr>
  </w:style>
  <w:style w:type="paragraph" w:customStyle="1" w:styleId="TableContents">
    <w:name w:val="Table Contents"/>
    <w:basedOn w:val="Standard"/>
    <w:rsid w:val="00D713B3"/>
    <w:pPr>
      <w:suppressLineNumbers/>
      <w:autoSpaceDE/>
      <w:autoSpaceDN w:val="0"/>
      <w:textAlignment w:val="baseline"/>
    </w:pPr>
    <w:rPr>
      <w:rFonts w:eastAsia="SimSun" w:cs="Mangal"/>
      <w:kern w:val="3"/>
      <w:sz w:val="24"/>
      <w:lang w:eastAsia="zh-CN" w:bidi="hi-IN"/>
    </w:rPr>
  </w:style>
  <w:style w:type="character" w:customStyle="1" w:styleId="Tekstpodstawowy3Znak">
    <w:name w:val="Tekst podstawowy 3 Znak"/>
    <w:link w:val="Tekstpodstawowy3"/>
    <w:locked/>
    <w:rsid w:val="00B23BF1"/>
    <w:rPr>
      <w:sz w:val="16"/>
    </w:rPr>
  </w:style>
  <w:style w:type="character" w:customStyle="1" w:styleId="AkapitzlistZnak">
    <w:name w:val="Akapit z listą Znak"/>
    <w:aliases w:val="Numerowanie Znak,Akapit z listą BS Znak,Kolorowa lista — akcent 11 Znak,BulletC Znak,Obiekt Znak,List Paragraph1 Znak,Wyliczanie Znak,Akapit z listą31 Znak,CW_Lista Znak,maz_wyliczenie Znak,opis dzialania Znak,K-P_odwolanie Znak"/>
    <w:link w:val="Akapitzlist"/>
    <w:uiPriority w:val="34"/>
    <w:qFormat/>
    <w:locked/>
    <w:rsid w:val="00EB74C1"/>
  </w:style>
  <w:style w:type="paragraph" w:customStyle="1" w:styleId="Tekstpodstawowy32">
    <w:name w:val="Tekst podstawowy 32"/>
    <w:basedOn w:val="Normalny"/>
    <w:rsid w:val="00C6571B"/>
    <w:pPr>
      <w:suppressAutoHyphens/>
      <w:spacing w:line="120" w:lineRule="atLeast"/>
      <w:jc w:val="both"/>
    </w:pPr>
    <w:rPr>
      <w:rFonts w:ascii="Arial Narrow" w:hAnsi="Arial Narrow" w:cs="Arial Narrow"/>
      <w:kern w:val="1"/>
      <w:sz w:val="22"/>
      <w:szCs w:val="22"/>
      <w:lang w:eastAsia="zh-CN"/>
    </w:rPr>
  </w:style>
  <w:style w:type="character" w:customStyle="1" w:styleId="FontStyle26">
    <w:name w:val="Font Style26"/>
    <w:basedOn w:val="Domylnaczcionkaakapitu"/>
    <w:uiPriority w:val="99"/>
    <w:rsid w:val="00AE6B73"/>
    <w:rPr>
      <w:rFonts w:ascii="Times New Roman" w:hAnsi="Times New Roman" w:cs="Times New Roman"/>
      <w:color w:val="000000"/>
      <w:spacing w:val="10"/>
      <w:sz w:val="18"/>
      <w:szCs w:val="18"/>
    </w:rPr>
  </w:style>
  <w:style w:type="paragraph" w:customStyle="1" w:styleId="Style13">
    <w:name w:val="Style13"/>
    <w:basedOn w:val="Normalny"/>
    <w:uiPriority w:val="99"/>
    <w:rsid w:val="0004443A"/>
    <w:pPr>
      <w:widowControl w:val="0"/>
      <w:autoSpaceDE w:val="0"/>
      <w:autoSpaceDN w:val="0"/>
      <w:adjustRightInd w:val="0"/>
    </w:pPr>
    <w:rPr>
      <w:rFonts w:eastAsiaTheme="minorEastAsia"/>
      <w:sz w:val="24"/>
      <w:szCs w:val="24"/>
    </w:rPr>
  </w:style>
  <w:style w:type="paragraph" w:customStyle="1" w:styleId="Style20">
    <w:name w:val="Style20"/>
    <w:basedOn w:val="Normalny"/>
    <w:uiPriority w:val="99"/>
    <w:rsid w:val="0004443A"/>
    <w:pPr>
      <w:widowControl w:val="0"/>
      <w:autoSpaceDE w:val="0"/>
      <w:autoSpaceDN w:val="0"/>
      <w:adjustRightInd w:val="0"/>
    </w:pPr>
    <w:rPr>
      <w:rFonts w:eastAsiaTheme="minorEastAsia"/>
      <w:sz w:val="24"/>
      <w:szCs w:val="24"/>
    </w:rPr>
  </w:style>
  <w:style w:type="character" w:customStyle="1" w:styleId="FontStyle22">
    <w:name w:val="Font Style22"/>
    <w:basedOn w:val="Domylnaczcionkaakapitu"/>
    <w:uiPriority w:val="99"/>
    <w:rsid w:val="0004443A"/>
    <w:rPr>
      <w:rFonts w:ascii="Times New Roman" w:hAnsi="Times New Roman" w:cs="Times New Roman"/>
      <w:color w:val="000000"/>
      <w:spacing w:val="20"/>
      <w:sz w:val="14"/>
      <w:szCs w:val="14"/>
    </w:rPr>
  </w:style>
  <w:style w:type="character" w:customStyle="1" w:styleId="FontStyle24">
    <w:name w:val="Font Style24"/>
    <w:basedOn w:val="Domylnaczcionkaakapitu"/>
    <w:uiPriority w:val="99"/>
    <w:rsid w:val="0004443A"/>
    <w:rPr>
      <w:rFonts w:ascii="Times New Roman" w:hAnsi="Times New Roman" w:cs="Times New Roman"/>
      <w:b/>
      <w:bCs/>
      <w:color w:val="000000"/>
      <w:sz w:val="18"/>
      <w:szCs w:val="18"/>
    </w:rPr>
  </w:style>
  <w:style w:type="paragraph" w:customStyle="1" w:styleId="Style4">
    <w:name w:val="Style4"/>
    <w:basedOn w:val="Normalny"/>
    <w:uiPriority w:val="99"/>
    <w:rsid w:val="0085750C"/>
    <w:pPr>
      <w:widowControl w:val="0"/>
      <w:autoSpaceDE w:val="0"/>
      <w:autoSpaceDN w:val="0"/>
      <w:adjustRightInd w:val="0"/>
    </w:pPr>
    <w:rPr>
      <w:rFonts w:eastAsiaTheme="minorEastAsia"/>
      <w:sz w:val="24"/>
      <w:szCs w:val="24"/>
    </w:rPr>
  </w:style>
  <w:style w:type="paragraph" w:customStyle="1" w:styleId="Znak2ZnakZnakZnakZnakZnak">
    <w:name w:val="Znak2 Znak Znak Znak Znak Znak"/>
    <w:basedOn w:val="Normalny"/>
    <w:rsid w:val="00AE5ECB"/>
    <w:pPr>
      <w:tabs>
        <w:tab w:val="left" w:pos="709"/>
      </w:tabs>
    </w:pPr>
    <w:rPr>
      <w:rFonts w:ascii="Tahoma" w:hAnsi="Tahoma"/>
      <w:sz w:val="24"/>
      <w:szCs w:val="24"/>
    </w:rPr>
  </w:style>
  <w:style w:type="paragraph" w:customStyle="1" w:styleId="Akapitzlist2">
    <w:name w:val="Akapit z listą2"/>
    <w:basedOn w:val="Normalny"/>
    <w:rsid w:val="00AE5ECB"/>
    <w:pPr>
      <w:spacing w:after="160" w:line="259" w:lineRule="auto"/>
      <w:ind w:left="720"/>
      <w:contextualSpacing/>
    </w:pPr>
    <w:rPr>
      <w:rFonts w:ascii="Calibri" w:hAnsi="Calibri" w:cs="Calibri"/>
      <w:sz w:val="22"/>
      <w:szCs w:val="22"/>
      <w:lang w:eastAsia="en-US"/>
    </w:rPr>
  </w:style>
  <w:style w:type="table" w:styleId="Tabela-SieWeb1">
    <w:name w:val="Table Web 1"/>
    <w:basedOn w:val="Standardowy"/>
    <w:rsid w:val="00AE5EC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Odwoaniedokomentarza2">
    <w:name w:val="Odwołanie do komentarza2"/>
    <w:rsid w:val="0015049F"/>
    <w:rPr>
      <w:sz w:val="16"/>
      <w:szCs w:val="16"/>
    </w:rPr>
  </w:style>
  <w:style w:type="character" w:customStyle="1" w:styleId="alb">
    <w:name w:val="a_lb"/>
    <w:rsid w:val="00AC41FC"/>
  </w:style>
  <w:style w:type="character" w:styleId="Uwydatnienie">
    <w:name w:val="Emphasis"/>
    <w:uiPriority w:val="20"/>
    <w:qFormat/>
    <w:locked/>
    <w:rsid w:val="00AC41FC"/>
    <w:rPr>
      <w:i/>
      <w:iCs/>
    </w:rPr>
  </w:style>
  <w:style w:type="paragraph" w:customStyle="1" w:styleId="Tekstpodstawowy23">
    <w:name w:val="Tekst podstawowy 23"/>
    <w:basedOn w:val="Normalny"/>
    <w:rsid w:val="002C1AA6"/>
    <w:pPr>
      <w:suppressAutoHyphens/>
      <w:jc w:val="both"/>
    </w:pPr>
    <w:rPr>
      <w:rFonts w:cs="Calibri"/>
      <w:bCs/>
      <w:sz w:val="24"/>
      <w:szCs w:val="24"/>
      <w:lang w:eastAsia="zh-CN"/>
    </w:rPr>
  </w:style>
  <w:style w:type="character" w:customStyle="1" w:styleId="Odwoaniedokomentarza5">
    <w:name w:val="Odwołanie do komentarza5"/>
    <w:rsid w:val="002C1AA6"/>
    <w:rPr>
      <w:sz w:val="16"/>
      <w:szCs w:val="16"/>
    </w:rPr>
  </w:style>
  <w:style w:type="character" w:customStyle="1" w:styleId="Teksttreci2">
    <w:name w:val="Tekst treści (2)_"/>
    <w:link w:val="Teksttreci20"/>
    <w:locked/>
    <w:rsid w:val="00684426"/>
    <w:rPr>
      <w:rFonts w:ascii="Arial" w:eastAsia="Arial" w:hAnsi="Arial" w:cs="Arial"/>
      <w:shd w:val="clear" w:color="auto" w:fill="FFFFFF"/>
    </w:rPr>
  </w:style>
  <w:style w:type="paragraph" w:customStyle="1" w:styleId="Teksttreci20">
    <w:name w:val="Tekst treści (2)"/>
    <w:basedOn w:val="Normalny"/>
    <w:link w:val="Teksttreci2"/>
    <w:rsid w:val="00684426"/>
    <w:pPr>
      <w:widowControl w:val="0"/>
      <w:shd w:val="clear" w:color="auto" w:fill="FFFFFF"/>
      <w:spacing w:after="300" w:line="278" w:lineRule="exact"/>
      <w:ind w:hanging="400"/>
    </w:pPr>
    <w:rPr>
      <w:rFonts w:ascii="Arial" w:eastAsia="Arial" w:hAnsi="Arial" w:cs="Arial"/>
    </w:rPr>
  </w:style>
  <w:style w:type="paragraph" w:customStyle="1" w:styleId="Tekstkomentarza2">
    <w:name w:val="Tekst komentarza2"/>
    <w:basedOn w:val="Standard"/>
    <w:rsid w:val="003C6F87"/>
    <w:pPr>
      <w:autoSpaceDE/>
      <w:autoSpaceDN w:val="0"/>
      <w:textAlignment w:val="baseline"/>
    </w:pPr>
    <w:rPr>
      <w:rFonts w:eastAsia="Arial" w:cs="Calibri"/>
      <w:kern w:val="3"/>
      <w:szCs w:val="20"/>
      <w:lang w:eastAsia="zh-CN"/>
    </w:rPr>
  </w:style>
  <w:style w:type="character" w:customStyle="1" w:styleId="WW8Num2z0">
    <w:name w:val="WW8Num2z0"/>
    <w:rsid w:val="00791B59"/>
    <w:rPr>
      <w:b/>
    </w:rPr>
  </w:style>
  <w:style w:type="paragraph" w:customStyle="1" w:styleId="1">
    <w:name w:val="1."/>
    <w:basedOn w:val="Normalny"/>
    <w:rsid w:val="00C56081"/>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eastAsia="en-US" w:bidi="en-US"/>
    </w:rPr>
  </w:style>
  <w:style w:type="character" w:customStyle="1" w:styleId="Nagwek4Znak">
    <w:name w:val="Nagłówek 4 Znak"/>
    <w:link w:val="Nagwek4"/>
    <w:uiPriority w:val="99"/>
    <w:rsid w:val="00C56081"/>
    <w:rPr>
      <w:b/>
      <w:bCs/>
      <w:sz w:val="28"/>
      <w:szCs w:val="28"/>
    </w:rPr>
  </w:style>
  <w:style w:type="paragraph" w:styleId="Adreszwrotnynakopercie">
    <w:name w:val="envelope return"/>
    <w:basedOn w:val="Normalny"/>
    <w:unhideWhenUsed/>
    <w:rsid w:val="00C56081"/>
    <w:pPr>
      <w:suppressAutoHyphens/>
    </w:pPr>
    <w:rPr>
      <w:rFonts w:ascii="Arial" w:hAnsi="Arial" w:cs="Arial"/>
      <w:lang w:eastAsia="zh-CN"/>
    </w:rPr>
  </w:style>
  <w:style w:type="paragraph" w:customStyle="1" w:styleId="Tekstpodstawowy24">
    <w:name w:val="Tekst podstawowy 24"/>
    <w:basedOn w:val="Standard"/>
    <w:rsid w:val="008E76CF"/>
    <w:pPr>
      <w:autoSpaceDE/>
      <w:autoSpaceDN w:val="0"/>
      <w:spacing w:after="120" w:line="480" w:lineRule="auto"/>
      <w:textAlignment w:val="baseline"/>
    </w:pPr>
    <w:rPr>
      <w:rFonts w:eastAsia="Arial" w:cs="Calibri"/>
      <w:kern w:val="3"/>
      <w:sz w:val="24"/>
      <w:szCs w:val="20"/>
      <w:lang w:eastAsia="zh-CN"/>
    </w:rPr>
  </w:style>
  <w:style w:type="character" w:customStyle="1" w:styleId="Nagweklubstopka">
    <w:name w:val="Nagłówek lub stopka_"/>
    <w:basedOn w:val="Domylnaczcionkaakapitu"/>
    <w:rsid w:val="00321FF2"/>
    <w:rPr>
      <w:rFonts w:ascii="Calibri" w:eastAsia="Calibri" w:hAnsi="Calibri" w:cs="Calibri"/>
      <w:b w:val="0"/>
      <w:bCs w:val="0"/>
      <w:i w:val="0"/>
      <w:iCs w:val="0"/>
      <w:smallCaps w:val="0"/>
      <w:strike w:val="0"/>
      <w:sz w:val="16"/>
      <w:szCs w:val="16"/>
      <w:u w:val="none"/>
    </w:rPr>
  </w:style>
  <w:style w:type="character" w:customStyle="1" w:styleId="Nagweklubstopka0">
    <w:name w:val="Nagłówek lub stopka"/>
    <w:basedOn w:val="Nagweklubstopka"/>
    <w:rsid w:val="00321FF2"/>
    <w:rPr>
      <w:rFonts w:ascii="Calibri" w:eastAsia="Calibri" w:hAnsi="Calibri" w:cs="Calibri"/>
      <w:b w:val="0"/>
      <w:bCs w:val="0"/>
      <w:i w:val="0"/>
      <w:iCs w:val="0"/>
      <w:smallCaps w:val="0"/>
      <w:strike w:val="0"/>
      <w:color w:val="000000"/>
      <w:spacing w:val="0"/>
      <w:w w:val="100"/>
      <w:position w:val="0"/>
      <w:sz w:val="16"/>
      <w:szCs w:val="16"/>
      <w:u w:val="none"/>
      <w:lang w:val="pl-PL"/>
    </w:rPr>
  </w:style>
  <w:style w:type="character" w:customStyle="1" w:styleId="Teksttreci7">
    <w:name w:val="Tekst treści (7)_"/>
    <w:basedOn w:val="Domylnaczcionkaakapitu"/>
    <w:link w:val="Teksttreci70"/>
    <w:rsid w:val="00321FF2"/>
    <w:rPr>
      <w:rFonts w:ascii="Calibri" w:eastAsia="Calibri" w:hAnsi="Calibri" w:cs="Calibri"/>
      <w:b/>
      <w:bCs/>
      <w:sz w:val="19"/>
      <w:szCs w:val="19"/>
      <w:shd w:val="clear" w:color="auto" w:fill="FFFFFF"/>
    </w:rPr>
  </w:style>
  <w:style w:type="character" w:customStyle="1" w:styleId="Teksttreci8">
    <w:name w:val="Tekst treści (8)_"/>
    <w:basedOn w:val="Domylnaczcionkaakapitu"/>
    <w:link w:val="Teksttreci80"/>
    <w:rsid w:val="00321FF2"/>
    <w:rPr>
      <w:rFonts w:ascii="Calibri" w:eastAsia="Calibri" w:hAnsi="Calibri" w:cs="Calibri"/>
      <w:sz w:val="19"/>
      <w:szCs w:val="19"/>
      <w:shd w:val="clear" w:color="auto" w:fill="FFFFFF"/>
    </w:rPr>
  </w:style>
  <w:style w:type="paragraph" w:customStyle="1" w:styleId="Teksttreci70">
    <w:name w:val="Tekst treści (7)"/>
    <w:basedOn w:val="Normalny"/>
    <w:link w:val="Teksttreci7"/>
    <w:rsid w:val="00321FF2"/>
    <w:pPr>
      <w:widowControl w:val="0"/>
      <w:shd w:val="clear" w:color="auto" w:fill="FFFFFF"/>
      <w:spacing w:line="482" w:lineRule="exact"/>
      <w:jc w:val="both"/>
    </w:pPr>
    <w:rPr>
      <w:rFonts w:ascii="Calibri" w:eastAsia="Calibri" w:hAnsi="Calibri" w:cs="Calibri"/>
      <w:b/>
      <w:bCs/>
      <w:sz w:val="19"/>
      <w:szCs w:val="19"/>
    </w:rPr>
  </w:style>
  <w:style w:type="paragraph" w:customStyle="1" w:styleId="Teksttreci80">
    <w:name w:val="Tekst treści (8)"/>
    <w:basedOn w:val="Normalny"/>
    <w:link w:val="Teksttreci8"/>
    <w:rsid w:val="00321FF2"/>
    <w:pPr>
      <w:widowControl w:val="0"/>
      <w:shd w:val="clear" w:color="auto" w:fill="FFFFFF"/>
      <w:spacing w:line="482" w:lineRule="exact"/>
      <w:jc w:val="both"/>
    </w:pPr>
    <w:rPr>
      <w:rFonts w:ascii="Calibri" w:eastAsia="Calibri" w:hAnsi="Calibri" w:cs="Calibri"/>
      <w:sz w:val="19"/>
      <w:szCs w:val="19"/>
    </w:rPr>
  </w:style>
  <w:style w:type="character" w:styleId="Odwoanieprzypisudolnego">
    <w:name w:val="footnote reference"/>
    <w:basedOn w:val="Domylnaczcionkaakapitu"/>
    <w:rsid w:val="009E4643"/>
    <w:rPr>
      <w:vertAlign w:val="superscript"/>
    </w:rPr>
  </w:style>
  <w:style w:type="paragraph" w:customStyle="1" w:styleId="Standarduser">
    <w:name w:val="Standard (user)"/>
    <w:rsid w:val="009E4643"/>
    <w:pPr>
      <w:widowControl w:val="0"/>
      <w:suppressAutoHyphens/>
      <w:autoSpaceDN w:val="0"/>
      <w:textAlignment w:val="baseline"/>
    </w:pPr>
    <w:rPr>
      <w:kern w:val="3"/>
      <w:szCs w:val="24"/>
      <w:lang w:eastAsia="ar-SA"/>
    </w:rPr>
  </w:style>
  <w:style w:type="paragraph" w:customStyle="1" w:styleId="Tekstkomentarza1">
    <w:name w:val="Tekst komentarza1"/>
    <w:basedOn w:val="Standarduser"/>
    <w:rsid w:val="009E4643"/>
    <w:rPr>
      <w:rFonts w:eastAsia="Arial" w:cs="Calibri"/>
      <w:color w:val="000000"/>
      <w:szCs w:val="20"/>
      <w:lang w:eastAsia="zh-CN"/>
    </w:rPr>
  </w:style>
  <w:style w:type="character" w:customStyle="1" w:styleId="Teksttreci5">
    <w:name w:val="Tekst treści (5)_"/>
    <w:basedOn w:val="Domylnaczcionkaakapitu"/>
    <w:link w:val="Teksttreci50"/>
    <w:rsid w:val="00AC0162"/>
    <w:rPr>
      <w:rFonts w:ascii="Calibri" w:eastAsia="Calibri" w:hAnsi="Calibri" w:cs="Calibri"/>
      <w:sz w:val="23"/>
      <w:szCs w:val="23"/>
      <w:shd w:val="clear" w:color="auto" w:fill="FFFFFF"/>
    </w:rPr>
  </w:style>
  <w:style w:type="paragraph" w:customStyle="1" w:styleId="Teksttreci50">
    <w:name w:val="Tekst treści (5)"/>
    <w:basedOn w:val="Normalny"/>
    <w:link w:val="Teksttreci5"/>
    <w:rsid w:val="00AC0162"/>
    <w:pPr>
      <w:widowControl w:val="0"/>
      <w:shd w:val="clear" w:color="auto" w:fill="FFFFFF"/>
      <w:spacing w:before="420" w:after="540" w:line="580" w:lineRule="exact"/>
    </w:pPr>
    <w:rPr>
      <w:rFonts w:ascii="Calibri" w:eastAsia="Calibri" w:hAnsi="Calibri" w:cs="Calibri"/>
      <w:sz w:val="23"/>
      <w:szCs w:val="23"/>
    </w:rPr>
  </w:style>
  <w:style w:type="character" w:customStyle="1" w:styleId="Nagwek10">
    <w:name w:val="Nagłówek #1_"/>
    <w:basedOn w:val="Domylnaczcionkaakapitu"/>
    <w:link w:val="Nagwek11"/>
    <w:rsid w:val="006D271B"/>
    <w:rPr>
      <w:rFonts w:ascii="Verdana" w:eastAsia="Verdana" w:hAnsi="Verdana" w:cs="Verdana"/>
      <w:b/>
      <w:bCs/>
      <w:sz w:val="19"/>
      <w:szCs w:val="19"/>
      <w:shd w:val="clear" w:color="auto" w:fill="FFFFFF"/>
    </w:rPr>
  </w:style>
  <w:style w:type="paragraph" w:customStyle="1" w:styleId="Nagwek11">
    <w:name w:val="Nagłówek #1"/>
    <w:basedOn w:val="Normalny"/>
    <w:link w:val="Nagwek10"/>
    <w:rsid w:val="006D271B"/>
    <w:pPr>
      <w:widowControl w:val="0"/>
      <w:shd w:val="clear" w:color="auto" w:fill="FFFFFF"/>
      <w:spacing w:after="180" w:line="0" w:lineRule="atLeast"/>
      <w:ind w:hanging="320"/>
      <w:jc w:val="both"/>
      <w:outlineLvl w:val="0"/>
    </w:pPr>
    <w:rPr>
      <w:rFonts w:ascii="Verdana" w:eastAsia="Verdana" w:hAnsi="Verdana" w:cs="Verdana"/>
      <w:b/>
      <w:bCs/>
      <w:sz w:val="19"/>
      <w:szCs w:val="19"/>
    </w:rPr>
  </w:style>
  <w:style w:type="character" w:customStyle="1" w:styleId="Teksttreci3">
    <w:name w:val="Tekst treści (3)_"/>
    <w:basedOn w:val="Domylnaczcionkaakapitu"/>
    <w:link w:val="Teksttreci30"/>
    <w:rsid w:val="006D271B"/>
    <w:rPr>
      <w:rFonts w:ascii="Verdana" w:eastAsia="Verdana" w:hAnsi="Verdana" w:cs="Verdana"/>
      <w:b/>
      <w:bCs/>
      <w:sz w:val="17"/>
      <w:szCs w:val="17"/>
      <w:shd w:val="clear" w:color="auto" w:fill="FFFFFF"/>
    </w:rPr>
  </w:style>
  <w:style w:type="paragraph" w:customStyle="1" w:styleId="Teksttreci30">
    <w:name w:val="Tekst treści (3)"/>
    <w:basedOn w:val="Normalny"/>
    <w:link w:val="Teksttreci3"/>
    <w:rsid w:val="006D271B"/>
    <w:pPr>
      <w:widowControl w:val="0"/>
      <w:shd w:val="clear" w:color="auto" w:fill="FFFFFF"/>
      <w:spacing w:line="328" w:lineRule="exact"/>
      <w:jc w:val="both"/>
    </w:pPr>
    <w:rPr>
      <w:rFonts w:ascii="Verdana" w:eastAsia="Verdana" w:hAnsi="Verdana" w:cs="Verdana"/>
      <w:b/>
      <w:bCs/>
      <w:sz w:val="17"/>
      <w:szCs w:val="17"/>
    </w:rPr>
  </w:style>
  <w:style w:type="character" w:customStyle="1" w:styleId="Nagwek20">
    <w:name w:val="Nagłówek #2_"/>
    <w:basedOn w:val="Domylnaczcionkaakapitu"/>
    <w:link w:val="Nagwek21"/>
    <w:rsid w:val="00983615"/>
    <w:rPr>
      <w:rFonts w:ascii="Calibri" w:eastAsia="Calibri" w:hAnsi="Calibri" w:cs="Calibri"/>
      <w:b/>
      <w:bCs/>
      <w:sz w:val="19"/>
      <w:szCs w:val="19"/>
      <w:shd w:val="clear" w:color="auto" w:fill="FFFFFF"/>
    </w:rPr>
  </w:style>
  <w:style w:type="character" w:customStyle="1" w:styleId="Nagweklubstopka125ptKursywa">
    <w:name w:val="Nagłówek lub stopka + 12;5 pt;Kursywa"/>
    <w:basedOn w:val="Nagweklubstopka"/>
    <w:rsid w:val="00983615"/>
    <w:rPr>
      <w:rFonts w:ascii="Calibri" w:eastAsia="Calibri" w:hAnsi="Calibri" w:cs="Calibri"/>
      <w:b w:val="0"/>
      <w:bCs w:val="0"/>
      <w:i/>
      <w:iCs/>
      <w:smallCaps w:val="0"/>
      <w:strike w:val="0"/>
      <w:color w:val="000000"/>
      <w:spacing w:val="0"/>
      <w:w w:val="100"/>
      <w:position w:val="0"/>
      <w:sz w:val="25"/>
      <w:szCs w:val="25"/>
      <w:u w:val="none"/>
    </w:rPr>
  </w:style>
  <w:style w:type="paragraph" w:customStyle="1" w:styleId="Nagwek21">
    <w:name w:val="Nagłówek #2"/>
    <w:basedOn w:val="Normalny"/>
    <w:link w:val="Nagwek20"/>
    <w:rsid w:val="00983615"/>
    <w:pPr>
      <w:widowControl w:val="0"/>
      <w:shd w:val="clear" w:color="auto" w:fill="FFFFFF"/>
      <w:spacing w:before="720" w:line="490" w:lineRule="exact"/>
      <w:jc w:val="both"/>
      <w:outlineLvl w:val="1"/>
    </w:pPr>
    <w:rPr>
      <w:rFonts w:ascii="Calibri" w:eastAsia="Calibri" w:hAnsi="Calibri" w:cs="Calibri"/>
      <w:b/>
      <w:bCs/>
      <w:sz w:val="19"/>
      <w:szCs w:val="19"/>
    </w:rPr>
  </w:style>
  <w:style w:type="character" w:customStyle="1" w:styleId="PogrubienieTeksttreci7pt">
    <w:name w:val="Pogrubienie;Tekst treści + 7 pt"/>
    <w:basedOn w:val="Teksttreci"/>
    <w:rsid w:val="0053376B"/>
    <w:rPr>
      <w:rFonts w:ascii="Verdana" w:eastAsia="Verdana" w:hAnsi="Verdana" w:cs="Verdana"/>
      <w:b/>
      <w:bCs/>
      <w:i w:val="0"/>
      <w:iCs w:val="0"/>
      <w:smallCaps w:val="0"/>
      <w:strike w:val="0"/>
      <w:color w:val="000000"/>
      <w:spacing w:val="0"/>
      <w:w w:val="100"/>
      <w:position w:val="0"/>
      <w:sz w:val="14"/>
      <w:szCs w:val="14"/>
      <w:u w:val="none"/>
      <w:shd w:val="clear" w:color="auto" w:fill="FFFFFF"/>
      <w:lang w:val="pl-PL"/>
    </w:rPr>
  </w:style>
  <w:style w:type="character" w:customStyle="1" w:styleId="BodytextExact">
    <w:name w:val="Body text Exact"/>
    <w:basedOn w:val="Domylnaczcionkaakapitu"/>
    <w:rsid w:val="00434277"/>
    <w:rPr>
      <w:rFonts w:ascii="Calibri" w:eastAsia="Calibri" w:hAnsi="Calibri" w:cs="Calibri"/>
      <w:b w:val="0"/>
      <w:bCs w:val="0"/>
      <w:i w:val="0"/>
      <w:iCs w:val="0"/>
      <w:smallCaps w:val="0"/>
      <w:strike w:val="0"/>
      <w:spacing w:val="-1"/>
      <w:sz w:val="18"/>
      <w:szCs w:val="18"/>
      <w:u w:val="none"/>
    </w:rPr>
  </w:style>
  <w:style w:type="character" w:customStyle="1" w:styleId="Bodytext">
    <w:name w:val="Body text_"/>
    <w:basedOn w:val="Domylnaczcionkaakapitu"/>
    <w:link w:val="Tekstpodstawowy1"/>
    <w:rsid w:val="00434277"/>
    <w:rPr>
      <w:rFonts w:ascii="Calibri" w:eastAsia="Calibri" w:hAnsi="Calibri" w:cs="Calibri"/>
      <w:sz w:val="19"/>
      <w:szCs w:val="19"/>
      <w:shd w:val="clear" w:color="auto" w:fill="FFFFFF"/>
    </w:rPr>
  </w:style>
  <w:style w:type="paragraph" w:customStyle="1" w:styleId="Tekstpodstawowy1">
    <w:name w:val="Tekst podstawowy1"/>
    <w:basedOn w:val="Normalny"/>
    <w:link w:val="Bodytext"/>
    <w:rsid w:val="00434277"/>
    <w:pPr>
      <w:widowControl w:val="0"/>
      <w:shd w:val="clear" w:color="auto" w:fill="FFFFFF"/>
      <w:spacing w:line="427" w:lineRule="exact"/>
      <w:ind w:hanging="580"/>
    </w:pPr>
    <w:rPr>
      <w:rFonts w:ascii="Calibri" w:eastAsia="Calibri" w:hAnsi="Calibri" w:cs="Calibri"/>
      <w:sz w:val="19"/>
      <w:szCs w:val="19"/>
    </w:rPr>
  </w:style>
  <w:style w:type="character" w:customStyle="1" w:styleId="Bodytext3">
    <w:name w:val="Body text (3)_"/>
    <w:basedOn w:val="Domylnaczcionkaakapitu"/>
    <w:link w:val="Bodytext30"/>
    <w:rsid w:val="00210909"/>
    <w:rPr>
      <w:b/>
      <w:bCs/>
      <w:sz w:val="23"/>
      <w:szCs w:val="23"/>
      <w:shd w:val="clear" w:color="auto" w:fill="FFFFFF"/>
    </w:rPr>
  </w:style>
  <w:style w:type="character" w:customStyle="1" w:styleId="Bodytext3Calibri">
    <w:name w:val="Body text (3) + Calibri"/>
    <w:basedOn w:val="Bodytext3"/>
    <w:rsid w:val="00210909"/>
    <w:rPr>
      <w:rFonts w:ascii="Calibri" w:eastAsia="Calibri" w:hAnsi="Calibri" w:cs="Calibri"/>
      <w:b/>
      <w:bCs/>
      <w:color w:val="000000"/>
      <w:spacing w:val="0"/>
      <w:w w:val="100"/>
      <w:position w:val="0"/>
      <w:sz w:val="23"/>
      <w:szCs w:val="23"/>
      <w:shd w:val="clear" w:color="auto" w:fill="FFFFFF"/>
      <w:lang w:val="pl-PL"/>
    </w:rPr>
  </w:style>
  <w:style w:type="paragraph" w:customStyle="1" w:styleId="Bodytext30">
    <w:name w:val="Body text (3)"/>
    <w:basedOn w:val="Normalny"/>
    <w:link w:val="Bodytext3"/>
    <w:rsid w:val="00210909"/>
    <w:pPr>
      <w:widowControl w:val="0"/>
      <w:shd w:val="clear" w:color="auto" w:fill="FFFFFF"/>
      <w:spacing w:before="360" w:line="274" w:lineRule="exact"/>
      <w:jc w:val="both"/>
    </w:pPr>
    <w:rPr>
      <w:b/>
      <w:bCs/>
      <w:sz w:val="23"/>
      <w:szCs w:val="23"/>
    </w:rPr>
  </w:style>
  <w:style w:type="numbering" w:customStyle="1" w:styleId="List0">
    <w:name w:val="List 0"/>
    <w:basedOn w:val="Bezlisty"/>
    <w:rsid w:val="00E040C7"/>
    <w:pPr>
      <w:numPr>
        <w:numId w:val="4"/>
      </w:numPr>
    </w:pPr>
  </w:style>
  <w:style w:type="character" w:customStyle="1" w:styleId="NormalnyWebZnak">
    <w:name w:val="Normalny (Web) Znak"/>
    <w:link w:val="NormalnyWeb"/>
    <w:locked/>
    <w:rsid w:val="00E040C7"/>
    <w:rPr>
      <w:rFonts w:ascii="Arial Unicode MS" w:hAnsi="Arial Unicode MS"/>
      <w:sz w:val="24"/>
    </w:rPr>
  </w:style>
  <w:style w:type="numbering" w:customStyle="1" w:styleId="WWNum1">
    <w:name w:val="WWNum1"/>
    <w:basedOn w:val="Bezlisty"/>
    <w:rsid w:val="00354687"/>
    <w:pPr>
      <w:numPr>
        <w:numId w:val="8"/>
      </w:numPr>
    </w:pPr>
  </w:style>
  <w:style w:type="numbering" w:customStyle="1" w:styleId="WWNum27">
    <w:name w:val="WWNum27"/>
    <w:basedOn w:val="Bezlisty"/>
    <w:rsid w:val="00354687"/>
    <w:pPr>
      <w:numPr>
        <w:numId w:val="5"/>
      </w:numPr>
    </w:pPr>
  </w:style>
  <w:style w:type="numbering" w:customStyle="1" w:styleId="WWNum74">
    <w:name w:val="WWNum74"/>
    <w:basedOn w:val="Bezlisty"/>
    <w:rsid w:val="00354687"/>
    <w:pPr>
      <w:numPr>
        <w:numId w:val="6"/>
      </w:numPr>
    </w:pPr>
  </w:style>
  <w:style w:type="numbering" w:customStyle="1" w:styleId="Outline">
    <w:name w:val="Outline"/>
    <w:basedOn w:val="Bezlisty"/>
    <w:rsid w:val="00E65F45"/>
    <w:pPr>
      <w:numPr>
        <w:numId w:val="7"/>
      </w:numPr>
    </w:pPr>
  </w:style>
  <w:style w:type="paragraph" w:customStyle="1" w:styleId="Heading">
    <w:name w:val="Heading"/>
    <w:basedOn w:val="Standard"/>
    <w:next w:val="Normalny"/>
    <w:rsid w:val="00E65F45"/>
    <w:pPr>
      <w:keepNext/>
      <w:widowControl/>
      <w:autoSpaceDE/>
      <w:autoSpaceDN w:val="0"/>
      <w:spacing w:before="240" w:after="120"/>
      <w:textAlignment w:val="baseline"/>
    </w:pPr>
    <w:rPr>
      <w:rFonts w:ascii="Liberation Sans" w:eastAsia="Microsoft YaHei" w:hAnsi="Liberation Sans" w:cs="Mangal"/>
      <w:kern w:val="3"/>
      <w:sz w:val="28"/>
      <w:szCs w:val="28"/>
      <w:lang w:eastAsia="pl-PL"/>
    </w:rPr>
  </w:style>
  <w:style w:type="character" w:customStyle="1" w:styleId="bold">
    <w:name w:val="bold"/>
    <w:basedOn w:val="Domylnaczcionkaakapitu"/>
    <w:rsid w:val="009B4CFA"/>
  </w:style>
  <w:style w:type="character" w:styleId="Pogrubienie">
    <w:name w:val="Strong"/>
    <w:basedOn w:val="Domylnaczcionkaakapitu"/>
    <w:uiPriority w:val="22"/>
    <w:qFormat/>
    <w:locked/>
    <w:rsid w:val="009B4CFA"/>
    <w:rPr>
      <w:b/>
      <w:bCs/>
    </w:rPr>
  </w:style>
  <w:style w:type="paragraph" w:styleId="Bezodstpw">
    <w:name w:val="No Spacing"/>
    <w:uiPriority w:val="1"/>
    <w:qFormat/>
    <w:rsid w:val="007B4B08"/>
    <w:pPr>
      <w:suppressAutoHyphens/>
    </w:pPr>
    <w:rPr>
      <w:rFonts w:ascii="Calibri" w:eastAsia="Calibri" w:hAnsi="Calibri" w:cs="Calibri"/>
      <w:sz w:val="22"/>
      <w:szCs w:val="22"/>
      <w:lang w:eastAsia="zh-CN"/>
    </w:rPr>
  </w:style>
  <w:style w:type="character" w:customStyle="1" w:styleId="Teksttreci40">
    <w:name w:val="Tekst treści (4)_"/>
    <w:basedOn w:val="Domylnaczcionkaakapitu"/>
    <w:link w:val="Teksttreci41"/>
    <w:uiPriority w:val="99"/>
    <w:locked/>
    <w:rsid w:val="009341ED"/>
    <w:rPr>
      <w:rFonts w:ascii="Verdana" w:hAnsi="Verdana" w:cs="Verdana"/>
      <w:b/>
      <w:bCs/>
      <w:sz w:val="16"/>
      <w:szCs w:val="16"/>
      <w:shd w:val="clear" w:color="auto" w:fill="FFFFFF"/>
    </w:rPr>
  </w:style>
  <w:style w:type="paragraph" w:customStyle="1" w:styleId="Teksttreci41">
    <w:name w:val="Tekst treści (4)"/>
    <w:basedOn w:val="Normalny"/>
    <w:link w:val="Teksttreci40"/>
    <w:uiPriority w:val="99"/>
    <w:rsid w:val="009341ED"/>
    <w:pPr>
      <w:widowControl w:val="0"/>
      <w:shd w:val="clear" w:color="auto" w:fill="FFFFFF"/>
      <w:spacing w:after="60" w:line="240" w:lineRule="atLeast"/>
      <w:ind w:hanging="1860"/>
      <w:jc w:val="center"/>
    </w:pPr>
    <w:rPr>
      <w:rFonts w:ascii="Verdana" w:hAnsi="Verdana" w:cs="Verdana"/>
      <w:b/>
      <w:bCs/>
      <w:sz w:val="16"/>
      <w:szCs w:val="16"/>
    </w:rPr>
  </w:style>
  <w:style w:type="character" w:styleId="Odwoaniedokomentarza">
    <w:name w:val="annotation reference"/>
    <w:basedOn w:val="Domylnaczcionkaakapitu"/>
    <w:semiHidden/>
    <w:unhideWhenUsed/>
    <w:rsid w:val="00DB27BF"/>
    <w:rPr>
      <w:sz w:val="16"/>
      <w:szCs w:val="16"/>
    </w:rPr>
  </w:style>
  <w:style w:type="paragraph" w:styleId="Tekstkomentarza">
    <w:name w:val="annotation text"/>
    <w:basedOn w:val="Normalny"/>
    <w:link w:val="TekstkomentarzaZnak"/>
    <w:semiHidden/>
    <w:unhideWhenUsed/>
    <w:rsid w:val="00DB27BF"/>
  </w:style>
  <w:style w:type="character" w:customStyle="1" w:styleId="TekstkomentarzaZnak">
    <w:name w:val="Tekst komentarza Znak"/>
    <w:basedOn w:val="Domylnaczcionkaakapitu"/>
    <w:link w:val="Tekstkomentarza"/>
    <w:semiHidden/>
    <w:rsid w:val="00DB27BF"/>
  </w:style>
  <w:style w:type="paragraph" w:styleId="Tematkomentarza">
    <w:name w:val="annotation subject"/>
    <w:basedOn w:val="Tekstkomentarza"/>
    <w:next w:val="Tekstkomentarza"/>
    <w:link w:val="TematkomentarzaZnak"/>
    <w:semiHidden/>
    <w:unhideWhenUsed/>
    <w:rsid w:val="00DB27BF"/>
    <w:rPr>
      <w:b/>
      <w:bCs/>
    </w:rPr>
  </w:style>
  <w:style w:type="character" w:customStyle="1" w:styleId="TematkomentarzaZnak">
    <w:name w:val="Temat komentarza Znak"/>
    <w:basedOn w:val="TekstkomentarzaZnak"/>
    <w:link w:val="Tematkomentarza"/>
    <w:semiHidden/>
    <w:rsid w:val="00DB27BF"/>
    <w:rPr>
      <w:b/>
      <w:bCs/>
    </w:rPr>
  </w:style>
  <w:style w:type="character" w:customStyle="1" w:styleId="apple-converted-space">
    <w:name w:val="apple-converted-space"/>
    <w:basedOn w:val="Domylnaczcionkaakapitu"/>
    <w:rsid w:val="00FA0A7B"/>
  </w:style>
  <w:style w:type="character" w:customStyle="1" w:styleId="value">
    <w:name w:val="value"/>
    <w:basedOn w:val="Domylnaczcionkaakapitu"/>
    <w:rsid w:val="007D3813"/>
  </w:style>
  <w:style w:type="table" w:customStyle="1" w:styleId="Tabela-Siatka1">
    <w:name w:val="Tabela - Siatka1"/>
    <w:basedOn w:val="Standardowy"/>
    <w:next w:val="Tabela-Siatka"/>
    <w:uiPriority w:val="39"/>
    <w:rsid w:val="008D1D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zeinternetowe">
    <w:name w:val="Łącze internetowe"/>
    <w:uiPriority w:val="99"/>
    <w:rsid w:val="00404DD3"/>
    <w:rPr>
      <w:rFonts w:cs="Times New Roman"/>
      <w:color w:val="0000FF"/>
      <w:u w:val="single"/>
    </w:rPr>
  </w:style>
  <w:style w:type="character" w:customStyle="1" w:styleId="fontstyle01">
    <w:name w:val="fontstyle01"/>
    <w:basedOn w:val="Domylnaczcionkaakapitu"/>
    <w:rsid w:val="00DB5922"/>
    <w:rPr>
      <w:rFonts w:ascii="Verdana" w:hAnsi="Verdana" w:hint="default"/>
      <w:b w:val="0"/>
      <w:bCs w:val="0"/>
      <w:i w:val="0"/>
      <w:iCs w:val="0"/>
      <w:color w:val="000000"/>
      <w:sz w:val="20"/>
      <w:szCs w:val="20"/>
    </w:rPr>
  </w:style>
  <w:style w:type="table" w:customStyle="1" w:styleId="Tabela-Siatka2">
    <w:name w:val="Tabela - Siatka2"/>
    <w:basedOn w:val="Standardowy"/>
    <w:next w:val="Tabela-Siatka"/>
    <w:uiPriority w:val="39"/>
    <w:rsid w:val="00DD0C1B"/>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39"/>
    <w:rsid w:val="00DD0C1B"/>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wpa655af37msonormal">
    <w:name w:val="gwpa655af37_msonormal"/>
    <w:basedOn w:val="Normalny"/>
    <w:rsid w:val="00AF2630"/>
    <w:pPr>
      <w:spacing w:before="100" w:beforeAutospacing="1" w:after="100" w:afterAutospacing="1"/>
    </w:pPr>
    <w:rPr>
      <w:sz w:val="24"/>
      <w:szCs w:val="24"/>
    </w:rPr>
  </w:style>
  <w:style w:type="paragraph" w:customStyle="1" w:styleId="gwp45a46d45msonormal">
    <w:name w:val="gwp45a46d45_msonormal"/>
    <w:basedOn w:val="Normalny"/>
    <w:rsid w:val="000B2220"/>
    <w:pPr>
      <w:spacing w:before="100" w:beforeAutospacing="1" w:after="100" w:afterAutospacing="1"/>
    </w:pPr>
    <w:rPr>
      <w:sz w:val="24"/>
      <w:szCs w:val="24"/>
    </w:rPr>
  </w:style>
  <w:style w:type="character" w:customStyle="1" w:styleId="cpuname">
    <w:name w:val="cpuname"/>
    <w:basedOn w:val="Domylnaczcionkaakapitu"/>
    <w:rsid w:val="00F14B20"/>
  </w:style>
  <w:style w:type="character" w:customStyle="1" w:styleId="Nierozpoznanawzmianka1">
    <w:name w:val="Nierozpoznana wzmianka1"/>
    <w:basedOn w:val="Domylnaczcionkaakapitu"/>
    <w:uiPriority w:val="99"/>
    <w:semiHidden/>
    <w:unhideWhenUsed/>
    <w:rsid w:val="00AB7E76"/>
    <w:rPr>
      <w:color w:val="605E5C"/>
      <w:shd w:val="clear" w:color="auto" w:fill="E1DFDD"/>
    </w:rPr>
  </w:style>
  <w:style w:type="paragraph" w:styleId="Poprawka">
    <w:name w:val="Revision"/>
    <w:hidden/>
    <w:uiPriority w:val="99"/>
    <w:semiHidden/>
    <w:rsid w:val="00EC6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43409739">
      <w:bodyDiv w:val="1"/>
      <w:marLeft w:val="0"/>
      <w:marRight w:val="0"/>
      <w:marTop w:val="0"/>
      <w:marBottom w:val="0"/>
      <w:divBdr>
        <w:top w:val="none" w:sz="0" w:space="0" w:color="auto"/>
        <w:left w:val="none" w:sz="0" w:space="0" w:color="auto"/>
        <w:bottom w:val="none" w:sz="0" w:space="0" w:color="auto"/>
        <w:right w:val="none" w:sz="0" w:space="0" w:color="auto"/>
      </w:divBdr>
    </w:div>
    <w:div w:id="66265765">
      <w:bodyDiv w:val="1"/>
      <w:marLeft w:val="0"/>
      <w:marRight w:val="0"/>
      <w:marTop w:val="0"/>
      <w:marBottom w:val="0"/>
      <w:divBdr>
        <w:top w:val="none" w:sz="0" w:space="0" w:color="auto"/>
        <w:left w:val="none" w:sz="0" w:space="0" w:color="auto"/>
        <w:bottom w:val="none" w:sz="0" w:space="0" w:color="auto"/>
        <w:right w:val="none" w:sz="0" w:space="0" w:color="auto"/>
      </w:divBdr>
    </w:div>
    <w:div w:id="67308426">
      <w:bodyDiv w:val="1"/>
      <w:marLeft w:val="0"/>
      <w:marRight w:val="0"/>
      <w:marTop w:val="0"/>
      <w:marBottom w:val="0"/>
      <w:divBdr>
        <w:top w:val="none" w:sz="0" w:space="0" w:color="auto"/>
        <w:left w:val="none" w:sz="0" w:space="0" w:color="auto"/>
        <w:bottom w:val="none" w:sz="0" w:space="0" w:color="auto"/>
        <w:right w:val="none" w:sz="0" w:space="0" w:color="auto"/>
      </w:divBdr>
    </w:div>
    <w:div w:id="67769310">
      <w:bodyDiv w:val="1"/>
      <w:marLeft w:val="0"/>
      <w:marRight w:val="0"/>
      <w:marTop w:val="0"/>
      <w:marBottom w:val="0"/>
      <w:divBdr>
        <w:top w:val="none" w:sz="0" w:space="0" w:color="auto"/>
        <w:left w:val="none" w:sz="0" w:space="0" w:color="auto"/>
        <w:bottom w:val="none" w:sz="0" w:space="0" w:color="auto"/>
        <w:right w:val="none" w:sz="0" w:space="0" w:color="auto"/>
      </w:divBdr>
    </w:div>
    <w:div w:id="112788864">
      <w:bodyDiv w:val="1"/>
      <w:marLeft w:val="0"/>
      <w:marRight w:val="0"/>
      <w:marTop w:val="0"/>
      <w:marBottom w:val="0"/>
      <w:divBdr>
        <w:top w:val="none" w:sz="0" w:space="0" w:color="auto"/>
        <w:left w:val="none" w:sz="0" w:space="0" w:color="auto"/>
        <w:bottom w:val="none" w:sz="0" w:space="0" w:color="auto"/>
        <w:right w:val="none" w:sz="0" w:space="0" w:color="auto"/>
      </w:divBdr>
    </w:div>
    <w:div w:id="243955915">
      <w:bodyDiv w:val="1"/>
      <w:marLeft w:val="0"/>
      <w:marRight w:val="0"/>
      <w:marTop w:val="0"/>
      <w:marBottom w:val="0"/>
      <w:divBdr>
        <w:top w:val="none" w:sz="0" w:space="0" w:color="auto"/>
        <w:left w:val="none" w:sz="0" w:space="0" w:color="auto"/>
        <w:bottom w:val="none" w:sz="0" w:space="0" w:color="auto"/>
        <w:right w:val="none" w:sz="0" w:space="0" w:color="auto"/>
      </w:divBdr>
    </w:div>
    <w:div w:id="287592928">
      <w:bodyDiv w:val="1"/>
      <w:marLeft w:val="0"/>
      <w:marRight w:val="0"/>
      <w:marTop w:val="0"/>
      <w:marBottom w:val="0"/>
      <w:divBdr>
        <w:top w:val="none" w:sz="0" w:space="0" w:color="auto"/>
        <w:left w:val="none" w:sz="0" w:space="0" w:color="auto"/>
        <w:bottom w:val="none" w:sz="0" w:space="0" w:color="auto"/>
        <w:right w:val="none" w:sz="0" w:space="0" w:color="auto"/>
      </w:divBdr>
    </w:div>
    <w:div w:id="299727202">
      <w:bodyDiv w:val="1"/>
      <w:marLeft w:val="0"/>
      <w:marRight w:val="0"/>
      <w:marTop w:val="0"/>
      <w:marBottom w:val="0"/>
      <w:divBdr>
        <w:top w:val="none" w:sz="0" w:space="0" w:color="auto"/>
        <w:left w:val="none" w:sz="0" w:space="0" w:color="auto"/>
        <w:bottom w:val="none" w:sz="0" w:space="0" w:color="auto"/>
        <w:right w:val="none" w:sz="0" w:space="0" w:color="auto"/>
      </w:divBdr>
    </w:div>
    <w:div w:id="332421449">
      <w:bodyDiv w:val="1"/>
      <w:marLeft w:val="0"/>
      <w:marRight w:val="0"/>
      <w:marTop w:val="0"/>
      <w:marBottom w:val="0"/>
      <w:divBdr>
        <w:top w:val="none" w:sz="0" w:space="0" w:color="auto"/>
        <w:left w:val="none" w:sz="0" w:space="0" w:color="auto"/>
        <w:bottom w:val="none" w:sz="0" w:space="0" w:color="auto"/>
        <w:right w:val="none" w:sz="0" w:space="0" w:color="auto"/>
      </w:divBdr>
    </w:div>
    <w:div w:id="335811643">
      <w:bodyDiv w:val="1"/>
      <w:marLeft w:val="0"/>
      <w:marRight w:val="0"/>
      <w:marTop w:val="0"/>
      <w:marBottom w:val="0"/>
      <w:divBdr>
        <w:top w:val="none" w:sz="0" w:space="0" w:color="auto"/>
        <w:left w:val="none" w:sz="0" w:space="0" w:color="auto"/>
        <w:bottom w:val="none" w:sz="0" w:space="0" w:color="auto"/>
        <w:right w:val="none" w:sz="0" w:space="0" w:color="auto"/>
      </w:divBdr>
    </w:div>
    <w:div w:id="489950175">
      <w:bodyDiv w:val="1"/>
      <w:marLeft w:val="0"/>
      <w:marRight w:val="0"/>
      <w:marTop w:val="0"/>
      <w:marBottom w:val="0"/>
      <w:divBdr>
        <w:top w:val="none" w:sz="0" w:space="0" w:color="auto"/>
        <w:left w:val="none" w:sz="0" w:space="0" w:color="auto"/>
        <w:bottom w:val="none" w:sz="0" w:space="0" w:color="auto"/>
        <w:right w:val="none" w:sz="0" w:space="0" w:color="auto"/>
      </w:divBdr>
    </w:div>
    <w:div w:id="498081172">
      <w:bodyDiv w:val="1"/>
      <w:marLeft w:val="0"/>
      <w:marRight w:val="0"/>
      <w:marTop w:val="0"/>
      <w:marBottom w:val="0"/>
      <w:divBdr>
        <w:top w:val="none" w:sz="0" w:space="0" w:color="auto"/>
        <w:left w:val="none" w:sz="0" w:space="0" w:color="auto"/>
        <w:bottom w:val="none" w:sz="0" w:space="0" w:color="auto"/>
        <w:right w:val="none" w:sz="0" w:space="0" w:color="auto"/>
      </w:divBdr>
    </w:div>
    <w:div w:id="514269724">
      <w:bodyDiv w:val="1"/>
      <w:marLeft w:val="0"/>
      <w:marRight w:val="0"/>
      <w:marTop w:val="0"/>
      <w:marBottom w:val="0"/>
      <w:divBdr>
        <w:top w:val="none" w:sz="0" w:space="0" w:color="auto"/>
        <w:left w:val="none" w:sz="0" w:space="0" w:color="auto"/>
        <w:bottom w:val="none" w:sz="0" w:space="0" w:color="auto"/>
        <w:right w:val="none" w:sz="0" w:space="0" w:color="auto"/>
      </w:divBdr>
    </w:div>
    <w:div w:id="622343659">
      <w:bodyDiv w:val="1"/>
      <w:marLeft w:val="0"/>
      <w:marRight w:val="0"/>
      <w:marTop w:val="0"/>
      <w:marBottom w:val="0"/>
      <w:divBdr>
        <w:top w:val="none" w:sz="0" w:space="0" w:color="auto"/>
        <w:left w:val="none" w:sz="0" w:space="0" w:color="auto"/>
        <w:bottom w:val="none" w:sz="0" w:space="0" w:color="auto"/>
        <w:right w:val="none" w:sz="0" w:space="0" w:color="auto"/>
      </w:divBdr>
    </w:div>
    <w:div w:id="671837807">
      <w:bodyDiv w:val="1"/>
      <w:marLeft w:val="0"/>
      <w:marRight w:val="0"/>
      <w:marTop w:val="0"/>
      <w:marBottom w:val="0"/>
      <w:divBdr>
        <w:top w:val="none" w:sz="0" w:space="0" w:color="auto"/>
        <w:left w:val="none" w:sz="0" w:space="0" w:color="auto"/>
        <w:bottom w:val="none" w:sz="0" w:space="0" w:color="auto"/>
        <w:right w:val="none" w:sz="0" w:space="0" w:color="auto"/>
      </w:divBdr>
    </w:div>
    <w:div w:id="673610287">
      <w:bodyDiv w:val="1"/>
      <w:marLeft w:val="0"/>
      <w:marRight w:val="0"/>
      <w:marTop w:val="0"/>
      <w:marBottom w:val="0"/>
      <w:divBdr>
        <w:top w:val="none" w:sz="0" w:space="0" w:color="auto"/>
        <w:left w:val="none" w:sz="0" w:space="0" w:color="auto"/>
        <w:bottom w:val="none" w:sz="0" w:space="0" w:color="auto"/>
        <w:right w:val="none" w:sz="0" w:space="0" w:color="auto"/>
      </w:divBdr>
    </w:div>
    <w:div w:id="686249705">
      <w:bodyDiv w:val="1"/>
      <w:marLeft w:val="0"/>
      <w:marRight w:val="0"/>
      <w:marTop w:val="0"/>
      <w:marBottom w:val="0"/>
      <w:divBdr>
        <w:top w:val="none" w:sz="0" w:space="0" w:color="auto"/>
        <w:left w:val="none" w:sz="0" w:space="0" w:color="auto"/>
        <w:bottom w:val="none" w:sz="0" w:space="0" w:color="auto"/>
        <w:right w:val="none" w:sz="0" w:space="0" w:color="auto"/>
      </w:divBdr>
    </w:div>
    <w:div w:id="806321291">
      <w:bodyDiv w:val="1"/>
      <w:marLeft w:val="0"/>
      <w:marRight w:val="0"/>
      <w:marTop w:val="0"/>
      <w:marBottom w:val="0"/>
      <w:divBdr>
        <w:top w:val="none" w:sz="0" w:space="0" w:color="auto"/>
        <w:left w:val="none" w:sz="0" w:space="0" w:color="auto"/>
        <w:bottom w:val="none" w:sz="0" w:space="0" w:color="auto"/>
        <w:right w:val="none" w:sz="0" w:space="0" w:color="auto"/>
      </w:divBdr>
    </w:div>
    <w:div w:id="875891816">
      <w:bodyDiv w:val="1"/>
      <w:marLeft w:val="0"/>
      <w:marRight w:val="0"/>
      <w:marTop w:val="0"/>
      <w:marBottom w:val="0"/>
      <w:divBdr>
        <w:top w:val="none" w:sz="0" w:space="0" w:color="auto"/>
        <w:left w:val="none" w:sz="0" w:space="0" w:color="auto"/>
        <w:bottom w:val="none" w:sz="0" w:space="0" w:color="auto"/>
        <w:right w:val="none" w:sz="0" w:space="0" w:color="auto"/>
      </w:divBdr>
    </w:div>
    <w:div w:id="900677485">
      <w:bodyDiv w:val="1"/>
      <w:marLeft w:val="0"/>
      <w:marRight w:val="0"/>
      <w:marTop w:val="0"/>
      <w:marBottom w:val="0"/>
      <w:divBdr>
        <w:top w:val="none" w:sz="0" w:space="0" w:color="auto"/>
        <w:left w:val="none" w:sz="0" w:space="0" w:color="auto"/>
        <w:bottom w:val="none" w:sz="0" w:space="0" w:color="auto"/>
        <w:right w:val="none" w:sz="0" w:space="0" w:color="auto"/>
      </w:divBdr>
    </w:div>
    <w:div w:id="938564611">
      <w:bodyDiv w:val="1"/>
      <w:marLeft w:val="0"/>
      <w:marRight w:val="0"/>
      <w:marTop w:val="0"/>
      <w:marBottom w:val="0"/>
      <w:divBdr>
        <w:top w:val="none" w:sz="0" w:space="0" w:color="auto"/>
        <w:left w:val="none" w:sz="0" w:space="0" w:color="auto"/>
        <w:bottom w:val="none" w:sz="0" w:space="0" w:color="auto"/>
        <w:right w:val="none" w:sz="0" w:space="0" w:color="auto"/>
      </w:divBdr>
    </w:div>
    <w:div w:id="990602484">
      <w:bodyDiv w:val="1"/>
      <w:marLeft w:val="0"/>
      <w:marRight w:val="0"/>
      <w:marTop w:val="0"/>
      <w:marBottom w:val="0"/>
      <w:divBdr>
        <w:top w:val="none" w:sz="0" w:space="0" w:color="auto"/>
        <w:left w:val="none" w:sz="0" w:space="0" w:color="auto"/>
        <w:bottom w:val="none" w:sz="0" w:space="0" w:color="auto"/>
        <w:right w:val="none" w:sz="0" w:space="0" w:color="auto"/>
      </w:divBdr>
    </w:div>
    <w:div w:id="1014840413">
      <w:bodyDiv w:val="1"/>
      <w:marLeft w:val="0"/>
      <w:marRight w:val="0"/>
      <w:marTop w:val="0"/>
      <w:marBottom w:val="0"/>
      <w:divBdr>
        <w:top w:val="none" w:sz="0" w:space="0" w:color="auto"/>
        <w:left w:val="none" w:sz="0" w:space="0" w:color="auto"/>
        <w:bottom w:val="none" w:sz="0" w:space="0" w:color="auto"/>
        <w:right w:val="none" w:sz="0" w:space="0" w:color="auto"/>
      </w:divBdr>
    </w:div>
    <w:div w:id="1111972285">
      <w:bodyDiv w:val="1"/>
      <w:marLeft w:val="0"/>
      <w:marRight w:val="0"/>
      <w:marTop w:val="0"/>
      <w:marBottom w:val="0"/>
      <w:divBdr>
        <w:top w:val="none" w:sz="0" w:space="0" w:color="auto"/>
        <w:left w:val="none" w:sz="0" w:space="0" w:color="auto"/>
        <w:bottom w:val="none" w:sz="0" w:space="0" w:color="auto"/>
        <w:right w:val="none" w:sz="0" w:space="0" w:color="auto"/>
      </w:divBdr>
    </w:div>
    <w:div w:id="1113741592">
      <w:bodyDiv w:val="1"/>
      <w:marLeft w:val="0"/>
      <w:marRight w:val="0"/>
      <w:marTop w:val="0"/>
      <w:marBottom w:val="0"/>
      <w:divBdr>
        <w:top w:val="none" w:sz="0" w:space="0" w:color="auto"/>
        <w:left w:val="none" w:sz="0" w:space="0" w:color="auto"/>
        <w:bottom w:val="none" w:sz="0" w:space="0" w:color="auto"/>
        <w:right w:val="none" w:sz="0" w:space="0" w:color="auto"/>
      </w:divBdr>
    </w:div>
    <w:div w:id="1115828248">
      <w:bodyDiv w:val="1"/>
      <w:marLeft w:val="0"/>
      <w:marRight w:val="0"/>
      <w:marTop w:val="0"/>
      <w:marBottom w:val="0"/>
      <w:divBdr>
        <w:top w:val="none" w:sz="0" w:space="0" w:color="auto"/>
        <w:left w:val="none" w:sz="0" w:space="0" w:color="auto"/>
        <w:bottom w:val="none" w:sz="0" w:space="0" w:color="auto"/>
        <w:right w:val="none" w:sz="0" w:space="0" w:color="auto"/>
      </w:divBdr>
    </w:div>
    <w:div w:id="1128359746">
      <w:bodyDiv w:val="1"/>
      <w:marLeft w:val="0"/>
      <w:marRight w:val="0"/>
      <w:marTop w:val="0"/>
      <w:marBottom w:val="0"/>
      <w:divBdr>
        <w:top w:val="none" w:sz="0" w:space="0" w:color="auto"/>
        <w:left w:val="none" w:sz="0" w:space="0" w:color="auto"/>
        <w:bottom w:val="none" w:sz="0" w:space="0" w:color="auto"/>
        <w:right w:val="none" w:sz="0" w:space="0" w:color="auto"/>
      </w:divBdr>
    </w:div>
    <w:div w:id="1141846495">
      <w:bodyDiv w:val="1"/>
      <w:marLeft w:val="0"/>
      <w:marRight w:val="0"/>
      <w:marTop w:val="0"/>
      <w:marBottom w:val="0"/>
      <w:divBdr>
        <w:top w:val="none" w:sz="0" w:space="0" w:color="auto"/>
        <w:left w:val="none" w:sz="0" w:space="0" w:color="auto"/>
        <w:bottom w:val="none" w:sz="0" w:space="0" w:color="auto"/>
        <w:right w:val="none" w:sz="0" w:space="0" w:color="auto"/>
      </w:divBdr>
    </w:div>
    <w:div w:id="1228615714">
      <w:bodyDiv w:val="1"/>
      <w:marLeft w:val="0"/>
      <w:marRight w:val="0"/>
      <w:marTop w:val="0"/>
      <w:marBottom w:val="0"/>
      <w:divBdr>
        <w:top w:val="none" w:sz="0" w:space="0" w:color="auto"/>
        <w:left w:val="none" w:sz="0" w:space="0" w:color="auto"/>
        <w:bottom w:val="none" w:sz="0" w:space="0" w:color="auto"/>
        <w:right w:val="none" w:sz="0" w:space="0" w:color="auto"/>
      </w:divBdr>
    </w:div>
    <w:div w:id="1270696500">
      <w:bodyDiv w:val="1"/>
      <w:marLeft w:val="0"/>
      <w:marRight w:val="0"/>
      <w:marTop w:val="0"/>
      <w:marBottom w:val="0"/>
      <w:divBdr>
        <w:top w:val="none" w:sz="0" w:space="0" w:color="auto"/>
        <w:left w:val="none" w:sz="0" w:space="0" w:color="auto"/>
        <w:bottom w:val="none" w:sz="0" w:space="0" w:color="auto"/>
        <w:right w:val="none" w:sz="0" w:space="0" w:color="auto"/>
      </w:divBdr>
    </w:div>
    <w:div w:id="1272317411">
      <w:bodyDiv w:val="1"/>
      <w:marLeft w:val="0"/>
      <w:marRight w:val="0"/>
      <w:marTop w:val="0"/>
      <w:marBottom w:val="0"/>
      <w:divBdr>
        <w:top w:val="none" w:sz="0" w:space="0" w:color="auto"/>
        <w:left w:val="none" w:sz="0" w:space="0" w:color="auto"/>
        <w:bottom w:val="none" w:sz="0" w:space="0" w:color="auto"/>
        <w:right w:val="none" w:sz="0" w:space="0" w:color="auto"/>
      </w:divBdr>
    </w:div>
    <w:div w:id="1287807535">
      <w:bodyDiv w:val="1"/>
      <w:marLeft w:val="0"/>
      <w:marRight w:val="0"/>
      <w:marTop w:val="0"/>
      <w:marBottom w:val="0"/>
      <w:divBdr>
        <w:top w:val="none" w:sz="0" w:space="0" w:color="auto"/>
        <w:left w:val="none" w:sz="0" w:space="0" w:color="auto"/>
        <w:bottom w:val="none" w:sz="0" w:space="0" w:color="auto"/>
        <w:right w:val="none" w:sz="0" w:space="0" w:color="auto"/>
      </w:divBdr>
    </w:div>
    <w:div w:id="1301955867">
      <w:bodyDiv w:val="1"/>
      <w:marLeft w:val="0"/>
      <w:marRight w:val="0"/>
      <w:marTop w:val="0"/>
      <w:marBottom w:val="0"/>
      <w:divBdr>
        <w:top w:val="none" w:sz="0" w:space="0" w:color="auto"/>
        <w:left w:val="none" w:sz="0" w:space="0" w:color="auto"/>
        <w:bottom w:val="none" w:sz="0" w:space="0" w:color="auto"/>
        <w:right w:val="none" w:sz="0" w:space="0" w:color="auto"/>
      </w:divBdr>
    </w:div>
    <w:div w:id="1475489868">
      <w:bodyDiv w:val="1"/>
      <w:marLeft w:val="0"/>
      <w:marRight w:val="0"/>
      <w:marTop w:val="0"/>
      <w:marBottom w:val="0"/>
      <w:divBdr>
        <w:top w:val="none" w:sz="0" w:space="0" w:color="auto"/>
        <w:left w:val="none" w:sz="0" w:space="0" w:color="auto"/>
        <w:bottom w:val="none" w:sz="0" w:space="0" w:color="auto"/>
        <w:right w:val="none" w:sz="0" w:space="0" w:color="auto"/>
      </w:divBdr>
    </w:div>
    <w:div w:id="1576474599">
      <w:bodyDiv w:val="1"/>
      <w:marLeft w:val="0"/>
      <w:marRight w:val="0"/>
      <w:marTop w:val="0"/>
      <w:marBottom w:val="0"/>
      <w:divBdr>
        <w:top w:val="none" w:sz="0" w:space="0" w:color="auto"/>
        <w:left w:val="none" w:sz="0" w:space="0" w:color="auto"/>
        <w:bottom w:val="none" w:sz="0" w:space="0" w:color="auto"/>
        <w:right w:val="none" w:sz="0" w:space="0" w:color="auto"/>
      </w:divBdr>
    </w:div>
    <w:div w:id="1705399344">
      <w:bodyDiv w:val="1"/>
      <w:marLeft w:val="0"/>
      <w:marRight w:val="0"/>
      <w:marTop w:val="0"/>
      <w:marBottom w:val="0"/>
      <w:divBdr>
        <w:top w:val="none" w:sz="0" w:space="0" w:color="auto"/>
        <w:left w:val="none" w:sz="0" w:space="0" w:color="auto"/>
        <w:bottom w:val="none" w:sz="0" w:space="0" w:color="auto"/>
        <w:right w:val="none" w:sz="0" w:space="0" w:color="auto"/>
      </w:divBdr>
    </w:div>
    <w:div w:id="1746105296">
      <w:bodyDiv w:val="1"/>
      <w:marLeft w:val="0"/>
      <w:marRight w:val="0"/>
      <w:marTop w:val="0"/>
      <w:marBottom w:val="0"/>
      <w:divBdr>
        <w:top w:val="none" w:sz="0" w:space="0" w:color="auto"/>
        <w:left w:val="none" w:sz="0" w:space="0" w:color="auto"/>
        <w:bottom w:val="none" w:sz="0" w:space="0" w:color="auto"/>
        <w:right w:val="none" w:sz="0" w:space="0" w:color="auto"/>
      </w:divBdr>
    </w:div>
    <w:div w:id="1756584365">
      <w:bodyDiv w:val="1"/>
      <w:marLeft w:val="0"/>
      <w:marRight w:val="0"/>
      <w:marTop w:val="0"/>
      <w:marBottom w:val="0"/>
      <w:divBdr>
        <w:top w:val="none" w:sz="0" w:space="0" w:color="auto"/>
        <w:left w:val="none" w:sz="0" w:space="0" w:color="auto"/>
        <w:bottom w:val="none" w:sz="0" w:space="0" w:color="auto"/>
        <w:right w:val="none" w:sz="0" w:space="0" w:color="auto"/>
      </w:divBdr>
    </w:div>
    <w:div w:id="1762411792">
      <w:bodyDiv w:val="1"/>
      <w:marLeft w:val="0"/>
      <w:marRight w:val="0"/>
      <w:marTop w:val="0"/>
      <w:marBottom w:val="0"/>
      <w:divBdr>
        <w:top w:val="none" w:sz="0" w:space="0" w:color="auto"/>
        <w:left w:val="none" w:sz="0" w:space="0" w:color="auto"/>
        <w:bottom w:val="none" w:sz="0" w:space="0" w:color="auto"/>
        <w:right w:val="none" w:sz="0" w:space="0" w:color="auto"/>
      </w:divBdr>
    </w:div>
    <w:div w:id="1771051364">
      <w:bodyDiv w:val="1"/>
      <w:marLeft w:val="0"/>
      <w:marRight w:val="0"/>
      <w:marTop w:val="0"/>
      <w:marBottom w:val="0"/>
      <w:divBdr>
        <w:top w:val="none" w:sz="0" w:space="0" w:color="auto"/>
        <w:left w:val="none" w:sz="0" w:space="0" w:color="auto"/>
        <w:bottom w:val="none" w:sz="0" w:space="0" w:color="auto"/>
        <w:right w:val="none" w:sz="0" w:space="0" w:color="auto"/>
      </w:divBdr>
    </w:div>
    <w:div w:id="1787190169">
      <w:bodyDiv w:val="1"/>
      <w:marLeft w:val="0"/>
      <w:marRight w:val="0"/>
      <w:marTop w:val="0"/>
      <w:marBottom w:val="0"/>
      <w:divBdr>
        <w:top w:val="none" w:sz="0" w:space="0" w:color="auto"/>
        <w:left w:val="none" w:sz="0" w:space="0" w:color="auto"/>
        <w:bottom w:val="none" w:sz="0" w:space="0" w:color="auto"/>
        <w:right w:val="none" w:sz="0" w:space="0" w:color="auto"/>
      </w:divBdr>
    </w:div>
    <w:div w:id="1834759958">
      <w:bodyDiv w:val="1"/>
      <w:marLeft w:val="0"/>
      <w:marRight w:val="0"/>
      <w:marTop w:val="0"/>
      <w:marBottom w:val="0"/>
      <w:divBdr>
        <w:top w:val="none" w:sz="0" w:space="0" w:color="auto"/>
        <w:left w:val="none" w:sz="0" w:space="0" w:color="auto"/>
        <w:bottom w:val="none" w:sz="0" w:space="0" w:color="auto"/>
        <w:right w:val="none" w:sz="0" w:space="0" w:color="auto"/>
      </w:divBdr>
    </w:div>
    <w:div w:id="1898855631">
      <w:bodyDiv w:val="1"/>
      <w:marLeft w:val="0"/>
      <w:marRight w:val="0"/>
      <w:marTop w:val="0"/>
      <w:marBottom w:val="0"/>
      <w:divBdr>
        <w:top w:val="none" w:sz="0" w:space="0" w:color="auto"/>
        <w:left w:val="none" w:sz="0" w:space="0" w:color="auto"/>
        <w:bottom w:val="none" w:sz="0" w:space="0" w:color="auto"/>
        <w:right w:val="none" w:sz="0" w:space="0" w:color="auto"/>
      </w:divBdr>
    </w:div>
    <w:div w:id="1939176379">
      <w:bodyDiv w:val="1"/>
      <w:marLeft w:val="0"/>
      <w:marRight w:val="0"/>
      <w:marTop w:val="0"/>
      <w:marBottom w:val="0"/>
      <w:divBdr>
        <w:top w:val="none" w:sz="0" w:space="0" w:color="auto"/>
        <w:left w:val="none" w:sz="0" w:space="0" w:color="auto"/>
        <w:bottom w:val="none" w:sz="0" w:space="0" w:color="auto"/>
        <w:right w:val="none" w:sz="0" w:space="0" w:color="auto"/>
      </w:divBdr>
    </w:div>
    <w:div w:id="1986008291">
      <w:bodyDiv w:val="1"/>
      <w:marLeft w:val="0"/>
      <w:marRight w:val="0"/>
      <w:marTop w:val="0"/>
      <w:marBottom w:val="0"/>
      <w:divBdr>
        <w:top w:val="none" w:sz="0" w:space="0" w:color="auto"/>
        <w:left w:val="none" w:sz="0" w:space="0" w:color="auto"/>
        <w:bottom w:val="none" w:sz="0" w:space="0" w:color="auto"/>
        <w:right w:val="none" w:sz="0" w:space="0" w:color="auto"/>
      </w:divBdr>
    </w:div>
    <w:div w:id="1991669602">
      <w:bodyDiv w:val="1"/>
      <w:marLeft w:val="0"/>
      <w:marRight w:val="0"/>
      <w:marTop w:val="0"/>
      <w:marBottom w:val="0"/>
      <w:divBdr>
        <w:top w:val="none" w:sz="0" w:space="0" w:color="auto"/>
        <w:left w:val="none" w:sz="0" w:space="0" w:color="auto"/>
        <w:bottom w:val="none" w:sz="0" w:space="0" w:color="auto"/>
        <w:right w:val="none" w:sz="0" w:space="0" w:color="auto"/>
      </w:divBdr>
    </w:div>
    <w:div w:id="207173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71AC2-D3A4-4A16-8D43-4BC05F870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12</Pages>
  <Words>4230</Words>
  <Characters>25380</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29551</CharactersWithSpaces>
  <SharedDoc>false</SharedDoc>
  <HLinks>
    <vt:vector size="42" baseType="variant">
      <vt:variant>
        <vt:i4>5898334</vt:i4>
      </vt:variant>
      <vt:variant>
        <vt:i4>15</vt:i4>
      </vt:variant>
      <vt:variant>
        <vt:i4>0</vt:i4>
      </vt:variant>
      <vt:variant>
        <vt:i4>5</vt:i4>
      </vt:variant>
      <vt:variant>
        <vt:lpwstr>http://www.bip.zojo.katowice.pl/</vt:lpwstr>
      </vt:variant>
      <vt:variant>
        <vt:lpwstr/>
      </vt:variant>
      <vt:variant>
        <vt:i4>4718617</vt:i4>
      </vt:variant>
      <vt:variant>
        <vt:i4>12</vt:i4>
      </vt:variant>
      <vt:variant>
        <vt:i4>0</vt:i4>
      </vt:variant>
      <vt:variant>
        <vt:i4>5</vt:i4>
      </vt:variant>
      <vt:variant>
        <vt:lpwstr>http://www.zojo.katowice.pl/</vt:lpwstr>
      </vt:variant>
      <vt:variant>
        <vt:lpwstr/>
      </vt:variant>
      <vt:variant>
        <vt:i4>4718617</vt:i4>
      </vt:variant>
      <vt:variant>
        <vt:i4>9</vt:i4>
      </vt:variant>
      <vt:variant>
        <vt:i4>0</vt:i4>
      </vt:variant>
      <vt:variant>
        <vt:i4>5</vt:i4>
      </vt:variant>
      <vt:variant>
        <vt:lpwstr>http://www.zojo.katowice.pl/</vt:lpwstr>
      </vt:variant>
      <vt:variant>
        <vt:lpwstr/>
      </vt:variant>
      <vt:variant>
        <vt:i4>5898334</vt:i4>
      </vt:variant>
      <vt:variant>
        <vt:i4>6</vt:i4>
      </vt:variant>
      <vt:variant>
        <vt:i4>0</vt:i4>
      </vt:variant>
      <vt:variant>
        <vt:i4>5</vt:i4>
      </vt:variant>
      <vt:variant>
        <vt:lpwstr>http://www.bip.zojo.katowice.pl/</vt:lpwstr>
      </vt:variant>
      <vt:variant>
        <vt:lpwstr/>
      </vt:variant>
      <vt:variant>
        <vt:i4>8060934</vt:i4>
      </vt:variant>
      <vt:variant>
        <vt:i4>3</vt:i4>
      </vt:variant>
      <vt:variant>
        <vt:i4>0</vt:i4>
      </vt:variant>
      <vt:variant>
        <vt:i4>5</vt:i4>
      </vt:variant>
      <vt:variant>
        <vt:lpwstr>mailto:zojo@zojo.katowice.pl</vt:lpwstr>
      </vt:variant>
      <vt:variant>
        <vt:lpwstr/>
      </vt:variant>
      <vt:variant>
        <vt:i4>5898334</vt:i4>
      </vt:variant>
      <vt:variant>
        <vt:i4>0</vt:i4>
      </vt:variant>
      <vt:variant>
        <vt:i4>0</vt:i4>
      </vt:variant>
      <vt:variant>
        <vt:i4>5</vt:i4>
      </vt:variant>
      <vt:variant>
        <vt:lpwstr>http://www.bip.zojo.katowice.pl/</vt:lpwstr>
      </vt:variant>
      <vt:variant>
        <vt:lpwstr/>
      </vt:variant>
      <vt:variant>
        <vt:i4>4718617</vt:i4>
      </vt:variant>
      <vt:variant>
        <vt:i4>6882</vt:i4>
      </vt:variant>
      <vt:variant>
        <vt:i4>1025</vt:i4>
      </vt:variant>
      <vt:variant>
        <vt:i4>4</vt:i4>
      </vt:variant>
      <vt:variant>
        <vt:lpwstr>http://www.zojo.katowice.pl/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OPTIMUS</dc:creator>
  <cp:lastModifiedBy>Katarzyna GODERECKA</cp:lastModifiedBy>
  <cp:revision>11</cp:revision>
  <cp:lastPrinted>2025-04-03T08:53:00Z</cp:lastPrinted>
  <dcterms:created xsi:type="dcterms:W3CDTF">2025-03-31T08:27:00Z</dcterms:created>
  <dcterms:modified xsi:type="dcterms:W3CDTF">2025-04-03T08:55:00Z</dcterms:modified>
</cp:coreProperties>
</file>