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1A73" w14:textId="6FA58E1B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975466">
        <w:rPr>
          <w:rFonts w:eastAsia="Calibri" w:cstheme="minorHAnsi"/>
          <w:b/>
          <w:kern w:val="2"/>
          <w:lang w:eastAsia="zh-CN"/>
        </w:rPr>
        <w:t>MB</w:t>
      </w:r>
      <w:r w:rsidR="00CB43E6" w:rsidRPr="00941718">
        <w:rPr>
          <w:rFonts w:eastAsia="Calibri" w:cstheme="minorHAnsi"/>
          <w:b/>
          <w:kern w:val="2"/>
          <w:lang w:eastAsia="zh-CN"/>
        </w:rPr>
        <w:t>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E9230C">
        <w:rPr>
          <w:rFonts w:eastAsia="Calibri" w:cstheme="minorHAnsi"/>
          <w:b/>
          <w:kern w:val="2"/>
          <w:lang w:eastAsia="zh-CN"/>
        </w:rPr>
        <w:t>3</w:t>
      </w:r>
      <w:r w:rsidR="009779B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14:paraId="0A335831" w14:textId="77777777"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6ECAFBEE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C2FD923" w14:textId="77777777"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52AA0156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F021030" w14:textId="77777777"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6D33FA5F" w14:textId="77777777"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E18EECB" w14:textId="77777777" w:rsidR="00EF4A33" w:rsidRPr="00007FD3" w:rsidRDefault="00EF4A33" w:rsidP="00F846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D8DCB53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63BDE01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064A509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6C014A0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0880C9DB" w14:textId="77777777" w:rsidR="00DB7EB4" w:rsidRPr="00007FD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4FCC80BE" w14:textId="77777777" w:rsidR="001A2F86" w:rsidRPr="00007FD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7373DCFA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07FD3">
        <w:rPr>
          <w:rFonts w:asciiTheme="minorHAnsi" w:hAnsiTheme="minorHAnsi" w:cstheme="minorHAnsi"/>
          <w:sz w:val="22"/>
          <w:szCs w:val="22"/>
        </w:rPr>
        <w:tab/>
      </w:r>
      <w:r w:rsidRPr="00007FD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14:paraId="3EF14880" w14:textId="77777777" w:rsidR="00082E51" w:rsidRPr="00007FD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KRS</w:t>
      </w:r>
      <w:r w:rsidR="001F15C4" w:rsidRPr="00007FD3">
        <w:rPr>
          <w:rFonts w:asciiTheme="minorHAnsi" w:hAnsiTheme="minorHAnsi" w:cstheme="minorHAnsi"/>
          <w:sz w:val="22"/>
          <w:szCs w:val="22"/>
        </w:rPr>
        <w:t>/CEIDG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14:paraId="49771CB5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79952D28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6AF25CD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6EE0103F" w14:textId="77777777" w:rsidR="00EF4A33" w:rsidRPr="00007FD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07FD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4DC3BFF" w14:textId="77777777" w:rsidR="00EF4A33" w:rsidRPr="00007FD3" w:rsidRDefault="00EF4A33" w:rsidP="00F84604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2FF669E6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1B49623E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przetargu nieograniczonego na.:</w:t>
      </w:r>
    </w:p>
    <w:p w14:paraId="6D48CE95" w14:textId="77777777" w:rsidR="00AF5B9D" w:rsidRPr="00007FD3" w:rsidRDefault="00AF5B9D" w:rsidP="00CF31D0">
      <w:pPr>
        <w:suppressAutoHyphens/>
        <w:autoSpaceDN w:val="0"/>
        <w:spacing w:after="0" w:line="240" w:lineRule="auto"/>
        <w:rPr>
          <w:rFonts w:cstheme="minorHAnsi"/>
          <w:b/>
          <w:bCs/>
          <w:lang w:eastAsia="zh-CN"/>
        </w:rPr>
      </w:pPr>
    </w:p>
    <w:p w14:paraId="760E4BF8" w14:textId="3D30023E" w:rsidR="0043549C" w:rsidRPr="00007FD3" w:rsidRDefault="00975466" w:rsidP="00C22C50">
      <w:pPr>
        <w:suppressAutoHyphens/>
        <w:autoSpaceDN w:val="0"/>
        <w:spacing w:after="0" w:line="240" w:lineRule="auto"/>
        <w:jc w:val="center"/>
        <w:rPr>
          <w:rFonts w:cstheme="minorHAnsi"/>
          <w:b/>
          <w:bCs/>
          <w:lang w:eastAsia="zh-CN"/>
        </w:rPr>
      </w:pPr>
      <w:r>
        <w:rPr>
          <w:rFonts w:cstheme="minorHAnsi"/>
          <w:b/>
          <w:bCs/>
          <w:lang w:eastAsia="zh-CN"/>
        </w:rPr>
        <w:t>„</w:t>
      </w:r>
      <w:r w:rsidR="00E9230C">
        <w:rPr>
          <w:rFonts w:cstheme="minorHAnsi"/>
          <w:b/>
          <w:bCs/>
          <w:lang w:eastAsia="zh-CN"/>
        </w:rPr>
        <w:t xml:space="preserve">Dostawa </w:t>
      </w:r>
      <w:r w:rsidR="009779BD">
        <w:rPr>
          <w:rFonts w:cstheme="minorHAnsi"/>
          <w:b/>
          <w:bCs/>
          <w:lang w:eastAsia="zh-CN"/>
        </w:rPr>
        <w:t>narzędzi i akcesoriów endoskopowych</w:t>
      </w:r>
      <w:r w:rsidR="00C22C50" w:rsidRPr="00007FD3">
        <w:rPr>
          <w:rFonts w:cstheme="minorHAnsi"/>
          <w:b/>
          <w:bCs/>
          <w:lang w:eastAsia="zh-CN"/>
        </w:rPr>
        <w:t>"</w:t>
      </w:r>
    </w:p>
    <w:p w14:paraId="1D854E8D" w14:textId="365B9F71" w:rsidR="00192697" w:rsidRPr="00007FD3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>COZL/</w:t>
      </w:r>
      <w:r w:rsidR="00192697" w:rsidRPr="00007FD3">
        <w:rPr>
          <w:rFonts w:eastAsia="Times New Roman" w:cstheme="minorHAnsi"/>
          <w:b/>
          <w:lang w:eastAsia="zh-CN"/>
        </w:rPr>
        <w:t>DZP/</w:t>
      </w:r>
      <w:r w:rsidR="00975466">
        <w:rPr>
          <w:rFonts w:eastAsia="Times New Roman" w:cstheme="minorHAnsi"/>
          <w:b/>
          <w:lang w:eastAsia="zh-CN"/>
        </w:rPr>
        <w:t>MB</w:t>
      </w:r>
      <w:r w:rsidR="00192697" w:rsidRPr="00007FD3">
        <w:rPr>
          <w:rFonts w:eastAsia="Times New Roman" w:cstheme="minorHAnsi"/>
          <w:b/>
          <w:lang w:eastAsia="zh-CN"/>
        </w:rPr>
        <w:t>K/3411/PN-</w:t>
      </w:r>
      <w:r w:rsidR="00E9230C">
        <w:rPr>
          <w:rFonts w:eastAsia="Times New Roman" w:cstheme="minorHAnsi"/>
          <w:b/>
          <w:lang w:eastAsia="zh-CN"/>
        </w:rPr>
        <w:t>3</w:t>
      </w:r>
      <w:r w:rsidR="009779BD">
        <w:rPr>
          <w:rFonts w:eastAsia="Times New Roman" w:cstheme="minorHAnsi"/>
          <w:b/>
          <w:lang w:eastAsia="zh-CN"/>
        </w:rPr>
        <w:t>5</w:t>
      </w:r>
      <w:r w:rsidR="00192697" w:rsidRPr="00007FD3">
        <w:rPr>
          <w:rFonts w:eastAsia="Times New Roman" w:cstheme="minorHAnsi"/>
          <w:b/>
          <w:lang w:eastAsia="zh-CN"/>
        </w:rPr>
        <w:t>/2</w:t>
      </w:r>
      <w:r w:rsidR="006D5CAD" w:rsidRPr="00007FD3">
        <w:rPr>
          <w:rFonts w:eastAsia="Times New Roman" w:cstheme="minorHAnsi"/>
          <w:b/>
          <w:lang w:eastAsia="zh-CN"/>
        </w:rPr>
        <w:t>5</w:t>
      </w:r>
    </w:p>
    <w:p w14:paraId="1E23289A" w14:textId="77777777" w:rsidR="00941718" w:rsidRPr="00007FD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14:paraId="45D96A52" w14:textId="77777777" w:rsidR="00EF4A33" w:rsidRPr="00007FD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 </w:t>
      </w:r>
      <w:r w:rsidR="00EF4A33" w:rsidRPr="00007FD3">
        <w:rPr>
          <w:rFonts w:eastAsia="Times New Roman" w:cstheme="minorHAnsi"/>
          <w:b/>
          <w:lang w:eastAsia="zh-CN"/>
        </w:rPr>
        <w:t>(</w:t>
      </w:r>
      <w:r w:rsidR="00EF4A33" w:rsidRPr="00007FD3">
        <w:rPr>
          <w:rFonts w:eastAsia="Times New Roman" w:cstheme="minorHAnsi"/>
          <w:i/>
          <w:lang w:eastAsia="zh-CN"/>
        </w:rPr>
        <w:t>tytuł postępowania przetargowego</w:t>
      </w:r>
      <w:r w:rsidR="001F15C4" w:rsidRPr="00007FD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07FD3">
        <w:rPr>
          <w:rFonts w:eastAsia="Times New Roman" w:cstheme="minorHAnsi"/>
          <w:b/>
          <w:lang w:eastAsia="zh-CN"/>
        </w:rPr>
        <w:t>)</w:t>
      </w:r>
    </w:p>
    <w:p w14:paraId="1F69236C" w14:textId="77777777" w:rsidR="00A956E0" w:rsidRPr="00007FD3" w:rsidRDefault="00A956E0" w:rsidP="00F84604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1F80A181" w14:textId="77777777" w:rsidR="00EF4A33" w:rsidRPr="00007FD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24C09F57" w14:textId="77777777" w:rsidR="00AF5B9D" w:rsidRPr="00007FD3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0CAD9F68" w14:textId="77777777" w:rsidR="00EF4A33" w:rsidRPr="00007FD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Oświadczam/y</w:t>
      </w:r>
      <w:r w:rsidR="00EF4A33" w:rsidRPr="00007FD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BC9013D" w14:textId="77777777" w:rsidR="00EF4A33" w:rsidRPr="00007FD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14:paraId="694184A8" w14:textId="77777777" w:rsidR="00183ABB" w:rsidRPr="00007FD3" w:rsidRDefault="001A6F07" w:rsidP="00F84604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Oferuję/oferujemy</w:t>
      </w:r>
      <w:r w:rsidR="00EF4A33" w:rsidRPr="00007FD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762B38CD" w14:textId="77777777" w:rsidR="00FF725A" w:rsidRDefault="00FF725A" w:rsidP="00F84604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14:paraId="2044DAF5" w14:textId="37CA0F79" w:rsidR="00F84604" w:rsidRPr="00007FD3" w:rsidRDefault="00F84604" w:rsidP="00F84604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Część 1 SWZ </w:t>
      </w:r>
      <w:r w:rsidR="009779BD">
        <w:rPr>
          <w:rFonts w:eastAsia="Times New Roman" w:cstheme="minorHAnsi"/>
          <w:b/>
          <w:lang w:eastAsia="zh-CN"/>
        </w:rPr>
        <w:t xml:space="preserve">- </w:t>
      </w:r>
      <w:r w:rsidR="009779BD" w:rsidRPr="00DD70B7">
        <w:rPr>
          <w:b/>
          <w:bCs/>
        </w:rPr>
        <w:t>Nóż elektrochirurgiczny, igły iniekcyjne, jednorazowe narzędzia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007FD3" w14:paraId="1CC583C2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C909D3B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2ECAB10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C6B5B5A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9C8407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881F5F5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65157790" w14:textId="3D49A7C8" w:rsidR="00F84604" w:rsidRDefault="00EF4A33" w:rsidP="00E9230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9779BD">
        <w:rPr>
          <w:rFonts w:eastAsia="Times New Roman" w:cstheme="minorHAnsi"/>
          <w:kern w:val="2"/>
          <w:lang w:eastAsia="zh-CN"/>
        </w:rPr>
        <w:t>.1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14:paraId="0398A94E" w14:textId="078E0628" w:rsidR="00F84604" w:rsidRPr="009779BD" w:rsidRDefault="00F84604" w:rsidP="009779BD">
      <w:pPr>
        <w:spacing w:after="0"/>
        <w:rPr>
          <w:rFonts w:cs="Calibri"/>
          <w:b/>
          <w:bCs/>
        </w:rPr>
      </w:pPr>
      <w:bookmarkStart w:id="0" w:name="_Hlk193882503"/>
      <w:r w:rsidRPr="00F84604"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2</w:t>
      </w:r>
      <w:r w:rsidRPr="00F84604">
        <w:rPr>
          <w:rFonts w:eastAsia="Times New Roman" w:cstheme="minorHAnsi"/>
          <w:b/>
          <w:lang w:eastAsia="zh-CN"/>
        </w:rPr>
        <w:t xml:space="preserve"> SWZ </w:t>
      </w:r>
      <w:r w:rsidR="009779BD">
        <w:rPr>
          <w:rFonts w:eastAsia="Times New Roman" w:cstheme="minorHAnsi"/>
          <w:b/>
          <w:lang w:eastAsia="zh-CN"/>
        </w:rPr>
        <w:t xml:space="preserve">- </w:t>
      </w:r>
      <w:r w:rsidR="009779BD" w:rsidRPr="00DD70B7">
        <w:rPr>
          <w:b/>
          <w:bCs/>
        </w:rPr>
        <w:t>Protezy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84604" w:rsidRPr="00941718" w14:paraId="7A9A9D3B" w14:textId="77777777" w:rsidTr="00365F7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2A3CE96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lastRenderedPageBreak/>
              <w:t>Cena brutto</w:t>
            </w:r>
          </w:p>
          <w:p w14:paraId="3138FB47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720CA1C4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A6C746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E37B800" w14:textId="77777777"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140C0FA5" w14:textId="4F8D33DC" w:rsidR="00F84604" w:rsidRDefault="00F84604" w:rsidP="00975466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9779BD">
        <w:rPr>
          <w:rFonts w:eastAsia="Times New Roman" w:cstheme="minorHAnsi"/>
          <w:kern w:val="2"/>
          <w:lang w:eastAsia="zh-CN"/>
        </w:rPr>
        <w:t>.</w:t>
      </w:r>
      <w:r w:rsidR="006C2A09">
        <w:rPr>
          <w:rFonts w:eastAsia="Times New Roman" w:cstheme="minorHAnsi"/>
          <w:kern w:val="2"/>
          <w:lang w:eastAsia="zh-CN"/>
        </w:rPr>
        <w:t>2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6739C3C3" w14:textId="77777777" w:rsidR="00975466" w:rsidRDefault="00975466" w:rsidP="00975466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993D0F4" w14:textId="6C09917E" w:rsidR="00EF7D98" w:rsidRPr="00941718" w:rsidRDefault="00EF7D98" w:rsidP="00EF7D98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F84604"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3</w:t>
      </w:r>
      <w:r w:rsidRPr="00F84604">
        <w:rPr>
          <w:rFonts w:eastAsia="Times New Roman" w:cstheme="minorHAnsi"/>
          <w:b/>
          <w:lang w:eastAsia="zh-CN"/>
        </w:rPr>
        <w:t xml:space="preserve"> SWZ </w:t>
      </w:r>
      <w:r>
        <w:rPr>
          <w:rFonts w:eastAsia="Times New Roman" w:cstheme="minorHAnsi"/>
          <w:b/>
          <w:lang w:eastAsia="zh-CN"/>
        </w:rPr>
        <w:t>-</w:t>
      </w:r>
      <w:r w:rsidR="006C2A09" w:rsidRPr="006C2A09">
        <w:rPr>
          <w:b/>
          <w:bCs/>
        </w:rPr>
        <w:t xml:space="preserve"> </w:t>
      </w:r>
      <w:r w:rsidR="006C2A09">
        <w:rPr>
          <w:b/>
          <w:bCs/>
        </w:rPr>
        <w:t>Akcesoria endoskopowe</w:t>
      </w:r>
      <w:r w:rsidRPr="009779BD">
        <w:rPr>
          <w:b/>
          <w:bCs/>
          <w:szCs w:val="20"/>
        </w:rPr>
        <w:t xml:space="preserve"> 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7D98" w:rsidRPr="00941718" w14:paraId="70FC8B99" w14:textId="77777777" w:rsidTr="008B7618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6C40A71" w14:textId="77777777" w:rsidR="00EF7D98" w:rsidRPr="00941718" w:rsidRDefault="00EF7D98" w:rsidP="008B761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9D156CE" w14:textId="77777777" w:rsidR="00EF7D98" w:rsidRPr="00941718" w:rsidRDefault="00EF7D98" w:rsidP="008B761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EFC2128" w14:textId="77777777" w:rsidR="00EF7D98" w:rsidRPr="00941718" w:rsidRDefault="00EF7D98" w:rsidP="008B761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90F357" w14:textId="77777777" w:rsidR="00EF7D98" w:rsidRPr="00941718" w:rsidRDefault="00EF7D98" w:rsidP="008B761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8D43B88" w14:textId="77777777" w:rsidR="00EF7D98" w:rsidRPr="00941718" w:rsidRDefault="00EF7D98" w:rsidP="008B761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23845974" w14:textId="77777777" w:rsidR="00EF7D98" w:rsidRDefault="00EF7D98" w:rsidP="00EF7D98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14:paraId="2CBC9458" w14:textId="77777777" w:rsidR="00EF7D98" w:rsidRDefault="00EF7D98" w:rsidP="006C2A09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14:paraId="76C39090" w14:textId="712183C4" w:rsidR="009779BD" w:rsidRPr="00941718" w:rsidRDefault="009779BD" w:rsidP="009779BD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F84604">
        <w:rPr>
          <w:rFonts w:eastAsia="Times New Roman" w:cstheme="minorHAnsi"/>
          <w:b/>
          <w:lang w:eastAsia="zh-CN"/>
        </w:rPr>
        <w:t xml:space="preserve">Część </w:t>
      </w:r>
      <w:r w:rsidR="00EF7D98">
        <w:rPr>
          <w:rFonts w:eastAsia="Times New Roman" w:cstheme="minorHAnsi"/>
          <w:b/>
          <w:lang w:eastAsia="zh-CN"/>
        </w:rPr>
        <w:t>4</w:t>
      </w:r>
      <w:r w:rsidRPr="00F84604">
        <w:rPr>
          <w:rFonts w:eastAsia="Times New Roman" w:cstheme="minorHAnsi"/>
          <w:b/>
          <w:lang w:eastAsia="zh-CN"/>
        </w:rPr>
        <w:t xml:space="preserve"> SWZ </w:t>
      </w:r>
      <w:r>
        <w:rPr>
          <w:rFonts w:eastAsia="Times New Roman" w:cstheme="minorHAnsi"/>
          <w:b/>
          <w:lang w:eastAsia="zh-CN"/>
        </w:rPr>
        <w:t>-</w:t>
      </w:r>
      <w:r w:rsidRPr="009779BD">
        <w:rPr>
          <w:b/>
          <w:bCs/>
          <w:szCs w:val="20"/>
        </w:rPr>
        <w:t xml:space="preserve"> </w:t>
      </w:r>
      <w:proofErr w:type="spellStart"/>
      <w:r w:rsidRPr="00DD70B7">
        <w:rPr>
          <w:b/>
          <w:bCs/>
          <w:szCs w:val="20"/>
        </w:rPr>
        <w:t>Klipsownica</w:t>
      </w:r>
      <w:proofErr w:type="spellEnd"/>
      <w:r w:rsidRPr="00DD70B7">
        <w:rPr>
          <w:b/>
          <w:bCs/>
          <w:szCs w:val="20"/>
        </w:rPr>
        <w:t xml:space="preserve"> jednorazowego użytku, </w:t>
      </w:r>
      <w:proofErr w:type="spellStart"/>
      <w:r w:rsidRPr="00DD70B7">
        <w:rPr>
          <w:b/>
          <w:bCs/>
          <w:szCs w:val="20"/>
        </w:rPr>
        <w:t>stent</w:t>
      </w:r>
      <w:proofErr w:type="spellEnd"/>
      <w:r w:rsidRPr="00DD70B7">
        <w:rPr>
          <w:b/>
          <w:bCs/>
          <w:szCs w:val="20"/>
        </w:rPr>
        <w:t xml:space="preserve"> </w:t>
      </w:r>
      <w:proofErr w:type="spellStart"/>
      <w:r w:rsidRPr="00DD70B7">
        <w:rPr>
          <w:b/>
          <w:bCs/>
          <w:szCs w:val="20"/>
        </w:rPr>
        <w:t>samorozprężalny</w:t>
      </w:r>
      <w:proofErr w:type="spellEnd"/>
      <w:r>
        <w:rPr>
          <w:rFonts w:eastAsia="Times New Roman" w:cstheme="minorHAnsi"/>
          <w:b/>
          <w:lang w:eastAsia="zh-CN"/>
        </w:rPr>
        <w:t xml:space="preserve"> 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779BD" w:rsidRPr="00941718" w14:paraId="62148D6D" w14:textId="77777777" w:rsidTr="00FA5EC4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78DE8EF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A2E0625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42AE93CE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E6921EC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2473DA3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49826810" w14:textId="0C3BC147" w:rsidR="009779BD" w:rsidRDefault="009779BD" w:rsidP="009779BD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</w:t>
      </w:r>
      <w:r w:rsidR="006C2A09">
        <w:rPr>
          <w:rFonts w:eastAsia="Times New Roman" w:cstheme="minorHAnsi"/>
          <w:kern w:val="2"/>
          <w:lang w:eastAsia="zh-CN"/>
        </w:rPr>
        <w:t>4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14:paraId="40AC6D4A" w14:textId="77777777" w:rsidR="009779BD" w:rsidRDefault="009779BD" w:rsidP="009779BD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F402778" w14:textId="6AEB0EBB" w:rsidR="009779BD" w:rsidRPr="00941718" w:rsidRDefault="009779BD" w:rsidP="009779BD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F84604">
        <w:rPr>
          <w:rFonts w:eastAsia="Times New Roman" w:cstheme="minorHAnsi"/>
          <w:b/>
          <w:lang w:eastAsia="zh-CN"/>
        </w:rPr>
        <w:t xml:space="preserve">Część </w:t>
      </w:r>
      <w:r w:rsidR="006C2A09">
        <w:rPr>
          <w:rFonts w:eastAsia="Times New Roman" w:cstheme="minorHAnsi"/>
          <w:b/>
          <w:lang w:eastAsia="zh-CN"/>
        </w:rPr>
        <w:t>5</w:t>
      </w:r>
      <w:r w:rsidRPr="00F84604">
        <w:rPr>
          <w:rFonts w:eastAsia="Times New Roman" w:cstheme="minorHAnsi"/>
          <w:b/>
          <w:lang w:eastAsia="zh-CN"/>
        </w:rPr>
        <w:t xml:space="preserve"> SWZ </w:t>
      </w:r>
      <w:r>
        <w:rPr>
          <w:rFonts w:eastAsia="Times New Roman" w:cstheme="minorHAnsi"/>
          <w:b/>
          <w:lang w:eastAsia="zh-CN"/>
        </w:rPr>
        <w:t xml:space="preserve">- </w:t>
      </w:r>
      <w:r w:rsidRPr="00DD70B7">
        <w:rPr>
          <w:b/>
          <w:bCs/>
          <w:szCs w:val="20"/>
        </w:rPr>
        <w:t xml:space="preserve">Narzędzia endoskopowe, </w:t>
      </w:r>
      <w:proofErr w:type="spellStart"/>
      <w:r w:rsidRPr="00DD70B7">
        <w:rPr>
          <w:b/>
          <w:bCs/>
          <w:szCs w:val="20"/>
        </w:rPr>
        <w:t>stenty</w:t>
      </w:r>
      <w:proofErr w:type="spellEnd"/>
      <w:r w:rsidRPr="00DD70B7">
        <w:rPr>
          <w:b/>
          <w:bCs/>
          <w:szCs w:val="20"/>
        </w:rPr>
        <w:t xml:space="preserve"> biodegradowalne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779BD" w:rsidRPr="00941718" w14:paraId="6C3A0471" w14:textId="77777777" w:rsidTr="00FA5EC4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B372620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5DBE5318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986A5C5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925F8A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3681D55" w14:textId="77777777" w:rsidR="009779BD" w:rsidRPr="00941718" w:rsidRDefault="009779BD" w:rsidP="00FA5EC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69383A26" w14:textId="5068498B" w:rsidR="009779BD" w:rsidRDefault="009779BD" w:rsidP="009779BD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</w:t>
      </w:r>
      <w:r w:rsidR="006C2A09">
        <w:rPr>
          <w:rFonts w:eastAsia="Times New Roman" w:cstheme="minorHAnsi"/>
          <w:kern w:val="2"/>
          <w:lang w:eastAsia="zh-CN"/>
        </w:rPr>
        <w:t>5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14:paraId="1A7D4809" w14:textId="77777777" w:rsidR="00975466" w:rsidRPr="00941718" w:rsidRDefault="0097546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D768322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14:paraId="26919E19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B6AEA64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0FAED8D8" w14:textId="77777777"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41C19A21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3B42BE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0A98DE45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14:paraId="3BC941FD" w14:textId="77777777" w:rsidR="00C22C50" w:rsidRPr="00F84604" w:rsidRDefault="00C22C50" w:rsidP="00C22C50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593A92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299AD5D6" w14:textId="776E0665" w:rsidR="00904A33" w:rsidRPr="00941718" w:rsidRDefault="00EF4A33" w:rsidP="009779BD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14:paraId="340A423E" w14:textId="77777777"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14:paraId="089C13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66AA99F3" w14:textId="77777777"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9E0E687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3F8AE6D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64835D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4B46FD7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7D773950" w14:textId="77777777"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61DEA5E6" w14:textId="77777777" w:rsidR="006D5CAD" w:rsidRPr="00941718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358F61DD" w14:textId="77777777" w:rsidR="00082E51" w:rsidRPr="00F84604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58AA380C" w14:textId="77777777"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14:paraId="45AEC108" w14:textId="77777777" w:rsidTr="00FF725A">
        <w:trPr>
          <w:trHeight w:val="1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34F9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4B04BC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17D22" w14:textId="25CCB555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Nazwa</w:t>
            </w:r>
            <w:r w:rsidR="00C22C50"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, </w:t>
            </w: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adres</w:t>
            </w:r>
            <w:r w:rsidR="00C22C50"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, REGON i NIP </w:t>
            </w: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 Podwykonawcy</w:t>
            </w:r>
          </w:p>
          <w:p w14:paraId="352A5D37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6D4FB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79657E64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</w:p>
        </w:tc>
      </w:tr>
      <w:tr w:rsidR="00FE35BC" w:rsidRPr="00941718" w14:paraId="322B94EC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FBD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4BB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801548E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A2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1361C75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8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14:paraId="1A4B639F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D5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4F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08F9825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790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6D115D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0D4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59398F05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0309EDE" w14:textId="1F926EAE" w:rsidR="001A6F07" w:rsidRPr="00941718" w:rsidRDefault="00975466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</w:t>
      </w:r>
      <w:r w:rsidR="00EF4A33"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344B5B47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49F98836" w14:textId="77777777" w:rsidR="00823C2C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4EB5C28" w14:textId="77777777" w:rsidR="00F84604" w:rsidRPr="00941718" w:rsidRDefault="00F84604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43B2A85" w14:textId="5F8894BE" w:rsidR="00EF4A33" w:rsidRPr="00975466" w:rsidRDefault="00975466" w:rsidP="0097546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1A6F07" w:rsidRPr="00975466">
        <w:rPr>
          <w:rFonts w:eastAsia="Times New Roman" w:cstheme="minorHAnsi"/>
          <w:kern w:val="2"/>
          <w:lang w:eastAsia="zh-CN"/>
        </w:rPr>
        <w:t>Oświadczam/y</w:t>
      </w:r>
      <w:r w:rsidR="00EF4A33" w:rsidRPr="00975466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vertAlign w:val="superscript"/>
          <w:lang w:eastAsia="zh-CN"/>
        </w:rPr>
        <w:footnoteReference w:id="2"/>
      </w:r>
      <w:r w:rsidR="00EF4A33" w:rsidRPr="00975466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7AD3AA2E" w14:textId="77777777" w:rsidR="0043549C" w:rsidRPr="00941718" w:rsidRDefault="0043549C" w:rsidP="00C22C50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1D71B06" w14:textId="1151C37C" w:rsidR="001A6F07" w:rsidRPr="00CF31D0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6434BA1A" w14:textId="41CCE24C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……………………..………………………………………………………………………………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……………………………………………………..</w:t>
      </w:r>
    </w:p>
    <w:p w14:paraId="55D45A46" w14:textId="77777777"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E981FAC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3D03E712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9C4725B" w14:textId="0F3EDDB2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</w:t>
      </w:r>
    </w:p>
    <w:p w14:paraId="6063FE93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2A2E5B" w14:textId="77777777" w:rsidR="00183ABB" w:rsidRPr="00F84604" w:rsidRDefault="00183ABB" w:rsidP="00F84604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28415AE9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14:paraId="6E496E3D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121712F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1A3EA04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6F96F5B7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52B8F62B" w14:textId="0C4B0361" w:rsidR="00DB7EB4" w:rsidRDefault="00183ABB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4602AEC7" w14:textId="77777777" w:rsidR="00C22C50" w:rsidRPr="00C22C50" w:rsidRDefault="00C22C50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</w:p>
    <w:p w14:paraId="591145ED" w14:textId="4DB674CE" w:rsidR="001A6F07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06B47ADB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4D9CA4C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0E9FF6E9" w14:textId="24A92644" w:rsidR="00C22C50" w:rsidRDefault="00EF4A33" w:rsidP="00C22C5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5D7AF079" w14:textId="77777777" w:rsidR="00CF31D0" w:rsidRPr="00CF31D0" w:rsidRDefault="00CF31D0" w:rsidP="00CF31D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77944121" w14:textId="77777777" w:rsidR="00C22C50" w:rsidRPr="00C22C50" w:rsidRDefault="00C22C50" w:rsidP="00C22C5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b/>
          <w:bCs/>
          <w:kern w:val="2"/>
          <w:lang w:eastAsia="zh-CN"/>
        </w:rPr>
      </w:pPr>
      <w:r w:rsidRPr="00C22C50">
        <w:rPr>
          <w:rFonts w:eastAsia="Calibri" w:cstheme="minorHAnsi"/>
          <w:b/>
          <w:bCs/>
          <w:kern w:val="2"/>
          <w:lang w:eastAsia="zh-CN"/>
        </w:rPr>
        <w:t>Oświadczenie zapoznania się z klauzulą informacyjną</w:t>
      </w:r>
    </w:p>
    <w:p w14:paraId="0D9396B0" w14:textId="77777777" w:rsidR="00C22C50" w:rsidRPr="00C22C50" w:rsidRDefault="00C22C50" w:rsidP="00C22C50">
      <w:pPr>
        <w:pStyle w:val="Akapitzlist"/>
        <w:widowControl w:val="0"/>
        <w:tabs>
          <w:tab w:val="left" w:pos="426"/>
        </w:tabs>
        <w:suppressAutoHyphens/>
        <w:spacing w:before="118" w:after="0" w:line="240" w:lineRule="auto"/>
        <w:ind w:left="360" w:right="244"/>
        <w:jc w:val="both"/>
        <w:rPr>
          <w:rFonts w:eastAsia="Calibri" w:cstheme="minorHAnsi"/>
          <w:kern w:val="2"/>
          <w:lang w:eastAsia="zh-CN"/>
        </w:rPr>
      </w:pPr>
    </w:p>
    <w:p w14:paraId="262B344F" w14:textId="75537F0D" w:rsidR="00AF5B9D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C22C50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02D56A3A" w14:textId="77777777" w:rsidR="00975466" w:rsidRPr="00C22C50" w:rsidRDefault="00975466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62827750" w14:textId="7FE45FC2" w:rsidR="00EF4A33" w:rsidRPr="00941718" w:rsidRDefault="00975466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</w:t>
      </w:r>
      <w:r w:rsidR="00EF4A33"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4228363E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1BB5BDDF" w14:textId="77777777"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2641C338" w14:textId="5BDDD39D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C22C50">
        <w:rPr>
          <w:rFonts w:eastAsia="Times New Roman" w:cstheme="minorHAnsi"/>
          <w:color w:val="000000"/>
          <w:kern w:val="2"/>
          <w:lang w:eastAsia="zh-CN"/>
        </w:rPr>
        <w:t>;</w:t>
      </w:r>
    </w:p>
    <w:p w14:paraId="2A7D46A0" w14:textId="74FC0501" w:rsidR="00C22C50" w:rsidRPr="00941718" w:rsidRDefault="00C22C50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3)</w:t>
      </w:r>
      <w:r w:rsidR="00FF725A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>
        <w:rPr>
          <w:rFonts w:eastAsia="Times New Roman" w:cstheme="minorHAnsi"/>
          <w:color w:val="000000"/>
          <w:kern w:val="2"/>
          <w:lang w:eastAsia="zh-CN"/>
        </w:rPr>
        <w:t>………………………………………………………………………………………………………………………………………………………</w:t>
      </w:r>
    </w:p>
    <w:p w14:paraId="43EAFF74" w14:textId="77777777"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14F5614" w14:textId="77777777" w:rsidR="00C22C50" w:rsidRPr="00941718" w:rsidRDefault="00C22C50" w:rsidP="009779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F9B82B7" w14:textId="79060801" w:rsidR="00F468CA" w:rsidRPr="00F468CA" w:rsidRDefault="009779BD" w:rsidP="009779BD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kern w:val="2"/>
          <w:lang w:eastAsia="zh-CN"/>
        </w:rPr>
      </w:pPr>
      <w:r>
        <w:rPr>
          <w:rFonts w:eastAsia="Times New Roman" w:cstheme="minorHAnsi"/>
          <w:i/>
          <w:iCs/>
          <w:kern w:val="2"/>
          <w:lang w:eastAsia="zh-CN"/>
        </w:rPr>
        <w:t xml:space="preserve">                                                                                                 </w:t>
      </w:r>
      <w:r w:rsidR="00F468CA"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14:paraId="4BF28A0F" w14:textId="6E86B7A7" w:rsidR="00F468CA" w:rsidRPr="00F468CA" w:rsidRDefault="00975466" w:rsidP="00975466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kern w:val="2"/>
          <w:lang w:eastAsia="zh-CN"/>
        </w:rPr>
      </w:pPr>
      <w:r>
        <w:rPr>
          <w:rFonts w:eastAsia="Times New Roman" w:cstheme="minorHAnsi"/>
          <w:i/>
          <w:iCs/>
          <w:kern w:val="2"/>
          <w:lang w:eastAsia="zh-CN"/>
        </w:rPr>
        <w:t xml:space="preserve">                                                                                                   </w:t>
      </w:r>
      <w:r w:rsidR="00F468CA" w:rsidRPr="00F468CA">
        <w:rPr>
          <w:rFonts w:eastAsia="Times New Roman" w:cstheme="minorHAnsi"/>
          <w:i/>
          <w:iCs/>
          <w:kern w:val="2"/>
          <w:lang w:eastAsia="zh-CN"/>
        </w:rPr>
        <w:t>kwalifikowany podpis elektroniczny</w:t>
      </w:r>
    </w:p>
    <w:p w14:paraId="32A74AA6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44463E2" w14:textId="77777777" w:rsidR="00C22C50" w:rsidRPr="00941718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3DD6D9C" w14:textId="77777777"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10C2F2C2" w14:textId="77777777"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B62D" w14:textId="77777777" w:rsidR="0053448E" w:rsidRDefault="0053448E" w:rsidP="00EF4A33">
      <w:pPr>
        <w:spacing w:after="0" w:line="240" w:lineRule="auto"/>
      </w:pPr>
      <w:r>
        <w:separator/>
      </w:r>
    </w:p>
  </w:endnote>
  <w:endnote w:type="continuationSeparator" w:id="0">
    <w:p w14:paraId="76BC7D4D" w14:textId="77777777" w:rsidR="0053448E" w:rsidRDefault="0053448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785E51B7" w14:textId="007F47BA"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C8A">
          <w:rPr>
            <w:noProof/>
          </w:rPr>
          <w:t>2</w:t>
        </w:r>
        <w:r>
          <w:fldChar w:fldCharType="end"/>
        </w:r>
      </w:p>
    </w:sdtContent>
  </w:sdt>
  <w:p w14:paraId="5571D004" w14:textId="77777777"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A2FF6" w14:textId="77777777" w:rsidR="0053448E" w:rsidRDefault="0053448E" w:rsidP="00EF4A33">
      <w:pPr>
        <w:spacing w:after="0" w:line="240" w:lineRule="auto"/>
      </w:pPr>
      <w:r>
        <w:separator/>
      </w:r>
    </w:p>
  </w:footnote>
  <w:footnote w:type="continuationSeparator" w:id="0">
    <w:p w14:paraId="1F6123D6" w14:textId="77777777" w:rsidR="0053448E" w:rsidRDefault="0053448E" w:rsidP="00EF4A33">
      <w:pPr>
        <w:spacing w:after="0" w:line="240" w:lineRule="auto"/>
      </w:pPr>
      <w:r>
        <w:continuationSeparator/>
      </w:r>
    </w:p>
  </w:footnote>
  <w:footnote w:id="1">
    <w:p w14:paraId="6876E168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B24965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52EE4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9122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87189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686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1648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07FD3"/>
    <w:rsid w:val="000129D2"/>
    <w:rsid w:val="00027F2F"/>
    <w:rsid w:val="000344CF"/>
    <w:rsid w:val="00043A64"/>
    <w:rsid w:val="00054BFE"/>
    <w:rsid w:val="00082E51"/>
    <w:rsid w:val="000B7BE1"/>
    <w:rsid w:val="0015332A"/>
    <w:rsid w:val="00177A66"/>
    <w:rsid w:val="00183ABB"/>
    <w:rsid w:val="00190EA0"/>
    <w:rsid w:val="00192697"/>
    <w:rsid w:val="001A2F86"/>
    <w:rsid w:val="001A6F07"/>
    <w:rsid w:val="001D3990"/>
    <w:rsid w:val="001D4754"/>
    <w:rsid w:val="001F15C4"/>
    <w:rsid w:val="00214D6D"/>
    <w:rsid w:val="00226C8A"/>
    <w:rsid w:val="00253DFB"/>
    <w:rsid w:val="00254876"/>
    <w:rsid w:val="00265B4D"/>
    <w:rsid w:val="00271D0F"/>
    <w:rsid w:val="00286A4F"/>
    <w:rsid w:val="002926EC"/>
    <w:rsid w:val="002C38C7"/>
    <w:rsid w:val="002D0613"/>
    <w:rsid w:val="002F55CD"/>
    <w:rsid w:val="003026DB"/>
    <w:rsid w:val="0033144A"/>
    <w:rsid w:val="00331EE3"/>
    <w:rsid w:val="0033583B"/>
    <w:rsid w:val="003625B4"/>
    <w:rsid w:val="003626B0"/>
    <w:rsid w:val="003639B0"/>
    <w:rsid w:val="00383FA1"/>
    <w:rsid w:val="00391232"/>
    <w:rsid w:val="003957BA"/>
    <w:rsid w:val="003A285D"/>
    <w:rsid w:val="003C476C"/>
    <w:rsid w:val="003C650D"/>
    <w:rsid w:val="003D34AA"/>
    <w:rsid w:val="003D54EE"/>
    <w:rsid w:val="003E1112"/>
    <w:rsid w:val="003E5C98"/>
    <w:rsid w:val="00423644"/>
    <w:rsid w:val="0043549C"/>
    <w:rsid w:val="004C0BC6"/>
    <w:rsid w:val="004D6D33"/>
    <w:rsid w:val="004E70F3"/>
    <w:rsid w:val="004F7468"/>
    <w:rsid w:val="0050288F"/>
    <w:rsid w:val="0052080C"/>
    <w:rsid w:val="0053448E"/>
    <w:rsid w:val="005433C6"/>
    <w:rsid w:val="005512DD"/>
    <w:rsid w:val="00552BF4"/>
    <w:rsid w:val="00561C32"/>
    <w:rsid w:val="005669F1"/>
    <w:rsid w:val="00570A08"/>
    <w:rsid w:val="00571BCD"/>
    <w:rsid w:val="005923FD"/>
    <w:rsid w:val="0059650C"/>
    <w:rsid w:val="005A4B48"/>
    <w:rsid w:val="005B6A60"/>
    <w:rsid w:val="005C78A7"/>
    <w:rsid w:val="005E5A29"/>
    <w:rsid w:val="006119ED"/>
    <w:rsid w:val="00613472"/>
    <w:rsid w:val="00631142"/>
    <w:rsid w:val="006330C9"/>
    <w:rsid w:val="0064299E"/>
    <w:rsid w:val="006A15FA"/>
    <w:rsid w:val="006A5F0A"/>
    <w:rsid w:val="006A673E"/>
    <w:rsid w:val="006C2A09"/>
    <w:rsid w:val="006D5CAD"/>
    <w:rsid w:val="006F3667"/>
    <w:rsid w:val="00717475"/>
    <w:rsid w:val="007476EC"/>
    <w:rsid w:val="00750CC9"/>
    <w:rsid w:val="00790E40"/>
    <w:rsid w:val="00795E5D"/>
    <w:rsid w:val="007A0B78"/>
    <w:rsid w:val="007D2820"/>
    <w:rsid w:val="007E4174"/>
    <w:rsid w:val="007F70F9"/>
    <w:rsid w:val="00804CDD"/>
    <w:rsid w:val="008100EE"/>
    <w:rsid w:val="00815766"/>
    <w:rsid w:val="0081689E"/>
    <w:rsid w:val="00823C2C"/>
    <w:rsid w:val="008274BB"/>
    <w:rsid w:val="008301F6"/>
    <w:rsid w:val="00830B19"/>
    <w:rsid w:val="00874C8F"/>
    <w:rsid w:val="008A159A"/>
    <w:rsid w:val="008C4AE2"/>
    <w:rsid w:val="008C6C49"/>
    <w:rsid w:val="008E05F5"/>
    <w:rsid w:val="008E23B9"/>
    <w:rsid w:val="008E3A0C"/>
    <w:rsid w:val="008E4A49"/>
    <w:rsid w:val="008E791F"/>
    <w:rsid w:val="008F3A1B"/>
    <w:rsid w:val="00904A33"/>
    <w:rsid w:val="00941718"/>
    <w:rsid w:val="009606D8"/>
    <w:rsid w:val="009610F8"/>
    <w:rsid w:val="00975466"/>
    <w:rsid w:val="009779BD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44087"/>
    <w:rsid w:val="00A823BA"/>
    <w:rsid w:val="00A862AC"/>
    <w:rsid w:val="00A956E0"/>
    <w:rsid w:val="00AA1A8B"/>
    <w:rsid w:val="00AD7F1C"/>
    <w:rsid w:val="00AE13C9"/>
    <w:rsid w:val="00AE4C34"/>
    <w:rsid w:val="00AF2A2B"/>
    <w:rsid w:val="00AF5A35"/>
    <w:rsid w:val="00AF5B9D"/>
    <w:rsid w:val="00B22341"/>
    <w:rsid w:val="00B40F0B"/>
    <w:rsid w:val="00B66966"/>
    <w:rsid w:val="00B93800"/>
    <w:rsid w:val="00B93940"/>
    <w:rsid w:val="00BA1D67"/>
    <w:rsid w:val="00BA5355"/>
    <w:rsid w:val="00BE5A3B"/>
    <w:rsid w:val="00BF141C"/>
    <w:rsid w:val="00C030C0"/>
    <w:rsid w:val="00C22C50"/>
    <w:rsid w:val="00C51492"/>
    <w:rsid w:val="00C61C97"/>
    <w:rsid w:val="00C9543D"/>
    <w:rsid w:val="00CA1C03"/>
    <w:rsid w:val="00CA64F2"/>
    <w:rsid w:val="00CB43E6"/>
    <w:rsid w:val="00CF31D0"/>
    <w:rsid w:val="00D06D4E"/>
    <w:rsid w:val="00D7054A"/>
    <w:rsid w:val="00D77EA7"/>
    <w:rsid w:val="00DB7EB4"/>
    <w:rsid w:val="00DD218D"/>
    <w:rsid w:val="00DD50BD"/>
    <w:rsid w:val="00DF0515"/>
    <w:rsid w:val="00DF0C5A"/>
    <w:rsid w:val="00E2695B"/>
    <w:rsid w:val="00E35AB3"/>
    <w:rsid w:val="00E53088"/>
    <w:rsid w:val="00E73F9C"/>
    <w:rsid w:val="00E86A7E"/>
    <w:rsid w:val="00E9230C"/>
    <w:rsid w:val="00E96DDD"/>
    <w:rsid w:val="00EC6D14"/>
    <w:rsid w:val="00ED5A54"/>
    <w:rsid w:val="00EF4A33"/>
    <w:rsid w:val="00EF6EF9"/>
    <w:rsid w:val="00EF7D98"/>
    <w:rsid w:val="00F02A58"/>
    <w:rsid w:val="00F02C3A"/>
    <w:rsid w:val="00F14853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84604"/>
    <w:rsid w:val="00F8524C"/>
    <w:rsid w:val="00FE35BC"/>
    <w:rsid w:val="00FF6951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0B93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Lista21">
    <w:name w:val="Lista 21"/>
    <w:basedOn w:val="Normalny"/>
    <w:rsid w:val="0043549C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1276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Monika Karwacka</cp:lastModifiedBy>
  <cp:revision>96</cp:revision>
  <cp:lastPrinted>2025-03-27T12:22:00Z</cp:lastPrinted>
  <dcterms:created xsi:type="dcterms:W3CDTF">2021-01-30T18:42:00Z</dcterms:created>
  <dcterms:modified xsi:type="dcterms:W3CDTF">2025-03-27T12:22:00Z</dcterms:modified>
</cp:coreProperties>
</file>