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C45E06" w14:textId="131155D8" w:rsidR="00E07ADF" w:rsidRPr="00EB3FE9" w:rsidRDefault="00E07ADF" w:rsidP="00E07ADF">
      <w:pPr>
        <w:spacing w:line="276" w:lineRule="auto"/>
        <w:jc w:val="right"/>
        <w:rPr>
          <w:rFonts w:ascii="Arial" w:hAnsi="Arial" w:cs="Arial"/>
          <w:b/>
          <w:bCs/>
        </w:rPr>
      </w:pPr>
      <w:r w:rsidRPr="00EB3FE9">
        <w:rPr>
          <w:rFonts w:ascii="Arial" w:hAnsi="Arial" w:cs="Arial"/>
          <w:b/>
          <w:bCs/>
        </w:rPr>
        <w:t>Załącznik nr 6 do SWZ</w:t>
      </w:r>
      <w:r w:rsidR="00D61A6C">
        <w:rPr>
          <w:rFonts w:ascii="Arial" w:hAnsi="Arial" w:cs="Arial"/>
          <w:b/>
          <w:bCs/>
        </w:rPr>
        <w:t xml:space="preserve"> </w:t>
      </w:r>
      <w:r w:rsidR="00D61A6C" w:rsidRPr="00D61A6C">
        <w:rPr>
          <w:rFonts w:ascii="Arial" w:hAnsi="Arial" w:cs="Arial"/>
          <w:b/>
          <w:bCs/>
          <w:color w:val="FF0000"/>
          <w:u w:val="single"/>
        </w:rPr>
        <w:t>po zmianach z dnia 21.03.2025 r.</w:t>
      </w:r>
    </w:p>
    <w:p w14:paraId="2057F2C2" w14:textId="1DB3F2C0" w:rsidR="00E07ADF" w:rsidRPr="00E07ADF" w:rsidRDefault="00542281" w:rsidP="00E07ADF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OPIS PRZEDMIOTU ZAMÓWIENIA/ </w:t>
      </w:r>
      <w:r w:rsidR="00E07ADF" w:rsidRPr="00E07ADF">
        <w:rPr>
          <w:rFonts w:ascii="Arial" w:hAnsi="Arial" w:cs="Arial"/>
          <w:b/>
          <w:sz w:val="22"/>
          <w:szCs w:val="22"/>
        </w:rPr>
        <w:t>OPIS OFEROWAN</w:t>
      </w:r>
      <w:r w:rsidR="00B45623">
        <w:rPr>
          <w:rFonts w:ascii="Arial" w:hAnsi="Arial" w:cs="Arial"/>
          <w:b/>
          <w:sz w:val="22"/>
          <w:szCs w:val="22"/>
        </w:rPr>
        <w:t>EGO SPRZĘTU</w:t>
      </w:r>
    </w:p>
    <w:p w14:paraId="6908C993" w14:textId="77777777" w:rsidR="00E07ADF" w:rsidRPr="00E07ADF" w:rsidRDefault="00E07ADF" w:rsidP="00E07ADF">
      <w:pPr>
        <w:spacing w:line="276" w:lineRule="auto"/>
        <w:jc w:val="center"/>
        <w:rPr>
          <w:rFonts w:ascii="Arial" w:hAnsi="Arial" w:cs="Arial"/>
          <w:b/>
          <w:bCs/>
          <w:i/>
          <w:color w:val="FF0000"/>
          <w:sz w:val="22"/>
          <w:szCs w:val="22"/>
        </w:rPr>
      </w:pPr>
      <w:r w:rsidRPr="00E07ADF">
        <w:rPr>
          <w:rFonts w:ascii="Arial" w:hAnsi="Arial" w:cs="Arial"/>
          <w:b/>
          <w:sz w:val="22"/>
          <w:szCs w:val="22"/>
        </w:rPr>
        <w:t>Szczegółowy opis przedmiotu zamówienia wraz ze wskazaniem standardów jakościowych odnoszących się do wszystkich istotnych cech przedmiotu zamówienia</w:t>
      </w:r>
    </w:p>
    <w:p w14:paraId="112A0916" w14:textId="77777777" w:rsidR="00E07ADF" w:rsidRPr="00E07ADF" w:rsidRDefault="00E07ADF" w:rsidP="00E07ADF">
      <w:pPr>
        <w:spacing w:line="276" w:lineRule="auto"/>
        <w:jc w:val="center"/>
        <w:rPr>
          <w:rFonts w:ascii="Arial" w:hAnsi="Arial" w:cs="Arial"/>
          <w:b/>
          <w:bCs/>
          <w:i/>
          <w:color w:val="FF0000"/>
          <w:sz w:val="22"/>
          <w:szCs w:val="22"/>
        </w:rPr>
      </w:pPr>
      <w:r w:rsidRPr="00E07ADF">
        <w:rPr>
          <w:rFonts w:ascii="Arial" w:hAnsi="Arial" w:cs="Arial"/>
          <w:b/>
          <w:bCs/>
          <w:i/>
          <w:color w:val="FF0000"/>
          <w:sz w:val="22"/>
          <w:szCs w:val="22"/>
        </w:rPr>
        <w:t>(należy złożyć wraz z ofertą – wypełniony i podpisany)</w:t>
      </w:r>
    </w:p>
    <w:p w14:paraId="55BE1A02" w14:textId="78F89E7B" w:rsidR="00E07ADF" w:rsidRPr="00E07ADF" w:rsidRDefault="00E07ADF" w:rsidP="002956EB">
      <w:pPr>
        <w:tabs>
          <w:tab w:val="center" w:pos="4536"/>
          <w:tab w:val="right" w:pos="9072"/>
        </w:tabs>
        <w:suppressAutoHyphens/>
        <w:rPr>
          <w:rFonts w:ascii="Arial" w:hAnsi="Arial" w:cs="Arial"/>
          <w:i/>
          <w:sz w:val="22"/>
          <w:szCs w:val="22"/>
        </w:rPr>
      </w:pPr>
    </w:p>
    <w:p w14:paraId="249D1DCC" w14:textId="5A4EB812" w:rsidR="00E07ADF" w:rsidRPr="002956EB" w:rsidRDefault="00E07ADF" w:rsidP="00941151">
      <w:pPr>
        <w:tabs>
          <w:tab w:val="center" w:pos="4536"/>
          <w:tab w:val="right" w:pos="9072"/>
        </w:tabs>
        <w:suppressAutoHyphens/>
        <w:jc w:val="both"/>
        <w:rPr>
          <w:rFonts w:ascii="Arial" w:hAnsi="Arial" w:cs="Arial"/>
          <w:b/>
          <w:sz w:val="24"/>
          <w:szCs w:val="22"/>
          <w:u w:val="single"/>
        </w:rPr>
      </w:pPr>
      <w:r w:rsidRPr="002956EB">
        <w:rPr>
          <w:rFonts w:ascii="Arial" w:hAnsi="Arial" w:cs="Arial"/>
          <w:b/>
          <w:sz w:val="24"/>
          <w:szCs w:val="22"/>
          <w:u w:val="single"/>
        </w:rPr>
        <w:t xml:space="preserve">Dostawa aparatów </w:t>
      </w:r>
      <w:proofErr w:type="spellStart"/>
      <w:r w:rsidRPr="002956EB">
        <w:rPr>
          <w:rFonts w:ascii="Arial" w:hAnsi="Arial" w:cs="Arial"/>
          <w:b/>
          <w:sz w:val="24"/>
          <w:szCs w:val="22"/>
          <w:u w:val="single"/>
        </w:rPr>
        <w:t>bezlusterkowych</w:t>
      </w:r>
      <w:proofErr w:type="spellEnd"/>
      <w:r w:rsidRPr="002956EB">
        <w:rPr>
          <w:rFonts w:ascii="Arial" w:hAnsi="Arial" w:cs="Arial"/>
          <w:b/>
          <w:sz w:val="24"/>
          <w:szCs w:val="22"/>
          <w:u w:val="single"/>
        </w:rPr>
        <w:t xml:space="preserve"> z obiektywami, oświetlenia i obudowy aparatu do fotografowania pod wodą w ramach projektu pn.: „Jestem zawodowcem 3.0” w Zespole Szkół Technicznych i Ogólnokształcących nr 3 im. E. Abramowskiego w Katowicach</w:t>
      </w:r>
    </w:p>
    <w:p w14:paraId="4EE14D93" w14:textId="77777777" w:rsidR="002E7066" w:rsidRPr="00DD0C1B" w:rsidRDefault="002E7066" w:rsidP="00E07ADF">
      <w:pPr>
        <w:tabs>
          <w:tab w:val="center" w:pos="4536"/>
          <w:tab w:val="right" w:pos="9072"/>
        </w:tabs>
        <w:suppressAutoHyphens/>
        <w:rPr>
          <w:rFonts w:ascii="Arial" w:hAnsi="Arial" w:cs="Arial"/>
          <w:i/>
          <w:szCs w:val="18"/>
        </w:rPr>
      </w:pPr>
    </w:p>
    <w:tbl>
      <w:tblPr>
        <w:tblStyle w:val="Tabela-Siatka"/>
        <w:tblW w:w="13994" w:type="dxa"/>
        <w:tblLayout w:type="fixed"/>
        <w:tblLook w:val="04A0" w:firstRow="1" w:lastRow="0" w:firstColumn="1" w:lastColumn="0" w:noHBand="0" w:noVBand="1"/>
      </w:tblPr>
      <w:tblGrid>
        <w:gridCol w:w="704"/>
        <w:gridCol w:w="3402"/>
        <w:gridCol w:w="7371"/>
        <w:gridCol w:w="2517"/>
      </w:tblGrid>
      <w:tr w:rsidR="00E07ADF" w:rsidRPr="00EA5FB4" w14:paraId="55BAAA03" w14:textId="77777777" w:rsidTr="00E07ADF">
        <w:trPr>
          <w:trHeight w:val="960"/>
        </w:trPr>
        <w:tc>
          <w:tcPr>
            <w:tcW w:w="13994" w:type="dxa"/>
            <w:gridSpan w:val="4"/>
            <w:vAlign w:val="center"/>
          </w:tcPr>
          <w:p w14:paraId="4A46AC92" w14:textId="6B01C562" w:rsidR="00E07ADF" w:rsidRPr="00F01D50" w:rsidRDefault="00E07ADF" w:rsidP="00F01D50">
            <w:pPr>
              <w:pStyle w:val="Akapitzlist"/>
              <w:widowControl w:val="0"/>
              <w:numPr>
                <w:ilvl w:val="0"/>
                <w:numId w:val="12"/>
              </w:numPr>
              <w:suppressAutoHyphens/>
              <w:spacing w:after="120" w:line="259" w:lineRule="auto"/>
              <w:ind w:left="306"/>
              <w:jc w:val="both"/>
              <w:rPr>
                <w:rFonts w:ascii="Arial" w:eastAsia="Calibri" w:hAnsi="Arial" w:cs="Arial"/>
                <w:b/>
                <w:bCs/>
                <w:sz w:val="24"/>
                <w:szCs w:val="24"/>
                <w:lang w:eastAsia="en-US"/>
              </w:rPr>
            </w:pPr>
            <w:bookmarkStart w:id="0" w:name="_Hlk191290981"/>
            <w:r w:rsidRPr="00F01D50">
              <w:rPr>
                <w:rFonts w:ascii="Arial" w:eastAsia="Calibri" w:hAnsi="Arial" w:cs="Arial"/>
                <w:b/>
                <w:bCs/>
                <w:sz w:val="28"/>
                <w:szCs w:val="24"/>
                <w:lang w:eastAsia="en-US"/>
              </w:rPr>
              <w:t xml:space="preserve">Aparat </w:t>
            </w:r>
            <w:proofErr w:type="spellStart"/>
            <w:r w:rsidRPr="00F01D50">
              <w:rPr>
                <w:rFonts w:ascii="Arial" w:eastAsia="Calibri" w:hAnsi="Arial" w:cs="Arial"/>
                <w:b/>
                <w:bCs/>
                <w:sz w:val="28"/>
                <w:szCs w:val="24"/>
                <w:lang w:eastAsia="en-US"/>
              </w:rPr>
              <w:t>bezlusterkowy</w:t>
            </w:r>
            <w:proofErr w:type="spellEnd"/>
            <w:r w:rsidR="002956EB" w:rsidRPr="00F01D50">
              <w:rPr>
                <w:rFonts w:ascii="Arial" w:eastAsia="Calibri" w:hAnsi="Arial" w:cs="Arial"/>
                <w:b/>
                <w:bCs/>
                <w:sz w:val="28"/>
                <w:szCs w:val="24"/>
                <w:lang w:eastAsia="en-US"/>
              </w:rPr>
              <w:t xml:space="preserve"> 1.</w:t>
            </w:r>
            <w:r w:rsidRPr="00F01D50">
              <w:rPr>
                <w:rFonts w:ascii="Arial" w:eastAsia="Calibri" w:hAnsi="Arial" w:cs="Arial"/>
                <w:b/>
                <w:bCs/>
                <w:sz w:val="28"/>
                <w:szCs w:val="24"/>
                <w:lang w:eastAsia="en-US"/>
              </w:rPr>
              <w:t xml:space="preserve"> typ</w:t>
            </w:r>
            <w:r w:rsidR="002956EB" w:rsidRPr="00F01D50">
              <w:rPr>
                <w:rFonts w:ascii="Arial" w:eastAsia="Calibri" w:hAnsi="Arial" w:cs="Arial"/>
                <w:b/>
                <w:bCs/>
                <w:sz w:val="28"/>
                <w:szCs w:val="24"/>
                <w:lang w:eastAsia="en-US"/>
              </w:rPr>
              <w:t xml:space="preserve"> </w:t>
            </w:r>
            <w:r w:rsidRPr="00F01D50">
              <w:rPr>
                <w:rFonts w:ascii="Arial" w:eastAsia="Calibri" w:hAnsi="Arial" w:cs="Arial"/>
                <w:b/>
                <w:bCs/>
                <w:sz w:val="28"/>
                <w:szCs w:val="24"/>
                <w:lang w:eastAsia="en-US"/>
              </w:rPr>
              <w:t>– 5 sztuk</w:t>
            </w:r>
            <w:r w:rsidRPr="00F01D50">
              <w:rPr>
                <w:rFonts w:ascii="Arial" w:eastAsia="Calibri" w:hAnsi="Arial" w:cs="Arial"/>
                <w:b/>
                <w:bCs/>
                <w:sz w:val="24"/>
                <w:szCs w:val="24"/>
                <w:lang w:eastAsia="en-US"/>
              </w:rPr>
              <w:t xml:space="preserve"> spełniający poniższe parametry techniczne lub cechy</w:t>
            </w:r>
          </w:p>
          <w:p w14:paraId="46CA8C5B" w14:textId="6507ADF5" w:rsidR="00E07ADF" w:rsidRPr="00EA5FB4" w:rsidRDefault="00E07ADF" w:rsidP="00E07ADF">
            <w:pPr>
              <w:widowControl w:val="0"/>
              <w:suppressAutoHyphens/>
              <w:spacing w:after="120" w:line="259" w:lineRule="auto"/>
              <w:rPr>
                <w:rFonts w:ascii="Arial" w:eastAsia="Calibri" w:hAnsi="Arial" w:cs="Arial"/>
                <w:b/>
                <w:bCs/>
                <w:lang w:eastAsia="en-US"/>
              </w:rPr>
            </w:pPr>
            <w:r w:rsidRPr="00EA5FB4">
              <w:rPr>
                <w:rFonts w:ascii="Arial" w:eastAsia="Calibri" w:hAnsi="Arial" w:cs="Arial"/>
                <w:b/>
                <w:bCs/>
                <w:sz w:val="22"/>
                <w:lang w:eastAsia="en-US"/>
              </w:rPr>
              <w:t>Oferowany model, producent*</w:t>
            </w:r>
            <w:r w:rsidRPr="00EA5FB4">
              <w:rPr>
                <w:rFonts w:ascii="Arial" w:eastAsia="Calibri" w:hAnsi="Arial" w:cs="Arial"/>
                <w:b/>
                <w:bCs/>
                <w:lang w:eastAsia="en-US"/>
              </w:rPr>
              <w:t xml:space="preserve"> </w:t>
            </w:r>
            <w:r w:rsidRPr="00EA5FB4">
              <w:rPr>
                <w:rFonts w:ascii="Arial" w:eastAsia="Calibri" w:hAnsi="Arial" w:cs="Arial"/>
                <w:bCs/>
                <w:lang w:eastAsia="en-US"/>
              </w:rPr>
              <w:t>…………………………………………………………………………………………………………………………………………</w:t>
            </w:r>
          </w:p>
          <w:p w14:paraId="63775C0B" w14:textId="77777777" w:rsidR="00E07ADF" w:rsidRPr="00EA5FB4" w:rsidRDefault="00E07ADF" w:rsidP="00E07ADF">
            <w:pPr>
              <w:widowControl w:val="0"/>
              <w:suppressAutoHyphens/>
              <w:ind w:left="-207"/>
              <w:jc w:val="center"/>
              <w:rPr>
                <w:rFonts w:ascii="Arial" w:hAnsi="Arial" w:cs="Arial"/>
                <w:i/>
                <w:iCs/>
                <w:szCs w:val="22"/>
              </w:rPr>
            </w:pPr>
            <w:r w:rsidRPr="00EA5FB4">
              <w:rPr>
                <w:rFonts w:ascii="Arial" w:eastAsia="Calibri" w:hAnsi="Arial" w:cs="Arial"/>
                <w:bCs/>
                <w:i/>
                <w:sz w:val="18"/>
                <w:lang w:eastAsia="en-US"/>
              </w:rPr>
              <w:t>(</w:t>
            </w:r>
            <w:r w:rsidRPr="00EA5FB4">
              <w:rPr>
                <w:rFonts w:ascii="Arial" w:hAnsi="Arial" w:cs="Arial"/>
                <w:i/>
                <w:iCs/>
                <w:szCs w:val="22"/>
              </w:rPr>
              <w:t>należy podać pełną nazwę urządzenia oraz pełną nazwę producenta, w celu jednoznacznej identyfikacji oferowanego urządzenia)</w:t>
            </w:r>
          </w:p>
          <w:p w14:paraId="7512FBCB" w14:textId="77777777" w:rsidR="00E07ADF" w:rsidRPr="00EA5FB4" w:rsidRDefault="00E07ADF" w:rsidP="00E07ADF">
            <w:pPr>
              <w:widowControl w:val="0"/>
              <w:suppressAutoHyphens/>
              <w:ind w:left="-207"/>
              <w:rPr>
                <w:rFonts w:ascii="Arial" w:eastAsia="Calibri" w:hAnsi="Arial" w:cs="Arial"/>
                <w:bCs/>
                <w:i/>
                <w:lang w:eastAsia="en-US"/>
              </w:rPr>
            </w:pPr>
            <w:r w:rsidRPr="00EA5FB4">
              <w:rPr>
                <w:rFonts w:ascii="Arial" w:eastAsia="Calibri" w:hAnsi="Arial" w:cs="Arial"/>
                <w:bCs/>
                <w:i/>
                <w:lang w:eastAsia="en-US"/>
              </w:rPr>
              <w:t>)</w:t>
            </w:r>
          </w:p>
          <w:p w14:paraId="0FAEA1EB" w14:textId="1B29FFAA" w:rsidR="00E07ADF" w:rsidRPr="00EA5FB4" w:rsidRDefault="00E07ADF" w:rsidP="00E07ADF">
            <w:pPr>
              <w:widowControl w:val="0"/>
              <w:suppressAutoHyphens/>
              <w:jc w:val="both"/>
              <w:rPr>
                <w:rFonts w:ascii="Arial" w:eastAsia="Calibri" w:hAnsi="Arial" w:cs="Arial"/>
                <w:lang w:eastAsia="en-US"/>
              </w:rPr>
            </w:pPr>
            <w:r w:rsidRPr="00EA5FB4">
              <w:rPr>
                <w:rFonts w:ascii="Arial" w:eastAsia="Calibri" w:hAnsi="Arial" w:cs="Arial"/>
                <w:b/>
                <w:sz w:val="22"/>
                <w:lang w:eastAsia="en-US"/>
              </w:rPr>
              <w:t>Oferowany okres gwarancji*</w:t>
            </w:r>
            <w:r w:rsidRPr="00EA5FB4">
              <w:rPr>
                <w:rFonts w:ascii="Arial" w:eastAsia="Calibri" w:hAnsi="Arial" w:cs="Arial"/>
                <w:lang w:eastAsia="en-US"/>
              </w:rPr>
              <w:t xml:space="preserve"> ………………………………………………………………………………………………………………………………………………</w:t>
            </w:r>
          </w:p>
          <w:p w14:paraId="39866DC4" w14:textId="77777777" w:rsidR="00E07ADF" w:rsidRPr="00EA5FB4" w:rsidRDefault="00E07ADF" w:rsidP="00E07ADF">
            <w:pPr>
              <w:widowControl w:val="0"/>
              <w:suppressAutoHyphens/>
              <w:ind w:right="1408"/>
              <w:rPr>
                <w:rFonts w:ascii="Arial" w:eastAsia="Calibri" w:hAnsi="Arial" w:cs="Arial"/>
                <w:sz w:val="18"/>
                <w:lang w:eastAsia="en-US"/>
              </w:rPr>
            </w:pPr>
            <w:r w:rsidRPr="00EA5FB4">
              <w:rPr>
                <w:rFonts w:ascii="Arial" w:hAnsi="Arial" w:cs="Arial"/>
                <w:i/>
                <w:iCs/>
                <w:szCs w:val="22"/>
              </w:rPr>
              <w:t>(należy podać oferowany okres gwarancji w miesiącach, minimalny okres gwarancji producenta wynosi 24 miesiące</w:t>
            </w:r>
            <w:r w:rsidRPr="00EA5FB4">
              <w:rPr>
                <w:rFonts w:ascii="Arial" w:eastAsia="Calibri" w:hAnsi="Arial" w:cs="Arial"/>
                <w:sz w:val="18"/>
                <w:lang w:eastAsia="en-US"/>
              </w:rPr>
              <w:t>)</w:t>
            </w:r>
          </w:p>
          <w:p w14:paraId="73B3D9E2" w14:textId="77777777" w:rsidR="00E07ADF" w:rsidRPr="00EA5FB4" w:rsidRDefault="00E07ADF" w:rsidP="00E07ADF">
            <w:pPr>
              <w:pStyle w:val="Default"/>
              <w:rPr>
                <w:rFonts w:ascii="Arial" w:hAnsi="Arial" w:cs="Arial"/>
                <w:b/>
                <w:bCs/>
                <w:color w:val="auto"/>
                <w:sz w:val="16"/>
                <w:szCs w:val="18"/>
              </w:rPr>
            </w:pPr>
          </w:p>
        </w:tc>
      </w:tr>
      <w:tr w:rsidR="00EA5FB4" w:rsidRPr="00D50D62" w14:paraId="65210510" w14:textId="77777777" w:rsidTr="00D50D62">
        <w:trPr>
          <w:trHeight w:val="1442"/>
        </w:trPr>
        <w:tc>
          <w:tcPr>
            <w:tcW w:w="704" w:type="dxa"/>
            <w:vAlign w:val="center"/>
          </w:tcPr>
          <w:p w14:paraId="3D7409CC" w14:textId="77777777" w:rsidR="005F2196" w:rsidRPr="00D50D62" w:rsidRDefault="005F2196" w:rsidP="005F2196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</w:pPr>
            <w:r w:rsidRPr="00D50D62"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  <w:t>Lp.</w:t>
            </w:r>
          </w:p>
        </w:tc>
        <w:tc>
          <w:tcPr>
            <w:tcW w:w="3402" w:type="dxa"/>
            <w:vAlign w:val="center"/>
          </w:tcPr>
          <w:p w14:paraId="27A8A3EA" w14:textId="77777777" w:rsidR="005F2196" w:rsidRPr="00D50D62" w:rsidRDefault="005F2196" w:rsidP="005F2196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</w:pPr>
            <w:r w:rsidRPr="00D50D62"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  <w:t>Nazwa elementu, parametry i możliwości sprzętu</w:t>
            </w:r>
          </w:p>
        </w:tc>
        <w:tc>
          <w:tcPr>
            <w:tcW w:w="7371" w:type="dxa"/>
            <w:vAlign w:val="center"/>
          </w:tcPr>
          <w:p w14:paraId="0BA50275" w14:textId="77777777" w:rsidR="005F2196" w:rsidRPr="00D50D62" w:rsidRDefault="005F2196" w:rsidP="005F2196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</w:pPr>
            <w:r w:rsidRPr="00D50D62"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  <w:t>Opis techniczny (minimalne wymagania Zamawiającego)</w:t>
            </w:r>
          </w:p>
        </w:tc>
        <w:tc>
          <w:tcPr>
            <w:tcW w:w="2517" w:type="dxa"/>
            <w:vAlign w:val="center"/>
          </w:tcPr>
          <w:p w14:paraId="2835DE5E" w14:textId="77777777" w:rsidR="00E07ADF" w:rsidRPr="00D50D62" w:rsidRDefault="00E07ADF" w:rsidP="00E07ADF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</w:pPr>
            <w:r w:rsidRPr="00D50D62"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  <w:t xml:space="preserve">Spełnienie wymagań Zamawiającego przez oferowane urządzenie </w:t>
            </w:r>
          </w:p>
          <w:p w14:paraId="545BE9B1" w14:textId="35A0958A" w:rsidR="005F2196" w:rsidRPr="00D50D62" w:rsidRDefault="00E07ADF" w:rsidP="00E07ADF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</w:pPr>
            <w:r w:rsidRPr="00D50D62"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  <w:t>(TAK lub NIE – właściwe proszę zaznaczyć „X” lub „V”)</w:t>
            </w:r>
          </w:p>
        </w:tc>
      </w:tr>
      <w:bookmarkEnd w:id="0"/>
      <w:tr w:rsidR="00BB26FC" w:rsidRPr="00EA5FB4" w14:paraId="022AD4AE" w14:textId="77777777" w:rsidTr="001069A8">
        <w:trPr>
          <w:trHeight w:val="464"/>
        </w:trPr>
        <w:tc>
          <w:tcPr>
            <w:tcW w:w="704" w:type="dxa"/>
            <w:vAlign w:val="center"/>
          </w:tcPr>
          <w:p w14:paraId="262E394C" w14:textId="67A6E137" w:rsidR="00BB26FC" w:rsidRPr="00EA5FB4" w:rsidRDefault="00BB26FC" w:rsidP="002956EB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A5FB4">
              <w:rPr>
                <w:rFonts w:ascii="Arial" w:hAnsi="Arial" w:cs="Arial"/>
                <w:color w:val="auto"/>
                <w:sz w:val="20"/>
                <w:szCs w:val="20"/>
              </w:rPr>
              <w:t>1</w:t>
            </w:r>
          </w:p>
        </w:tc>
        <w:tc>
          <w:tcPr>
            <w:tcW w:w="3402" w:type="dxa"/>
            <w:vAlign w:val="center"/>
          </w:tcPr>
          <w:p w14:paraId="5658E868" w14:textId="3763D802" w:rsidR="00BB26FC" w:rsidRPr="00EA5FB4" w:rsidRDefault="00BB26FC" w:rsidP="00FF51F9">
            <w:pPr>
              <w:pStyle w:val="Default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  <w:r w:rsidRPr="00EA5FB4">
              <w:rPr>
                <w:rFonts w:ascii="Arial" w:hAnsi="Arial" w:cs="Arial"/>
                <w:b/>
                <w:color w:val="auto"/>
                <w:sz w:val="20"/>
                <w:szCs w:val="20"/>
              </w:rPr>
              <w:t>Zastosowanie:</w:t>
            </w:r>
          </w:p>
        </w:tc>
        <w:tc>
          <w:tcPr>
            <w:tcW w:w="7371" w:type="dxa"/>
            <w:vAlign w:val="center"/>
          </w:tcPr>
          <w:p w14:paraId="796451FB" w14:textId="59BA4BD3" w:rsidR="00BB26FC" w:rsidRPr="00EA5FB4" w:rsidRDefault="00BB26FC" w:rsidP="1DFD6A55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A5FB4">
              <w:rPr>
                <w:rFonts w:ascii="Arial" w:hAnsi="Arial" w:cs="Arial"/>
                <w:color w:val="auto"/>
                <w:sz w:val="20"/>
                <w:szCs w:val="20"/>
              </w:rPr>
              <w:t>zdjęcia katalogowe, reklamowe, portretowe, techniczne</w:t>
            </w:r>
          </w:p>
        </w:tc>
        <w:tc>
          <w:tcPr>
            <w:tcW w:w="2517" w:type="dxa"/>
            <w:vMerge w:val="restart"/>
            <w:vAlign w:val="center"/>
          </w:tcPr>
          <w:p w14:paraId="512B54C1" w14:textId="77777777" w:rsidR="00BB26FC" w:rsidRDefault="00BB26FC" w:rsidP="005F2196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14:paraId="145F3C61" w14:textId="77777777" w:rsidR="00BB26FC" w:rsidRDefault="00BB26FC" w:rsidP="005F2196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14:paraId="12E450B0" w14:textId="77777777" w:rsidR="00BB26FC" w:rsidRDefault="00BB26FC" w:rsidP="005F2196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14:paraId="5A5960D5" w14:textId="77777777" w:rsidR="00BB26FC" w:rsidRDefault="00BB26FC" w:rsidP="005F2196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14:paraId="2DE7CCE5" w14:textId="77777777" w:rsidR="00BB26FC" w:rsidRDefault="00BB26FC" w:rsidP="005F2196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14:paraId="58177EA7" w14:textId="77777777" w:rsidR="00BB26FC" w:rsidRDefault="00BB26FC" w:rsidP="005F2196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14:paraId="1C1ED4F4" w14:textId="767D3E24" w:rsidR="00BB26FC" w:rsidRDefault="00BB26FC" w:rsidP="005F2196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14:paraId="3DC5D853" w14:textId="6A08BBB2" w:rsidR="00BB26FC" w:rsidRDefault="00BB26FC" w:rsidP="005F2196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14:paraId="6C1589CE" w14:textId="1154A47E" w:rsidR="00BB26FC" w:rsidRDefault="00BB26FC" w:rsidP="005F2196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14:paraId="7737249A" w14:textId="198415F1" w:rsidR="00BB26FC" w:rsidRDefault="00BB26FC" w:rsidP="005F2196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14:paraId="7B4A8AE6" w14:textId="75BF9D47" w:rsidR="00BB26FC" w:rsidRDefault="00BB26FC" w:rsidP="005F2196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14:paraId="53019338" w14:textId="7E79B0DE" w:rsidR="00BB26FC" w:rsidRDefault="00BB26FC" w:rsidP="005F2196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14:paraId="1D833993" w14:textId="4E4478DE" w:rsidR="00BB26FC" w:rsidRDefault="00BB26FC" w:rsidP="005F2196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14:paraId="33DDCCE4" w14:textId="5F0A2469" w:rsidR="00BB26FC" w:rsidRDefault="00BB26FC" w:rsidP="005F2196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14:paraId="2323CB54" w14:textId="2F3C20AC" w:rsidR="00BB26FC" w:rsidRDefault="00BB26FC" w:rsidP="005F2196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14:paraId="30BE2114" w14:textId="77777777" w:rsidR="00BB26FC" w:rsidRDefault="00BB26FC" w:rsidP="005F2196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14:paraId="4F0C7577" w14:textId="77777777" w:rsidR="00BB26FC" w:rsidRDefault="00BB26FC" w:rsidP="005F2196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14:paraId="13B3990E" w14:textId="77777777" w:rsidR="00BB26FC" w:rsidRDefault="00BB26FC" w:rsidP="005F2196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14:paraId="5B3B0688" w14:textId="77777777" w:rsidR="00BB26FC" w:rsidRDefault="00BB26FC" w:rsidP="005F2196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14:paraId="15C14FC4" w14:textId="77777777" w:rsidR="00BB26FC" w:rsidRDefault="00BB26FC" w:rsidP="005F2196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14:paraId="341DCE39" w14:textId="77777777" w:rsidR="00BB26FC" w:rsidRPr="00EA5FB4" w:rsidRDefault="00BB26FC" w:rsidP="00D50D62">
            <w:pPr>
              <w:widowControl w:val="0"/>
              <w:suppressAutoHyphens/>
              <w:jc w:val="center"/>
              <w:rPr>
                <w:rFonts w:ascii="Arial" w:eastAsia="Calibri" w:hAnsi="Arial" w:cs="Arial"/>
                <w:sz w:val="28"/>
                <w:szCs w:val="18"/>
                <w:lang w:eastAsia="en-US"/>
              </w:rPr>
            </w:pPr>
            <w:r w:rsidRPr="00EA5FB4">
              <w:rPr>
                <w:rFonts w:ascii="Arial" w:hAnsi="Arial" w:cs="Arial"/>
              </w:rPr>
              <w:t> </w:t>
            </w:r>
            <w:sdt>
              <w:sdtPr>
                <w:rPr>
                  <w:rFonts w:ascii="Arial" w:eastAsia="Calibri" w:hAnsi="Arial" w:cs="Arial"/>
                  <w:sz w:val="36"/>
                  <w:szCs w:val="22"/>
                  <w:lang w:eastAsia="en-US"/>
                </w:rPr>
                <w:id w:val="6686830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A5FB4">
                  <w:rPr>
                    <w:rFonts w:ascii="Segoe UI Symbol" w:eastAsia="Calibri" w:hAnsi="Segoe UI Symbol" w:cs="Segoe UI Symbol"/>
                    <w:sz w:val="36"/>
                    <w:szCs w:val="22"/>
                    <w:lang w:eastAsia="en-US"/>
                  </w:rPr>
                  <w:t>☐</w:t>
                </w:r>
              </w:sdtContent>
            </w:sdt>
            <w:r w:rsidRPr="00EA5FB4">
              <w:rPr>
                <w:rFonts w:ascii="Arial" w:eastAsia="Calibri" w:hAnsi="Arial" w:cs="Arial"/>
                <w:sz w:val="28"/>
                <w:szCs w:val="18"/>
                <w:lang w:eastAsia="en-US"/>
              </w:rPr>
              <w:t xml:space="preserve"> TAK / </w:t>
            </w:r>
            <w:sdt>
              <w:sdtPr>
                <w:rPr>
                  <w:rFonts w:ascii="Arial" w:eastAsia="Calibri" w:hAnsi="Arial" w:cs="Arial"/>
                  <w:sz w:val="36"/>
                  <w:szCs w:val="22"/>
                  <w:lang w:eastAsia="en-US"/>
                </w:rPr>
                <w:id w:val="2758335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A5FB4">
                  <w:rPr>
                    <w:rFonts w:ascii="Segoe UI Symbol" w:eastAsia="Calibri" w:hAnsi="Segoe UI Symbol" w:cs="Segoe UI Symbol"/>
                    <w:sz w:val="36"/>
                    <w:szCs w:val="22"/>
                    <w:lang w:eastAsia="en-US"/>
                  </w:rPr>
                  <w:t>☐</w:t>
                </w:r>
              </w:sdtContent>
            </w:sdt>
            <w:r w:rsidRPr="00EA5FB4">
              <w:rPr>
                <w:rFonts w:ascii="Arial" w:eastAsia="Calibri" w:hAnsi="Arial" w:cs="Arial"/>
                <w:sz w:val="28"/>
                <w:szCs w:val="18"/>
                <w:lang w:eastAsia="en-US"/>
              </w:rPr>
              <w:t xml:space="preserve"> NIE</w:t>
            </w:r>
          </w:p>
          <w:p w14:paraId="528094CE" w14:textId="02767709" w:rsidR="00BB26FC" w:rsidRPr="00EA5FB4" w:rsidRDefault="00BB26FC" w:rsidP="005F2196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14:paraId="29D9951A" w14:textId="77777777" w:rsidR="00BB26FC" w:rsidRPr="00EA5FB4" w:rsidRDefault="00BB26FC" w:rsidP="005F2196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A5FB4">
              <w:rPr>
                <w:rFonts w:ascii="Arial" w:hAnsi="Arial" w:cs="Arial"/>
                <w:color w:val="auto"/>
                <w:sz w:val="20"/>
                <w:szCs w:val="20"/>
              </w:rPr>
              <w:t> </w:t>
            </w:r>
          </w:p>
          <w:p w14:paraId="1B39E05D" w14:textId="77777777" w:rsidR="00BB26FC" w:rsidRPr="00EA5FB4" w:rsidRDefault="00BB26FC" w:rsidP="005F2196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A5FB4">
              <w:rPr>
                <w:rFonts w:ascii="Arial" w:hAnsi="Arial" w:cs="Arial"/>
                <w:color w:val="auto"/>
                <w:sz w:val="20"/>
                <w:szCs w:val="20"/>
              </w:rPr>
              <w:t> </w:t>
            </w:r>
          </w:p>
          <w:p w14:paraId="16610211" w14:textId="77777777" w:rsidR="00BB26FC" w:rsidRPr="00EA5FB4" w:rsidRDefault="00BB26FC" w:rsidP="005F2196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A5FB4">
              <w:rPr>
                <w:rFonts w:ascii="Arial" w:hAnsi="Arial" w:cs="Arial"/>
                <w:color w:val="auto"/>
                <w:sz w:val="20"/>
                <w:szCs w:val="20"/>
              </w:rPr>
              <w:t> </w:t>
            </w:r>
          </w:p>
          <w:p w14:paraId="2298F515" w14:textId="77777777" w:rsidR="00BB26FC" w:rsidRPr="00EA5FB4" w:rsidRDefault="00BB26FC" w:rsidP="005F2196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A5FB4">
              <w:rPr>
                <w:rFonts w:ascii="Arial" w:hAnsi="Arial" w:cs="Arial"/>
                <w:color w:val="auto"/>
                <w:sz w:val="20"/>
                <w:szCs w:val="20"/>
              </w:rPr>
              <w:t> </w:t>
            </w:r>
          </w:p>
          <w:p w14:paraId="369B62D2" w14:textId="60FEF53A" w:rsidR="00BB26FC" w:rsidRPr="00EA5FB4" w:rsidRDefault="00BB26FC" w:rsidP="005F2196">
            <w:pPr>
              <w:pStyle w:val="Default"/>
              <w:rPr>
                <w:rFonts w:ascii="Arial" w:eastAsia="Calibri" w:hAnsi="Arial" w:cs="Arial"/>
                <w:sz w:val="28"/>
                <w:szCs w:val="18"/>
                <w:lang w:eastAsia="en-US"/>
              </w:rPr>
            </w:pPr>
            <w:r w:rsidRPr="00EA5FB4">
              <w:rPr>
                <w:rFonts w:ascii="Arial" w:hAnsi="Arial" w:cs="Arial"/>
                <w:color w:val="auto"/>
                <w:sz w:val="20"/>
                <w:szCs w:val="20"/>
              </w:rPr>
              <w:t> </w:t>
            </w:r>
          </w:p>
        </w:tc>
      </w:tr>
      <w:tr w:rsidR="00BB26FC" w:rsidRPr="00EA5FB4" w14:paraId="714C7A44" w14:textId="77777777" w:rsidTr="002E7066">
        <w:trPr>
          <w:trHeight w:val="414"/>
        </w:trPr>
        <w:tc>
          <w:tcPr>
            <w:tcW w:w="704" w:type="dxa"/>
            <w:vAlign w:val="center"/>
          </w:tcPr>
          <w:p w14:paraId="3ECC27E1" w14:textId="44462CE9" w:rsidR="00BB26FC" w:rsidRPr="00EA5FB4" w:rsidRDefault="00BB26FC" w:rsidP="002956EB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A5FB4">
              <w:rPr>
                <w:rFonts w:ascii="Arial" w:hAnsi="Arial" w:cs="Arial"/>
                <w:color w:val="auto"/>
                <w:sz w:val="20"/>
                <w:szCs w:val="20"/>
              </w:rPr>
              <w:t>2</w:t>
            </w:r>
          </w:p>
        </w:tc>
        <w:tc>
          <w:tcPr>
            <w:tcW w:w="3402" w:type="dxa"/>
            <w:vAlign w:val="center"/>
          </w:tcPr>
          <w:p w14:paraId="3922C040" w14:textId="1702944C" w:rsidR="00BB26FC" w:rsidRPr="00EA5FB4" w:rsidRDefault="00BB26FC" w:rsidP="005F2196">
            <w:pPr>
              <w:pStyle w:val="Defaul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EA5FB4">
              <w:rPr>
                <w:rFonts w:ascii="Arial" w:hAnsi="Arial" w:cs="Arial"/>
                <w:b/>
                <w:color w:val="auto"/>
                <w:sz w:val="20"/>
                <w:szCs w:val="20"/>
              </w:rPr>
              <w:t>Mocowanie</w:t>
            </w:r>
          </w:p>
        </w:tc>
        <w:tc>
          <w:tcPr>
            <w:tcW w:w="7371" w:type="dxa"/>
            <w:vAlign w:val="center"/>
          </w:tcPr>
          <w:p w14:paraId="6332B951" w14:textId="15FE3033" w:rsidR="00BB26FC" w:rsidRPr="00EA5FB4" w:rsidRDefault="00BB26FC" w:rsidP="1DFD6A55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A5FB4">
              <w:rPr>
                <w:rFonts w:ascii="Arial" w:hAnsi="Arial" w:cs="Arial"/>
                <w:color w:val="auto"/>
                <w:sz w:val="20"/>
                <w:szCs w:val="20"/>
              </w:rPr>
              <w:t>Bagnet, kompatybilny z obiektywami wymienionymi w tabeli</w:t>
            </w:r>
          </w:p>
        </w:tc>
        <w:tc>
          <w:tcPr>
            <w:tcW w:w="2517" w:type="dxa"/>
            <w:vMerge/>
            <w:vAlign w:val="center"/>
          </w:tcPr>
          <w:p w14:paraId="612C086F" w14:textId="27D7F2A6" w:rsidR="00BB26FC" w:rsidRPr="00EA5FB4" w:rsidRDefault="00BB26FC" w:rsidP="005F2196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BB26FC" w:rsidRPr="00EA5FB4" w14:paraId="0B59880A" w14:textId="77777777" w:rsidTr="001069A8">
        <w:trPr>
          <w:trHeight w:val="419"/>
        </w:trPr>
        <w:tc>
          <w:tcPr>
            <w:tcW w:w="704" w:type="dxa"/>
            <w:vAlign w:val="center"/>
          </w:tcPr>
          <w:p w14:paraId="76E19521" w14:textId="3B3A1052" w:rsidR="00BB26FC" w:rsidRPr="00EA5FB4" w:rsidRDefault="00BB26FC" w:rsidP="002956EB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A5FB4">
              <w:rPr>
                <w:rFonts w:ascii="Arial" w:hAnsi="Arial" w:cs="Arial"/>
                <w:color w:val="auto"/>
                <w:sz w:val="20"/>
                <w:szCs w:val="20"/>
              </w:rPr>
              <w:t>3</w:t>
            </w:r>
          </w:p>
        </w:tc>
        <w:tc>
          <w:tcPr>
            <w:tcW w:w="3402" w:type="dxa"/>
            <w:vAlign w:val="center"/>
          </w:tcPr>
          <w:p w14:paraId="47231AC2" w14:textId="2D1E721C" w:rsidR="00BB26FC" w:rsidRPr="00EA5FB4" w:rsidRDefault="00BB26FC" w:rsidP="005F2196">
            <w:pPr>
              <w:pStyle w:val="Defaul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EA5FB4">
              <w:rPr>
                <w:rFonts w:ascii="Arial" w:hAnsi="Arial" w:cs="Arial"/>
                <w:b/>
                <w:color w:val="auto"/>
                <w:sz w:val="20"/>
                <w:szCs w:val="20"/>
              </w:rPr>
              <w:t>Typ aparatu</w:t>
            </w:r>
          </w:p>
        </w:tc>
        <w:tc>
          <w:tcPr>
            <w:tcW w:w="7371" w:type="dxa"/>
            <w:vAlign w:val="center"/>
          </w:tcPr>
          <w:p w14:paraId="65FCD587" w14:textId="4CF88EDB" w:rsidR="00BB26FC" w:rsidRPr="00EA5FB4" w:rsidRDefault="00BB26FC" w:rsidP="1DFD6A55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proofErr w:type="spellStart"/>
            <w:r w:rsidRPr="00EA5FB4">
              <w:rPr>
                <w:rFonts w:ascii="Arial" w:hAnsi="Arial" w:cs="Arial"/>
                <w:color w:val="auto"/>
                <w:sz w:val="20"/>
                <w:szCs w:val="20"/>
              </w:rPr>
              <w:t>Bezlusterkowy</w:t>
            </w:r>
            <w:proofErr w:type="spellEnd"/>
            <w:r w:rsidRPr="00EA5FB4">
              <w:rPr>
                <w:rFonts w:ascii="Arial" w:hAnsi="Arial" w:cs="Arial"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EA5FB4">
              <w:rPr>
                <w:rFonts w:ascii="Arial" w:hAnsi="Arial" w:cs="Arial"/>
                <w:color w:val="auto"/>
                <w:sz w:val="20"/>
                <w:szCs w:val="20"/>
              </w:rPr>
              <w:t>pełnoklatkowy</w:t>
            </w:r>
            <w:proofErr w:type="spellEnd"/>
          </w:p>
        </w:tc>
        <w:tc>
          <w:tcPr>
            <w:tcW w:w="2517" w:type="dxa"/>
            <w:vMerge/>
            <w:vAlign w:val="center"/>
          </w:tcPr>
          <w:p w14:paraId="5DE0924D" w14:textId="4B510569" w:rsidR="00BB26FC" w:rsidRPr="00EA5FB4" w:rsidRDefault="00BB26FC" w:rsidP="005F2196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BB26FC" w:rsidRPr="00EA5FB4" w14:paraId="7AFAD7D1" w14:textId="77777777" w:rsidTr="001069A8">
        <w:trPr>
          <w:trHeight w:val="457"/>
        </w:trPr>
        <w:tc>
          <w:tcPr>
            <w:tcW w:w="704" w:type="dxa"/>
            <w:vAlign w:val="center"/>
          </w:tcPr>
          <w:p w14:paraId="04C4A8F9" w14:textId="7E662791" w:rsidR="00BB26FC" w:rsidRPr="00EA5FB4" w:rsidRDefault="00BB26FC" w:rsidP="002956EB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A5FB4">
              <w:rPr>
                <w:rFonts w:ascii="Arial" w:hAnsi="Arial" w:cs="Arial"/>
                <w:color w:val="auto"/>
                <w:sz w:val="20"/>
                <w:szCs w:val="20"/>
              </w:rPr>
              <w:t>4</w:t>
            </w:r>
          </w:p>
        </w:tc>
        <w:tc>
          <w:tcPr>
            <w:tcW w:w="3402" w:type="dxa"/>
            <w:vAlign w:val="center"/>
          </w:tcPr>
          <w:p w14:paraId="07931AEC" w14:textId="3D6D76FE" w:rsidR="00BB26FC" w:rsidRPr="00EA5FB4" w:rsidRDefault="00BB26FC" w:rsidP="005F2196">
            <w:pPr>
              <w:pStyle w:val="Defaul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EA5FB4">
              <w:rPr>
                <w:rFonts w:ascii="Arial" w:hAnsi="Arial" w:cs="Arial"/>
                <w:b/>
                <w:color w:val="auto"/>
                <w:sz w:val="20"/>
                <w:szCs w:val="20"/>
              </w:rPr>
              <w:t>Nagrywanie wideo</w:t>
            </w:r>
          </w:p>
        </w:tc>
        <w:tc>
          <w:tcPr>
            <w:tcW w:w="7371" w:type="dxa"/>
            <w:vAlign w:val="center"/>
          </w:tcPr>
          <w:p w14:paraId="317C87A2" w14:textId="76C9ADF9" w:rsidR="00BB26FC" w:rsidRPr="00EA5FB4" w:rsidRDefault="00BB26FC" w:rsidP="1DFD6A5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  <w:r w:rsidRPr="00EA5FB4">
              <w:rPr>
                <w:rFonts w:ascii="Arial" w:hAnsi="Arial" w:cs="Arial"/>
              </w:rPr>
              <w:t>in 4K 60p</w:t>
            </w:r>
          </w:p>
        </w:tc>
        <w:tc>
          <w:tcPr>
            <w:tcW w:w="2517" w:type="dxa"/>
            <w:vMerge/>
            <w:vAlign w:val="center"/>
          </w:tcPr>
          <w:p w14:paraId="116C18A9" w14:textId="014DE69A" w:rsidR="00BB26FC" w:rsidRPr="00EA5FB4" w:rsidRDefault="00BB26FC" w:rsidP="005F2196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BB26FC" w:rsidRPr="00EA5FB4" w14:paraId="36F6A3C1" w14:textId="77777777" w:rsidTr="001069A8">
        <w:trPr>
          <w:trHeight w:val="465"/>
        </w:trPr>
        <w:tc>
          <w:tcPr>
            <w:tcW w:w="704" w:type="dxa"/>
            <w:vAlign w:val="center"/>
          </w:tcPr>
          <w:p w14:paraId="0F433980" w14:textId="3ADD9678" w:rsidR="00BB26FC" w:rsidRPr="00EA5FB4" w:rsidRDefault="00BB26FC" w:rsidP="002956EB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A5FB4">
              <w:rPr>
                <w:rFonts w:ascii="Arial" w:hAnsi="Arial" w:cs="Arial"/>
                <w:color w:val="auto"/>
                <w:sz w:val="20"/>
                <w:szCs w:val="20"/>
              </w:rPr>
              <w:lastRenderedPageBreak/>
              <w:t>6</w:t>
            </w:r>
          </w:p>
        </w:tc>
        <w:tc>
          <w:tcPr>
            <w:tcW w:w="3402" w:type="dxa"/>
            <w:vAlign w:val="center"/>
          </w:tcPr>
          <w:p w14:paraId="210198ED" w14:textId="609AB444" w:rsidR="00BB26FC" w:rsidRPr="00EA5FB4" w:rsidRDefault="00BB26FC" w:rsidP="005F2196">
            <w:pPr>
              <w:pStyle w:val="Defaul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EA5FB4">
              <w:rPr>
                <w:rFonts w:ascii="Arial" w:hAnsi="Arial" w:cs="Arial"/>
                <w:b/>
                <w:color w:val="auto"/>
                <w:sz w:val="20"/>
                <w:szCs w:val="20"/>
              </w:rPr>
              <w:t>Dodatkowy akumulator</w:t>
            </w:r>
          </w:p>
        </w:tc>
        <w:tc>
          <w:tcPr>
            <w:tcW w:w="7371" w:type="dxa"/>
            <w:vAlign w:val="center"/>
          </w:tcPr>
          <w:p w14:paraId="55548321" w14:textId="68EDBED2" w:rsidR="00BB26FC" w:rsidRPr="00EA5FB4" w:rsidRDefault="00BB26FC" w:rsidP="1DFD6A55">
            <w:pPr>
              <w:rPr>
                <w:rFonts w:ascii="Arial" w:hAnsi="Arial" w:cs="Arial"/>
              </w:rPr>
            </w:pPr>
            <w:r w:rsidRPr="00EA5FB4">
              <w:rPr>
                <w:rFonts w:ascii="Arial" w:hAnsi="Arial" w:cs="Arial"/>
              </w:rPr>
              <w:t>Tak</w:t>
            </w:r>
          </w:p>
        </w:tc>
        <w:tc>
          <w:tcPr>
            <w:tcW w:w="2517" w:type="dxa"/>
            <w:vMerge/>
            <w:vAlign w:val="center"/>
          </w:tcPr>
          <w:p w14:paraId="26376A52" w14:textId="3D5F9058" w:rsidR="00BB26FC" w:rsidRPr="00EA5FB4" w:rsidRDefault="00BB26FC" w:rsidP="005F2196">
            <w:pPr>
              <w:pStyle w:val="Default"/>
              <w:rPr>
                <w:rFonts w:ascii="Arial" w:hAnsi="Arial" w:cs="Arial"/>
                <w:strike/>
                <w:color w:val="auto"/>
                <w:sz w:val="20"/>
                <w:szCs w:val="20"/>
              </w:rPr>
            </w:pPr>
          </w:p>
        </w:tc>
      </w:tr>
      <w:tr w:rsidR="00BB26FC" w:rsidRPr="00EA5FB4" w14:paraId="7C3CEBB0" w14:textId="77777777" w:rsidTr="001069A8">
        <w:trPr>
          <w:trHeight w:val="556"/>
        </w:trPr>
        <w:tc>
          <w:tcPr>
            <w:tcW w:w="704" w:type="dxa"/>
            <w:vAlign w:val="center"/>
          </w:tcPr>
          <w:p w14:paraId="1162FA20" w14:textId="3E1E8205" w:rsidR="00BB26FC" w:rsidRPr="00EA5FB4" w:rsidRDefault="00BB26FC" w:rsidP="002956EB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A5FB4">
              <w:rPr>
                <w:rFonts w:ascii="Arial" w:hAnsi="Arial" w:cs="Arial"/>
                <w:color w:val="auto"/>
                <w:sz w:val="20"/>
                <w:szCs w:val="20"/>
              </w:rPr>
              <w:t>10</w:t>
            </w:r>
          </w:p>
        </w:tc>
        <w:tc>
          <w:tcPr>
            <w:tcW w:w="3402" w:type="dxa"/>
            <w:vAlign w:val="center"/>
          </w:tcPr>
          <w:p w14:paraId="1D2260D7" w14:textId="18FED3C6" w:rsidR="00BB26FC" w:rsidRPr="00EA5FB4" w:rsidRDefault="00BB26FC" w:rsidP="005F2196">
            <w:pPr>
              <w:pStyle w:val="Defaul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EA5FB4">
              <w:rPr>
                <w:rFonts w:ascii="Arial" w:hAnsi="Arial" w:cs="Arial"/>
                <w:b/>
                <w:color w:val="auto"/>
                <w:sz w:val="20"/>
                <w:szCs w:val="20"/>
              </w:rPr>
              <w:t>Rozdzielczość matrycy (</w:t>
            </w:r>
            <w:proofErr w:type="spellStart"/>
            <w:r w:rsidRPr="00EA5FB4">
              <w:rPr>
                <w:rFonts w:ascii="Arial" w:hAnsi="Arial" w:cs="Arial"/>
                <w:b/>
                <w:color w:val="auto"/>
                <w:sz w:val="20"/>
                <w:szCs w:val="20"/>
              </w:rPr>
              <w:t>Mpix</w:t>
            </w:r>
            <w:proofErr w:type="spellEnd"/>
            <w:r w:rsidRPr="00EA5FB4">
              <w:rPr>
                <w:rFonts w:ascii="Arial" w:hAnsi="Arial" w:cs="Arial"/>
                <w:b/>
                <w:color w:val="auto"/>
                <w:sz w:val="20"/>
                <w:szCs w:val="20"/>
              </w:rPr>
              <w:t>)</w:t>
            </w:r>
          </w:p>
        </w:tc>
        <w:tc>
          <w:tcPr>
            <w:tcW w:w="7371" w:type="dxa"/>
            <w:vAlign w:val="center"/>
          </w:tcPr>
          <w:p w14:paraId="4AE9C8F5" w14:textId="1417C425" w:rsidR="00BB26FC" w:rsidRPr="00EA5FB4" w:rsidRDefault="00BB26FC" w:rsidP="1DFD6A55">
            <w:pPr>
              <w:rPr>
                <w:rFonts w:ascii="Arial" w:hAnsi="Arial" w:cs="Arial"/>
              </w:rPr>
            </w:pPr>
            <w:r w:rsidRPr="00EA5FB4">
              <w:rPr>
                <w:rFonts w:ascii="Arial" w:hAnsi="Arial" w:cs="Arial"/>
              </w:rPr>
              <w:t xml:space="preserve">61 </w:t>
            </w:r>
            <w:proofErr w:type="spellStart"/>
            <w:r w:rsidRPr="00EA5FB4">
              <w:rPr>
                <w:rFonts w:ascii="Arial" w:hAnsi="Arial" w:cs="Arial"/>
              </w:rPr>
              <w:t>Mpix</w:t>
            </w:r>
            <w:proofErr w:type="spellEnd"/>
          </w:p>
        </w:tc>
        <w:tc>
          <w:tcPr>
            <w:tcW w:w="2517" w:type="dxa"/>
            <w:vMerge/>
            <w:vAlign w:val="center"/>
          </w:tcPr>
          <w:p w14:paraId="05CF4955" w14:textId="351A0182" w:rsidR="00BB26FC" w:rsidRPr="00EA5FB4" w:rsidRDefault="00BB26FC" w:rsidP="005F2196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BB26FC" w:rsidRPr="00EA5FB4" w14:paraId="4DA17692" w14:textId="77777777" w:rsidTr="001069A8">
        <w:trPr>
          <w:trHeight w:val="922"/>
        </w:trPr>
        <w:tc>
          <w:tcPr>
            <w:tcW w:w="704" w:type="dxa"/>
            <w:vAlign w:val="center"/>
          </w:tcPr>
          <w:p w14:paraId="79EE92AD" w14:textId="4EC7C9DF" w:rsidR="00BB26FC" w:rsidRPr="00EA5FB4" w:rsidRDefault="00BB26FC" w:rsidP="002956EB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A5FB4">
              <w:rPr>
                <w:rFonts w:ascii="Arial" w:hAnsi="Arial" w:cs="Arial"/>
                <w:color w:val="auto"/>
                <w:sz w:val="20"/>
                <w:szCs w:val="20"/>
              </w:rPr>
              <w:t>11</w:t>
            </w:r>
          </w:p>
        </w:tc>
        <w:tc>
          <w:tcPr>
            <w:tcW w:w="3402" w:type="dxa"/>
            <w:vAlign w:val="center"/>
          </w:tcPr>
          <w:p w14:paraId="507DE777" w14:textId="5116DA17" w:rsidR="00BB26FC" w:rsidRPr="00EA5FB4" w:rsidRDefault="00BB26FC" w:rsidP="005F2196">
            <w:pPr>
              <w:pStyle w:val="Defaul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EA5FB4">
              <w:rPr>
                <w:rFonts w:ascii="Arial" w:hAnsi="Arial" w:cs="Arial"/>
                <w:b/>
                <w:color w:val="auto"/>
                <w:sz w:val="20"/>
                <w:szCs w:val="20"/>
              </w:rPr>
              <w:t>Rozdzielczość zdjęć</w:t>
            </w:r>
          </w:p>
        </w:tc>
        <w:tc>
          <w:tcPr>
            <w:tcW w:w="7371" w:type="dxa"/>
            <w:vAlign w:val="center"/>
          </w:tcPr>
          <w:p w14:paraId="09259A5F" w14:textId="2CB3145C" w:rsidR="00BB26FC" w:rsidRPr="00EA5FB4" w:rsidRDefault="00BB26FC" w:rsidP="1DFD6A55">
            <w:pPr>
              <w:spacing w:line="259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  <w:r w:rsidRPr="00EA5FB4">
              <w:rPr>
                <w:rFonts w:ascii="Arial" w:hAnsi="Arial" w:cs="Arial"/>
              </w:rPr>
              <w:t xml:space="preserve">ax. 9504 x 6336 </w:t>
            </w:r>
            <w:proofErr w:type="spellStart"/>
            <w:r w:rsidRPr="00EA5FB4">
              <w:rPr>
                <w:rFonts w:ascii="Arial" w:hAnsi="Arial" w:cs="Arial"/>
              </w:rPr>
              <w:t>px</w:t>
            </w:r>
            <w:proofErr w:type="spellEnd"/>
            <w:r w:rsidRPr="00EA5FB4">
              <w:rPr>
                <w:rFonts w:ascii="Arial" w:hAnsi="Arial" w:cs="Arial"/>
              </w:rPr>
              <w:t xml:space="preserve"> (3:2)</w:t>
            </w:r>
            <w:r w:rsidRPr="00EA5FB4">
              <w:rPr>
                <w:rFonts w:ascii="Arial" w:hAnsi="Arial" w:cs="Arial"/>
              </w:rPr>
              <w:br/>
              <w:t xml:space="preserve">8448 x 6336 </w:t>
            </w:r>
            <w:proofErr w:type="spellStart"/>
            <w:r w:rsidRPr="00EA5FB4">
              <w:rPr>
                <w:rFonts w:ascii="Arial" w:hAnsi="Arial" w:cs="Arial"/>
              </w:rPr>
              <w:t>px</w:t>
            </w:r>
            <w:proofErr w:type="spellEnd"/>
            <w:r w:rsidRPr="00EA5FB4">
              <w:rPr>
                <w:rFonts w:ascii="Arial" w:hAnsi="Arial" w:cs="Arial"/>
              </w:rPr>
              <w:t xml:space="preserve"> (4:3)</w:t>
            </w:r>
            <w:r w:rsidRPr="00EA5FB4">
              <w:rPr>
                <w:rFonts w:ascii="Arial" w:hAnsi="Arial" w:cs="Arial"/>
              </w:rPr>
              <w:br/>
              <w:t xml:space="preserve">9504 x 5344 </w:t>
            </w:r>
            <w:proofErr w:type="spellStart"/>
            <w:r w:rsidRPr="00EA5FB4">
              <w:rPr>
                <w:rFonts w:ascii="Arial" w:hAnsi="Arial" w:cs="Arial"/>
              </w:rPr>
              <w:t>px</w:t>
            </w:r>
            <w:proofErr w:type="spellEnd"/>
            <w:r w:rsidRPr="00EA5FB4">
              <w:rPr>
                <w:rFonts w:ascii="Arial" w:hAnsi="Arial" w:cs="Arial"/>
              </w:rPr>
              <w:t xml:space="preserve"> (16:9)</w:t>
            </w:r>
            <w:r w:rsidRPr="00EA5FB4">
              <w:rPr>
                <w:rFonts w:ascii="Arial" w:hAnsi="Arial" w:cs="Arial"/>
              </w:rPr>
              <w:br/>
              <w:t xml:space="preserve">min. 6336 x 6336 </w:t>
            </w:r>
            <w:proofErr w:type="spellStart"/>
            <w:r w:rsidRPr="00EA5FB4">
              <w:rPr>
                <w:rFonts w:ascii="Arial" w:hAnsi="Arial" w:cs="Arial"/>
              </w:rPr>
              <w:t>px</w:t>
            </w:r>
            <w:proofErr w:type="spellEnd"/>
            <w:r w:rsidRPr="00EA5FB4">
              <w:rPr>
                <w:rFonts w:ascii="Arial" w:hAnsi="Arial" w:cs="Arial"/>
              </w:rPr>
              <w:t xml:space="preserve"> (1:1)</w:t>
            </w:r>
          </w:p>
        </w:tc>
        <w:tc>
          <w:tcPr>
            <w:tcW w:w="2517" w:type="dxa"/>
            <w:vMerge/>
            <w:vAlign w:val="center"/>
          </w:tcPr>
          <w:p w14:paraId="029FF5B3" w14:textId="1620EFBC" w:rsidR="00BB26FC" w:rsidRPr="00EA5FB4" w:rsidRDefault="00BB26FC" w:rsidP="005F2196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BB26FC" w:rsidRPr="00EA5FB4" w14:paraId="0C988787" w14:textId="77777777" w:rsidTr="001069A8">
        <w:trPr>
          <w:trHeight w:val="319"/>
        </w:trPr>
        <w:tc>
          <w:tcPr>
            <w:tcW w:w="704" w:type="dxa"/>
            <w:vAlign w:val="center"/>
          </w:tcPr>
          <w:p w14:paraId="482AA66A" w14:textId="1EE42490" w:rsidR="00BB26FC" w:rsidRPr="00EA5FB4" w:rsidRDefault="00BB26FC" w:rsidP="002956EB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A5FB4">
              <w:rPr>
                <w:rFonts w:ascii="Arial" w:hAnsi="Arial" w:cs="Arial"/>
                <w:color w:val="auto"/>
                <w:sz w:val="20"/>
                <w:szCs w:val="20"/>
              </w:rPr>
              <w:t>12</w:t>
            </w:r>
          </w:p>
        </w:tc>
        <w:tc>
          <w:tcPr>
            <w:tcW w:w="3402" w:type="dxa"/>
            <w:vAlign w:val="center"/>
          </w:tcPr>
          <w:p w14:paraId="273F0481" w14:textId="034B0D02" w:rsidR="00BB26FC" w:rsidRPr="00EA5FB4" w:rsidRDefault="00BB26FC" w:rsidP="005F2196">
            <w:pPr>
              <w:pStyle w:val="Defaul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EA5FB4">
              <w:rPr>
                <w:rFonts w:ascii="Arial" w:hAnsi="Arial" w:cs="Arial"/>
                <w:b/>
                <w:color w:val="auto"/>
                <w:sz w:val="20"/>
                <w:szCs w:val="20"/>
              </w:rPr>
              <w:t>Rodzaj matrycy</w:t>
            </w:r>
          </w:p>
        </w:tc>
        <w:tc>
          <w:tcPr>
            <w:tcW w:w="7371" w:type="dxa"/>
            <w:vAlign w:val="center"/>
          </w:tcPr>
          <w:p w14:paraId="379C9418" w14:textId="7440D983" w:rsidR="00BB26FC" w:rsidRPr="00EA5FB4" w:rsidRDefault="00BB26FC" w:rsidP="1DFD6A55">
            <w:pPr>
              <w:jc w:val="both"/>
              <w:rPr>
                <w:rFonts w:ascii="Arial" w:hAnsi="Arial" w:cs="Arial"/>
              </w:rPr>
            </w:pPr>
            <w:r w:rsidRPr="00EA5FB4">
              <w:rPr>
                <w:rFonts w:ascii="Arial" w:hAnsi="Arial" w:cs="Arial"/>
              </w:rPr>
              <w:t xml:space="preserve">CMOS </w:t>
            </w:r>
          </w:p>
        </w:tc>
        <w:tc>
          <w:tcPr>
            <w:tcW w:w="2517" w:type="dxa"/>
            <w:vMerge/>
            <w:vAlign w:val="center"/>
          </w:tcPr>
          <w:p w14:paraId="0CEA1E49" w14:textId="5D40914F" w:rsidR="00BB26FC" w:rsidRPr="00EA5FB4" w:rsidRDefault="00BB26FC" w:rsidP="005F2196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BB26FC" w:rsidRPr="00EA5FB4" w14:paraId="2FE306BD" w14:textId="77777777" w:rsidTr="001069A8">
        <w:trPr>
          <w:trHeight w:val="551"/>
        </w:trPr>
        <w:tc>
          <w:tcPr>
            <w:tcW w:w="704" w:type="dxa"/>
            <w:vAlign w:val="center"/>
          </w:tcPr>
          <w:p w14:paraId="5EA5ED0D" w14:textId="1A9D91E2" w:rsidR="00BB26FC" w:rsidRPr="00EA5FB4" w:rsidRDefault="00BB26FC" w:rsidP="002956EB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A5FB4">
              <w:rPr>
                <w:rFonts w:ascii="Arial" w:hAnsi="Arial" w:cs="Arial"/>
                <w:color w:val="auto"/>
                <w:sz w:val="20"/>
                <w:szCs w:val="20"/>
              </w:rPr>
              <w:t>13</w:t>
            </w:r>
          </w:p>
        </w:tc>
        <w:tc>
          <w:tcPr>
            <w:tcW w:w="3402" w:type="dxa"/>
            <w:vAlign w:val="center"/>
          </w:tcPr>
          <w:p w14:paraId="1E83E5DD" w14:textId="798C9683" w:rsidR="00BB26FC" w:rsidRPr="00EA5FB4" w:rsidRDefault="00BB26FC" w:rsidP="005F2196">
            <w:pPr>
              <w:pStyle w:val="Defaul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EA5FB4">
              <w:rPr>
                <w:rFonts w:ascii="Arial" w:hAnsi="Arial" w:cs="Arial"/>
                <w:b/>
                <w:color w:val="auto"/>
                <w:sz w:val="20"/>
                <w:szCs w:val="20"/>
              </w:rPr>
              <w:t>Wymiary matrycy</w:t>
            </w:r>
          </w:p>
        </w:tc>
        <w:tc>
          <w:tcPr>
            <w:tcW w:w="7371" w:type="dxa"/>
            <w:vAlign w:val="center"/>
          </w:tcPr>
          <w:p w14:paraId="7B68C27F" w14:textId="1082F937" w:rsidR="00BB26FC" w:rsidRPr="00EA5FB4" w:rsidRDefault="00BB26FC" w:rsidP="1DFD6A55">
            <w:pPr>
              <w:rPr>
                <w:rFonts w:ascii="Arial" w:hAnsi="Arial" w:cs="Arial"/>
              </w:rPr>
            </w:pPr>
            <w:r w:rsidRPr="00EA5FB4">
              <w:rPr>
                <w:rFonts w:ascii="Arial" w:hAnsi="Arial" w:cs="Arial"/>
              </w:rPr>
              <w:t>35,7 x 23,8 mm</w:t>
            </w:r>
          </w:p>
        </w:tc>
        <w:tc>
          <w:tcPr>
            <w:tcW w:w="2517" w:type="dxa"/>
            <w:vMerge/>
            <w:vAlign w:val="center"/>
          </w:tcPr>
          <w:p w14:paraId="7CFA7838" w14:textId="5C079D5C" w:rsidR="00BB26FC" w:rsidRPr="00EA5FB4" w:rsidRDefault="00BB26FC" w:rsidP="005F2196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BB26FC" w:rsidRPr="00EA5FB4" w14:paraId="727EAB55" w14:textId="77777777" w:rsidTr="001069A8">
        <w:trPr>
          <w:trHeight w:val="403"/>
        </w:trPr>
        <w:tc>
          <w:tcPr>
            <w:tcW w:w="704" w:type="dxa"/>
            <w:vAlign w:val="center"/>
          </w:tcPr>
          <w:p w14:paraId="629FF2BC" w14:textId="67C06A5E" w:rsidR="00BB26FC" w:rsidRPr="00EA5FB4" w:rsidRDefault="00BB26FC" w:rsidP="002956EB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A5FB4">
              <w:rPr>
                <w:rFonts w:ascii="Arial" w:hAnsi="Arial" w:cs="Arial"/>
                <w:color w:val="auto"/>
                <w:sz w:val="20"/>
                <w:szCs w:val="20"/>
              </w:rPr>
              <w:t>14</w:t>
            </w:r>
          </w:p>
        </w:tc>
        <w:tc>
          <w:tcPr>
            <w:tcW w:w="3402" w:type="dxa"/>
            <w:vAlign w:val="center"/>
          </w:tcPr>
          <w:p w14:paraId="2D2FF828" w14:textId="045EF403" w:rsidR="00BB26FC" w:rsidRPr="00EA5FB4" w:rsidRDefault="00BB26FC" w:rsidP="005F2196">
            <w:pPr>
              <w:pStyle w:val="Defaul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EA5FB4">
              <w:rPr>
                <w:rFonts w:ascii="Arial" w:hAnsi="Arial" w:cs="Arial"/>
                <w:b/>
                <w:color w:val="auto"/>
                <w:sz w:val="20"/>
                <w:szCs w:val="20"/>
              </w:rPr>
              <w:t>Proporcje obrazu</w:t>
            </w:r>
          </w:p>
        </w:tc>
        <w:tc>
          <w:tcPr>
            <w:tcW w:w="7371" w:type="dxa"/>
            <w:vAlign w:val="center"/>
          </w:tcPr>
          <w:p w14:paraId="186B9553" w14:textId="731F8F36" w:rsidR="00BB26FC" w:rsidRPr="00EA5FB4" w:rsidRDefault="00BB26FC" w:rsidP="1DFD6A55">
            <w:pPr>
              <w:rPr>
                <w:rFonts w:ascii="Arial" w:hAnsi="Arial" w:cs="Arial"/>
              </w:rPr>
            </w:pPr>
            <w:r w:rsidRPr="00EA5FB4">
              <w:rPr>
                <w:rFonts w:ascii="Arial" w:hAnsi="Arial" w:cs="Arial"/>
              </w:rPr>
              <w:t>3:2, 4:3, 16:9, 1:1</w:t>
            </w:r>
          </w:p>
        </w:tc>
        <w:tc>
          <w:tcPr>
            <w:tcW w:w="2517" w:type="dxa"/>
            <w:vMerge/>
            <w:vAlign w:val="center"/>
          </w:tcPr>
          <w:p w14:paraId="724C41A1" w14:textId="25E0340C" w:rsidR="00BB26FC" w:rsidRPr="00EA5FB4" w:rsidRDefault="00BB26FC" w:rsidP="005F2196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BB26FC" w:rsidRPr="00EA5FB4" w14:paraId="1D4DAF65" w14:textId="77777777" w:rsidTr="001069A8">
        <w:trPr>
          <w:trHeight w:val="984"/>
        </w:trPr>
        <w:tc>
          <w:tcPr>
            <w:tcW w:w="704" w:type="dxa"/>
            <w:vAlign w:val="center"/>
          </w:tcPr>
          <w:p w14:paraId="09CFFF7C" w14:textId="10152E34" w:rsidR="00BB26FC" w:rsidRPr="00EA5FB4" w:rsidRDefault="00BB26FC" w:rsidP="002956EB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A5FB4">
              <w:rPr>
                <w:rFonts w:ascii="Arial" w:hAnsi="Arial" w:cs="Arial"/>
                <w:color w:val="auto"/>
                <w:sz w:val="20"/>
                <w:szCs w:val="20"/>
              </w:rPr>
              <w:t>15</w:t>
            </w:r>
          </w:p>
        </w:tc>
        <w:tc>
          <w:tcPr>
            <w:tcW w:w="3402" w:type="dxa"/>
            <w:vAlign w:val="center"/>
          </w:tcPr>
          <w:p w14:paraId="0B88FB1C" w14:textId="6C897DA2" w:rsidR="00BB26FC" w:rsidRPr="00EA5FB4" w:rsidRDefault="00BB26FC" w:rsidP="005F2196">
            <w:pPr>
              <w:pStyle w:val="Defaul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EA5FB4">
              <w:rPr>
                <w:rFonts w:ascii="Arial" w:hAnsi="Arial" w:cs="Arial"/>
                <w:b/>
                <w:color w:val="auto"/>
                <w:sz w:val="20"/>
                <w:szCs w:val="20"/>
              </w:rPr>
              <w:t>Standard zapisu danych</w:t>
            </w:r>
          </w:p>
        </w:tc>
        <w:tc>
          <w:tcPr>
            <w:tcW w:w="7371" w:type="dxa"/>
            <w:vAlign w:val="center"/>
          </w:tcPr>
          <w:p w14:paraId="21162A74" w14:textId="50716537" w:rsidR="00BB26FC" w:rsidRPr="00EA5FB4" w:rsidRDefault="00BB26FC" w:rsidP="00D50D62">
            <w:pPr>
              <w:rPr>
                <w:rFonts w:ascii="Arial" w:hAnsi="Arial" w:cs="Arial"/>
                <w:lang w:val="en-US"/>
              </w:rPr>
            </w:pPr>
            <w:proofErr w:type="spellStart"/>
            <w:r w:rsidRPr="00EA5FB4">
              <w:rPr>
                <w:rFonts w:ascii="Arial" w:hAnsi="Arial" w:cs="Arial"/>
                <w:lang w:val="en-US"/>
              </w:rPr>
              <w:t>Zdjęcia</w:t>
            </w:r>
            <w:proofErr w:type="spellEnd"/>
            <w:r w:rsidRPr="00EA5FB4">
              <w:rPr>
                <w:rFonts w:ascii="Arial" w:hAnsi="Arial" w:cs="Arial"/>
                <w:lang w:val="en-US"/>
              </w:rPr>
              <w:t>: JPEG (EXIF 2.31, DPOF, DCF 2.0, MPF Baseline), RAW (</w:t>
            </w:r>
            <w:proofErr w:type="spellStart"/>
            <w:r w:rsidRPr="00EA5FB4">
              <w:rPr>
                <w:rFonts w:ascii="Arial" w:hAnsi="Arial" w:cs="Arial"/>
                <w:lang w:val="en-US"/>
              </w:rPr>
              <w:t>pliki</w:t>
            </w:r>
            <w:proofErr w:type="spellEnd"/>
            <w:r w:rsidRPr="00EA5FB4">
              <w:rPr>
                <w:rFonts w:ascii="Arial" w:hAnsi="Arial" w:cs="Arial"/>
                <w:lang w:val="en-US"/>
              </w:rPr>
              <w:t xml:space="preserve"> .ARW 2.3), RAW+JPEG</w:t>
            </w:r>
            <w:r w:rsidRPr="00EA5FB4">
              <w:rPr>
                <w:rFonts w:ascii="Arial" w:hAnsi="Arial" w:cs="Arial"/>
              </w:rPr>
              <w:br/>
            </w:r>
            <w:proofErr w:type="spellStart"/>
            <w:r w:rsidRPr="00EA5FB4">
              <w:rPr>
                <w:rFonts w:ascii="Arial" w:hAnsi="Arial" w:cs="Arial"/>
                <w:lang w:val="en-US"/>
              </w:rPr>
              <w:t>Rodzaje</w:t>
            </w:r>
            <w:proofErr w:type="spellEnd"/>
            <w:r w:rsidRPr="00EA5FB4">
              <w:rPr>
                <w:rFonts w:ascii="Arial" w:hAnsi="Arial" w:cs="Arial"/>
                <w:lang w:val="en-US"/>
              </w:rPr>
              <w:t xml:space="preserve"> JPEG: Extra Fine/ Fine/ Standard</w:t>
            </w:r>
            <w:r w:rsidRPr="00EA5FB4">
              <w:rPr>
                <w:rFonts w:ascii="Arial" w:hAnsi="Arial" w:cs="Arial"/>
              </w:rPr>
              <w:br/>
            </w:r>
            <w:r w:rsidRPr="00EA5FB4">
              <w:rPr>
                <w:rFonts w:ascii="Arial" w:hAnsi="Arial" w:cs="Arial"/>
                <w:lang w:val="en-US"/>
              </w:rPr>
              <w:t>Filmy: XAVC S 4K, XAVC S HD, AVCHD 2.0, MP4</w:t>
            </w:r>
          </w:p>
        </w:tc>
        <w:tc>
          <w:tcPr>
            <w:tcW w:w="2517" w:type="dxa"/>
            <w:vMerge/>
            <w:vAlign w:val="center"/>
          </w:tcPr>
          <w:p w14:paraId="6A677057" w14:textId="77777777" w:rsidR="00BB26FC" w:rsidRPr="00EA5FB4" w:rsidRDefault="00BB26FC" w:rsidP="005F2196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BB26FC" w:rsidRPr="00EA5FB4" w14:paraId="5D6231A0" w14:textId="77777777" w:rsidTr="001069A8">
        <w:trPr>
          <w:trHeight w:val="423"/>
        </w:trPr>
        <w:tc>
          <w:tcPr>
            <w:tcW w:w="704" w:type="dxa"/>
            <w:vAlign w:val="center"/>
          </w:tcPr>
          <w:p w14:paraId="64C7D989" w14:textId="124506E9" w:rsidR="00BB26FC" w:rsidRPr="00EA5FB4" w:rsidRDefault="00BB26FC" w:rsidP="002956EB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A5FB4">
              <w:rPr>
                <w:rFonts w:ascii="Arial" w:hAnsi="Arial" w:cs="Arial"/>
                <w:color w:val="auto"/>
                <w:sz w:val="20"/>
                <w:szCs w:val="20"/>
              </w:rPr>
              <w:t>16</w:t>
            </w:r>
          </w:p>
        </w:tc>
        <w:tc>
          <w:tcPr>
            <w:tcW w:w="3402" w:type="dxa"/>
            <w:vAlign w:val="center"/>
          </w:tcPr>
          <w:p w14:paraId="61F1443E" w14:textId="76CC6E4E" w:rsidR="00BB26FC" w:rsidRPr="00EA5FB4" w:rsidRDefault="00BB26FC" w:rsidP="005F2196">
            <w:pPr>
              <w:pStyle w:val="Defaul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EA5FB4">
              <w:rPr>
                <w:rFonts w:ascii="Arial" w:hAnsi="Arial" w:cs="Arial"/>
                <w:b/>
                <w:color w:val="auto"/>
                <w:sz w:val="20"/>
                <w:szCs w:val="20"/>
              </w:rPr>
              <w:t>Rozpiętość tonalna (EV)</w:t>
            </w:r>
          </w:p>
        </w:tc>
        <w:tc>
          <w:tcPr>
            <w:tcW w:w="7371" w:type="dxa"/>
            <w:vAlign w:val="center"/>
          </w:tcPr>
          <w:p w14:paraId="7FD3F8CE" w14:textId="3F2E6D88" w:rsidR="00BB26FC" w:rsidRPr="00EA5FB4" w:rsidRDefault="00BB26FC" w:rsidP="1DFD6A55">
            <w:pPr>
              <w:rPr>
                <w:rFonts w:ascii="Arial" w:hAnsi="Arial" w:cs="Arial"/>
              </w:rPr>
            </w:pPr>
            <w:r w:rsidRPr="00EA5FB4">
              <w:rPr>
                <w:rFonts w:ascii="Arial" w:hAnsi="Arial" w:cs="Arial"/>
              </w:rPr>
              <w:t>-3 do 20 EV</w:t>
            </w:r>
          </w:p>
        </w:tc>
        <w:tc>
          <w:tcPr>
            <w:tcW w:w="2517" w:type="dxa"/>
            <w:vMerge/>
            <w:vAlign w:val="center"/>
          </w:tcPr>
          <w:p w14:paraId="01FCE177" w14:textId="77777777" w:rsidR="00BB26FC" w:rsidRPr="00EA5FB4" w:rsidRDefault="00BB26FC" w:rsidP="005F2196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BB26FC" w:rsidRPr="00EA5FB4" w14:paraId="21C16D0D" w14:textId="77777777" w:rsidTr="001069A8">
        <w:trPr>
          <w:trHeight w:val="415"/>
        </w:trPr>
        <w:tc>
          <w:tcPr>
            <w:tcW w:w="704" w:type="dxa"/>
            <w:vAlign w:val="center"/>
          </w:tcPr>
          <w:p w14:paraId="4C4D7EE1" w14:textId="53E79924" w:rsidR="00BB26FC" w:rsidRPr="00EA5FB4" w:rsidRDefault="00BB26FC" w:rsidP="002956EB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A5FB4">
              <w:rPr>
                <w:rFonts w:ascii="Arial" w:hAnsi="Arial" w:cs="Arial"/>
                <w:color w:val="auto"/>
                <w:sz w:val="20"/>
                <w:szCs w:val="20"/>
              </w:rPr>
              <w:t>17</w:t>
            </w:r>
          </w:p>
        </w:tc>
        <w:tc>
          <w:tcPr>
            <w:tcW w:w="3402" w:type="dxa"/>
            <w:vAlign w:val="center"/>
          </w:tcPr>
          <w:p w14:paraId="54095BD9" w14:textId="631DC462" w:rsidR="00BB26FC" w:rsidRPr="00EA5FB4" w:rsidRDefault="00BB26FC" w:rsidP="005F2196">
            <w:pPr>
              <w:pStyle w:val="Defaul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EA5FB4">
              <w:rPr>
                <w:rFonts w:ascii="Arial" w:hAnsi="Arial" w:cs="Arial"/>
                <w:b/>
                <w:color w:val="auto"/>
                <w:sz w:val="20"/>
                <w:szCs w:val="20"/>
              </w:rPr>
              <w:t>Przetwarzanie obrazu (bit)</w:t>
            </w:r>
          </w:p>
        </w:tc>
        <w:tc>
          <w:tcPr>
            <w:tcW w:w="7371" w:type="dxa"/>
            <w:vAlign w:val="center"/>
          </w:tcPr>
          <w:p w14:paraId="06157312" w14:textId="57A1138F" w:rsidR="00BB26FC" w:rsidRPr="00EA5FB4" w:rsidRDefault="00BB26FC" w:rsidP="1DFD6A55">
            <w:pPr>
              <w:rPr>
                <w:rFonts w:ascii="Arial" w:hAnsi="Arial" w:cs="Arial"/>
              </w:rPr>
            </w:pPr>
            <w:r w:rsidRPr="00EA5FB4">
              <w:rPr>
                <w:rFonts w:ascii="Arial" w:hAnsi="Arial" w:cs="Arial"/>
              </w:rPr>
              <w:t>14-bitowy format RAW</w:t>
            </w:r>
          </w:p>
        </w:tc>
        <w:tc>
          <w:tcPr>
            <w:tcW w:w="2517" w:type="dxa"/>
            <w:vMerge/>
            <w:vAlign w:val="center"/>
          </w:tcPr>
          <w:p w14:paraId="7FEC27D7" w14:textId="77777777" w:rsidR="00BB26FC" w:rsidRPr="00EA5FB4" w:rsidRDefault="00BB26FC" w:rsidP="005F2196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BB26FC" w:rsidRPr="00EA5FB4" w14:paraId="347F9511" w14:textId="77777777" w:rsidTr="001069A8">
        <w:trPr>
          <w:trHeight w:val="694"/>
        </w:trPr>
        <w:tc>
          <w:tcPr>
            <w:tcW w:w="704" w:type="dxa"/>
            <w:vAlign w:val="center"/>
          </w:tcPr>
          <w:p w14:paraId="1CB4646F" w14:textId="47B18657" w:rsidR="00BB26FC" w:rsidRPr="00EA5FB4" w:rsidRDefault="00BB26FC" w:rsidP="002956EB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A5FB4">
              <w:rPr>
                <w:rFonts w:ascii="Arial" w:hAnsi="Arial" w:cs="Arial"/>
                <w:color w:val="auto"/>
                <w:sz w:val="20"/>
                <w:szCs w:val="20"/>
              </w:rPr>
              <w:t>18</w:t>
            </w:r>
          </w:p>
        </w:tc>
        <w:tc>
          <w:tcPr>
            <w:tcW w:w="3402" w:type="dxa"/>
            <w:vAlign w:val="center"/>
          </w:tcPr>
          <w:p w14:paraId="4F7DBBB5" w14:textId="0ADB9D2C" w:rsidR="00BB26FC" w:rsidRPr="00EA5FB4" w:rsidRDefault="00BB26FC" w:rsidP="005F2196">
            <w:pPr>
              <w:pStyle w:val="Defaul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EA5FB4">
              <w:rPr>
                <w:rFonts w:ascii="Arial" w:hAnsi="Arial" w:cs="Arial"/>
                <w:b/>
                <w:color w:val="auto"/>
                <w:sz w:val="20"/>
                <w:szCs w:val="20"/>
              </w:rPr>
              <w:t>Stabilizacja obrazu</w:t>
            </w:r>
          </w:p>
        </w:tc>
        <w:tc>
          <w:tcPr>
            <w:tcW w:w="7371" w:type="dxa"/>
            <w:vAlign w:val="center"/>
          </w:tcPr>
          <w:p w14:paraId="2596F03D" w14:textId="531223BE" w:rsidR="00BB26FC" w:rsidRPr="00EA5FB4" w:rsidRDefault="00BB26FC" w:rsidP="00895A85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A5FB4">
              <w:rPr>
                <w:rFonts w:ascii="Arial" w:hAnsi="Arial" w:cs="Arial"/>
                <w:color w:val="auto"/>
                <w:sz w:val="20"/>
                <w:szCs w:val="20"/>
              </w:rPr>
              <w:t>stabilizacja 5 osiowa</w:t>
            </w:r>
          </w:p>
        </w:tc>
        <w:tc>
          <w:tcPr>
            <w:tcW w:w="2517" w:type="dxa"/>
            <w:vMerge/>
            <w:vAlign w:val="center"/>
          </w:tcPr>
          <w:p w14:paraId="2A8B13B3" w14:textId="77777777" w:rsidR="00BB26FC" w:rsidRPr="00EA5FB4" w:rsidRDefault="00BB26FC" w:rsidP="005F2196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BB26FC" w:rsidRPr="00EA5FB4" w14:paraId="1C4EA00E" w14:textId="77777777" w:rsidTr="002E7066">
        <w:trPr>
          <w:trHeight w:val="464"/>
        </w:trPr>
        <w:tc>
          <w:tcPr>
            <w:tcW w:w="704" w:type="dxa"/>
            <w:vAlign w:val="center"/>
          </w:tcPr>
          <w:p w14:paraId="112A8D05" w14:textId="42FDF896" w:rsidR="00BB26FC" w:rsidRPr="00EA5FB4" w:rsidRDefault="00BB26FC" w:rsidP="002956EB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A5FB4">
              <w:rPr>
                <w:rFonts w:ascii="Arial" w:hAnsi="Arial" w:cs="Arial"/>
                <w:color w:val="auto"/>
                <w:sz w:val="20"/>
                <w:szCs w:val="20"/>
              </w:rPr>
              <w:t>19</w:t>
            </w:r>
          </w:p>
        </w:tc>
        <w:tc>
          <w:tcPr>
            <w:tcW w:w="3402" w:type="dxa"/>
            <w:vAlign w:val="center"/>
          </w:tcPr>
          <w:p w14:paraId="2870ABEB" w14:textId="2FA4BC43" w:rsidR="00BB26FC" w:rsidRPr="00EA5FB4" w:rsidRDefault="00BB26FC" w:rsidP="005F2196">
            <w:pPr>
              <w:pStyle w:val="Defaul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EA5FB4">
              <w:rPr>
                <w:rFonts w:ascii="Arial" w:hAnsi="Arial" w:cs="Arial"/>
                <w:b/>
                <w:color w:val="auto"/>
                <w:sz w:val="20"/>
                <w:szCs w:val="20"/>
              </w:rPr>
              <w:t>Zakres czułości ISO</w:t>
            </w:r>
          </w:p>
        </w:tc>
        <w:tc>
          <w:tcPr>
            <w:tcW w:w="7371" w:type="dxa"/>
            <w:vAlign w:val="center"/>
          </w:tcPr>
          <w:p w14:paraId="05802B92" w14:textId="602B8C69" w:rsidR="00BB26FC" w:rsidRPr="00EA5FB4" w:rsidRDefault="00BB26FC" w:rsidP="1DFD6A55">
            <w:pPr>
              <w:rPr>
                <w:rFonts w:ascii="Arial" w:hAnsi="Arial" w:cs="Arial"/>
              </w:rPr>
            </w:pPr>
            <w:r w:rsidRPr="00EA5FB4">
              <w:rPr>
                <w:rFonts w:ascii="Arial" w:hAnsi="Arial" w:cs="Arial"/>
              </w:rPr>
              <w:t>auto, 100-32000, tryb rozszerzony ISO 50, 64, 80, 51200, 102400</w:t>
            </w:r>
          </w:p>
        </w:tc>
        <w:tc>
          <w:tcPr>
            <w:tcW w:w="2517" w:type="dxa"/>
            <w:vMerge/>
            <w:vAlign w:val="center"/>
          </w:tcPr>
          <w:p w14:paraId="2114214F" w14:textId="77777777" w:rsidR="00BB26FC" w:rsidRPr="00EA5FB4" w:rsidRDefault="00BB26FC" w:rsidP="005F2196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BB26FC" w:rsidRPr="00EA5FB4" w14:paraId="390A9B6D" w14:textId="77777777" w:rsidTr="002E7066">
        <w:trPr>
          <w:trHeight w:val="464"/>
        </w:trPr>
        <w:tc>
          <w:tcPr>
            <w:tcW w:w="704" w:type="dxa"/>
            <w:vAlign w:val="center"/>
          </w:tcPr>
          <w:p w14:paraId="729CFEEB" w14:textId="586F28DC" w:rsidR="00BB26FC" w:rsidRPr="00EA5FB4" w:rsidRDefault="00BB26FC" w:rsidP="002956EB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A5FB4">
              <w:rPr>
                <w:rFonts w:ascii="Arial" w:hAnsi="Arial" w:cs="Arial"/>
                <w:color w:val="auto"/>
                <w:sz w:val="20"/>
                <w:szCs w:val="20"/>
              </w:rPr>
              <w:t>20</w:t>
            </w:r>
          </w:p>
        </w:tc>
        <w:tc>
          <w:tcPr>
            <w:tcW w:w="3402" w:type="dxa"/>
            <w:vAlign w:val="center"/>
          </w:tcPr>
          <w:p w14:paraId="0BEC69A5" w14:textId="73B3160A" w:rsidR="00BB26FC" w:rsidRPr="00EA5FB4" w:rsidRDefault="00BB26FC" w:rsidP="005F2196">
            <w:pPr>
              <w:pStyle w:val="Defaul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EA5FB4">
              <w:rPr>
                <w:rFonts w:ascii="Arial" w:hAnsi="Arial" w:cs="Arial"/>
                <w:b/>
                <w:color w:val="auto"/>
                <w:sz w:val="20"/>
                <w:szCs w:val="20"/>
              </w:rPr>
              <w:t>Zakres czasów otwarcia (</w:t>
            </w:r>
            <w:proofErr w:type="spellStart"/>
            <w:r w:rsidRPr="00EA5FB4">
              <w:rPr>
                <w:rFonts w:ascii="Arial" w:hAnsi="Arial" w:cs="Arial"/>
                <w:b/>
                <w:color w:val="auto"/>
                <w:sz w:val="20"/>
                <w:szCs w:val="20"/>
              </w:rPr>
              <w:t>sek</w:t>
            </w:r>
            <w:proofErr w:type="spellEnd"/>
            <w:r w:rsidRPr="00EA5FB4">
              <w:rPr>
                <w:rFonts w:ascii="Arial" w:hAnsi="Arial" w:cs="Arial"/>
                <w:b/>
                <w:color w:val="auto"/>
                <w:sz w:val="20"/>
                <w:szCs w:val="20"/>
              </w:rPr>
              <w:t>)</w:t>
            </w:r>
          </w:p>
        </w:tc>
        <w:tc>
          <w:tcPr>
            <w:tcW w:w="7371" w:type="dxa"/>
            <w:vAlign w:val="center"/>
          </w:tcPr>
          <w:p w14:paraId="079DA48E" w14:textId="1176C8C0" w:rsidR="00BB26FC" w:rsidRPr="00EA5FB4" w:rsidRDefault="00BB26FC" w:rsidP="1DFD6A55">
            <w:pPr>
              <w:rPr>
                <w:rFonts w:ascii="Arial" w:hAnsi="Arial" w:cs="Arial"/>
              </w:rPr>
            </w:pPr>
            <w:r w:rsidRPr="00EA5FB4">
              <w:rPr>
                <w:rFonts w:ascii="Arial" w:hAnsi="Arial" w:cs="Arial"/>
              </w:rPr>
              <w:t>zdjęcia: 30 s - 1/8000 s, film: 1/4 s - 1/8000 s</w:t>
            </w:r>
          </w:p>
        </w:tc>
        <w:tc>
          <w:tcPr>
            <w:tcW w:w="2517" w:type="dxa"/>
            <w:vMerge/>
            <w:vAlign w:val="center"/>
          </w:tcPr>
          <w:p w14:paraId="45BE853F" w14:textId="77777777" w:rsidR="00BB26FC" w:rsidRPr="00EA5FB4" w:rsidRDefault="00BB26FC" w:rsidP="005F2196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BB26FC" w:rsidRPr="00EA5FB4" w14:paraId="675DAC92" w14:textId="77777777" w:rsidTr="002E7066">
        <w:trPr>
          <w:trHeight w:val="414"/>
        </w:trPr>
        <w:tc>
          <w:tcPr>
            <w:tcW w:w="704" w:type="dxa"/>
            <w:vAlign w:val="center"/>
          </w:tcPr>
          <w:p w14:paraId="66F980C2" w14:textId="20FC4FFF" w:rsidR="00BB26FC" w:rsidRPr="00EA5FB4" w:rsidRDefault="00BB26FC" w:rsidP="002956EB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A5FB4">
              <w:rPr>
                <w:rFonts w:ascii="Arial" w:hAnsi="Arial" w:cs="Arial"/>
                <w:color w:val="auto"/>
                <w:sz w:val="20"/>
                <w:szCs w:val="20"/>
              </w:rPr>
              <w:t>21</w:t>
            </w:r>
          </w:p>
        </w:tc>
        <w:tc>
          <w:tcPr>
            <w:tcW w:w="3402" w:type="dxa"/>
            <w:vAlign w:val="center"/>
          </w:tcPr>
          <w:p w14:paraId="0CCD7C5B" w14:textId="1D1C0E5E" w:rsidR="00BB26FC" w:rsidRPr="00EA5FB4" w:rsidRDefault="00BB26FC" w:rsidP="005F2196">
            <w:pPr>
              <w:pStyle w:val="Defaul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EA5FB4">
              <w:rPr>
                <w:rFonts w:ascii="Arial" w:hAnsi="Arial" w:cs="Arial"/>
                <w:b/>
                <w:color w:val="auto"/>
                <w:sz w:val="20"/>
                <w:szCs w:val="20"/>
              </w:rPr>
              <w:t>Synchronizacja z błyskiem</w:t>
            </w:r>
          </w:p>
        </w:tc>
        <w:tc>
          <w:tcPr>
            <w:tcW w:w="7371" w:type="dxa"/>
            <w:vAlign w:val="center"/>
          </w:tcPr>
          <w:p w14:paraId="4228556C" w14:textId="2DD851B4" w:rsidR="00BB26FC" w:rsidRPr="00EA5FB4" w:rsidRDefault="00BB26FC" w:rsidP="1DFD6A55">
            <w:pPr>
              <w:spacing w:line="259" w:lineRule="auto"/>
              <w:rPr>
                <w:rFonts w:ascii="Arial" w:hAnsi="Arial" w:cs="Arial"/>
              </w:rPr>
            </w:pPr>
            <w:r w:rsidRPr="00EA5FB4">
              <w:rPr>
                <w:rFonts w:ascii="Arial" w:hAnsi="Arial" w:cs="Arial"/>
              </w:rPr>
              <w:t>1/250 s</w:t>
            </w:r>
          </w:p>
        </w:tc>
        <w:tc>
          <w:tcPr>
            <w:tcW w:w="2517" w:type="dxa"/>
            <w:vMerge/>
            <w:vAlign w:val="center"/>
          </w:tcPr>
          <w:p w14:paraId="2061EA13" w14:textId="77777777" w:rsidR="00BB26FC" w:rsidRPr="00EA5FB4" w:rsidRDefault="00BB26FC" w:rsidP="005F2196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BB26FC" w:rsidRPr="00EA5FB4" w14:paraId="2371541A" w14:textId="77777777" w:rsidTr="002E7066">
        <w:trPr>
          <w:trHeight w:val="832"/>
        </w:trPr>
        <w:tc>
          <w:tcPr>
            <w:tcW w:w="704" w:type="dxa"/>
            <w:vAlign w:val="center"/>
          </w:tcPr>
          <w:p w14:paraId="0FB25CCC" w14:textId="2948ECBE" w:rsidR="00BB26FC" w:rsidRPr="00EA5FB4" w:rsidRDefault="00BB26FC" w:rsidP="002956EB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A5FB4">
              <w:rPr>
                <w:rFonts w:ascii="Arial" w:hAnsi="Arial" w:cs="Arial"/>
                <w:color w:val="auto"/>
                <w:sz w:val="20"/>
                <w:szCs w:val="20"/>
              </w:rPr>
              <w:t>22</w:t>
            </w:r>
          </w:p>
        </w:tc>
        <w:tc>
          <w:tcPr>
            <w:tcW w:w="3402" w:type="dxa"/>
            <w:vAlign w:val="center"/>
          </w:tcPr>
          <w:p w14:paraId="489EA5F9" w14:textId="20024B84" w:rsidR="00BB26FC" w:rsidRPr="00EA5FB4" w:rsidRDefault="00BB26FC" w:rsidP="005F2196">
            <w:pPr>
              <w:pStyle w:val="Defaul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EA5FB4">
              <w:rPr>
                <w:rFonts w:ascii="Arial" w:hAnsi="Arial" w:cs="Arial"/>
                <w:b/>
                <w:color w:val="auto"/>
                <w:sz w:val="20"/>
                <w:szCs w:val="20"/>
              </w:rPr>
              <w:t>Szybkość zdjęć seryjnych przy maksymalnej rozdzielczości (</w:t>
            </w:r>
            <w:proofErr w:type="spellStart"/>
            <w:r w:rsidRPr="00EA5FB4">
              <w:rPr>
                <w:rFonts w:ascii="Arial" w:hAnsi="Arial" w:cs="Arial"/>
                <w:b/>
                <w:color w:val="auto"/>
                <w:sz w:val="20"/>
                <w:szCs w:val="20"/>
              </w:rPr>
              <w:t>kl</w:t>
            </w:r>
            <w:proofErr w:type="spellEnd"/>
            <w:r w:rsidRPr="00EA5FB4">
              <w:rPr>
                <w:rFonts w:ascii="Arial" w:hAnsi="Arial" w:cs="Arial"/>
                <w:b/>
                <w:color w:val="auto"/>
                <w:sz w:val="20"/>
                <w:szCs w:val="20"/>
              </w:rPr>
              <w:t>/</w:t>
            </w:r>
            <w:proofErr w:type="spellStart"/>
            <w:r w:rsidRPr="00EA5FB4">
              <w:rPr>
                <w:rFonts w:ascii="Arial" w:hAnsi="Arial" w:cs="Arial"/>
                <w:b/>
                <w:color w:val="auto"/>
                <w:sz w:val="20"/>
                <w:szCs w:val="20"/>
              </w:rPr>
              <w:t>sek</w:t>
            </w:r>
            <w:proofErr w:type="spellEnd"/>
            <w:r w:rsidRPr="00EA5FB4">
              <w:rPr>
                <w:rFonts w:ascii="Arial" w:hAnsi="Arial" w:cs="Arial"/>
                <w:b/>
                <w:color w:val="auto"/>
                <w:sz w:val="20"/>
                <w:szCs w:val="20"/>
              </w:rPr>
              <w:t>)</w:t>
            </w:r>
          </w:p>
        </w:tc>
        <w:tc>
          <w:tcPr>
            <w:tcW w:w="7371" w:type="dxa"/>
            <w:vAlign w:val="center"/>
          </w:tcPr>
          <w:p w14:paraId="09520D37" w14:textId="3C557034" w:rsidR="00BB26FC" w:rsidRPr="00EA5FB4" w:rsidRDefault="00BB26FC" w:rsidP="1DFD6A55">
            <w:pPr>
              <w:rPr>
                <w:rFonts w:ascii="Arial" w:hAnsi="Arial" w:cs="Arial"/>
              </w:rPr>
            </w:pPr>
            <w:r w:rsidRPr="00EA5FB4">
              <w:rPr>
                <w:rFonts w:ascii="Arial" w:hAnsi="Arial" w:cs="Arial"/>
              </w:rPr>
              <w:t xml:space="preserve">Tryby: Hi+: 10 kl./s; Hi: 8 kl./s; Mis: 6 kl./s; </w:t>
            </w:r>
            <w:proofErr w:type="spellStart"/>
            <w:r w:rsidRPr="00EA5FB4">
              <w:rPr>
                <w:rFonts w:ascii="Arial" w:hAnsi="Arial" w:cs="Arial"/>
              </w:rPr>
              <w:t>Lo</w:t>
            </w:r>
            <w:proofErr w:type="spellEnd"/>
            <w:r w:rsidRPr="00EA5FB4">
              <w:rPr>
                <w:rFonts w:ascii="Arial" w:hAnsi="Arial" w:cs="Arial"/>
              </w:rPr>
              <w:t>: 3 kl./s</w:t>
            </w:r>
            <w:r w:rsidRPr="00EA5FB4">
              <w:rPr>
                <w:rFonts w:ascii="Arial" w:hAnsi="Arial" w:cs="Arial"/>
              </w:rPr>
              <w:br/>
              <w:t>• Bufor: JPEG Extra fine L: 68 klatek, JPEG Fine L: 68 klatek, RAW i JPG: 68 klatek, RAW (bez kompresji): 30 klatek, RAW (bez kompresji) i JPG: 30 klatek</w:t>
            </w:r>
          </w:p>
        </w:tc>
        <w:tc>
          <w:tcPr>
            <w:tcW w:w="2517" w:type="dxa"/>
            <w:vMerge/>
            <w:vAlign w:val="center"/>
          </w:tcPr>
          <w:p w14:paraId="2BD19C99" w14:textId="77777777" w:rsidR="00BB26FC" w:rsidRPr="00EA5FB4" w:rsidRDefault="00BB26FC" w:rsidP="005F2196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BB26FC" w:rsidRPr="00EA5FB4" w14:paraId="2695E12C" w14:textId="77777777" w:rsidTr="002E7066">
        <w:trPr>
          <w:trHeight w:val="323"/>
        </w:trPr>
        <w:tc>
          <w:tcPr>
            <w:tcW w:w="704" w:type="dxa"/>
            <w:vAlign w:val="center"/>
          </w:tcPr>
          <w:p w14:paraId="4DB43DF7" w14:textId="6DA69F4D" w:rsidR="00BB26FC" w:rsidRPr="00EA5FB4" w:rsidRDefault="00BB26FC" w:rsidP="002956EB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A5FB4">
              <w:rPr>
                <w:rFonts w:ascii="Arial" w:hAnsi="Arial" w:cs="Arial"/>
                <w:color w:val="auto"/>
                <w:sz w:val="20"/>
                <w:szCs w:val="20"/>
              </w:rPr>
              <w:lastRenderedPageBreak/>
              <w:t>23</w:t>
            </w:r>
          </w:p>
        </w:tc>
        <w:tc>
          <w:tcPr>
            <w:tcW w:w="3402" w:type="dxa"/>
            <w:vAlign w:val="center"/>
          </w:tcPr>
          <w:p w14:paraId="16BA0260" w14:textId="19FF60B1" w:rsidR="00BB26FC" w:rsidRPr="00EA5FB4" w:rsidRDefault="00BB26FC" w:rsidP="005F2196">
            <w:pPr>
              <w:pStyle w:val="Defaul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EA5FB4">
              <w:rPr>
                <w:rFonts w:ascii="Arial" w:hAnsi="Arial" w:cs="Arial"/>
                <w:b/>
                <w:color w:val="auto"/>
                <w:sz w:val="20"/>
                <w:szCs w:val="20"/>
              </w:rPr>
              <w:t>Samowyzwalacz</w:t>
            </w:r>
          </w:p>
        </w:tc>
        <w:tc>
          <w:tcPr>
            <w:tcW w:w="7371" w:type="dxa"/>
            <w:vAlign w:val="center"/>
          </w:tcPr>
          <w:p w14:paraId="78F9E7F3" w14:textId="1D343AFA" w:rsidR="00BB26FC" w:rsidRPr="00EA5FB4" w:rsidRDefault="00BB26FC" w:rsidP="00895A85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A5FB4">
              <w:rPr>
                <w:rFonts w:ascii="Arial" w:hAnsi="Arial" w:cs="Arial"/>
                <w:color w:val="auto"/>
                <w:sz w:val="20"/>
                <w:szCs w:val="20"/>
              </w:rPr>
              <w:t>tak</w:t>
            </w:r>
          </w:p>
        </w:tc>
        <w:tc>
          <w:tcPr>
            <w:tcW w:w="2517" w:type="dxa"/>
            <w:vMerge/>
            <w:vAlign w:val="center"/>
          </w:tcPr>
          <w:p w14:paraId="264455A2" w14:textId="77777777" w:rsidR="00BB26FC" w:rsidRPr="00EA5FB4" w:rsidRDefault="00BB26FC" w:rsidP="005F2196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BB26FC" w:rsidRPr="00EA5FB4" w14:paraId="4DAA218D" w14:textId="77777777" w:rsidTr="002E7066">
        <w:trPr>
          <w:trHeight w:val="399"/>
        </w:trPr>
        <w:tc>
          <w:tcPr>
            <w:tcW w:w="704" w:type="dxa"/>
            <w:vAlign w:val="center"/>
          </w:tcPr>
          <w:p w14:paraId="38443366" w14:textId="53F485FD" w:rsidR="00BB26FC" w:rsidRPr="00EA5FB4" w:rsidRDefault="00BB26FC" w:rsidP="002956EB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A5FB4">
              <w:rPr>
                <w:rFonts w:ascii="Arial" w:hAnsi="Arial" w:cs="Arial"/>
                <w:color w:val="auto"/>
                <w:sz w:val="20"/>
                <w:szCs w:val="20"/>
              </w:rPr>
              <w:t>24</w:t>
            </w:r>
          </w:p>
        </w:tc>
        <w:tc>
          <w:tcPr>
            <w:tcW w:w="3402" w:type="dxa"/>
            <w:vAlign w:val="center"/>
          </w:tcPr>
          <w:p w14:paraId="2B7490F2" w14:textId="5F9029F6" w:rsidR="00BB26FC" w:rsidRPr="00EA5FB4" w:rsidRDefault="00BB26FC" w:rsidP="005F2196">
            <w:pPr>
              <w:pStyle w:val="Defaul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EA5FB4">
              <w:rPr>
                <w:rFonts w:ascii="Arial" w:hAnsi="Arial" w:cs="Arial"/>
                <w:b/>
                <w:color w:val="auto"/>
                <w:sz w:val="20"/>
                <w:szCs w:val="20"/>
              </w:rPr>
              <w:t>Wizjer</w:t>
            </w:r>
          </w:p>
        </w:tc>
        <w:tc>
          <w:tcPr>
            <w:tcW w:w="7371" w:type="dxa"/>
            <w:vAlign w:val="center"/>
          </w:tcPr>
          <w:p w14:paraId="31E952EE" w14:textId="418CDF03" w:rsidR="00BB26FC" w:rsidRPr="00EA5FB4" w:rsidRDefault="00BB26FC" w:rsidP="1DFD6A55">
            <w:pPr>
              <w:rPr>
                <w:rFonts w:ascii="Arial" w:hAnsi="Arial" w:cs="Arial"/>
              </w:rPr>
            </w:pPr>
            <w:r w:rsidRPr="00EA5FB4">
              <w:rPr>
                <w:rFonts w:ascii="Arial" w:hAnsi="Arial" w:cs="Arial"/>
              </w:rPr>
              <w:t>Odchylany dotykowy min 3calowy</w:t>
            </w:r>
          </w:p>
        </w:tc>
        <w:tc>
          <w:tcPr>
            <w:tcW w:w="2517" w:type="dxa"/>
            <w:vMerge/>
            <w:vAlign w:val="center"/>
          </w:tcPr>
          <w:p w14:paraId="5F1F4515" w14:textId="77777777" w:rsidR="00BB26FC" w:rsidRPr="00EA5FB4" w:rsidRDefault="00BB26FC" w:rsidP="005F2196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BB26FC" w:rsidRPr="00EA5FB4" w14:paraId="693EB223" w14:textId="77777777" w:rsidTr="002E7066">
        <w:trPr>
          <w:trHeight w:val="401"/>
        </w:trPr>
        <w:tc>
          <w:tcPr>
            <w:tcW w:w="704" w:type="dxa"/>
            <w:vAlign w:val="center"/>
          </w:tcPr>
          <w:p w14:paraId="12744765" w14:textId="3520D43D" w:rsidR="00BB26FC" w:rsidRPr="00EA5FB4" w:rsidRDefault="00BB26FC" w:rsidP="002956EB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A5FB4">
              <w:rPr>
                <w:rFonts w:ascii="Arial" w:hAnsi="Arial" w:cs="Arial"/>
                <w:color w:val="auto"/>
                <w:sz w:val="20"/>
                <w:szCs w:val="20"/>
              </w:rPr>
              <w:t>25</w:t>
            </w:r>
          </w:p>
        </w:tc>
        <w:tc>
          <w:tcPr>
            <w:tcW w:w="3402" w:type="dxa"/>
            <w:vAlign w:val="center"/>
          </w:tcPr>
          <w:p w14:paraId="11E39E79" w14:textId="31AF3CB5" w:rsidR="00BB26FC" w:rsidRPr="00EA5FB4" w:rsidRDefault="00BB26FC" w:rsidP="005F2196">
            <w:pPr>
              <w:pStyle w:val="Defaul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EA5FB4">
              <w:rPr>
                <w:rFonts w:ascii="Arial" w:hAnsi="Arial" w:cs="Arial"/>
                <w:b/>
                <w:color w:val="auto"/>
                <w:sz w:val="20"/>
                <w:szCs w:val="20"/>
              </w:rPr>
              <w:t>Współpraca z zewnętrzną lampą błyskowa</w:t>
            </w:r>
          </w:p>
        </w:tc>
        <w:tc>
          <w:tcPr>
            <w:tcW w:w="7371" w:type="dxa"/>
            <w:vAlign w:val="center"/>
          </w:tcPr>
          <w:p w14:paraId="644344F2" w14:textId="74225097" w:rsidR="00BB26FC" w:rsidRPr="00EA5FB4" w:rsidRDefault="00BB26FC" w:rsidP="00895A85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A5FB4">
              <w:rPr>
                <w:rFonts w:ascii="Arial" w:hAnsi="Arial" w:cs="Arial"/>
                <w:color w:val="auto"/>
                <w:sz w:val="20"/>
                <w:szCs w:val="20"/>
              </w:rPr>
              <w:t>Tak</w:t>
            </w:r>
          </w:p>
        </w:tc>
        <w:tc>
          <w:tcPr>
            <w:tcW w:w="2517" w:type="dxa"/>
            <w:vMerge/>
            <w:vAlign w:val="center"/>
          </w:tcPr>
          <w:p w14:paraId="03B8F293" w14:textId="77777777" w:rsidR="00BB26FC" w:rsidRPr="00EA5FB4" w:rsidRDefault="00BB26FC" w:rsidP="005F2196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BB26FC" w:rsidRPr="00EA5FB4" w14:paraId="43B567AA" w14:textId="77777777" w:rsidTr="002E7066">
        <w:trPr>
          <w:trHeight w:val="412"/>
        </w:trPr>
        <w:tc>
          <w:tcPr>
            <w:tcW w:w="704" w:type="dxa"/>
            <w:vAlign w:val="center"/>
          </w:tcPr>
          <w:p w14:paraId="5EE37691" w14:textId="51CF90CA" w:rsidR="00BB26FC" w:rsidRPr="00EA5FB4" w:rsidRDefault="00BB26FC" w:rsidP="002956EB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A5FB4">
              <w:rPr>
                <w:rFonts w:ascii="Arial" w:hAnsi="Arial" w:cs="Arial"/>
                <w:color w:val="auto"/>
                <w:sz w:val="20"/>
                <w:szCs w:val="20"/>
              </w:rPr>
              <w:t>26</w:t>
            </w:r>
          </w:p>
        </w:tc>
        <w:tc>
          <w:tcPr>
            <w:tcW w:w="3402" w:type="dxa"/>
            <w:vAlign w:val="center"/>
          </w:tcPr>
          <w:p w14:paraId="57488FE3" w14:textId="14CA1548" w:rsidR="00BB26FC" w:rsidRPr="00EA5FB4" w:rsidRDefault="00BB26FC" w:rsidP="005F2196">
            <w:pPr>
              <w:pStyle w:val="Defaul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proofErr w:type="spellStart"/>
            <w:r w:rsidRPr="00EA5FB4">
              <w:rPr>
                <w:rFonts w:ascii="Arial" w:hAnsi="Arial" w:cs="Arial"/>
                <w:b/>
                <w:color w:val="auto"/>
                <w:sz w:val="20"/>
                <w:szCs w:val="20"/>
              </w:rPr>
              <w:t>Sloty</w:t>
            </w:r>
            <w:proofErr w:type="spellEnd"/>
            <w:r w:rsidRPr="00EA5FB4"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 pamięci</w:t>
            </w:r>
          </w:p>
        </w:tc>
        <w:tc>
          <w:tcPr>
            <w:tcW w:w="7371" w:type="dxa"/>
            <w:vAlign w:val="center"/>
          </w:tcPr>
          <w:p w14:paraId="15C4D0EF" w14:textId="2EC58587" w:rsidR="00BB26FC" w:rsidRPr="00EA5FB4" w:rsidRDefault="00BB26FC" w:rsidP="1DFD6A55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A5FB4">
              <w:rPr>
                <w:rFonts w:ascii="Arial" w:hAnsi="Arial" w:cs="Arial"/>
                <w:color w:val="auto"/>
                <w:sz w:val="20"/>
                <w:szCs w:val="20"/>
              </w:rPr>
              <w:t>2</w:t>
            </w:r>
          </w:p>
        </w:tc>
        <w:tc>
          <w:tcPr>
            <w:tcW w:w="2517" w:type="dxa"/>
            <w:vMerge/>
            <w:vAlign w:val="center"/>
          </w:tcPr>
          <w:p w14:paraId="3A900FA8" w14:textId="77777777" w:rsidR="00BB26FC" w:rsidRPr="00EA5FB4" w:rsidRDefault="00BB26FC" w:rsidP="005F2196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BB26FC" w:rsidRPr="00EA5FB4" w14:paraId="0D5E0A31" w14:textId="77777777" w:rsidTr="002E7066">
        <w:trPr>
          <w:trHeight w:val="560"/>
        </w:trPr>
        <w:tc>
          <w:tcPr>
            <w:tcW w:w="704" w:type="dxa"/>
            <w:vAlign w:val="center"/>
          </w:tcPr>
          <w:p w14:paraId="2156B11D" w14:textId="48965B68" w:rsidR="00BB26FC" w:rsidRPr="00EA5FB4" w:rsidRDefault="00BB26FC" w:rsidP="002956EB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A5FB4">
              <w:rPr>
                <w:rFonts w:ascii="Arial" w:hAnsi="Arial" w:cs="Arial"/>
                <w:color w:val="auto"/>
                <w:sz w:val="20"/>
                <w:szCs w:val="20"/>
              </w:rPr>
              <w:t>27</w:t>
            </w:r>
          </w:p>
        </w:tc>
        <w:tc>
          <w:tcPr>
            <w:tcW w:w="3402" w:type="dxa"/>
            <w:vAlign w:val="center"/>
          </w:tcPr>
          <w:p w14:paraId="15D55C89" w14:textId="165744AE" w:rsidR="00BB26FC" w:rsidRPr="00EA5FB4" w:rsidRDefault="00BB26FC" w:rsidP="005F2196">
            <w:pPr>
              <w:pStyle w:val="Defaul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EA5FB4">
              <w:rPr>
                <w:rFonts w:ascii="Arial" w:hAnsi="Arial" w:cs="Arial"/>
                <w:b/>
                <w:color w:val="auto"/>
                <w:sz w:val="20"/>
                <w:szCs w:val="20"/>
              </w:rPr>
              <w:t>Rodzaj slotu</w:t>
            </w:r>
          </w:p>
        </w:tc>
        <w:tc>
          <w:tcPr>
            <w:tcW w:w="7371" w:type="dxa"/>
            <w:vAlign w:val="center"/>
          </w:tcPr>
          <w:p w14:paraId="5EB7B37E" w14:textId="1225927F" w:rsidR="00BB26FC" w:rsidRPr="00EA5FB4" w:rsidRDefault="00BB26FC" w:rsidP="1DFD6A55">
            <w:pPr>
              <w:pStyle w:val="Default"/>
              <w:spacing w:line="259" w:lineRule="auto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A5FB4">
              <w:rPr>
                <w:rFonts w:ascii="Arial" w:hAnsi="Arial" w:cs="Arial"/>
                <w:color w:val="auto"/>
                <w:sz w:val="20"/>
                <w:szCs w:val="20"/>
              </w:rPr>
              <w:t xml:space="preserve">na karty </w:t>
            </w:r>
            <w:proofErr w:type="spellStart"/>
            <w:r w:rsidRPr="00EA5FB4">
              <w:rPr>
                <w:rFonts w:ascii="Arial" w:hAnsi="Arial" w:cs="Arial"/>
                <w:color w:val="auto"/>
                <w:sz w:val="20"/>
                <w:szCs w:val="20"/>
              </w:rPr>
              <w:t>Secure</w:t>
            </w:r>
            <w:proofErr w:type="spellEnd"/>
            <w:r w:rsidRPr="00EA5FB4">
              <w:rPr>
                <w:rFonts w:ascii="Arial" w:hAnsi="Arial" w:cs="Arial"/>
                <w:color w:val="auto"/>
                <w:sz w:val="20"/>
                <w:szCs w:val="20"/>
              </w:rPr>
              <w:t xml:space="preserve"> Digital (SD/SDHC/SDXC), kompatybilne z UHS-I/II</w:t>
            </w:r>
          </w:p>
        </w:tc>
        <w:tc>
          <w:tcPr>
            <w:tcW w:w="2517" w:type="dxa"/>
            <w:vMerge/>
            <w:vAlign w:val="center"/>
          </w:tcPr>
          <w:p w14:paraId="34391817" w14:textId="77777777" w:rsidR="00BB26FC" w:rsidRPr="00EA5FB4" w:rsidRDefault="00BB26FC" w:rsidP="005F2196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BB26FC" w:rsidRPr="00EA5FB4" w14:paraId="5CF9F6C2" w14:textId="77777777" w:rsidTr="002E7066">
        <w:trPr>
          <w:trHeight w:val="1830"/>
        </w:trPr>
        <w:tc>
          <w:tcPr>
            <w:tcW w:w="704" w:type="dxa"/>
            <w:vAlign w:val="center"/>
          </w:tcPr>
          <w:p w14:paraId="5D2C6DB0" w14:textId="110FCCDC" w:rsidR="00BB26FC" w:rsidRPr="00EA5FB4" w:rsidRDefault="00BB26FC" w:rsidP="002956EB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A5FB4">
              <w:rPr>
                <w:rFonts w:ascii="Arial" w:hAnsi="Arial" w:cs="Arial"/>
                <w:color w:val="auto"/>
                <w:sz w:val="20"/>
                <w:szCs w:val="20"/>
              </w:rPr>
              <w:t>28</w:t>
            </w:r>
          </w:p>
        </w:tc>
        <w:tc>
          <w:tcPr>
            <w:tcW w:w="3402" w:type="dxa"/>
            <w:vAlign w:val="center"/>
          </w:tcPr>
          <w:p w14:paraId="0C78D4BA" w14:textId="7E0C9BAE" w:rsidR="00BB26FC" w:rsidRPr="00EA5FB4" w:rsidRDefault="00BB26FC" w:rsidP="005F2196">
            <w:pPr>
              <w:pStyle w:val="Defaul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EA5FB4">
              <w:rPr>
                <w:rFonts w:ascii="Arial" w:hAnsi="Arial" w:cs="Arial"/>
                <w:b/>
                <w:color w:val="auto"/>
                <w:sz w:val="20"/>
                <w:szCs w:val="20"/>
              </w:rPr>
              <w:t>Komunikacja z komputerem</w:t>
            </w:r>
          </w:p>
        </w:tc>
        <w:tc>
          <w:tcPr>
            <w:tcW w:w="7371" w:type="dxa"/>
            <w:vAlign w:val="center"/>
          </w:tcPr>
          <w:p w14:paraId="79381968" w14:textId="455EA860" w:rsidR="00BB26FC" w:rsidRPr="00EA5FB4" w:rsidRDefault="00BB26FC" w:rsidP="002E7066">
            <w:pPr>
              <w:rPr>
                <w:rFonts w:ascii="Arial" w:hAnsi="Arial" w:cs="Arial"/>
              </w:rPr>
            </w:pPr>
            <w:r w:rsidRPr="00EA5FB4">
              <w:rPr>
                <w:rFonts w:ascii="Arial" w:hAnsi="Arial" w:cs="Arial"/>
              </w:rPr>
              <w:t xml:space="preserve">USB-C 3.2 / wejście zasilania, wyjście HDMI micro (typu D), wyjście słuchawkowe i gniazdo mikrofonowe 3.5 mm stereo </w:t>
            </w:r>
            <w:proofErr w:type="spellStart"/>
            <w:r w:rsidRPr="00EA5FB4">
              <w:rPr>
                <w:rFonts w:ascii="Arial" w:hAnsi="Arial" w:cs="Arial"/>
              </w:rPr>
              <w:t>minijack</w:t>
            </w:r>
            <w:proofErr w:type="spellEnd"/>
            <w:r w:rsidRPr="00EA5FB4">
              <w:rPr>
                <w:rFonts w:ascii="Arial" w:hAnsi="Arial" w:cs="Arial"/>
              </w:rPr>
              <w:t>, stopka Multi Interface</w:t>
            </w:r>
            <w:r w:rsidRPr="00EA5FB4">
              <w:rPr>
                <w:rFonts w:ascii="Arial" w:hAnsi="Arial" w:cs="Arial"/>
              </w:rPr>
              <w:br/>
              <w:t>• Wbudowana obsługa sieci bezprzewodowej Wi-Fi</w:t>
            </w:r>
            <w:r w:rsidRPr="00EA5FB4">
              <w:rPr>
                <w:rFonts w:ascii="Arial" w:hAnsi="Arial" w:cs="Arial"/>
              </w:rPr>
              <w:br/>
              <w:t>• Bluetooth 4.1</w:t>
            </w:r>
            <w:r w:rsidRPr="00EA5FB4">
              <w:rPr>
                <w:rFonts w:ascii="Arial" w:hAnsi="Arial" w:cs="Arial"/>
              </w:rPr>
              <w:br/>
              <w:t>• Obsługa NFC (</w:t>
            </w:r>
            <w:proofErr w:type="spellStart"/>
            <w:r w:rsidRPr="00EA5FB4">
              <w:rPr>
                <w:rFonts w:ascii="Arial" w:hAnsi="Arial" w:cs="Arial"/>
              </w:rPr>
              <w:t>Near</w:t>
            </w:r>
            <w:proofErr w:type="spellEnd"/>
            <w:r w:rsidRPr="00EA5FB4">
              <w:rPr>
                <w:rFonts w:ascii="Arial" w:hAnsi="Arial" w:cs="Arial"/>
              </w:rPr>
              <w:t xml:space="preserve"> Field </w:t>
            </w:r>
            <w:proofErr w:type="spellStart"/>
            <w:r w:rsidRPr="00EA5FB4">
              <w:rPr>
                <w:rFonts w:ascii="Arial" w:hAnsi="Arial" w:cs="Arial"/>
              </w:rPr>
              <w:t>Communication</w:t>
            </w:r>
            <w:proofErr w:type="spellEnd"/>
            <w:r w:rsidRPr="00EA5FB4">
              <w:rPr>
                <w:rFonts w:ascii="Arial" w:hAnsi="Arial" w:cs="Arial"/>
              </w:rPr>
              <w:t>)</w:t>
            </w:r>
            <w:r w:rsidRPr="00EA5FB4">
              <w:rPr>
                <w:rFonts w:ascii="Arial" w:hAnsi="Arial" w:cs="Arial"/>
              </w:rPr>
              <w:br/>
              <w:t>• Obsługa PIM III</w:t>
            </w:r>
          </w:p>
        </w:tc>
        <w:tc>
          <w:tcPr>
            <w:tcW w:w="2517" w:type="dxa"/>
            <w:vMerge/>
            <w:vAlign w:val="center"/>
          </w:tcPr>
          <w:p w14:paraId="2CEEB747" w14:textId="77777777" w:rsidR="00BB26FC" w:rsidRPr="00EA5FB4" w:rsidRDefault="00BB26FC" w:rsidP="005F2196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BB26FC" w:rsidRPr="00EA5FB4" w14:paraId="743AB16F" w14:textId="77777777" w:rsidTr="002E7066">
        <w:trPr>
          <w:trHeight w:val="445"/>
        </w:trPr>
        <w:tc>
          <w:tcPr>
            <w:tcW w:w="704" w:type="dxa"/>
            <w:vAlign w:val="center"/>
          </w:tcPr>
          <w:p w14:paraId="5CFCFC71" w14:textId="06127A7B" w:rsidR="00BB26FC" w:rsidRPr="00EA5FB4" w:rsidRDefault="00BB26FC" w:rsidP="002956EB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A5FB4">
              <w:rPr>
                <w:rFonts w:ascii="Arial" w:hAnsi="Arial" w:cs="Arial"/>
                <w:color w:val="auto"/>
                <w:sz w:val="20"/>
                <w:szCs w:val="20"/>
              </w:rPr>
              <w:t>29</w:t>
            </w:r>
          </w:p>
        </w:tc>
        <w:tc>
          <w:tcPr>
            <w:tcW w:w="3402" w:type="dxa"/>
            <w:vAlign w:val="center"/>
          </w:tcPr>
          <w:p w14:paraId="706D59D5" w14:textId="20084FE2" w:rsidR="00BB26FC" w:rsidRPr="00EA5FB4" w:rsidRDefault="00BB26FC" w:rsidP="005F2196">
            <w:pPr>
              <w:pStyle w:val="Defaul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EA5FB4">
              <w:rPr>
                <w:rFonts w:ascii="Arial" w:hAnsi="Arial" w:cs="Arial"/>
                <w:b/>
                <w:color w:val="auto"/>
                <w:sz w:val="20"/>
                <w:szCs w:val="20"/>
              </w:rPr>
              <w:t>WIFI</w:t>
            </w:r>
          </w:p>
        </w:tc>
        <w:tc>
          <w:tcPr>
            <w:tcW w:w="7371" w:type="dxa"/>
            <w:vAlign w:val="center"/>
          </w:tcPr>
          <w:p w14:paraId="2E1C37F7" w14:textId="4DA13FBC" w:rsidR="00BB26FC" w:rsidRPr="00EA5FB4" w:rsidRDefault="00BB26FC" w:rsidP="00895A85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A5FB4">
              <w:rPr>
                <w:rFonts w:ascii="Arial" w:hAnsi="Arial" w:cs="Arial"/>
                <w:color w:val="auto"/>
                <w:sz w:val="20"/>
                <w:szCs w:val="20"/>
              </w:rPr>
              <w:t>Tak</w:t>
            </w:r>
          </w:p>
        </w:tc>
        <w:tc>
          <w:tcPr>
            <w:tcW w:w="2517" w:type="dxa"/>
            <w:vMerge/>
            <w:vAlign w:val="center"/>
          </w:tcPr>
          <w:p w14:paraId="0B9BD4AD" w14:textId="77777777" w:rsidR="00BB26FC" w:rsidRPr="00EA5FB4" w:rsidRDefault="00BB26FC" w:rsidP="005F2196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BB26FC" w:rsidRPr="00EA5FB4" w14:paraId="4CF116AD" w14:textId="77777777" w:rsidTr="002E7066">
        <w:trPr>
          <w:trHeight w:val="549"/>
        </w:trPr>
        <w:tc>
          <w:tcPr>
            <w:tcW w:w="704" w:type="dxa"/>
            <w:vAlign w:val="center"/>
          </w:tcPr>
          <w:p w14:paraId="0AB5DF32" w14:textId="00F4123D" w:rsidR="00BB26FC" w:rsidRPr="00EA5FB4" w:rsidRDefault="00BB26FC" w:rsidP="002956EB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A5FB4">
              <w:rPr>
                <w:rFonts w:ascii="Arial" w:hAnsi="Arial" w:cs="Arial"/>
                <w:color w:val="auto"/>
                <w:sz w:val="20"/>
                <w:szCs w:val="20"/>
              </w:rPr>
              <w:t>30</w:t>
            </w:r>
          </w:p>
        </w:tc>
        <w:tc>
          <w:tcPr>
            <w:tcW w:w="3402" w:type="dxa"/>
            <w:vAlign w:val="center"/>
          </w:tcPr>
          <w:p w14:paraId="7E403BFB" w14:textId="6DD14BBF" w:rsidR="00BB26FC" w:rsidRPr="00EA5FB4" w:rsidRDefault="00BB26FC" w:rsidP="005F2196">
            <w:pPr>
              <w:pStyle w:val="Defaul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EA5FB4">
              <w:rPr>
                <w:rFonts w:ascii="Arial" w:hAnsi="Arial" w:cs="Arial"/>
                <w:b/>
                <w:color w:val="auto"/>
                <w:sz w:val="20"/>
                <w:szCs w:val="20"/>
              </w:rPr>
              <w:t>Akumulator</w:t>
            </w:r>
          </w:p>
        </w:tc>
        <w:tc>
          <w:tcPr>
            <w:tcW w:w="7371" w:type="dxa"/>
            <w:vAlign w:val="center"/>
          </w:tcPr>
          <w:p w14:paraId="0149FC95" w14:textId="24ED523C" w:rsidR="00BB26FC" w:rsidRPr="00EA5FB4" w:rsidRDefault="00BB26FC" w:rsidP="1DFD6A55">
            <w:pPr>
              <w:rPr>
                <w:rFonts w:ascii="Arial" w:hAnsi="Arial" w:cs="Arial"/>
              </w:rPr>
            </w:pPr>
            <w:r w:rsidRPr="00EA5FB4">
              <w:rPr>
                <w:rFonts w:ascii="Arial" w:hAnsi="Arial" w:cs="Arial"/>
              </w:rPr>
              <w:t xml:space="preserve">Akumulator </w:t>
            </w:r>
            <w:proofErr w:type="spellStart"/>
            <w:r w:rsidRPr="00EA5FB4">
              <w:rPr>
                <w:rFonts w:ascii="Arial" w:hAnsi="Arial" w:cs="Arial"/>
              </w:rPr>
              <w:t>litowo</w:t>
            </w:r>
            <w:proofErr w:type="spellEnd"/>
            <w:r w:rsidRPr="00EA5FB4">
              <w:rPr>
                <w:rFonts w:ascii="Arial" w:hAnsi="Arial" w:cs="Arial"/>
              </w:rPr>
              <w:t>-jonowy</w:t>
            </w:r>
          </w:p>
        </w:tc>
        <w:tc>
          <w:tcPr>
            <w:tcW w:w="2517" w:type="dxa"/>
            <w:vMerge/>
            <w:vAlign w:val="center"/>
          </w:tcPr>
          <w:p w14:paraId="0E6B7EEE" w14:textId="77777777" w:rsidR="00BB26FC" w:rsidRPr="00EA5FB4" w:rsidRDefault="00BB26FC" w:rsidP="005F2196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BB26FC" w:rsidRPr="00EA5FB4" w14:paraId="38818325" w14:textId="77777777" w:rsidTr="002E7066">
        <w:trPr>
          <w:trHeight w:val="334"/>
        </w:trPr>
        <w:tc>
          <w:tcPr>
            <w:tcW w:w="704" w:type="dxa"/>
            <w:vAlign w:val="center"/>
          </w:tcPr>
          <w:p w14:paraId="57FFC240" w14:textId="0CE2334D" w:rsidR="00BB26FC" w:rsidRPr="00EA5FB4" w:rsidRDefault="00BB26FC" w:rsidP="002956EB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A5FB4">
              <w:rPr>
                <w:rFonts w:ascii="Arial" w:hAnsi="Arial" w:cs="Arial"/>
                <w:color w:val="auto"/>
                <w:sz w:val="20"/>
                <w:szCs w:val="20"/>
              </w:rPr>
              <w:t>31</w:t>
            </w:r>
          </w:p>
        </w:tc>
        <w:tc>
          <w:tcPr>
            <w:tcW w:w="3402" w:type="dxa"/>
            <w:vAlign w:val="center"/>
          </w:tcPr>
          <w:p w14:paraId="09CBF9DB" w14:textId="74C3DD25" w:rsidR="00BB26FC" w:rsidRPr="00EA5FB4" w:rsidRDefault="00BB26FC" w:rsidP="005F2196">
            <w:pPr>
              <w:pStyle w:val="Defaul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EA5FB4">
              <w:rPr>
                <w:rFonts w:ascii="Arial" w:hAnsi="Arial" w:cs="Arial"/>
                <w:b/>
                <w:color w:val="auto"/>
                <w:sz w:val="20"/>
                <w:szCs w:val="20"/>
              </w:rPr>
              <w:t>Zasilanie przez USB</w:t>
            </w:r>
          </w:p>
        </w:tc>
        <w:tc>
          <w:tcPr>
            <w:tcW w:w="7371" w:type="dxa"/>
            <w:vAlign w:val="center"/>
          </w:tcPr>
          <w:p w14:paraId="713CE98C" w14:textId="4C94EEBC" w:rsidR="00BB26FC" w:rsidRPr="00EA5FB4" w:rsidRDefault="00BB26FC" w:rsidP="00895A85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A5FB4">
              <w:rPr>
                <w:rFonts w:ascii="Arial" w:hAnsi="Arial" w:cs="Arial"/>
                <w:color w:val="auto"/>
                <w:sz w:val="20"/>
                <w:szCs w:val="20"/>
              </w:rPr>
              <w:t>Tak</w:t>
            </w:r>
          </w:p>
        </w:tc>
        <w:tc>
          <w:tcPr>
            <w:tcW w:w="2517" w:type="dxa"/>
            <w:vMerge/>
            <w:vAlign w:val="center"/>
          </w:tcPr>
          <w:p w14:paraId="48D89965" w14:textId="77777777" w:rsidR="00BB26FC" w:rsidRPr="00EA5FB4" w:rsidRDefault="00BB26FC" w:rsidP="005F2196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BB26FC" w:rsidRPr="00EA5FB4" w14:paraId="3BB269B9" w14:textId="77777777" w:rsidTr="002E7066">
        <w:trPr>
          <w:trHeight w:val="411"/>
        </w:trPr>
        <w:tc>
          <w:tcPr>
            <w:tcW w:w="704" w:type="dxa"/>
            <w:vAlign w:val="center"/>
          </w:tcPr>
          <w:p w14:paraId="53F7052B" w14:textId="34B0033C" w:rsidR="00BB26FC" w:rsidRPr="00EA5FB4" w:rsidRDefault="00BB26FC" w:rsidP="002956EB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A5FB4">
              <w:rPr>
                <w:rFonts w:ascii="Arial" w:hAnsi="Arial" w:cs="Arial"/>
                <w:color w:val="auto"/>
                <w:sz w:val="20"/>
                <w:szCs w:val="20"/>
              </w:rPr>
              <w:t>32</w:t>
            </w:r>
          </w:p>
        </w:tc>
        <w:tc>
          <w:tcPr>
            <w:tcW w:w="3402" w:type="dxa"/>
            <w:vAlign w:val="center"/>
          </w:tcPr>
          <w:p w14:paraId="468E224E" w14:textId="7A9496C2" w:rsidR="00BB26FC" w:rsidRPr="00EA5FB4" w:rsidRDefault="00BB26FC" w:rsidP="005F2196">
            <w:pPr>
              <w:pStyle w:val="Defaul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EA5FB4">
              <w:rPr>
                <w:rFonts w:ascii="Arial" w:hAnsi="Arial" w:cs="Arial"/>
                <w:b/>
                <w:color w:val="auto"/>
                <w:sz w:val="20"/>
                <w:szCs w:val="20"/>
              </w:rPr>
              <w:t>Ładowarka</w:t>
            </w:r>
          </w:p>
        </w:tc>
        <w:tc>
          <w:tcPr>
            <w:tcW w:w="7371" w:type="dxa"/>
            <w:vAlign w:val="center"/>
          </w:tcPr>
          <w:p w14:paraId="55C6E273" w14:textId="6E9418D9" w:rsidR="00BB26FC" w:rsidRPr="00EA5FB4" w:rsidRDefault="00BB26FC" w:rsidP="00895A85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A5FB4">
              <w:rPr>
                <w:rFonts w:ascii="Arial" w:hAnsi="Arial" w:cs="Arial"/>
                <w:color w:val="auto"/>
                <w:sz w:val="20"/>
                <w:szCs w:val="20"/>
              </w:rPr>
              <w:t>Tak</w:t>
            </w:r>
          </w:p>
        </w:tc>
        <w:tc>
          <w:tcPr>
            <w:tcW w:w="2517" w:type="dxa"/>
            <w:vMerge/>
            <w:vAlign w:val="center"/>
          </w:tcPr>
          <w:p w14:paraId="49EA46FE" w14:textId="77777777" w:rsidR="00BB26FC" w:rsidRPr="00EA5FB4" w:rsidRDefault="00BB26FC" w:rsidP="005F2196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BB26FC" w:rsidRPr="00EA5FB4" w14:paraId="393EAAB4" w14:textId="77777777" w:rsidTr="002E7066">
        <w:trPr>
          <w:trHeight w:val="556"/>
        </w:trPr>
        <w:tc>
          <w:tcPr>
            <w:tcW w:w="704" w:type="dxa"/>
            <w:vAlign w:val="center"/>
          </w:tcPr>
          <w:p w14:paraId="06BD4678" w14:textId="392645E7" w:rsidR="00BB26FC" w:rsidRPr="00EA5FB4" w:rsidRDefault="00BB26FC" w:rsidP="002956EB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A5FB4">
              <w:rPr>
                <w:rFonts w:ascii="Arial" w:hAnsi="Arial" w:cs="Arial"/>
                <w:color w:val="auto"/>
                <w:sz w:val="20"/>
                <w:szCs w:val="20"/>
              </w:rPr>
              <w:t>33</w:t>
            </w:r>
          </w:p>
        </w:tc>
        <w:tc>
          <w:tcPr>
            <w:tcW w:w="3402" w:type="dxa"/>
            <w:vAlign w:val="center"/>
          </w:tcPr>
          <w:p w14:paraId="26451654" w14:textId="24762904" w:rsidR="00BB26FC" w:rsidRPr="00EA5FB4" w:rsidRDefault="00BB26FC" w:rsidP="005F2196">
            <w:pPr>
              <w:pStyle w:val="Defaul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EA5FB4">
              <w:rPr>
                <w:rFonts w:ascii="Arial" w:hAnsi="Arial" w:cs="Arial"/>
                <w:b/>
                <w:color w:val="auto"/>
                <w:sz w:val="20"/>
                <w:szCs w:val="20"/>
              </w:rPr>
              <w:t>Kompatybilna lampa błyskowa dołączona do zestawu</w:t>
            </w:r>
          </w:p>
        </w:tc>
        <w:tc>
          <w:tcPr>
            <w:tcW w:w="7371" w:type="dxa"/>
            <w:vAlign w:val="center"/>
          </w:tcPr>
          <w:p w14:paraId="437658DA" w14:textId="031D33A2" w:rsidR="00BB26FC" w:rsidRPr="00EA5FB4" w:rsidRDefault="00BB26FC" w:rsidP="00895A85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A5FB4">
              <w:rPr>
                <w:rFonts w:ascii="Arial" w:hAnsi="Arial" w:cs="Arial"/>
                <w:color w:val="auto"/>
                <w:sz w:val="20"/>
                <w:szCs w:val="20"/>
              </w:rPr>
              <w:t>Tak</w:t>
            </w:r>
          </w:p>
        </w:tc>
        <w:tc>
          <w:tcPr>
            <w:tcW w:w="2517" w:type="dxa"/>
            <w:vMerge/>
            <w:vAlign w:val="center"/>
          </w:tcPr>
          <w:p w14:paraId="2E3B6FD9" w14:textId="77777777" w:rsidR="00BB26FC" w:rsidRPr="00EA5FB4" w:rsidRDefault="00BB26FC" w:rsidP="005F2196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BB26FC" w:rsidRPr="00EA5FB4" w14:paraId="41782A0B" w14:textId="77777777" w:rsidTr="002E7066">
        <w:trPr>
          <w:trHeight w:val="556"/>
        </w:trPr>
        <w:tc>
          <w:tcPr>
            <w:tcW w:w="704" w:type="dxa"/>
            <w:vAlign w:val="center"/>
          </w:tcPr>
          <w:p w14:paraId="39425965" w14:textId="07F6FF54" w:rsidR="00BB26FC" w:rsidRPr="00EA5FB4" w:rsidRDefault="00BB26FC" w:rsidP="002956EB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bookmarkStart w:id="1" w:name="_Hlk192598264"/>
            <w:r>
              <w:rPr>
                <w:rFonts w:ascii="Arial" w:hAnsi="Arial" w:cs="Arial"/>
                <w:color w:val="auto"/>
                <w:sz w:val="20"/>
                <w:szCs w:val="20"/>
              </w:rPr>
              <w:t>34</w:t>
            </w:r>
          </w:p>
        </w:tc>
        <w:tc>
          <w:tcPr>
            <w:tcW w:w="3402" w:type="dxa"/>
            <w:vAlign w:val="center"/>
          </w:tcPr>
          <w:p w14:paraId="416C59EC" w14:textId="13E9D525" w:rsidR="00BB26FC" w:rsidRPr="00EA5FB4" w:rsidRDefault="00BB26FC" w:rsidP="005F2196">
            <w:pPr>
              <w:pStyle w:val="Defaul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auto"/>
                <w:sz w:val="20"/>
                <w:szCs w:val="20"/>
              </w:rPr>
              <w:t>Gwarancja</w:t>
            </w:r>
          </w:p>
        </w:tc>
        <w:tc>
          <w:tcPr>
            <w:tcW w:w="7371" w:type="dxa"/>
            <w:vAlign w:val="center"/>
          </w:tcPr>
          <w:p w14:paraId="74C29197" w14:textId="26E6EC15" w:rsidR="00BB26FC" w:rsidRPr="00EA5FB4" w:rsidRDefault="00BB26FC" w:rsidP="00895A85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BB26FC">
              <w:rPr>
                <w:rFonts w:ascii="Arial" w:hAnsi="Arial" w:cs="Arial"/>
                <w:color w:val="auto"/>
                <w:sz w:val="20"/>
                <w:szCs w:val="20"/>
              </w:rPr>
              <w:t>minimalny czas trwania gwarancji 2 lata</w:t>
            </w:r>
          </w:p>
        </w:tc>
        <w:tc>
          <w:tcPr>
            <w:tcW w:w="2517" w:type="dxa"/>
            <w:vMerge/>
            <w:vAlign w:val="center"/>
          </w:tcPr>
          <w:p w14:paraId="67584C68" w14:textId="77777777" w:rsidR="00BB26FC" w:rsidRPr="00EA5FB4" w:rsidRDefault="00BB26FC" w:rsidP="005F2196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bookmarkEnd w:id="1"/>
    </w:tbl>
    <w:p w14:paraId="5D1D6812" w14:textId="7146E0B1" w:rsidR="00EA5FB4" w:rsidRDefault="00EA5FB4" w:rsidP="005F2196">
      <w:pPr>
        <w:pStyle w:val="Tekstpodstawowy3"/>
        <w:rPr>
          <w:rFonts w:ascii="Arial" w:hAnsi="Arial" w:cs="Arial"/>
          <w:sz w:val="20"/>
        </w:rPr>
      </w:pPr>
    </w:p>
    <w:p w14:paraId="4726D891" w14:textId="384F0CAA" w:rsidR="00941151" w:rsidRDefault="00941151" w:rsidP="005F2196">
      <w:pPr>
        <w:pStyle w:val="Tekstpodstawowy3"/>
        <w:rPr>
          <w:rFonts w:ascii="Arial" w:hAnsi="Arial" w:cs="Arial"/>
          <w:sz w:val="20"/>
        </w:rPr>
      </w:pPr>
    </w:p>
    <w:p w14:paraId="4BA5B55E" w14:textId="2F2BA84C" w:rsidR="00941151" w:rsidRDefault="00941151" w:rsidP="005F2196">
      <w:pPr>
        <w:pStyle w:val="Tekstpodstawowy3"/>
        <w:rPr>
          <w:rFonts w:ascii="Arial" w:hAnsi="Arial" w:cs="Arial"/>
          <w:sz w:val="20"/>
        </w:rPr>
      </w:pPr>
    </w:p>
    <w:p w14:paraId="38E43A96" w14:textId="77777777" w:rsidR="00941151" w:rsidRDefault="00941151" w:rsidP="005F2196">
      <w:pPr>
        <w:pStyle w:val="Tekstpodstawowy3"/>
        <w:rPr>
          <w:rFonts w:ascii="Arial" w:hAnsi="Arial" w:cs="Arial"/>
          <w:sz w:val="20"/>
        </w:rPr>
      </w:pPr>
    </w:p>
    <w:tbl>
      <w:tblPr>
        <w:tblStyle w:val="Tabela-Siatka"/>
        <w:tblW w:w="13994" w:type="dxa"/>
        <w:tblLayout w:type="fixed"/>
        <w:tblLook w:val="04A0" w:firstRow="1" w:lastRow="0" w:firstColumn="1" w:lastColumn="0" w:noHBand="0" w:noVBand="1"/>
      </w:tblPr>
      <w:tblGrid>
        <w:gridCol w:w="704"/>
        <w:gridCol w:w="3402"/>
        <w:gridCol w:w="7371"/>
        <w:gridCol w:w="2517"/>
      </w:tblGrid>
      <w:tr w:rsidR="002956EB" w:rsidRPr="000F441F" w14:paraId="533307DC" w14:textId="77777777" w:rsidTr="00ED4832">
        <w:trPr>
          <w:trHeight w:val="960"/>
        </w:trPr>
        <w:tc>
          <w:tcPr>
            <w:tcW w:w="13994" w:type="dxa"/>
            <w:gridSpan w:val="4"/>
            <w:vAlign w:val="center"/>
          </w:tcPr>
          <w:p w14:paraId="5208F6BC" w14:textId="3642E4EB" w:rsidR="002956EB" w:rsidRPr="00F01D50" w:rsidRDefault="002956EB" w:rsidP="00F01D50">
            <w:pPr>
              <w:pStyle w:val="Akapitzlist"/>
              <w:widowControl w:val="0"/>
              <w:numPr>
                <w:ilvl w:val="0"/>
                <w:numId w:val="12"/>
              </w:numPr>
              <w:suppressAutoHyphens/>
              <w:spacing w:after="120" w:line="259" w:lineRule="auto"/>
              <w:ind w:left="306"/>
              <w:jc w:val="both"/>
              <w:rPr>
                <w:rFonts w:ascii="Arial" w:eastAsia="Calibri" w:hAnsi="Arial" w:cs="Arial"/>
                <w:b/>
                <w:bCs/>
                <w:sz w:val="24"/>
                <w:szCs w:val="24"/>
                <w:lang w:eastAsia="en-US"/>
              </w:rPr>
            </w:pPr>
            <w:r w:rsidRPr="00F01D50">
              <w:rPr>
                <w:rFonts w:ascii="Arial" w:eastAsia="Calibri" w:hAnsi="Arial" w:cs="Arial"/>
                <w:b/>
                <w:bCs/>
                <w:sz w:val="28"/>
                <w:szCs w:val="24"/>
                <w:lang w:eastAsia="en-US"/>
              </w:rPr>
              <w:t xml:space="preserve">Aparat </w:t>
            </w:r>
            <w:proofErr w:type="spellStart"/>
            <w:r w:rsidRPr="00F01D50">
              <w:rPr>
                <w:rFonts w:ascii="Arial" w:eastAsia="Calibri" w:hAnsi="Arial" w:cs="Arial"/>
                <w:b/>
                <w:bCs/>
                <w:sz w:val="28"/>
                <w:szCs w:val="24"/>
                <w:lang w:eastAsia="en-US"/>
              </w:rPr>
              <w:t>bezlusterkowy</w:t>
            </w:r>
            <w:proofErr w:type="spellEnd"/>
            <w:r w:rsidRPr="00F01D50">
              <w:rPr>
                <w:rFonts w:ascii="Arial" w:eastAsia="Calibri" w:hAnsi="Arial" w:cs="Arial"/>
                <w:b/>
                <w:bCs/>
                <w:sz w:val="28"/>
                <w:szCs w:val="24"/>
                <w:lang w:eastAsia="en-US"/>
              </w:rPr>
              <w:t xml:space="preserve"> 2. typ – 2 sztuki</w:t>
            </w:r>
            <w:r w:rsidRPr="00F01D50">
              <w:rPr>
                <w:rFonts w:ascii="Arial" w:eastAsia="Calibri" w:hAnsi="Arial" w:cs="Arial"/>
                <w:b/>
                <w:bCs/>
                <w:sz w:val="24"/>
                <w:szCs w:val="24"/>
                <w:lang w:eastAsia="en-US"/>
              </w:rPr>
              <w:t xml:space="preserve"> spełniający poniższe parametry techniczne lub cechy</w:t>
            </w:r>
          </w:p>
          <w:p w14:paraId="1EC6D86F" w14:textId="77777777" w:rsidR="002956EB" w:rsidRPr="00E07ADF" w:rsidRDefault="002956EB" w:rsidP="00ED4832">
            <w:pPr>
              <w:widowControl w:val="0"/>
              <w:suppressAutoHyphens/>
              <w:spacing w:after="120" w:line="259" w:lineRule="auto"/>
              <w:rPr>
                <w:rFonts w:ascii="Arial" w:eastAsia="Calibri" w:hAnsi="Arial" w:cs="Arial"/>
                <w:b/>
                <w:bCs/>
                <w:lang w:eastAsia="en-US"/>
              </w:rPr>
            </w:pPr>
            <w:r w:rsidRPr="00E07ADF">
              <w:rPr>
                <w:rFonts w:ascii="Arial" w:eastAsia="Calibri" w:hAnsi="Arial" w:cs="Arial"/>
                <w:b/>
                <w:bCs/>
                <w:sz w:val="22"/>
                <w:lang w:eastAsia="en-US"/>
              </w:rPr>
              <w:t>Oferowany model, producent*</w:t>
            </w:r>
            <w:r w:rsidRPr="00E07ADF">
              <w:rPr>
                <w:rFonts w:ascii="Arial" w:eastAsia="Calibri" w:hAnsi="Arial" w:cs="Arial"/>
                <w:b/>
                <w:bCs/>
                <w:lang w:eastAsia="en-US"/>
              </w:rPr>
              <w:t xml:space="preserve"> </w:t>
            </w:r>
            <w:r w:rsidRPr="00E07ADF">
              <w:rPr>
                <w:rFonts w:ascii="Arial" w:eastAsia="Calibri" w:hAnsi="Arial" w:cs="Arial"/>
                <w:bCs/>
                <w:lang w:eastAsia="en-US"/>
              </w:rPr>
              <w:t>…………………………………………………………………………………………………………………………………………</w:t>
            </w:r>
          </w:p>
          <w:p w14:paraId="4D69E64D" w14:textId="77777777" w:rsidR="002956EB" w:rsidRPr="00E07ADF" w:rsidRDefault="002956EB" w:rsidP="00ED4832">
            <w:pPr>
              <w:widowControl w:val="0"/>
              <w:suppressAutoHyphens/>
              <w:ind w:left="-207"/>
              <w:jc w:val="center"/>
              <w:rPr>
                <w:rFonts w:ascii="Arial" w:hAnsi="Arial" w:cs="Arial"/>
                <w:i/>
                <w:iCs/>
                <w:color w:val="000000"/>
                <w:szCs w:val="22"/>
              </w:rPr>
            </w:pPr>
            <w:r w:rsidRPr="00E07ADF">
              <w:rPr>
                <w:rFonts w:ascii="Arial" w:eastAsia="Calibri" w:hAnsi="Arial" w:cs="Arial"/>
                <w:bCs/>
                <w:i/>
                <w:sz w:val="18"/>
                <w:lang w:eastAsia="en-US"/>
              </w:rPr>
              <w:t>(</w:t>
            </w:r>
            <w:r w:rsidRPr="00E07ADF">
              <w:rPr>
                <w:rFonts w:ascii="Arial" w:hAnsi="Arial" w:cs="Arial"/>
                <w:i/>
                <w:iCs/>
                <w:color w:val="000000"/>
                <w:szCs w:val="22"/>
              </w:rPr>
              <w:t>należy podać pełną nazwę urządzenia oraz pełną nazwę producenta, w celu jednoznacznej identyfikacji oferowanego urządzenia)</w:t>
            </w:r>
          </w:p>
          <w:p w14:paraId="72B4F8DA" w14:textId="77777777" w:rsidR="002956EB" w:rsidRPr="00E07ADF" w:rsidRDefault="002956EB" w:rsidP="00ED4832">
            <w:pPr>
              <w:widowControl w:val="0"/>
              <w:suppressAutoHyphens/>
              <w:ind w:left="-207"/>
              <w:rPr>
                <w:rFonts w:ascii="Arial" w:eastAsia="Calibri" w:hAnsi="Arial" w:cs="Arial"/>
                <w:bCs/>
                <w:i/>
                <w:lang w:eastAsia="en-US"/>
              </w:rPr>
            </w:pPr>
            <w:r w:rsidRPr="00E07ADF">
              <w:rPr>
                <w:rFonts w:ascii="Arial" w:eastAsia="Calibri" w:hAnsi="Arial" w:cs="Arial"/>
                <w:bCs/>
                <w:i/>
                <w:lang w:eastAsia="en-US"/>
              </w:rPr>
              <w:t>)</w:t>
            </w:r>
          </w:p>
          <w:p w14:paraId="3515E7B9" w14:textId="0907D7C2" w:rsidR="002956EB" w:rsidRPr="00E07ADF" w:rsidRDefault="002956EB" w:rsidP="00ED4832">
            <w:pPr>
              <w:widowControl w:val="0"/>
              <w:suppressAutoHyphens/>
              <w:jc w:val="both"/>
              <w:rPr>
                <w:rFonts w:ascii="Arial" w:eastAsia="Calibri" w:hAnsi="Arial" w:cs="Arial"/>
                <w:lang w:eastAsia="en-US"/>
              </w:rPr>
            </w:pPr>
            <w:r w:rsidRPr="00E07ADF">
              <w:rPr>
                <w:rFonts w:ascii="Arial" w:eastAsia="Calibri" w:hAnsi="Arial" w:cs="Arial"/>
                <w:b/>
                <w:sz w:val="22"/>
                <w:lang w:eastAsia="en-US"/>
              </w:rPr>
              <w:t>Oferowany okres gwarancji*</w:t>
            </w:r>
            <w:r w:rsidRPr="00E07ADF">
              <w:rPr>
                <w:rFonts w:ascii="Arial" w:eastAsia="Calibri" w:hAnsi="Arial" w:cs="Arial"/>
                <w:lang w:eastAsia="en-US"/>
              </w:rPr>
              <w:t xml:space="preserve"> ………………………………………………………………………………………………………………………………………………</w:t>
            </w:r>
          </w:p>
          <w:p w14:paraId="24677E59" w14:textId="2F7C4CB8" w:rsidR="002956EB" w:rsidRPr="00E07ADF" w:rsidRDefault="00D50D62" w:rsidP="00ED4832">
            <w:pPr>
              <w:widowControl w:val="0"/>
              <w:suppressAutoHyphens/>
              <w:ind w:right="1408"/>
              <w:rPr>
                <w:rFonts w:ascii="Arial" w:eastAsia="Calibri" w:hAnsi="Arial" w:cs="Arial"/>
                <w:sz w:val="18"/>
                <w:lang w:eastAsia="en-US"/>
              </w:rPr>
            </w:pPr>
            <w:r>
              <w:rPr>
                <w:rFonts w:ascii="Arial" w:hAnsi="Arial" w:cs="Arial"/>
                <w:i/>
                <w:iCs/>
                <w:color w:val="000000"/>
                <w:szCs w:val="22"/>
              </w:rPr>
              <w:t xml:space="preserve">                    </w:t>
            </w:r>
            <w:r w:rsidR="002956EB" w:rsidRPr="00E07ADF">
              <w:rPr>
                <w:rFonts w:ascii="Arial" w:hAnsi="Arial" w:cs="Arial"/>
                <w:i/>
                <w:iCs/>
                <w:color w:val="000000"/>
                <w:szCs w:val="22"/>
              </w:rPr>
              <w:t>(należy podać oferowany okres gwarancji w miesiącach, minimalny okres gwarancji producenta wynosi 24 miesiące</w:t>
            </w:r>
            <w:r w:rsidR="002956EB" w:rsidRPr="00E07ADF">
              <w:rPr>
                <w:rFonts w:ascii="Arial" w:eastAsia="Calibri" w:hAnsi="Arial" w:cs="Arial"/>
                <w:sz w:val="18"/>
                <w:lang w:eastAsia="en-US"/>
              </w:rPr>
              <w:t>)</w:t>
            </w:r>
          </w:p>
          <w:p w14:paraId="3166E384" w14:textId="77777777" w:rsidR="002956EB" w:rsidRPr="000F441F" w:rsidRDefault="002956EB" w:rsidP="00ED4832">
            <w:pPr>
              <w:pStyle w:val="Default"/>
              <w:rPr>
                <w:rFonts w:ascii="Arial" w:hAnsi="Arial" w:cs="Arial"/>
                <w:b/>
                <w:bCs/>
                <w:sz w:val="16"/>
                <w:szCs w:val="18"/>
              </w:rPr>
            </w:pPr>
          </w:p>
        </w:tc>
      </w:tr>
      <w:tr w:rsidR="002956EB" w:rsidRPr="00941151" w14:paraId="29AA74D1" w14:textId="77777777" w:rsidTr="002E7066">
        <w:trPr>
          <w:trHeight w:val="1621"/>
        </w:trPr>
        <w:tc>
          <w:tcPr>
            <w:tcW w:w="704" w:type="dxa"/>
            <w:vAlign w:val="center"/>
          </w:tcPr>
          <w:p w14:paraId="67C152A5" w14:textId="77777777" w:rsidR="002956EB" w:rsidRPr="00941151" w:rsidRDefault="002956EB" w:rsidP="00ED4832">
            <w:pPr>
              <w:pStyle w:val="Default"/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941151">
              <w:rPr>
                <w:rFonts w:ascii="Arial" w:hAnsi="Arial" w:cs="Arial"/>
                <w:b/>
                <w:bCs/>
                <w:sz w:val="18"/>
                <w:szCs w:val="20"/>
              </w:rPr>
              <w:t>Lp.</w:t>
            </w:r>
          </w:p>
        </w:tc>
        <w:tc>
          <w:tcPr>
            <w:tcW w:w="3402" w:type="dxa"/>
            <w:vAlign w:val="center"/>
          </w:tcPr>
          <w:p w14:paraId="7E8C67F8" w14:textId="77777777" w:rsidR="002956EB" w:rsidRPr="00941151" w:rsidRDefault="002956EB" w:rsidP="00ED4832">
            <w:pPr>
              <w:pStyle w:val="Default"/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941151">
              <w:rPr>
                <w:rFonts w:ascii="Arial" w:hAnsi="Arial" w:cs="Arial"/>
                <w:b/>
                <w:bCs/>
                <w:sz w:val="18"/>
                <w:szCs w:val="20"/>
              </w:rPr>
              <w:t>Nazwa elementu, parametry i możliwości sprzętu</w:t>
            </w:r>
          </w:p>
        </w:tc>
        <w:tc>
          <w:tcPr>
            <w:tcW w:w="7371" w:type="dxa"/>
            <w:vAlign w:val="center"/>
          </w:tcPr>
          <w:p w14:paraId="6B7D81BD" w14:textId="77777777" w:rsidR="002956EB" w:rsidRPr="00941151" w:rsidRDefault="002956EB" w:rsidP="00ED4832">
            <w:pPr>
              <w:pStyle w:val="Default"/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941151">
              <w:rPr>
                <w:rFonts w:ascii="Arial" w:hAnsi="Arial" w:cs="Arial"/>
                <w:b/>
                <w:bCs/>
                <w:sz w:val="18"/>
                <w:szCs w:val="20"/>
              </w:rPr>
              <w:t>Opis techniczny (minimalne wymagania Zamawiającego)</w:t>
            </w:r>
          </w:p>
        </w:tc>
        <w:tc>
          <w:tcPr>
            <w:tcW w:w="2517" w:type="dxa"/>
            <w:vAlign w:val="center"/>
          </w:tcPr>
          <w:p w14:paraId="48E7182F" w14:textId="77777777" w:rsidR="002956EB" w:rsidRPr="00941151" w:rsidRDefault="002956EB" w:rsidP="00ED4832">
            <w:pPr>
              <w:pStyle w:val="Default"/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941151">
              <w:rPr>
                <w:rFonts w:ascii="Arial" w:hAnsi="Arial" w:cs="Arial"/>
                <w:b/>
                <w:bCs/>
                <w:sz w:val="18"/>
                <w:szCs w:val="20"/>
              </w:rPr>
              <w:t xml:space="preserve">Spełnienie wymagań Zamawiającego przez oferowane urządzenie </w:t>
            </w:r>
          </w:p>
          <w:p w14:paraId="6497ABE6" w14:textId="77777777" w:rsidR="002956EB" w:rsidRPr="00941151" w:rsidRDefault="002956EB" w:rsidP="00ED4832">
            <w:pPr>
              <w:pStyle w:val="Default"/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941151">
              <w:rPr>
                <w:rFonts w:ascii="Arial" w:hAnsi="Arial" w:cs="Arial"/>
                <w:b/>
                <w:bCs/>
                <w:sz w:val="18"/>
                <w:szCs w:val="20"/>
              </w:rPr>
              <w:t>(TAK lub NIE – właściwe proszę zaznaczyć „X” lub „V”)</w:t>
            </w:r>
          </w:p>
        </w:tc>
      </w:tr>
      <w:tr w:rsidR="00BB26FC" w:rsidRPr="000F441F" w14:paraId="7A3D477A" w14:textId="77777777" w:rsidTr="002E7066">
        <w:trPr>
          <w:trHeight w:val="464"/>
        </w:trPr>
        <w:tc>
          <w:tcPr>
            <w:tcW w:w="704" w:type="dxa"/>
            <w:vAlign w:val="center"/>
          </w:tcPr>
          <w:p w14:paraId="09560088" w14:textId="77777777" w:rsidR="00BB26FC" w:rsidRPr="00EA5FB4" w:rsidRDefault="00BB26FC" w:rsidP="00EA5FB4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A5FB4">
              <w:rPr>
                <w:rFonts w:ascii="Arial" w:hAnsi="Arial" w:cs="Arial"/>
                <w:color w:val="auto"/>
                <w:sz w:val="20"/>
                <w:szCs w:val="20"/>
              </w:rPr>
              <w:t>1</w:t>
            </w:r>
          </w:p>
        </w:tc>
        <w:tc>
          <w:tcPr>
            <w:tcW w:w="3402" w:type="dxa"/>
            <w:vAlign w:val="center"/>
          </w:tcPr>
          <w:p w14:paraId="435F1C13" w14:textId="77777777" w:rsidR="00BB26FC" w:rsidRPr="00EA5FB4" w:rsidRDefault="00BB26FC" w:rsidP="002C3241">
            <w:pPr>
              <w:pStyle w:val="Default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  <w:r w:rsidRPr="00EA5FB4">
              <w:rPr>
                <w:rFonts w:ascii="Arial" w:hAnsi="Arial" w:cs="Arial"/>
                <w:b/>
                <w:color w:val="auto"/>
                <w:sz w:val="20"/>
                <w:szCs w:val="20"/>
              </w:rPr>
              <w:t>Zastosowanie:</w:t>
            </w:r>
          </w:p>
        </w:tc>
        <w:tc>
          <w:tcPr>
            <w:tcW w:w="7371" w:type="dxa"/>
            <w:vAlign w:val="center"/>
          </w:tcPr>
          <w:p w14:paraId="32C4E75C" w14:textId="24EEC7FA" w:rsidR="00BB26FC" w:rsidRPr="00EA5FB4" w:rsidRDefault="00BB26FC" w:rsidP="002C3241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A5FB4">
              <w:rPr>
                <w:rFonts w:ascii="Arial" w:hAnsi="Arial" w:cs="Arial"/>
                <w:color w:val="auto"/>
                <w:sz w:val="20"/>
                <w:szCs w:val="20"/>
              </w:rPr>
              <w:t>Filmowanie, zdjęcia katalogowe, reklamowe, portretowe, techniczne</w:t>
            </w:r>
          </w:p>
        </w:tc>
        <w:tc>
          <w:tcPr>
            <w:tcW w:w="2517" w:type="dxa"/>
            <w:vMerge w:val="restart"/>
            <w:vAlign w:val="center"/>
          </w:tcPr>
          <w:p w14:paraId="50796C7B" w14:textId="4A4B7066" w:rsidR="00BB26FC" w:rsidRDefault="00BB26FC" w:rsidP="002C3241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A5FB4">
              <w:rPr>
                <w:rFonts w:ascii="Arial" w:hAnsi="Arial" w:cs="Arial"/>
                <w:color w:val="auto"/>
                <w:sz w:val="20"/>
                <w:szCs w:val="20"/>
              </w:rPr>
              <w:t> </w:t>
            </w:r>
          </w:p>
          <w:p w14:paraId="4B23CA94" w14:textId="371F5B38" w:rsidR="00BB26FC" w:rsidRDefault="00BB26FC" w:rsidP="002C3241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14:paraId="48FB49D0" w14:textId="6B4B7B90" w:rsidR="00BB26FC" w:rsidRDefault="00BB26FC" w:rsidP="002C3241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14:paraId="49D03CB2" w14:textId="4E98029D" w:rsidR="00BB26FC" w:rsidRDefault="00BB26FC" w:rsidP="002C3241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14:paraId="38A91DB9" w14:textId="4AE61022" w:rsidR="00BB26FC" w:rsidRDefault="00BB26FC" w:rsidP="002C3241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14:paraId="7705BE97" w14:textId="326DA9AE" w:rsidR="00BB26FC" w:rsidRDefault="00BB26FC" w:rsidP="002C3241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14:paraId="50858F3C" w14:textId="2ED4D13B" w:rsidR="00BB26FC" w:rsidRDefault="00BB26FC" w:rsidP="002C3241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14:paraId="356B9582" w14:textId="7B53643B" w:rsidR="00BB26FC" w:rsidRDefault="00BB26FC" w:rsidP="002C3241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14:paraId="49391AA0" w14:textId="77777777" w:rsidR="00BB26FC" w:rsidRDefault="00BB26FC" w:rsidP="002C3241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14:paraId="753996CA" w14:textId="77777777" w:rsidR="00BB26FC" w:rsidRPr="00EA5FB4" w:rsidRDefault="00BB26FC" w:rsidP="002C3241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14:paraId="5D4383FF" w14:textId="77777777" w:rsidR="00BB26FC" w:rsidRPr="00EA5FB4" w:rsidRDefault="00BB26FC" w:rsidP="002C3241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A5FB4">
              <w:rPr>
                <w:rFonts w:ascii="Arial" w:hAnsi="Arial" w:cs="Arial"/>
                <w:color w:val="auto"/>
                <w:sz w:val="20"/>
                <w:szCs w:val="20"/>
              </w:rPr>
              <w:t> </w:t>
            </w:r>
          </w:p>
          <w:p w14:paraId="293AA7FD" w14:textId="77777777" w:rsidR="00BB26FC" w:rsidRPr="00EA5FB4" w:rsidRDefault="00BB26FC" w:rsidP="001069A8">
            <w:pPr>
              <w:widowControl w:val="0"/>
              <w:suppressAutoHyphens/>
              <w:jc w:val="center"/>
              <w:rPr>
                <w:rFonts w:ascii="Arial" w:eastAsia="Calibri" w:hAnsi="Arial" w:cs="Arial"/>
                <w:sz w:val="28"/>
                <w:szCs w:val="18"/>
                <w:lang w:eastAsia="en-US"/>
              </w:rPr>
            </w:pPr>
            <w:r w:rsidRPr="00EA5FB4">
              <w:rPr>
                <w:rFonts w:ascii="Arial" w:hAnsi="Arial" w:cs="Arial"/>
              </w:rPr>
              <w:t> </w:t>
            </w:r>
            <w:sdt>
              <w:sdtPr>
                <w:rPr>
                  <w:rFonts w:ascii="Arial" w:eastAsia="Calibri" w:hAnsi="Arial" w:cs="Arial"/>
                  <w:sz w:val="36"/>
                  <w:szCs w:val="22"/>
                  <w:lang w:eastAsia="en-US"/>
                </w:rPr>
                <w:id w:val="-2411714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A5FB4">
                  <w:rPr>
                    <w:rFonts w:ascii="Segoe UI Symbol" w:eastAsia="Calibri" w:hAnsi="Segoe UI Symbol" w:cs="Segoe UI Symbol"/>
                    <w:sz w:val="36"/>
                    <w:szCs w:val="22"/>
                    <w:lang w:eastAsia="en-US"/>
                  </w:rPr>
                  <w:t>☐</w:t>
                </w:r>
              </w:sdtContent>
            </w:sdt>
            <w:r w:rsidRPr="00EA5FB4">
              <w:rPr>
                <w:rFonts w:ascii="Arial" w:eastAsia="Calibri" w:hAnsi="Arial" w:cs="Arial"/>
                <w:sz w:val="28"/>
                <w:szCs w:val="18"/>
                <w:lang w:eastAsia="en-US"/>
              </w:rPr>
              <w:t xml:space="preserve"> TAK / </w:t>
            </w:r>
            <w:sdt>
              <w:sdtPr>
                <w:rPr>
                  <w:rFonts w:ascii="Arial" w:eastAsia="Calibri" w:hAnsi="Arial" w:cs="Arial"/>
                  <w:sz w:val="36"/>
                  <w:szCs w:val="22"/>
                  <w:lang w:eastAsia="en-US"/>
                </w:rPr>
                <w:id w:val="2441594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A5FB4">
                  <w:rPr>
                    <w:rFonts w:ascii="Segoe UI Symbol" w:eastAsia="Calibri" w:hAnsi="Segoe UI Symbol" w:cs="Segoe UI Symbol"/>
                    <w:sz w:val="36"/>
                    <w:szCs w:val="22"/>
                    <w:lang w:eastAsia="en-US"/>
                  </w:rPr>
                  <w:t>☐</w:t>
                </w:r>
              </w:sdtContent>
            </w:sdt>
            <w:r w:rsidRPr="00EA5FB4">
              <w:rPr>
                <w:rFonts w:ascii="Arial" w:eastAsia="Calibri" w:hAnsi="Arial" w:cs="Arial"/>
                <w:sz w:val="28"/>
                <w:szCs w:val="18"/>
                <w:lang w:eastAsia="en-US"/>
              </w:rPr>
              <w:t xml:space="preserve"> NIE</w:t>
            </w:r>
          </w:p>
          <w:p w14:paraId="022BBB43" w14:textId="77777777" w:rsidR="00BB26FC" w:rsidRPr="00EA5FB4" w:rsidRDefault="00BB26FC" w:rsidP="002C3241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14:paraId="62BBA2D9" w14:textId="77777777" w:rsidR="00BB26FC" w:rsidRPr="00EA5FB4" w:rsidRDefault="00BB26FC" w:rsidP="002C3241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A5FB4">
              <w:rPr>
                <w:rFonts w:ascii="Arial" w:hAnsi="Arial" w:cs="Arial"/>
                <w:color w:val="auto"/>
                <w:sz w:val="20"/>
                <w:szCs w:val="20"/>
              </w:rPr>
              <w:t> </w:t>
            </w:r>
          </w:p>
          <w:p w14:paraId="536350CD" w14:textId="77777777" w:rsidR="00BB26FC" w:rsidRPr="00EA5FB4" w:rsidRDefault="00BB26FC" w:rsidP="002C3241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A5FB4">
              <w:rPr>
                <w:rFonts w:ascii="Arial" w:hAnsi="Arial" w:cs="Arial"/>
                <w:color w:val="auto"/>
                <w:sz w:val="20"/>
                <w:szCs w:val="20"/>
              </w:rPr>
              <w:t> </w:t>
            </w:r>
          </w:p>
          <w:p w14:paraId="241F9D85" w14:textId="77777777" w:rsidR="00BB26FC" w:rsidRPr="00EA5FB4" w:rsidRDefault="00BB26FC" w:rsidP="002C3241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A5FB4">
              <w:rPr>
                <w:rFonts w:ascii="Arial" w:hAnsi="Arial" w:cs="Arial"/>
                <w:color w:val="auto"/>
                <w:sz w:val="20"/>
                <w:szCs w:val="20"/>
              </w:rPr>
              <w:t> </w:t>
            </w:r>
          </w:p>
          <w:p w14:paraId="46EC81D3" w14:textId="6BEAB102" w:rsidR="00BB26FC" w:rsidRPr="00EA5FB4" w:rsidRDefault="00BB26FC" w:rsidP="002C3241">
            <w:pPr>
              <w:pStyle w:val="Default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  <w:r w:rsidRPr="00EA5FB4">
              <w:rPr>
                <w:rFonts w:ascii="Arial" w:hAnsi="Arial" w:cs="Arial"/>
                <w:color w:val="auto"/>
                <w:sz w:val="20"/>
                <w:szCs w:val="20"/>
              </w:rPr>
              <w:t> </w:t>
            </w:r>
          </w:p>
        </w:tc>
      </w:tr>
      <w:tr w:rsidR="00BB26FC" w:rsidRPr="000F441F" w14:paraId="4D2A135A" w14:textId="77777777" w:rsidTr="002E7066">
        <w:trPr>
          <w:trHeight w:val="418"/>
        </w:trPr>
        <w:tc>
          <w:tcPr>
            <w:tcW w:w="704" w:type="dxa"/>
            <w:vAlign w:val="center"/>
          </w:tcPr>
          <w:p w14:paraId="1BEC0CA2" w14:textId="77777777" w:rsidR="00BB26FC" w:rsidRPr="00EA5FB4" w:rsidRDefault="00BB26FC" w:rsidP="00EA5FB4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A5FB4">
              <w:rPr>
                <w:rFonts w:ascii="Arial" w:hAnsi="Arial" w:cs="Arial"/>
                <w:color w:val="auto"/>
                <w:sz w:val="20"/>
                <w:szCs w:val="20"/>
              </w:rPr>
              <w:t>2</w:t>
            </w:r>
          </w:p>
        </w:tc>
        <w:tc>
          <w:tcPr>
            <w:tcW w:w="3402" w:type="dxa"/>
            <w:vAlign w:val="center"/>
          </w:tcPr>
          <w:p w14:paraId="49AD5953" w14:textId="77777777" w:rsidR="00BB26FC" w:rsidRPr="00EA5FB4" w:rsidRDefault="00BB26FC" w:rsidP="002C3241">
            <w:pPr>
              <w:pStyle w:val="Defaul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EA5FB4">
              <w:rPr>
                <w:rFonts w:ascii="Arial" w:hAnsi="Arial" w:cs="Arial"/>
                <w:b/>
                <w:color w:val="auto"/>
                <w:sz w:val="20"/>
                <w:szCs w:val="20"/>
              </w:rPr>
              <w:t>Mocowanie</w:t>
            </w:r>
          </w:p>
        </w:tc>
        <w:tc>
          <w:tcPr>
            <w:tcW w:w="7371" w:type="dxa"/>
            <w:vAlign w:val="center"/>
          </w:tcPr>
          <w:p w14:paraId="1A48A104" w14:textId="641032FA" w:rsidR="00BB26FC" w:rsidRPr="00EA5FB4" w:rsidRDefault="00BB26FC" w:rsidP="002C3241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A5FB4">
              <w:rPr>
                <w:rFonts w:ascii="Arial" w:hAnsi="Arial" w:cs="Arial"/>
                <w:color w:val="auto"/>
                <w:sz w:val="20"/>
                <w:szCs w:val="20"/>
              </w:rPr>
              <w:t xml:space="preserve">Bagnet </w:t>
            </w:r>
          </w:p>
        </w:tc>
        <w:tc>
          <w:tcPr>
            <w:tcW w:w="2517" w:type="dxa"/>
            <w:vMerge/>
            <w:vAlign w:val="center"/>
          </w:tcPr>
          <w:p w14:paraId="6F55E473" w14:textId="410DFB95" w:rsidR="00BB26FC" w:rsidRPr="00EA5FB4" w:rsidRDefault="00BB26FC" w:rsidP="002C3241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BB26FC" w:rsidRPr="000F441F" w14:paraId="029CD72B" w14:textId="77777777" w:rsidTr="002E7066">
        <w:trPr>
          <w:trHeight w:val="410"/>
        </w:trPr>
        <w:tc>
          <w:tcPr>
            <w:tcW w:w="704" w:type="dxa"/>
            <w:vAlign w:val="center"/>
          </w:tcPr>
          <w:p w14:paraId="62353C09" w14:textId="77777777" w:rsidR="00BB26FC" w:rsidRPr="00EA5FB4" w:rsidRDefault="00BB26FC" w:rsidP="00EA5FB4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A5FB4">
              <w:rPr>
                <w:rFonts w:ascii="Arial" w:hAnsi="Arial" w:cs="Arial"/>
                <w:color w:val="auto"/>
                <w:sz w:val="20"/>
                <w:szCs w:val="20"/>
              </w:rPr>
              <w:t>3</w:t>
            </w:r>
          </w:p>
        </w:tc>
        <w:tc>
          <w:tcPr>
            <w:tcW w:w="3402" w:type="dxa"/>
            <w:vAlign w:val="center"/>
          </w:tcPr>
          <w:p w14:paraId="2F4D0507" w14:textId="77777777" w:rsidR="00BB26FC" w:rsidRPr="00EA5FB4" w:rsidRDefault="00BB26FC" w:rsidP="002C3241">
            <w:pPr>
              <w:pStyle w:val="Defaul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EA5FB4">
              <w:rPr>
                <w:rFonts w:ascii="Arial" w:hAnsi="Arial" w:cs="Arial"/>
                <w:b/>
                <w:color w:val="auto"/>
                <w:sz w:val="20"/>
                <w:szCs w:val="20"/>
              </w:rPr>
              <w:t>Typ aparatu</w:t>
            </w:r>
          </w:p>
        </w:tc>
        <w:tc>
          <w:tcPr>
            <w:tcW w:w="7371" w:type="dxa"/>
            <w:vAlign w:val="center"/>
          </w:tcPr>
          <w:p w14:paraId="38C6BCA1" w14:textId="110B6303" w:rsidR="00BB26FC" w:rsidRPr="00EA5FB4" w:rsidRDefault="00BB26FC" w:rsidP="002C3241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proofErr w:type="spellStart"/>
            <w:r w:rsidRPr="00EA5FB4">
              <w:rPr>
                <w:rFonts w:ascii="Arial" w:hAnsi="Arial" w:cs="Arial"/>
                <w:color w:val="auto"/>
                <w:sz w:val="20"/>
                <w:szCs w:val="20"/>
              </w:rPr>
              <w:t>Bezlusterkowy</w:t>
            </w:r>
            <w:proofErr w:type="spellEnd"/>
            <w:r w:rsidRPr="00EA5FB4">
              <w:rPr>
                <w:rFonts w:ascii="Arial" w:hAnsi="Arial" w:cs="Arial"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EA5FB4">
              <w:rPr>
                <w:rFonts w:ascii="Arial" w:hAnsi="Arial" w:cs="Arial"/>
                <w:color w:val="auto"/>
                <w:sz w:val="20"/>
                <w:szCs w:val="20"/>
              </w:rPr>
              <w:t>pełnoklatkowy</w:t>
            </w:r>
            <w:proofErr w:type="spellEnd"/>
          </w:p>
        </w:tc>
        <w:tc>
          <w:tcPr>
            <w:tcW w:w="2517" w:type="dxa"/>
            <w:vMerge/>
            <w:vAlign w:val="center"/>
          </w:tcPr>
          <w:p w14:paraId="3B3F3339" w14:textId="4C2D5891" w:rsidR="00BB26FC" w:rsidRPr="00EA5FB4" w:rsidRDefault="00BB26FC" w:rsidP="002C3241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BB26FC" w:rsidRPr="000F441F" w14:paraId="7C8EBB7E" w14:textId="77777777" w:rsidTr="002E7066">
        <w:trPr>
          <w:trHeight w:val="417"/>
        </w:trPr>
        <w:tc>
          <w:tcPr>
            <w:tcW w:w="704" w:type="dxa"/>
            <w:vAlign w:val="center"/>
          </w:tcPr>
          <w:p w14:paraId="55F74EB5" w14:textId="77777777" w:rsidR="00BB26FC" w:rsidRPr="00EA5FB4" w:rsidRDefault="00BB26FC" w:rsidP="00EA5FB4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A5FB4">
              <w:rPr>
                <w:rFonts w:ascii="Arial" w:hAnsi="Arial" w:cs="Arial"/>
                <w:color w:val="auto"/>
                <w:sz w:val="20"/>
                <w:szCs w:val="20"/>
              </w:rPr>
              <w:t>4</w:t>
            </w:r>
          </w:p>
        </w:tc>
        <w:tc>
          <w:tcPr>
            <w:tcW w:w="3402" w:type="dxa"/>
            <w:vAlign w:val="center"/>
          </w:tcPr>
          <w:p w14:paraId="0B93578B" w14:textId="77777777" w:rsidR="00BB26FC" w:rsidRPr="00EA5FB4" w:rsidRDefault="00BB26FC" w:rsidP="002C3241">
            <w:pPr>
              <w:pStyle w:val="Defaul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EA5FB4">
              <w:rPr>
                <w:rFonts w:ascii="Arial" w:hAnsi="Arial" w:cs="Arial"/>
                <w:b/>
                <w:color w:val="auto"/>
                <w:sz w:val="20"/>
                <w:szCs w:val="20"/>
              </w:rPr>
              <w:t>Nagrywanie wideo</w:t>
            </w:r>
          </w:p>
        </w:tc>
        <w:tc>
          <w:tcPr>
            <w:tcW w:w="7371" w:type="dxa"/>
            <w:vAlign w:val="center"/>
          </w:tcPr>
          <w:p w14:paraId="2E921530" w14:textId="62972563" w:rsidR="00BB26FC" w:rsidRPr="00EA5FB4" w:rsidRDefault="00BB26FC" w:rsidP="002C3241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A5FB4">
              <w:rPr>
                <w:rFonts w:ascii="Arial" w:hAnsi="Arial" w:cs="Arial"/>
                <w:color w:val="auto"/>
                <w:sz w:val="20"/>
                <w:szCs w:val="20"/>
              </w:rPr>
              <w:t>4K 120p</w:t>
            </w:r>
          </w:p>
        </w:tc>
        <w:tc>
          <w:tcPr>
            <w:tcW w:w="2517" w:type="dxa"/>
            <w:vMerge/>
            <w:vAlign w:val="center"/>
          </w:tcPr>
          <w:p w14:paraId="354393ED" w14:textId="7B01CAC7" w:rsidR="00BB26FC" w:rsidRPr="00EA5FB4" w:rsidRDefault="00BB26FC" w:rsidP="002C3241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BB26FC" w:rsidRPr="00EA5FB4" w14:paraId="2EF398FB" w14:textId="77777777" w:rsidTr="002E7066">
        <w:trPr>
          <w:trHeight w:val="451"/>
        </w:trPr>
        <w:tc>
          <w:tcPr>
            <w:tcW w:w="704" w:type="dxa"/>
            <w:vAlign w:val="center"/>
          </w:tcPr>
          <w:p w14:paraId="0ABBCD28" w14:textId="6863E393" w:rsidR="00BB26FC" w:rsidRPr="00EA5FB4" w:rsidRDefault="00BB26FC" w:rsidP="00EA5FB4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A5FB4">
              <w:rPr>
                <w:rFonts w:ascii="Arial" w:hAnsi="Arial" w:cs="Arial"/>
                <w:color w:val="auto"/>
                <w:sz w:val="20"/>
                <w:szCs w:val="20"/>
              </w:rPr>
              <w:t>5</w:t>
            </w:r>
          </w:p>
        </w:tc>
        <w:tc>
          <w:tcPr>
            <w:tcW w:w="3402" w:type="dxa"/>
            <w:vAlign w:val="center"/>
          </w:tcPr>
          <w:p w14:paraId="61BA3F16" w14:textId="77777777" w:rsidR="00BB26FC" w:rsidRPr="00EA5FB4" w:rsidRDefault="00BB26FC" w:rsidP="002C3241">
            <w:pPr>
              <w:pStyle w:val="Defaul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EA5FB4">
              <w:rPr>
                <w:rFonts w:ascii="Arial" w:hAnsi="Arial" w:cs="Arial"/>
                <w:b/>
                <w:color w:val="auto"/>
                <w:sz w:val="20"/>
                <w:szCs w:val="20"/>
              </w:rPr>
              <w:t>Dodatkowy akumulator</w:t>
            </w:r>
          </w:p>
        </w:tc>
        <w:tc>
          <w:tcPr>
            <w:tcW w:w="7371" w:type="dxa"/>
            <w:vAlign w:val="center"/>
          </w:tcPr>
          <w:p w14:paraId="41131ABD" w14:textId="77777777" w:rsidR="00BB26FC" w:rsidRPr="00EA5FB4" w:rsidRDefault="00BB26FC" w:rsidP="002C3241">
            <w:pPr>
              <w:rPr>
                <w:rFonts w:ascii="Arial" w:hAnsi="Arial" w:cs="Arial"/>
              </w:rPr>
            </w:pPr>
            <w:r w:rsidRPr="00EA5FB4">
              <w:rPr>
                <w:rFonts w:ascii="Arial" w:hAnsi="Arial" w:cs="Arial"/>
              </w:rPr>
              <w:t>Tak</w:t>
            </w:r>
          </w:p>
        </w:tc>
        <w:tc>
          <w:tcPr>
            <w:tcW w:w="2517" w:type="dxa"/>
            <w:vMerge/>
            <w:vAlign w:val="center"/>
          </w:tcPr>
          <w:p w14:paraId="14F5A625" w14:textId="5986E469" w:rsidR="00BB26FC" w:rsidRPr="00EA5FB4" w:rsidRDefault="00BB26FC" w:rsidP="002C3241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BB26FC" w:rsidRPr="000F441F" w14:paraId="044BD018" w14:textId="77777777" w:rsidTr="002E7066">
        <w:trPr>
          <w:trHeight w:val="651"/>
        </w:trPr>
        <w:tc>
          <w:tcPr>
            <w:tcW w:w="704" w:type="dxa"/>
            <w:vAlign w:val="center"/>
          </w:tcPr>
          <w:p w14:paraId="28135666" w14:textId="792B719E" w:rsidR="00BB26FC" w:rsidRPr="00EA5FB4" w:rsidRDefault="00BB26FC" w:rsidP="00EA5FB4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6</w:t>
            </w:r>
          </w:p>
        </w:tc>
        <w:tc>
          <w:tcPr>
            <w:tcW w:w="3402" w:type="dxa"/>
            <w:vAlign w:val="center"/>
          </w:tcPr>
          <w:p w14:paraId="08E6464C" w14:textId="77777777" w:rsidR="00BB26FC" w:rsidRPr="00EA5FB4" w:rsidRDefault="00BB26FC" w:rsidP="002C3241">
            <w:pPr>
              <w:pStyle w:val="Defaul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EA5FB4">
              <w:rPr>
                <w:rFonts w:ascii="Arial" w:hAnsi="Arial" w:cs="Arial"/>
                <w:b/>
                <w:color w:val="auto"/>
                <w:sz w:val="20"/>
                <w:szCs w:val="20"/>
              </w:rPr>
              <w:t>Rozdzielczość matrycy (</w:t>
            </w:r>
            <w:proofErr w:type="spellStart"/>
            <w:r w:rsidRPr="00EA5FB4">
              <w:rPr>
                <w:rFonts w:ascii="Arial" w:hAnsi="Arial" w:cs="Arial"/>
                <w:b/>
                <w:color w:val="auto"/>
                <w:sz w:val="20"/>
                <w:szCs w:val="20"/>
              </w:rPr>
              <w:t>Mpix</w:t>
            </w:r>
            <w:proofErr w:type="spellEnd"/>
            <w:r w:rsidRPr="00EA5FB4">
              <w:rPr>
                <w:rFonts w:ascii="Arial" w:hAnsi="Arial" w:cs="Arial"/>
                <w:b/>
                <w:color w:val="auto"/>
                <w:sz w:val="20"/>
                <w:szCs w:val="20"/>
              </w:rPr>
              <w:t>)</w:t>
            </w:r>
          </w:p>
        </w:tc>
        <w:tc>
          <w:tcPr>
            <w:tcW w:w="7371" w:type="dxa"/>
            <w:vAlign w:val="center"/>
          </w:tcPr>
          <w:p w14:paraId="052390C7" w14:textId="054A3392" w:rsidR="00BB26FC" w:rsidRPr="00EA5FB4" w:rsidRDefault="00BB26FC" w:rsidP="580309EB">
            <w:pPr>
              <w:rPr>
                <w:rFonts w:ascii="Arial" w:hAnsi="Arial" w:cs="Arial"/>
              </w:rPr>
            </w:pPr>
            <w:r w:rsidRPr="00EA5FB4">
              <w:rPr>
                <w:rFonts w:ascii="Arial" w:hAnsi="Arial" w:cs="Arial"/>
              </w:rPr>
              <w:t xml:space="preserve">Min. 12 </w:t>
            </w:r>
            <w:proofErr w:type="spellStart"/>
            <w:r w:rsidRPr="00EA5FB4">
              <w:rPr>
                <w:rFonts w:ascii="Arial" w:hAnsi="Arial" w:cs="Arial"/>
              </w:rPr>
              <w:t>Mpix</w:t>
            </w:r>
            <w:proofErr w:type="spellEnd"/>
            <w:r w:rsidRPr="00EA5FB4">
              <w:rPr>
                <w:rFonts w:ascii="Arial" w:hAnsi="Arial" w:cs="Arial"/>
              </w:rPr>
              <w:t xml:space="preserve"> max. 13Mpix</w:t>
            </w:r>
          </w:p>
        </w:tc>
        <w:tc>
          <w:tcPr>
            <w:tcW w:w="2517" w:type="dxa"/>
            <w:vMerge/>
            <w:vAlign w:val="center"/>
          </w:tcPr>
          <w:p w14:paraId="4075DA7D" w14:textId="34C47621" w:rsidR="00BB26FC" w:rsidRPr="00EA5FB4" w:rsidRDefault="00BB26FC" w:rsidP="002C3241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BB26FC" w:rsidRPr="000F441F" w14:paraId="66DAE19F" w14:textId="77777777" w:rsidTr="002E7066">
        <w:trPr>
          <w:trHeight w:val="497"/>
        </w:trPr>
        <w:tc>
          <w:tcPr>
            <w:tcW w:w="704" w:type="dxa"/>
            <w:vAlign w:val="center"/>
          </w:tcPr>
          <w:p w14:paraId="6C3A5FEC" w14:textId="1AE80B10" w:rsidR="00BB26FC" w:rsidRPr="00EA5FB4" w:rsidRDefault="00BB26FC" w:rsidP="00EA5FB4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7</w:t>
            </w:r>
          </w:p>
        </w:tc>
        <w:tc>
          <w:tcPr>
            <w:tcW w:w="3402" w:type="dxa"/>
            <w:vAlign w:val="center"/>
          </w:tcPr>
          <w:p w14:paraId="167ED1F4" w14:textId="77777777" w:rsidR="00BB26FC" w:rsidRPr="00EA5FB4" w:rsidRDefault="00BB26FC" w:rsidP="002C3241">
            <w:pPr>
              <w:pStyle w:val="Defaul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EA5FB4">
              <w:rPr>
                <w:rFonts w:ascii="Arial" w:hAnsi="Arial" w:cs="Arial"/>
                <w:b/>
                <w:color w:val="auto"/>
                <w:sz w:val="20"/>
                <w:szCs w:val="20"/>
              </w:rPr>
              <w:t>Rodzaj matrycy</w:t>
            </w:r>
          </w:p>
        </w:tc>
        <w:tc>
          <w:tcPr>
            <w:tcW w:w="7371" w:type="dxa"/>
            <w:vAlign w:val="center"/>
          </w:tcPr>
          <w:p w14:paraId="1A4942CD" w14:textId="7D0FE7EF" w:rsidR="00BB26FC" w:rsidRPr="00EA5FB4" w:rsidRDefault="00BB26FC" w:rsidP="002C3241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proofErr w:type="spellStart"/>
            <w:r w:rsidRPr="00EA5FB4">
              <w:rPr>
                <w:rFonts w:ascii="Arial" w:hAnsi="Arial" w:cs="Arial"/>
                <w:color w:val="auto"/>
                <w:sz w:val="20"/>
                <w:szCs w:val="20"/>
              </w:rPr>
              <w:t>Pełnoklatkowa</w:t>
            </w:r>
            <w:proofErr w:type="spellEnd"/>
            <w:r w:rsidRPr="00EA5FB4">
              <w:rPr>
                <w:rFonts w:ascii="Arial" w:hAnsi="Arial" w:cs="Arial"/>
                <w:color w:val="auto"/>
                <w:sz w:val="20"/>
                <w:szCs w:val="20"/>
              </w:rPr>
              <w:t>, CMOS</w:t>
            </w:r>
          </w:p>
        </w:tc>
        <w:tc>
          <w:tcPr>
            <w:tcW w:w="2517" w:type="dxa"/>
            <w:vMerge/>
            <w:vAlign w:val="center"/>
          </w:tcPr>
          <w:p w14:paraId="07947F0E" w14:textId="0B2CB014" w:rsidR="00BB26FC" w:rsidRPr="00EA5FB4" w:rsidRDefault="00BB26FC" w:rsidP="002C3241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BB26FC" w:rsidRPr="000F441F" w14:paraId="15D34A9D" w14:textId="77777777" w:rsidTr="002E7066">
        <w:trPr>
          <w:trHeight w:val="372"/>
        </w:trPr>
        <w:tc>
          <w:tcPr>
            <w:tcW w:w="704" w:type="dxa"/>
            <w:vAlign w:val="center"/>
          </w:tcPr>
          <w:p w14:paraId="760E9109" w14:textId="7E329E0A" w:rsidR="00BB26FC" w:rsidRPr="00EA5FB4" w:rsidRDefault="00BB26FC" w:rsidP="00EA5FB4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8</w:t>
            </w:r>
          </w:p>
        </w:tc>
        <w:tc>
          <w:tcPr>
            <w:tcW w:w="3402" w:type="dxa"/>
            <w:vAlign w:val="center"/>
          </w:tcPr>
          <w:p w14:paraId="27DF0546" w14:textId="77777777" w:rsidR="00BB26FC" w:rsidRPr="00EA5FB4" w:rsidRDefault="00BB26FC" w:rsidP="002C3241">
            <w:pPr>
              <w:pStyle w:val="Defaul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EA5FB4">
              <w:rPr>
                <w:rFonts w:ascii="Arial" w:hAnsi="Arial" w:cs="Arial"/>
                <w:b/>
                <w:color w:val="auto"/>
                <w:sz w:val="20"/>
                <w:szCs w:val="20"/>
              </w:rPr>
              <w:t>Wymiary matrycy</w:t>
            </w:r>
          </w:p>
        </w:tc>
        <w:tc>
          <w:tcPr>
            <w:tcW w:w="7371" w:type="dxa"/>
            <w:vAlign w:val="center"/>
          </w:tcPr>
          <w:p w14:paraId="31DA23C6" w14:textId="69685DBF" w:rsidR="00BB26FC" w:rsidRPr="00EA5FB4" w:rsidRDefault="00BB26FC" w:rsidP="580309EB">
            <w:pPr>
              <w:rPr>
                <w:rFonts w:ascii="Arial" w:hAnsi="Arial" w:cs="Arial"/>
              </w:rPr>
            </w:pPr>
            <w:r w:rsidRPr="00EA5FB4">
              <w:rPr>
                <w:rFonts w:ascii="Arial" w:hAnsi="Arial" w:cs="Arial"/>
              </w:rPr>
              <w:t xml:space="preserve">Min. 35.6 x 23.8 mm (FF), </w:t>
            </w:r>
          </w:p>
        </w:tc>
        <w:tc>
          <w:tcPr>
            <w:tcW w:w="2517" w:type="dxa"/>
            <w:vMerge/>
            <w:vAlign w:val="center"/>
          </w:tcPr>
          <w:p w14:paraId="189B3880" w14:textId="6CA22A9B" w:rsidR="00BB26FC" w:rsidRPr="00EA5FB4" w:rsidRDefault="00BB26FC" w:rsidP="002C3241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BB26FC" w:rsidRPr="000F441F" w14:paraId="4DD54377" w14:textId="77777777" w:rsidTr="002E7066">
        <w:trPr>
          <w:trHeight w:val="434"/>
        </w:trPr>
        <w:tc>
          <w:tcPr>
            <w:tcW w:w="704" w:type="dxa"/>
            <w:vAlign w:val="center"/>
          </w:tcPr>
          <w:p w14:paraId="7F6F73F2" w14:textId="23BFEC3C" w:rsidR="00BB26FC" w:rsidRPr="00EA5FB4" w:rsidRDefault="00BB26FC" w:rsidP="00EA5FB4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9</w:t>
            </w:r>
          </w:p>
        </w:tc>
        <w:tc>
          <w:tcPr>
            <w:tcW w:w="3402" w:type="dxa"/>
            <w:vAlign w:val="center"/>
          </w:tcPr>
          <w:p w14:paraId="71C009D7" w14:textId="77777777" w:rsidR="00BB26FC" w:rsidRPr="00EA5FB4" w:rsidRDefault="00BB26FC" w:rsidP="002C3241">
            <w:pPr>
              <w:pStyle w:val="Defaul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EA5FB4">
              <w:rPr>
                <w:rFonts w:ascii="Arial" w:hAnsi="Arial" w:cs="Arial"/>
                <w:b/>
                <w:color w:val="auto"/>
                <w:sz w:val="20"/>
                <w:szCs w:val="20"/>
              </w:rPr>
              <w:t>Proporcje obrazu</w:t>
            </w:r>
          </w:p>
        </w:tc>
        <w:tc>
          <w:tcPr>
            <w:tcW w:w="7371" w:type="dxa"/>
            <w:vAlign w:val="center"/>
          </w:tcPr>
          <w:p w14:paraId="6F4671EB" w14:textId="28D2B364" w:rsidR="00BB26FC" w:rsidRPr="00EA5FB4" w:rsidRDefault="00BB26FC" w:rsidP="002C3241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A5FB4">
              <w:rPr>
                <w:rFonts w:ascii="Arial" w:hAnsi="Arial" w:cs="Arial"/>
                <w:color w:val="auto"/>
                <w:sz w:val="20"/>
                <w:szCs w:val="20"/>
              </w:rPr>
              <w:t>2:3, 16:9</w:t>
            </w:r>
          </w:p>
        </w:tc>
        <w:tc>
          <w:tcPr>
            <w:tcW w:w="2517" w:type="dxa"/>
            <w:vMerge/>
            <w:vAlign w:val="center"/>
          </w:tcPr>
          <w:p w14:paraId="7C8D251A" w14:textId="205513E6" w:rsidR="00BB26FC" w:rsidRPr="00EA5FB4" w:rsidRDefault="00BB26FC" w:rsidP="002C3241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BB26FC" w:rsidRPr="000F441F" w14:paraId="1A8A71BA" w14:textId="77777777" w:rsidTr="002E7066">
        <w:trPr>
          <w:trHeight w:val="549"/>
        </w:trPr>
        <w:tc>
          <w:tcPr>
            <w:tcW w:w="704" w:type="dxa"/>
            <w:vAlign w:val="center"/>
          </w:tcPr>
          <w:p w14:paraId="11B663A1" w14:textId="429627ED" w:rsidR="00BB26FC" w:rsidRPr="00EA5FB4" w:rsidRDefault="00BB26FC" w:rsidP="00EA5FB4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lastRenderedPageBreak/>
              <w:t>10</w:t>
            </w:r>
          </w:p>
        </w:tc>
        <w:tc>
          <w:tcPr>
            <w:tcW w:w="3402" w:type="dxa"/>
            <w:vAlign w:val="center"/>
          </w:tcPr>
          <w:p w14:paraId="1D18CDAA" w14:textId="77777777" w:rsidR="00BB26FC" w:rsidRPr="00EA5FB4" w:rsidRDefault="00BB26FC" w:rsidP="002C3241">
            <w:pPr>
              <w:pStyle w:val="Defaul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EA5FB4">
              <w:rPr>
                <w:rFonts w:ascii="Arial" w:hAnsi="Arial" w:cs="Arial"/>
                <w:b/>
                <w:color w:val="auto"/>
                <w:sz w:val="20"/>
                <w:szCs w:val="20"/>
              </w:rPr>
              <w:t>Stabilizacja obrazu</w:t>
            </w:r>
          </w:p>
        </w:tc>
        <w:tc>
          <w:tcPr>
            <w:tcW w:w="7371" w:type="dxa"/>
            <w:vAlign w:val="center"/>
          </w:tcPr>
          <w:p w14:paraId="5B96B2BF" w14:textId="14A641A2" w:rsidR="00BB26FC" w:rsidRPr="00EA5FB4" w:rsidRDefault="00BB26FC" w:rsidP="1D48D190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A5FB4">
              <w:rPr>
                <w:rFonts w:ascii="Arial" w:eastAsia="Arial" w:hAnsi="Arial" w:cs="Arial"/>
                <w:color w:val="auto"/>
                <w:sz w:val="20"/>
                <w:szCs w:val="20"/>
              </w:rPr>
              <w:t>Stabilizacja matrycy w 5-kierunkach</w:t>
            </w:r>
          </w:p>
        </w:tc>
        <w:tc>
          <w:tcPr>
            <w:tcW w:w="2517" w:type="dxa"/>
            <w:vMerge/>
            <w:vAlign w:val="center"/>
          </w:tcPr>
          <w:p w14:paraId="3F5427DF" w14:textId="77777777" w:rsidR="00BB26FC" w:rsidRPr="00EA5FB4" w:rsidRDefault="00BB26FC" w:rsidP="002C3241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BB26FC" w:rsidRPr="000F441F" w14:paraId="0BD2227D" w14:textId="77777777" w:rsidTr="002E7066">
        <w:trPr>
          <w:trHeight w:val="1077"/>
        </w:trPr>
        <w:tc>
          <w:tcPr>
            <w:tcW w:w="704" w:type="dxa"/>
            <w:vAlign w:val="center"/>
          </w:tcPr>
          <w:p w14:paraId="4C39ACA2" w14:textId="16D670D3" w:rsidR="00BB26FC" w:rsidRPr="00EA5FB4" w:rsidRDefault="00BB26FC" w:rsidP="00EA5FB4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11</w:t>
            </w:r>
          </w:p>
        </w:tc>
        <w:tc>
          <w:tcPr>
            <w:tcW w:w="3402" w:type="dxa"/>
            <w:vAlign w:val="center"/>
          </w:tcPr>
          <w:p w14:paraId="5BA0A84E" w14:textId="77777777" w:rsidR="00BB26FC" w:rsidRPr="00EA5FB4" w:rsidRDefault="00BB26FC" w:rsidP="002C3241">
            <w:pPr>
              <w:pStyle w:val="Defaul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EA5FB4">
              <w:rPr>
                <w:rFonts w:ascii="Arial" w:hAnsi="Arial" w:cs="Arial"/>
                <w:b/>
                <w:color w:val="auto"/>
                <w:sz w:val="20"/>
                <w:szCs w:val="20"/>
              </w:rPr>
              <w:t>Zakres czułości ISO</w:t>
            </w:r>
          </w:p>
        </w:tc>
        <w:tc>
          <w:tcPr>
            <w:tcW w:w="7371" w:type="dxa"/>
            <w:vAlign w:val="center"/>
          </w:tcPr>
          <w:p w14:paraId="3D658FED" w14:textId="058CF17B" w:rsidR="00BB26FC" w:rsidRPr="00EA5FB4" w:rsidRDefault="00BB26FC" w:rsidP="580309EB">
            <w:pPr>
              <w:rPr>
                <w:rFonts w:ascii="Arial" w:hAnsi="Arial" w:cs="Arial"/>
              </w:rPr>
            </w:pPr>
            <w:r w:rsidRPr="00EA5FB4">
              <w:rPr>
                <w:rFonts w:ascii="Arial" w:hAnsi="Arial" w:cs="Arial"/>
              </w:rPr>
              <w:t>Zdjęcia: 80-102.400 ISO</w:t>
            </w:r>
            <w:r w:rsidRPr="00EA5FB4">
              <w:rPr>
                <w:rFonts w:ascii="Arial" w:hAnsi="Arial" w:cs="Arial"/>
              </w:rPr>
              <w:br/>
              <w:t>tryb rozszerzony ISO 40 poniżej ISO 80</w:t>
            </w:r>
            <w:r w:rsidRPr="00EA5FB4">
              <w:rPr>
                <w:rFonts w:ascii="Arial" w:hAnsi="Arial" w:cs="Arial"/>
              </w:rPr>
              <w:br/>
              <w:t>tryb rozszerzony do ISO 409.600 poniżej ISO 102.400</w:t>
            </w:r>
            <w:r w:rsidRPr="00EA5FB4">
              <w:rPr>
                <w:rFonts w:ascii="Arial" w:hAnsi="Arial" w:cs="Arial"/>
              </w:rPr>
              <w:br/>
              <w:t>Filmy: ISO 80-102.400 (rozszerzenie max. ISO 409.600)</w:t>
            </w:r>
          </w:p>
        </w:tc>
        <w:tc>
          <w:tcPr>
            <w:tcW w:w="2517" w:type="dxa"/>
            <w:vMerge/>
            <w:vAlign w:val="center"/>
          </w:tcPr>
          <w:p w14:paraId="7C4F5DE5" w14:textId="77777777" w:rsidR="00BB26FC" w:rsidRPr="00EA5FB4" w:rsidRDefault="00BB26FC" w:rsidP="002C3241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BB26FC" w:rsidRPr="000F441F" w14:paraId="2C70168F" w14:textId="77777777" w:rsidTr="002E7066">
        <w:trPr>
          <w:trHeight w:val="600"/>
        </w:trPr>
        <w:tc>
          <w:tcPr>
            <w:tcW w:w="704" w:type="dxa"/>
            <w:vAlign w:val="center"/>
          </w:tcPr>
          <w:p w14:paraId="5EB06996" w14:textId="6F77BACC" w:rsidR="00BB26FC" w:rsidRPr="00EA5FB4" w:rsidRDefault="00BB26FC" w:rsidP="00EA5FB4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12</w:t>
            </w:r>
          </w:p>
        </w:tc>
        <w:tc>
          <w:tcPr>
            <w:tcW w:w="3402" w:type="dxa"/>
            <w:vAlign w:val="center"/>
          </w:tcPr>
          <w:p w14:paraId="30CF86BF" w14:textId="77777777" w:rsidR="00BB26FC" w:rsidRPr="00EA5FB4" w:rsidRDefault="00BB26FC" w:rsidP="002C3241">
            <w:pPr>
              <w:pStyle w:val="Defaul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EA5FB4">
              <w:rPr>
                <w:rFonts w:ascii="Arial" w:hAnsi="Arial" w:cs="Arial"/>
                <w:b/>
                <w:color w:val="auto"/>
                <w:sz w:val="20"/>
                <w:szCs w:val="20"/>
              </w:rPr>
              <w:t>Zakres czasów otwarcia (</w:t>
            </w:r>
            <w:proofErr w:type="spellStart"/>
            <w:r w:rsidRPr="00EA5FB4">
              <w:rPr>
                <w:rFonts w:ascii="Arial" w:hAnsi="Arial" w:cs="Arial"/>
                <w:b/>
                <w:color w:val="auto"/>
                <w:sz w:val="20"/>
                <w:szCs w:val="20"/>
              </w:rPr>
              <w:t>sek</w:t>
            </w:r>
            <w:proofErr w:type="spellEnd"/>
            <w:r w:rsidRPr="00EA5FB4">
              <w:rPr>
                <w:rFonts w:ascii="Arial" w:hAnsi="Arial" w:cs="Arial"/>
                <w:b/>
                <w:color w:val="auto"/>
                <w:sz w:val="20"/>
                <w:szCs w:val="20"/>
              </w:rPr>
              <w:t>)</w:t>
            </w:r>
          </w:p>
        </w:tc>
        <w:tc>
          <w:tcPr>
            <w:tcW w:w="7371" w:type="dxa"/>
            <w:vAlign w:val="center"/>
          </w:tcPr>
          <w:p w14:paraId="24710C67" w14:textId="42CCD56A" w:rsidR="00BB26FC" w:rsidRPr="00EA5FB4" w:rsidRDefault="00BB26FC" w:rsidP="580309EB">
            <w:pPr>
              <w:rPr>
                <w:rFonts w:ascii="Arial" w:hAnsi="Arial" w:cs="Arial"/>
              </w:rPr>
            </w:pPr>
            <w:r w:rsidRPr="00EA5FB4">
              <w:rPr>
                <w:rFonts w:ascii="Arial" w:hAnsi="Arial" w:cs="Arial"/>
              </w:rPr>
              <w:t>Zdjęcia: 30 s - 1/8000 s</w:t>
            </w:r>
            <w:r w:rsidRPr="00EA5FB4">
              <w:rPr>
                <w:rFonts w:ascii="Arial" w:hAnsi="Arial" w:cs="Arial"/>
              </w:rPr>
              <w:br/>
              <w:t>Film: 1/4 s - 1/8000 s</w:t>
            </w:r>
          </w:p>
        </w:tc>
        <w:tc>
          <w:tcPr>
            <w:tcW w:w="2517" w:type="dxa"/>
            <w:vMerge/>
            <w:vAlign w:val="center"/>
          </w:tcPr>
          <w:p w14:paraId="1FF59C0B" w14:textId="77777777" w:rsidR="00BB26FC" w:rsidRPr="00EA5FB4" w:rsidRDefault="00BB26FC" w:rsidP="002C3241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BB26FC" w:rsidRPr="000F441F" w14:paraId="316778B2" w14:textId="77777777" w:rsidTr="002E7066">
        <w:trPr>
          <w:trHeight w:val="417"/>
        </w:trPr>
        <w:tc>
          <w:tcPr>
            <w:tcW w:w="704" w:type="dxa"/>
            <w:vAlign w:val="center"/>
          </w:tcPr>
          <w:p w14:paraId="631E2724" w14:textId="3749E134" w:rsidR="00BB26FC" w:rsidRPr="00EA5FB4" w:rsidRDefault="00BB26FC" w:rsidP="00EA5FB4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13</w:t>
            </w:r>
          </w:p>
        </w:tc>
        <w:tc>
          <w:tcPr>
            <w:tcW w:w="3402" w:type="dxa"/>
            <w:vAlign w:val="center"/>
          </w:tcPr>
          <w:p w14:paraId="16D07CF4" w14:textId="77777777" w:rsidR="00BB26FC" w:rsidRPr="00EA5FB4" w:rsidRDefault="00BB26FC" w:rsidP="002C3241">
            <w:pPr>
              <w:pStyle w:val="Defaul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EA5FB4">
              <w:rPr>
                <w:rFonts w:ascii="Arial" w:hAnsi="Arial" w:cs="Arial"/>
                <w:b/>
                <w:color w:val="auto"/>
                <w:sz w:val="20"/>
                <w:szCs w:val="20"/>
              </w:rPr>
              <w:t>Synchronizacja z błyskiem</w:t>
            </w:r>
          </w:p>
        </w:tc>
        <w:tc>
          <w:tcPr>
            <w:tcW w:w="7371" w:type="dxa"/>
            <w:vAlign w:val="center"/>
          </w:tcPr>
          <w:p w14:paraId="57564D31" w14:textId="3EC00C76" w:rsidR="00BB26FC" w:rsidRPr="00EA5FB4" w:rsidRDefault="00BB26FC" w:rsidP="580309EB">
            <w:pPr>
              <w:rPr>
                <w:rFonts w:ascii="Arial" w:hAnsi="Arial" w:cs="Arial"/>
              </w:rPr>
            </w:pPr>
            <w:r w:rsidRPr="00EA5FB4">
              <w:rPr>
                <w:rFonts w:ascii="Arial" w:eastAsia="Arial" w:hAnsi="Arial" w:cs="Arial"/>
              </w:rPr>
              <w:t>1/250 s</w:t>
            </w:r>
          </w:p>
        </w:tc>
        <w:tc>
          <w:tcPr>
            <w:tcW w:w="2517" w:type="dxa"/>
            <w:vMerge/>
            <w:vAlign w:val="center"/>
          </w:tcPr>
          <w:p w14:paraId="24DC459E" w14:textId="77777777" w:rsidR="00BB26FC" w:rsidRPr="00EA5FB4" w:rsidRDefault="00BB26FC" w:rsidP="002C3241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BB26FC" w:rsidRPr="000F441F" w14:paraId="145AA9DE" w14:textId="77777777" w:rsidTr="002E7066">
        <w:trPr>
          <w:trHeight w:val="834"/>
        </w:trPr>
        <w:tc>
          <w:tcPr>
            <w:tcW w:w="704" w:type="dxa"/>
            <w:vAlign w:val="center"/>
          </w:tcPr>
          <w:p w14:paraId="698E0447" w14:textId="529E1172" w:rsidR="00BB26FC" w:rsidRPr="00EA5FB4" w:rsidRDefault="00BB26FC" w:rsidP="00EA5FB4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14</w:t>
            </w:r>
          </w:p>
        </w:tc>
        <w:tc>
          <w:tcPr>
            <w:tcW w:w="3402" w:type="dxa"/>
            <w:vAlign w:val="center"/>
          </w:tcPr>
          <w:p w14:paraId="0846F9CE" w14:textId="77777777" w:rsidR="00BB26FC" w:rsidRPr="00EA5FB4" w:rsidRDefault="00BB26FC" w:rsidP="002C3241">
            <w:pPr>
              <w:pStyle w:val="Defaul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EA5FB4">
              <w:rPr>
                <w:rFonts w:ascii="Arial" w:hAnsi="Arial" w:cs="Arial"/>
                <w:b/>
                <w:color w:val="auto"/>
                <w:sz w:val="20"/>
                <w:szCs w:val="20"/>
              </w:rPr>
              <w:t>Szybkość zdjęć seryjnych przy maksymalnej rozdzielczości (</w:t>
            </w:r>
            <w:proofErr w:type="spellStart"/>
            <w:r w:rsidRPr="00EA5FB4">
              <w:rPr>
                <w:rFonts w:ascii="Arial" w:hAnsi="Arial" w:cs="Arial"/>
                <w:b/>
                <w:color w:val="auto"/>
                <w:sz w:val="20"/>
                <w:szCs w:val="20"/>
              </w:rPr>
              <w:t>kl</w:t>
            </w:r>
            <w:proofErr w:type="spellEnd"/>
            <w:r w:rsidRPr="00EA5FB4">
              <w:rPr>
                <w:rFonts w:ascii="Arial" w:hAnsi="Arial" w:cs="Arial"/>
                <w:b/>
                <w:color w:val="auto"/>
                <w:sz w:val="20"/>
                <w:szCs w:val="20"/>
              </w:rPr>
              <w:t>/</w:t>
            </w:r>
            <w:proofErr w:type="spellStart"/>
            <w:r w:rsidRPr="00EA5FB4">
              <w:rPr>
                <w:rFonts w:ascii="Arial" w:hAnsi="Arial" w:cs="Arial"/>
                <w:b/>
                <w:color w:val="auto"/>
                <w:sz w:val="20"/>
                <w:szCs w:val="20"/>
              </w:rPr>
              <w:t>sek</w:t>
            </w:r>
            <w:proofErr w:type="spellEnd"/>
            <w:r w:rsidRPr="00EA5FB4">
              <w:rPr>
                <w:rFonts w:ascii="Arial" w:hAnsi="Arial" w:cs="Arial"/>
                <w:b/>
                <w:color w:val="auto"/>
                <w:sz w:val="20"/>
                <w:szCs w:val="20"/>
              </w:rPr>
              <w:t>)</w:t>
            </w:r>
          </w:p>
        </w:tc>
        <w:tc>
          <w:tcPr>
            <w:tcW w:w="7371" w:type="dxa"/>
            <w:vAlign w:val="center"/>
          </w:tcPr>
          <w:p w14:paraId="25E9F76E" w14:textId="6A5FC0A1" w:rsidR="00BB26FC" w:rsidRPr="00EA5FB4" w:rsidRDefault="00BB26FC" w:rsidP="1D48D190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A5FB4">
              <w:rPr>
                <w:rFonts w:ascii="Arial" w:eastAsia="Arial" w:hAnsi="Arial" w:cs="Arial"/>
                <w:color w:val="auto"/>
                <w:sz w:val="20"/>
                <w:szCs w:val="20"/>
              </w:rPr>
              <w:t xml:space="preserve">10 kl./s; </w:t>
            </w:r>
          </w:p>
        </w:tc>
        <w:tc>
          <w:tcPr>
            <w:tcW w:w="2517" w:type="dxa"/>
            <w:vMerge/>
            <w:vAlign w:val="center"/>
          </w:tcPr>
          <w:p w14:paraId="1BC5F527" w14:textId="77777777" w:rsidR="00BB26FC" w:rsidRPr="00EA5FB4" w:rsidRDefault="00BB26FC" w:rsidP="002C3241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BB26FC" w:rsidRPr="000F441F" w14:paraId="36FFB4A5" w14:textId="77777777" w:rsidTr="002E7066">
        <w:trPr>
          <w:trHeight w:val="1554"/>
        </w:trPr>
        <w:tc>
          <w:tcPr>
            <w:tcW w:w="704" w:type="dxa"/>
            <w:vAlign w:val="center"/>
          </w:tcPr>
          <w:p w14:paraId="61BEB792" w14:textId="25C55F0A" w:rsidR="00BB26FC" w:rsidRPr="00EA5FB4" w:rsidRDefault="00BB26FC" w:rsidP="00EA5FB4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15</w:t>
            </w:r>
          </w:p>
        </w:tc>
        <w:tc>
          <w:tcPr>
            <w:tcW w:w="3402" w:type="dxa"/>
            <w:vAlign w:val="center"/>
          </w:tcPr>
          <w:p w14:paraId="6C953739" w14:textId="77777777" w:rsidR="00BB26FC" w:rsidRPr="00EA5FB4" w:rsidRDefault="00BB26FC" w:rsidP="002C3241">
            <w:pPr>
              <w:pStyle w:val="Defaul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EA5FB4"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Sposób pomiaru </w:t>
            </w:r>
          </w:p>
        </w:tc>
        <w:tc>
          <w:tcPr>
            <w:tcW w:w="7371" w:type="dxa"/>
            <w:vAlign w:val="center"/>
          </w:tcPr>
          <w:p w14:paraId="257A0B5F" w14:textId="72FC4F7C" w:rsidR="00BB26FC" w:rsidRPr="00EA5FB4" w:rsidRDefault="00BB26FC" w:rsidP="00EB5FD1">
            <w:pPr>
              <w:ind w:left="98"/>
              <w:rPr>
                <w:rFonts w:ascii="Arial" w:hAnsi="Arial" w:cs="Arial"/>
                <w:lang w:val="en-US"/>
              </w:rPr>
            </w:pPr>
            <w:proofErr w:type="spellStart"/>
            <w:r w:rsidRPr="00EA5FB4">
              <w:rPr>
                <w:rFonts w:ascii="Arial" w:hAnsi="Arial" w:cs="Arial"/>
                <w:lang w:val="en-US"/>
              </w:rPr>
              <w:t>Pomiar</w:t>
            </w:r>
            <w:proofErr w:type="spellEnd"/>
            <w:r w:rsidRPr="00EA5FB4">
              <w:rPr>
                <w:rFonts w:ascii="Arial" w:hAnsi="Arial" w:cs="Arial"/>
                <w:lang w:val="en-US"/>
              </w:rPr>
              <w:t xml:space="preserve"> 1200 </w:t>
            </w:r>
            <w:proofErr w:type="spellStart"/>
            <w:r w:rsidRPr="00EA5FB4">
              <w:rPr>
                <w:rFonts w:ascii="Arial" w:hAnsi="Arial" w:cs="Arial"/>
                <w:lang w:val="en-US"/>
              </w:rPr>
              <w:t>strefowy</w:t>
            </w:r>
            <w:proofErr w:type="spellEnd"/>
            <w:r w:rsidRPr="00EA5FB4">
              <w:rPr>
                <w:rFonts w:ascii="Arial" w:hAnsi="Arial" w:cs="Arial"/>
                <w:lang w:val="en-US"/>
              </w:rPr>
              <w:br/>
            </w:r>
            <w:proofErr w:type="spellStart"/>
            <w:r w:rsidRPr="00EA5FB4">
              <w:rPr>
                <w:rFonts w:ascii="Arial" w:hAnsi="Arial" w:cs="Arial"/>
                <w:lang w:val="en-US"/>
              </w:rPr>
              <w:t>Tryby</w:t>
            </w:r>
            <w:proofErr w:type="spellEnd"/>
            <w:r w:rsidRPr="00EA5FB4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A5FB4">
              <w:rPr>
                <w:rFonts w:ascii="Arial" w:hAnsi="Arial" w:cs="Arial"/>
                <w:lang w:val="en-US"/>
              </w:rPr>
              <w:t>pomiaru</w:t>
            </w:r>
            <w:proofErr w:type="spellEnd"/>
            <w:r w:rsidRPr="00EA5FB4">
              <w:rPr>
                <w:rFonts w:ascii="Arial" w:hAnsi="Arial" w:cs="Arial"/>
                <w:lang w:val="en-US"/>
              </w:rPr>
              <w:t>:</w:t>
            </w:r>
            <w:r w:rsidRPr="00EA5FB4">
              <w:rPr>
                <w:rFonts w:ascii="Arial" w:hAnsi="Arial" w:cs="Arial"/>
                <w:lang w:val="en-US"/>
              </w:rPr>
              <w:br/>
              <w:t xml:space="preserve">• </w:t>
            </w:r>
            <w:proofErr w:type="spellStart"/>
            <w:r w:rsidRPr="00EA5FB4">
              <w:rPr>
                <w:rFonts w:ascii="Arial" w:hAnsi="Arial" w:cs="Arial"/>
                <w:lang w:val="en-US"/>
              </w:rPr>
              <w:t>wielosegmentowy</w:t>
            </w:r>
            <w:proofErr w:type="spellEnd"/>
            <w:r w:rsidRPr="00EA5FB4">
              <w:rPr>
                <w:rFonts w:ascii="Arial" w:hAnsi="Arial" w:cs="Arial"/>
                <w:lang w:val="en-US"/>
              </w:rPr>
              <w:t>,</w:t>
            </w:r>
            <w:r w:rsidRPr="00EA5FB4">
              <w:rPr>
                <w:rFonts w:ascii="Arial" w:hAnsi="Arial" w:cs="Arial"/>
                <w:lang w:val="en-US"/>
              </w:rPr>
              <w:br/>
              <w:t xml:space="preserve">• </w:t>
            </w:r>
            <w:proofErr w:type="spellStart"/>
            <w:r w:rsidRPr="00EA5FB4">
              <w:rPr>
                <w:rFonts w:ascii="Arial" w:hAnsi="Arial" w:cs="Arial"/>
                <w:lang w:val="en-US"/>
              </w:rPr>
              <w:t>punktowy</w:t>
            </w:r>
            <w:proofErr w:type="spellEnd"/>
            <w:r w:rsidRPr="00EA5FB4">
              <w:rPr>
                <w:rFonts w:ascii="Arial" w:hAnsi="Arial" w:cs="Arial"/>
                <w:lang w:val="en-US"/>
              </w:rPr>
              <w:t xml:space="preserve"> (</w:t>
            </w:r>
            <w:proofErr w:type="spellStart"/>
            <w:r w:rsidRPr="00EA5FB4">
              <w:rPr>
                <w:rFonts w:ascii="Arial" w:hAnsi="Arial" w:cs="Arial"/>
                <w:lang w:val="en-US"/>
              </w:rPr>
              <w:t>standardowy</w:t>
            </w:r>
            <w:proofErr w:type="spellEnd"/>
            <w:r w:rsidRPr="00EA5FB4">
              <w:rPr>
                <w:rFonts w:ascii="Arial" w:hAnsi="Arial" w:cs="Arial"/>
                <w:lang w:val="en-US"/>
              </w:rPr>
              <w:t>/</w:t>
            </w:r>
            <w:proofErr w:type="spellStart"/>
            <w:r w:rsidRPr="00EA5FB4">
              <w:rPr>
                <w:rFonts w:ascii="Arial" w:hAnsi="Arial" w:cs="Arial"/>
                <w:lang w:val="en-US"/>
              </w:rPr>
              <w:t>duży</w:t>
            </w:r>
            <w:proofErr w:type="spellEnd"/>
            <w:r w:rsidRPr="00EA5FB4">
              <w:rPr>
                <w:rFonts w:ascii="Arial" w:hAnsi="Arial" w:cs="Arial"/>
                <w:lang w:val="en-US"/>
              </w:rPr>
              <w:t>),</w:t>
            </w:r>
            <w:r w:rsidRPr="00EA5FB4">
              <w:rPr>
                <w:rFonts w:ascii="Arial" w:hAnsi="Arial" w:cs="Arial"/>
                <w:lang w:val="en-US"/>
              </w:rPr>
              <w:br/>
              <w:t xml:space="preserve">• </w:t>
            </w:r>
            <w:proofErr w:type="spellStart"/>
            <w:r w:rsidRPr="00EA5FB4">
              <w:rPr>
                <w:rFonts w:ascii="Arial" w:hAnsi="Arial" w:cs="Arial"/>
                <w:lang w:val="en-US"/>
              </w:rPr>
              <w:t>centralnie</w:t>
            </w:r>
            <w:proofErr w:type="spellEnd"/>
            <w:r w:rsidRPr="00EA5FB4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A5FB4">
              <w:rPr>
                <w:rFonts w:ascii="Arial" w:hAnsi="Arial" w:cs="Arial"/>
                <w:lang w:val="en-US"/>
              </w:rPr>
              <w:t>ważony</w:t>
            </w:r>
            <w:proofErr w:type="spellEnd"/>
            <w:r w:rsidRPr="00EA5FB4">
              <w:rPr>
                <w:rFonts w:ascii="Arial" w:hAnsi="Arial" w:cs="Arial"/>
                <w:lang w:val="en-US"/>
              </w:rPr>
              <w:t>,</w:t>
            </w:r>
            <w:r w:rsidRPr="00EA5FB4">
              <w:rPr>
                <w:rFonts w:ascii="Arial" w:hAnsi="Arial" w:cs="Arial"/>
                <w:lang w:val="en-US"/>
              </w:rPr>
              <w:br/>
              <w:t xml:space="preserve">• </w:t>
            </w:r>
            <w:proofErr w:type="spellStart"/>
            <w:r w:rsidRPr="00EA5FB4">
              <w:rPr>
                <w:rFonts w:ascii="Arial" w:hAnsi="Arial" w:cs="Arial"/>
                <w:lang w:val="en-US"/>
              </w:rPr>
              <w:t>uśrednienie</w:t>
            </w:r>
            <w:proofErr w:type="spellEnd"/>
            <w:r w:rsidRPr="00EA5FB4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A5FB4">
              <w:rPr>
                <w:rFonts w:ascii="Arial" w:hAnsi="Arial" w:cs="Arial"/>
                <w:lang w:val="en-US"/>
              </w:rPr>
              <w:t>wartości</w:t>
            </w:r>
            <w:proofErr w:type="spellEnd"/>
            <w:r w:rsidRPr="00EA5FB4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A5FB4">
              <w:rPr>
                <w:rFonts w:ascii="Arial" w:hAnsi="Arial" w:cs="Arial"/>
                <w:lang w:val="en-US"/>
              </w:rPr>
              <w:t>dla</w:t>
            </w:r>
            <w:proofErr w:type="spellEnd"/>
            <w:r w:rsidRPr="00EA5FB4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A5FB4">
              <w:rPr>
                <w:rFonts w:ascii="Arial" w:hAnsi="Arial" w:cs="Arial"/>
                <w:lang w:val="en-US"/>
              </w:rPr>
              <w:t>całego</w:t>
            </w:r>
            <w:proofErr w:type="spellEnd"/>
            <w:r w:rsidRPr="00EA5FB4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A5FB4">
              <w:rPr>
                <w:rFonts w:ascii="Arial" w:hAnsi="Arial" w:cs="Arial"/>
                <w:lang w:val="en-US"/>
              </w:rPr>
              <w:t>obszaru</w:t>
            </w:r>
            <w:proofErr w:type="spellEnd"/>
            <w:r w:rsidRPr="00EA5FB4">
              <w:rPr>
                <w:rFonts w:ascii="Arial" w:hAnsi="Arial" w:cs="Arial"/>
                <w:lang w:val="en-US"/>
              </w:rPr>
              <w:t>,</w:t>
            </w:r>
            <w:r w:rsidRPr="00EA5FB4">
              <w:rPr>
                <w:rFonts w:ascii="Arial" w:hAnsi="Arial" w:cs="Arial"/>
                <w:lang w:val="en-US"/>
              </w:rPr>
              <w:br/>
              <w:t xml:space="preserve">• </w:t>
            </w:r>
            <w:proofErr w:type="spellStart"/>
            <w:r w:rsidRPr="00EA5FB4">
              <w:rPr>
                <w:rFonts w:ascii="Arial" w:hAnsi="Arial" w:cs="Arial"/>
                <w:lang w:val="en-US"/>
              </w:rPr>
              <w:t>jasny</w:t>
            </w:r>
            <w:proofErr w:type="spellEnd"/>
            <w:r w:rsidRPr="00EA5FB4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A5FB4">
              <w:rPr>
                <w:rFonts w:ascii="Arial" w:hAnsi="Arial" w:cs="Arial"/>
                <w:lang w:val="en-US"/>
              </w:rPr>
              <w:t>obszar</w:t>
            </w:r>
            <w:proofErr w:type="spellEnd"/>
            <w:r w:rsidRPr="00EA5FB4">
              <w:rPr>
                <w:rFonts w:ascii="Arial" w:hAnsi="Arial" w:cs="Arial"/>
                <w:lang w:val="en-US"/>
              </w:rPr>
              <w:t>,</w:t>
            </w:r>
          </w:p>
        </w:tc>
        <w:tc>
          <w:tcPr>
            <w:tcW w:w="2517" w:type="dxa"/>
            <w:vMerge/>
            <w:vAlign w:val="center"/>
          </w:tcPr>
          <w:p w14:paraId="18956992" w14:textId="77777777" w:rsidR="00BB26FC" w:rsidRPr="00EA5FB4" w:rsidRDefault="00BB26FC" w:rsidP="002C3241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BB26FC" w:rsidRPr="000F441F" w14:paraId="47C19A64" w14:textId="77777777" w:rsidTr="002E7066">
        <w:trPr>
          <w:trHeight w:val="359"/>
        </w:trPr>
        <w:tc>
          <w:tcPr>
            <w:tcW w:w="704" w:type="dxa"/>
            <w:vAlign w:val="center"/>
          </w:tcPr>
          <w:p w14:paraId="22DC5BD7" w14:textId="4B7E7AFD" w:rsidR="00BB26FC" w:rsidRPr="00EA5FB4" w:rsidRDefault="00BB26FC" w:rsidP="00EA5FB4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16</w:t>
            </w:r>
          </w:p>
        </w:tc>
        <w:tc>
          <w:tcPr>
            <w:tcW w:w="3402" w:type="dxa"/>
            <w:vAlign w:val="center"/>
          </w:tcPr>
          <w:p w14:paraId="7ABC0D03" w14:textId="339E44E5" w:rsidR="00BB26FC" w:rsidRPr="00EA5FB4" w:rsidRDefault="00BB26FC" w:rsidP="002C3241">
            <w:pPr>
              <w:pStyle w:val="Defaul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auto"/>
                <w:sz w:val="20"/>
                <w:szCs w:val="20"/>
              </w:rPr>
              <w:t>W</w:t>
            </w:r>
            <w:r w:rsidRPr="00EA5FB4">
              <w:rPr>
                <w:rFonts w:ascii="Arial" w:hAnsi="Arial" w:cs="Arial"/>
                <w:b/>
                <w:color w:val="auto"/>
                <w:sz w:val="20"/>
                <w:szCs w:val="20"/>
              </w:rPr>
              <w:t>izjer</w:t>
            </w:r>
          </w:p>
        </w:tc>
        <w:tc>
          <w:tcPr>
            <w:tcW w:w="7371" w:type="dxa"/>
            <w:vAlign w:val="center"/>
          </w:tcPr>
          <w:p w14:paraId="1B4C17FD" w14:textId="541AA29C" w:rsidR="00BB26FC" w:rsidRPr="00EA5FB4" w:rsidRDefault="00BB26FC" w:rsidP="00EB5FD1">
            <w:pPr>
              <w:ind w:left="98"/>
              <w:rPr>
                <w:rFonts w:ascii="Arial" w:hAnsi="Arial" w:cs="Arial"/>
                <w:lang w:val="en-US"/>
              </w:rPr>
            </w:pPr>
            <w:proofErr w:type="spellStart"/>
            <w:r w:rsidRPr="00EA5FB4">
              <w:rPr>
                <w:rFonts w:ascii="Arial" w:hAnsi="Arial" w:cs="Arial"/>
                <w:lang w:val="en-US"/>
              </w:rPr>
              <w:t>Elektroniczny</w:t>
            </w:r>
            <w:proofErr w:type="spellEnd"/>
            <w:r w:rsidRPr="00EA5FB4">
              <w:rPr>
                <w:rFonts w:ascii="Arial" w:hAnsi="Arial" w:cs="Arial"/>
                <w:lang w:val="en-US"/>
              </w:rPr>
              <w:t xml:space="preserve">, min. 3,69 </w:t>
            </w:r>
            <w:proofErr w:type="spellStart"/>
            <w:r w:rsidRPr="00EA5FB4">
              <w:rPr>
                <w:rFonts w:ascii="Arial" w:hAnsi="Arial" w:cs="Arial"/>
                <w:lang w:val="en-US"/>
              </w:rPr>
              <w:t>mln</w:t>
            </w:r>
            <w:proofErr w:type="spellEnd"/>
            <w:r w:rsidRPr="00EA5FB4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A5FB4">
              <w:rPr>
                <w:rFonts w:ascii="Arial" w:hAnsi="Arial" w:cs="Arial"/>
                <w:lang w:val="en-US"/>
              </w:rPr>
              <w:t>pikseli</w:t>
            </w:r>
            <w:proofErr w:type="spellEnd"/>
          </w:p>
        </w:tc>
        <w:tc>
          <w:tcPr>
            <w:tcW w:w="2517" w:type="dxa"/>
            <w:vMerge/>
            <w:vAlign w:val="center"/>
          </w:tcPr>
          <w:p w14:paraId="51410DF7" w14:textId="77777777" w:rsidR="00BB26FC" w:rsidRPr="00EA5FB4" w:rsidRDefault="00BB26FC" w:rsidP="002C3241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BB26FC" w:rsidRPr="000F441F" w14:paraId="4BC2E666" w14:textId="77777777" w:rsidTr="002E7066">
        <w:trPr>
          <w:trHeight w:val="407"/>
        </w:trPr>
        <w:tc>
          <w:tcPr>
            <w:tcW w:w="704" w:type="dxa"/>
            <w:vAlign w:val="center"/>
          </w:tcPr>
          <w:p w14:paraId="694CCA1D" w14:textId="432C9B99" w:rsidR="00BB26FC" w:rsidRPr="00EA5FB4" w:rsidRDefault="00BB26FC" w:rsidP="00EA5FB4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17</w:t>
            </w:r>
          </w:p>
        </w:tc>
        <w:tc>
          <w:tcPr>
            <w:tcW w:w="3402" w:type="dxa"/>
            <w:vAlign w:val="center"/>
          </w:tcPr>
          <w:p w14:paraId="41F2A7EE" w14:textId="34A22593" w:rsidR="00BB26FC" w:rsidRPr="00EA5FB4" w:rsidRDefault="00BB26FC" w:rsidP="002C3241">
            <w:pPr>
              <w:pStyle w:val="Defaul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EA5FB4">
              <w:rPr>
                <w:rFonts w:ascii="Arial" w:hAnsi="Arial" w:cs="Arial"/>
                <w:b/>
                <w:color w:val="auto"/>
                <w:sz w:val="20"/>
                <w:szCs w:val="20"/>
              </w:rPr>
              <w:t>Wielkość i rodzaj wyświetlacza</w:t>
            </w:r>
          </w:p>
        </w:tc>
        <w:tc>
          <w:tcPr>
            <w:tcW w:w="7371" w:type="dxa"/>
            <w:vAlign w:val="center"/>
          </w:tcPr>
          <w:p w14:paraId="152136CC" w14:textId="062A9910" w:rsidR="00BB26FC" w:rsidRPr="00EA5FB4" w:rsidRDefault="00BB26FC" w:rsidP="00EB5FD1">
            <w:pPr>
              <w:ind w:left="98"/>
              <w:rPr>
                <w:rFonts w:ascii="Arial" w:hAnsi="Arial" w:cs="Arial"/>
                <w:lang w:val="en-US"/>
              </w:rPr>
            </w:pPr>
            <w:proofErr w:type="spellStart"/>
            <w:r w:rsidRPr="00EA5FB4">
              <w:rPr>
                <w:rFonts w:ascii="Arial" w:hAnsi="Arial" w:cs="Arial"/>
                <w:lang w:val="en-US"/>
              </w:rPr>
              <w:t>Odchylany</w:t>
            </w:r>
            <w:proofErr w:type="spellEnd"/>
            <w:r w:rsidRPr="00EA5FB4">
              <w:rPr>
                <w:rFonts w:ascii="Arial" w:hAnsi="Arial" w:cs="Arial"/>
                <w:lang w:val="en-US"/>
              </w:rPr>
              <w:t xml:space="preserve">, 3-calowy, </w:t>
            </w:r>
          </w:p>
        </w:tc>
        <w:tc>
          <w:tcPr>
            <w:tcW w:w="2517" w:type="dxa"/>
            <w:vMerge/>
            <w:vAlign w:val="center"/>
          </w:tcPr>
          <w:p w14:paraId="363FE1B6" w14:textId="77777777" w:rsidR="00BB26FC" w:rsidRPr="00EA5FB4" w:rsidRDefault="00BB26FC" w:rsidP="002C3241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BB26FC" w:rsidRPr="000F441F" w14:paraId="20E15E09" w14:textId="77777777" w:rsidTr="002E7066">
        <w:trPr>
          <w:trHeight w:val="558"/>
        </w:trPr>
        <w:tc>
          <w:tcPr>
            <w:tcW w:w="704" w:type="dxa"/>
            <w:vAlign w:val="center"/>
          </w:tcPr>
          <w:p w14:paraId="0F0DA462" w14:textId="1623F58B" w:rsidR="00BB26FC" w:rsidRPr="00EA5FB4" w:rsidRDefault="00BB26FC" w:rsidP="00EA5FB4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18</w:t>
            </w:r>
          </w:p>
        </w:tc>
        <w:tc>
          <w:tcPr>
            <w:tcW w:w="3402" w:type="dxa"/>
            <w:vAlign w:val="center"/>
          </w:tcPr>
          <w:p w14:paraId="19680877" w14:textId="77777777" w:rsidR="00BB26FC" w:rsidRPr="00EA5FB4" w:rsidRDefault="00BB26FC" w:rsidP="002C3241">
            <w:pPr>
              <w:pStyle w:val="Defaul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EA5FB4">
              <w:rPr>
                <w:rFonts w:ascii="Arial" w:hAnsi="Arial" w:cs="Arial"/>
                <w:b/>
                <w:color w:val="auto"/>
                <w:sz w:val="20"/>
                <w:szCs w:val="20"/>
              </w:rPr>
              <w:t>Rodzaj ekranu</w:t>
            </w:r>
          </w:p>
        </w:tc>
        <w:tc>
          <w:tcPr>
            <w:tcW w:w="7371" w:type="dxa"/>
            <w:vAlign w:val="center"/>
          </w:tcPr>
          <w:p w14:paraId="47196DEF" w14:textId="18F2E3EF" w:rsidR="00BB26FC" w:rsidRPr="00EA5FB4" w:rsidRDefault="00BB26FC" w:rsidP="00EB5FD1">
            <w:pPr>
              <w:ind w:left="98"/>
              <w:rPr>
                <w:rFonts w:ascii="Arial" w:hAnsi="Arial" w:cs="Arial"/>
                <w:lang w:val="en-US"/>
              </w:rPr>
            </w:pPr>
            <w:proofErr w:type="spellStart"/>
            <w:r w:rsidRPr="00EA5FB4">
              <w:rPr>
                <w:rFonts w:ascii="Arial" w:hAnsi="Arial" w:cs="Arial"/>
                <w:lang w:val="en-US"/>
              </w:rPr>
              <w:t>kolorowy</w:t>
            </w:r>
            <w:proofErr w:type="spellEnd"/>
            <w:r w:rsidRPr="00EA5FB4">
              <w:rPr>
                <w:rFonts w:ascii="Arial" w:hAnsi="Arial" w:cs="Arial"/>
                <w:lang w:val="en-US"/>
              </w:rPr>
              <w:t xml:space="preserve"> TFT LCD,</w:t>
            </w:r>
          </w:p>
        </w:tc>
        <w:tc>
          <w:tcPr>
            <w:tcW w:w="2517" w:type="dxa"/>
            <w:vMerge/>
            <w:vAlign w:val="center"/>
          </w:tcPr>
          <w:p w14:paraId="359B4636" w14:textId="77777777" w:rsidR="00BB26FC" w:rsidRPr="00EA5FB4" w:rsidRDefault="00BB26FC" w:rsidP="002C3241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BB26FC" w:rsidRPr="000F441F" w14:paraId="0EC4E5BE" w14:textId="77777777" w:rsidTr="002E7066">
        <w:trPr>
          <w:trHeight w:val="410"/>
        </w:trPr>
        <w:tc>
          <w:tcPr>
            <w:tcW w:w="704" w:type="dxa"/>
            <w:vAlign w:val="center"/>
          </w:tcPr>
          <w:p w14:paraId="54874E9F" w14:textId="284D383A" w:rsidR="00BB26FC" w:rsidRPr="00EA5FB4" w:rsidRDefault="00BB26FC" w:rsidP="00EA5FB4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19</w:t>
            </w:r>
          </w:p>
        </w:tc>
        <w:tc>
          <w:tcPr>
            <w:tcW w:w="3402" w:type="dxa"/>
            <w:vAlign w:val="center"/>
          </w:tcPr>
          <w:p w14:paraId="65E00C84" w14:textId="5E8B67A1" w:rsidR="00BB26FC" w:rsidRPr="00EA5FB4" w:rsidRDefault="00BB26FC" w:rsidP="002C3241">
            <w:pPr>
              <w:pStyle w:val="Defaul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EA5FB4">
              <w:rPr>
                <w:rFonts w:ascii="Arial" w:hAnsi="Arial" w:cs="Arial"/>
                <w:b/>
                <w:color w:val="auto"/>
                <w:sz w:val="20"/>
                <w:szCs w:val="20"/>
              </w:rPr>
              <w:t>Profile kolorów</w:t>
            </w:r>
          </w:p>
        </w:tc>
        <w:tc>
          <w:tcPr>
            <w:tcW w:w="7371" w:type="dxa"/>
            <w:vAlign w:val="center"/>
          </w:tcPr>
          <w:p w14:paraId="5F4D0D3A" w14:textId="20411A05" w:rsidR="00BB26FC" w:rsidRPr="00EA5FB4" w:rsidRDefault="00BB26FC" w:rsidP="00EB5FD1">
            <w:pPr>
              <w:ind w:left="98"/>
              <w:rPr>
                <w:rFonts w:ascii="Arial" w:hAnsi="Arial" w:cs="Arial"/>
                <w:lang w:val="en-US"/>
              </w:rPr>
            </w:pPr>
            <w:proofErr w:type="spellStart"/>
            <w:r w:rsidRPr="00EA5FB4">
              <w:rPr>
                <w:rFonts w:ascii="Arial" w:hAnsi="Arial" w:cs="Arial"/>
                <w:lang w:val="en-US"/>
              </w:rPr>
              <w:t>Różne</w:t>
            </w:r>
            <w:proofErr w:type="spellEnd"/>
            <w:r w:rsidRPr="00EA5FB4">
              <w:rPr>
                <w:rFonts w:ascii="Arial" w:hAnsi="Arial" w:cs="Arial"/>
                <w:lang w:val="en-US"/>
              </w:rPr>
              <w:t>, min 2</w:t>
            </w:r>
          </w:p>
        </w:tc>
        <w:tc>
          <w:tcPr>
            <w:tcW w:w="2517" w:type="dxa"/>
            <w:vMerge/>
            <w:vAlign w:val="center"/>
          </w:tcPr>
          <w:p w14:paraId="2A014BC7" w14:textId="77777777" w:rsidR="00BB26FC" w:rsidRPr="00EA5FB4" w:rsidRDefault="00BB26FC" w:rsidP="002C3241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BB26FC" w:rsidRPr="000F441F" w14:paraId="3CAFCA4B" w14:textId="77777777" w:rsidTr="002E7066">
        <w:trPr>
          <w:trHeight w:val="470"/>
        </w:trPr>
        <w:tc>
          <w:tcPr>
            <w:tcW w:w="704" w:type="dxa"/>
            <w:vAlign w:val="center"/>
          </w:tcPr>
          <w:p w14:paraId="32AE5256" w14:textId="11BD2A3C" w:rsidR="00BB26FC" w:rsidRPr="00EA5FB4" w:rsidRDefault="00BB26FC" w:rsidP="00EA5FB4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20</w:t>
            </w:r>
          </w:p>
        </w:tc>
        <w:tc>
          <w:tcPr>
            <w:tcW w:w="3402" w:type="dxa"/>
            <w:vAlign w:val="center"/>
          </w:tcPr>
          <w:p w14:paraId="64997C71" w14:textId="77777777" w:rsidR="00BB26FC" w:rsidRPr="00EA5FB4" w:rsidRDefault="00BB26FC" w:rsidP="002C3241">
            <w:pPr>
              <w:pStyle w:val="Defaul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EA5FB4">
              <w:rPr>
                <w:rFonts w:ascii="Arial" w:hAnsi="Arial" w:cs="Arial"/>
                <w:b/>
                <w:color w:val="auto"/>
                <w:sz w:val="20"/>
                <w:szCs w:val="20"/>
              </w:rPr>
              <w:t>Współpraca z zewnętrzną lampą błyskowa</w:t>
            </w:r>
          </w:p>
        </w:tc>
        <w:tc>
          <w:tcPr>
            <w:tcW w:w="7371" w:type="dxa"/>
            <w:vAlign w:val="center"/>
          </w:tcPr>
          <w:p w14:paraId="6F47D4AA" w14:textId="722007DE" w:rsidR="00BB26FC" w:rsidRPr="00EA5FB4" w:rsidRDefault="00BB26FC" w:rsidP="00EB5FD1">
            <w:pPr>
              <w:ind w:left="98"/>
              <w:rPr>
                <w:rFonts w:ascii="Arial" w:hAnsi="Arial" w:cs="Arial"/>
                <w:lang w:val="en-US"/>
              </w:rPr>
            </w:pPr>
            <w:proofErr w:type="spellStart"/>
            <w:r w:rsidRPr="00EA5FB4">
              <w:rPr>
                <w:rFonts w:ascii="Arial" w:hAnsi="Arial" w:cs="Arial"/>
                <w:lang w:val="en-US"/>
              </w:rPr>
              <w:t>tak</w:t>
            </w:r>
            <w:proofErr w:type="spellEnd"/>
          </w:p>
        </w:tc>
        <w:tc>
          <w:tcPr>
            <w:tcW w:w="2517" w:type="dxa"/>
            <w:vMerge/>
            <w:vAlign w:val="center"/>
          </w:tcPr>
          <w:p w14:paraId="31B660E4" w14:textId="77777777" w:rsidR="00BB26FC" w:rsidRPr="00EA5FB4" w:rsidRDefault="00BB26FC" w:rsidP="002C3241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BB26FC" w:rsidRPr="000F441F" w14:paraId="02BE3C40" w14:textId="77777777" w:rsidTr="002E7066">
        <w:trPr>
          <w:trHeight w:val="406"/>
        </w:trPr>
        <w:tc>
          <w:tcPr>
            <w:tcW w:w="704" w:type="dxa"/>
            <w:vAlign w:val="center"/>
          </w:tcPr>
          <w:p w14:paraId="3EF07351" w14:textId="18D472ED" w:rsidR="00BB26FC" w:rsidRPr="00EA5FB4" w:rsidRDefault="00BB26FC" w:rsidP="00EA5FB4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21</w:t>
            </w:r>
          </w:p>
        </w:tc>
        <w:tc>
          <w:tcPr>
            <w:tcW w:w="3402" w:type="dxa"/>
            <w:vAlign w:val="center"/>
          </w:tcPr>
          <w:p w14:paraId="2984BCA0" w14:textId="77777777" w:rsidR="00BB26FC" w:rsidRPr="00EA5FB4" w:rsidRDefault="00BB26FC" w:rsidP="002C3241">
            <w:pPr>
              <w:pStyle w:val="Defaul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proofErr w:type="spellStart"/>
            <w:r w:rsidRPr="00EA5FB4">
              <w:rPr>
                <w:rFonts w:ascii="Arial" w:hAnsi="Arial" w:cs="Arial"/>
                <w:b/>
                <w:color w:val="auto"/>
                <w:sz w:val="20"/>
                <w:szCs w:val="20"/>
              </w:rPr>
              <w:t>Sloty</w:t>
            </w:r>
            <w:proofErr w:type="spellEnd"/>
            <w:r w:rsidRPr="00EA5FB4"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 pamięci</w:t>
            </w:r>
          </w:p>
        </w:tc>
        <w:tc>
          <w:tcPr>
            <w:tcW w:w="7371" w:type="dxa"/>
            <w:vAlign w:val="center"/>
          </w:tcPr>
          <w:p w14:paraId="64450390" w14:textId="09E5A230" w:rsidR="00BB26FC" w:rsidRPr="00EA5FB4" w:rsidRDefault="00BB26FC" w:rsidP="00EB5FD1">
            <w:pPr>
              <w:ind w:left="98"/>
              <w:rPr>
                <w:rFonts w:ascii="Arial" w:hAnsi="Arial" w:cs="Arial"/>
                <w:lang w:val="en-US"/>
              </w:rPr>
            </w:pPr>
            <w:proofErr w:type="spellStart"/>
            <w:r w:rsidRPr="00EA5FB4">
              <w:rPr>
                <w:rFonts w:ascii="Arial" w:hAnsi="Arial" w:cs="Arial"/>
                <w:lang w:val="en-US"/>
              </w:rPr>
              <w:t>Dwa</w:t>
            </w:r>
            <w:proofErr w:type="spellEnd"/>
            <w:r w:rsidRPr="00EA5FB4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A5FB4">
              <w:rPr>
                <w:rFonts w:ascii="Arial" w:hAnsi="Arial" w:cs="Arial"/>
                <w:lang w:val="en-US"/>
              </w:rPr>
              <w:t>sloty</w:t>
            </w:r>
            <w:proofErr w:type="spellEnd"/>
          </w:p>
        </w:tc>
        <w:tc>
          <w:tcPr>
            <w:tcW w:w="2517" w:type="dxa"/>
            <w:vMerge/>
            <w:vAlign w:val="center"/>
          </w:tcPr>
          <w:p w14:paraId="46A6A96B" w14:textId="77777777" w:rsidR="00BB26FC" w:rsidRPr="00EA5FB4" w:rsidRDefault="00BB26FC" w:rsidP="002C3241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BB26FC" w:rsidRPr="000F441F" w14:paraId="11350040" w14:textId="77777777" w:rsidTr="002E7066">
        <w:trPr>
          <w:trHeight w:val="555"/>
        </w:trPr>
        <w:tc>
          <w:tcPr>
            <w:tcW w:w="704" w:type="dxa"/>
            <w:vAlign w:val="center"/>
          </w:tcPr>
          <w:p w14:paraId="571A1693" w14:textId="0D34E320" w:rsidR="00BB26FC" w:rsidRPr="00EA5FB4" w:rsidRDefault="00BB26FC" w:rsidP="00EA5FB4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lastRenderedPageBreak/>
              <w:t>22</w:t>
            </w:r>
          </w:p>
        </w:tc>
        <w:tc>
          <w:tcPr>
            <w:tcW w:w="3402" w:type="dxa"/>
            <w:vAlign w:val="center"/>
          </w:tcPr>
          <w:p w14:paraId="1EE0EF81" w14:textId="77777777" w:rsidR="00BB26FC" w:rsidRPr="00EA5FB4" w:rsidRDefault="00BB26FC" w:rsidP="002C3241">
            <w:pPr>
              <w:pStyle w:val="Defaul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EA5FB4">
              <w:rPr>
                <w:rFonts w:ascii="Arial" w:hAnsi="Arial" w:cs="Arial"/>
                <w:b/>
                <w:color w:val="auto"/>
                <w:sz w:val="20"/>
                <w:szCs w:val="20"/>
              </w:rPr>
              <w:t>Rodzaj slotu</w:t>
            </w:r>
          </w:p>
        </w:tc>
        <w:tc>
          <w:tcPr>
            <w:tcW w:w="7371" w:type="dxa"/>
            <w:vAlign w:val="center"/>
          </w:tcPr>
          <w:p w14:paraId="3650FA23" w14:textId="5D61716A" w:rsidR="00BB26FC" w:rsidRPr="00EA5FB4" w:rsidRDefault="00BB26FC" w:rsidP="00EB5FD1">
            <w:pPr>
              <w:ind w:left="98"/>
              <w:rPr>
                <w:rFonts w:ascii="Arial" w:hAnsi="Arial" w:cs="Arial"/>
                <w:lang w:val="en-US"/>
              </w:rPr>
            </w:pPr>
            <w:proofErr w:type="spellStart"/>
            <w:r w:rsidRPr="00EA5FB4">
              <w:rPr>
                <w:rFonts w:ascii="Arial" w:hAnsi="Arial" w:cs="Arial"/>
                <w:lang w:val="en-US"/>
              </w:rPr>
              <w:t>typu</w:t>
            </w:r>
            <w:proofErr w:type="spellEnd"/>
            <w:r w:rsidRPr="00EA5FB4">
              <w:rPr>
                <w:rFonts w:ascii="Arial" w:hAnsi="Arial" w:cs="Arial"/>
                <w:lang w:val="en-US"/>
              </w:rPr>
              <w:t xml:space="preserve"> combo, </w:t>
            </w:r>
            <w:proofErr w:type="spellStart"/>
            <w:r w:rsidRPr="00EA5FB4">
              <w:rPr>
                <w:rFonts w:ascii="Arial" w:hAnsi="Arial" w:cs="Arial"/>
                <w:lang w:val="en-US"/>
              </w:rPr>
              <w:t>każdy</w:t>
            </w:r>
            <w:proofErr w:type="spellEnd"/>
            <w:r w:rsidRPr="00EA5FB4">
              <w:rPr>
                <w:rFonts w:ascii="Arial" w:hAnsi="Arial" w:cs="Arial"/>
                <w:lang w:val="en-US"/>
              </w:rPr>
              <w:t xml:space="preserve"> z </w:t>
            </w:r>
            <w:proofErr w:type="spellStart"/>
            <w:r w:rsidRPr="00EA5FB4">
              <w:rPr>
                <w:rFonts w:ascii="Arial" w:hAnsi="Arial" w:cs="Arial"/>
                <w:lang w:val="en-US"/>
              </w:rPr>
              <w:t>nich</w:t>
            </w:r>
            <w:proofErr w:type="spellEnd"/>
            <w:r w:rsidRPr="00EA5FB4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A5FB4">
              <w:rPr>
                <w:rFonts w:ascii="Arial" w:hAnsi="Arial" w:cs="Arial"/>
                <w:lang w:val="en-US"/>
              </w:rPr>
              <w:t>może</w:t>
            </w:r>
            <w:proofErr w:type="spellEnd"/>
            <w:r w:rsidRPr="00EA5FB4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A5FB4">
              <w:rPr>
                <w:rFonts w:ascii="Arial" w:hAnsi="Arial" w:cs="Arial"/>
                <w:lang w:val="en-US"/>
              </w:rPr>
              <w:t>przyjąć</w:t>
            </w:r>
            <w:proofErr w:type="spellEnd"/>
            <w:r w:rsidRPr="00EA5FB4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A5FB4">
              <w:rPr>
                <w:rFonts w:ascii="Arial" w:hAnsi="Arial" w:cs="Arial"/>
                <w:lang w:val="en-US"/>
              </w:rPr>
              <w:t>kartę</w:t>
            </w:r>
            <w:proofErr w:type="spellEnd"/>
            <w:r w:rsidRPr="00EA5FB4">
              <w:rPr>
                <w:rFonts w:ascii="Arial" w:hAnsi="Arial" w:cs="Arial"/>
                <w:lang w:val="en-US"/>
              </w:rPr>
              <w:t xml:space="preserve"> Secure Digital (SD/SDHC/SDXC) </w:t>
            </w:r>
            <w:proofErr w:type="spellStart"/>
            <w:r w:rsidRPr="00EA5FB4">
              <w:rPr>
                <w:rFonts w:ascii="Arial" w:hAnsi="Arial" w:cs="Arial"/>
                <w:lang w:val="en-US"/>
              </w:rPr>
              <w:t>kompatybilną</w:t>
            </w:r>
            <w:proofErr w:type="spellEnd"/>
            <w:r w:rsidRPr="00EA5FB4">
              <w:rPr>
                <w:rFonts w:ascii="Arial" w:hAnsi="Arial" w:cs="Arial"/>
                <w:lang w:val="en-US"/>
              </w:rPr>
              <w:t xml:space="preserve"> z UHS-I/II </w:t>
            </w:r>
            <w:proofErr w:type="spellStart"/>
            <w:r w:rsidRPr="00EA5FB4">
              <w:rPr>
                <w:rFonts w:ascii="Arial" w:hAnsi="Arial" w:cs="Arial"/>
                <w:lang w:val="en-US"/>
              </w:rPr>
              <w:t>albo</w:t>
            </w:r>
            <w:proofErr w:type="spellEnd"/>
            <w:r w:rsidRPr="00EA5FB4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A5FB4">
              <w:rPr>
                <w:rFonts w:ascii="Arial" w:hAnsi="Arial" w:cs="Arial"/>
                <w:lang w:val="en-US"/>
              </w:rPr>
              <w:t>kartę</w:t>
            </w:r>
            <w:proofErr w:type="spellEnd"/>
            <w:r w:rsidRPr="00EA5FB4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A5FB4">
              <w:rPr>
                <w:rFonts w:ascii="Arial" w:hAnsi="Arial" w:cs="Arial"/>
                <w:lang w:val="en-US"/>
              </w:rPr>
              <w:t>CFexpress</w:t>
            </w:r>
            <w:proofErr w:type="spellEnd"/>
            <w:r w:rsidRPr="00EA5FB4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A5FB4">
              <w:rPr>
                <w:rFonts w:ascii="Arial" w:hAnsi="Arial" w:cs="Arial"/>
                <w:lang w:val="en-US"/>
              </w:rPr>
              <w:t>Typu</w:t>
            </w:r>
            <w:proofErr w:type="spellEnd"/>
            <w:r w:rsidRPr="00EA5FB4">
              <w:rPr>
                <w:rFonts w:ascii="Arial" w:hAnsi="Arial" w:cs="Arial"/>
                <w:lang w:val="en-US"/>
              </w:rPr>
              <w:t xml:space="preserve"> A</w:t>
            </w:r>
          </w:p>
        </w:tc>
        <w:tc>
          <w:tcPr>
            <w:tcW w:w="2517" w:type="dxa"/>
            <w:vMerge/>
            <w:vAlign w:val="center"/>
          </w:tcPr>
          <w:p w14:paraId="5B98D51F" w14:textId="77777777" w:rsidR="00BB26FC" w:rsidRPr="00EA5FB4" w:rsidRDefault="00BB26FC" w:rsidP="002C3241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BB26FC" w:rsidRPr="000F441F" w14:paraId="7C383C38" w14:textId="77777777" w:rsidTr="002E7066">
        <w:trPr>
          <w:trHeight w:val="293"/>
        </w:trPr>
        <w:tc>
          <w:tcPr>
            <w:tcW w:w="704" w:type="dxa"/>
            <w:vAlign w:val="center"/>
          </w:tcPr>
          <w:p w14:paraId="68200A37" w14:textId="4E74AB5C" w:rsidR="00BB26FC" w:rsidRPr="00EA5FB4" w:rsidRDefault="00BB26FC" w:rsidP="00EA5FB4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23</w:t>
            </w:r>
          </w:p>
        </w:tc>
        <w:tc>
          <w:tcPr>
            <w:tcW w:w="3402" w:type="dxa"/>
            <w:vAlign w:val="center"/>
          </w:tcPr>
          <w:p w14:paraId="3034CB5B" w14:textId="77777777" w:rsidR="00BB26FC" w:rsidRPr="00EA5FB4" w:rsidRDefault="00BB26FC" w:rsidP="002C3241">
            <w:pPr>
              <w:pStyle w:val="Defaul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EA5FB4">
              <w:rPr>
                <w:rFonts w:ascii="Arial" w:hAnsi="Arial" w:cs="Arial"/>
                <w:b/>
                <w:color w:val="auto"/>
                <w:sz w:val="20"/>
                <w:szCs w:val="20"/>
              </w:rPr>
              <w:t>WIFI</w:t>
            </w:r>
          </w:p>
        </w:tc>
        <w:tc>
          <w:tcPr>
            <w:tcW w:w="7371" w:type="dxa"/>
            <w:vAlign w:val="center"/>
          </w:tcPr>
          <w:p w14:paraId="746A20B2" w14:textId="1E1514E9" w:rsidR="00BB26FC" w:rsidRPr="00EA5FB4" w:rsidRDefault="00BB26FC" w:rsidP="00EB5FD1">
            <w:pPr>
              <w:ind w:left="98"/>
              <w:rPr>
                <w:rFonts w:ascii="Arial" w:hAnsi="Arial" w:cs="Arial"/>
                <w:lang w:val="en-US"/>
              </w:rPr>
            </w:pPr>
            <w:proofErr w:type="spellStart"/>
            <w:r w:rsidRPr="00EA5FB4">
              <w:rPr>
                <w:rFonts w:ascii="Arial" w:hAnsi="Arial" w:cs="Arial"/>
                <w:lang w:val="en-US"/>
              </w:rPr>
              <w:t>Wbudowana</w:t>
            </w:r>
            <w:proofErr w:type="spellEnd"/>
            <w:r w:rsidRPr="00EA5FB4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A5FB4">
              <w:rPr>
                <w:rFonts w:ascii="Arial" w:hAnsi="Arial" w:cs="Arial"/>
                <w:lang w:val="en-US"/>
              </w:rPr>
              <w:t>obsługa</w:t>
            </w:r>
            <w:proofErr w:type="spellEnd"/>
            <w:r w:rsidRPr="00EA5FB4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A5FB4">
              <w:rPr>
                <w:rFonts w:ascii="Arial" w:hAnsi="Arial" w:cs="Arial"/>
                <w:lang w:val="en-US"/>
              </w:rPr>
              <w:t>sieci</w:t>
            </w:r>
            <w:proofErr w:type="spellEnd"/>
            <w:r w:rsidRPr="00EA5FB4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A5FB4">
              <w:rPr>
                <w:rFonts w:ascii="Arial" w:hAnsi="Arial" w:cs="Arial"/>
                <w:lang w:val="en-US"/>
              </w:rPr>
              <w:t>bezprzewodowej</w:t>
            </w:r>
            <w:proofErr w:type="spellEnd"/>
            <w:r w:rsidRPr="00EA5FB4">
              <w:rPr>
                <w:rFonts w:ascii="Arial" w:hAnsi="Arial" w:cs="Arial"/>
                <w:lang w:val="en-US"/>
              </w:rPr>
              <w:t xml:space="preserve"> Wi-Fi</w:t>
            </w:r>
          </w:p>
        </w:tc>
        <w:tc>
          <w:tcPr>
            <w:tcW w:w="2517" w:type="dxa"/>
            <w:vMerge/>
            <w:vAlign w:val="center"/>
          </w:tcPr>
          <w:p w14:paraId="2675472C" w14:textId="77777777" w:rsidR="00BB26FC" w:rsidRPr="00EA5FB4" w:rsidRDefault="00BB26FC" w:rsidP="002C3241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BB26FC" w:rsidRPr="000F441F" w14:paraId="57ED813D" w14:textId="77777777" w:rsidTr="002E7066">
        <w:trPr>
          <w:trHeight w:val="411"/>
        </w:trPr>
        <w:tc>
          <w:tcPr>
            <w:tcW w:w="704" w:type="dxa"/>
            <w:vAlign w:val="center"/>
          </w:tcPr>
          <w:p w14:paraId="146B3D5D" w14:textId="3B7B773C" w:rsidR="00BB26FC" w:rsidRPr="00EA5FB4" w:rsidRDefault="00BB26FC" w:rsidP="00EA5FB4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24</w:t>
            </w:r>
          </w:p>
        </w:tc>
        <w:tc>
          <w:tcPr>
            <w:tcW w:w="3402" w:type="dxa"/>
            <w:vAlign w:val="center"/>
          </w:tcPr>
          <w:p w14:paraId="711DC690" w14:textId="5076EF2B" w:rsidR="00BB26FC" w:rsidRPr="00EA5FB4" w:rsidRDefault="00BB26FC" w:rsidP="002C3241">
            <w:pPr>
              <w:pStyle w:val="Defaul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auto"/>
                <w:sz w:val="20"/>
                <w:szCs w:val="20"/>
              </w:rPr>
              <w:t>A</w:t>
            </w:r>
            <w:r w:rsidRPr="00EA5FB4">
              <w:rPr>
                <w:rFonts w:ascii="Arial" w:hAnsi="Arial" w:cs="Arial"/>
                <w:b/>
                <w:color w:val="auto"/>
                <w:sz w:val="20"/>
                <w:szCs w:val="20"/>
              </w:rPr>
              <w:t>kumulator</w:t>
            </w:r>
          </w:p>
        </w:tc>
        <w:tc>
          <w:tcPr>
            <w:tcW w:w="7371" w:type="dxa"/>
            <w:vAlign w:val="center"/>
          </w:tcPr>
          <w:p w14:paraId="1E5781D8" w14:textId="79A8834B" w:rsidR="00BB26FC" w:rsidRPr="00EA5FB4" w:rsidRDefault="00BB26FC" w:rsidP="00EB5FD1">
            <w:pPr>
              <w:ind w:left="98"/>
              <w:rPr>
                <w:rFonts w:ascii="Arial" w:hAnsi="Arial" w:cs="Arial"/>
                <w:lang w:val="en-US"/>
              </w:rPr>
            </w:pPr>
            <w:proofErr w:type="spellStart"/>
            <w:r w:rsidRPr="00EA5FB4">
              <w:rPr>
                <w:rFonts w:ascii="Arial" w:hAnsi="Arial" w:cs="Arial"/>
                <w:lang w:val="en-US"/>
              </w:rPr>
              <w:t>Akumulator</w:t>
            </w:r>
            <w:proofErr w:type="spellEnd"/>
            <w:r w:rsidRPr="00EA5FB4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A5FB4">
              <w:rPr>
                <w:rFonts w:ascii="Arial" w:hAnsi="Arial" w:cs="Arial"/>
                <w:lang w:val="en-US"/>
              </w:rPr>
              <w:t>litowo-jonowy</w:t>
            </w:r>
            <w:proofErr w:type="spellEnd"/>
          </w:p>
        </w:tc>
        <w:tc>
          <w:tcPr>
            <w:tcW w:w="2517" w:type="dxa"/>
            <w:vMerge/>
            <w:vAlign w:val="center"/>
          </w:tcPr>
          <w:p w14:paraId="1E1CF4F1" w14:textId="77777777" w:rsidR="00BB26FC" w:rsidRPr="00EA5FB4" w:rsidRDefault="00BB26FC" w:rsidP="002C3241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BB26FC" w:rsidRPr="000F441F" w14:paraId="11010A63" w14:textId="77777777" w:rsidTr="002E7066">
        <w:trPr>
          <w:trHeight w:val="403"/>
        </w:trPr>
        <w:tc>
          <w:tcPr>
            <w:tcW w:w="704" w:type="dxa"/>
            <w:vAlign w:val="center"/>
          </w:tcPr>
          <w:p w14:paraId="4D83EA22" w14:textId="19DB34C4" w:rsidR="00BB26FC" w:rsidRPr="00EA5FB4" w:rsidRDefault="00BB26FC" w:rsidP="00EA5FB4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25</w:t>
            </w:r>
          </w:p>
        </w:tc>
        <w:tc>
          <w:tcPr>
            <w:tcW w:w="3402" w:type="dxa"/>
            <w:vAlign w:val="center"/>
          </w:tcPr>
          <w:p w14:paraId="58BA068C" w14:textId="77777777" w:rsidR="00BB26FC" w:rsidRPr="00EA5FB4" w:rsidRDefault="00BB26FC" w:rsidP="002C3241">
            <w:pPr>
              <w:pStyle w:val="Defaul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EA5FB4">
              <w:rPr>
                <w:rFonts w:ascii="Arial" w:hAnsi="Arial" w:cs="Arial"/>
                <w:b/>
                <w:color w:val="auto"/>
                <w:sz w:val="20"/>
                <w:szCs w:val="20"/>
              </w:rPr>
              <w:t>Zasilanie przez USB</w:t>
            </w:r>
          </w:p>
        </w:tc>
        <w:tc>
          <w:tcPr>
            <w:tcW w:w="7371" w:type="dxa"/>
            <w:vAlign w:val="center"/>
          </w:tcPr>
          <w:p w14:paraId="739A0DC9" w14:textId="683A7BC9" w:rsidR="00BB26FC" w:rsidRPr="00EA5FB4" w:rsidRDefault="00BB26FC" w:rsidP="002C3241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A5FB4">
              <w:rPr>
                <w:rFonts w:ascii="Arial" w:hAnsi="Arial" w:cs="Arial"/>
                <w:color w:val="auto"/>
                <w:sz w:val="20"/>
                <w:szCs w:val="20"/>
              </w:rPr>
              <w:t>tak</w:t>
            </w:r>
          </w:p>
        </w:tc>
        <w:tc>
          <w:tcPr>
            <w:tcW w:w="2517" w:type="dxa"/>
            <w:vMerge/>
            <w:vAlign w:val="center"/>
          </w:tcPr>
          <w:p w14:paraId="780FCB8E" w14:textId="77777777" w:rsidR="00BB26FC" w:rsidRPr="00EA5FB4" w:rsidRDefault="00BB26FC" w:rsidP="002C3241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BB26FC" w:rsidRPr="000F441F" w14:paraId="39F1CCAC" w14:textId="77777777" w:rsidTr="002E7066">
        <w:trPr>
          <w:trHeight w:val="423"/>
        </w:trPr>
        <w:tc>
          <w:tcPr>
            <w:tcW w:w="704" w:type="dxa"/>
            <w:vAlign w:val="center"/>
          </w:tcPr>
          <w:p w14:paraId="6FF83EEB" w14:textId="2B3B8D9A" w:rsidR="00BB26FC" w:rsidRPr="00EA5FB4" w:rsidRDefault="00BB26FC" w:rsidP="00EA5FB4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26</w:t>
            </w:r>
          </w:p>
        </w:tc>
        <w:tc>
          <w:tcPr>
            <w:tcW w:w="3402" w:type="dxa"/>
            <w:vAlign w:val="center"/>
          </w:tcPr>
          <w:p w14:paraId="2192BE1A" w14:textId="77777777" w:rsidR="00BB26FC" w:rsidRPr="00EA5FB4" w:rsidRDefault="00BB26FC" w:rsidP="002C3241">
            <w:pPr>
              <w:pStyle w:val="Defaul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EA5FB4">
              <w:rPr>
                <w:rFonts w:ascii="Arial" w:hAnsi="Arial" w:cs="Arial"/>
                <w:b/>
                <w:color w:val="auto"/>
                <w:sz w:val="20"/>
                <w:szCs w:val="20"/>
              </w:rPr>
              <w:t>Ładowarka</w:t>
            </w:r>
          </w:p>
        </w:tc>
        <w:tc>
          <w:tcPr>
            <w:tcW w:w="7371" w:type="dxa"/>
            <w:vAlign w:val="center"/>
          </w:tcPr>
          <w:p w14:paraId="1593A152" w14:textId="68E58370" w:rsidR="00BB26FC" w:rsidRPr="00EA5FB4" w:rsidRDefault="00BB26FC" w:rsidP="002C3241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A5FB4">
              <w:rPr>
                <w:rFonts w:ascii="Arial" w:hAnsi="Arial" w:cs="Arial"/>
                <w:color w:val="auto"/>
                <w:sz w:val="20"/>
                <w:szCs w:val="20"/>
              </w:rPr>
              <w:t>tak</w:t>
            </w:r>
          </w:p>
        </w:tc>
        <w:tc>
          <w:tcPr>
            <w:tcW w:w="2517" w:type="dxa"/>
            <w:vMerge/>
            <w:vAlign w:val="center"/>
          </w:tcPr>
          <w:p w14:paraId="5BA09144" w14:textId="77777777" w:rsidR="00BB26FC" w:rsidRPr="00EA5FB4" w:rsidRDefault="00BB26FC" w:rsidP="002C3241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BB26FC" w:rsidRPr="000F441F" w14:paraId="6FAB2A78" w14:textId="77777777" w:rsidTr="00BB26FC">
        <w:trPr>
          <w:trHeight w:val="423"/>
        </w:trPr>
        <w:tc>
          <w:tcPr>
            <w:tcW w:w="704" w:type="dxa"/>
          </w:tcPr>
          <w:p w14:paraId="10ED321E" w14:textId="6C6B7704" w:rsidR="00BB26FC" w:rsidRPr="00EA5FB4" w:rsidRDefault="00BB26FC" w:rsidP="005A4B1F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bookmarkStart w:id="2" w:name="_Hlk192598351"/>
            <w:r>
              <w:rPr>
                <w:rFonts w:ascii="Arial" w:hAnsi="Arial" w:cs="Arial"/>
                <w:color w:val="auto"/>
                <w:sz w:val="20"/>
                <w:szCs w:val="20"/>
              </w:rPr>
              <w:t>27</w:t>
            </w:r>
          </w:p>
        </w:tc>
        <w:tc>
          <w:tcPr>
            <w:tcW w:w="3402" w:type="dxa"/>
          </w:tcPr>
          <w:p w14:paraId="76A868A9" w14:textId="44377693" w:rsidR="00BB26FC" w:rsidRPr="00EA5FB4" w:rsidRDefault="00BB26FC" w:rsidP="005A4B1F">
            <w:pPr>
              <w:pStyle w:val="Defaul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auto"/>
                <w:sz w:val="20"/>
                <w:szCs w:val="20"/>
              </w:rPr>
              <w:t>Gwarancja</w:t>
            </w:r>
          </w:p>
        </w:tc>
        <w:tc>
          <w:tcPr>
            <w:tcW w:w="7371" w:type="dxa"/>
          </w:tcPr>
          <w:p w14:paraId="35C40B57" w14:textId="7B8F332D" w:rsidR="00BB26FC" w:rsidRPr="00EA5FB4" w:rsidRDefault="00BB26FC" w:rsidP="005A4B1F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BB26FC">
              <w:rPr>
                <w:rFonts w:ascii="Arial" w:hAnsi="Arial" w:cs="Arial"/>
                <w:color w:val="auto"/>
                <w:sz w:val="20"/>
                <w:szCs w:val="20"/>
              </w:rPr>
              <w:t>minimalny czas trwania gwarancji 2 lata</w:t>
            </w:r>
          </w:p>
        </w:tc>
        <w:tc>
          <w:tcPr>
            <w:tcW w:w="2517" w:type="dxa"/>
            <w:vMerge/>
          </w:tcPr>
          <w:p w14:paraId="3CF3CA78" w14:textId="77777777" w:rsidR="00BB26FC" w:rsidRPr="00EA5FB4" w:rsidRDefault="00BB26FC" w:rsidP="005A4B1F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bookmarkEnd w:id="2"/>
    </w:tbl>
    <w:p w14:paraId="56772BF5" w14:textId="13BBB7C2" w:rsidR="00531A0A" w:rsidRDefault="00531A0A" w:rsidP="00603006">
      <w:pPr>
        <w:rPr>
          <w:rFonts w:ascii="Arial" w:hAnsi="Arial" w:cs="Arial"/>
        </w:rPr>
      </w:pPr>
    </w:p>
    <w:p w14:paraId="23853A96" w14:textId="49254D4E" w:rsidR="002956EB" w:rsidRDefault="002956EB" w:rsidP="00603006">
      <w:pPr>
        <w:rPr>
          <w:rFonts w:ascii="Arial" w:hAnsi="Arial" w:cs="Arial"/>
        </w:rPr>
      </w:pPr>
    </w:p>
    <w:p w14:paraId="371387BF" w14:textId="6B82AB89" w:rsidR="002956EB" w:rsidRDefault="002956EB" w:rsidP="00603006">
      <w:pPr>
        <w:rPr>
          <w:rFonts w:ascii="Arial" w:hAnsi="Arial" w:cs="Arial"/>
        </w:rPr>
      </w:pPr>
    </w:p>
    <w:p w14:paraId="0258FF8A" w14:textId="184A9FA9" w:rsidR="002956EB" w:rsidRDefault="002956EB" w:rsidP="00603006">
      <w:pPr>
        <w:rPr>
          <w:rFonts w:ascii="Arial" w:hAnsi="Arial" w:cs="Arial"/>
        </w:rPr>
      </w:pPr>
    </w:p>
    <w:p w14:paraId="01DBD437" w14:textId="1AE93219" w:rsidR="00F01D50" w:rsidRDefault="00F01D50" w:rsidP="00603006">
      <w:pPr>
        <w:rPr>
          <w:rFonts w:ascii="Arial" w:hAnsi="Arial" w:cs="Arial"/>
        </w:rPr>
      </w:pPr>
    </w:p>
    <w:p w14:paraId="7F33AFA9" w14:textId="771207DA" w:rsidR="00F01D50" w:rsidRDefault="00F01D50" w:rsidP="00603006">
      <w:pPr>
        <w:rPr>
          <w:rFonts w:ascii="Arial" w:hAnsi="Arial" w:cs="Arial"/>
        </w:rPr>
      </w:pPr>
    </w:p>
    <w:p w14:paraId="09C42CA9" w14:textId="60EED863" w:rsidR="00F01D50" w:rsidRDefault="00F01D50" w:rsidP="00603006">
      <w:pPr>
        <w:rPr>
          <w:rFonts w:ascii="Arial" w:hAnsi="Arial" w:cs="Arial"/>
        </w:rPr>
      </w:pPr>
    </w:p>
    <w:p w14:paraId="45F03D75" w14:textId="06625314" w:rsidR="00F01D50" w:rsidRDefault="00F01D50" w:rsidP="00603006">
      <w:pPr>
        <w:rPr>
          <w:rFonts w:ascii="Arial" w:hAnsi="Arial" w:cs="Arial"/>
        </w:rPr>
      </w:pPr>
    </w:p>
    <w:p w14:paraId="0519E356" w14:textId="7E0A014D" w:rsidR="00F01D50" w:rsidRDefault="00F01D50" w:rsidP="00603006">
      <w:pPr>
        <w:rPr>
          <w:rFonts w:ascii="Arial" w:hAnsi="Arial" w:cs="Arial"/>
        </w:rPr>
      </w:pPr>
    </w:p>
    <w:p w14:paraId="60E0D950" w14:textId="5088C945" w:rsidR="00F01D50" w:rsidRDefault="00F01D50" w:rsidP="00603006">
      <w:pPr>
        <w:rPr>
          <w:rFonts w:ascii="Arial" w:hAnsi="Arial" w:cs="Arial"/>
        </w:rPr>
      </w:pPr>
    </w:p>
    <w:p w14:paraId="2A9E451E" w14:textId="2835A965" w:rsidR="00F01D50" w:rsidRDefault="00F01D50" w:rsidP="00603006">
      <w:pPr>
        <w:rPr>
          <w:rFonts w:ascii="Arial" w:hAnsi="Arial" w:cs="Arial"/>
        </w:rPr>
      </w:pPr>
    </w:p>
    <w:p w14:paraId="2DB05D56" w14:textId="2EBF5B3F" w:rsidR="00F01D50" w:rsidRDefault="00F01D50" w:rsidP="00603006">
      <w:pPr>
        <w:rPr>
          <w:rFonts w:ascii="Arial" w:hAnsi="Arial" w:cs="Arial"/>
        </w:rPr>
      </w:pPr>
    </w:p>
    <w:p w14:paraId="7E1C41AC" w14:textId="1D104FC2" w:rsidR="00D50D62" w:rsidRDefault="00D50D62" w:rsidP="00603006">
      <w:pPr>
        <w:rPr>
          <w:rFonts w:ascii="Arial" w:hAnsi="Arial" w:cs="Arial"/>
        </w:rPr>
      </w:pPr>
    </w:p>
    <w:p w14:paraId="15D08B16" w14:textId="7C749B03" w:rsidR="00D50D62" w:rsidRDefault="00D50D62" w:rsidP="00603006">
      <w:pPr>
        <w:rPr>
          <w:rFonts w:ascii="Arial" w:hAnsi="Arial" w:cs="Arial"/>
        </w:rPr>
      </w:pPr>
    </w:p>
    <w:p w14:paraId="206BC1FF" w14:textId="60FE0982" w:rsidR="00D50D62" w:rsidRDefault="00D50D62" w:rsidP="00603006">
      <w:pPr>
        <w:rPr>
          <w:rFonts w:ascii="Arial" w:hAnsi="Arial" w:cs="Arial"/>
        </w:rPr>
      </w:pPr>
    </w:p>
    <w:p w14:paraId="0CBFB112" w14:textId="30F8C825" w:rsidR="00D50D62" w:rsidRDefault="00D50D62" w:rsidP="00603006">
      <w:pPr>
        <w:rPr>
          <w:rFonts w:ascii="Arial" w:hAnsi="Arial" w:cs="Arial"/>
        </w:rPr>
      </w:pPr>
    </w:p>
    <w:p w14:paraId="53230DA7" w14:textId="02CFB42F" w:rsidR="00D50D62" w:rsidRDefault="00D50D62" w:rsidP="00603006">
      <w:pPr>
        <w:rPr>
          <w:rFonts w:ascii="Arial" w:hAnsi="Arial" w:cs="Arial"/>
        </w:rPr>
      </w:pPr>
    </w:p>
    <w:p w14:paraId="754033DB" w14:textId="3B124F06" w:rsidR="00D50D62" w:rsidRDefault="00D50D62" w:rsidP="00603006">
      <w:pPr>
        <w:rPr>
          <w:rFonts w:ascii="Arial" w:hAnsi="Arial" w:cs="Arial"/>
        </w:rPr>
      </w:pPr>
    </w:p>
    <w:p w14:paraId="486E6A54" w14:textId="77777777" w:rsidR="00D50D62" w:rsidRDefault="00D50D62" w:rsidP="00603006">
      <w:pPr>
        <w:rPr>
          <w:rFonts w:ascii="Arial" w:hAnsi="Arial" w:cs="Arial"/>
        </w:rPr>
      </w:pPr>
    </w:p>
    <w:p w14:paraId="03482C8E" w14:textId="039540B3" w:rsidR="00F01D50" w:rsidRDefault="00F01D50" w:rsidP="00603006">
      <w:pPr>
        <w:rPr>
          <w:rFonts w:ascii="Arial" w:hAnsi="Arial" w:cs="Arial"/>
        </w:rPr>
      </w:pPr>
    </w:p>
    <w:p w14:paraId="0FDFBD24" w14:textId="6267DD86" w:rsidR="00F01D50" w:rsidRDefault="00F01D50" w:rsidP="00603006">
      <w:pPr>
        <w:rPr>
          <w:rFonts w:ascii="Arial" w:hAnsi="Arial" w:cs="Arial"/>
        </w:rPr>
      </w:pPr>
    </w:p>
    <w:p w14:paraId="45AA4E99" w14:textId="64CFE4EE" w:rsidR="00F01D50" w:rsidRDefault="00F01D50" w:rsidP="00603006">
      <w:pPr>
        <w:rPr>
          <w:rFonts w:ascii="Arial" w:hAnsi="Arial" w:cs="Arial"/>
        </w:rPr>
      </w:pPr>
    </w:p>
    <w:p w14:paraId="2DF5796B" w14:textId="067881E5" w:rsidR="00F01D50" w:rsidRDefault="00F01D50" w:rsidP="00603006">
      <w:pPr>
        <w:rPr>
          <w:rFonts w:ascii="Arial" w:hAnsi="Arial" w:cs="Arial"/>
        </w:rPr>
      </w:pPr>
    </w:p>
    <w:p w14:paraId="397CE9F2" w14:textId="0827AD41" w:rsidR="002956EB" w:rsidRDefault="002956EB" w:rsidP="00603006">
      <w:pPr>
        <w:rPr>
          <w:rFonts w:ascii="Arial" w:hAnsi="Arial" w:cs="Arial"/>
        </w:rPr>
      </w:pPr>
    </w:p>
    <w:tbl>
      <w:tblPr>
        <w:tblStyle w:val="Tabela-Siatka"/>
        <w:tblW w:w="13994" w:type="dxa"/>
        <w:tblLayout w:type="fixed"/>
        <w:tblLook w:val="04A0" w:firstRow="1" w:lastRow="0" w:firstColumn="1" w:lastColumn="0" w:noHBand="0" w:noVBand="1"/>
      </w:tblPr>
      <w:tblGrid>
        <w:gridCol w:w="704"/>
        <w:gridCol w:w="3544"/>
        <w:gridCol w:w="7229"/>
        <w:gridCol w:w="2517"/>
      </w:tblGrid>
      <w:tr w:rsidR="00EA5FB4" w:rsidRPr="001B1434" w14:paraId="6EDDA899" w14:textId="77777777" w:rsidTr="00ED4832">
        <w:trPr>
          <w:trHeight w:val="960"/>
        </w:trPr>
        <w:tc>
          <w:tcPr>
            <w:tcW w:w="13994" w:type="dxa"/>
            <w:gridSpan w:val="4"/>
            <w:vAlign w:val="center"/>
          </w:tcPr>
          <w:p w14:paraId="7A883C96" w14:textId="505C16C4" w:rsidR="00EA5FB4" w:rsidRPr="00F01D50" w:rsidRDefault="00EA5FB4" w:rsidP="00F01D50">
            <w:pPr>
              <w:pStyle w:val="Akapitzlist"/>
              <w:widowControl w:val="0"/>
              <w:numPr>
                <w:ilvl w:val="0"/>
                <w:numId w:val="12"/>
              </w:numPr>
              <w:suppressAutoHyphens/>
              <w:spacing w:after="120" w:line="259" w:lineRule="auto"/>
              <w:ind w:left="306"/>
              <w:jc w:val="both"/>
              <w:rPr>
                <w:rFonts w:ascii="Arial" w:eastAsia="Calibri" w:hAnsi="Arial" w:cs="Arial"/>
                <w:b/>
                <w:bCs/>
                <w:sz w:val="24"/>
                <w:lang w:eastAsia="en-US"/>
              </w:rPr>
            </w:pPr>
            <w:r w:rsidRPr="00F01D50">
              <w:rPr>
                <w:rFonts w:ascii="Arial" w:eastAsia="Calibri" w:hAnsi="Arial" w:cs="Arial"/>
                <w:b/>
                <w:bCs/>
                <w:sz w:val="28"/>
                <w:lang w:eastAsia="en-US"/>
              </w:rPr>
              <w:lastRenderedPageBreak/>
              <w:t xml:space="preserve">Aparat </w:t>
            </w:r>
            <w:proofErr w:type="spellStart"/>
            <w:r w:rsidRPr="00F01D50">
              <w:rPr>
                <w:rFonts w:ascii="Arial" w:eastAsia="Calibri" w:hAnsi="Arial" w:cs="Arial"/>
                <w:b/>
                <w:bCs/>
                <w:sz w:val="28"/>
                <w:lang w:eastAsia="en-US"/>
              </w:rPr>
              <w:t>bezlusterkowy</w:t>
            </w:r>
            <w:proofErr w:type="spellEnd"/>
            <w:r w:rsidRPr="00F01D50">
              <w:rPr>
                <w:rFonts w:ascii="Arial" w:eastAsia="Calibri" w:hAnsi="Arial" w:cs="Arial"/>
                <w:b/>
                <w:bCs/>
                <w:sz w:val="28"/>
                <w:lang w:eastAsia="en-US"/>
              </w:rPr>
              <w:t xml:space="preserve"> 3. typ – 3 sztuki</w:t>
            </w:r>
            <w:r w:rsidRPr="00F01D50">
              <w:rPr>
                <w:rFonts w:ascii="Arial" w:eastAsia="Calibri" w:hAnsi="Arial" w:cs="Arial"/>
                <w:b/>
                <w:bCs/>
                <w:sz w:val="24"/>
                <w:lang w:eastAsia="en-US"/>
              </w:rPr>
              <w:t xml:space="preserve"> spełniający poniższe parametry techniczne lub cechy</w:t>
            </w:r>
          </w:p>
          <w:p w14:paraId="44A9D79B" w14:textId="77777777" w:rsidR="00EA5FB4" w:rsidRPr="001B1434" w:rsidRDefault="00EA5FB4" w:rsidP="00ED4832">
            <w:pPr>
              <w:widowControl w:val="0"/>
              <w:suppressAutoHyphens/>
              <w:spacing w:after="120" w:line="259" w:lineRule="auto"/>
              <w:rPr>
                <w:rFonts w:ascii="Arial" w:eastAsia="Calibri" w:hAnsi="Arial" w:cs="Arial"/>
                <w:b/>
                <w:bCs/>
                <w:lang w:eastAsia="en-US"/>
              </w:rPr>
            </w:pPr>
            <w:r w:rsidRPr="001B1434">
              <w:rPr>
                <w:rFonts w:ascii="Arial" w:eastAsia="Calibri" w:hAnsi="Arial" w:cs="Arial"/>
                <w:b/>
                <w:bCs/>
                <w:sz w:val="22"/>
                <w:lang w:eastAsia="en-US"/>
              </w:rPr>
              <w:t>Oferowany model, producent*</w:t>
            </w:r>
            <w:r w:rsidRPr="001B1434">
              <w:rPr>
                <w:rFonts w:ascii="Arial" w:eastAsia="Calibri" w:hAnsi="Arial" w:cs="Arial"/>
                <w:b/>
                <w:bCs/>
                <w:lang w:eastAsia="en-US"/>
              </w:rPr>
              <w:t xml:space="preserve"> </w:t>
            </w:r>
            <w:r w:rsidRPr="001B1434">
              <w:rPr>
                <w:rFonts w:ascii="Arial" w:eastAsia="Calibri" w:hAnsi="Arial" w:cs="Arial"/>
                <w:bCs/>
                <w:lang w:eastAsia="en-US"/>
              </w:rPr>
              <w:t>…………………………………………………………………………………………………………………………………………</w:t>
            </w:r>
          </w:p>
          <w:p w14:paraId="42C13105" w14:textId="77777777" w:rsidR="00EA5FB4" w:rsidRPr="001B1434" w:rsidRDefault="00EA5FB4" w:rsidP="00ED4832">
            <w:pPr>
              <w:widowControl w:val="0"/>
              <w:suppressAutoHyphens/>
              <w:ind w:left="-207"/>
              <w:jc w:val="center"/>
              <w:rPr>
                <w:rFonts w:ascii="Arial" w:hAnsi="Arial" w:cs="Arial"/>
                <w:iCs/>
              </w:rPr>
            </w:pPr>
            <w:r w:rsidRPr="001B1434">
              <w:rPr>
                <w:rFonts w:ascii="Arial" w:eastAsia="Calibri" w:hAnsi="Arial" w:cs="Arial"/>
                <w:bCs/>
                <w:lang w:eastAsia="en-US"/>
              </w:rPr>
              <w:t>(</w:t>
            </w:r>
            <w:r w:rsidRPr="001B1434">
              <w:rPr>
                <w:rFonts w:ascii="Arial" w:hAnsi="Arial" w:cs="Arial"/>
                <w:iCs/>
              </w:rPr>
              <w:t>należy podać pełną nazwę urządzenia oraz pełną nazwę producenta, w celu jednoznacznej identyfikacji oferowanego urządzenia)</w:t>
            </w:r>
          </w:p>
          <w:p w14:paraId="0882733F" w14:textId="77777777" w:rsidR="00EA5FB4" w:rsidRPr="001B1434" w:rsidRDefault="00EA5FB4" w:rsidP="00ED4832">
            <w:pPr>
              <w:widowControl w:val="0"/>
              <w:suppressAutoHyphens/>
              <w:ind w:left="-207"/>
              <w:rPr>
                <w:rFonts w:ascii="Arial" w:eastAsia="Calibri" w:hAnsi="Arial" w:cs="Arial"/>
                <w:bCs/>
                <w:lang w:eastAsia="en-US"/>
              </w:rPr>
            </w:pPr>
            <w:r w:rsidRPr="001B1434">
              <w:rPr>
                <w:rFonts w:ascii="Arial" w:eastAsia="Calibri" w:hAnsi="Arial" w:cs="Arial"/>
                <w:bCs/>
                <w:lang w:eastAsia="en-US"/>
              </w:rPr>
              <w:t>)</w:t>
            </w:r>
          </w:p>
          <w:p w14:paraId="07791EF3" w14:textId="06CA3716" w:rsidR="00EA5FB4" w:rsidRPr="001B1434" w:rsidRDefault="00EA5FB4" w:rsidP="00ED4832">
            <w:pPr>
              <w:widowControl w:val="0"/>
              <w:suppressAutoHyphens/>
              <w:jc w:val="both"/>
              <w:rPr>
                <w:rFonts w:ascii="Arial" w:eastAsia="Calibri" w:hAnsi="Arial" w:cs="Arial"/>
                <w:lang w:eastAsia="en-US"/>
              </w:rPr>
            </w:pPr>
            <w:r w:rsidRPr="001B1434">
              <w:rPr>
                <w:rFonts w:ascii="Arial" w:eastAsia="Calibri" w:hAnsi="Arial" w:cs="Arial"/>
                <w:b/>
                <w:sz w:val="22"/>
                <w:lang w:eastAsia="en-US"/>
              </w:rPr>
              <w:t>Oferowany okres gwarancji*</w:t>
            </w:r>
            <w:r w:rsidRPr="001B1434">
              <w:rPr>
                <w:rFonts w:ascii="Arial" w:eastAsia="Calibri" w:hAnsi="Arial" w:cs="Arial"/>
                <w:lang w:eastAsia="en-US"/>
              </w:rPr>
              <w:t xml:space="preserve"> ………………………………………………………………………………………………………………………………………………</w:t>
            </w:r>
          </w:p>
          <w:p w14:paraId="4CA50BD8" w14:textId="77777777" w:rsidR="00EA5FB4" w:rsidRPr="001B1434" w:rsidRDefault="00EA5FB4" w:rsidP="00ED4832">
            <w:pPr>
              <w:widowControl w:val="0"/>
              <w:suppressAutoHyphens/>
              <w:ind w:right="1408"/>
              <w:rPr>
                <w:rFonts w:ascii="Arial" w:eastAsia="Calibri" w:hAnsi="Arial" w:cs="Arial"/>
                <w:lang w:eastAsia="en-US"/>
              </w:rPr>
            </w:pPr>
            <w:r w:rsidRPr="001B1434">
              <w:rPr>
                <w:rFonts w:ascii="Arial" w:hAnsi="Arial" w:cs="Arial"/>
                <w:iCs/>
              </w:rPr>
              <w:t>(należy podać oferowany okres gwarancji w miesiącach, minimalny okres gwarancji producenta wynosi 24 miesiące</w:t>
            </w:r>
            <w:r w:rsidRPr="001B1434">
              <w:rPr>
                <w:rFonts w:ascii="Arial" w:eastAsia="Calibri" w:hAnsi="Arial" w:cs="Arial"/>
                <w:lang w:eastAsia="en-US"/>
              </w:rPr>
              <w:t>)</w:t>
            </w:r>
          </w:p>
          <w:p w14:paraId="72C446D1" w14:textId="77777777" w:rsidR="00EA5FB4" w:rsidRPr="001B1434" w:rsidRDefault="00EA5FB4" w:rsidP="00ED4832">
            <w:pPr>
              <w:pStyle w:val="Default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</w:p>
        </w:tc>
      </w:tr>
      <w:tr w:rsidR="001B1434" w:rsidRPr="00941151" w14:paraId="204E053F" w14:textId="77777777" w:rsidTr="00941151">
        <w:trPr>
          <w:trHeight w:val="1259"/>
        </w:trPr>
        <w:tc>
          <w:tcPr>
            <w:tcW w:w="704" w:type="dxa"/>
            <w:vAlign w:val="center"/>
          </w:tcPr>
          <w:p w14:paraId="4899EC58" w14:textId="77777777" w:rsidR="00EA5FB4" w:rsidRPr="00941151" w:rsidRDefault="00EA5FB4" w:rsidP="00ED4832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</w:pPr>
            <w:r w:rsidRPr="00941151"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  <w:t>Lp.</w:t>
            </w:r>
          </w:p>
        </w:tc>
        <w:tc>
          <w:tcPr>
            <w:tcW w:w="3544" w:type="dxa"/>
            <w:vAlign w:val="center"/>
          </w:tcPr>
          <w:p w14:paraId="540CC20F" w14:textId="77777777" w:rsidR="00EA5FB4" w:rsidRPr="00941151" w:rsidRDefault="00EA5FB4" w:rsidP="00ED4832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</w:pPr>
            <w:r w:rsidRPr="00941151"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  <w:t>Nazwa elementu, parametry i możliwości sprzętu</w:t>
            </w:r>
          </w:p>
        </w:tc>
        <w:tc>
          <w:tcPr>
            <w:tcW w:w="7229" w:type="dxa"/>
            <w:vAlign w:val="center"/>
          </w:tcPr>
          <w:p w14:paraId="087DAE57" w14:textId="77777777" w:rsidR="00EA5FB4" w:rsidRPr="00941151" w:rsidRDefault="00EA5FB4" w:rsidP="00ED4832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</w:pPr>
            <w:r w:rsidRPr="00941151"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  <w:t>Opis techniczny (minimalne wymagania Zamawiającego)</w:t>
            </w:r>
          </w:p>
        </w:tc>
        <w:tc>
          <w:tcPr>
            <w:tcW w:w="2517" w:type="dxa"/>
            <w:vAlign w:val="center"/>
          </w:tcPr>
          <w:p w14:paraId="589600DE" w14:textId="77777777" w:rsidR="00EA5FB4" w:rsidRPr="00941151" w:rsidRDefault="00EA5FB4" w:rsidP="00ED4832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</w:pPr>
            <w:r w:rsidRPr="00941151"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  <w:t xml:space="preserve">Spełnienie wymagań Zamawiającego przez oferowane urządzenie </w:t>
            </w:r>
          </w:p>
          <w:p w14:paraId="0DAC2682" w14:textId="77777777" w:rsidR="00EA5FB4" w:rsidRPr="00941151" w:rsidRDefault="00EA5FB4" w:rsidP="00ED4832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</w:pPr>
            <w:r w:rsidRPr="00941151"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  <w:t>(TAK lub NIE – właściwe proszę zaznaczyć „X” lub „V”)</w:t>
            </w:r>
          </w:p>
        </w:tc>
      </w:tr>
      <w:tr w:rsidR="00BB26FC" w:rsidRPr="001B1434" w14:paraId="07737F6F" w14:textId="77777777" w:rsidTr="00D50D62">
        <w:trPr>
          <w:trHeight w:val="400"/>
        </w:trPr>
        <w:tc>
          <w:tcPr>
            <w:tcW w:w="704" w:type="dxa"/>
            <w:vAlign w:val="center"/>
          </w:tcPr>
          <w:p w14:paraId="4FA0CA38" w14:textId="77777777" w:rsidR="00BB26FC" w:rsidRPr="001B1434" w:rsidRDefault="00BB26FC" w:rsidP="001B1434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1B1434">
              <w:rPr>
                <w:rFonts w:ascii="Arial" w:hAnsi="Arial" w:cs="Arial"/>
                <w:color w:val="auto"/>
                <w:sz w:val="20"/>
                <w:szCs w:val="20"/>
              </w:rPr>
              <w:t>1</w:t>
            </w:r>
          </w:p>
        </w:tc>
        <w:tc>
          <w:tcPr>
            <w:tcW w:w="3544" w:type="dxa"/>
            <w:vAlign w:val="center"/>
          </w:tcPr>
          <w:p w14:paraId="667A9863" w14:textId="77777777" w:rsidR="00BB26FC" w:rsidRPr="001B1434" w:rsidRDefault="00BB26FC" w:rsidP="00ED4832">
            <w:pPr>
              <w:pStyle w:val="Default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  <w:r w:rsidRPr="001B1434">
              <w:rPr>
                <w:rFonts w:ascii="Arial" w:hAnsi="Arial" w:cs="Arial"/>
                <w:b/>
                <w:color w:val="auto"/>
                <w:sz w:val="20"/>
                <w:szCs w:val="20"/>
              </w:rPr>
              <w:t>Zastosowanie:</w:t>
            </w:r>
          </w:p>
        </w:tc>
        <w:tc>
          <w:tcPr>
            <w:tcW w:w="7229" w:type="dxa"/>
            <w:vAlign w:val="center"/>
          </w:tcPr>
          <w:p w14:paraId="08350A33" w14:textId="77777777" w:rsidR="00BB26FC" w:rsidRPr="001B1434" w:rsidRDefault="00BB26FC" w:rsidP="00ED483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1B1434">
              <w:rPr>
                <w:rFonts w:ascii="Arial" w:hAnsi="Arial" w:cs="Arial"/>
                <w:color w:val="auto"/>
                <w:sz w:val="20"/>
                <w:szCs w:val="20"/>
              </w:rPr>
              <w:t>Reportaż fotograficzny, filmowanie</w:t>
            </w:r>
          </w:p>
        </w:tc>
        <w:tc>
          <w:tcPr>
            <w:tcW w:w="2517" w:type="dxa"/>
            <w:vMerge w:val="restart"/>
            <w:vAlign w:val="center"/>
          </w:tcPr>
          <w:p w14:paraId="19A7D68D" w14:textId="4EF1E77D" w:rsidR="00BB26FC" w:rsidRDefault="00BB26FC" w:rsidP="00ED483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1B1434">
              <w:rPr>
                <w:rFonts w:ascii="Arial" w:hAnsi="Arial" w:cs="Arial"/>
                <w:color w:val="auto"/>
                <w:sz w:val="20"/>
                <w:szCs w:val="20"/>
              </w:rPr>
              <w:t> </w:t>
            </w:r>
          </w:p>
          <w:p w14:paraId="314A917C" w14:textId="14BC0B2E" w:rsidR="00BB26FC" w:rsidRDefault="00BB26FC" w:rsidP="00ED483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14:paraId="0D05A1FB" w14:textId="2C23CB7D" w:rsidR="00BB26FC" w:rsidRDefault="00BB26FC" w:rsidP="00ED483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14:paraId="744241D0" w14:textId="2CE3CCBD" w:rsidR="00BB26FC" w:rsidRDefault="00BB26FC" w:rsidP="00ED483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14:paraId="3A323205" w14:textId="32B5CEF9" w:rsidR="00BB26FC" w:rsidRDefault="00BB26FC" w:rsidP="00ED483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14:paraId="03D1E22E" w14:textId="25DEA946" w:rsidR="00BB26FC" w:rsidRDefault="00BB26FC" w:rsidP="00ED483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14:paraId="6A109C7F" w14:textId="1A50AB93" w:rsidR="00BB26FC" w:rsidRDefault="00BB26FC" w:rsidP="00ED483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14:paraId="23D2EE69" w14:textId="6E10FAF9" w:rsidR="00BB26FC" w:rsidRDefault="00BB26FC" w:rsidP="00ED483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14:paraId="1C791194" w14:textId="6BA41CA0" w:rsidR="00BB26FC" w:rsidRDefault="00BB26FC" w:rsidP="00ED483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14:paraId="3E2191D9" w14:textId="77777777" w:rsidR="00BB26FC" w:rsidRPr="001B1434" w:rsidRDefault="00BB26FC" w:rsidP="00ED483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14:paraId="56DE9F8C" w14:textId="75F7187E" w:rsidR="00BB26FC" w:rsidRPr="001069A8" w:rsidRDefault="00BB26FC" w:rsidP="001069A8">
            <w:pPr>
              <w:widowControl w:val="0"/>
              <w:suppressAutoHyphens/>
              <w:jc w:val="center"/>
              <w:rPr>
                <w:rFonts w:ascii="Arial" w:eastAsia="Calibri" w:hAnsi="Arial" w:cs="Arial"/>
                <w:sz w:val="28"/>
                <w:szCs w:val="18"/>
                <w:lang w:eastAsia="en-US"/>
              </w:rPr>
            </w:pPr>
            <w:r w:rsidRPr="001B1434">
              <w:rPr>
                <w:rFonts w:ascii="Arial" w:hAnsi="Arial" w:cs="Arial"/>
              </w:rPr>
              <w:t> </w:t>
            </w:r>
            <w:sdt>
              <w:sdtPr>
                <w:rPr>
                  <w:rFonts w:ascii="Arial" w:eastAsia="Calibri" w:hAnsi="Arial" w:cs="Arial"/>
                  <w:sz w:val="36"/>
                  <w:szCs w:val="22"/>
                  <w:lang w:eastAsia="en-US"/>
                </w:rPr>
                <w:id w:val="20586632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A5FB4">
                  <w:rPr>
                    <w:rFonts w:ascii="Segoe UI Symbol" w:eastAsia="Calibri" w:hAnsi="Segoe UI Symbol" w:cs="Segoe UI Symbol"/>
                    <w:sz w:val="36"/>
                    <w:szCs w:val="22"/>
                    <w:lang w:eastAsia="en-US"/>
                  </w:rPr>
                  <w:t>☐</w:t>
                </w:r>
              </w:sdtContent>
            </w:sdt>
            <w:r w:rsidRPr="00EA5FB4">
              <w:rPr>
                <w:rFonts w:ascii="Arial" w:eastAsia="Calibri" w:hAnsi="Arial" w:cs="Arial"/>
                <w:sz w:val="28"/>
                <w:szCs w:val="18"/>
                <w:lang w:eastAsia="en-US"/>
              </w:rPr>
              <w:t xml:space="preserve"> TAK / </w:t>
            </w:r>
            <w:sdt>
              <w:sdtPr>
                <w:rPr>
                  <w:rFonts w:ascii="Arial" w:eastAsia="Calibri" w:hAnsi="Arial" w:cs="Arial"/>
                  <w:sz w:val="36"/>
                  <w:szCs w:val="22"/>
                  <w:lang w:eastAsia="en-US"/>
                </w:rPr>
                <w:id w:val="-18672882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A5FB4">
                  <w:rPr>
                    <w:rFonts w:ascii="Segoe UI Symbol" w:eastAsia="Calibri" w:hAnsi="Segoe UI Symbol" w:cs="Segoe UI Symbol"/>
                    <w:sz w:val="36"/>
                    <w:szCs w:val="22"/>
                    <w:lang w:eastAsia="en-US"/>
                  </w:rPr>
                  <w:t>☐</w:t>
                </w:r>
              </w:sdtContent>
            </w:sdt>
            <w:r w:rsidRPr="00EA5FB4">
              <w:rPr>
                <w:rFonts w:ascii="Arial" w:eastAsia="Calibri" w:hAnsi="Arial" w:cs="Arial"/>
                <w:sz w:val="28"/>
                <w:szCs w:val="18"/>
                <w:lang w:eastAsia="en-US"/>
              </w:rPr>
              <w:t xml:space="preserve"> NIE</w:t>
            </w:r>
          </w:p>
          <w:p w14:paraId="359BA885" w14:textId="77777777" w:rsidR="00BB26FC" w:rsidRPr="001B1434" w:rsidRDefault="00BB26FC" w:rsidP="00ED483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1B1434">
              <w:rPr>
                <w:rFonts w:ascii="Arial" w:hAnsi="Arial" w:cs="Arial"/>
                <w:color w:val="auto"/>
                <w:sz w:val="20"/>
                <w:szCs w:val="20"/>
              </w:rPr>
              <w:t> </w:t>
            </w:r>
          </w:p>
          <w:p w14:paraId="2F9CD2A1" w14:textId="77777777" w:rsidR="00BB26FC" w:rsidRPr="001B1434" w:rsidRDefault="00BB26FC" w:rsidP="00ED483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1B1434">
              <w:rPr>
                <w:rFonts w:ascii="Arial" w:hAnsi="Arial" w:cs="Arial"/>
                <w:color w:val="auto"/>
                <w:sz w:val="20"/>
                <w:szCs w:val="20"/>
              </w:rPr>
              <w:t> </w:t>
            </w:r>
          </w:p>
          <w:p w14:paraId="2E493BF0" w14:textId="77777777" w:rsidR="00BB26FC" w:rsidRPr="001B1434" w:rsidRDefault="00BB26FC" w:rsidP="00ED483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1B1434">
              <w:rPr>
                <w:rFonts w:ascii="Arial" w:hAnsi="Arial" w:cs="Arial"/>
                <w:color w:val="auto"/>
                <w:sz w:val="20"/>
                <w:szCs w:val="20"/>
              </w:rPr>
              <w:t> </w:t>
            </w:r>
          </w:p>
          <w:p w14:paraId="75D50025" w14:textId="4A8D2AAC" w:rsidR="00BB26FC" w:rsidRPr="001B1434" w:rsidRDefault="00BB26FC" w:rsidP="00ED4832">
            <w:pPr>
              <w:pStyle w:val="Default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  <w:r w:rsidRPr="001B1434">
              <w:rPr>
                <w:rFonts w:ascii="Arial" w:hAnsi="Arial" w:cs="Arial"/>
                <w:color w:val="auto"/>
                <w:sz w:val="20"/>
                <w:szCs w:val="20"/>
              </w:rPr>
              <w:t> </w:t>
            </w:r>
          </w:p>
        </w:tc>
      </w:tr>
      <w:tr w:rsidR="00BB26FC" w:rsidRPr="001B1434" w14:paraId="3077A2F1" w14:textId="77777777" w:rsidTr="002E7066">
        <w:trPr>
          <w:trHeight w:val="428"/>
        </w:trPr>
        <w:tc>
          <w:tcPr>
            <w:tcW w:w="704" w:type="dxa"/>
            <w:vAlign w:val="center"/>
          </w:tcPr>
          <w:p w14:paraId="74EC7FB1" w14:textId="77777777" w:rsidR="00BB26FC" w:rsidRPr="001B1434" w:rsidRDefault="00BB26FC" w:rsidP="001B1434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1B1434">
              <w:rPr>
                <w:rFonts w:ascii="Arial" w:hAnsi="Arial" w:cs="Arial"/>
                <w:color w:val="auto"/>
                <w:sz w:val="20"/>
                <w:szCs w:val="20"/>
              </w:rPr>
              <w:t>2</w:t>
            </w:r>
          </w:p>
        </w:tc>
        <w:tc>
          <w:tcPr>
            <w:tcW w:w="3544" w:type="dxa"/>
            <w:vAlign w:val="center"/>
          </w:tcPr>
          <w:p w14:paraId="2FEB963F" w14:textId="77777777" w:rsidR="00BB26FC" w:rsidRPr="001B1434" w:rsidRDefault="00BB26FC" w:rsidP="00ED4832">
            <w:pPr>
              <w:pStyle w:val="Defaul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1B1434">
              <w:rPr>
                <w:rFonts w:ascii="Arial" w:hAnsi="Arial" w:cs="Arial"/>
                <w:b/>
                <w:color w:val="auto"/>
                <w:sz w:val="20"/>
                <w:szCs w:val="20"/>
              </w:rPr>
              <w:t>Mocowanie</w:t>
            </w:r>
          </w:p>
        </w:tc>
        <w:tc>
          <w:tcPr>
            <w:tcW w:w="7229" w:type="dxa"/>
            <w:vAlign w:val="center"/>
          </w:tcPr>
          <w:p w14:paraId="7BEFCCEB" w14:textId="77777777" w:rsidR="00BB26FC" w:rsidRPr="001B1434" w:rsidRDefault="00BB26FC" w:rsidP="00ED4832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1B1434">
              <w:rPr>
                <w:rFonts w:ascii="Arial" w:hAnsi="Arial" w:cs="Arial"/>
                <w:color w:val="auto"/>
                <w:sz w:val="20"/>
                <w:szCs w:val="20"/>
              </w:rPr>
              <w:t>Bagnet, kompatybilny z opisanymi obiektywami (Bez adapterów, przejściówek itp.)</w:t>
            </w:r>
          </w:p>
        </w:tc>
        <w:tc>
          <w:tcPr>
            <w:tcW w:w="2517" w:type="dxa"/>
            <w:vMerge/>
            <w:vAlign w:val="center"/>
          </w:tcPr>
          <w:p w14:paraId="39955200" w14:textId="325FA0C8" w:rsidR="00BB26FC" w:rsidRPr="001B1434" w:rsidRDefault="00BB26FC" w:rsidP="00ED483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BB26FC" w:rsidRPr="001B1434" w14:paraId="1510ADEF" w14:textId="77777777" w:rsidTr="002E7066">
        <w:trPr>
          <w:trHeight w:val="399"/>
        </w:trPr>
        <w:tc>
          <w:tcPr>
            <w:tcW w:w="704" w:type="dxa"/>
            <w:vAlign w:val="center"/>
          </w:tcPr>
          <w:p w14:paraId="78B2C253" w14:textId="77777777" w:rsidR="00BB26FC" w:rsidRPr="001B1434" w:rsidRDefault="00BB26FC" w:rsidP="001B1434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1B1434">
              <w:rPr>
                <w:rFonts w:ascii="Arial" w:hAnsi="Arial" w:cs="Arial"/>
                <w:color w:val="auto"/>
                <w:sz w:val="20"/>
                <w:szCs w:val="20"/>
              </w:rPr>
              <w:t>3</w:t>
            </w:r>
          </w:p>
        </w:tc>
        <w:tc>
          <w:tcPr>
            <w:tcW w:w="3544" w:type="dxa"/>
            <w:vAlign w:val="center"/>
          </w:tcPr>
          <w:p w14:paraId="7CD5F4FE" w14:textId="77777777" w:rsidR="00BB26FC" w:rsidRPr="001B1434" w:rsidRDefault="00BB26FC" w:rsidP="00ED4832">
            <w:pPr>
              <w:pStyle w:val="Defaul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1B1434">
              <w:rPr>
                <w:rFonts w:ascii="Arial" w:hAnsi="Arial" w:cs="Arial"/>
                <w:b/>
                <w:color w:val="auto"/>
                <w:sz w:val="20"/>
                <w:szCs w:val="20"/>
              </w:rPr>
              <w:t>Typ aparatu</w:t>
            </w:r>
          </w:p>
        </w:tc>
        <w:tc>
          <w:tcPr>
            <w:tcW w:w="7229" w:type="dxa"/>
            <w:vAlign w:val="center"/>
          </w:tcPr>
          <w:p w14:paraId="3724A471" w14:textId="77777777" w:rsidR="00BB26FC" w:rsidRPr="001B1434" w:rsidRDefault="00BB26FC" w:rsidP="002E7066">
            <w:pPr>
              <w:rPr>
                <w:rFonts w:ascii="Arial" w:hAnsi="Arial" w:cs="Arial"/>
              </w:rPr>
            </w:pPr>
            <w:proofErr w:type="spellStart"/>
            <w:r w:rsidRPr="001B1434">
              <w:rPr>
                <w:rFonts w:ascii="Arial" w:hAnsi="Arial" w:cs="Arial"/>
                <w:lang w:val="en-US"/>
              </w:rPr>
              <w:t>Bezlusterkowy</w:t>
            </w:r>
            <w:proofErr w:type="spellEnd"/>
            <w:r w:rsidRPr="001B1434">
              <w:rPr>
                <w:rFonts w:ascii="Arial" w:hAnsi="Arial" w:cs="Arial"/>
              </w:rPr>
              <w:t xml:space="preserve">, </w:t>
            </w:r>
            <w:proofErr w:type="spellStart"/>
            <w:r w:rsidRPr="001B1434">
              <w:rPr>
                <w:rFonts w:ascii="Arial" w:hAnsi="Arial" w:cs="Arial"/>
              </w:rPr>
              <w:t>pełnoklatkowy</w:t>
            </w:r>
            <w:proofErr w:type="spellEnd"/>
          </w:p>
        </w:tc>
        <w:tc>
          <w:tcPr>
            <w:tcW w:w="2517" w:type="dxa"/>
            <w:vMerge/>
            <w:vAlign w:val="center"/>
          </w:tcPr>
          <w:p w14:paraId="13C559BF" w14:textId="19803116" w:rsidR="00BB26FC" w:rsidRPr="001B1434" w:rsidRDefault="00BB26FC" w:rsidP="00ED483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BB26FC" w:rsidRPr="001B1434" w14:paraId="369ED406" w14:textId="77777777" w:rsidTr="002E7066">
        <w:trPr>
          <w:trHeight w:val="432"/>
        </w:trPr>
        <w:tc>
          <w:tcPr>
            <w:tcW w:w="704" w:type="dxa"/>
            <w:vAlign w:val="center"/>
          </w:tcPr>
          <w:p w14:paraId="3BED707B" w14:textId="77777777" w:rsidR="00BB26FC" w:rsidRPr="001B1434" w:rsidRDefault="00BB26FC" w:rsidP="001B1434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1B1434">
              <w:rPr>
                <w:rFonts w:ascii="Arial" w:hAnsi="Arial" w:cs="Arial"/>
                <w:color w:val="auto"/>
                <w:sz w:val="20"/>
                <w:szCs w:val="20"/>
              </w:rPr>
              <w:t>4</w:t>
            </w:r>
          </w:p>
        </w:tc>
        <w:tc>
          <w:tcPr>
            <w:tcW w:w="3544" w:type="dxa"/>
            <w:vAlign w:val="center"/>
          </w:tcPr>
          <w:p w14:paraId="1F01038A" w14:textId="77777777" w:rsidR="00BB26FC" w:rsidRPr="001B1434" w:rsidRDefault="00BB26FC" w:rsidP="00ED4832">
            <w:pPr>
              <w:pStyle w:val="Defaul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1B1434">
              <w:rPr>
                <w:rFonts w:ascii="Arial" w:hAnsi="Arial" w:cs="Arial"/>
                <w:b/>
                <w:color w:val="auto"/>
                <w:sz w:val="20"/>
                <w:szCs w:val="20"/>
              </w:rPr>
              <w:t>Nagrywanie wideo</w:t>
            </w:r>
          </w:p>
        </w:tc>
        <w:tc>
          <w:tcPr>
            <w:tcW w:w="7229" w:type="dxa"/>
            <w:vAlign w:val="center"/>
          </w:tcPr>
          <w:p w14:paraId="04F18B58" w14:textId="77777777" w:rsidR="00BB26FC" w:rsidRPr="001B1434" w:rsidRDefault="00BB26FC" w:rsidP="002E7066">
            <w:pPr>
              <w:rPr>
                <w:rFonts w:ascii="Arial" w:hAnsi="Arial" w:cs="Arial"/>
                <w:lang w:val="en-US"/>
              </w:rPr>
            </w:pPr>
            <w:r w:rsidRPr="001B1434">
              <w:rPr>
                <w:rFonts w:ascii="Arial" w:hAnsi="Arial" w:cs="Arial"/>
                <w:lang w:val="en-US"/>
              </w:rPr>
              <w:t xml:space="preserve">8K 30p, </w:t>
            </w:r>
          </w:p>
        </w:tc>
        <w:tc>
          <w:tcPr>
            <w:tcW w:w="2517" w:type="dxa"/>
            <w:vMerge/>
            <w:vAlign w:val="center"/>
          </w:tcPr>
          <w:p w14:paraId="417B6A03" w14:textId="0759D8DB" w:rsidR="00BB26FC" w:rsidRPr="001B1434" w:rsidRDefault="00BB26FC" w:rsidP="00ED483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BB26FC" w:rsidRPr="001B1434" w14:paraId="5D4614FA" w14:textId="77777777" w:rsidTr="002E7066">
        <w:trPr>
          <w:trHeight w:val="410"/>
        </w:trPr>
        <w:tc>
          <w:tcPr>
            <w:tcW w:w="704" w:type="dxa"/>
            <w:vAlign w:val="center"/>
          </w:tcPr>
          <w:p w14:paraId="0638C958" w14:textId="36566338" w:rsidR="00BB26FC" w:rsidRPr="001B1434" w:rsidRDefault="00BB26FC" w:rsidP="001B1434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5</w:t>
            </w:r>
          </w:p>
        </w:tc>
        <w:tc>
          <w:tcPr>
            <w:tcW w:w="3544" w:type="dxa"/>
            <w:vAlign w:val="center"/>
          </w:tcPr>
          <w:p w14:paraId="4B90DC4E" w14:textId="77777777" w:rsidR="00BB26FC" w:rsidRPr="001B1434" w:rsidRDefault="00BB26FC" w:rsidP="00ED4832">
            <w:pPr>
              <w:pStyle w:val="Defaul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1B1434">
              <w:rPr>
                <w:rFonts w:ascii="Arial" w:hAnsi="Arial" w:cs="Arial"/>
                <w:b/>
                <w:color w:val="auto"/>
                <w:sz w:val="20"/>
                <w:szCs w:val="20"/>
              </w:rPr>
              <w:t>Dodatkowy akumulator</w:t>
            </w:r>
          </w:p>
        </w:tc>
        <w:tc>
          <w:tcPr>
            <w:tcW w:w="7229" w:type="dxa"/>
            <w:vAlign w:val="center"/>
          </w:tcPr>
          <w:p w14:paraId="0F60840A" w14:textId="77777777" w:rsidR="00BB26FC" w:rsidRPr="001B1434" w:rsidRDefault="00BB26FC" w:rsidP="002E7066">
            <w:pPr>
              <w:rPr>
                <w:rFonts w:ascii="Arial" w:hAnsi="Arial" w:cs="Arial"/>
                <w:lang w:val="en-US"/>
              </w:rPr>
            </w:pPr>
            <w:proofErr w:type="spellStart"/>
            <w:r w:rsidRPr="001B1434">
              <w:rPr>
                <w:rFonts w:ascii="Arial" w:hAnsi="Arial" w:cs="Arial"/>
                <w:lang w:val="en-US"/>
              </w:rPr>
              <w:t>Tak</w:t>
            </w:r>
            <w:proofErr w:type="spellEnd"/>
          </w:p>
        </w:tc>
        <w:tc>
          <w:tcPr>
            <w:tcW w:w="2517" w:type="dxa"/>
            <w:vMerge/>
            <w:vAlign w:val="center"/>
          </w:tcPr>
          <w:p w14:paraId="04B63619" w14:textId="4AF353C1" w:rsidR="00BB26FC" w:rsidRPr="001B1434" w:rsidRDefault="00BB26FC" w:rsidP="00ED4832">
            <w:pPr>
              <w:pStyle w:val="Default"/>
              <w:rPr>
                <w:rFonts w:ascii="Arial" w:hAnsi="Arial" w:cs="Arial"/>
                <w:strike/>
                <w:color w:val="auto"/>
                <w:sz w:val="20"/>
                <w:szCs w:val="20"/>
              </w:rPr>
            </w:pPr>
          </w:p>
        </w:tc>
      </w:tr>
      <w:tr w:rsidR="00BB26FC" w:rsidRPr="001B1434" w14:paraId="6B25B8DF" w14:textId="77777777" w:rsidTr="002E7066">
        <w:trPr>
          <w:trHeight w:val="375"/>
        </w:trPr>
        <w:tc>
          <w:tcPr>
            <w:tcW w:w="704" w:type="dxa"/>
            <w:vAlign w:val="center"/>
          </w:tcPr>
          <w:p w14:paraId="649FA7FD" w14:textId="1B8D49FD" w:rsidR="00BB26FC" w:rsidRPr="001B1434" w:rsidRDefault="00BB26FC" w:rsidP="001B1434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6</w:t>
            </w:r>
          </w:p>
        </w:tc>
        <w:tc>
          <w:tcPr>
            <w:tcW w:w="3544" w:type="dxa"/>
            <w:vAlign w:val="center"/>
          </w:tcPr>
          <w:p w14:paraId="5BFC87B3" w14:textId="77777777" w:rsidR="00BB26FC" w:rsidRPr="001B1434" w:rsidRDefault="00BB26FC" w:rsidP="00ED4832">
            <w:pPr>
              <w:pStyle w:val="Defaul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1B1434">
              <w:rPr>
                <w:rFonts w:ascii="Arial" w:hAnsi="Arial" w:cs="Arial"/>
                <w:b/>
                <w:color w:val="auto"/>
                <w:sz w:val="20"/>
                <w:szCs w:val="20"/>
              </w:rPr>
              <w:t>Rozdzielczość matrycy (</w:t>
            </w:r>
            <w:proofErr w:type="spellStart"/>
            <w:r w:rsidRPr="001B1434">
              <w:rPr>
                <w:rFonts w:ascii="Arial" w:hAnsi="Arial" w:cs="Arial"/>
                <w:b/>
                <w:color w:val="auto"/>
                <w:sz w:val="20"/>
                <w:szCs w:val="20"/>
              </w:rPr>
              <w:t>Mpix</w:t>
            </w:r>
            <w:proofErr w:type="spellEnd"/>
            <w:r w:rsidRPr="001B1434">
              <w:rPr>
                <w:rFonts w:ascii="Arial" w:hAnsi="Arial" w:cs="Arial"/>
                <w:b/>
                <w:color w:val="auto"/>
                <w:sz w:val="20"/>
                <w:szCs w:val="20"/>
              </w:rPr>
              <w:t>)</w:t>
            </w:r>
          </w:p>
        </w:tc>
        <w:tc>
          <w:tcPr>
            <w:tcW w:w="7229" w:type="dxa"/>
            <w:vAlign w:val="center"/>
          </w:tcPr>
          <w:p w14:paraId="01EEC25C" w14:textId="77777777" w:rsidR="00BB26FC" w:rsidRPr="001B1434" w:rsidRDefault="00BB26FC" w:rsidP="002E7066">
            <w:pPr>
              <w:rPr>
                <w:rFonts w:ascii="Arial" w:hAnsi="Arial" w:cs="Arial"/>
                <w:lang w:val="en-US"/>
              </w:rPr>
            </w:pPr>
            <w:r w:rsidRPr="001B1434">
              <w:rPr>
                <w:rFonts w:ascii="Arial" w:hAnsi="Arial" w:cs="Arial"/>
                <w:lang w:val="en-US"/>
              </w:rPr>
              <w:t xml:space="preserve">61 </w:t>
            </w:r>
            <w:proofErr w:type="spellStart"/>
            <w:r w:rsidRPr="001B1434">
              <w:rPr>
                <w:rFonts w:ascii="Arial" w:hAnsi="Arial" w:cs="Arial"/>
                <w:lang w:val="en-US"/>
              </w:rPr>
              <w:t>Mpix</w:t>
            </w:r>
            <w:proofErr w:type="spellEnd"/>
          </w:p>
        </w:tc>
        <w:tc>
          <w:tcPr>
            <w:tcW w:w="2517" w:type="dxa"/>
            <w:vMerge/>
            <w:vAlign w:val="center"/>
          </w:tcPr>
          <w:p w14:paraId="3FA2FF37" w14:textId="5CA14E1F" w:rsidR="00BB26FC" w:rsidRPr="001B1434" w:rsidRDefault="00BB26FC" w:rsidP="00ED483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BB26FC" w:rsidRPr="001B1434" w14:paraId="2D03EC56" w14:textId="77777777" w:rsidTr="002E7066">
        <w:trPr>
          <w:trHeight w:val="422"/>
        </w:trPr>
        <w:tc>
          <w:tcPr>
            <w:tcW w:w="704" w:type="dxa"/>
            <w:vAlign w:val="center"/>
          </w:tcPr>
          <w:p w14:paraId="21323654" w14:textId="337347A8" w:rsidR="00BB26FC" w:rsidRPr="001B1434" w:rsidRDefault="00BB26FC" w:rsidP="001B1434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7</w:t>
            </w:r>
          </w:p>
        </w:tc>
        <w:tc>
          <w:tcPr>
            <w:tcW w:w="3544" w:type="dxa"/>
            <w:vAlign w:val="center"/>
          </w:tcPr>
          <w:p w14:paraId="1E5AFCF9" w14:textId="77777777" w:rsidR="00BB26FC" w:rsidRPr="001B1434" w:rsidRDefault="00BB26FC" w:rsidP="00ED4832">
            <w:pPr>
              <w:pStyle w:val="Defaul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1B1434">
              <w:rPr>
                <w:rFonts w:ascii="Arial" w:hAnsi="Arial" w:cs="Arial"/>
                <w:b/>
                <w:color w:val="auto"/>
                <w:sz w:val="20"/>
                <w:szCs w:val="20"/>
              </w:rPr>
              <w:t>Rozdzielczość zdjęć (max)</w:t>
            </w:r>
          </w:p>
        </w:tc>
        <w:tc>
          <w:tcPr>
            <w:tcW w:w="7229" w:type="dxa"/>
            <w:vAlign w:val="center"/>
          </w:tcPr>
          <w:p w14:paraId="23A7A8BC" w14:textId="77777777" w:rsidR="00BB26FC" w:rsidRPr="001B1434" w:rsidRDefault="00BB26FC" w:rsidP="002E7066">
            <w:pPr>
              <w:rPr>
                <w:rFonts w:ascii="Arial" w:hAnsi="Arial" w:cs="Arial"/>
                <w:lang w:val="en-US"/>
              </w:rPr>
            </w:pPr>
            <w:r w:rsidRPr="001B1434">
              <w:rPr>
                <w:rFonts w:ascii="Arial" w:hAnsi="Arial" w:cs="Arial"/>
                <w:lang w:val="en-US"/>
              </w:rPr>
              <w:t>9504 x 6336</w:t>
            </w:r>
          </w:p>
        </w:tc>
        <w:tc>
          <w:tcPr>
            <w:tcW w:w="2517" w:type="dxa"/>
            <w:vMerge/>
            <w:vAlign w:val="center"/>
          </w:tcPr>
          <w:p w14:paraId="72010AB0" w14:textId="5C5903A6" w:rsidR="00BB26FC" w:rsidRPr="001B1434" w:rsidRDefault="00BB26FC" w:rsidP="00ED483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BB26FC" w:rsidRPr="001B1434" w14:paraId="47DE528F" w14:textId="77777777" w:rsidTr="002E7066">
        <w:trPr>
          <w:trHeight w:val="414"/>
        </w:trPr>
        <w:tc>
          <w:tcPr>
            <w:tcW w:w="704" w:type="dxa"/>
            <w:vAlign w:val="center"/>
          </w:tcPr>
          <w:p w14:paraId="0A8E7663" w14:textId="788C4724" w:rsidR="00BB26FC" w:rsidRPr="001B1434" w:rsidRDefault="00BB26FC" w:rsidP="001B1434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8</w:t>
            </w:r>
          </w:p>
        </w:tc>
        <w:tc>
          <w:tcPr>
            <w:tcW w:w="3544" w:type="dxa"/>
            <w:vAlign w:val="center"/>
          </w:tcPr>
          <w:p w14:paraId="166070F6" w14:textId="77777777" w:rsidR="00BB26FC" w:rsidRPr="001B1434" w:rsidRDefault="00BB26FC" w:rsidP="00ED4832">
            <w:pPr>
              <w:pStyle w:val="Defaul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1B1434">
              <w:rPr>
                <w:rFonts w:ascii="Arial" w:hAnsi="Arial" w:cs="Arial"/>
                <w:b/>
                <w:color w:val="auto"/>
                <w:sz w:val="20"/>
                <w:szCs w:val="20"/>
              </w:rPr>
              <w:t>Rodzaj matrycy</w:t>
            </w:r>
          </w:p>
        </w:tc>
        <w:tc>
          <w:tcPr>
            <w:tcW w:w="7229" w:type="dxa"/>
            <w:vAlign w:val="center"/>
          </w:tcPr>
          <w:p w14:paraId="0CDA3B4D" w14:textId="77777777" w:rsidR="00BB26FC" w:rsidRPr="001B1434" w:rsidRDefault="00BB26FC" w:rsidP="002E7066">
            <w:pPr>
              <w:rPr>
                <w:rFonts w:ascii="Arial" w:hAnsi="Arial" w:cs="Arial"/>
                <w:lang w:val="en-US"/>
              </w:rPr>
            </w:pPr>
            <w:proofErr w:type="spellStart"/>
            <w:r w:rsidRPr="001B1434">
              <w:rPr>
                <w:rFonts w:ascii="Arial" w:hAnsi="Arial" w:cs="Arial"/>
                <w:lang w:val="en-US"/>
              </w:rPr>
              <w:t>Pełnoklatkowa</w:t>
            </w:r>
            <w:proofErr w:type="spellEnd"/>
          </w:p>
        </w:tc>
        <w:tc>
          <w:tcPr>
            <w:tcW w:w="2517" w:type="dxa"/>
            <w:vMerge/>
            <w:vAlign w:val="center"/>
          </w:tcPr>
          <w:p w14:paraId="2B21B9B6" w14:textId="0E3888F5" w:rsidR="00BB26FC" w:rsidRPr="001B1434" w:rsidRDefault="00BB26FC" w:rsidP="00ED483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BB26FC" w:rsidRPr="001B1434" w14:paraId="13522AD1" w14:textId="77777777" w:rsidTr="002E7066">
        <w:trPr>
          <w:trHeight w:val="421"/>
        </w:trPr>
        <w:tc>
          <w:tcPr>
            <w:tcW w:w="704" w:type="dxa"/>
            <w:vAlign w:val="center"/>
          </w:tcPr>
          <w:p w14:paraId="371210D1" w14:textId="55709C4A" w:rsidR="00BB26FC" w:rsidRPr="001B1434" w:rsidRDefault="00BB26FC" w:rsidP="001B1434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9</w:t>
            </w:r>
          </w:p>
        </w:tc>
        <w:tc>
          <w:tcPr>
            <w:tcW w:w="3544" w:type="dxa"/>
            <w:vAlign w:val="center"/>
          </w:tcPr>
          <w:p w14:paraId="4B1BE5BC" w14:textId="77777777" w:rsidR="00BB26FC" w:rsidRPr="001B1434" w:rsidRDefault="00BB26FC" w:rsidP="00ED4832">
            <w:pPr>
              <w:pStyle w:val="Defaul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1B1434">
              <w:rPr>
                <w:rFonts w:ascii="Arial" w:hAnsi="Arial" w:cs="Arial"/>
                <w:b/>
                <w:color w:val="auto"/>
                <w:sz w:val="20"/>
                <w:szCs w:val="20"/>
              </w:rPr>
              <w:t>Wymiary matrycy</w:t>
            </w:r>
          </w:p>
        </w:tc>
        <w:tc>
          <w:tcPr>
            <w:tcW w:w="7229" w:type="dxa"/>
            <w:vAlign w:val="center"/>
          </w:tcPr>
          <w:p w14:paraId="084945E7" w14:textId="77777777" w:rsidR="00BB26FC" w:rsidRPr="001B1434" w:rsidRDefault="00BB26FC" w:rsidP="002E7066">
            <w:pPr>
              <w:rPr>
                <w:rFonts w:ascii="Arial" w:hAnsi="Arial" w:cs="Arial"/>
                <w:lang w:val="en-US"/>
              </w:rPr>
            </w:pPr>
            <w:r w:rsidRPr="001B1434">
              <w:rPr>
                <w:rFonts w:ascii="Arial" w:hAnsi="Arial" w:cs="Arial"/>
                <w:lang w:val="en-US"/>
              </w:rPr>
              <w:t>35,7 x 23,8 mm</w:t>
            </w:r>
          </w:p>
        </w:tc>
        <w:tc>
          <w:tcPr>
            <w:tcW w:w="2517" w:type="dxa"/>
            <w:vMerge/>
            <w:vAlign w:val="center"/>
          </w:tcPr>
          <w:p w14:paraId="7E0B51E8" w14:textId="5C328454" w:rsidR="00BB26FC" w:rsidRPr="001B1434" w:rsidRDefault="00BB26FC" w:rsidP="00ED483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BB26FC" w:rsidRPr="001B1434" w14:paraId="1CC740DE" w14:textId="77777777" w:rsidTr="002E7066">
        <w:trPr>
          <w:trHeight w:val="413"/>
        </w:trPr>
        <w:tc>
          <w:tcPr>
            <w:tcW w:w="704" w:type="dxa"/>
            <w:vAlign w:val="center"/>
          </w:tcPr>
          <w:p w14:paraId="52415F61" w14:textId="1C1A0201" w:rsidR="00BB26FC" w:rsidRPr="001B1434" w:rsidRDefault="00BB26FC" w:rsidP="001B1434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1B1434">
              <w:rPr>
                <w:rFonts w:ascii="Arial" w:hAnsi="Arial" w:cs="Arial"/>
                <w:color w:val="auto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>0</w:t>
            </w:r>
          </w:p>
        </w:tc>
        <w:tc>
          <w:tcPr>
            <w:tcW w:w="3544" w:type="dxa"/>
            <w:vAlign w:val="center"/>
          </w:tcPr>
          <w:p w14:paraId="30F4E2B5" w14:textId="77777777" w:rsidR="00BB26FC" w:rsidRPr="001B1434" w:rsidRDefault="00BB26FC" w:rsidP="00ED4832">
            <w:pPr>
              <w:pStyle w:val="Defaul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1B1434">
              <w:rPr>
                <w:rFonts w:ascii="Arial" w:hAnsi="Arial" w:cs="Arial"/>
                <w:b/>
                <w:color w:val="auto"/>
                <w:sz w:val="20"/>
                <w:szCs w:val="20"/>
              </w:rPr>
              <w:t>Proporcje obrazu</w:t>
            </w:r>
          </w:p>
        </w:tc>
        <w:tc>
          <w:tcPr>
            <w:tcW w:w="7229" w:type="dxa"/>
            <w:vAlign w:val="center"/>
          </w:tcPr>
          <w:p w14:paraId="3DAA04C2" w14:textId="77777777" w:rsidR="00BB26FC" w:rsidRPr="001B1434" w:rsidRDefault="00BB26FC" w:rsidP="002E7066">
            <w:pPr>
              <w:rPr>
                <w:rFonts w:ascii="Arial" w:hAnsi="Arial" w:cs="Arial"/>
                <w:lang w:val="en-US"/>
              </w:rPr>
            </w:pPr>
            <w:r w:rsidRPr="001B1434">
              <w:rPr>
                <w:rFonts w:ascii="Arial" w:hAnsi="Arial" w:cs="Arial"/>
                <w:lang w:val="en-US"/>
              </w:rPr>
              <w:t>3:2</w:t>
            </w:r>
          </w:p>
        </w:tc>
        <w:tc>
          <w:tcPr>
            <w:tcW w:w="2517" w:type="dxa"/>
            <w:vMerge/>
            <w:vAlign w:val="center"/>
          </w:tcPr>
          <w:p w14:paraId="3E85597F" w14:textId="610B435D" w:rsidR="00BB26FC" w:rsidRPr="001B1434" w:rsidRDefault="00BB26FC" w:rsidP="00ED483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BB26FC" w:rsidRPr="001B1434" w14:paraId="7ACFF219" w14:textId="77777777" w:rsidTr="002E7066">
        <w:trPr>
          <w:trHeight w:val="418"/>
        </w:trPr>
        <w:tc>
          <w:tcPr>
            <w:tcW w:w="704" w:type="dxa"/>
            <w:vAlign w:val="center"/>
          </w:tcPr>
          <w:p w14:paraId="2310556C" w14:textId="1A40E1C7" w:rsidR="00BB26FC" w:rsidRPr="001B1434" w:rsidRDefault="00BB26FC" w:rsidP="001B1434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1B1434">
              <w:rPr>
                <w:rFonts w:ascii="Arial" w:hAnsi="Arial" w:cs="Arial"/>
                <w:color w:val="auto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>1</w:t>
            </w:r>
          </w:p>
        </w:tc>
        <w:tc>
          <w:tcPr>
            <w:tcW w:w="3544" w:type="dxa"/>
            <w:vAlign w:val="center"/>
          </w:tcPr>
          <w:p w14:paraId="44A9E2BB" w14:textId="77777777" w:rsidR="00BB26FC" w:rsidRPr="001B1434" w:rsidRDefault="00BB26FC" w:rsidP="00ED4832">
            <w:pPr>
              <w:pStyle w:val="Defaul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1B1434">
              <w:rPr>
                <w:rFonts w:ascii="Arial" w:hAnsi="Arial" w:cs="Arial"/>
                <w:b/>
                <w:color w:val="auto"/>
                <w:sz w:val="20"/>
                <w:szCs w:val="20"/>
              </w:rPr>
              <w:t>Standard zapisu danych</w:t>
            </w:r>
          </w:p>
        </w:tc>
        <w:tc>
          <w:tcPr>
            <w:tcW w:w="7229" w:type="dxa"/>
            <w:vAlign w:val="center"/>
          </w:tcPr>
          <w:p w14:paraId="446BF940" w14:textId="77777777" w:rsidR="00BB26FC" w:rsidRPr="001B1434" w:rsidRDefault="00BB26FC" w:rsidP="002E7066">
            <w:pPr>
              <w:rPr>
                <w:rFonts w:ascii="Arial" w:hAnsi="Arial" w:cs="Arial"/>
                <w:lang w:val="en-US"/>
              </w:rPr>
            </w:pPr>
            <w:r w:rsidRPr="001B1434">
              <w:rPr>
                <w:rFonts w:ascii="Arial" w:hAnsi="Arial" w:cs="Arial"/>
                <w:lang w:val="en-US"/>
              </w:rPr>
              <w:t>JPEG, RAW, H.265/XAVC HS 4:2:2 10-Bit</w:t>
            </w:r>
          </w:p>
        </w:tc>
        <w:tc>
          <w:tcPr>
            <w:tcW w:w="2517" w:type="dxa"/>
            <w:vMerge/>
            <w:vAlign w:val="center"/>
          </w:tcPr>
          <w:p w14:paraId="7D45D381" w14:textId="77777777" w:rsidR="00BB26FC" w:rsidRPr="001B1434" w:rsidRDefault="00BB26FC" w:rsidP="00ED483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BB26FC" w:rsidRPr="001B1434" w14:paraId="6505C8F1" w14:textId="77777777" w:rsidTr="002E7066">
        <w:trPr>
          <w:trHeight w:val="410"/>
        </w:trPr>
        <w:tc>
          <w:tcPr>
            <w:tcW w:w="704" w:type="dxa"/>
            <w:vAlign w:val="center"/>
          </w:tcPr>
          <w:p w14:paraId="16879B33" w14:textId="37DE0832" w:rsidR="00BB26FC" w:rsidRPr="001B1434" w:rsidRDefault="00BB26FC" w:rsidP="001B1434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lastRenderedPageBreak/>
              <w:t>12</w:t>
            </w:r>
          </w:p>
        </w:tc>
        <w:tc>
          <w:tcPr>
            <w:tcW w:w="3544" w:type="dxa"/>
            <w:vAlign w:val="center"/>
          </w:tcPr>
          <w:p w14:paraId="6B59BF94" w14:textId="77777777" w:rsidR="00BB26FC" w:rsidRPr="001B1434" w:rsidRDefault="00BB26FC" w:rsidP="00ED4832">
            <w:pPr>
              <w:pStyle w:val="Defaul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1B1434">
              <w:rPr>
                <w:rFonts w:ascii="Arial" w:hAnsi="Arial" w:cs="Arial"/>
                <w:b/>
                <w:color w:val="auto"/>
                <w:sz w:val="20"/>
                <w:szCs w:val="20"/>
              </w:rPr>
              <w:t>Stabilizacja obrazu</w:t>
            </w:r>
          </w:p>
        </w:tc>
        <w:tc>
          <w:tcPr>
            <w:tcW w:w="7229" w:type="dxa"/>
            <w:vAlign w:val="center"/>
          </w:tcPr>
          <w:p w14:paraId="6D17789D" w14:textId="77777777" w:rsidR="00BB26FC" w:rsidRPr="001B1434" w:rsidRDefault="00BB26FC" w:rsidP="00ED483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1B1434">
              <w:rPr>
                <w:rFonts w:ascii="Arial" w:hAnsi="Arial" w:cs="Arial"/>
                <w:color w:val="auto"/>
                <w:sz w:val="20"/>
                <w:szCs w:val="20"/>
              </w:rPr>
              <w:t>Tak, w 5 kierunkach</w:t>
            </w:r>
          </w:p>
        </w:tc>
        <w:tc>
          <w:tcPr>
            <w:tcW w:w="2517" w:type="dxa"/>
            <w:vMerge/>
            <w:vAlign w:val="center"/>
          </w:tcPr>
          <w:p w14:paraId="387B15F2" w14:textId="77777777" w:rsidR="00BB26FC" w:rsidRPr="001B1434" w:rsidRDefault="00BB26FC" w:rsidP="00ED483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BB26FC" w:rsidRPr="001B1434" w14:paraId="3A44D4F5" w14:textId="77777777" w:rsidTr="002E7066">
        <w:trPr>
          <w:trHeight w:val="417"/>
        </w:trPr>
        <w:tc>
          <w:tcPr>
            <w:tcW w:w="704" w:type="dxa"/>
            <w:vAlign w:val="center"/>
          </w:tcPr>
          <w:p w14:paraId="29FAB233" w14:textId="4762D3CE" w:rsidR="00BB26FC" w:rsidRPr="001B1434" w:rsidRDefault="00BB26FC" w:rsidP="001B1434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13</w:t>
            </w:r>
          </w:p>
        </w:tc>
        <w:tc>
          <w:tcPr>
            <w:tcW w:w="3544" w:type="dxa"/>
            <w:vAlign w:val="center"/>
          </w:tcPr>
          <w:p w14:paraId="1193108B" w14:textId="77777777" w:rsidR="00BB26FC" w:rsidRPr="001B1434" w:rsidRDefault="00BB26FC" w:rsidP="00ED4832">
            <w:pPr>
              <w:pStyle w:val="Defaul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1B1434">
              <w:rPr>
                <w:rFonts w:ascii="Arial" w:hAnsi="Arial" w:cs="Arial"/>
                <w:b/>
                <w:color w:val="auto"/>
                <w:sz w:val="20"/>
                <w:szCs w:val="20"/>
              </w:rPr>
              <w:t>Zakres czułości ISO</w:t>
            </w:r>
          </w:p>
        </w:tc>
        <w:tc>
          <w:tcPr>
            <w:tcW w:w="7229" w:type="dxa"/>
            <w:vAlign w:val="center"/>
          </w:tcPr>
          <w:p w14:paraId="51EE58F2" w14:textId="77777777" w:rsidR="00BB26FC" w:rsidRPr="001B1434" w:rsidRDefault="00BB26FC" w:rsidP="002E7066">
            <w:pPr>
              <w:rPr>
                <w:rFonts w:ascii="Arial" w:hAnsi="Arial" w:cs="Arial"/>
                <w:lang w:val="en-US"/>
              </w:rPr>
            </w:pPr>
            <w:r w:rsidRPr="001B1434">
              <w:rPr>
                <w:rFonts w:ascii="Arial" w:hAnsi="Arial" w:cs="Arial"/>
                <w:lang w:val="en-US"/>
              </w:rPr>
              <w:t>100 do 32,000</w:t>
            </w:r>
          </w:p>
        </w:tc>
        <w:tc>
          <w:tcPr>
            <w:tcW w:w="2517" w:type="dxa"/>
            <w:vMerge/>
            <w:vAlign w:val="center"/>
          </w:tcPr>
          <w:p w14:paraId="3FD71B73" w14:textId="77777777" w:rsidR="00BB26FC" w:rsidRPr="001B1434" w:rsidRDefault="00BB26FC" w:rsidP="00ED483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BB26FC" w:rsidRPr="001B1434" w14:paraId="4CEF03FB" w14:textId="77777777" w:rsidTr="002E7066">
        <w:trPr>
          <w:trHeight w:val="701"/>
        </w:trPr>
        <w:tc>
          <w:tcPr>
            <w:tcW w:w="704" w:type="dxa"/>
            <w:vAlign w:val="center"/>
          </w:tcPr>
          <w:p w14:paraId="7DAA8E19" w14:textId="65E00C7C" w:rsidR="00BB26FC" w:rsidRPr="001B1434" w:rsidRDefault="00BB26FC" w:rsidP="001B1434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14</w:t>
            </w:r>
          </w:p>
        </w:tc>
        <w:tc>
          <w:tcPr>
            <w:tcW w:w="3544" w:type="dxa"/>
            <w:vAlign w:val="center"/>
          </w:tcPr>
          <w:p w14:paraId="131A3FC8" w14:textId="77777777" w:rsidR="00BB26FC" w:rsidRPr="001B1434" w:rsidRDefault="00BB26FC" w:rsidP="00ED4832">
            <w:pPr>
              <w:pStyle w:val="Defaul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1B1434">
              <w:rPr>
                <w:rFonts w:ascii="Arial" w:hAnsi="Arial" w:cs="Arial"/>
                <w:b/>
                <w:color w:val="auto"/>
                <w:sz w:val="20"/>
                <w:szCs w:val="20"/>
              </w:rPr>
              <w:t>Zakres czasów otwarcia (</w:t>
            </w:r>
            <w:proofErr w:type="spellStart"/>
            <w:r w:rsidRPr="001B1434">
              <w:rPr>
                <w:rFonts w:ascii="Arial" w:hAnsi="Arial" w:cs="Arial"/>
                <w:b/>
                <w:color w:val="auto"/>
                <w:sz w:val="20"/>
                <w:szCs w:val="20"/>
              </w:rPr>
              <w:t>sek</w:t>
            </w:r>
            <w:proofErr w:type="spellEnd"/>
            <w:r w:rsidRPr="001B1434">
              <w:rPr>
                <w:rFonts w:ascii="Arial" w:hAnsi="Arial" w:cs="Arial"/>
                <w:b/>
                <w:color w:val="auto"/>
                <w:sz w:val="20"/>
                <w:szCs w:val="20"/>
              </w:rPr>
              <w:t>)</w:t>
            </w:r>
          </w:p>
        </w:tc>
        <w:tc>
          <w:tcPr>
            <w:tcW w:w="7229" w:type="dxa"/>
            <w:vAlign w:val="center"/>
          </w:tcPr>
          <w:p w14:paraId="710DA84E" w14:textId="77777777" w:rsidR="00BB26FC" w:rsidRPr="001B1434" w:rsidRDefault="00BB26FC" w:rsidP="002E7066">
            <w:pPr>
              <w:rPr>
                <w:rFonts w:ascii="Arial" w:hAnsi="Arial" w:cs="Arial"/>
                <w:lang w:val="en-US"/>
              </w:rPr>
            </w:pPr>
            <w:r w:rsidRPr="001B1434">
              <w:rPr>
                <w:rFonts w:ascii="Arial" w:hAnsi="Arial" w:cs="Arial"/>
                <w:lang w:val="en-US"/>
              </w:rPr>
              <w:t xml:space="preserve">1/8000 </w:t>
            </w:r>
            <w:proofErr w:type="spellStart"/>
            <w:r w:rsidRPr="00D61A6C">
              <w:rPr>
                <w:rFonts w:ascii="Arial" w:hAnsi="Arial" w:cs="Arial"/>
                <w:lang w:val="en-US"/>
              </w:rPr>
              <w:t>do</w:t>
            </w:r>
            <w:proofErr w:type="spellEnd"/>
            <w:r w:rsidRPr="00D61A6C">
              <w:rPr>
                <w:rFonts w:ascii="Arial" w:hAnsi="Arial" w:cs="Arial"/>
                <w:lang w:val="en-US"/>
              </w:rPr>
              <w:t xml:space="preserve"> </w:t>
            </w:r>
            <w:r w:rsidRPr="001B1434">
              <w:rPr>
                <w:rFonts w:ascii="Arial" w:hAnsi="Arial" w:cs="Arial"/>
                <w:lang w:val="en-US"/>
              </w:rPr>
              <w:t xml:space="preserve">30 (do 1/4 s w </w:t>
            </w:r>
            <w:proofErr w:type="spellStart"/>
            <w:r w:rsidRPr="001B1434">
              <w:rPr>
                <w:rFonts w:ascii="Arial" w:hAnsi="Arial" w:cs="Arial"/>
                <w:lang w:val="en-US"/>
              </w:rPr>
              <w:t>trybie</w:t>
            </w:r>
            <w:proofErr w:type="spellEnd"/>
            <w:r w:rsidRPr="001B1434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1B1434">
              <w:rPr>
                <w:rFonts w:ascii="Arial" w:hAnsi="Arial" w:cs="Arial"/>
                <w:lang w:val="en-US"/>
              </w:rPr>
              <w:t>filmowania</w:t>
            </w:r>
            <w:proofErr w:type="spellEnd"/>
            <w:r w:rsidRPr="001B1434">
              <w:rPr>
                <w:rFonts w:ascii="Arial" w:hAnsi="Arial" w:cs="Arial"/>
                <w:lang w:val="en-US"/>
              </w:rPr>
              <w:t>) + Bulb Mode</w:t>
            </w:r>
          </w:p>
        </w:tc>
        <w:tc>
          <w:tcPr>
            <w:tcW w:w="2517" w:type="dxa"/>
            <w:vMerge/>
            <w:vAlign w:val="center"/>
          </w:tcPr>
          <w:p w14:paraId="33FEB192" w14:textId="77777777" w:rsidR="00BB26FC" w:rsidRPr="001B1434" w:rsidRDefault="00BB26FC" w:rsidP="00ED483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BB26FC" w:rsidRPr="001B1434" w14:paraId="6797E53E" w14:textId="77777777" w:rsidTr="002E7066">
        <w:trPr>
          <w:trHeight w:val="464"/>
        </w:trPr>
        <w:tc>
          <w:tcPr>
            <w:tcW w:w="704" w:type="dxa"/>
            <w:vAlign w:val="center"/>
          </w:tcPr>
          <w:p w14:paraId="08789B24" w14:textId="324D703B" w:rsidR="00BB26FC" w:rsidRPr="001B1434" w:rsidRDefault="00BB26FC" w:rsidP="001B1434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15</w:t>
            </w:r>
          </w:p>
        </w:tc>
        <w:tc>
          <w:tcPr>
            <w:tcW w:w="3544" w:type="dxa"/>
            <w:vAlign w:val="center"/>
          </w:tcPr>
          <w:p w14:paraId="15E45739" w14:textId="77777777" w:rsidR="00BB26FC" w:rsidRPr="001B1434" w:rsidRDefault="00BB26FC" w:rsidP="00ED4832">
            <w:pPr>
              <w:pStyle w:val="Defaul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1B1434">
              <w:rPr>
                <w:rFonts w:ascii="Arial" w:hAnsi="Arial" w:cs="Arial"/>
                <w:b/>
                <w:color w:val="auto"/>
                <w:sz w:val="20"/>
                <w:szCs w:val="20"/>
              </w:rPr>
              <w:t>Synchronizacja z błyskiem</w:t>
            </w:r>
          </w:p>
        </w:tc>
        <w:tc>
          <w:tcPr>
            <w:tcW w:w="7229" w:type="dxa"/>
            <w:vAlign w:val="center"/>
          </w:tcPr>
          <w:p w14:paraId="73F2E073" w14:textId="77777777" w:rsidR="00BB26FC" w:rsidRPr="001B1434" w:rsidRDefault="00BB26FC" w:rsidP="00ED4832">
            <w:pPr>
              <w:ind w:left="98"/>
              <w:rPr>
                <w:rFonts w:ascii="Arial" w:hAnsi="Arial" w:cs="Arial"/>
                <w:lang w:val="en-US"/>
              </w:rPr>
            </w:pPr>
            <w:r w:rsidRPr="001B1434">
              <w:rPr>
                <w:rFonts w:ascii="Arial" w:hAnsi="Arial" w:cs="Arial"/>
                <w:lang w:val="en-US"/>
              </w:rPr>
              <w:t>1/250 s</w:t>
            </w:r>
          </w:p>
        </w:tc>
        <w:tc>
          <w:tcPr>
            <w:tcW w:w="2517" w:type="dxa"/>
            <w:vMerge/>
            <w:vAlign w:val="center"/>
          </w:tcPr>
          <w:p w14:paraId="47998534" w14:textId="77777777" w:rsidR="00BB26FC" w:rsidRPr="001B1434" w:rsidRDefault="00BB26FC" w:rsidP="00ED483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BB26FC" w:rsidRPr="001B1434" w14:paraId="25B847B6" w14:textId="77777777" w:rsidTr="002E7066">
        <w:trPr>
          <w:trHeight w:val="747"/>
        </w:trPr>
        <w:tc>
          <w:tcPr>
            <w:tcW w:w="704" w:type="dxa"/>
            <w:vAlign w:val="center"/>
          </w:tcPr>
          <w:p w14:paraId="4942750F" w14:textId="622F0975" w:rsidR="00BB26FC" w:rsidRPr="001B1434" w:rsidRDefault="00BB26FC" w:rsidP="001B1434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16</w:t>
            </w:r>
          </w:p>
        </w:tc>
        <w:tc>
          <w:tcPr>
            <w:tcW w:w="3544" w:type="dxa"/>
            <w:vAlign w:val="center"/>
          </w:tcPr>
          <w:p w14:paraId="15918BC1" w14:textId="77777777" w:rsidR="00BB26FC" w:rsidRPr="001B1434" w:rsidRDefault="00BB26FC" w:rsidP="00ED4832">
            <w:pPr>
              <w:pStyle w:val="Defaul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1B1434">
              <w:rPr>
                <w:rFonts w:ascii="Arial" w:hAnsi="Arial" w:cs="Arial"/>
                <w:b/>
                <w:color w:val="auto"/>
                <w:sz w:val="20"/>
                <w:szCs w:val="20"/>
              </w:rPr>
              <w:t>Szybkość zdjęć seryjnych przy maksymalnej rozdzielczości (</w:t>
            </w:r>
            <w:proofErr w:type="spellStart"/>
            <w:r w:rsidRPr="001B1434">
              <w:rPr>
                <w:rFonts w:ascii="Arial" w:hAnsi="Arial" w:cs="Arial"/>
                <w:b/>
                <w:color w:val="auto"/>
                <w:sz w:val="20"/>
                <w:szCs w:val="20"/>
              </w:rPr>
              <w:t>kl</w:t>
            </w:r>
            <w:proofErr w:type="spellEnd"/>
            <w:r w:rsidRPr="001B1434">
              <w:rPr>
                <w:rFonts w:ascii="Arial" w:hAnsi="Arial" w:cs="Arial"/>
                <w:b/>
                <w:color w:val="auto"/>
                <w:sz w:val="20"/>
                <w:szCs w:val="20"/>
              </w:rPr>
              <w:t>/</w:t>
            </w:r>
            <w:proofErr w:type="spellStart"/>
            <w:r w:rsidRPr="001B1434">
              <w:rPr>
                <w:rFonts w:ascii="Arial" w:hAnsi="Arial" w:cs="Arial"/>
                <w:b/>
                <w:color w:val="auto"/>
                <w:sz w:val="20"/>
                <w:szCs w:val="20"/>
              </w:rPr>
              <w:t>sek</w:t>
            </w:r>
            <w:proofErr w:type="spellEnd"/>
            <w:r w:rsidRPr="001B1434">
              <w:rPr>
                <w:rFonts w:ascii="Arial" w:hAnsi="Arial" w:cs="Arial"/>
                <w:b/>
                <w:color w:val="auto"/>
                <w:sz w:val="20"/>
                <w:szCs w:val="20"/>
              </w:rPr>
              <w:t>)</w:t>
            </w:r>
          </w:p>
        </w:tc>
        <w:tc>
          <w:tcPr>
            <w:tcW w:w="7229" w:type="dxa"/>
            <w:vAlign w:val="center"/>
          </w:tcPr>
          <w:p w14:paraId="0BAB33A6" w14:textId="77777777" w:rsidR="00BB26FC" w:rsidRPr="001B1434" w:rsidRDefault="00BB26FC" w:rsidP="00ED4832">
            <w:pPr>
              <w:ind w:left="98"/>
              <w:rPr>
                <w:rFonts w:ascii="Arial" w:hAnsi="Arial" w:cs="Arial"/>
                <w:lang w:val="en-US"/>
              </w:rPr>
            </w:pPr>
            <w:r w:rsidRPr="001B1434">
              <w:rPr>
                <w:rFonts w:ascii="Arial" w:hAnsi="Arial" w:cs="Arial"/>
                <w:lang w:val="en-US"/>
              </w:rPr>
              <w:t xml:space="preserve">do 10 kl./s </w:t>
            </w:r>
            <w:proofErr w:type="spellStart"/>
            <w:r w:rsidRPr="001B1434">
              <w:rPr>
                <w:rFonts w:ascii="Arial" w:hAnsi="Arial" w:cs="Arial"/>
                <w:lang w:val="en-US"/>
              </w:rPr>
              <w:t>przy</w:t>
            </w:r>
            <w:proofErr w:type="spellEnd"/>
            <w:r w:rsidRPr="001B1434">
              <w:rPr>
                <w:rFonts w:ascii="Arial" w:hAnsi="Arial" w:cs="Arial"/>
                <w:lang w:val="en-US"/>
              </w:rPr>
              <w:t xml:space="preserve"> 61 MP</w:t>
            </w:r>
          </w:p>
        </w:tc>
        <w:tc>
          <w:tcPr>
            <w:tcW w:w="2517" w:type="dxa"/>
            <w:vMerge/>
            <w:vAlign w:val="center"/>
          </w:tcPr>
          <w:p w14:paraId="41E91430" w14:textId="77777777" w:rsidR="00BB26FC" w:rsidRPr="001B1434" w:rsidRDefault="00BB26FC" w:rsidP="00ED483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BB26FC" w:rsidRPr="001B1434" w14:paraId="7C1F1855" w14:textId="77777777" w:rsidTr="002E7066">
        <w:trPr>
          <w:trHeight w:val="419"/>
        </w:trPr>
        <w:tc>
          <w:tcPr>
            <w:tcW w:w="704" w:type="dxa"/>
            <w:vAlign w:val="center"/>
          </w:tcPr>
          <w:p w14:paraId="29A3D587" w14:textId="0167B3F2" w:rsidR="00BB26FC" w:rsidRPr="001B1434" w:rsidRDefault="00BB26FC" w:rsidP="001B1434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17</w:t>
            </w:r>
          </w:p>
        </w:tc>
        <w:tc>
          <w:tcPr>
            <w:tcW w:w="3544" w:type="dxa"/>
            <w:vAlign w:val="center"/>
          </w:tcPr>
          <w:p w14:paraId="0D436FAB" w14:textId="77777777" w:rsidR="00BB26FC" w:rsidRPr="001B1434" w:rsidRDefault="00BB26FC" w:rsidP="00ED4832">
            <w:pPr>
              <w:pStyle w:val="Defaul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1B1434"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Autofocus </w:t>
            </w:r>
          </w:p>
        </w:tc>
        <w:tc>
          <w:tcPr>
            <w:tcW w:w="7229" w:type="dxa"/>
            <w:vAlign w:val="center"/>
          </w:tcPr>
          <w:p w14:paraId="6F1F9B81" w14:textId="77777777" w:rsidR="00BB26FC" w:rsidRPr="001B1434" w:rsidRDefault="00BB26FC" w:rsidP="00ED4832">
            <w:pPr>
              <w:ind w:left="98"/>
              <w:rPr>
                <w:rFonts w:ascii="Arial" w:hAnsi="Arial" w:cs="Arial"/>
                <w:lang w:val="en-US"/>
              </w:rPr>
            </w:pPr>
            <w:r w:rsidRPr="001B1434">
              <w:rPr>
                <w:rFonts w:ascii="Arial" w:hAnsi="Arial" w:cs="Arial"/>
                <w:lang w:val="en-US"/>
              </w:rPr>
              <w:t xml:space="preserve">System </w:t>
            </w:r>
            <w:proofErr w:type="spellStart"/>
            <w:r w:rsidRPr="001B1434">
              <w:rPr>
                <w:rFonts w:ascii="Arial" w:hAnsi="Arial" w:cs="Arial"/>
                <w:lang w:val="en-US"/>
              </w:rPr>
              <w:t>śledzenia</w:t>
            </w:r>
            <w:proofErr w:type="spellEnd"/>
            <w:r w:rsidRPr="001B1434">
              <w:rPr>
                <w:rFonts w:ascii="Arial" w:hAnsi="Arial" w:cs="Arial"/>
                <w:lang w:val="en-US"/>
              </w:rPr>
              <w:t xml:space="preserve"> w </w:t>
            </w:r>
            <w:proofErr w:type="spellStart"/>
            <w:r w:rsidRPr="001B1434">
              <w:rPr>
                <w:rFonts w:ascii="Arial" w:hAnsi="Arial" w:cs="Arial"/>
                <w:lang w:val="en-US"/>
              </w:rPr>
              <w:t>czasie</w:t>
            </w:r>
            <w:proofErr w:type="spellEnd"/>
            <w:r w:rsidRPr="001B1434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1B1434">
              <w:rPr>
                <w:rFonts w:ascii="Arial" w:hAnsi="Arial" w:cs="Arial"/>
                <w:lang w:val="en-US"/>
              </w:rPr>
              <w:t>rzeczywistym</w:t>
            </w:r>
            <w:proofErr w:type="spellEnd"/>
          </w:p>
        </w:tc>
        <w:tc>
          <w:tcPr>
            <w:tcW w:w="2517" w:type="dxa"/>
            <w:vMerge/>
            <w:vAlign w:val="center"/>
          </w:tcPr>
          <w:p w14:paraId="2A9DA065" w14:textId="77777777" w:rsidR="00BB26FC" w:rsidRPr="001B1434" w:rsidRDefault="00BB26FC" w:rsidP="00ED483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BB26FC" w:rsidRPr="001B1434" w14:paraId="3BC73C8E" w14:textId="77777777" w:rsidTr="002E7066">
        <w:trPr>
          <w:trHeight w:val="836"/>
        </w:trPr>
        <w:tc>
          <w:tcPr>
            <w:tcW w:w="704" w:type="dxa"/>
            <w:vAlign w:val="center"/>
          </w:tcPr>
          <w:p w14:paraId="4FF56652" w14:textId="7417170C" w:rsidR="00BB26FC" w:rsidRPr="001B1434" w:rsidRDefault="00BB26FC" w:rsidP="001B1434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18</w:t>
            </w:r>
          </w:p>
        </w:tc>
        <w:tc>
          <w:tcPr>
            <w:tcW w:w="3544" w:type="dxa"/>
            <w:vAlign w:val="center"/>
          </w:tcPr>
          <w:p w14:paraId="146331EE" w14:textId="77777777" w:rsidR="00BB26FC" w:rsidRPr="001B1434" w:rsidRDefault="00BB26FC" w:rsidP="00ED4832">
            <w:pPr>
              <w:pStyle w:val="Defaul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1B1434">
              <w:rPr>
                <w:rFonts w:ascii="Arial" w:hAnsi="Arial" w:cs="Arial"/>
                <w:b/>
                <w:color w:val="auto"/>
                <w:sz w:val="20"/>
                <w:szCs w:val="20"/>
              </w:rPr>
              <w:t>Tryb ekspozycji</w:t>
            </w:r>
          </w:p>
        </w:tc>
        <w:tc>
          <w:tcPr>
            <w:tcW w:w="7229" w:type="dxa"/>
            <w:vAlign w:val="center"/>
          </w:tcPr>
          <w:p w14:paraId="3C7F3EA5" w14:textId="77777777" w:rsidR="00BB26FC" w:rsidRPr="001B1434" w:rsidRDefault="00BB26FC" w:rsidP="00ED4832">
            <w:pPr>
              <w:ind w:left="98"/>
              <w:rPr>
                <w:rFonts w:ascii="Arial" w:hAnsi="Arial" w:cs="Arial"/>
                <w:lang w:val="en-US"/>
              </w:rPr>
            </w:pPr>
            <w:r w:rsidRPr="001B1434">
              <w:rPr>
                <w:rFonts w:ascii="Arial" w:hAnsi="Arial" w:cs="Arial"/>
                <w:lang w:val="en-US"/>
              </w:rPr>
              <w:t xml:space="preserve">• </w:t>
            </w:r>
            <w:proofErr w:type="spellStart"/>
            <w:r w:rsidRPr="001B1434">
              <w:rPr>
                <w:rFonts w:ascii="Arial" w:hAnsi="Arial" w:cs="Arial"/>
                <w:lang w:val="en-US"/>
              </w:rPr>
              <w:t>Fotografia</w:t>
            </w:r>
            <w:proofErr w:type="spellEnd"/>
            <w:r w:rsidRPr="001B1434">
              <w:rPr>
                <w:rFonts w:ascii="Arial" w:hAnsi="Arial" w:cs="Arial"/>
                <w:lang w:val="en-US"/>
              </w:rPr>
              <w:t xml:space="preserve">: Auto, Program (P), </w:t>
            </w:r>
            <w:proofErr w:type="spellStart"/>
            <w:r w:rsidRPr="001B1434">
              <w:rPr>
                <w:rFonts w:ascii="Arial" w:hAnsi="Arial" w:cs="Arial"/>
                <w:lang w:val="en-US"/>
              </w:rPr>
              <w:t>Priorytet</w:t>
            </w:r>
            <w:proofErr w:type="spellEnd"/>
            <w:r w:rsidRPr="001B1434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1B1434">
              <w:rPr>
                <w:rFonts w:ascii="Arial" w:hAnsi="Arial" w:cs="Arial"/>
                <w:lang w:val="en-US"/>
              </w:rPr>
              <w:t>migawki</w:t>
            </w:r>
            <w:proofErr w:type="spellEnd"/>
            <w:r w:rsidRPr="001B1434">
              <w:rPr>
                <w:rFonts w:ascii="Arial" w:hAnsi="Arial" w:cs="Arial"/>
                <w:lang w:val="en-US"/>
              </w:rPr>
              <w:t xml:space="preserve"> (S), </w:t>
            </w:r>
            <w:proofErr w:type="spellStart"/>
            <w:r w:rsidRPr="001B1434">
              <w:rPr>
                <w:rFonts w:ascii="Arial" w:hAnsi="Arial" w:cs="Arial"/>
                <w:lang w:val="en-US"/>
              </w:rPr>
              <w:t>Priorytet</w:t>
            </w:r>
            <w:proofErr w:type="spellEnd"/>
            <w:r w:rsidRPr="001B1434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1B1434">
              <w:rPr>
                <w:rFonts w:ascii="Arial" w:hAnsi="Arial" w:cs="Arial"/>
                <w:lang w:val="en-US"/>
              </w:rPr>
              <w:t>przysłony</w:t>
            </w:r>
            <w:proofErr w:type="spellEnd"/>
            <w:r w:rsidRPr="001B1434">
              <w:rPr>
                <w:rFonts w:ascii="Arial" w:hAnsi="Arial" w:cs="Arial"/>
                <w:lang w:val="en-US"/>
              </w:rPr>
              <w:t xml:space="preserve"> (A), </w:t>
            </w:r>
            <w:proofErr w:type="spellStart"/>
            <w:r w:rsidRPr="001B1434">
              <w:rPr>
                <w:rFonts w:ascii="Arial" w:hAnsi="Arial" w:cs="Arial"/>
                <w:lang w:val="en-US"/>
              </w:rPr>
              <w:t>Manualny</w:t>
            </w:r>
            <w:proofErr w:type="spellEnd"/>
            <w:r w:rsidRPr="001B1434">
              <w:rPr>
                <w:rFonts w:ascii="Arial" w:hAnsi="Arial" w:cs="Arial"/>
                <w:lang w:val="en-US"/>
              </w:rPr>
              <w:t xml:space="preserve"> (M), </w:t>
            </w:r>
            <w:proofErr w:type="spellStart"/>
            <w:r w:rsidRPr="001B1434">
              <w:rPr>
                <w:rFonts w:ascii="Arial" w:hAnsi="Arial" w:cs="Arial"/>
                <w:lang w:val="en-US"/>
              </w:rPr>
              <w:t>tryby</w:t>
            </w:r>
            <w:proofErr w:type="spellEnd"/>
            <w:r w:rsidRPr="001B1434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1B1434">
              <w:rPr>
                <w:rFonts w:ascii="Arial" w:hAnsi="Arial" w:cs="Arial"/>
                <w:lang w:val="en-US"/>
              </w:rPr>
              <w:t>użytkownika</w:t>
            </w:r>
            <w:proofErr w:type="spellEnd"/>
            <w:r w:rsidRPr="001B1434">
              <w:rPr>
                <w:rFonts w:ascii="Arial" w:hAnsi="Arial" w:cs="Arial"/>
                <w:lang w:val="en-US"/>
              </w:rPr>
              <w:t xml:space="preserve"> (1-3)</w:t>
            </w:r>
            <w:r w:rsidRPr="001B1434">
              <w:rPr>
                <w:rFonts w:ascii="Arial" w:hAnsi="Arial" w:cs="Arial"/>
                <w:lang w:val="en-US"/>
              </w:rPr>
              <w:br/>
              <w:t xml:space="preserve">• Film: P, A, S, M, </w:t>
            </w:r>
            <w:proofErr w:type="spellStart"/>
            <w:r w:rsidRPr="001B1434">
              <w:rPr>
                <w:rFonts w:ascii="Arial" w:hAnsi="Arial" w:cs="Arial"/>
                <w:lang w:val="en-US"/>
              </w:rPr>
              <w:t>tryb</w:t>
            </w:r>
            <w:proofErr w:type="spellEnd"/>
            <w:r w:rsidRPr="001B1434">
              <w:rPr>
                <w:rFonts w:ascii="Arial" w:hAnsi="Arial" w:cs="Arial"/>
                <w:lang w:val="en-US"/>
              </w:rPr>
              <w:t xml:space="preserve"> slow </w:t>
            </w:r>
            <w:proofErr w:type="spellStart"/>
            <w:r w:rsidRPr="001B1434">
              <w:rPr>
                <w:rFonts w:ascii="Arial" w:hAnsi="Arial" w:cs="Arial"/>
                <w:lang w:val="en-US"/>
              </w:rPr>
              <w:t>i</w:t>
            </w:r>
            <w:proofErr w:type="spellEnd"/>
            <w:r w:rsidRPr="001B1434">
              <w:rPr>
                <w:rFonts w:ascii="Arial" w:hAnsi="Arial" w:cs="Arial"/>
                <w:lang w:val="en-US"/>
              </w:rPr>
              <w:t xml:space="preserve"> quick motion, </w:t>
            </w:r>
            <w:proofErr w:type="spellStart"/>
            <w:r w:rsidRPr="001B1434">
              <w:rPr>
                <w:rFonts w:ascii="Arial" w:hAnsi="Arial" w:cs="Arial"/>
                <w:lang w:val="en-US"/>
              </w:rPr>
              <w:t>tryby</w:t>
            </w:r>
            <w:proofErr w:type="spellEnd"/>
            <w:r w:rsidRPr="001B1434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1B1434">
              <w:rPr>
                <w:rFonts w:ascii="Arial" w:hAnsi="Arial" w:cs="Arial"/>
                <w:lang w:val="en-US"/>
              </w:rPr>
              <w:t>użytkownika</w:t>
            </w:r>
            <w:proofErr w:type="spellEnd"/>
          </w:p>
        </w:tc>
        <w:tc>
          <w:tcPr>
            <w:tcW w:w="2517" w:type="dxa"/>
            <w:vMerge/>
            <w:vAlign w:val="center"/>
          </w:tcPr>
          <w:p w14:paraId="789308D8" w14:textId="77777777" w:rsidR="00BB26FC" w:rsidRPr="001B1434" w:rsidRDefault="00BB26FC" w:rsidP="00ED483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BB26FC" w:rsidRPr="001B1434" w14:paraId="13B969DF" w14:textId="77777777" w:rsidTr="002E7066">
        <w:trPr>
          <w:trHeight w:val="1538"/>
        </w:trPr>
        <w:tc>
          <w:tcPr>
            <w:tcW w:w="704" w:type="dxa"/>
            <w:vAlign w:val="center"/>
          </w:tcPr>
          <w:p w14:paraId="656AF79D" w14:textId="797291DC" w:rsidR="00BB26FC" w:rsidRPr="001B1434" w:rsidRDefault="00BB26FC" w:rsidP="001B1434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19</w:t>
            </w:r>
          </w:p>
        </w:tc>
        <w:tc>
          <w:tcPr>
            <w:tcW w:w="3544" w:type="dxa"/>
            <w:vAlign w:val="center"/>
          </w:tcPr>
          <w:p w14:paraId="53AA2EAE" w14:textId="77777777" w:rsidR="00BB26FC" w:rsidRPr="001B1434" w:rsidRDefault="00BB26FC" w:rsidP="00ED4832">
            <w:pPr>
              <w:pStyle w:val="Defaul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1B1434"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Sposób pomiaru </w:t>
            </w:r>
          </w:p>
        </w:tc>
        <w:tc>
          <w:tcPr>
            <w:tcW w:w="7229" w:type="dxa"/>
            <w:vAlign w:val="center"/>
          </w:tcPr>
          <w:p w14:paraId="42CDB196" w14:textId="77777777" w:rsidR="00BB26FC" w:rsidRPr="001B1434" w:rsidRDefault="00BB26FC" w:rsidP="00ED4832">
            <w:pPr>
              <w:ind w:left="98"/>
              <w:rPr>
                <w:rFonts w:ascii="Arial" w:hAnsi="Arial" w:cs="Arial"/>
                <w:lang w:val="en-US"/>
              </w:rPr>
            </w:pPr>
            <w:proofErr w:type="spellStart"/>
            <w:r w:rsidRPr="001B1434">
              <w:rPr>
                <w:rFonts w:ascii="Arial" w:hAnsi="Arial" w:cs="Arial"/>
                <w:lang w:val="en-US"/>
              </w:rPr>
              <w:t>Pomiar</w:t>
            </w:r>
            <w:proofErr w:type="spellEnd"/>
            <w:r w:rsidRPr="001B1434">
              <w:rPr>
                <w:rFonts w:ascii="Arial" w:hAnsi="Arial" w:cs="Arial"/>
                <w:lang w:val="en-US"/>
              </w:rPr>
              <w:t xml:space="preserve"> 1200 </w:t>
            </w:r>
            <w:proofErr w:type="spellStart"/>
            <w:r w:rsidRPr="001B1434">
              <w:rPr>
                <w:rFonts w:ascii="Arial" w:hAnsi="Arial" w:cs="Arial"/>
                <w:lang w:val="en-US"/>
              </w:rPr>
              <w:t>strefowy</w:t>
            </w:r>
            <w:proofErr w:type="spellEnd"/>
            <w:r w:rsidRPr="001B1434">
              <w:rPr>
                <w:rFonts w:ascii="Arial" w:hAnsi="Arial" w:cs="Arial"/>
                <w:lang w:val="en-US"/>
              </w:rPr>
              <w:br/>
            </w:r>
            <w:proofErr w:type="spellStart"/>
            <w:r w:rsidRPr="001B1434">
              <w:rPr>
                <w:rFonts w:ascii="Arial" w:hAnsi="Arial" w:cs="Arial"/>
                <w:lang w:val="en-US"/>
              </w:rPr>
              <w:t>Tryby</w:t>
            </w:r>
            <w:proofErr w:type="spellEnd"/>
            <w:r w:rsidRPr="001B1434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1B1434">
              <w:rPr>
                <w:rFonts w:ascii="Arial" w:hAnsi="Arial" w:cs="Arial"/>
                <w:lang w:val="en-US"/>
              </w:rPr>
              <w:t>pomiaru</w:t>
            </w:r>
            <w:proofErr w:type="spellEnd"/>
            <w:r w:rsidRPr="001B1434">
              <w:rPr>
                <w:rFonts w:ascii="Arial" w:hAnsi="Arial" w:cs="Arial"/>
                <w:lang w:val="en-US"/>
              </w:rPr>
              <w:t>:</w:t>
            </w:r>
            <w:r w:rsidRPr="001B1434">
              <w:rPr>
                <w:rFonts w:ascii="Arial" w:hAnsi="Arial" w:cs="Arial"/>
                <w:lang w:val="en-US"/>
              </w:rPr>
              <w:br/>
              <w:t xml:space="preserve">• </w:t>
            </w:r>
            <w:proofErr w:type="spellStart"/>
            <w:r w:rsidRPr="001B1434">
              <w:rPr>
                <w:rFonts w:ascii="Arial" w:hAnsi="Arial" w:cs="Arial"/>
                <w:lang w:val="en-US"/>
              </w:rPr>
              <w:t>wielosegmentowy</w:t>
            </w:r>
            <w:proofErr w:type="spellEnd"/>
            <w:r w:rsidRPr="001B1434">
              <w:rPr>
                <w:rFonts w:ascii="Arial" w:hAnsi="Arial" w:cs="Arial"/>
                <w:lang w:val="en-US"/>
              </w:rPr>
              <w:t>,</w:t>
            </w:r>
            <w:r w:rsidRPr="001B1434">
              <w:rPr>
                <w:rFonts w:ascii="Arial" w:hAnsi="Arial" w:cs="Arial"/>
                <w:lang w:val="en-US"/>
              </w:rPr>
              <w:br/>
              <w:t xml:space="preserve">• </w:t>
            </w:r>
            <w:proofErr w:type="spellStart"/>
            <w:r w:rsidRPr="001B1434">
              <w:rPr>
                <w:rFonts w:ascii="Arial" w:hAnsi="Arial" w:cs="Arial"/>
                <w:lang w:val="en-US"/>
              </w:rPr>
              <w:t>punktowy</w:t>
            </w:r>
            <w:proofErr w:type="spellEnd"/>
            <w:r w:rsidRPr="001B1434">
              <w:rPr>
                <w:rFonts w:ascii="Arial" w:hAnsi="Arial" w:cs="Arial"/>
                <w:lang w:val="en-US"/>
              </w:rPr>
              <w:t>,</w:t>
            </w:r>
            <w:r w:rsidRPr="001B1434">
              <w:rPr>
                <w:rFonts w:ascii="Arial" w:hAnsi="Arial" w:cs="Arial"/>
                <w:lang w:val="en-US"/>
              </w:rPr>
              <w:br/>
              <w:t xml:space="preserve">• </w:t>
            </w:r>
            <w:proofErr w:type="spellStart"/>
            <w:r w:rsidRPr="001B1434">
              <w:rPr>
                <w:rFonts w:ascii="Arial" w:hAnsi="Arial" w:cs="Arial"/>
                <w:lang w:val="en-US"/>
              </w:rPr>
              <w:t>centralnie</w:t>
            </w:r>
            <w:proofErr w:type="spellEnd"/>
            <w:r w:rsidRPr="001B1434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1B1434">
              <w:rPr>
                <w:rFonts w:ascii="Arial" w:hAnsi="Arial" w:cs="Arial"/>
                <w:lang w:val="en-US"/>
              </w:rPr>
              <w:t>ważony</w:t>
            </w:r>
            <w:proofErr w:type="spellEnd"/>
            <w:r w:rsidRPr="001B1434">
              <w:rPr>
                <w:rFonts w:ascii="Arial" w:hAnsi="Arial" w:cs="Arial"/>
                <w:lang w:val="en-US"/>
              </w:rPr>
              <w:br/>
              <w:t xml:space="preserve">• </w:t>
            </w:r>
            <w:proofErr w:type="spellStart"/>
            <w:r w:rsidRPr="001B1434">
              <w:rPr>
                <w:rFonts w:ascii="Arial" w:hAnsi="Arial" w:cs="Arial"/>
                <w:lang w:val="en-US"/>
              </w:rPr>
              <w:t>Zakres</w:t>
            </w:r>
            <w:proofErr w:type="spellEnd"/>
            <w:r w:rsidRPr="001B1434">
              <w:rPr>
                <w:rFonts w:ascii="Arial" w:hAnsi="Arial" w:cs="Arial"/>
                <w:lang w:val="en-US"/>
              </w:rPr>
              <w:t xml:space="preserve">: -3 do 20 EV (ISO 100, </w:t>
            </w:r>
            <w:proofErr w:type="spellStart"/>
            <w:r w:rsidRPr="001B1434">
              <w:rPr>
                <w:rFonts w:ascii="Arial" w:hAnsi="Arial" w:cs="Arial"/>
                <w:lang w:val="en-US"/>
              </w:rPr>
              <w:t>obiektyw</w:t>
            </w:r>
            <w:proofErr w:type="spellEnd"/>
            <w:r w:rsidRPr="001B1434">
              <w:rPr>
                <w:rFonts w:ascii="Arial" w:hAnsi="Arial" w:cs="Arial"/>
                <w:lang w:val="en-US"/>
              </w:rPr>
              <w:t xml:space="preserve"> f/2.0)</w:t>
            </w:r>
          </w:p>
        </w:tc>
        <w:tc>
          <w:tcPr>
            <w:tcW w:w="2517" w:type="dxa"/>
            <w:vMerge/>
            <w:vAlign w:val="center"/>
          </w:tcPr>
          <w:p w14:paraId="6822A24E" w14:textId="77777777" w:rsidR="00BB26FC" w:rsidRPr="001B1434" w:rsidRDefault="00BB26FC" w:rsidP="00ED483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BB26FC" w:rsidRPr="001B1434" w14:paraId="47809B8E" w14:textId="77777777" w:rsidTr="002E7066">
        <w:trPr>
          <w:trHeight w:val="842"/>
        </w:trPr>
        <w:tc>
          <w:tcPr>
            <w:tcW w:w="704" w:type="dxa"/>
            <w:vAlign w:val="center"/>
          </w:tcPr>
          <w:p w14:paraId="4B1F5A31" w14:textId="69E0CD9D" w:rsidR="00BB26FC" w:rsidRPr="001B1434" w:rsidRDefault="00BB26FC" w:rsidP="001B1434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20</w:t>
            </w:r>
          </w:p>
        </w:tc>
        <w:tc>
          <w:tcPr>
            <w:tcW w:w="3544" w:type="dxa"/>
            <w:vAlign w:val="center"/>
          </w:tcPr>
          <w:p w14:paraId="0CD3DCE6" w14:textId="77777777" w:rsidR="00BB26FC" w:rsidRPr="001B1434" w:rsidRDefault="00BB26FC" w:rsidP="00ED4832">
            <w:pPr>
              <w:pStyle w:val="Defaul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1B1434"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Kompensacja ekspozycji </w:t>
            </w:r>
          </w:p>
        </w:tc>
        <w:tc>
          <w:tcPr>
            <w:tcW w:w="7229" w:type="dxa"/>
            <w:vAlign w:val="center"/>
          </w:tcPr>
          <w:p w14:paraId="36CE27E4" w14:textId="77777777" w:rsidR="00BB26FC" w:rsidRPr="001B1434" w:rsidRDefault="00BB26FC" w:rsidP="00ED4832">
            <w:pPr>
              <w:ind w:left="98"/>
              <w:rPr>
                <w:rFonts w:ascii="Arial" w:hAnsi="Arial" w:cs="Arial"/>
                <w:lang w:val="en-US"/>
              </w:rPr>
            </w:pPr>
            <w:proofErr w:type="spellStart"/>
            <w:r w:rsidRPr="001B1434">
              <w:rPr>
                <w:rFonts w:ascii="Arial" w:hAnsi="Arial" w:cs="Arial"/>
                <w:lang w:val="en-US"/>
              </w:rPr>
              <w:t>Kompensacja</w:t>
            </w:r>
            <w:proofErr w:type="spellEnd"/>
            <w:r w:rsidRPr="001B1434">
              <w:rPr>
                <w:rFonts w:ascii="Arial" w:hAnsi="Arial" w:cs="Arial"/>
                <w:lang w:val="en-US"/>
              </w:rPr>
              <w:t xml:space="preserve">: +/- 5.0 EV w </w:t>
            </w:r>
            <w:proofErr w:type="spellStart"/>
            <w:r w:rsidRPr="001B1434">
              <w:rPr>
                <w:rFonts w:ascii="Arial" w:hAnsi="Arial" w:cs="Arial"/>
                <w:lang w:val="en-US"/>
              </w:rPr>
              <w:t>skoku</w:t>
            </w:r>
            <w:proofErr w:type="spellEnd"/>
            <w:r w:rsidRPr="001B1434">
              <w:rPr>
                <w:rFonts w:ascii="Arial" w:hAnsi="Arial" w:cs="Arial"/>
                <w:lang w:val="en-US"/>
              </w:rPr>
              <w:t xml:space="preserve"> co 1/3 </w:t>
            </w:r>
            <w:proofErr w:type="spellStart"/>
            <w:r w:rsidRPr="001B1434">
              <w:rPr>
                <w:rFonts w:ascii="Arial" w:hAnsi="Arial" w:cs="Arial"/>
                <w:lang w:val="en-US"/>
              </w:rPr>
              <w:t>lub</w:t>
            </w:r>
            <w:proofErr w:type="spellEnd"/>
            <w:r w:rsidRPr="001B1434">
              <w:rPr>
                <w:rFonts w:ascii="Arial" w:hAnsi="Arial" w:cs="Arial"/>
                <w:lang w:val="en-US"/>
              </w:rPr>
              <w:t xml:space="preserve"> 1/2 EV</w:t>
            </w:r>
            <w:r w:rsidRPr="001B1434">
              <w:rPr>
                <w:rFonts w:ascii="Arial" w:hAnsi="Arial" w:cs="Arial"/>
                <w:lang w:val="en-US"/>
              </w:rPr>
              <w:br/>
              <w:t xml:space="preserve">Bracketing: 3, 5 </w:t>
            </w:r>
            <w:proofErr w:type="spellStart"/>
            <w:r w:rsidRPr="001B1434">
              <w:rPr>
                <w:rFonts w:ascii="Arial" w:hAnsi="Arial" w:cs="Arial"/>
                <w:lang w:val="en-US"/>
              </w:rPr>
              <w:t>lub</w:t>
            </w:r>
            <w:proofErr w:type="spellEnd"/>
            <w:r w:rsidRPr="001B1434">
              <w:rPr>
                <w:rFonts w:ascii="Arial" w:hAnsi="Arial" w:cs="Arial"/>
                <w:lang w:val="en-US"/>
              </w:rPr>
              <w:t xml:space="preserve"> 9 </w:t>
            </w:r>
            <w:proofErr w:type="spellStart"/>
            <w:r w:rsidRPr="001B1434">
              <w:rPr>
                <w:rFonts w:ascii="Arial" w:hAnsi="Arial" w:cs="Arial"/>
                <w:lang w:val="en-US"/>
              </w:rPr>
              <w:t>klatek</w:t>
            </w:r>
            <w:proofErr w:type="spellEnd"/>
            <w:r w:rsidRPr="001B1434">
              <w:rPr>
                <w:rFonts w:ascii="Arial" w:hAnsi="Arial" w:cs="Arial"/>
                <w:lang w:val="en-US"/>
              </w:rPr>
              <w:t xml:space="preserve"> w </w:t>
            </w:r>
            <w:proofErr w:type="spellStart"/>
            <w:r w:rsidRPr="001B1434">
              <w:rPr>
                <w:rFonts w:ascii="Arial" w:hAnsi="Arial" w:cs="Arial"/>
                <w:lang w:val="en-US"/>
              </w:rPr>
              <w:t>skoku</w:t>
            </w:r>
            <w:proofErr w:type="spellEnd"/>
            <w:r w:rsidRPr="001B1434">
              <w:rPr>
                <w:rFonts w:ascii="Arial" w:hAnsi="Arial" w:cs="Arial"/>
                <w:lang w:val="en-US"/>
              </w:rPr>
              <w:t xml:space="preserve"> co 1/3, 1/2, 2/3, 1.0, 2.0 </w:t>
            </w:r>
            <w:proofErr w:type="spellStart"/>
            <w:r w:rsidRPr="001B1434">
              <w:rPr>
                <w:rFonts w:ascii="Arial" w:hAnsi="Arial" w:cs="Arial"/>
                <w:lang w:val="en-US"/>
              </w:rPr>
              <w:t>lub</w:t>
            </w:r>
            <w:proofErr w:type="spellEnd"/>
            <w:r w:rsidRPr="001B1434">
              <w:rPr>
                <w:rFonts w:ascii="Arial" w:hAnsi="Arial" w:cs="Arial"/>
                <w:lang w:val="en-US"/>
              </w:rPr>
              <w:t xml:space="preserve"> 3.0 EV (3 </w:t>
            </w:r>
            <w:proofErr w:type="spellStart"/>
            <w:r w:rsidRPr="001B1434">
              <w:rPr>
                <w:rFonts w:ascii="Arial" w:hAnsi="Arial" w:cs="Arial"/>
                <w:lang w:val="en-US"/>
              </w:rPr>
              <w:t>i</w:t>
            </w:r>
            <w:proofErr w:type="spellEnd"/>
            <w:r w:rsidRPr="001B1434">
              <w:rPr>
                <w:rFonts w:ascii="Arial" w:hAnsi="Arial" w:cs="Arial"/>
                <w:lang w:val="en-US"/>
              </w:rPr>
              <w:t xml:space="preserve"> 5 </w:t>
            </w:r>
            <w:proofErr w:type="spellStart"/>
            <w:r w:rsidRPr="001B1434">
              <w:rPr>
                <w:rFonts w:ascii="Arial" w:hAnsi="Arial" w:cs="Arial"/>
                <w:lang w:val="en-US"/>
              </w:rPr>
              <w:t>klatek</w:t>
            </w:r>
            <w:proofErr w:type="spellEnd"/>
            <w:r w:rsidRPr="001B1434">
              <w:rPr>
                <w:rFonts w:ascii="Arial" w:hAnsi="Arial" w:cs="Arial"/>
                <w:lang w:val="en-US"/>
              </w:rPr>
              <w:t xml:space="preserve">) </w:t>
            </w:r>
            <w:proofErr w:type="spellStart"/>
            <w:r w:rsidRPr="001B1434">
              <w:rPr>
                <w:rFonts w:ascii="Arial" w:hAnsi="Arial" w:cs="Arial"/>
                <w:lang w:val="en-US"/>
              </w:rPr>
              <w:t>oraz</w:t>
            </w:r>
            <w:proofErr w:type="spellEnd"/>
            <w:r w:rsidRPr="001B1434">
              <w:rPr>
                <w:rFonts w:ascii="Arial" w:hAnsi="Arial" w:cs="Arial"/>
                <w:lang w:val="en-US"/>
              </w:rPr>
              <w:t xml:space="preserve"> 1/3, 1/2, 2/3 </w:t>
            </w:r>
            <w:proofErr w:type="spellStart"/>
            <w:r w:rsidRPr="001B1434">
              <w:rPr>
                <w:rFonts w:ascii="Arial" w:hAnsi="Arial" w:cs="Arial"/>
                <w:lang w:val="en-US"/>
              </w:rPr>
              <w:t>lub</w:t>
            </w:r>
            <w:proofErr w:type="spellEnd"/>
            <w:r w:rsidRPr="001B1434">
              <w:rPr>
                <w:rFonts w:ascii="Arial" w:hAnsi="Arial" w:cs="Arial"/>
                <w:lang w:val="en-US"/>
              </w:rPr>
              <w:t xml:space="preserve"> 1.0 EV (9 </w:t>
            </w:r>
            <w:proofErr w:type="spellStart"/>
            <w:r w:rsidRPr="001B1434">
              <w:rPr>
                <w:rFonts w:ascii="Arial" w:hAnsi="Arial" w:cs="Arial"/>
                <w:lang w:val="en-US"/>
              </w:rPr>
              <w:t>klatek</w:t>
            </w:r>
            <w:proofErr w:type="spellEnd"/>
            <w:r w:rsidRPr="001B1434">
              <w:rPr>
                <w:rFonts w:ascii="Arial" w:hAnsi="Arial" w:cs="Arial"/>
                <w:lang w:val="en-US"/>
              </w:rPr>
              <w:t>)</w:t>
            </w:r>
          </w:p>
        </w:tc>
        <w:tc>
          <w:tcPr>
            <w:tcW w:w="2517" w:type="dxa"/>
            <w:vMerge/>
            <w:vAlign w:val="center"/>
          </w:tcPr>
          <w:p w14:paraId="1DDD227B" w14:textId="77777777" w:rsidR="00BB26FC" w:rsidRPr="001B1434" w:rsidRDefault="00BB26FC" w:rsidP="00ED483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BB26FC" w:rsidRPr="001B1434" w14:paraId="36BA84C3" w14:textId="77777777" w:rsidTr="002E7066">
        <w:trPr>
          <w:trHeight w:val="428"/>
        </w:trPr>
        <w:tc>
          <w:tcPr>
            <w:tcW w:w="704" w:type="dxa"/>
            <w:vAlign w:val="center"/>
          </w:tcPr>
          <w:p w14:paraId="2BDC6C61" w14:textId="6AE0C823" w:rsidR="00BB26FC" w:rsidRPr="001B1434" w:rsidRDefault="00BB26FC" w:rsidP="001B1434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21</w:t>
            </w:r>
          </w:p>
        </w:tc>
        <w:tc>
          <w:tcPr>
            <w:tcW w:w="3544" w:type="dxa"/>
            <w:vAlign w:val="center"/>
          </w:tcPr>
          <w:p w14:paraId="42369E41" w14:textId="3AE1E5DD" w:rsidR="00BB26FC" w:rsidRPr="001B1434" w:rsidRDefault="00BB26FC" w:rsidP="00ED4832">
            <w:pPr>
              <w:pStyle w:val="Defaul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auto"/>
                <w:sz w:val="20"/>
                <w:szCs w:val="20"/>
              </w:rPr>
              <w:t>W</w:t>
            </w:r>
            <w:r w:rsidRPr="001B1434">
              <w:rPr>
                <w:rFonts w:ascii="Arial" w:hAnsi="Arial" w:cs="Arial"/>
                <w:b/>
                <w:color w:val="auto"/>
                <w:sz w:val="20"/>
                <w:szCs w:val="20"/>
              </w:rPr>
              <w:t>izjer</w:t>
            </w:r>
          </w:p>
        </w:tc>
        <w:tc>
          <w:tcPr>
            <w:tcW w:w="7229" w:type="dxa"/>
            <w:vAlign w:val="center"/>
          </w:tcPr>
          <w:p w14:paraId="4461F55C" w14:textId="77777777" w:rsidR="00BB26FC" w:rsidRPr="001B1434" w:rsidRDefault="00BB26FC" w:rsidP="00ED4832">
            <w:pPr>
              <w:ind w:left="98"/>
              <w:rPr>
                <w:rFonts w:ascii="Arial" w:hAnsi="Arial" w:cs="Arial"/>
                <w:lang w:val="en-US"/>
              </w:rPr>
            </w:pPr>
            <w:proofErr w:type="spellStart"/>
            <w:r w:rsidRPr="001B1434">
              <w:rPr>
                <w:rFonts w:ascii="Arial" w:hAnsi="Arial" w:cs="Arial"/>
                <w:lang w:val="en-US"/>
              </w:rPr>
              <w:t>Elektroniczny</w:t>
            </w:r>
            <w:proofErr w:type="spellEnd"/>
            <w:r w:rsidRPr="001B1434">
              <w:rPr>
                <w:rFonts w:ascii="Arial" w:hAnsi="Arial" w:cs="Arial"/>
                <w:lang w:val="en-US"/>
              </w:rPr>
              <w:t xml:space="preserve">, </w:t>
            </w:r>
            <w:proofErr w:type="spellStart"/>
            <w:r w:rsidRPr="001B1434">
              <w:rPr>
                <w:rFonts w:ascii="Arial" w:hAnsi="Arial" w:cs="Arial"/>
                <w:lang w:val="en-US"/>
              </w:rPr>
              <w:t>rozdzielczość</w:t>
            </w:r>
            <w:proofErr w:type="spellEnd"/>
            <w:r w:rsidRPr="001B1434">
              <w:rPr>
                <w:rFonts w:ascii="Arial" w:hAnsi="Arial" w:cs="Arial"/>
                <w:lang w:val="en-US"/>
              </w:rPr>
              <w:t xml:space="preserve"> min 3.69</w:t>
            </w:r>
          </w:p>
        </w:tc>
        <w:tc>
          <w:tcPr>
            <w:tcW w:w="2517" w:type="dxa"/>
            <w:vMerge/>
            <w:vAlign w:val="center"/>
          </w:tcPr>
          <w:p w14:paraId="7D0EAAC7" w14:textId="77777777" w:rsidR="00BB26FC" w:rsidRPr="001B1434" w:rsidRDefault="00BB26FC" w:rsidP="00ED483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BB26FC" w:rsidRPr="001B1434" w14:paraId="5D34A798" w14:textId="77777777" w:rsidTr="002E7066">
        <w:trPr>
          <w:trHeight w:val="407"/>
        </w:trPr>
        <w:tc>
          <w:tcPr>
            <w:tcW w:w="704" w:type="dxa"/>
            <w:vAlign w:val="center"/>
          </w:tcPr>
          <w:p w14:paraId="2C83F90B" w14:textId="26A708F8" w:rsidR="00BB26FC" w:rsidRPr="001B1434" w:rsidRDefault="00BB26FC" w:rsidP="001B1434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22</w:t>
            </w:r>
          </w:p>
        </w:tc>
        <w:tc>
          <w:tcPr>
            <w:tcW w:w="3544" w:type="dxa"/>
            <w:vAlign w:val="center"/>
          </w:tcPr>
          <w:p w14:paraId="5DF5EA6B" w14:textId="77777777" w:rsidR="00BB26FC" w:rsidRPr="001B1434" w:rsidRDefault="00BB26FC" w:rsidP="00ED4832">
            <w:pPr>
              <w:pStyle w:val="Defaul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1B1434">
              <w:rPr>
                <w:rFonts w:ascii="Arial" w:hAnsi="Arial" w:cs="Arial"/>
                <w:b/>
                <w:color w:val="auto"/>
                <w:sz w:val="20"/>
                <w:szCs w:val="20"/>
              </w:rPr>
              <w:t>Wielkość wyświetlacza</w:t>
            </w:r>
          </w:p>
        </w:tc>
        <w:tc>
          <w:tcPr>
            <w:tcW w:w="7229" w:type="dxa"/>
            <w:vAlign w:val="center"/>
          </w:tcPr>
          <w:p w14:paraId="3E2EF964" w14:textId="65B8FF68" w:rsidR="00BB26FC" w:rsidRPr="001B1434" w:rsidRDefault="00BB26FC" w:rsidP="00ED4832">
            <w:pPr>
              <w:ind w:left="9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m</w:t>
            </w:r>
            <w:r w:rsidRPr="001B1434">
              <w:rPr>
                <w:rFonts w:ascii="Arial" w:hAnsi="Arial" w:cs="Arial"/>
                <w:lang w:val="en-US"/>
              </w:rPr>
              <w:t xml:space="preserve">in. 3cala, </w:t>
            </w:r>
            <w:proofErr w:type="spellStart"/>
            <w:r w:rsidRPr="001B1434">
              <w:rPr>
                <w:rFonts w:ascii="Arial" w:hAnsi="Arial" w:cs="Arial"/>
                <w:lang w:val="en-US"/>
              </w:rPr>
              <w:t>dotykowy</w:t>
            </w:r>
            <w:proofErr w:type="spellEnd"/>
            <w:r w:rsidRPr="001B1434">
              <w:rPr>
                <w:rFonts w:ascii="Arial" w:hAnsi="Arial" w:cs="Arial"/>
                <w:lang w:val="en-US"/>
              </w:rPr>
              <w:t xml:space="preserve">, </w:t>
            </w:r>
            <w:proofErr w:type="spellStart"/>
            <w:r w:rsidRPr="001B1434">
              <w:rPr>
                <w:rFonts w:ascii="Arial" w:hAnsi="Arial" w:cs="Arial"/>
                <w:lang w:val="en-US"/>
              </w:rPr>
              <w:t>odchylany</w:t>
            </w:r>
            <w:proofErr w:type="spellEnd"/>
          </w:p>
        </w:tc>
        <w:tc>
          <w:tcPr>
            <w:tcW w:w="2517" w:type="dxa"/>
            <w:vMerge/>
            <w:vAlign w:val="center"/>
          </w:tcPr>
          <w:p w14:paraId="2B224819" w14:textId="77777777" w:rsidR="00BB26FC" w:rsidRPr="001B1434" w:rsidRDefault="00BB26FC" w:rsidP="00ED483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BB26FC" w:rsidRPr="001B1434" w14:paraId="6BEFEB15" w14:textId="77777777" w:rsidTr="002E7066">
        <w:trPr>
          <w:trHeight w:val="427"/>
        </w:trPr>
        <w:tc>
          <w:tcPr>
            <w:tcW w:w="704" w:type="dxa"/>
            <w:vAlign w:val="center"/>
          </w:tcPr>
          <w:p w14:paraId="480E5B1E" w14:textId="05B95C9A" w:rsidR="00BB26FC" w:rsidRPr="001B1434" w:rsidRDefault="00BB26FC" w:rsidP="001B1434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23</w:t>
            </w:r>
          </w:p>
        </w:tc>
        <w:tc>
          <w:tcPr>
            <w:tcW w:w="3544" w:type="dxa"/>
            <w:vAlign w:val="center"/>
          </w:tcPr>
          <w:p w14:paraId="69CA7320" w14:textId="77777777" w:rsidR="00BB26FC" w:rsidRPr="001B1434" w:rsidRDefault="00BB26FC" w:rsidP="00ED4832">
            <w:pPr>
              <w:pStyle w:val="Defaul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1B1434">
              <w:rPr>
                <w:rFonts w:ascii="Arial" w:hAnsi="Arial" w:cs="Arial"/>
                <w:b/>
                <w:color w:val="auto"/>
                <w:sz w:val="20"/>
                <w:szCs w:val="20"/>
              </w:rPr>
              <w:t>Rodzaj ekranu</w:t>
            </w:r>
          </w:p>
        </w:tc>
        <w:tc>
          <w:tcPr>
            <w:tcW w:w="7229" w:type="dxa"/>
            <w:vAlign w:val="center"/>
          </w:tcPr>
          <w:p w14:paraId="652868A6" w14:textId="5588C6D1" w:rsidR="00BB26FC" w:rsidRPr="001B1434" w:rsidRDefault="00BB26FC" w:rsidP="002E039C">
            <w:pPr>
              <w:ind w:left="98"/>
              <w:rPr>
                <w:rFonts w:ascii="Arial" w:hAnsi="Arial" w:cs="Arial"/>
                <w:lang w:val="en-US"/>
              </w:rPr>
            </w:pPr>
            <w:proofErr w:type="spellStart"/>
            <w:r w:rsidRPr="001B1434">
              <w:rPr>
                <w:rFonts w:ascii="Arial" w:hAnsi="Arial" w:cs="Arial"/>
                <w:lang w:val="en-US"/>
              </w:rPr>
              <w:t>kolorowy</w:t>
            </w:r>
            <w:proofErr w:type="spellEnd"/>
            <w:r w:rsidRPr="001B1434">
              <w:rPr>
                <w:rFonts w:ascii="Arial" w:hAnsi="Arial" w:cs="Arial"/>
                <w:lang w:val="en-US"/>
              </w:rPr>
              <w:t xml:space="preserve"> TFT LCD</w:t>
            </w:r>
          </w:p>
        </w:tc>
        <w:tc>
          <w:tcPr>
            <w:tcW w:w="2517" w:type="dxa"/>
            <w:vMerge/>
            <w:vAlign w:val="center"/>
          </w:tcPr>
          <w:p w14:paraId="5A43891C" w14:textId="77777777" w:rsidR="00BB26FC" w:rsidRPr="001B1434" w:rsidRDefault="00BB26FC" w:rsidP="00ED483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BB26FC" w:rsidRPr="001B1434" w14:paraId="1ACAA686" w14:textId="77777777" w:rsidTr="002E7066">
        <w:trPr>
          <w:trHeight w:val="405"/>
        </w:trPr>
        <w:tc>
          <w:tcPr>
            <w:tcW w:w="704" w:type="dxa"/>
            <w:vAlign w:val="center"/>
          </w:tcPr>
          <w:p w14:paraId="6E1A84C1" w14:textId="4294427A" w:rsidR="00BB26FC" w:rsidRPr="001B1434" w:rsidRDefault="00BB26FC" w:rsidP="001B1434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24</w:t>
            </w:r>
          </w:p>
        </w:tc>
        <w:tc>
          <w:tcPr>
            <w:tcW w:w="3544" w:type="dxa"/>
            <w:vAlign w:val="center"/>
          </w:tcPr>
          <w:p w14:paraId="0A63D155" w14:textId="77777777" w:rsidR="00BB26FC" w:rsidRPr="001B1434" w:rsidRDefault="00BB26FC" w:rsidP="00ED4832">
            <w:pPr>
              <w:pStyle w:val="Defaul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1B1434">
              <w:rPr>
                <w:rFonts w:ascii="Arial" w:hAnsi="Arial" w:cs="Arial"/>
                <w:b/>
                <w:color w:val="auto"/>
                <w:sz w:val="20"/>
                <w:szCs w:val="20"/>
              </w:rPr>
              <w:t>Ruchomy ekran</w:t>
            </w:r>
          </w:p>
        </w:tc>
        <w:tc>
          <w:tcPr>
            <w:tcW w:w="7229" w:type="dxa"/>
            <w:vAlign w:val="center"/>
          </w:tcPr>
          <w:p w14:paraId="32626F0A" w14:textId="77777777" w:rsidR="00BB26FC" w:rsidRPr="001B1434" w:rsidRDefault="00BB26FC" w:rsidP="00ED4832">
            <w:pPr>
              <w:ind w:left="98"/>
              <w:rPr>
                <w:rFonts w:ascii="Arial" w:hAnsi="Arial" w:cs="Arial"/>
                <w:lang w:val="en-US"/>
              </w:rPr>
            </w:pPr>
            <w:proofErr w:type="spellStart"/>
            <w:r w:rsidRPr="001B1434">
              <w:rPr>
                <w:rFonts w:ascii="Arial" w:hAnsi="Arial" w:cs="Arial"/>
                <w:lang w:val="en-US"/>
              </w:rPr>
              <w:t>tak</w:t>
            </w:r>
            <w:proofErr w:type="spellEnd"/>
          </w:p>
        </w:tc>
        <w:tc>
          <w:tcPr>
            <w:tcW w:w="2517" w:type="dxa"/>
            <w:vMerge/>
            <w:vAlign w:val="center"/>
          </w:tcPr>
          <w:p w14:paraId="054A9F37" w14:textId="77777777" w:rsidR="00BB26FC" w:rsidRPr="001B1434" w:rsidRDefault="00BB26FC" w:rsidP="00ED483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BB26FC" w:rsidRPr="001B1434" w14:paraId="380ABE9D" w14:textId="77777777" w:rsidTr="002E7066">
        <w:trPr>
          <w:trHeight w:val="282"/>
        </w:trPr>
        <w:tc>
          <w:tcPr>
            <w:tcW w:w="704" w:type="dxa"/>
            <w:vAlign w:val="center"/>
          </w:tcPr>
          <w:p w14:paraId="6B63163A" w14:textId="0A8DC53B" w:rsidR="00BB26FC" w:rsidRPr="001B1434" w:rsidRDefault="00BB26FC" w:rsidP="001B1434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lastRenderedPageBreak/>
              <w:t>25</w:t>
            </w:r>
          </w:p>
        </w:tc>
        <w:tc>
          <w:tcPr>
            <w:tcW w:w="3544" w:type="dxa"/>
            <w:vAlign w:val="center"/>
          </w:tcPr>
          <w:p w14:paraId="5358AE13" w14:textId="77777777" w:rsidR="00BB26FC" w:rsidRPr="001B1434" w:rsidRDefault="00BB26FC" w:rsidP="00ED4832">
            <w:pPr>
              <w:pStyle w:val="Defaul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1B1434">
              <w:rPr>
                <w:rFonts w:ascii="Arial" w:hAnsi="Arial" w:cs="Arial"/>
                <w:b/>
                <w:color w:val="auto"/>
                <w:sz w:val="20"/>
                <w:szCs w:val="20"/>
              </w:rPr>
              <w:t>Dotykowy ekran</w:t>
            </w:r>
          </w:p>
        </w:tc>
        <w:tc>
          <w:tcPr>
            <w:tcW w:w="7229" w:type="dxa"/>
            <w:vAlign w:val="center"/>
          </w:tcPr>
          <w:p w14:paraId="0C1AE440" w14:textId="77777777" w:rsidR="00BB26FC" w:rsidRPr="001B1434" w:rsidRDefault="00BB26FC" w:rsidP="00ED4832">
            <w:pPr>
              <w:ind w:left="98"/>
              <w:rPr>
                <w:rFonts w:ascii="Arial" w:hAnsi="Arial" w:cs="Arial"/>
                <w:lang w:val="en-US"/>
              </w:rPr>
            </w:pPr>
            <w:proofErr w:type="spellStart"/>
            <w:r w:rsidRPr="001B1434">
              <w:rPr>
                <w:rFonts w:ascii="Arial" w:hAnsi="Arial" w:cs="Arial"/>
                <w:lang w:val="en-US"/>
              </w:rPr>
              <w:t>Tak</w:t>
            </w:r>
            <w:proofErr w:type="spellEnd"/>
          </w:p>
        </w:tc>
        <w:tc>
          <w:tcPr>
            <w:tcW w:w="2517" w:type="dxa"/>
            <w:vMerge/>
            <w:vAlign w:val="center"/>
          </w:tcPr>
          <w:p w14:paraId="7EB31A74" w14:textId="77777777" w:rsidR="00BB26FC" w:rsidRPr="001B1434" w:rsidRDefault="00BB26FC" w:rsidP="00ED483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BB26FC" w:rsidRPr="001B1434" w14:paraId="61EC36F9" w14:textId="77777777" w:rsidTr="002E7066">
        <w:trPr>
          <w:trHeight w:val="401"/>
        </w:trPr>
        <w:tc>
          <w:tcPr>
            <w:tcW w:w="704" w:type="dxa"/>
            <w:vAlign w:val="center"/>
          </w:tcPr>
          <w:p w14:paraId="0F3F6B39" w14:textId="11F7DA10" w:rsidR="00BB26FC" w:rsidRPr="001B1434" w:rsidRDefault="00BB26FC" w:rsidP="001B1434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26</w:t>
            </w:r>
          </w:p>
        </w:tc>
        <w:tc>
          <w:tcPr>
            <w:tcW w:w="3544" w:type="dxa"/>
            <w:vAlign w:val="center"/>
          </w:tcPr>
          <w:p w14:paraId="0F01298D" w14:textId="77777777" w:rsidR="00BB26FC" w:rsidRPr="001B1434" w:rsidRDefault="00BB26FC" w:rsidP="00ED4832">
            <w:pPr>
              <w:pStyle w:val="Defaul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proofErr w:type="spellStart"/>
            <w:r w:rsidRPr="001B1434">
              <w:rPr>
                <w:rFonts w:ascii="Arial" w:hAnsi="Arial" w:cs="Arial"/>
                <w:b/>
                <w:color w:val="auto"/>
                <w:sz w:val="20"/>
                <w:szCs w:val="20"/>
              </w:rPr>
              <w:t>Sloty</w:t>
            </w:r>
            <w:proofErr w:type="spellEnd"/>
            <w:r w:rsidRPr="001B1434"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 pamięci</w:t>
            </w:r>
          </w:p>
        </w:tc>
        <w:tc>
          <w:tcPr>
            <w:tcW w:w="7229" w:type="dxa"/>
            <w:vAlign w:val="center"/>
          </w:tcPr>
          <w:p w14:paraId="3AA3B068" w14:textId="77777777" w:rsidR="00BB26FC" w:rsidRPr="001B1434" w:rsidRDefault="00BB26FC" w:rsidP="00ED4832">
            <w:pPr>
              <w:ind w:left="98"/>
              <w:rPr>
                <w:rFonts w:ascii="Arial" w:hAnsi="Arial" w:cs="Arial"/>
                <w:lang w:val="en-US"/>
              </w:rPr>
            </w:pPr>
            <w:r w:rsidRPr="001B1434">
              <w:rPr>
                <w:rFonts w:ascii="Arial" w:hAnsi="Arial" w:cs="Arial"/>
                <w:lang w:val="en-US"/>
              </w:rPr>
              <w:t>2</w:t>
            </w:r>
          </w:p>
        </w:tc>
        <w:tc>
          <w:tcPr>
            <w:tcW w:w="2517" w:type="dxa"/>
            <w:vMerge/>
            <w:vAlign w:val="center"/>
          </w:tcPr>
          <w:p w14:paraId="34B369BD" w14:textId="77777777" w:rsidR="00BB26FC" w:rsidRPr="001B1434" w:rsidRDefault="00BB26FC" w:rsidP="00ED483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BB26FC" w:rsidRPr="001B1434" w14:paraId="5894FAA0" w14:textId="77777777" w:rsidTr="002E7066">
        <w:trPr>
          <w:trHeight w:val="420"/>
        </w:trPr>
        <w:tc>
          <w:tcPr>
            <w:tcW w:w="704" w:type="dxa"/>
            <w:vAlign w:val="center"/>
          </w:tcPr>
          <w:p w14:paraId="3E05DAF4" w14:textId="6C2F1808" w:rsidR="00BB26FC" w:rsidRPr="001B1434" w:rsidRDefault="00BB26FC" w:rsidP="001B1434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27</w:t>
            </w:r>
          </w:p>
        </w:tc>
        <w:tc>
          <w:tcPr>
            <w:tcW w:w="3544" w:type="dxa"/>
            <w:vAlign w:val="center"/>
          </w:tcPr>
          <w:p w14:paraId="01AD9D15" w14:textId="77777777" w:rsidR="00BB26FC" w:rsidRPr="001B1434" w:rsidRDefault="00BB26FC" w:rsidP="00ED4832">
            <w:pPr>
              <w:pStyle w:val="Defaul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1B1434">
              <w:rPr>
                <w:rFonts w:ascii="Arial" w:hAnsi="Arial" w:cs="Arial"/>
                <w:b/>
                <w:color w:val="auto"/>
                <w:sz w:val="20"/>
                <w:szCs w:val="20"/>
              </w:rPr>
              <w:t>Rodzaj slotu</w:t>
            </w:r>
          </w:p>
        </w:tc>
        <w:tc>
          <w:tcPr>
            <w:tcW w:w="7229" w:type="dxa"/>
            <w:vAlign w:val="center"/>
          </w:tcPr>
          <w:p w14:paraId="7C6FEB51" w14:textId="77777777" w:rsidR="00BB26FC" w:rsidRPr="001B1434" w:rsidRDefault="00BB26FC" w:rsidP="00ED4832">
            <w:pPr>
              <w:ind w:left="98"/>
              <w:rPr>
                <w:rFonts w:ascii="Arial" w:hAnsi="Arial" w:cs="Arial"/>
                <w:lang w:val="en-US"/>
              </w:rPr>
            </w:pPr>
            <w:proofErr w:type="spellStart"/>
            <w:r w:rsidRPr="001B1434">
              <w:rPr>
                <w:rFonts w:ascii="Arial" w:hAnsi="Arial" w:cs="Arial"/>
                <w:lang w:val="en-US"/>
              </w:rPr>
              <w:t>typu</w:t>
            </w:r>
            <w:proofErr w:type="spellEnd"/>
            <w:r w:rsidRPr="001B1434">
              <w:rPr>
                <w:rFonts w:ascii="Arial" w:hAnsi="Arial" w:cs="Arial"/>
                <w:lang w:val="en-US"/>
              </w:rPr>
              <w:t xml:space="preserve"> combo, </w:t>
            </w:r>
            <w:proofErr w:type="spellStart"/>
            <w:r w:rsidRPr="001B1434">
              <w:rPr>
                <w:rFonts w:ascii="Arial" w:hAnsi="Arial" w:cs="Arial"/>
                <w:lang w:val="en-US"/>
              </w:rPr>
              <w:t>każdy</w:t>
            </w:r>
            <w:proofErr w:type="spellEnd"/>
            <w:r w:rsidRPr="001B1434">
              <w:rPr>
                <w:rFonts w:ascii="Arial" w:hAnsi="Arial" w:cs="Arial"/>
                <w:lang w:val="en-US"/>
              </w:rPr>
              <w:t xml:space="preserve"> z </w:t>
            </w:r>
            <w:proofErr w:type="spellStart"/>
            <w:r w:rsidRPr="001B1434">
              <w:rPr>
                <w:rFonts w:ascii="Arial" w:hAnsi="Arial" w:cs="Arial"/>
                <w:lang w:val="en-US"/>
              </w:rPr>
              <w:t>nich</w:t>
            </w:r>
            <w:proofErr w:type="spellEnd"/>
            <w:r w:rsidRPr="001B1434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1B1434">
              <w:rPr>
                <w:rFonts w:ascii="Arial" w:hAnsi="Arial" w:cs="Arial"/>
                <w:lang w:val="en-US"/>
              </w:rPr>
              <w:t>może</w:t>
            </w:r>
            <w:proofErr w:type="spellEnd"/>
            <w:r w:rsidRPr="001B1434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1B1434">
              <w:rPr>
                <w:rFonts w:ascii="Arial" w:hAnsi="Arial" w:cs="Arial"/>
                <w:lang w:val="en-US"/>
              </w:rPr>
              <w:t>przyjąć</w:t>
            </w:r>
            <w:proofErr w:type="spellEnd"/>
            <w:r w:rsidRPr="001B1434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1B1434">
              <w:rPr>
                <w:rFonts w:ascii="Arial" w:hAnsi="Arial" w:cs="Arial"/>
                <w:lang w:val="en-US"/>
              </w:rPr>
              <w:t>kartę</w:t>
            </w:r>
            <w:proofErr w:type="spellEnd"/>
            <w:r w:rsidRPr="001B1434">
              <w:rPr>
                <w:rFonts w:ascii="Arial" w:hAnsi="Arial" w:cs="Arial"/>
                <w:lang w:val="en-US"/>
              </w:rPr>
              <w:t xml:space="preserve"> Secure Digital (SD/SDHC/SDXC</w:t>
            </w:r>
          </w:p>
        </w:tc>
        <w:tc>
          <w:tcPr>
            <w:tcW w:w="2517" w:type="dxa"/>
            <w:vMerge/>
            <w:vAlign w:val="center"/>
          </w:tcPr>
          <w:p w14:paraId="6CA38793" w14:textId="77777777" w:rsidR="00BB26FC" w:rsidRPr="001B1434" w:rsidRDefault="00BB26FC" w:rsidP="00ED483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BB26FC" w:rsidRPr="001B1434" w14:paraId="602F4EE3" w14:textId="77777777" w:rsidTr="002E7066">
        <w:trPr>
          <w:trHeight w:val="568"/>
        </w:trPr>
        <w:tc>
          <w:tcPr>
            <w:tcW w:w="704" w:type="dxa"/>
            <w:vAlign w:val="center"/>
          </w:tcPr>
          <w:p w14:paraId="665FBF70" w14:textId="2912DC32" w:rsidR="00BB26FC" w:rsidRPr="001B1434" w:rsidRDefault="00BB26FC" w:rsidP="001B1434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28</w:t>
            </w:r>
          </w:p>
        </w:tc>
        <w:tc>
          <w:tcPr>
            <w:tcW w:w="3544" w:type="dxa"/>
            <w:vAlign w:val="center"/>
          </w:tcPr>
          <w:p w14:paraId="02401A70" w14:textId="77777777" w:rsidR="00BB26FC" w:rsidRPr="001B1434" w:rsidRDefault="00BB26FC" w:rsidP="00ED4832">
            <w:pPr>
              <w:pStyle w:val="Defaul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1B1434">
              <w:rPr>
                <w:rFonts w:ascii="Arial" w:hAnsi="Arial" w:cs="Arial"/>
                <w:b/>
                <w:color w:val="auto"/>
                <w:sz w:val="20"/>
                <w:szCs w:val="20"/>
              </w:rPr>
              <w:t>WIFI</w:t>
            </w:r>
          </w:p>
        </w:tc>
        <w:tc>
          <w:tcPr>
            <w:tcW w:w="7229" w:type="dxa"/>
            <w:vAlign w:val="center"/>
          </w:tcPr>
          <w:p w14:paraId="7042D9A1" w14:textId="77777777" w:rsidR="00BB26FC" w:rsidRPr="001B1434" w:rsidRDefault="00BB26FC" w:rsidP="00ED4832">
            <w:pPr>
              <w:ind w:left="98"/>
              <w:rPr>
                <w:rFonts w:ascii="Arial" w:hAnsi="Arial" w:cs="Arial"/>
                <w:lang w:val="en-US"/>
              </w:rPr>
            </w:pPr>
            <w:proofErr w:type="spellStart"/>
            <w:r w:rsidRPr="001B1434">
              <w:rPr>
                <w:rFonts w:ascii="Arial" w:hAnsi="Arial" w:cs="Arial"/>
                <w:lang w:val="en-US"/>
              </w:rPr>
              <w:t>tak</w:t>
            </w:r>
            <w:proofErr w:type="spellEnd"/>
          </w:p>
        </w:tc>
        <w:tc>
          <w:tcPr>
            <w:tcW w:w="2517" w:type="dxa"/>
            <w:vMerge/>
            <w:vAlign w:val="center"/>
          </w:tcPr>
          <w:p w14:paraId="4FA3F65E" w14:textId="77777777" w:rsidR="00BB26FC" w:rsidRPr="001B1434" w:rsidRDefault="00BB26FC" w:rsidP="00ED483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BB26FC" w:rsidRPr="001B1434" w14:paraId="4A2E172E" w14:textId="77777777" w:rsidTr="002E7066">
        <w:trPr>
          <w:trHeight w:val="464"/>
        </w:trPr>
        <w:tc>
          <w:tcPr>
            <w:tcW w:w="704" w:type="dxa"/>
            <w:vAlign w:val="center"/>
          </w:tcPr>
          <w:p w14:paraId="11F23309" w14:textId="44576795" w:rsidR="00BB26FC" w:rsidRPr="001B1434" w:rsidRDefault="00BB26FC" w:rsidP="001B1434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29</w:t>
            </w:r>
          </w:p>
        </w:tc>
        <w:tc>
          <w:tcPr>
            <w:tcW w:w="3544" w:type="dxa"/>
            <w:vAlign w:val="center"/>
          </w:tcPr>
          <w:p w14:paraId="139C8836" w14:textId="37919C6E" w:rsidR="00BB26FC" w:rsidRPr="001B1434" w:rsidRDefault="00BB26FC" w:rsidP="00ED4832">
            <w:pPr>
              <w:pStyle w:val="Defaul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auto"/>
                <w:sz w:val="20"/>
                <w:szCs w:val="20"/>
              </w:rPr>
              <w:t>A</w:t>
            </w:r>
            <w:r w:rsidRPr="001B1434">
              <w:rPr>
                <w:rFonts w:ascii="Arial" w:hAnsi="Arial" w:cs="Arial"/>
                <w:b/>
                <w:color w:val="auto"/>
                <w:sz w:val="20"/>
                <w:szCs w:val="20"/>
              </w:rPr>
              <w:t>kumulator</w:t>
            </w:r>
          </w:p>
        </w:tc>
        <w:tc>
          <w:tcPr>
            <w:tcW w:w="7229" w:type="dxa"/>
            <w:vAlign w:val="center"/>
          </w:tcPr>
          <w:p w14:paraId="77222BF9" w14:textId="77777777" w:rsidR="00BB26FC" w:rsidRPr="001B1434" w:rsidRDefault="00BB26FC" w:rsidP="00ED4832">
            <w:pPr>
              <w:ind w:left="98"/>
              <w:rPr>
                <w:rFonts w:ascii="Arial" w:hAnsi="Arial" w:cs="Arial"/>
                <w:lang w:val="en-US"/>
              </w:rPr>
            </w:pPr>
            <w:proofErr w:type="spellStart"/>
            <w:r w:rsidRPr="001B1434">
              <w:rPr>
                <w:rFonts w:ascii="Arial" w:hAnsi="Arial" w:cs="Arial"/>
                <w:lang w:val="en-US"/>
              </w:rPr>
              <w:t>Akumulator</w:t>
            </w:r>
            <w:proofErr w:type="spellEnd"/>
            <w:r w:rsidRPr="001B1434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1B1434">
              <w:rPr>
                <w:rFonts w:ascii="Arial" w:hAnsi="Arial" w:cs="Arial"/>
                <w:lang w:val="en-US"/>
              </w:rPr>
              <w:t>litowo-jonowy</w:t>
            </w:r>
            <w:proofErr w:type="spellEnd"/>
          </w:p>
        </w:tc>
        <w:tc>
          <w:tcPr>
            <w:tcW w:w="2517" w:type="dxa"/>
            <w:vMerge/>
            <w:vAlign w:val="center"/>
          </w:tcPr>
          <w:p w14:paraId="74FDDDAC" w14:textId="77777777" w:rsidR="00BB26FC" w:rsidRPr="001B1434" w:rsidRDefault="00BB26FC" w:rsidP="00ED483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BB26FC" w:rsidRPr="001B1434" w14:paraId="05B8B4F6" w14:textId="77777777" w:rsidTr="002E7066">
        <w:trPr>
          <w:trHeight w:val="414"/>
        </w:trPr>
        <w:tc>
          <w:tcPr>
            <w:tcW w:w="704" w:type="dxa"/>
            <w:vAlign w:val="center"/>
          </w:tcPr>
          <w:p w14:paraId="653C17C0" w14:textId="5601FADC" w:rsidR="00BB26FC" w:rsidRPr="001B1434" w:rsidRDefault="00BB26FC" w:rsidP="001B1434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30</w:t>
            </w:r>
          </w:p>
        </w:tc>
        <w:tc>
          <w:tcPr>
            <w:tcW w:w="3544" w:type="dxa"/>
            <w:vAlign w:val="center"/>
          </w:tcPr>
          <w:p w14:paraId="4D680AFF" w14:textId="77777777" w:rsidR="00BB26FC" w:rsidRPr="001B1434" w:rsidRDefault="00BB26FC" w:rsidP="00ED4832">
            <w:pPr>
              <w:pStyle w:val="Defaul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1B1434">
              <w:rPr>
                <w:rFonts w:ascii="Arial" w:hAnsi="Arial" w:cs="Arial"/>
                <w:b/>
                <w:color w:val="auto"/>
                <w:sz w:val="20"/>
                <w:szCs w:val="20"/>
              </w:rPr>
              <w:t>Zasilanie przez USB</w:t>
            </w:r>
          </w:p>
        </w:tc>
        <w:tc>
          <w:tcPr>
            <w:tcW w:w="7229" w:type="dxa"/>
            <w:vAlign w:val="center"/>
          </w:tcPr>
          <w:p w14:paraId="2B7AC835" w14:textId="77777777" w:rsidR="00BB26FC" w:rsidRPr="001B1434" w:rsidRDefault="00BB26FC" w:rsidP="00ED4832">
            <w:pPr>
              <w:ind w:left="98"/>
              <w:rPr>
                <w:rFonts w:ascii="Arial" w:hAnsi="Arial" w:cs="Arial"/>
                <w:lang w:val="en-US"/>
              </w:rPr>
            </w:pPr>
            <w:proofErr w:type="spellStart"/>
            <w:r w:rsidRPr="001B1434">
              <w:rPr>
                <w:rFonts w:ascii="Arial" w:hAnsi="Arial" w:cs="Arial"/>
                <w:lang w:val="en-US"/>
              </w:rPr>
              <w:t>tak</w:t>
            </w:r>
            <w:proofErr w:type="spellEnd"/>
          </w:p>
        </w:tc>
        <w:tc>
          <w:tcPr>
            <w:tcW w:w="2517" w:type="dxa"/>
            <w:vMerge/>
            <w:vAlign w:val="center"/>
          </w:tcPr>
          <w:p w14:paraId="205F5E7D" w14:textId="77777777" w:rsidR="00BB26FC" w:rsidRPr="001B1434" w:rsidRDefault="00BB26FC" w:rsidP="00ED483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BB26FC" w:rsidRPr="001B1434" w14:paraId="16D65B1E" w14:textId="77777777" w:rsidTr="002E7066">
        <w:trPr>
          <w:trHeight w:val="407"/>
        </w:trPr>
        <w:tc>
          <w:tcPr>
            <w:tcW w:w="704" w:type="dxa"/>
            <w:vAlign w:val="center"/>
          </w:tcPr>
          <w:p w14:paraId="1A02E2CA" w14:textId="49B52FDE" w:rsidR="00BB26FC" w:rsidRPr="001B1434" w:rsidRDefault="00BB26FC" w:rsidP="001B1434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31</w:t>
            </w:r>
          </w:p>
        </w:tc>
        <w:tc>
          <w:tcPr>
            <w:tcW w:w="3544" w:type="dxa"/>
            <w:vAlign w:val="center"/>
          </w:tcPr>
          <w:p w14:paraId="7BC3134E" w14:textId="77777777" w:rsidR="00BB26FC" w:rsidRPr="001B1434" w:rsidRDefault="00BB26FC" w:rsidP="00ED4832">
            <w:pPr>
              <w:pStyle w:val="Defaul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1B1434">
              <w:rPr>
                <w:rFonts w:ascii="Arial" w:hAnsi="Arial" w:cs="Arial"/>
                <w:b/>
                <w:color w:val="auto"/>
                <w:sz w:val="20"/>
                <w:szCs w:val="20"/>
              </w:rPr>
              <w:t>Ładowarka</w:t>
            </w:r>
          </w:p>
        </w:tc>
        <w:tc>
          <w:tcPr>
            <w:tcW w:w="7229" w:type="dxa"/>
            <w:vAlign w:val="center"/>
          </w:tcPr>
          <w:p w14:paraId="05C892D2" w14:textId="77777777" w:rsidR="00BB26FC" w:rsidRPr="001B1434" w:rsidRDefault="00BB26FC" w:rsidP="00ED4832">
            <w:pPr>
              <w:ind w:left="98"/>
              <w:rPr>
                <w:rFonts w:ascii="Arial" w:hAnsi="Arial" w:cs="Arial"/>
                <w:lang w:val="en-US"/>
              </w:rPr>
            </w:pPr>
            <w:proofErr w:type="spellStart"/>
            <w:r w:rsidRPr="001B1434">
              <w:rPr>
                <w:rFonts w:ascii="Arial" w:hAnsi="Arial" w:cs="Arial"/>
                <w:lang w:val="en-US"/>
              </w:rPr>
              <w:t>tak</w:t>
            </w:r>
            <w:proofErr w:type="spellEnd"/>
          </w:p>
        </w:tc>
        <w:tc>
          <w:tcPr>
            <w:tcW w:w="2517" w:type="dxa"/>
            <w:vMerge/>
            <w:vAlign w:val="center"/>
          </w:tcPr>
          <w:p w14:paraId="7AB542F3" w14:textId="77777777" w:rsidR="00BB26FC" w:rsidRPr="001B1434" w:rsidRDefault="00BB26FC" w:rsidP="00ED483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BB26FC" w:rsidRPr="001B1434" w14:paraId="2D8E524F" w14:textId="77777777" w:rsidTr="002E7066">
        <w:trPr>
          <w:trHeight w:val="413"/>
        </w:trPr>
        <w:tc>
          <w:tcPr>
            <w:tcW w:w="704" w:type="dxa"/>
            <w:vAlign w:val="center"/>
          </w:tcPr>
          <w:p w14:paraId="387244AC" w14:textId="06C7FFE8" w:rsidR="00BB26FC" w:rsidRPr="001B1434" w:rsidRDefault="00BB26FC" w:rsidP="001B1434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32</w:t>
            </w:r>
          </w:p>
        </w:tc>
        <w:tc>
          <w:tcPr>
            <w:tcW w:w="3544" w:type="dxa"/>
            <w:vAlign w:val="center"/>
          </w:tcPr>
          <w:p w14:paraId="12C14BDC" w14:textId="77777777" w:rsidR="00BB26FC" w:rsidRPr="001B1434" w:rsidRDefault="00BB26FC" w:rsidP="00ED4832">
            <w:pPr>
              <w:pStyle w:val="Defaul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1B1434">
              <w:rPr>
                <w:rFonts w:ascii="Arial" w:hAnsi="Arial" w:cs="Arial"/>
                <w:b/>
                <w:color w:val="auto"/>
                <w:sz w:val="20"/>
                <w:szCs w:val="20"/>
              </w:rPr>
              <w:t>Kompatybilna lampa błyskowa</w:t>
            </w:r>
          </w:p>
        </w:tc>
        <w:tc>
          <w:tcPr>
            <w:tcW w:w="7229" w:type="dxa"/>
            <w:vAlign w:val="center"/>
          </w:tcPr>
          <w:p w14:paraId="1C87F471" w14:textId="77777777" w:rsidR="00BB26FC" w:rsidRPr="001B1434" w:rsidRDefault="00BB26FC" w:rsidP="00ED4832">
            <w:pPr>
              <w:ind w:left="98"/>
              <w:rPr>
                <w:rFonts w:ascii="Arial" w:hAnsi="Arial" w:cs="Arial"/>
                <w:lang w:val="en-US"/>
              </w:rPr>
            </w:pPr>
            <w:proofErr w:type="spellStart"/>
            <w:r w:rsidRPr="001B1434">
              <w:rPr>
                <w:rFonts w:ascii="Arial" w:hAnsi="Arial" w:cs="Arial"/>
                <w:lang w:val="en-US"/>
              </w:rPr>
              <w:t>tak</w:t>
            </w:r>
            <w:proofErr w:type="spellEnd"/>
          </w:p>
        </w:tc>
        <w:tc>
          <w:tcPr>
            <w:tcW w:w="2517" w:type="dxa"/>
            <w:vMerge/>
            <w:vAlign w:val="center"/>
          </w:tcPr>
          <w:p w14:paraId="26B94B66" w14:textId="77777777" w:rsidR="00BB26FC" w:rsidRPr="001B1434" w:rsidRDefault="00BB26FC" w:rsidP="00ED483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BB26FC" w:rsidRPr="000F441F" w14:paraId="07EEAD89" w14:textId="77777777" w:rsidTr="00BB26FC">
        <w:trPr>
          <w:trHeight w:val="423"/>
        </w:trPr>
        <w:tc>
          <w:tcPr>
            <w:tcW w:w="704" w:type="dxa"/>
          </w:tcPr>
          <w:p w14:paraId="1432AD3B" w14:textId="60466B6E" w:rsidR="00BB26FC" w:rsidRPr="00EA5FB4" w:rsidRDefault="00BB26FC" w:rsidP="005A4B1F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33</w:t>
            </w:r>
          </w:p>
        </w:tc>
        <w:tc>
          <w:tcPr>
            <w:tcW w:w="3544" w:type="dxa"/>
          </w:tcPr>
          <w:p w14:paraId="772C6C26" w14:textId="77777777" w:rsidR="00BB26FC" w:rsidRPr="00EA5FB4" w:rsidRDefault="00BB26FC" w:rsidP="005A4B1F">
            <w:pPr>
              <w:pStyle w:val="Defaul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auto"/>
                <w:sz w:val="20"/>
                <w:szCs w:val="20"/>
              </w:rPr>
              <w:t>Gwarancja</w:t>
            </w:r>
          </w:p>
        </w:tc>
        <w:tc>
          <w:tcPr>
            <w:tcW w:w="7229" w:type="dxa"/>
          </w:tcPr>
          <w:p w14:paraId="7E3DE516" w14:textId="77777777" w:rsidR="00BB26FC" w:rsidRPr="00EA5FB4" w:rsidRDefault="00BB26FC" w:rsidP="005A4B1F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BB26FC">
              <w:rPr>
                <w:rFonts w:ascii="Arial" w:hAnsi="Arial" w:cs="Arial"/>
                <w:color w:val="auto"/>
                <w:sz w:val="20"/>
                <w:szCs w:val="20"/>
              </w:rPr>
              <w:t>minimalny czas trwania gwarancji 2 lata</w:t>
            </w:r>
          </w:p>
        </w:tc>
        <w:tc>
          <w:tcPr>
            <w:tcW w:w="2517" w:type="dxa"/>
            <w:vMerge/>
          </w:tcPr>
          <w:p w14:paraId="278A83CA" w14:textId="77777777" w:rsidR="00BB26FC" w:rsidRPr="00EA5FB4" w:rsidRDefault="00BB26FC" w:rsidP="005A4B1F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</w:tbl>
    <w:p w14:paraId="47F87AC3" w14:textId="77777777" w:rsidR="002956EB" w:rsidRPr="001B1434" w:rsidRDefault="002956EB" w:rsidP="002956EB">
      <w:pPr>
        <w:rPr>
          <w:rFonts w:ascii="Arial" w:hAnsi="Arial" w:cs="Arial"/>
        </w:rPr>
      </w:pPr>
    </w:p>
    <w:p w14:paraId="752E3CE6" w14:textId="77777777" w:rsidR="002956EB" w:rsidRPr="001B1434" w:rsidRDefault="002956EB" w:rsidP="00603006">
      <w:pPr>
        <w:rPr>
          <w:rFonts w:ascii="Arial" w:hAnsi="Arial" w:cs="Arial"/>
        </w:rPr>
      </w:pPr>
    </w:p>
    <w:p w14:paraId="498552A9" w14:textId="1AC0F297" w:rsidR="00531A0A" w:rsidRDefault="00531A0A" w:rsidP="00603006">
      <w:pPr>
        <w:rPr>
          <w:rFonts w:ascii="Arial" w:hAnsi="Arial" w:cs="Arial"/>
        </w:rPr>
      </w:pPr>
    </w:p>
    <w:p w14:paraId="7727527C" w14:textId="1EB0658D" w:rsidR="00531A0A" w:rsidRDefault="00531A0A" w:rsidP="00603006">
      <w:pPr>
        <w:rPr>
          <w:rFonts w:ascii="Arial" w:hAnsi="Arial" w:cs="Arial"/>
        </w:rPr>
      </w:pPr>
    </w:p>
    <w:p w14:paraId="39CD86EE" w14:textId="1CBE311B" w:rsidR="00531A0A" w:rsidRDefault="00531A0A" w:rsidP="005F2196">
      <w:pPr>
        <w:pStyle w:val="Tekstpodstawowy3"/>
        <w:rPr>
          <w:rFonts w:ascii="Arial" w:hAnsi="Arial" w:cs="Arial"/>
          <w:sz w:val="20"/>
        </w:rPr>
      </w:pPr>
    </w:p>
    <w:p w14:paraId="4C7865D8" w14:textId="512A2E92" w:rsidR="00EA5FB4" w:rsidRDefault="00EA5FB4" w:rsidP="005F2196">
      <w:pPr>
        <w:pStyle w:val="Tekstpodstawowy3"/>
        <w:rPr>
          <w:rFonts w:ascii="Arial" w:hAnsi="Arial" w:cs="Arial"/>
          <w:sz w:val="20"/>
        </w:rPr>
      </w:pPr>
    </w:p>
    <w:p w14:paraId="5A496B2F" w14:textId="16B76AFE" w:rsidR="00F01D50" w:rsidRDefault="00F01D50" w:rsidP="005F2196">
      <w:pPr>
        <w:pStyle w:val="Tekstpodstawowy3"/>
        <w:rPr>
          <w:rFonts w:ascii="Arial" w:hAnsi="Arial" w:cs="Arial"/>
          <w:sz w:val="20"/>
        </w:rPr>
      </w:pPr>
    </w:p>
    <w:p w14:paraId="15905111" w14:textId="5C82B4E4" w:rsidR="00941151" w:rsidRDefault="00941151" w:rsidP="005F2196">
      <w:pPr>
        <w:pStyle w:val="Tekstpodstawowy3"/>
        <w:rPr>
          <w:rFonts w:ascii="Arial" w:hAnsi="Arial" w:cs="Arial"/>
          <w:sz w:val="20"/>
        </w:rPr>
      </w:pPr>
    </w:p>
    <w:p w14:paraId="1D62861E" w14:textId="77777777" w:rsidR="00941151" w:rsidRDefault="00941151" w:rsidP="005F2196">
      <w:pPr>
        <w:pStyle w:val="Tekstpodstawowy3"/>
        <w:rPr>
          <w:rFonts w:ascii="Arial" w:hAnsi="Arial" w:cs="Arial"/>
          <w:sz w:val="20"/>
        </w:rPr>
      </w:pPr>
    </w:p>
    <w:p w14:paraId="49EC0466" w14:textId="3A33F256" w:rsidR="00F01D50" w:rsidRDefault="00F01D50" w:rsidP="005F2196">
      <w:pPr>
        <w:pStyle w:val="Tekstpodstawowy3"/>
        <w:rPr>
          <w:rFonts w:ascii="Arial" w:hAnsi="Arial" w:cs="Arial"/>
          <w:sz w:val="20"/>
        </w:rPr>
      </w:pPr>
    </w:p>
    <w:p w14:paraId="0205964D" w14:textId="16B00BEE" w:rsidR="00F01D50" w:rsidRDefault="00F01D50" w:rsidP="005F2196">
      <w:pPr>
        <w:pStyle w:val="Tekstpodstawowy3"/>
        <w:rPr>
          <w:rFonts w:ascii="Arial" w:hAnsi="Arial" w:cs="Arial"/>
          <w:sz w:val="20"/>
        </w:rPr>
      </w:pPr>
    </w:p>
    <w:p w14:paraId="7AC66121" w14:textId="77777777" w:rsidR="00D50D62" w:rsidRDefault="00D50D62" w:rsidP="005F2196">
      <w:pPr>
        <w:pStyle w:val="Tekstpodstawowy3"/>
        <w:rPr>
          <w:rFonts w:ascii="Arial" w:hAnsi="Arial" w:cs="Arial"/>
          <w:sz w:val="20"/>
        </w:rPr>
      </w:pPr>
    </w:p>
    <w:p w14:paraId="588A2CDD" w14:textId="77777777" w:rsidR="00F01D50" w:rsidRDefault="00F01D50" w:rsidP="005F2196">
      <w:pPr>
        <w:pStyle w:val="Tekstpodstawowy3"/>
        <w:rPr>
          <w:rFonts w:ascii="Arial" w:hAnsi="Arial" w:cs="Arial"/>
          <w:sz w:val="20"/>
        </w:rPr>
      </w:pPr>
    </w:p>
    <w:tbl>
      <w:tblPr>
        <w:tblStyle w:val="Tabela-Siatka"/>
        <w:tblW w:w="13994" w:type="dxa"/>
        <w:tblLayout w:type="fixed"/>
        <w:tblLook w:val="04A0" w:firstRow="1" w:lastRow="0" w:firstColumn="1" w:lastColumn="0" w:noHBand="0" w:noVBand="1"/>
      </w:tblPr>
      <w:tblGrid>
        <w:gridCol w:w="704"/>
        <w:gridCol w:w="3827"/>
        <w:gridCol w:w="6946"/>
        <w:gridCol w:w="2517"/>
      </w:tblGrid>
      <w:tr w:rsidR="001D4ABD" w:rsidRPr="001D4ABD" w14:paraId="67699916" w14:textId="77777777" w:rsidTr="00ED4832">
        <w:trPr>
          <w:trHeight w:val="960"/>
        </w:trPr>
        <w:tc>
          <w:tcPr>
            <w:tcW w:w="13994" w:type="dxa"/>
            <w:gridSpan w:val="4"/>
            <w:vAlign w:val="center"/>
          </w:tcPr>
          <w:p w14:paraId="7AF622C7" w14:textId="72BA28ED" w:rsidR="001D4ABD" w:rsidRPr="00F01D50" w:rsidRDefault="001D4ABD" w:rsidP="00F01D50">
            <w:pPr>
              <w:pStyle w:val="Akapitzlist"/>
              <w:widowControl w:val="0"/>
              <w:numPr>
                <w:ilvl w:val="0"/>
                <w:numId w:val="12"/>
              </w:numPr>
              <w:suppressAutoHyphens/>
              <w:spacing w:after="120" w:line="259" w:lineRule="auto"/>
              <w:ind w:left="306"/>
              <w:jc w:val="both"/>
              <w:rPr>
                <w:rFonts w:ascii="Arial" w:eastAsia="Calibri" w:hAnsi="Arial" w:cs="Arial"/>
                <w:b/>
                <w:bCs/>
                <w:sz w:val="24"/>
                <w:szCs w:val="24"/>
                <w:lang w:eastAsia="en-US"/>
              </w:rPr>
            </w:pPr>
            <w:bookmarkStart w:id="3" w:name="_Hlk191293042"/>
            <w:r w:rsidRPr="00F01D50">
              <w:rPr>
                <w:rFonts w:ascii="Arial" w:eastAsia="Calibri" w:hAnsi="Arial" w:cs="Arial"/>
                <w:b/>
                <w:bCs/>
                <w:sz w:val="28"/>
                <w:szCs w:val="24"/>
                <w:lang w:eastAsia="en-US"/>
              </w:rPr>
              <w:lastRenderedPageBreak/>
              <w:t xml:space="preserve">Obiektyw </w:t>
            </w:r>
            <w:r w:rsidRPr="00F01D50">
              <w:rPr>
                <w:rFonts w:ascii="Arial" w:hAnsi="Arial" w:cs="Arial"/>
                <w:b/>
                <w:bCs/>
                <w:sz w:val="24"/>
              </w:rPr>
              <w:t>12-24/2.8 + filtr</w:t>
            </w:r>
            <w:r w:rsidRPr="00406EF5">
              <w:rPr>
                <w:rFonts w:ascii="Arial" w:hAnsi="Arial" w:cs="Arial"/>
                <w:b/>
                <w:bCs/>
                <w:sz w:val="24"/>
              </w:rPr>
              <w:t xml:space="preserve"> UV</w:t>
            </w:r>
            <w:r w:rsidRPr="00406EF5">
              <w:rPr>
                <w:rFonts w:ascii="Arial" w:eastAsia="Calibri" w:hAnsi="Arial" w:cs="Arial"/>
                <w:b/>
                <w:bCs/>
                <w:sz w:val="28"/>
                <w:szCs w:val="24"/>
                <w:lang w:eastAsia="en-US"/>
              </w:rPr>
              <w:t xml:space="preserve"> </w:t>
            </w:r>
            <w:r w:rsidRPr="00F01D50">
              <w:rPr>
                <w:rFonts w:ascii="Arial" w:eastAsia="Calibri" w:hAnsi="Arial" w:cs="Arial"/>
                <w:b/>
                <w:bCs/>
                <w:sz w:val="28"/>
                <w:szCs w:val="24"/>
                <w:lang w:eastAsia="en-US"/>
              </w:rPr>
              <w:t>– 1 sztuka</w:t>
            </w:r>
            <w:r w:rsidRPr="00F01D50">
              <w:rPr>
                <w:rFonts w:ascii="Arial" w:eastAsia="Calibri" w:hAnsi="Arial" w:cs="Arial"/>
                <w:b/>
                <w:bCs/>
                <w:sz w:val="24"/>
                <w:szCs w:val="24"/>
                <w:lang w:eastAsia="en-US"/>
              </w:rPr>
              <w:t xml:space="preserve"> spełniający poniższe parametry techniczne lub cechy</w:t>
            </w:r>
          </w:p>
          <w:p w14:paraId="72C7F1D1" w14:textId="77777777" w:rsidR="001D4ABD" w:rsidRPr="001D4ABD" w:rsidRDefault="001D4ABD" w:rsidP="00ED4832">
            <w:pPr>
              <w:widowControl w:val="0"/>
              <w:suppressAutoHyphens/>
              <w:spacing w:after="120" w:line="259" w:lineRule="auto"/>
              <w:rPr>
                <w:rFonts w:ascii="Arial" w:eastAsia="Calibri" w:hAnsi="Arial" w:cs="Arial"/>
                <w:b/>
                <w:bCs/>
                <w:lang w:eastAsia="en-US"/>
              </w:rPr>
            </w:pPr>
            <w:r w:rsidRPr="001D4ABD">
              <w:rPr>
                <w:rFonts w:ascii="Arial" w:eastAsia="Calibri" w:hAnsi="Arial" w:cs="Arial"/>
                <w:b/>
                <w:bCs/>
                <w:sz w:val="22"/>
                <w:lang w:eastAsia="en-US"/>
              </w:rPr>
              <w:t>Oferowany model, producent*</w:t>
            </w:r>
            <w:r w:rsidRPr="001D4ABD">
              <w:rPr>
                <w:rFonts w:ascii="Arial" w:eastAsia="Calibri" w:hAnsi="Arial" w:cs="Arial"/>
                <w:b/>
                <w:bCs/>
                <w:lang w:eastAsia="en-US"/>
              </w:rPr>
              <w:t xml:space="preserve"> </w:t>
            </w:r>
            <w:r w:rsidRPr="001D4ABD">
              <w:rPr>
                <w:rFonts w:ascii="Arial" w:eastAsia="Calibri" w:hAnsi="Arial" w:cs="Arial"/>
                <w:bCs/>
                <w:lang w:eastAsia="en-US"/>
              </w:rPr>
              <w:t>…………………………………………………………………………………………………………………………………………</w:t>
            </w:r>
          </w:p>
          <w:p w14:paraId="7B94C713" w14:textId="77777777" w:rsidR="001D4ABD" w:rsidRPr="001D4ABD" w:rsidRDefault="001D4ABD" w:rsidP="00ED4832">
            <w:pPr>
              <w:widowControl w:val="0"/>
              <w:suppressAutoHyphens/>
              <w:ind w:left="-207"/>
              <w:jc w:val="center"/>
              <w:rPr>
                <w:rFonts w:ascii="Arial" w:hAnsi="Arial" w:cs="Arial"/>
                <w:i/>
                <w:iCs/>
                <w:szCs w:val="22"/>
              </w:rPr>
            </w:pPr>
            <w:r w:rsidRPr="001D4ABD">
              <w:rPr>
                <w:rFonts w:ascii="Arial" w:eastAsia="Calibri" w:hAnsi="Arial" w:cs="Arial"/>
                <w:bCs/>
                <w:i/>
                <w:sz w:val="18"/>
                <w:lang w:eastAsia="en-US"/>
              </w:rPr>
              <w:t>(</w:t>
            </w:r>
            <w:r w:rsidRPr="001D4ABD">
              <w:rPr>
                <w:rFonts w:ascii="Arial" w:hAnsi="Arial" w:cs="Arial"/>
                <w:i/>
                <w:iCs/>
                <w:szCs w:val="22"/>
              </w:rPr>
              <w:t>należy podać pełną nazwę urządzenia oraz pełną nazwę producenta, w celu jednoznacznej identyfikacji oferowanego urządzenia)</w:t>
            </w:r>
          </w:p>
          <w:p w14:paraId="15A61054" w14:textId="77777777" w:rsidR="001D4ABD" w:rsidRPr="001D4ABD" w:rsidRDefault="001D4ABD" w:rsidP="00ED4832">
            <w:pPr>
              <w:widowControl w:val="0"/>
              <w:suppressAutoHyphens/>
              <w:ind w:left="-207"/>
              <w:rPr>
                <w:rFonts w:ascii="Arial" w:eastAsia="Calibri" w:hAnsi="Arial" w:cs="Arial"/>
                <w:bCs/>
                <w:i/>
                <w:lang w:eastAsia="en-US"/>
              </w:rPr>
            </w:pPr>
            <w:r w:rsidRPr="001D4ABD">
              <w:rPr>
                <w:rFonts w:ascii="Arial" w:eastAsia="Calibri" w:hAnsi="Arial" w:cs="Arial"/>
                <w:bCs/>
                <w:i/>
                <w:lang w:eastAsia="en-US"/>
              </w:rPr>
              <w:t>)</w:t>
            </w:r>
          </w:p>
          <w:p w14:paraId="1C75BC7E" w14:textId="27892D9E" w:rsidR="001D4ABD" w:rsidRPr="001D4ABD" w:rsidRDefault="001D4ABD" w:rsidP="00ED4832">
            <w:pPr>
              <w:widowControl w:val="0"/>
              <w:suppressAutoHyphens/>
              <w:jc w:val="both"/>
              <w:rPr>
                <w:rFonts w:ascii="Arial" w:eastAsia="Calibri" w:hAnsi="Arial" w:cs="Arial"/>
                <w:lang w:eastAsia="en-US"/>
              </w:rPr>
            </w:pPr>
            <w:r w:rsidRPr="001D4ABD">
              <w:rPr>
                <w:rFonts w:ascii="Arial" w:eastAsia="Calibri" w:hAnsi="Arial" w:cs="Arial"/>
                <w:b/>
                <w:sz w:val="22"/>
                <w:lang w:eastAsia="en-US"/>
              </w:rPr>
              <w:t>Oferowany okres gwarancji*</w:t>
            </w:r>
            <w:r w:rsidRPr="001D4ABD">
              <w:rPr>
                <w:rFonts w:ascii="Arial" w:eastAsia="Calibri" w:hAnsi="Arial" w:cs="Arial"/>
                <w:lang w:eastAsia="en-US"/>
              </w:rPr>
              <w:t xml:space="preserve"> ………………………………………………………………………………………………………………………………………………</w:t>
            </w:r>
          </w:p>
          <w:p w14:paraId="6BCCDC87" w14:textId="77777777" w:rsidR="001D4ABD" w:rsidRPr="001D4ABD" w:rsidRDefault="001D4ABD" w:rsidP="00ED4832">
            <w:pPr>
              <w:widowControl w:val="0"/>
              <w:suppressAutoHyphens/>
              <w:ind w:right="1408"/>
              <w:rPr>
                <w:rFonts w:ascii="Arial" w:eastAsia="Calibri" w:hAnsi="Arial" w:cs="Arial"/>
                <w:sz w:val="18"/>
                <w:lang w:eastAsia="en-US"/>
              </w:rPr>
            </w:pPr>
            <w:r w:rsidRPr="001D4ABD">
              <w:rPr>
                <w:rFonts w:ascii="Arial" w:hAnsi="Arial" w:cs="Arial"/>
                <w:i/>
                <w:iCs/>
                <w:szCs w:val="22"/>
              </w:rPr>
              <w:t>(należy podać oferowany okres gwarancji w miesiącach, minimalny okres gwarancji producenta wynosi 24 miesiące</w:t>
            </w:r>
            <w:r w:rsidRPr="001D4ABD">
              <w:rPr>
                <w:rFonts w:ascii="Arial" w:eastAsia="Calibri" w:hAnsi="Arial" w:cs="Arial"/>
                <w:sz w:val="18"/>
                <w:lang w:eastAsia="en-US"/>
              </w:rPr>
              <w:t>)</w:t>
            </w:r>
          </w:p>
          <w:p w14:paraId="2D350E12" w14:textId="77777777" w:rsidR="001D4ABD" w:rsidRPr="001D4ABD" w:rsidRDefault="001D4ABD" w:rsidP="00ED4832">
            <w:pPr>
              <w:pStyle w:val="Default"/>
              <w:rPr>
                <w:rFonts w:ascii="Arial" w:hAnsi="Arial" w:cs="Arial"/>
                <w:b/>
                <w:bCs/>
                <w:color w:val="auto"/>
                <w:sz w:val="16"/>
                <w:szCs w:val="18"/>
              </w:rPr>
            </w:pPr>
          </w:p>
        </w:tc>
      </w:tr>
      <w:tr w:rsidR="001D4ABD" w:rsidRPr="00D50D62" w14:paraId="236AA0B8" w14:textId="77777777" w:rsidTr="00D50D62">
        <w:trPr>
          <w:trHeight w:val="1443"/>
        </w:trPr>
        <w:tc>
          <w:tcPr>
            <w:tcW w:w="704" w:type="dxa"/>
            <w:vAlign w:val="center"/>
          </w:tcPr>
          <w:p w14:paraId="5922C4F2" w14:textId="77777777" w:rsidR="001D4ABD" w:rsidRPr="00D50D62" w:rsidRDefault="001D4ABD" w:rsidP="00ED4832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</w:pPr>
            <w:r w:rsidRPr="00D50D62"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  <w:t>Lp.</w:t>
            </w:r>
          </w:p>
        </w:tc>
        <w:tc>
          <w:tcPr>
            <w:tcW w:w="3827" w:type="dxa"/>
            <w:vAlign w:val="center"/>
          </w:tcPr>
          <w:p w14:paraId="25EA5D98" w14:textId="77777777" w:rsidR="001D4ABD" w:rsidRPr="00D50D62" w:rsidRDefault="001D4ABD" w:rsidP="00ED4832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</w:pPr>
            <w:r w:rsidRPr="00D50D62"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  <w:t>Nazwa elementu, parametry i możliwości sprzętu</w:t>
            </w:r>
          </w:p>
        </w:tc>
        <w:tc>
          <w:tcPr>
            <w:tcW w:w="6946" w:type="dxa"/>
            <w:vAlign w:val="center"/>
          </w:tcPr>
          <w:p w14:paraId="2B15565A" w14:textId="77777777" w:rsidR="001D4ABD" w:rsidRPr="00D50D62" w:rsidRDefault="001D4ABD" w:rsidP="00ED4832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</w:pPr>
            <w:r w:rsidRPr="00D50D62"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  <w:t>Opis techniczny (minimalne wymagania Zamawiającego)</w:t>
            </w:r>
          </w:p>
        </w:tc>
        <w:tc>
          <w:tcPr>
            <w:tcW w:w="2517" w:type="dxa"/>
            <w:vAlign w:val="center"/>
          </w:tcPr>
          <w:p w14:paraId="6C9E9522" w14:textId="77777777" w:rsidR="001D4ABD" w:rsidRPr="00D50D62" w:rsidRDefault="001D4ABD" w:rsidP="00ED4832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</w:pPr>
            <w:r w:rsidRPr="00D50D62"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  <w:t xml:space="preserve">Spełnienie wymagań Zamawiającego przez oferowane urządzenie </w:t>
            </w:r>
          </w:p>
          <w:p w14:paraId="1ACC1C69" w14:textId="77777777" w:rsidR="001D4ABD" w:rsidRPr="00D50D62" w:rsidRDefault="001D4ABD" w:rsidP="00ED4832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</w:pPr>
            <w:r w:rsidRPr="00D50D62"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  <w:t>(TAK lub NIE – właściwe proszę zaznaczyć „X” lub „V”)</w:t>
            </w:r>
          </w:p>
        </w:tc>
      </w:tr>
      <w:bookmarkEnd w:id="3"/>
      <w:tr w:rsidR="001D4ABD" w:rsidRPr="001D4ABD" w14:paraId="1BAE1752" w14:textId="77777777" w:rsidTr="00941151">
        <w:trPr>
          <w:trHeight w:val="273"/>
        </w:trPr>
        <w:tc>
          <w:tcPr>
            <w:tcW w:w="704" w:type="dxa"/>
            <w:vAlign w:val="center"/>
          </w:tcPr>
          <w:p w14:paraId="3EE3C2FE" w14:textId="28221CCC" w:rsidR="001D4ABD" w:rsidRPr="001D4ABD" w:rsidRDefault="001D4ABD" w:rsidP="001D4ABD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1D4ABD">
              <w:rPr>
                <w:rFonts w:ascii="Arial" w:hAnsi="Arial" w:cs="Arial"/>
                <w:color w:val="auto"/>
                <w:sz w:val="20"/>
                <w:szCs w:val="20"/>
              </w:rPr>
              <w:t>1</w:t>
            </w:r>
          </w:p>
        </w:tc>
        <w:tc>
          <w:tcPr>
            <w:tcW w:w="3827" w:type="dxa"/>
            <w:vAlign w:val="center"/>
          </w:tcPr>
          <w:p w14:paraId="42BC57F9" w14:textId="77777777" w:rsidR="001D4ABD" w:rsidRPr="001D4ABD" w:rsidRDefault="001D4ABD" w:rsidP="00BF0EFE">
            <w:pPr>
              <w:pStyle w:val="Defaul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1D4ABD">
              <w:rPr>
                <w:rFonts w:ascii="Arial" w:hAnsi="Arial" w:cs="Arial"/>
                <w:b/>
                <w:color w:val="auto"/>
                <w:sz w:val="20"/>
                <w:szCs w:val="20"/>
              </w:rPr>
              <w:t>Mocowanie</w:t>
            </w:r>
          </w:p>
        </w:tc>
        <w:tc>
          <w:tcPr>
            <w:tcW w:w="6946" w:type="dxa"/>
            <w:vAlign w:val="center"/>
          </w:tcPr>
          <w:p w14:paraId="4E87D328" w14:textId="7C1D197F" w:rsidR="001D4ABD" w:rsidRPr="001D4ABD" w:rsidRDefault="001D4ABD" w:rsidP="00193773">
            <w:pPr>
              <w:ind w:left="98"/>
              <w:rPr>
                <w:rFonts w:ascii="Arial" w:hAnsi="Arial" w:cs="Arial"/>
                <w:lang w:val="en-US"/>
              </w:rPr>
            </w:pPr>
            <w:proofErr w:type="spellStart"/>
            <w:r w:rsidRPr="001D4ABD">
              <w:rPr>
                <w:rFonts w:ascii="Arial" w:hAnsi="Arial" w:cs="Arial"/>
                <w:lang w:val="en-US"/>
              </w:rPr>
              <w:t>Kompatybilny</w:t>
            </w:r>
            <w:proofErr w:type="spellEnd"/>
            <w:r w:rsidRPr="001D4ABD">
              <w:rPr>
                <w:rFonts w:ascii="Arial" w:hAnsi="Arial" w:cs="Arial"/>
                <w:lang w:val="en-US"/>
              </w:rPr>
              <w:t xml:space="preserve"> z </w:t>
            </w:r>
            <w:proofErr w:type="spellStart"/>
            <w:r w:rsidRPr="001D4ABD">
              <w:rPr>
                <w:rFonts w:ascii="Arial" w:hAnsi="Arial" w:cs="Arial"/>
                <w:lang w:val="en-US"/>
              </w:rPr>
              <w:t>korpusem</w:t>
            </w:r>
            <w:proofErr w:type="spellEnd"/>
          </w:p>
        </w:tc>
        <w:tc>
          <w:tcPr>
            <w:tcW w:w="2517" w:type="dxa"/>
            <w:vMerge w:val="restart"/>
            <w:vAlign w:val="center"/>
          </w:tcPr>
          <w:p w14:paraId="4BAEE61E" w14:textId="77777777" w:rsidR="001D4ABD" w:rsidRPr="001D4ABD" w:rsidRDefault="001D4ABD" w:rsidP="00BF0EFE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D4ABD">
              <w:rPr>
                <w:rFonts w:ascii="Arial" w:hAnsi="Arial" w:cs="Arial"/>
                <w:color w:val="auto"/>
                <w:sz w:val="18"/>
                <w:szCs w:val="18"/>
              </w:rPr>
              <w:t> </w:t>
            </w:r>
          </w:p>
          <w:p w14:paraId="4BBC8E5B" w14:textId="3437556E" w:rsidR="001D4ABD" w:rsidRPr="001D4ABD" w:rsidRDefault="001D4ABD" w:rsidP="00BF0EFE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D4ABD">
              <w:rPr>
                <w:rFonts w:ascii="Arial" w:hAnsi="Arial" w:cs="Arial"/>
                <w:color w:val="auto"/>
                <w:sz w:val="18"/>
                <w:szCs w:val="18"/>
              </w:rPr>
              <w:t> </w:t>
            </w:r>
            <w:sdt>
              <w:sdtPr>
                <w:rPr>
                  <w:rFonts w:ascii="Arial" w:eastAsia="Calibri" w:hAnsi="Arial" w:cs="Arial"/>
                  <w:color w:val="auto"/>
                  <w:sz w:val="36"/>
                  <w:szCs w:val="22"/>
                  <w:lang w:eastAsia="en-US"/>
                </w:rPr>
                <w:id w:val="3020401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A5FB4">
                  <w:rPr>
                    <w:rFonts w:ascii="Segoe UI Symbol" w:eastAsia="Calibri" w:hAnsi="Segoe UI Symbol" w:cs="Segoe UI Symbol"/>
                    <w:color w:val="auto"/>
                    <w:sz w:val="36"/>
                    <w:szCs w:val="22"/>
                    <w:lang w:eastAsia="en-US"/>
                  </w:rPr>
                  <w:t>☐</w:t>
                </w:r>
              </w:sdtContent>
            </w:sdt>
            <w:r w:rsidRPr="00EA5FB4">
              <w:rPr>
                <w:rFonts w:ascii="Arial" w:eastAsia="Calibri" w:hAnsi="Arial" w:cs="Arial"/>
                <w:color w:val="auto"/>
                <w:sz w:val="28"/>
                <w:szCs w:val="18"/>
                <w:lang w:eastAsia="en-US"/>
              </w:rPr>
              <w:t xml:space="preserve"> TAK / </w:t>
            </w:r>
            <w:sdt>
              <w:sdtPr>
                <w:rPr>
                  <w:rFonts w:ascii="Arial" w:eastAsia="Calibri" w:hAnsi="Arial" w:cs="Arial"/>
                  <w:color w:val="auto"/>
                  <w:sz w:val="36"/>
                  <w:szCs w:val="22"/>
                  <w:lang w:eastAsia="en-US"/>
                </w:rPr>
                <w:id w:val="-14671140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A5FB4">
                  <w:rPr>
                    <w:rFonts w:ascii="Segoe UI Symbol" w:eastAsia="Calibri" w:hAnsi="Segoe UI Symbol" w:cs="Segoe UI Symbol"/>
                    <w:color w:val="auto"/>
                    <w:sz w:val="36"/>
                    <w:szCs w:val="22"/>
                    <w:lang w:eastAsia="en-US"/>
                  </w:rPr>
                  <w:t>☐</w:t>
                </w:r>
              </w:sdtContent>
            </w:sdt>
            <w:r w:rsidRPr="00EA5FB4">
              <w:rPr>
                <w:rFonts w:ascii="Arial" w:eastAsia="Calibri" w:hAnsi="Arial" w:cs="Arial"/>
                <w:color w:val="auto"/>
                <w:sz w:val="28"/>
                <w:szCs w:val="18"/>
                <w:lang w:eastAsia="en-US"/>
              </w:rPr>
              <w:t xml:space="preserve"> NIE</w:t>
            </w:r>
          </w:p>
        </w:tc>
      </w:tr>
      <w:tr w:rsidR="001D4ABD" w:rsidRPr="001D4ABD" w14:paraId="4303039A" w14:textId="77777777" w:rsidTr="00941151">
        <w:trPr>
          <w:trHeight w:val="277"/>
        </w:trPr>
        <w:tc>
          <w:tcPr>
            <w:tcW w:w="704" w:type="dxa"/>
            <w:vAlign w:val="center"/>
          </w:tcPr>
          <w:p w14:paraId="00C16B9A" w14:textId="7BE95506" w:rsidR="001D4ABD" w:rsidRPr="001D4ABD" w:rsidRDefault="001D4ABD" w:rsidP="001D4ABD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1D4ABD">
              <w:rPr>
                <w:rFonts w:ascii="Arial" w:hAnsi="Arial" w:cs="Arial"/>
                <w:color w:val="auto"/>
                <w:sz w:val="20"/>
                <w:szCs w:val="20"/>
              </w:rPr>
              <w:t>2</w:t>
            </w:r>
          </w:p>
        </w:tc>
        <w:tc>
          <w:tcPr>
            <w:tcW w:w="3827" w:type="dxa"/>
            <w:vAlign w:val="center"/>
          </w:tcPr>
          <w:p w14:paraId="17499903" w14:textId="77777777" w:rsidR="001D4ABD" w:rsidRPr="001D4ABD" w:rsidRDefault="001D4ABD" w:rsidP="00BF0EFE">
            <w:pPr>
              <w:pStyle w:val="Defaul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1D4ABD">
              <w:rPr>
                <w:rFonts w:ascii="Arial" w:hAnsi="Arial" w:cs="Arial"/>
                <w:b/>
                <w:color w:val="auto"/>
                <w:sz w:val="20"/>
                <w:szCs w:val="20"/>
              </w:rPr>
              <w:t>Średnica filtra</w:t>
            </w:r>
          </w:p>
        </w:tc>
        <w:tc>
          <w:tcPr>
            <w:tcW w:w="6946" w:type="dxa"/>
            <w:vAlign w:val="center"/>
          </w:tcPr>
          <w:p w14:paraId="7D7FC60E" w14:textId="7417E58F" w:rsidR="001D4ABD" w:rsidRPr="001D4ABD" w:rsidRDefault="001D4ABD" w:rsidP="00193773">
            <w:pPr>
              <w:ind w:left="98"/>
              <w:rPr>
                <w:rFonts w:ascii="Arial" w:hAnsi="Arial" w:cs="Arial"/>
                <w:lang w:val="en-US"/>
              </w:rPr>
            </w:pPr>
            <w:proofErr w:type="spellStart"/>
            <w:r w:rsidRPr="001D4ABD">
              <w:rPr>
                <w:rFonts w:ascii="Arial" w:hAnsi="Arial" w:cs="Arial"/>
                <w:lang w:val="en-US"/>
              </w:rPr>
              <w:t>Nie</w:t>
            </w:r>
            <w:proofErr w:type="spellEnd"/>
            <w:r w:rsidRPr="001D4ABD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1D4ABD">
              <w:rPr>
                <w:rFonts w:ascii="Arial" w:hAnsi="Arial" w:cs="Arial"/>
                <w:lang w:val="en-US"/>
              </w:rPr>
              <w:t>dotyczy</w:t>
            </w:r>
            <w:proofErr w:type="spellEnd"/>
          </w:p>
        </w:tc>
        <w:tc>
          <w:tcPr>
            <w:tcW w:w="2517" w:type="dxa"/>
            <w:vMerge/>
            <w:vAlign w:val="center"/>
          </w:tcPr>
          <w:p w14:paraId="29DDF4BF" w14:textId="30FBEC8F" w:rsidR="001D4ABD" w:rsidRPr="001D4ABD" w:rsidRDefault="001D4ABD" w:rsidP="00BF0EFE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</w:tr>
      <w:tr w:rsidR="001D4ABD" w:rsidRPr="001D4ABD" w14:paraId="0F8339C7" w14:textId="77777777" w:rsidTr="00941151">
        <w:trPr>
          <w:trHeight w:val="267"/>
        </w:trPr>
        <w:tc>
          <w:tcPr>
            <w:tcW w:w="704" w:type="dxa"/>
            <w:vAlign w:val="center"/>
          </w:tcPr>
          <w:p w14:paraId="65ADF7F8" w14:textId="75ABAA17" w:rsidR="001D4ABD" w:rsidRPr="001D4ABD" w:rsidRDefault="001D4ABD" w:rsidP="001D4ABD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1D4ABD">
              <w:rPr>
                <w:rFonts w:ascii="Arial" w:hAnsi="Arial" w:cs="Arial"/>
                <w:color w:val="auto"/>
                <w:sz w:val="20"/>
                <w:szCs w:val="20"/>
              </w:rPr>
              <w:t>3</w:t>
            </w:r>
          </w:p>
        </w:tc>
        <w:tc>
          <w:tcPr>
            <w:tcW w:w="3827" w:type="dxa"/>
            <w:vAlign w:val="center"/>
          </w:tcPr>
          <w:p w14:paraId="5E0EDACE" w14:textId="77777777" w:rsidR="001D4ABD" w:rsidRPr="001D4ABD" w:rsidRDefault="001D4ABD" w:rsidP="00BF0EFE">
            <w:pPr>
              <w:rPr>
                <w:rFonts w:ascii="Arial" w:hAnsi="Arial" w:cs="Arial"/>
                <w:b/>
              </w:rPr>
            </w:pPr>
            <w:r w:rsidRPr="001D4ABD">
              <w:rPr>
                <w:rFonts w:ascii="Arial" w:hAnsi="Arial" w:cs="Arial"/>
                <w:b/>
              </w:rPr>
              <w:t>Filtr UV w zestawie</w:t>
            </w:r>
          </w:p>
        </w:tc>
        <w:tc>
          <w:tcPr>
            <w:tcW w:w="6946" w:type="dxa"/>
            <w:vAlign w:val="center"/>
          </w:tcPr>
          <w:p w14:paraId="7AECF862" w14:textId="1981888D" w:rsidR="001D4ABD" w:rsidRPr="001D4ABD" w:rsidRDefault="001D4ABD" w:rsidP="00193773">
            <w:pPr>
              <w:ind w:left="98"/>
              <w:rPr>
                <w:rFonts w:ascii="Arial" w:hAnsi="Arial" w:cs="Arial"/>
                <w:lang w:val="en-US"/>
              </w:rPr>
            </w:pPr>
            <w:proofErr w:type="spellStart"/>
            <w:r w:rsidRPr="001D4ABD">
              <w:rPr>
                <w:rFonts w:ascii="Arial" w:hAnsi="Arial" w:cs="Arial"/>
                <w:lang w:val="en-US"/>
              </w:rPr>
              <w:t>nie</w:t>
            </w:r>
            <w:proofErr w:type="spellEnd"/>
          </w:p>
        </w:tc>
        <w:tc>
          <w:tcPr>
            <w:tcW w:w="2517" w:type="dxa"/>
            <w:vMerge/>
            <w:vAlign w:val="center"/>
          </w:tcPr>
          <w:p w14:paraId="7001C8DA" w14:textId="77777777" w:rsidR="001D4ABD" w:rsidRPr="001D4ABD" w:rsidRDefault="001D4ABD" w:rsidP="00BF0EFE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</w:tr>
      <w:tr w:rsidR="001D4ABD" w:rsidRPr="001D4ABD" w14:paraId="0E8687CE" w14:textId="77777777" w:rsidTr="00941151">
        <w:trPr>
          <w:trHeight w:val="285"/>
        </w:trPr>
        <w:tc>
          <w:tcPr>
            <w:tcW w:w="704" w:type="dxa"/>
            <w:vAlign w:val="center"/>
          </w:tcPr>
          <w:p w14:paraId="384C2E08" w14:textId="569D0BC4" w:rsidR="001D4ABD" w:rsidRPr="001D4ABD" w:rsidRDefault="001D4ABD" w:rsidP="001D4ABD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1D4ABD">
              <w:rPr>
                <w:rFonts w:ascii="Arial" w:hAnsi="Arial" w:cs="Arial"/>
                <w:color w:val="auto"/>
                <w:sz w:val="20"/>
                <w:szCs w:val="20"/>
              </w:rPr>
              <w:t>4</w:t>
            </w:r>
          </w:p>
        </w:tc>
        <w:tc>
          <w:tcPr>
            <w:tcW w:w="3827" w:type="dxa"/>
            <w:vAlign w:val="center"/>
          </w:tcPr>
          <w:p w14:paraId="5D8EBF39" w14:textId="77777777" w:rsidR="001D4ABD" w:rsidRPr="001D4ABD" w:rsidRDefault="001D4ABD" w:rsidP="00BF0EFE">
            <w:pPr>
              <w:rPr>
                <w:rFonts w:ascii="Arial" w:hAnsi="Arial" w:cs="Arial"/>
                <w:b/>
              </w:rPr>
            </w:pPr>
            <w:r w:rsidRPr="001D4ABD">
              <w:rPr>
                <w:rFonts w:ascii="Arial" w:hAnsi="Arial" w:cs="Arial"/>
                <w:b/>
              </w:rPr>
              <w:t>Stabilizator obrazu</w:t>
            </w:r>
          </w:p>
        </w:tc>
        <w:tc>
          <w:tcPr>
            <w:tcW w:w="6946" w:type="dxa"/>
            <w:vAlign w:val="center"/>
          </w:tcPr>
          <w:p w14:paraId="484AD123" w14:textId="6A284147" w:rsidR="001D4ABD" w:rsidRPr="001D4ABD" w:rsidRDefault="001D4ABD" w:rsidP="00193773">
            <w:pPr>
              <w:ind w:left="98"/>
              <w:rPr>
                <w:rFonts w:ascii="Arial" w:hAnsi="Arial" w:cs="Arial"/>
                <w:lang w:val="en-US"/>
              </w:rPr>
            </w:pPr>
            <w:proofErr w:type="spellStart"/>
            <w:r w:rsidRPr="001D4ABD">
              <w:rPr>
                <w:rFonts w:ascii="Arial" w:hAnsi="Arial" w:cs="Arial"/>
                <w:lang w:val="en-US"/>
              </w:rPr>
              <w:t>tak</w:t>
            </w:r>
            <w:proofErr w:type="spellEnd"/>
          </w:p>
        </w:tc>
        <w:tc>
          <w:tcPr>
            <w:tcW w:w="2517" w:type="dxa"/>
            <w:vMerge/>
            <w:vAlign w:val="center"/>
          </w:tcPr>
          <w:p w14:paraId="794606F9" w14:textId="77777777" w:rsidR="001D4ABD" w:rsidRPr="001D4ABD" w:rsidRDefault="001D4ABD" w:rsidP="00BF0EFE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</w:tr>
      <w:tr w:rsidR="001D4ABD" w:rsidRPr="001D4ABD" w14:paraId="1C1E0D6B" w14:textId="77777777" w:rsidTr="00941151">
        <w:trPr>
          <w:trHeight w:val="261"/>
        </w:trPr>
        <w:tc>
          <w:tcPr>
            <w:tcW w:w="704" w:type="dxa"/>
            <w:vAlign w:val="center"/>
          </w:tcPr>
          <w:p w14:paraId="5A149B5D" w14:textId="69A03D9E" w:rsidR="001D4ABD" w:rsidRPr="001D4ABD" w:rsidRDefault="001D4ABD" w:rsidP="001D4ABD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1D4ABD">
              <w:rPr>
                <w:rFonts w:ascii="Arial" w:hAnsi="Arial" w:cs="Arial"/>
                <w:color w:val="auto"/>
                <w:sz w:val="20"/>
                <w:szCs w:val="20"/>
              </w:rPr>
              <w:t>5</w:t>
            </w:r>
          </w:p>
        </w:tc>
        <w:tc>
          <w:tcPr>
            <w:tcW w:w="3827" w:type="dxa"/>
            <w:vAlign w:val="center"/>
          </w:tcPr>
          <w:p w14:paraId="63991B18" w14:textId="77777777" w:rsidR="001D4ABD" w:rsidRPr="001D4ABD" w:rsidRDefault="001D4ABD" w:rsidP="00BF0EFE">
            <w:pPr>
              <w:rPr>
                <w:rFonts w:ascii="Arial" w:hAnsi="Arial" w:cs="Arial"/>
                <w:b/>
              </w:rPr>
            </w:pPr>
            <w:r w:rsidRPr="001D4ABD">
              <w:rPr>
                <w:rFonts w:ascii="Arial" w:hAnsi="Arial" w:cs="Arial"/>
                <w:b/>
              </w:rPr>
              <w:t>Pole obrazowania</w:t>
            </w:r>
          </w:p>
        </w:tc>
        <w:tc>
          <w:tcPr>
            <w:tcW w:w="6946" w:type="dxa"/>
            <w:vAlign w:val="center"/>
          </w:tcPr>
          <w:p w14:paraId="03B15F88" w14:textId="30BCF8EA" w:rsidR="001D4ABD" w:rsidRPr="001D4ABD" w:rsidRDefault="001D4ABD" w:rsidP="00193773">
            <w:pPr>
              <w:ind w:left="98"/>
              <w:rPr>
                <w:rFonts w:ascii="Arial" w:hAnsi="Arial" w:cs="Arial"/>
                <w:lang w:val="en-US"/>
              </w:rPr>
            </w:pPr>
            <w:r w:rsidRPr="001D4ABD">
              <w:rPr>
                <w:rFonts w:ascii="Arial" w:hAnsi="Arial" w:cs="Arial"/>
                <w:lang w:val="en-US"/>
              </w:rPr>
              <w:t>122 - 84 o</w:t>
            </w:r>
          </w:p>
        </w:tc>
        <w:tc>
          <w:tcPr>
            <w:tcW w:w="2517" w:type="dxa"/>
            <w:vMerge/>
            <w:vAlign w:val="center"/>
          </w:tcPr>
          <w:p w14:paraId="46AAA8E4" w14:textId="77777777" w:rsidR="001D4ABD" w:rsidRPr="001D4ABD" w:rsidRDefault="001D4ABD" w:rsidP="00BF0EFE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</w:tr>
      <w:tr w:rsidR="001D4ABD" w:rsidRPr="001D4ABD" w14:paraId="51B3E074" w14:textId="77777777" w:rsidTr="00941151">
        <w:trPr>
          <w:trHeight w:val="279"/>
        </w:trPr>
        <w:tc>
          <w:tcPr>
            <w:tcW w:w="704" w:type="dxa"/>
            <w:vAlign w:val="center"/>
          </w:tcPr>
          <w:p w14:paraId="47F58C80" w14:textId="24A22A4A" w:rsidR="001D4ABD" w:rsidRPr="001D4ABD" w:rsidRDefault="001D4ABD" w:rsidP="001D4ABD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1D4ABD">
              <w:rPr>
                <w:rFonts w:ascii="Arial" w:hAnsi="Arial" w:cs="Arial"/>
                <w:color w:val="auto"/>
                <w:sz w:val="20"/>
                <w:szCs w:val="20"/>
              </w:rPr>
              <w:t>6</w:t>
            </w:r>
          </w:p>
        </w:tc>
        <w:tc>
          <w:tcPr>
            <w:tcW w:w="3827" w:type="dxa"/>
            <w:vAlign w:val="center"/>
          </w:tcPr>
          <w:p w14:paraId="321BE10B" w14:textId="77777777" w:rsidR="001D4ABD" w:rsidRPr="001D4ABD" w:rsidRDefault="001D4ABD" w:rsidP="00BF0EFE">
            <w:pPr>
              <w:rPr>
                <w:rFonts w:ascii="Arial" w:hAnsi="Arial" w:cs="Arial"/>
                <w:b/>
              </w:rPr>
            </w:pPr>
            <w:r w:rsidRPr="001D4ABD">
              <w:rPr>
                <w:rFonts w:ascii="Arial" w:hAnsi="Arial" w:cs="Arial"/>
                <w:b/>
              </w:rPr>
              <w:t>Rodzaj obiektywu</w:t>
            </w:r>
          </w:p>
        </w:tc>
        <w:tc>
          <w:tcPr>
            <w:tcW w:w="6946" w:type="dxa"/>
            <w:vAlign w:val="center"/>
          </w:tcPr>
          <w:p w14:paraId="729534F7" w14:textId="4EC22148" w:rsidR="001D4ABD" w:rsidRPr="001D4ABD" w:rsidRDefault="001D4ABD" w:rsidP="00193773">
            <w:pPr>
              <w:ind w:left="98"/>
              <w:rPr>
                <w:rFonts w:ascii="Arial" w:hAnsi="Arial" w:cs="Arial"/>
                <w:lang w:val="en-US"/>
              </w:rPr>
            </w:pPr>
            <w:proofErr w:type="spellStart"/>
            <w:r w:rsidRPr="001D4ABD">
              <w:rPr>
                <w:rFonts w:ascii="Arial" w:hAnsi="Arial" w:cs="Arial"/>
                <w:lang w:val="en-US"/>
              </w:rPr>
              <w:t>zmiennoogniskowy</w:t>
            </w:r>
            <w:proofErr w:type="spellEnd"/>
          </w:p>
        </w:tc>
        <w:tc>
          <w:tcPr>
            <w:tcW w:w="2517" w:type="dxa"/>
            <w:vMerge/>
            <w:vAlign w:val="center"/>
          </w:tcPr>
          <w:p w14:paraId="611DDCFE" w14:textId="77777777" w:rsidR="001D4ABD" w:rsidRPr="001D4ABD" w:rsidRDefault="001D4ABD" w:rsidP="00BF0EFE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</w:tr>
      <w:tr w:rsidR="001D4ABD" w:rsidRPr="001D4ABD" w14:paraId="4ADFB564" w14:textId="77777777" w:rsidTr="00941151">
        <w:trPr>
          <w:trHeight w:val="282"/>
        </w:trPr>
        <w:tc>
          <w:tcPr>
            <w:tcW w:w="704" w:type="dxa"/>
            <w:vAlign w:val="center"/>
          </w:tcPr>
          <w:p w14:paraId="79E76698" w14:textId="4DAE0FFB" w:rsidR="001D4ABD" w:rsidRPr="001D4ABD" w:rsidRDefault="001D4ABD" w:rsidP="001D4ABD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1D4ABD">
              <w:rPr>
                <w:rFonts w:ascii="Arial" w:hAnsi="Arial" w:cs="Arial"/>
                <w:color w:val="auto"/>
                <w:sz w:val="20"/>
                <w:szCs w:val="20"/>
              </w:rPr>
              <w:t>7</w:t>
            </w:r>
          </w:p>
        </w:tc>
        <w:tc>
          <w:tcPr>
            <w:tcW w:w="3827" w:type="dxa"/>
            <w:vAlign w:val="center"/>
          </w:tcPr>
          <w:p w14:paraId="3D57BF8B" w14:textId="77777777" w:rsidR="001D4ABD" w:rsidRPr="001D4ABD" w:rsidRDefault="001D4ABD" w:rsidP="00BF0EFE">
            <w:pPr>
              <w:rPr>
                <w:rFonts w:ascii="Arial" w:hAnsi="Arial" w:cs="Arial"/>
                <w:b/>
              </w:rPr>
            </w:pPr>
            <w:r w:rsidRPr="001D4ABD">
              <w:rPr>
                <w:rFonts w:ascii="Arial" w:hAnsi="Arial" w:cs="Arial"/>
                <w:b/>
              </w:rPr>
              <w:t>Elementy optyczne/grupy</w:t>
            </w:r>
          </w:p>
        </w:tc>
        <w:tc>
          <w:tcPr>
            <w:tcW w:w="6946" w:type="dxa"/>
            <w:vAlign w:val="center"/>
          </w:tcPr>
          <w:p w14:paraId="6A5C07BE" w14:textId="4DCC5AFF" w:rsidR="001D4ABD" w:rsidRPr="001D4ABD" w:rsidRDefault="001027FD" w:rsidP="001D4ABD">
            <w:pPr>
              <w:ind w:left="9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Min. </w:t>
            </w:r>
            <w:r w:rsidR="001D4ABD" w:rsidRPr="001D4ABD">
              <w:rPr>
                <w:rFonts w:ascii="Arial" w:hAnsi="Arial" w:cs="Arial"/>
                <w:lang w:val="en-US"/>
              </w:rPr>
              <w:t xml:space="preserve">17 </w:t>
            </w:r>
            <w:proofErr w:type="spellStart"/>
            <w:r w:rsidR="001D4ABD" w:rsidRPr="001D4ABD">
              <w:rPr>
                <w:rFonts w:ascii="Arial" w:hAnsi="Arial" w:cs="Arial"/>
                <w:lang w:val="en-US"/>
              </w:rPr>
              <w:t>elementów</w:t>
            </w:r>
            <w:proofErr w:type="spellEnd"/>
            <w:r w:rsidR="001D4ABD" w:rsidRPr="001D4ABD">
              <w:rPr>
                <w:rFonts w:ascii="Arial" w:hAnsi="Arial" w:cs="Arial"/>
                <w:lang w:val="en-US"/>
              </w:rPr>
              <w:t xml:space="preserve"> </w:t>
            </w:r>
            <w:r w:rsidR="001D4ABD" w:rsidRPr="00E018F5">
              <w:rPr>
                <w:rFonts w:ascii="Arial" w:hAnsi="Arial" w:cs="Arial"/>
                <w:lang w:val="en-US"/>
              </w:rPr>
              <w:t xml:space="preserve">/ </w:t>
            </w:r>
            <w:r w:rsidR="00406EF5" w:rsidRPr="00E018F5">
              <w:rPr>
                <w:rFonts w:ascii="Arial" w:hAnsi="Arial" w:cs="Arial"/>
                <w:lang w:val="en-US"/>
              </w:rPr>
              <w:t>14</w:t>
            </w:r>
          </w:p>
        </w:tc>
        <w:tc>
          <w:tcPr>
            <w:tcW w:w="2517" w:type="dxa"/>
            <w:vMerge/>
            <w:vAlign w:val="center"/>
          </w:tcPr>
          <w:p w14:paraId="67A1F277" w14:textId="77777777" w:rsidR="001D4ABD" w:rsidRPr="001D4ABD" w:rsidRDefault="001D4ABD" w:rsidP="00BF0EFE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</w:tr>
      <w:tr w:rsidR="001D4ABD" w:rsidRPr="001D4ABD" w14:paraId="0EC24139" w14:textId="77777777" w:rsidTr="00941151">
        <w:trPr>
          <w:trHeight w:val="259"/>
        </w:trPr>
        <w:tc>
          <w:tcPr>
            <w:tcW w:w="704" w:type="dxa"/>
            <w:vAlign w:val="center"/>
          </w:tcPr>
          <w:p w14:paraId="017651D3" w14:textId="527918FE" w:rsidR="001D4ABD" w:rsidRPr="001D4ABD" w:rsidRDefault="001D4ABD" w:rsidP="001D4ABD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1D4ABD">
              <w:rPr>
                <w:rFonts w:ascii="Arial" w:hAnsi="Arial" w:cs="Arial"/>
                <w:color w:val="auto"/>
                <w:sz w:val="20"/>
                <w:szCs w:val="20"/>
              </w:rPr>
              <w:t>8</w:t>
            </w:r>
          </w:p>
        </w:tc>
        <w:tc>
          <w:tcPr>
            <w:tcW w:w="3827" w:type="dxa"/>
            <w:vAlign w:val="center"/>
          </w:tcPr>
          <w:p w14:paraId="332DCD11" w14:textId="77777777" w:rsidR="001D4ABD" w:rsidRPr="001D4ABD" w:rsidRDefault="001D4ABD" w:rsidP="00BF0EFE">
            <w:pPr>
              <w:rPr>
                <w:rFonts w:ascii="Arial" w:hAnsi="Arial" w:cs="Arial"/>
                <w:b/>
              </w:rPr>
            </w:pPr>
            <w:r w:rsidRPr="001D4ABD">
              <w:rPr>
                <w:rFonts w:ascii="Arial" w:hAnsi="Arial" w:cs="Arial"/>
                <w:b/>
              </w:rPr>
              <w:t>Minimalna odległość ostrzenia</w:t>
            </w:r>
          </w:p>
        </w:tc>
        <w:tc>
          <w:tcPr>
            <w:tcW w:w="6946" w:type="dxa"/>
            <w:vAlign w:val="center"/>
          </w:tcPr>
          <w:p w14:paraId="7F20CE9A" w14:textId="25C4F0D0" w:rsidR="001D4ABD" w:rsidRPr="001D4ABD" w:rsidRDefault="001D4ABD" w:rsidP="00193773">
            <w:pPr>
              <w:ind w:left="98"/>
              <w:rPr>
                <w:rFonts w:ascii="Arial" w:hAnsi="Arial" w:cs="Arial"/>
                <w:lang w:val="en-US"/>
              </w:rPr>
            </w:pPr>
            <w:r w:rsidRPr="001D4ABD">
              <w:rPr>
                <w:rFonts w:ascii="Arial" w:hAnsi="Arial" w:cs="Arial"/>
                <w:lang w:val="en-US"/>
              </w:rPr>
              <w:t>0,28 m</w:t>
            </w:r>
          </w:p>
        </w:tc>
        <w:tc>
          <w:tcPr>
            <w:tcW w:w="2517" w:type="dxa"/>
            <w:vMerge/>
            <w:vAlign w:val="center"/>
          </w:tcPr>
          <w:p w14:paraId="28A2F5F3" w14:textId="77777777" w:rsidR="001D4ABD" w:rsidRPr="001D4ABD" w:rsidRDefault="001D4ABD" w:rsidP="00BF0EFE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</w:tr>
      <w:tr w:rsidR="001D4ABD" w:rsidRPr="001D4ABD" w14:paraId="5A6DEC00" w14:textId="77777777" w:rsidTr="00941151">
        <w:trPr>
          <w:trHeight w:val="276"/>
        </w:trPr>
        <w:tc>
          <w:tcPr>
            <w:tcW w:w="704" w:type="dxa"/>
            <w:vAlign w:val="center"/>
          </w:tcPr>
          <w:p w14:paraId="45532025" w14:textId="3486FEA1" w:rsidR="001D4ABD" w:rsidRPr="001D4ABD" w:rsidRDefault="001D4ABD" w:rsidP="001D4ABD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1D4ABD">
              <w:rPr>
                <w:rFonts w:ascii="Arial" w:hAnsi="Arial" w:cs="Arial"/>
                <w:color w:val="auto"/>
                <w:sz w:val="20"/>
                <w:szCs w:val="20"/>
              </w:rPr>
              <w:t>9</w:t>
            </w:r>
          </w:p>
        </w:tc>
        <w:tc>
          <w:tcPr>
            <w:tcW w:w="3827" w:type="dxa"/>
            <w:vAlign w:val="center"/>
          </w:tcPr>
          <w:p w14:paraId="2105065E" w14:textId="77777777" w:rsidR="001D4ABD" w:rsidRPr="001D4ABD" w:rsidRDefault="001D4ABD" w:rsidP="00BF0EFE">
            <w:pPr>
              <w:rPr>
                <w:rFonts w:ascii="Arial" w:hAnsi="Arial" w:cs="Arial"/>
                <w:b/>
              </w:rPr>
            </w:pPr>
            <w:r w:rsidRPr="001D4ABD">
              <w:rPr>
                <w:rFonts w:ascii="Arial" w:hAnsi="Arial" w:cs="Arial"/>
                <w:b/>
              </w:rPr>
              <w:t>Ogniskowa</w:t>
            </w:r>
          </w:p>
        </w:tc>
        <w:tc>
          <w:tcPr>
            <w:tcW w:w="6946" w:type="dxa"/>
            <w:vAlign w:val="center"/>
          </w:tcPr>
          <w:p w14:paraId="58D21AEA" w14:textId="2AE3C533" w:rsidR="001D4ABD" w:rsidRPr="001D4ABD" w:rsidRDefault="001D4ABD" w:rsidP="00193773">
            <w:pPr>
              <w:ind w:left="98"/>
              <w:rPr>
                <w:rFonts w:ascii="Arial" w:hAnsi="Arial" w:cs="Arial"/>
                <w:lang w:val="en-US"/>
              </w:rPr>
            </w:pPr>
            <w:proofErr w:type="spellStart"/>
            <w:r w:rsidRPr="001D4ABD">
              <w:rPr>
                <w:rFonts w:ascii="Arial" w:hAnsi="Arial" w:cs="Arial"/>
                <w:lang w:val="en-US"/>
              </w:rPr>
              <w:t>zakres</w:t>
            </w:r>
            <w:proofErr w:type="spellEnd"/>
            <w:r w:rsidRPr="001D4ABD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1D4ABD">
              <w:rPr>
                <w:rFonts w:ascii="Arial" w:hAnsi="Arial" w:cs="Arial"/>
                <w:lang w:val="en-US"/>
              </w:rPr>
              <w:t>ogniskowania</w:t>
            </w:r>
            <w:proofErr w:type="spellEnd"/>
            <w:r w:rsidRPr="001D4ABD">
              <w:rPr>
                <w:rFonts w:ascii="Arial" w:hAnsi="Arial" w:cs="Arial"/>
                <w:lang w:val="en-US"/>
              </w:rPr>
              <w:t xml:space="preserve"> 12-24 mm</w:t>
            </w:r>
          </w:p>
        </w:tc>
        <w:tc>
          <w:tcPr>
            <w:tcW w:w="2517" w:type="dxa"/>
            <w:vMerge/>
            <w:vAlign w:val="center"/>
          </w:tcPr>
          <w:p w14:paraId="0F5F69E3" w14:textId="77777777" w:rsidR="001D4ABD" w:rsidRPr="001D4ABD" w:rsidRDefault="001D4ABD" w:rsidP="00BF0EFE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</w:tr>
      <w:tr w:rsidR="001D4ABD" w:rsidRPr="001D4ABD" w14:paraId="006D2F54" w14:textId="77777777" w:rsidTr="00941151">
        <w:trPr>
          <w:trHeight w:val="281"/>
        </w:trPr>
        <w:tc>
          <w:tcPr>
            <w:tcW w:w="704" w:type="dxa"/>
            <w:vAlign w:val="center"/>
          </w:tcPr>
          <w:p w14:paraId="3C914AD4" w14:textId="5F8098AB" w:rsidR="001D4ABD" w:rsidRPr="001D4ABD" w:rsidRDefault="001D4ABD" w:rsidP="001D4ABD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1D4ABD">
              <w:rPr>
                <w:rFonts w:ascii="Arial" w:hAnsi="Arial" w:cs="Arial"/>
                <w:color w:val="auto"/>
                <w:sz w:val="20"/>
                <w:szCs w:val="20"/>
              </w:rPr>
              <w:t>10</w:t>
            </w:r>
          </w:p>
        </w:tc>
        <w:tc>
          <w:tcPr>
            <w:tcW w:w="3827" w:type="dxa"/>
            <w:vAlign w:val="center"/>
          </w:tcPr>
          <w:p w14:paraId="2CF071DF" w14:textId="77777777" w:rsidR="001D4ABD" w:rsidRPr="001D4ABD" w:rsidRDefault="001D4ABD" w:rsidP="00BF0EFE">
            <w:pPr>
              <w:rPr>
                <w:rFonts w:ascii="Arial" w:hAnsi="Arial" w:cs="Arial"/>
                <w:b/>
              </w:rPr>
            </w:pPr>
            <w:r w:rsidRPr="001D4ABD">
              <w:rPr>
                <w:rFonts w:ascii="Arial" w:hAnsi="Arial" w:cs="Arial"/>
                <w:b/>
              </w:rPr>
              <w:t>Migawka centralna</w:t>
            </w:r>
          </w:p>
        </w:tc>
        <w:tc>
          <w:tcPr>
            <w:tcW w:w="6946" w:type="dxa"/>
            <w:vAlign w:val="center"/>
          </w:tcPr>
          <w:p w14:paraId="1F4D3D19" w14:textId="24D0DF39" w:rsidR="001D4ABD" w:rsidRPr="001D4ABD" w:rsidRDefault="001D4ABD" w:rsidP="00193773">
            <w:pPr>
              <w:ind w:left="98"/>
              <w:rPr>
                <w:rFonts w:ascii="Arial" w:hAnsi="Arial" w:cs="Arial"/>
                <w:lang w:val="en-US"/>
              </w:rPr>
            </w:pPr>
            <w:proofErr w:type="spellStart"/>
            <w:r w:rsidRPr="001D4ABD">
              <w:rPr>
                <w:rFonts w:ascii="Arial" w:hAnsi="Arial" w:cs="Arial"/>
                <w:lang w:val="en-US"/>
              </w:rPr>
              <w:t>nie</w:t>
            </w:r>
            <w:proofErr w:type="spellEnd"/>
          </w:p>
        </w:tc>
        <w:tc>
          <w:tcPr>
            <w:tcW w:w="2517" w:type="dxa"/>
            <w:vMerge/>
          </w:tcPr>
          <w:p w14:paraId="712DADB0" w14:textId="77777777" w:rsidR="001D4ABD" w:rsidRPr="001D4ABD" w:rsidRDefault="001D4ABD" w:rsidP="00BF0EFE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</w:tr>
      <w:tr w:rsidR="001D4ABD" w:rsidRPr="001D4ABD" w14:paraId="3CEFC1C0" w14:textId="77777777" w:rsidTr="00941151">
        <w:trPr>
          <w:trHeight w:val="413"/>
        </w:trPr>
        <w:tc>
          <w:tcPr>
            <w:tcW w:w="704" w:type="dxa"/>
            <w:vAlign w:val="center"/>
          </w:tcPr>
          <w:p w14:paraId="77BD5CB0" w14:textId="02E0B594" w:rsidR="001D4ABD" w:rsidRPr="001D4ABD" w:rsidRDefault="001D4ABD" w:rsidP="001D4ABD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1D4ABD">
              <w:rPr>
                <w:rFonts w:ascii="Arial" w:hAnsi="Arial" w:cs="Arial"/>
                <w:color w:val="auto"/>
                <w:sz w:val="20"/>
                <w:szCs w:val="20"/>
              </w:rPr>
              <w:t>11</w:t>
            </w:r>
          </w:p>
        </w:tc>
        <w:tc>
          <w:tcPr>
            <w:tcW w:w="3827" w:type="dxa"/>
            <w:vAlign w:val="center"/>
          </w:tcPr>
          <w:p w14:paraId="3699CE77" w14:textId="77777777" w:rsidR="001D4ABD" w:rsidRPr="001D4ABD" w:rsidRDefault="001D4ABD" w:rsidP="00BF0EFE">
            <w:pPr>
              <w:rPr>
                <w:rFonts w:ascii="Arial" w:hAnsi="Arial" w:cs="Arial"/>
                <w:b/>
              </w:rPr>
            </w:pPr>
            <w:r w:rsidRPr="001D4ABD">
              <w:rPr>
                <w:rFonts w:ascii="Arial" w:hAnsi="Arial" w:cs="Arial"/>
                <w:b/>
              </w:rPr>
              <w:t>Kąt widzenia</w:t>
            </w:r>
          </w:p>
        </w:tc>
        <w:tc>
          <w:tcPr>
            <w:tcW w:w="6946" w:type="dxa"/>
            <w:vAlign w:val="center"/>
          </w:tcPr>
          <w:p w14:paraId="381EC69D" w14:textId="1B63CE26" w:rsidR="001D4ABD" w:rsidRPr="001D4ABD" w:rsidRDefault="001D4ABD" w:rsidP="00193773">
            <w:pPr>
              <w:ind w:left="98"/>
              <w:rPr>
                <w:rFonts w:ascii="Arial" w:hAnsi="Arial" w:cs="Arial"/>
                <w:lang w:val="en-US"/>
              </w:rPr>
            </w:pPr>
            <w:proofErr w:type="spellStart"/>
            <w:r w:rsidRPr="001D4ABD">
              <w:rPr>
                <w:rFonts w:ascii="Arial" w:hAnsi="Arial" w:cs="Arial"/>
                <w:lang w:val="en-US"/>
              </w:rPr>
              <w:t>Kąt</w:t>
            </w:r>
            <w:proofErr w:type="spellEnd"/>
            <w:r w:rsidRPr="001D4ABD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1D4ABD">
              <w:rPr>
                <w:rFonts w:ascii="Arial" w:hAnsi="Arial" w:cs="Arial"/>
                <w:lang w:val="en-US"/>
              </w:rPr>
              <w:t>widzenia</w:t>
            </w:r>
            <w:proofErr w:type="spellEnd"/>
            <w:r w:rsidRPr="001D4ABD">
              <w:rPr>
                <w:rFonts w:ascii="Arial" w:hAnsi="Arial" w:cs="Arial"/>
                <w:lang w:val="en-US"/>
              </w:rPr>
              <w:t xml:space="preserve"> (35 mm) 122</w:t>
            </w:r>
            <w:r w:rsidRPr="001D4ABD">
              <w:rPr>
                <w:rFonts w:ascii="Arial" w:eastAsia="MS Gothic" w:hAnsi="Arial" w:cs="Arial"/>
                <w:lang w:val="en-US"/>
              </w:rPr>
              <w:t>ﾟ</w:t>
            </w:r>
            <w:r w:rsidRPr="001D4ABD">
              <w:rPr>
                <w:rFonts w:ascii="Arial" w:hAnsi="Arial" w:cs="Arial"/>
                <w:lang w:val="en-US"/>
              </w:rPr>
              <w:t>–84</w:t>
            </w:r>
            <w:r w:rsidRPr="001D4ABD">
              <w:rPr>
                <w:rFonts w:ascii="Arial" w:eastAsia="MS Gothic" w:hAnsi="Arial" w:cs="Arial"/>
                <w:lang w:val="en-US"/>
              </w:rPr>
              <w:t>ﾟ</w:t>
            </w:r>
          </w:p>
          <w:p w14:paraId="45927A48" w14:textId="00181CCA" w:rsidR="001D4ABD" w:rsidRPr="001D4ABD" w:rsidRDefault="001D4ABD" w:rsidP="001D4ABD">
            <w:pPr>
              <w:ind w:left="98"/>
              <w:rPr>
                <w:rFonts w:ascii="Arial" w:hAnsi="Arial" w:cs="Arial"/>
                <w:lang w:val="en-US"/>
              </w:rPr>
            </w:pPr>
            <w:proofErr w:type="spellStart"/>
            <w:r w:rsidRPr="001D4ABD">
              <w:rPr>
                <w:rFonts w:ascii="Arial" w:hAnsi="Arial" w:cs="Arial"/>
                <w:lang w:val="en-US"/>
              </w:rPr>
              <w:t>Kąt</w:t>
            </w:r>
            <w:proofErr w:type="spellEnd"/>
            <w:r w:rsidRPr="001D4ABD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1D4ABD">
              <w:rPr>
                <w:rFonts w:ascii="Arial" w:hAnsi="Arial" w:cs="Arial"/>
                <w:lang w:val="en-US"/>
              </w:rPr>
              <w:t>widzenia</w:t>
            </w:r>
            <w:proofErr w:type="spellEnd"/>
            <w:r w:rsidRPr="001D4ABD">
              <w:rPr>
                <w:rFonts w:ascii="Arial" w:hAnsi="Arial" w:cs="Arial"/>
                <w:lang w:val="en-US"/>
              </w:rPr>
              <w:t xml:space="preserve"> (APS-C) 99°–61°</w:t>
            </w:r>
          </w:p>
        </w:tc>
        <w:tc>
          <w:tcPr>
            <w:tcW w:w="2517" w:type="dxa"/>
            <w:vMerge/>
          </w:tcPr>
          <w:p w14:paraId="1F69E7D6" w14:textId="77777777" w:rsidR="001D4ABD" w:rsidRPr="001D4ABD" w:rsidRDefault="001D4ABD" w:rsidP="00BF0EFE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</w:tr>
      <w:tr w:rsidR="001D4ABD" w:rsidRPr="001D4ABD" w14:paraId="78346C74" w14:textId="77777777" w:rsidTr="001D4ABD">
        <w:trPr>
          <w:trHeight w:val="556"/>
        </w:trPr>
        <w:tc>
          <w:tcPr>
            <w:tcW w:w="704" w:type="dxa"/>
            <w:vAlign w:val="center"/>
          </w:tcPr>
          <w:p w14:paraId="54E8C7C1" w14:textId="55038F8B" w:rsidR="001D4ABD" w:rsidRPr="001D4ABD" w:rsidRDefault="001D4ABD" w:rsidP="001D4ABD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1D4ABD">
              <w:rPr>
                <w:rFonts w:ascii="Arial" w:hAnsi="Arial" w:cs="Arial"/>
                <w:color w:val="auto"/>
                <w:sz w:val="20"/>
                <w:szCs w:val="20"/>
              </w:rPr>
              <w:t>12</w:t>
            </w:r>
          </w:p>
        </w:tc>
        <w:tc>
          <w:tcPr>
            <w:tcW w:w="3827" w:type="dxa"/>
            <w:vAlign w:val="center"/>
          </w:tcPr>
          <w:p w14:paraId="01440B43" w14:textId="77777777" w:rsidR="001D4ABD" w:rsidRPr="001D4ABD" w:rsidRDefault="001D4ABD" w:rsidP="00BF0EFE">
            <w:pPr>
              <w:rPr>
                <w:rFonts w:ascii="Arial" w:hAnsi="Arial" w:cs="Arial"/>
                <w:b/>
              </w:rPr>
            </w:pPr>
            <w:r w:rsidRPr="001D4ABD">
              <w:rPr>
                <w:rFonts w:ascii="Arial" w:hAnsi="Arial" w:cs="Arial"/>
                <w:b/>
              </w:rPr>
              <w:t>Otwór przysłony/</w:t>
            </w:r>
            <w:proofErr w:type="spellStart"/>
            <w:r w:rsidRPr="001D4ABD">
              <w:rPr>
                <w:rFonts w:ascii="Arial" w:hAnsi="Arial" w:cs="Arial"/>
                <w:b/>
              </w:rPr>
              <w:t>światłosiła</w:t>
            </w:r>
            <w:proofErr w:type="spellEnd"/>
          </w:p>
        </w:tc>
        <w:tc>
          <w:tcPr>
            <w:tcW w:w="6946" w:type="dxa"/>
            <w:vAlign w:val="center"/>
          </w:tcPr>
          <w:p w14:paraId="2A70BC25" w14:textId="1AFE2BC9" w:rsidR="001D4ABD" w:rsidRPr="001D4ABD" w:rsidRDefault="001D4ABD" w:rsidP="00941151">
            <w:pPr>
              <w:ind w:left="98"/>
              <w:rPr>
                <w:rFonts w:ascii="Arial" w:hAnsi="Arial" w:cs="Arial"/>
                <w:lang w:val="en-US"/>
              </w:rPr>
            </w:pPr>
            <w:proofErr w:type="spellStart"/>
            <w:r w:rsidRPr="001D4ABD">
              <w:rPr>
                <w:rFonts w:ascii="Arial" w:hAnsi="Arial" w:cs="Arial"/>
                <w:lang w:val="en-US"/>
              </w:rPr>
              <w:t>Maksymalna</w:t>
            </w:r>
            <w:proofErr w:type="spellEnd"/>
            <w:r w:rsidRPr="001D4ABD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1D4ABD">
              <w:rPr>
                <w:rFonts w:ascii="Arial" w:hAnsi="Arial" w:cs="Arial"/>
                <w:lang w:val="en-US"/>
              </w:rPr>
              <w:t>przysłona</w:t>
            </w:r>
            <w:proofErr w:type="spellEnd"/>
            <w:r w:rsidRPr="001D4ABD">
              <w:rPr>
                <w:rFonts w:ascii="Arial" w:hAnsi="Arial" w:cs="Arial"/>
                <w:lang w:val="en-US"/>
              </w:rPr>
              <w:t xml:space="preserve"> (F) 2,8</w:t>
            </w:r>
          </w:p>
        </w:tc>
        <w:tc>
          <w:tcPr>
            <w:tcW w:w="2517" w:type="dxa"/>
            <w:vMerge/>
          </w:tcPr>
          <w:p w14:paraId="41EE90C3" w14:textId="77777777" w:rsidR="001D4ABD" w:rsidRPr="001D4ABD" w:rsidRDefault="001D4ABD" w:rsidP="00BF0EFE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</w:tr>
    </w:tbl>
    <w:p w14:paraId="3CA93AA3" w14:textId="69F5E4A7" w:rsidR="00E80FF4" w:rsidRDefault="00E80FF4" w:rsidP="005F2196">
      <w:pPr>
        <w:pStyle w:val="Tekstpodstawowy3"/>
        <w:rPr>
          <w:rFonts w:ascii="Arial" w:hAnsi="Arial" w:cs="Arial"/>
          <w:sz w:val="20"/>
        </w:rPr>
      </w:pPr>
    </w:p>
    <w:p w14:paraId="1FAB3ACD" w14:textId="77777777" w:rsidR="00ED4832" w:rsidRDefault="00ED4832" w:rsidP="005F2196">
      <w:pPr>
        <w:pStyle w:val="Tekstpodstawowy3"/>
        <w:rPr>
          <w:rFonts w:ascii="Arial" w:hAnsi="Arial" w:cs="Arial"/>
          <w:sz w:val="20"/>
        </w:rPr>
      </w:pPr>
    </w:p>
    <w:p w14:paraId="3DD5A97C" w14:textId="48D3C054" w:rsidR="007B4185" w:rsidRDefault="007B4185" w:rsidP="006D001F">
      <w:pPr>
        <w:pStyle w:val="Nagwek"/>
        <w:jc w:val="both"/>
        <w:rPr>
          <w:rFonts w:ascii="Arial" w:hAnsi="Arial" w:cs="Arial"/>
          <w:i/>
          <w:sz w:val="16"/>
          <w:szCs w:val="16"/>
        </w:rPr>
      </w:pPr>
    </w:p>
    <w:tbl>
      <w:tblPr>
        <w:tblStyle w:val="Tabela-Siatka"/>
        <w:tblW w:w="13994" w:type="dxa"/>
        <w:tblLayout w:type="fixed"/>
        <w:tblLook w:val="04A0" w:firstRow="1" w:lastRow="0" w:firstColumn="1" w:lastColumn="0" w:noHBand="0" w:noVBand="1"/>
      </w:tblPr>
      <w:tblGrid>
        <w:gridCol w:w="704"/>
        <w:gridCol w:w="3827"/>
        <w:gridCol w:w="6946"/>
        <w:gridCol w:w="2517"/>
      </w:tblGrid>
      <w:tr w:rsidR="001D4ABD" w:rsidRPr="001D4ABD" w14:paraId="17A623DF" w14:textId="77777777" w:rsidTr="00ED4832">
        <w:trPr>
          <w:trHeight w:val="960"/>
        </w:trPr>
        <w:tc>
          <w:tcPr>
            <w:tcW w:w="13994" w:type="dxa"/>
            <w:gridSpan w:val="4"/>
            <w:vAlign w:val="center"/>
          </w:tcPr>
          <w:p w14:paraId="20945B9E" w14:textId="0165FB1C" w:rsidR="001D4ABD" w:rsidRPr="00F01D50" w:rsidRDefault="001D4ABD" w:rsidP="00F01D50">
            <w:pPr>
              <w:pStyle w:val="Akapitzlist"/>
              <w:widowControl w:val="0"/>
              <w:numPr>
                <w:ilvl w:val="0"/>
                <w:numId w:val="12"/>
              </w:numPr>
              <w:suppressAutoHyphens/>
              <w:spacing w:after="120" w:line="259" w:lineRule="auto"/>
              <w:ind w:left="306"/>
              <w:jc w:val="both"/>
              <w:rPr>
                <w:rFonts w:ascii="Arial" w:eastAsia="Calibri" w:hAnsi="Arial" w:cs="Arial"/>
                <w:b/>
                <w:bCs/>
                <w:sz w:val="24"/>
                <w:szCs w:val="24"/>
                <w:lang w:eastAsia="en-US"/>
              </w:rPr>
            </w:pPr>
            <w:bookmarkStart w:id="4" w:name="_Hlk193368730"/>
            <w:bookmarkStart w:id="5" w:name="_Hlk191293184"/>
            <w:r w:rsidRPr="00F01D50">
              <w:rPr>
                <w:rFonts w:ascii="Arial" w:eastAsia="Calibri" w:hAnsi="Arial" w:cs="Arial"/>
                <w:b/>
                <w:bCs/>
                <w:sz w:val="28"/>
                <w:szCs w:val="24"/>
                <w:lang w:eastAsia="en-US"/>
              </w:rPr>
              <w:t xml:space="preserve">Obiektyw </w:t>
            </w:r>
            <w:r w:rsidRPr="00F01D50">
              <w:rPr>
                <w:rFonts w:ascii="Arial" w:hAnsi="Arial" w:cs="Arial"/>
                <w:b/>
                <w:bCs/>
                <w:sz w:val="24"/>
              </w:rPr>
              <w:t>16-35/2.8 II + filtr UV</w:t>
            </w:r>
            <w:bookmarkEnd w:id="4"/>
            <w:r w:rsidRPr="00F01D50">
              <w:rPr>
                <w:rFonts w:ascii="Arial" w:eastAsia="Calibri" w:hAnsi="Arial" w:cs="Arial"/>
                <w:b/>
                <w:bCs/>
                <w:sz w:val="28"/>
                <w:szCs w:val="24"/>
                <w:lang w:eastAsia="en-US"/>
              </w:rPr>
              <w:t xml:space="preserve"> – 2 sztuki</w:t>
            </w:r>
            <w:r w:rsidRPr="00F01D50">
              <w:rPr>
                <w:rFonts w:ascii="Arial" w:eastAsia="Calibri" w:hAnsi="Arial" w:cs="Arial"/>
                <w:b/>
                <w:bCs/>
                <w:sz w:val="24"/>
                <w:szCs w:val="24"/>
                <w:lang w:eastAsia="en-US"/>
              </w:rPr>
              <w:t xml:space="preserve"> spełniające poniższe parametry techniczne lub cechy</w:t>
            </w:r>
          </w:p>
          <w:p w14:paraId="60E7B82C" w14:textId="77777777" w:rsidR="001D4ABD" w:rsidRPr="001D4ABD" w:rsidRDefault="001D4ABD" w:rsidP="00ED4832">
            <w:pPr>
              <w:widowControl w:val="0"/>
              <w:suppressAutoHyphens/>
              <w:spacing w:after="120" w:line="259" w:lineRule="auto"/>
              <w:rPr>
                <w:rFonts w:ascii="Arial" w:eastAsia="Calibri" w:hAnsi="Arial" w:cs="Arial"/>
                <w:b/>
                <w:bCs/>
                <w:lang w:eastAsia="en-US"/>
              </w:rPr>
            </w:pPr>
            <w:r w:rsidRPr="001D4ABD">
              <w:rPr>
                <w:rFonts w:ascii="Arial" w:eastAsia="Calibri" w:hAnsi="Arial" w:cs="Arial"/>
                <w:b/>
                <w:bCs/>
                <w:sz w:val="22"/>
                <w:lang w:eastAsia="en-US"/>
              </w:rPr>
              <w:t>Oferowany model, producent*</w:t>
            </w:r>
            <w:r w:rsidRPr="001D4ABD">
              <w:rPr>
                <w:rFonts w:ascii="Arial" w:eastAsia="Calibri" w:hAnsi="Arial" w:cs="Arial"/>
                <w:b/>
                <w:bCs/>
                <w:lang w:eastAsia="en-US"/>
              </w:rPr>
              <w:t xml:space="preserve"> </w:t>
            </w:r>
            <w:r w:rsidRPr="001D4ABD">
              <w:rPr>
                <w:rFonts w:ascii="Arial" w:eastAsia="Calibri" w:hAnsi="Arial" w:cs="Arial"/>
                <w:bCs/>
                <w:lang w:eastAsia="en-US"/>
              </w:rPr>
              <w:t>…………………………………………………………………………………………………………………………………………</w:t>
            </w:r>
          </w:p>
          <w:p w14:paraId="34915091" w14:textId="77777777" w:rsidR="001D4ABD" w:rsidRPr="001D4ABD" w:rsidRDefault="001D4ABD" w:rsidP="00ED4832">
            <w:pPr>
              <w:widowControl w:val="0"/>
              <w:suppressAutoHyphens/>
              <w:ind w:left="-207"/>
              <w:jc w:val="center"/>
              <w:rPr>
                <w:rFonts w:ascii="Arial" w:hAnsi="Arial" w:cs="Arial"/>
                <w:i/>
                <w:iCs/>
                <w:szCs w:val="22"/>
              </w:rPr>
            </w:pPr>
            <w:r w:rsidRPr="001D4ABD">
              <w:rPr>
                <w:rFonts w:ascii="Arial" w:eastAsia="Calibri" w:hAnsi="Arial" w:cs="Arial"/>
                <w:bCs/>
                <w:i/>
                <w:sz w:val="18"/>
                <w:lang w:eastAsia="en-US"/>
              </w:rPr>
              <w:t>(</w:t>
            </w:r>
            <w:r w:rsidRPr="001D4ABD">
              <w:rPr>
                <w:rFonts w:ascii="Arial" w:hAnsi="Arial" w:cs="Arial"/>
                <w:i/>
                <w:iCs/>
                <w:szCs w:val="22"/>
              </w:rPr>
              <w:t>należy podać pełną nazwę urządzenia oraz pełną nazwę producenta, w celu jednoznacznej identyfikacji oferowanego urządzenia)</w:t>
            </w:r>
          </w:p>
          <w:p w14:paraId="45CCA9AF" w14:textId="77777777" w:rsidR="001D4ABD" w:rsidRPr="001D4ABD" w:rsidRDefault="001D4ABD" w:rsidP="00ED4832">
            <w:pPr>
              <w:widowControl w:val="0"/>
              <w:suppressAutoHyphens/>
              <w:ind w:left="-207"/>
              <w:rPr>
                <w:rFonts w:ascii="Arial" w:eastAsia="Calibri" w:hAnsi="Arial" w:cs="Arial"/>
                <w:bCs/>
                <w:i/>
                <w:lang w:eastAsia="en-US"/>
              </w:rPr>
            </w:pPr>
            <w:r w:rsidRPr="001D4ABD">
              <w:rPr>
                <w:rFonts w:ascii="Arial" w:eastAsia="Calibri" w:hAnsi="Arial" w:cs="Arial"/>
                <w:bCs/>
                <w:i/>
                <w:lang w:eastAsia="en-US"/>
              </w:rPr>
              <w:t>)</w:t>
            </w:r>
          </w:p>
          <w:p w14:paraId="4011302B" w14:textId="59CB920D" w:rsidR="001D4ABD" w:rsidRPr="001D4ABD" w:rsidRDefault="001D4ABD" w:rsidP="00ED4832">
            <w:pPr>
              <w:widowControl w:val="0"/>
              <w:suppressAutoHyphens/>
              <w:jc w:val="both"/>
              <w:rPr>
                <w:rFonts w:ascii="Arial" w:eastAsia="Calibri" w:hAnsi="Arial" w:cs="Arial"/>
                <w:lang w:eastAsia="en-US"/>
              </w:rPr>
            </w:pPr>
            <w:r w:rsidRPr="001D4ABD">
              <w:rPr>
                <w:rFonts w:ascii="Arial" w:eastAsia="Calibri" w:hAnsi="Arial" w:cs="Arial"/>
                <w:b/>
                <w:sz w:val="22"/>
                <w:lang w:eastAsia="en-US"/>
              </w:rPr>
              <w:t>Oferowany okres gwarancji*</w:t>
            </w:r>
            <w:r w:rsidRPr="001D4ABD">
              <w:rPr>
                <w:rFonts w:ascii="Arial" w:eastAsia="Calibri" w:hAnsi="Arial" w:cs="Arial"/>
                <w:lang w:eastAsia="en-US"/>
              </w:rPr>
              <w:t xml:space="preserve"> ………………………………………………………………………………………………………………………………………………</w:t>
            </w:r>
          </w:p>
          <w:p w14:paraId="6E71C6EC" w14:textId="77777777" w:rsidR="001D4ABD" w:rsidRPr="001D4ABD" w:rsidRDefault="001D4ABD" w:rsidP="00ED4832">
            <w:pPr>
              <w:widowControl w:val="0"/>
              <w:suppressAutoHyphens/>
              <w:ind w:right="1408"/>
              <w:rPr>
                <w:rFonts w:ascii="Arial" w:eastAsia="Calibri" w:hAnsi="Arial" w:cs="Arial"/>
                <w:sz w:val="18"/>
                <w:lang w:eastAsia="en-US"/>
              </w:rPr>
            </w:pPr>
            <w:r w:rsidRPr="001D4ABD">
              <w:rPr>
                <w:rFonts w:ascii="Arial" w:hAnsi="Arial" w:cs="Arial"/>
                <w:i/>
                <w:iCs/>
                <w:szCs w:val="22"/>
              </w:rPr>
              <w:t>(należy podać oferowany okres gwarancji w miesiącach, minimalny okres gwarancji producenta wynosi 24 miesiące</w:t>
            </w:r>
            <w:r w:rsidRPr="001D4ABD">
              <w:rPr>
                <w:rFonts w:ascii="Arial" w:eastAsia="Calibri" w:hAnsi="Arial" w:cs="Arial"/>
                <w:sz w:val="18"/>
                <w:lang w:eastAsia="en-US"/>
              </w:rPr>
              <w:t>)</w:t>
            </w:r>
          </w:p>
          <w:p w14:paraId="1DE93BC1" w14:textId="77777777" w:rsidR="001D4ABD" w:rsidRPr="001D4ABD" w:rsidRDefault="001D4ABD" w:rsidP="00ED4832">
            <w:pPr>
              <w:pStyle w:val="Default"/>
              <w:rPr>
                <w:rFonts w:ascii="Arial" w:hAnsi="Arial" w:cs="Arial"/>
                <w:b/>
                <w:bCs/>
                <w:color w:val="auto"/>
                <w:sz w:val="16"/>
                <w:szCs w:val="18"/>
              </w:rPr>
            </w:pPr>
          </w:p>
        </w:tc>
      </w:tr>
      <w:tr w:rsidR="001D4ABD" w:rsidRPr="00941151" w14:paraId="5A5D50DB" w14:textId="77777777" w:rsidTr="00941151">
        <w:trPr>
          <w:trHeight w:val="1247"/>
        </w:trPr>
        <w:tc>
          <w:tcPr>
            <w:tcW w:w="704" w:type="dxa"/>
            <w:vAlign w:val="center"/>
          </w:tcPr>
          <w:p w14:paraId="5BBAE3CC" w14:textId="77777777" w:rsidR="001D4ABD" w:rsidRPr="00941151" w:rsidRDefault="001D4ABD" w:rsidP="00ED4832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</w:pPr>
            <w:r w:rsidRPr="00941151"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  <w:t>Lp.</w:t>
            </w:r>
          </w:p>
        </w:tc>
        <w:tc>
          <w:tcPr>
            <w:tcW w:w="3827" w:type="dxa"/>
            <w:vAlign w:val="center"/>
          </w:tcPr>
          <w:p w14:paraId="2BC1F562" w14:textId="77777777" w:rsidR="001D4ABD" w:rsidRPr="00941151" w:rsidRDefault="001D4ABD" w:rsidP="00ED4832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</w:pPr>
            <w:r w:rsidRPr="00941151"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  <w:t>Nazwa elementu, parametry i możliwości sprzętu</w:t>
            </w:r>
          </w:p>
        </w:tc>
        <w:tc>
          <w:tcPr>
            <w:tcW w:w="6946" w:type="dxa"/>
            <w:vAlign w:val="center"/>
          </w:tcPr>
          <w:p w14:paraId="4AEF7622" w14:textId="77777777" w:rsidR="001D4ABD" w:rsidRPr="00941151" w:rsidRDefault="001D4ABD" w:rsidP="00ED4832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</w:pPr>
            <w:r w:rsidRPr="00941151"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  <w:t>Opis techniczny (minimalne wymagania Zamawiającego)</w:t>
            </w:r>
          </w:p>
        </w:tc>
        <w:tc>
          <w:tcPr>
            <w:tcW w:w="2517" w:type="dxa"/>
            <w:vAlign w:val="center"/>
          </w:tcPr>
          <w:p w14:paraId="5F93E5C5" w14:textId="77777777" w:rsidR="001D4ABD" w:rsidRPr="00941151" w:rsidRDefault="001D4ABD" w:rsidP="00ED4832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</w:pPr>
            <w:r w:rsidRPr="00941151"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  <w:t xml:space="preserve">Spełnienie wymagań Zamawiającego przez oferowane urządzenie </w:t>
            </w:r>
          </w:p>
          <w:p w14:paraId="47E2943A" w14:textId="77777777" w:rsidR="001D4ABD" w:rsidRPr="00941151" w:rsidRDefault="001D4ABD" w:rsidP="00ED4832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</w:pPr>
            <w:r w:rsidRPr="00941151"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  <w:t>(TAK lub NIE – właściwe proszę zaznaczyć „X” lub „V”)</w:t>
            </w:r>
          </w:p>
        </w:tc>
      </w:tr>
      <w:bookmarkEnd w:id="5"/>
      <w:tr w:rsidR="001D4ABD" w:rsidRPr="000F441F" w14:paraId="76FCC000" w14:textId="77777777" w:rsidTr="00941151">
        <w:trPr>
          <w:trHeight w:val="286"/>
        </w:trPr>
        <w:tc>
          <w:tcPr>
            <w:tcW w:w="704" w:type="dxa"/>
            <w:vAlign w:val="center"/>
          </w:tcPr>
          <w:p w14:paraId="7ACFBB63" w14:textId="7C5332F0" w:rsidR="001D4ABD" w:rsidRPr="00ED4832" w:rsidRDefault="00ED4832" w:rsidP="00ED4832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1</w:t>
            </w:r>
          </w:p>
        </w:tc>
        <w:tc>
          <w:tcPr>
            <w:tcW w:w="3827" w:type="dxa"/>
            <w:vAlign w:val="center"/>
          </w:tcPr>
          <w:p w14:paraId="0E54AE78" w14:textId="77777777" w:rsidR="001D4ABD" w:rsidRPr="00ED4832" w:rsidRDefault="001D4ABD" w:rsidP="002C3241">
            <w:pPr>
              <w:pStyle w:val="Defaul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ED4832">
              <w:rPr>
                <w:rFonts w:ascii="Arial" w:hAnsi="Arial" w:cs="Arial"/>
                <w:b/>
                <w:color w:val="auto"/>
                <w:sz w:val="20"/>
                <w:szCs w:val="20"/>
              </w:rPr>
              <w:t>Mocowanie</w:t>
            </w:r>
          </w:p>
        </w:tc>
        <w:tc>
          <w:tcPr>
            <w:tcW w:w="6946" w:type="dxa"/>
            <w:vAlign w:val="center"/>
          </w:tcPr>
          <w:p w14:paraId="61B5DB7A" w14:textId="77777777" w:rsidR="001D4ABD" w:rsidRPr="00ED4832" w:rsidRDefault="001D4ABD" w:rsidP="00193773">
            <w:pPr>
              <w:ind w:left="98"/>
              <w:rPr>
                <w:rFonts w:ascii="Arial" w:hAnsi="Arial" w:cs="Arial"/>
                <w:lang w:val="en-US"/>
              </w:rPr>
            </w:pPr>
            <w:proofErr w:type="spellStart"/>
            <w:r w:rsidRPr="00ED4832">
              <w:rPr>
                <w:rFonts w:ascii="Arial" w:hAnsi="Arial" w:cs="Arial"/>
                <w:lang w:val="en-US"/>
              </w:rPr>
              <w:t>Kompatybilny</w:t>
            </w:r>
            <w:proofErr w:type="spellEnd"/>
            <w:r w:rsidRPr="00ED4832">
              <w:rPr>
                <w:rFonts w:ascii="Arial" w:hAnsi="Arial" w:cs="Arial"/>
                <w:lang w:val="en-US"/>
              </w:rPr>
              <w:t xml:space="preserve"> z </w:t>
            </w:r>
            <w:proofErr w:type="spellStart"/>
            <w:r w:rsidRPr="00ED4832">
              <w:rPr>
                <w:rFonts w:ascii="Arial" w:hAnsi="Arial" w:cs="Arial"/>
                <w:lang w:val="en-US"/>
              </w:rPr>
              <w:t>korpusem</w:t>
            </w:r>
            <w:proofErr w:type="spellEnd"/>
          </w:p>
        </w:tc>
        <w:tc>
          <w:tcPr>
            <w:tcW w:w="2517" w:type="dxa"/>
            <w:vMerge w:val="restart"/>
            <w:vAlign w:val="center"/>
          </w:tcPr>
          <w:p w14:paraId="18B1C5C4" w14:textId="4AD258DE" w:rsidR="001D4ABD" w:rsidRPr="000F441F" w:rsidRDefault="00D61A6C" w:rsidP="002C3241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sdt>
              <w:sdtPr>
                <w:rPr>
                  <w:rFonts w:ascii="Arial" w:eastAsia="Calibri" w:hAnsi="Arial" w:cs="Arial"/>
                  <w:color w:val="auto"/>
                  <w:sz w:val="36"/>
                  <w:szCs w:val="22"/>
                  <w:lang w:eastAsia="en-US"/>
                </w:rPr>
                <w:id w:val="-16497441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4ABD" w:rsidRPr="00EA5FB4">
                  <w:rPr>
                    <w:rFonts w:ascii="Segoe UI Symbol" w:eastAsia="Calibri" w:hAnsi="Segoe UI Symbol" w:cs="Segoe UI Symbol"/>
                    <w:color w:val="auto"/>
                    <w:sz w:val="36"/>
                    <w:szCs w:val="22"/>
                    <w:lang w:eastAsia="en-US"/>
                  </w:rPr>
                  <w:t>☐</w:t>
                </w:r>
              </w:sdtContent>
            </w:sdt>
            <w:r w:rsidR="001D4ABD" w:rsidRPr="00EA5FB4">
              <w:rPr>
                <w:rFonts w:ascii="Arial" w:eastAsia="Calibri" w:hAnsi="Arial" w:cs="Arial"/>
                <w:color w:val="auto"/>
                <w:sz w:val="28"/>
                <w:szCs w:val="18"/>
                <w:lang w:eastAsia="en-US"/>
              </w:rPr>
              <w:t xml:space="preserve"> TAK / </w:t>
            </w:r>
            <w:sdt>
              <w:sdtPr>
                <w:rPr>
                  <w:rFonts w:ascii="Arial" w:eastAsia="Calibri" w:hAnsi="Arial" w:cs="Arial"/>
                  <w:color w:val="auto"/>
                  <w:sz w:val="36"/>
                  <w:szCs w:val="22"/>
                  <w:lang w:eastAsia="en-US"/>
                </w:rPr>
                <w:id w:val="-2730178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4ABD" w:rsidRPr="00EA5FB4">
                  <w:rPr>
                    <w:rFonts w:ascii="Segoe UI Symbol" w:eastAsia="Calibri" w:hAnsi="Segoe UI Symbol" w:cs="Segoe UI Symbol"/>
                    <w:color w:val="auto"/>
                    <w:sz w:val="36"/>
                    <w:szCs w:val="22"/>
                    <w:lang w:eastAsia="en-US"/>
                  </w:rPr>
                  <w:t>☐</w:t>
                </w:r>
              </w:sdtContent>
            </w:sdt>
            <w:r w:rsidR="001D4ABD" w:rsidRPr="00EA5FB4">
              <w:rPr>
                <w:rFonts w:ascii="Arial" w:eastAsia="Calibri" w:hAnsi="Arial" w:cs="Arial"/>
                <w:color w:val="auto"/>
                <w:sz w:val="28"/>
                <w:szCs w:val="18"/>
                <w:lang w:eastAsia="en-US"/>
              </w:rPr>
              <w:t xml:space="preserve"> NIE</w:t>
            </w:r>
          </w:p>
        </w:tc>
      </w:tr>
      <w:tr w:rsidR="001D4ABD" w:rsidRPr="000F441F" w14:paraId="62B60FCC" w14:textId="77777777" w:rsidTr="00941151">
        <w:trPr>
          <w:trHeight w:val="263"/>
        </w:trPr>
        <w:tc>
          <w:tcPr>
            <w:tcW w:w="704" w:type="dxa"/>
            <w:vAlign w:val="center"/>
          </w:tcPr>
          <w:p w14:paraId="595EAAFF" w14:textId="14ACAF08" w:rsidR="001D4ABD" w:rsidRPr="00ED4832" w:rsidRDefault="00ED4832" w:rsidP="00ED4832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2</w:t>
            </w:r>
          </w:p>
        </w:tc>
        <w:tc>
          <w:tcPr>
            <w:tcW w:w="3827" w:type="dxa"/>
            <w:vAlign w:val="center"/>
          </w:tcPr>
          <w:p w14:paraId="1FD2E12A" w14:textId="77777777" w:rsidR="001D4ABD" w:rsidRPr="00ED4832" w:rsidRDefault="001D4ABD" w:rsidP="002C3241">
            <w:pPr>
              <w:pStyle w:val="Defaul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ED4832">
              <w:rPr>
                <w:rFonts w:ascii="Arial" w:hAnsi="Arial" w:cs="Arial"/>
                <w:b/>
                <w:color w:val="auto"/>
                <w:sz w:val="20"/>
                <w:szCs w:val="20"/>
              </w:rPr>
              <w:t>Średnica filtra</w:t>
            </w:r>
          </w:p>
        </w:tc>
        <w:tc>
          <w:tcPr>
            <w:tcW w:w="6946" w:type="dxa"/>
            <w:vAlign w:val="center"/>
          </w:tcPr>
          <w:p w14:paraId="7814CAA4" w14:textId="1230ADAF" w:rsidR="001D4ABD" w:rsidRPr="00ED4832" w:rsidRDefault="001D4ABD" w:rsidP="00193773">
            <w:pPr>
              <w:ind w:left="98"/>
              <w:rPr>
                <w:rFonts w:ascii="Arial" w:hAnsi="Arial" w:cs="Arial"/>
                <w:lang w:val="en-US"/>
              </w:rPr>
            </w:pPr>
            <w:r w:rsidRPr="00ED4832">
              <w:rPr>
                <w:rFonts w:ascii="Arial" w:hAnsi="Arial" w:cs="Arial"/>
                <w:lang w:val="en-US"/>
              </w:rPr>
              <w:t>82 mm</w:t>
            </w:r>
          </w:p>
        </w:tc>
        <w:tc>
          <w:tcPr>
            <w:tcW w:w="2517" w:type="dxa"/>
            <w:vMerge/>
            <w:vAlign w:val="center"/>
          </w:tcPr>
          <w:p w14:paraId="50AEF33B" w14:textId="76E78F2D" w:rsidR="001D4ABD" w:rsidRPr="000F441F" w:rsidRDefault="001D4ABD" w:rsidP="002C3241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4ABD" w:rsidRPr="000F441F" w14:paraId="236EB053" w14:textId="77777777" w:rsidTr="00941151">
        <w:trPr>
          <w:trHeight w:val="280"/>
        </w:trPr>
        <w:tc>
          <w:tcPr>
            <w:tcW w:w="704" w:type="dxa"/>
            <w:vAlign w:val="center"/>
          </w:tcPr>
          <w:p w14:paraId="7D88FE7D" w14:textId="49455413" w:rsidR="001D4ABD" w:rsidRPr="00ED4832" w:rsidRDefault="00ED4832" w:rsidP="00ED4832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3</w:t>
            </w:r>
          </w:p>
        </w:tc>
        <w:tc>
          <w:tcPr>
            <w:tcW w:w="3827" w:type="dxa"/>
            <w:vAlign w:val="center"/>
          </w:tcPr>
          <w:p w14:paraId="0B980B82" w14:textId="77777777" w:rsidR="001D4ABD" w:rsidRPr="00ED4832" w:rsidRDefault="001D4ABD" w:rsidP="002C3241">
            <w:pPr>
              <w:rPr>
                <w:rFonts w:ascii="Arial" w:hAnsi="Arial" w:cs="Arial"/>
                <w:b/>
              </w:rPr>
            </w:pPr>
            <w:r w:rsidRPr="00ED4832">
              <w:rPr>
                <w:rFonts w:ascii="Arial" w:hAnsi="Arial" w:cs="Arial"/>
                <w:b/>
              </w:rPr>
              <w:t>Filtr UV w zestawie</w:t>
            </w:r>
          </w:p>
        </w:tc>
        <w:tc>
          <w:tcPr>
            <w:tcW w:w="6946" w:type="dxa"/>
            <w:vAlign w:val="center"/>
          </w:tcPr>
          <w:p w14:paraId="62FE24B6" w14:textId="676741A6" w:rsidR="001D4ABD" w:rsidRPr="00ED4832" w:rsidRDefault="001D4ABD" w:rsidP="00193773">
            <w:pPr>
              <w:ind w:left="98"/>
              <w:rPr>
                <w:rFonts w:ascii="Arial" w:hAnsi="Arial" w:cs="Arial"/>
                <w:lang w:val="en-US"/>
              </w:rPr>
            </w:pPr>
            <w:proofErr w:type="spellStart"/>
            <w:r w:rsidRPr="00ED4832">
              <w:rPr>
                <w:rFonts w:ascii="Arial" w:hAnsi="Arial" w:cs="Arial"/>
                <w:lang w:val="en-US"/>
              </w:rPr>
              <w:t>tak</w:t>
            </w:r>
            <w:proofErr w:type="spellEnd"/>
          </w:p>
        </w:tc>
        <w:tc>
          <w:tcPr>
            <w:tcW w:w="2517" w:type="dxa"/>
            <w:vMerge/>
            <w:vAlign w:val="center"/>
          </w:tcPr>
          <w:p w14:paraId="4AD33395" w14:textId="77777777" w:rsidR="001D4ABD" w:rsidRPr="000F441F" w:rsidRDefault="001D4ABD" w:rsidP="002C3241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4ABD" w:rsidRPr="000F441F" w14:paraId="678B6A66" w14:textId="77777777" w:rsidTr="00941151">
        <w:trPr>
          <w:trHeight w:val="285"/>
        </w:trPr>
        <w:tc>
          <w:tcPr>
            <w:tcW w:w="704" w:type="dxa"/>
            <w:vAlign w:val="center"/>
          </w:tcPr>
          <w:p w14:paraId="686F27C8" w14:textId="27AA7DF7" w:rsidR="001D4ABD" w:rsidRPr="00ED4832" w:rsidRDefault="00ED4832" w:rsidP="00ED4832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4</w:t>
            </w:r>
          </w:p>
        </w:tc>
        <w:tc>
          <w:tcPr>
            <w:tcW w:w="3827" w:type="dxa"/>
            <w:vAlign w:val="center"/>
          </w:tcPr>
          <w:p w14:paraId="0B561660" w14:textId="77777777" w:rsidR="001D4ABD" w:rsidRPr="00ED4832" w:rsidRDefault="001D4ABD" w:rsidP="002C3241">
            <w:pPr>
              <w:rPr>
                <w:rFonts w:ascii="Arial" w:hAnsi="Arial" w:cs="Arial"/>
                <w:b/>
              </w:rPr>
            </w:pPr>
            <w:r w:rsidRPr="00ED4832">
              <w:rPr>
                <w:rFonts w:ascii="Arial" w:hAnsi="Arial" w:cs="Arial"/>
                <w:b/>
              </w:rPr>
              <w:t>Stabilizator obrazu</w:t>
            </w:r>
          </w:p>
        </w:tc>
        <w:tc>
          <w:tcPr>
            <w:tcW w:w="6946" w:type="dxa"/>
            <w:vAlign w:val="center"/>
          </w:tcPr>
          <w:p w14:paraId="00A517E0" w14:textId="0B29B4C4" w:rsidR="001D4ABD" w:rsidRPr="00ED4832" w:rsidRDefault="001D4ABD" w:rsidP="00193773">
            <w:pPr>
              <w:ind w:left="98"/>
              <w:rPr>
                <w:rFonts w:ascii="Arial" w:hAnsi="Arial" w:cs="Arial"/>
                <w:lang w:val="en-US"/>
              </w:rPr>
            </w:pPr>
            <w:proofErr w:type="spellStart"/>
            <w:r w:rsidRPr="00ED4832">
              <w:rPr>
                <w:rFonts w:ascii="Arial" w:hAnsi="Arial" w:cs="Arial"/>
                <w:lang w:val="en-US"/>
              </w:rPr>
              <w:t>nie</w:t>
            </w:r>
            <w:proofErr w:type="spellEnd"/>
          </w:p>
        </w:tc>
        <w:tc>
          <w:tcPr>
            <w:tcW w:w="2517" w:type="dxa"/>
            <w:vMerge/>
            <w:vAlign w:val="center"/>
          </w:tcPr>
          <w:p w14:paraId="5891AC4A" w14:textId="77777777" w:rsidR="001D4ABD" w:rsidRPr="000F441F" w:rsidRDefault="001D4ABD" w:rsidP="002C3241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4ABD" w:rsidRPr="000F441F" w14:paraId="2DC9D560" w14:textId="77777777" w:rsidTr="00941151">
        <w:trPr>
          <w:trHeight w:val="261"/>
        </w:trPr>
        <w:tc>
          <w:tcPr>
            <w:tcW w:w="704" w:type="dxa"/>
            <w:vAlign w:val="center"/>
          </w:tcPr>
          <w:p w14:paraId="6A7DB65A" w14:textId="23DDBE25" w:rsidR="001D4ABD" w:rsidRPr="00ED4832" w:rsidRDefault="00ED4832" w:rsidP="00ED4832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5</w:t>
            </w:r>
          </w:p>
        </w:tc>
        <w:tc>
          <w:tcPr>
            <w:tcW w:w="3827" w:type="dxa"/>
            <w:vAlign w:val="center"/>
          </w:tcPr>
          <w:p w14:paraId="73C978BA" w14:textId="77777777" w:rsidR="001D4ABD" w:rsidRPr="00ED4832" w:rsidRDefault="001D4ABD" w:rsidP="002C3241">
            <w:pPr>
              <w:rPr>
                <w:rFonts w:ascii="Arial" w:hAnsi="Arial" w:cs="Arial"/>
                <w:b/>
              </w:rPr>
            </w:pPr>
            <w:r w:rsidRPr="00ED4832">
              <w:rPr>
                <w:rFonts w:ascii="Arial" w:hAnsi="Arial" w:cs="Arial"/>
                <w:b/>
              </w:rPr>
              <w:t>Pole obrazowania</w:t>
            </w:r>
          </w:p>
        </w:tc>
        <w:tc>
          <w:tcPr>
            <w:tcW w:w="6946" w:type="dxa"/>
            <w:vAlign w:val="center"/>
          </w:tcPr>
          <w:p w14:paraId="13297634" w14:textId="25E411BA" w:rsidR="001D4ABD" w:rsidRPr="00ED4832" w:rsidRDefault="001D4ABD" w:rsidP="00193773">
            <w:pPr>
              <w:ind w:left="98"/>
              <w:rPr>
                <w:rFonts w:ascii="Arial" w:hAnsi="Arial" w:cs="Arial"/>
                <w:lang w:val="en-US"/>
              </w:rPr>
            </w:pPr>
            <w:r w:rsidRPr="00ED4832">
              <w:rPr>
                <w:rFonts w:ascii="Arial" w:hAnsi="Arial" w:cs="Arial"/>
                <w:lang w:val="en-US"/>
              </w:rPr>
              <w:t>107 - 63.4 o</w:t>
            </w:r>
          </w:p>
        </w:tc>
        <w:tc>
          <w:tcPr>
            <w:tcW w:w="2517" w:type="dxa"/>
            <w:vMerge/>
            <w:vAlign w:val="center"/>
          </w:tcPr>
          <w:p w14:paraId="38A85B78" w14:textId="77777777" w:rsidR="001D4ABD" w:rsidRPr="000F441F" w:rsidRDefault="001D4ABD" w:rsidP="002C3241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4ABD" w:rsidRPr="000F441F" w14:paraId="1F2D6B93" w14:textId="77777777" w:rsidTr="00941151">
        <w:trPr>
          <w:trHeight w:val="265"/>
        </w:trPr>
        <w:tc>
          <w:tcPr>
            <w:tcW w:w="704" w:type="dxa"/>
            <w:vAlign w:val="center"/>
          </w:tcPr>
          <w:p w14:paraId="330B81FE" w14:textId="4678DC23" w:rsidR="001D4ABD" w:rsidRPr="00ED4832" w:rsidRDefault="00ED4832" w:rsidP="00ED4832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6</w:t>
            </w:r>
          </w:p>
        </w:tc>
        <w:tc>
          <w:tcPr>
            <w:tcW w:w="3827" w:type="dxa"/>
            <w:vAlign w:val="center"/>
          </w:tcPr>
          <w:p w14:paraId="5B86B700" w14:textId="77777777" w:rsidR="001D4ABD" w:rsidRPr="00ED4832" w:rsidRDefault="001D4ABD" w:rsidP="002C3241">
            <w:pPr>
              <w:rPr>
                <w:rFonts w:ascii="Arial" w:hAnsi="Arial" w:cs="Arial"/>
                <w:b/>
              </w:rPr>
            </w:pPr>
            <w:r w:rsidRPr="00ED4832">
              <w:rPr>
                <w:rFonts w:ascii="Arial" w:hAnsi="Arial" w:cs="Arial"/>
                <w:b/>
              </w:rPr>
              <w:t>Rodzaj obiektywu</w:t>
            </w:r>
          </w:p>
        </w:tc>
        <w:tc>
          <w:tcPr>
            <w:tcW w:w="6946" w:type="dxa"/>
            <w:vAlign w:val="center"/>
          </w:tcPr>
          <w:p w14:paraId="5A277103" w14:textId="31EC9F5E" w:rsidR="001D4ABD" w:rsidRPr="00230BEF" w:rsidRDefault="00954391" w:rsidP="00193773">
            <w:pPr>
              <w:ind w:left="98"/>
              <w:rPr>
                <w:rFonts w:ascii="Arial" w:hAnsi="Arial" w:cs="Arial"/>
                <w:b/>
                <w:strike/>
                <w:lang w:val="en-US"/>
              </w:rPr>
            </w:pPr>
            <w:proofErr w:type="spellStart"/>
            <w:r w:rsidRPr="00230BEF">
              <w:rPr>
                <w:rFonts w:ascii="Arial" w:hAnsi="Arial" w:cs="Arial"/>
                <w:b/>
                <w:color w:val="FF0000"/>
                <w:lang w:val="en-US"/>
              </w:rPr>
              <w:t>zmienno</w:t>
            </w:r>
            <w:r w:rsidR="009D73AA" w:rsidRPr="00230BEF">
              <w:rPr>
                <w:rFonts w:ascii="Arial" w:hAnsi="Arial" w:cs="Arial"/>
                <w:b/>
                <w:color w:val="FF0000"/>
                <w:lang w:val="en-US"/>
              </w:rPr>
              <w:t>ogniskowy</w:t>
            </w:r>
            <w:proofErr w:type="spellEnd"/>
          </w:p>
        </w:tc>
        <w:tc>
          <w:tcPr>
            <w:tcW w:w="2517" w:type="dxa"/>
            <w:vMerge/>
            <w:vAlign w:val="center"/>
          </w:tcPr>
          <w:p w14:paraId="36275D27" w14:textId="77777777" w:rsidR="001D4ABD" w:rsidRPr="000F441F" w:rsidRDefault="001D4ABD" w:rsidP="002C3241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4ABD" w:rsidRPr="000F441F" w14:paraId="7BE436DE" w14:textId="77777777" w:rsidTr="00941151">
        <w:trPr>
          <w:trHeight w:val="282"/>
        </w:trPr>
        <w:tc>
          <w:tcPr>
            <w:tcW w:w="704" w:type="dxa"/>
            <w:vAlign w:val="center"/>
          </w:tcPr>
          <w:p w14:paraId="2C84A80B" w14:textId="54F15D9C" w:rsidR="001D4ABD" w:rsidRPr="00ED4832" w:rsidRDefault="00ED4832" w:rsidP="00ED4832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7</w:t>
            </w:r>
          </w:p>
        </w:tc>
        <w:tc>
          <w:tcPr>
            <w:tcW w:w="3827" w:type="dxa"/>
            <w:vAlign w:val="center"/>
          </w:tcPr>
          <w:p w14:paraId="782F65F7" w14:textId="77777777" w:rsidR="001D4ABD" w:rsidRPr="00ED4832" w:rsidRDefault="001D4ABD" w:rsidP="002C3241">
            <w:pPr>
              <w:rPr>
                <w:rFonts w:ascii="Arial" w:hAnsi="Arial" w:cs="Arial"/>
                <w:b/>
              </w:rPr>
            </w:pPr>
            <w:r w:rsidRPr="00ED4832">
              <w:rPr>
                <w:rFonts w:ascii="Arial" w:hAnsi="Arial" w:cs="Arial"/>
                <w:b/>
              </w:rPr>
              <w:t>Autofocus</w:t>
            </w:r>
          </w:p>
        </w:tc>
        <w:tc>
          <w:tcPr>
            <w:tcW w:w="6946" w:type="dxa"/>
            <w:vAlign w:val="center"/>
          </w:tcPr>
          <w:p w14:paraId="4D67A8DE" w14:textId="064A47E4" w:rsidR="001D4ABD" w:rsidRPr="00ED4832" w:rsidRDefault="001D4ABD" w:rsidP="00193773">
            <w:pPr>
              <w:ind w:left="98"/>
              <w:rPr>
                <w:rFonts w:ascii="Arial" w:hAnsi="Arial" w:cs="Arial"/>
                <w:lang w:val="en-US"/>
              </w:rPr>
            </w:pPr>
            <w:proofErr w:type="spellStart"/>
            <w:r w:rsidRPr="00ED4832">
              <w:rPr>
                <w:rFonts w:ascii="Arial" w:hAnsi="Arial" w:cs="Arial"/>
                <w:lang w:val="en-US"/>
              </w:rPr>
              <w:t>tak</w:t>
            </w:r>
            <w:proofErr w:type="spellEnd"/>
          </w:p>
        </w:tc>
        <w:tc>
          <w:tcPr>
            <w:tcW w:w="2517" w:type="dxa"/>
            <w:vMerge/>
            <w:vAlign w:val="center"/>
          </w:tcPr>
          <w:p w14:paraId="1CC63B78" w14:textId="77777777" w:rsidR="001D4ABD" w:rsidRPr="000F441F" w:rsidRDefault="001D4ABD" w:rsidP="002C3241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4ABD" w:rsidRPr="000F441F" w14:paraId="25A83FCC" w14:textId="77777777" w:rsidTr="00941151">
        <w:trPr>
          <w:trHeight w:val="273"/>
        </w:trPr>
        <w:tc>
          <w:tcPr>
            <w:tcW w:w="704" w:type="dxa"/>
            <w:vAlign w:val="center"/>
          </w:tcPr>
          <w:p w14:paraId="7D19DF67" w14:textId="1E022AE9" w:rsidR="001D4ABD" w:rsidRPr="00ED4832" w:rsidRDefault="00ED4832" w:rsidP="00ED4832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8</w:t>
            </w:r>
          </w:p>
        </w:tc>
        <w:tc>
          <w:tcPr>
            <w:tcW w:w="3827" w:type="dxa"/>
            <w:vAlign w:val="center"/>
          </w:tcPr>
          <w:p w14:paraId="649C5CE4" w14:textId="77777777" w:rsidR="001D4ABD" w:rsidRPr="00ED4832" w:rsidRDefault="001D4ABD" w:rsidP="002C3241">
            <w:pPr>
              <w:rPr>
                <w:rFonts w:ascii="Arial" w:hAnsi="Arial" w:cs="Arial"/>
                <w:b/>
              </w:rPr>
            </w:pPr>
            <w:r w:rsidRPr="00ED4832">
              <w:rPr>
                <w:rFonts w:ascii="Arial" w:hAnsi="Arial" w:cs="Arial"/>
                <w:b/>
              </w:rPr>
              <w:t>Elementy optyczne/grupy</w:t>
            </w:r>
          </w:p>
        </w:tc>
        <w:tc>
          <w:tcPr>
            <w:tcW w:w="6946" w:type="dxa"/>
            <w:vAlign w:val="center"/>
          </w:tcPr>
          <w:p w14:paraId="5DA47503" w14:textId="25A7EE5C" w:rsidR="001D4ABD" w:rsidRPr="00ED4832" w:rsidRDefault="001D4ABD" w:rsidP="00193773">
            <w:pPr>
              <w:ind w:left="98"/>
              <w:rPr>
                <w:rFonts w:ascii="Arial" w:hAnsi="Arial" w:cs="Arial"/>
                <w:lang w:val="en-US"/>
              </w:rPr>
            </w:pPr>
            <w:r w:rsidRPr="00ED4832">
              <w:rPr>
                <w:rFonts w:ascii="Arial" w:hAnsi="Arial" w:cs="Arial"/>
                <w:lang w:val="en-US"/>
              </w:rPr>
              <w:t xml:space="preserve">15 </w:t>
            </w:r>
            <w:proofErr w:type="spellStart"/>
            <w:r w:rsidRPr="00ED4832">
              <w:rPr>
                <w:rFonts w:ascii="Arial" w:hAnsi="Arial" w:cs="Arial"/>
                <w:lang w:val="en-US"/>
              </w:rPr>
              <w:t>elementów</w:t>
            </w:r>
            <w:proofErr w:type="spellEnd"/>
            <w:r w:rsidRPr="00ED4832">
              <w:rPr>
                <w:rFonts w:ascii="Arial" w:hAnsi="Arial" w:cs="Arial"/>
                <w:lang w:val="en-US"/>
              </w:rPr>
              <w:t xml:space="preserve"> / 12 </w:t>
            </w:r>
            <w:proofErr w:type="spellStart"/>
            <w:r w:rsidRPr="00ED4832">
              <w:rPr>
                <w:rFonts w:ascii="Arial" w:hAnsi="Arial" w:cs="Arial"/>
                <w:lang w:val="en-US"/>
              </w:rPr>
              <w:t>grup</w:t>
            </w:r>
            <w:proofErr w:type="spellEnd"/>
          </w:p>
        </w:tc>
        <w:tc>
          <w:tcPr>
            <w:tcW w:w="2517" w:type="dxa"/>
            <w:vMerge/>
            <w:vAlign w:val="center"/>
          </w:tcPr>
          <w:p w14:paraId="0929DA4C" w14:textId="77777777" w:rsidR="001D4ABD" w:rsidRPr="000F441F" w:rsidRDefault="001D4ABD" w:rsidP="002C3241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4ABD" w:rsidRPr="000F441F" w14:paraId="0495BD44" w14:textId="77777777" w:rsidTr="00941151">
        <w:trPr>
          <w:trHeight w:val="263"/>
        </w:trPr>
        <w:tc>
          <w:tcPr>
            <w:tcW w:w="704" w:type="dxa"/>
            <w:vAlign w:val="center"/>
          </w:tcPr>
          <w:p w14:paraId="7704F83D" w14:textId="2EEDACCE" w:rsidR="001D4ABD" w:rsidRPr="00ED4832" w:rsidRDefault="00ED4832" w:rsidP="00ED4832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9</w:t>
            </w:r>
          </w:p>
        </w:tc>
        <w:tc>
          <w:tcPr>
            <w:tcW w:w="3827" w:type="dxa"/>
            <w:vAlign w:val="center"/>
          </w:tcPr>
          <w:p w14:paraId="14B433C0" w14:textId="77777777" w:rsidR="001D4ABD" w:rsidRPr="00ED4832" w:rsidRDefault="001D4ABD" w:rsidP="002C3241">
            <w:pPr>
              <w:rPr>
                <w:rFonts w:ascii="Arial" w:hAnsi="Arial" w:cs="Arial"/>
                <w:b/>
              </w:rPr>
            </w:pPr>
            <w:r w:rsidRPr="00ED4832">
              <w:rPr>
                <w:rFonts w:ascii="Arial" w:hAnsi="Arial" w:cs="Arial"/>
                <w:b/>
              </w:rPr>
              <w:t>Minimalna odległość ostrzenia</w:t>
            </w:r>
          </w:p>
        </w:tc>
        <w:tc>
          <w:tcPr>
            <w:tcW w:w="6946" w:type="dxa"/>
            <w:vAlign w:val="center"/>
          </w:tcPr>
          <w:p w14:paraId="603207DE" w14:textId="571E1FC7" w:rsidR="001D4ABD" w:rsidRPr="00ED4832" w:rsidRDefault="001D4ABD" w:rsidP="00193773">
            <w:pPr>
              <w:ind w:left="98"/>
              <w:rPr>
                <w:rFonts w:ascii="Arial" w:hAnsi="Arial" w:cs="Arial"/>
                <w:lang w:val="en-US"/>
              </w:rPr>
            </w:pPr>
            <w:r w:rsidRPr="00ED4832">
              <w:rPr>
                <w:rFonts w:ascii="Arial" w:hAnsi="Arial" w:cs="Arial"/>
                <w:lang w:val="en-US"/>
              </w:rPr>
              <w:t>0.22 m</w:t>
            </w:r>
          </w:p>
        </w:tc>
        <w:tc>
          <w:tcPr>
            <w:tcW w:w="2517" w:type="dxa"/>
            <w:vMerge/>
            <w:vAlign w:val="center"/>
          </w:tcPr>
          <w:p w14:paraId="7A64B58C" w14:textId="77777777" w:rsidR="001D4ABD" w:rsidRPr="000F441F" w:rsidRDefault="001D4ABD" w:rsidP="002C3241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4ABD" w:rsidRPr="000F441F" w14:paraId="215613FA" w14:textId="77777777" w:rsidTr="00941151">
        <w:trPr>
          <w:trHeight w:val="295"/>
        </w:trPr>
        <w:tc>
          <w:tcPr>
            <w:tcW w:w="704" w:type="dxa"/>
            <w:vAlign w:val="center"/>
          </w:tcPr>
          <w:p w14:paraId="2A20B57C" w14:textId="180E0F45" w:rsidR="001D4ABD" w:rsidRPr="00ED4832" w:rsidRDefault="001D4ABD" w:rsidP="00ED4832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D4832">
              <w:rPr>
                <w:rFonts w:ascii="Arial" w:hAnsi="Arial" w:cs="Arial"/>
                <w:color w:val="auto"/>
                <w:sz w:val="20"/>
                <w:szCs w:val="20"/>
              </w:rPr>
              <w:t>1</w:t>
            </w:r>
            <w:r w:rsidR="00ED4832">
              <w:rPr>
                <w:rFonts w:ascii="Arial" w:hAnsi="Arial" w:cs="Arial"/>
                <w:color w:val="auto"/>
                <w:sz w:val="20"/>
                <w:szCs w:val="20"/>
              </w:rPr>
              <w:t>0</w:t>
            </w:r>
          </w:p>
        </w:tc>
        <w:tc>
          <w:tcPr>
            <w:tcW w:w="3827" w:type="dxa"/>
            <w:vAlign w:val="center"/>
          </w:tcPr>
          <w:p w14:paraId="43DF1895" w14:textId="77777777" w:rsidR="001D4ABD" w:rsidRPr="00ED4832" w:rsidRDefault="001D4ABD" w:rsidP="002C3241">
            <w:pPr>
              <w:rPr>
                <w:rFonts w:ascii="Arial" w:hAnsi="Arial" w:cs="Arial"/>
                <w:b/>
              </w:rPr>
            </w:pPr>
            <w:r w:rsidRPr="00ED4832">
              <w:rPr>
                <w:rFonts w:ascii="Arial" w:hAnsi="Arial" w:cs="Arial"/>
                <w:b/>
              </w:rPr>
              <w:t>Ogniskowa</w:t>
            </w:r>
          </w:p>
        </w:tc>
        <w:tc>
          <w:tcPr>
            <w:tcW w:w="6946" w:type="dxa"/>
            <w:vAlign w:val="center"/>
          </w:tcPr>
          <w:p w14:paraId="60BEF15B" w14:textId="013F4C46" w:rsidR="001D4ABD" w:rsidRPr="00ED4832" w:rsidRDefault="001D4ABD" w:rsidP="00193773">
            <w:pPr>
              <w:ind w:left="98"/>
              <w:rPr>
                <w:rFonts w:ascii="Arial" w:hAnsi="Arial" w:cs="Arial"/>
                <w:lang w:val="en-US"/>
              </w:rPr>
            </w:pPr>
            <w:r w:rsidRPr="00ED4832">
              <w:rPr>
                <w:rFonts w:ascii="Arial" w:hAnsi="Arial" w:cs="Arial"/>
                <w:lang w:val="en-US"/>
              </w:rPr>
              <w:t>16 - 35 mm</w:t>
            </w:r>
          </w:p>
        </w:tc>
        <w:tc>
          <w:tcPr>
            <w:tcW w:w="2517" w:type="dxa"/>
            <w:vMerge/>
            <w:vAlign w:val="center"/>
          </w:tcPr>
          <w:p w14:paraId="183E191C" w14:textId="77777777" w:rsidR="001D4ABD" w:rsidRPr="000F441F" w:rsidRDefault="001D4ABD" w:rsidP="002C3241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4ABD" w:rsidRPr="000F441F" w14:paraId="6625A8F3" w14:textId="77777777" w:rsidTr="00941151">
        <w:trPr>
          <w:trHeight w:val="257"/>
        </w:trPr>
        <w:tc>
          <w:tcPr>
            <w:tcW w:w="704" w:type="dxa"/>
            <w:vAlign w:val="center"/>
          </w:tcPr>
          <w:p w14:paraId="7E491843" w14:textId="53FF04D2" w:rsidR="001D4ABD" w:rsidRPr="00ED4832" w:rsidRDefault="001D4ABD" w:rsidP="00ED4832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D4832">
              <w:rPr>
                <w:rFonts w:ascii="Arial" w:hAnsi="Arial" w:cs="Arial"/>
                <w:color w:val="auto"/>
                <w:sz w:val="20"/>
                <w:szCs w:val="20"/>
              </w:rPr>
              <w:t>1</w:t>
            </w:r>
            <w:r w:rsidR="00ED4832">
              <w:rPr>
                <w:rFonts w:ascii="Arial" w:hAnsi="Arial" w:cs="Arial"/>
                <w:color w:val="auto"/>
                <w:sz w:val="20"/>
                <w:szCs w:val="20"/>
              </w:rPr>
              <w:t>1</w:t>
            </w:r>
          </w:p>
        </w:tc>
        <w:tc>
          <w:tcPr>
            <w:tcW w:w="3827" w:type="dxa"/>
            <w:vAlign w:val="center"/>
          </w:tcPr>
          <w:p w14:paraId="5534B641" w14:textId="77777777" w:rsidR="001D4ABD" w:rsidRPr="00ED4832" w:rsidRDefault="001D4ABD" w:rsidP="002C3241">
            <w:pPr>
              <w:rPr>
                <w:rFonts w:ascii="Arial" w:hAnsi="Arial" w:cs="Arial"/>
                <w:b/>
              </w:rPr>
            </w:pPr>
            <w:r w:rsidRPr="00ED4832">
              <w:rPr>
                <w:rFonts w:ascii="Arial" w:hAnsi="Arial" w:cs="Arial"/>
                <w:b/>
              </w:rPr>
              <w:t>Migawka centralna</w:t>
            </w:r>
          </w:p>
        </w:tc>
        <w:tc>
          <w:tcPr>
            <w:tcW w:w="6946" w:type="dxa"/>
            <w:vAlign w:val="center"/>
          </w:tcPr>
          <w:p w14:paraId="6240B573" w14:textId="77E22B49" w:rsidR="001D4ABD" w:rsidRPr="00ED4832" w:rsidRDefault="001D4ABD" w:rsidP="00193773">
            <w:pPr>
              <w:ind w:left="98"/>
              <w:rPr>
                <w:rFonts w:ascii="Arial" w:hAnsi="Arial" w:cs="Arial"/>
                <w:lang w:val="en-US"/>
              </w:rPr>
            </w:pPr>
            <w:proofErr w:type="spellStart"/>
            <w:r w:rsidRPr="00ED4832">
              <w:rPr>
                <w:rFonts w:ascii="Arial" w:hAnsi="Arial" w:cs="Arial"/>
                <w:lang w:val="en-US"/>
              </w:rPr>
              <w:t>nie</w:t>
            </w:r>
            <w:proofErr w:type="spellEnd"/>
          </w:p>
        </w:tc>
        <w:tc>
          <w:tcPr>
            <w:tcW w:w="2517" w:type="dxa"/>
            <w:vMerge/>
          </w:tcPr>
          <w:p w14:paraId="677DF4CF" w14:textId="77777777" w:rsidR="001D4ABD" w:rsidRPr="000F441F" w:rsidRDefault="001D4ABD" w:rsidP="002C3241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4ABD" w:rsidRPr="000F441F" w14:paraId="2F3DDBEC" w14:textId="77777777" w:rsidTr="00941151">
        <w:trPr>
          <w:trHeight w:val="275"/>
        </w:trPr>
        <w:tc>
          <w:tcPr>
            <w:tcW w:w="704" w:type="dxa"/>
            <w:vAlign w:val="center"/>
          </w:tcPr>
          <w:p w14:paraId="4DCF66DE" w14:textId="45D01747" w:rsidR="001D4ABD" w:rsidRPr="00ED4832" w:rsidRDefault="001D4ABD" w:rsidP="00ED4832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D4832">
              <w:rPr>
                <w:rFonts w:ascii="Arial" w:hAnsi="Arial" w:cs="Arial"/>
                <w:color w:val="auto"/>
                <w:sz w:val="20"/>
                <w:szCs w:val="20"/>
              </w:rPr>
              <w:t>1</w:t>
            </w:r>
            <w:r w:rsidR="00ED4832">
              <w:rPr>
                <w:rFonts w:ascii="Arial" w:hAnsi="Arial" w:cs="Arial"/>
                <w:color w:val="auto"/>
                <w:sz w:val="20"/>
                <w:szCs w:val="20"/>
              </w:rPr>
              <w:t>2</w:t>
            </w:r>
          </w:p>
        </w:tc>
        <w:tc>
          <w:tcPr>
            <w:tcW w:w="3827" w:type="dxa"/>
            <w:vAlign w:val="center"/>
          </w:tcPr>
          <w:p w14:paraId="28AA1E67" w14:textId="77777777" w:rsidR="001D4ABD" w:rsidRPr="00ED4832" w:rsidRDefault="001D4ABD" w:rsidP="002C3241">
            <w:pPr>
              <w:rPr>
                <w:rFonts w:ascii="Arial" w:hAnsi="Arial" w:cs="Arial"/>
                <w:b/>
              </w:rPr>
            </w:pPr>
            <w:r w:rsidRPr="00ED4832">
              <w:rPr>
                <w:rFonts w:ascii="Arial" w:hAnsi="Arial" w:cs="Arial"/>
                <w:b/>
              </w:rPr>
              <w:t>Kąt widzenia</w:t>
            </w:r>
          </w:p>
        </w:tc>
        <w:tc>
          <w:tcPr>
            <w:tcW w:w="6946" w:type="dxa"/>
            <w:vAlign w:val="center"/>
          </w:tcPr>
          <w:p w14:paraId="215D2166" w14:textId="57492EE0" w:rsidR="001D4ABD" w:rsidRPr="00ED4832" w:rsidRDefault="001D4ABD" w:rsidP="00941151">
            <w:pPr>
              <w:ind w:left="98"/>
              <w:rPr>
                <w:rFonts w:ascii="Arial" w:hAnsi="Arial" w:cs="Arial"/>
                <w:lang w:val="en-US"/>
              </w:rPr>
            </w:pPr>
            <w:r w:rsidRPr="00ED4832">
              <w:rPr>
                <w:rFonts w:ascii="Arial" w:hAnsi="Arial" w:cs="Arial"/>
                <w:lang w:val="en-US"/>
              </w:rPr>
              <w:t>107 - 63.4 o</w:t>
            </w:r>
          </w:p>
        </w:tc>
        <w:tc>
          <w:tcPr>
            <w:tcW w:w="2517" w:type="dxa"/>
            <w:vMerge/>
          </w:tcPr>
          <w:p w14:paraId="0CD70094" w14:textId="77777777" w:rsidR="001D4ABD" w:rsidRPr="000F441F" w:rsidRDefault="001D4ABD" w:rsidP="002C3241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4ABD" w:rsidRPr="000F441F" w14:paraId="296348D4" w14:textId="77777777" w:rsidTr="00ED4832">
        <w:trPr>
          <w:trHeight w:val="407"/>
        </w:trPr>
        <w:tc>
          <w:tcPr>
            <w:tcW w:w="704" w:type="dxa"/>
            <w:vAlign w:val="center"/>
          </w:tcPr>
          <w:p w14:paraId="732AC260" w14:textId="0A0B8B5B" w:rsidR="001D4ABD" w:rsidRPr="00ED4832" w:rsidRDefault="001D4ABD" w:rsidP="00ED4832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D4832">
              <w:rPr>
                <w:rFonts w:ascii="Arial" w:hAnsi="Arial" w:cs="Arial"/>
                <w:color w:val="auto"/>
                <w:sz w:val="20"/>
                <w:szCs w:val="20"/>
              </w:rPr>
              <w:t>1</w:t>
            </w:r>
            <w:r w:rsidR="00ED4832">
              <w:rPr>
                <w:rFonts w:ascii="Arial" w:hAnsi="Arial" w:cs="Arial"/>
                <w:color w:val="auto"/>
                <w:sz w:val="20"/>
                <w:szCs w:val="20"/>
              </w:rPr>
              <w:t>3</w:t>
            </w:r>
          </w:p>
        </w:tc>
        <w:tc>
          <w:tcPr>
            <w:tcW w:w="3827" w:type="dxa"/>
            <w:vAlign w:val="center"/>
          </w:tcPr>
          <w:p w14:paraId="4A6FCE51" w14:textId="77777777" w:rsidR="001D4ABD" w:rsidRPr="00ED4832" w:rsidRDefault="001D4ABD" w:rsidP="002C3241">
            <w:pPr>
              <w:rPr>
                <w:rFonts w:ascii="Arial" w:hAnsi="Arial" w:cs="Arial"/>
                <w:b/>
              </w:rPr>
            </w:pPr>
            <w:r w:rsidRPr="00ED4832">
              <w:rPr>
                <w:rFonts w:ascii="Arial" w:hAnsi="Arial" w:cs="Arial"/>
                <w:b/>
              </w:rPr>
              <w:t>Otwór przysłony/</w:t>
            </w:r>
            <w:proofErr w:type="spellStart"/>
            <w:r w:rsidRPr="00ED4832">
              <w:rPr>
                <w:rFonts w:ascii="Arial" w:hAnsi="Arial" w:cs="Arial"/>
                <w:b/>
              </w:rPr>
              <w:t>światłosiła</w:t>
            </w:r>
            <w:proofErr w:type="spellEnd"/>
          </w:p>
        </w:tc>
        <w:tc>
          <w:tcPr>
            <w:tcW w:w="6946" w:type="dxa"/>
            <w:vAlign w:val="center"/>
          </w:tcPr>
          <w:p w14:paraId="3E4AD391" w14:textId="16D4B238" w:rsidR="001D4ABD" w:rsidRPr="00ED4832" w:rsidRDefault="001D4ABD" w:rsidP="00193773">
            <w:pPr>
              <w:ind w:left="98"/>
              <w:rPr>
                <w:rFonts w:ascii="Arial" w:hAnsi="Arial" w:cs="Arial"/>
                <w:lang w:val="en-US"/>
              </w:rPr>
            </w:pPr>
            <w:r w:rsidRPr="00ED4832">
              <w:rPr>
                <w:rFonts w:ascii="Arial" w:hAnsi="Arial" w:cs="Arial"/>
                <w:lang w:val="en-US"/>
              </w:rPr>
              <w:t>f/2.8</w:t>
            </w:r>
          </w:p>
        </w:tc>
        <w:tc>
          <w:tcPr>
            <w:tcW w:w="2517" w:type="dxa"/>
            <w:vMerge/>
          </w:tcPr>
          <w:p w14:paraId="57A328DB" w14:textId="77777777" w:rsidR="001D4ABD" w:rsidRPr="000F441F" w:rsidRDefault="001D4ABD" w:rsidP="002C3241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E863EE3" w14:textId="085ACEE5" w:rsidR="007B4185" w:rsidRDefault="007B4185" w:rsidP="006D001F">
      <w:pPr>
        <w:pStyle w:val="Nagwek"/>
        <w:jc w:val="both"/>
        <w:rPr>
          <w:rFonts w:ascii="Arial" w:hAnsi="Arial" w:cs="Arial"/>
          <w:i/>
          <w:sz w:val="16"/>
          <w:szCs w:val="16"/>
        </w:rPr>
      </w:pPr>
    </w:p>
    <w:p w14:paraId="1EBFED40" w14:textId="785EEFC6" w:rsidR="007B4185" w:rsidRDefault="007B4185" w:rsidP="006D001F">
      <w:pPr>
        <w:pStyle w:val="Nagwek"/>
        <w:jc w:val="both"/>
        <w:rPr>
          <w:rFonts w:ascii="Arial" w:hAnsi="Arial" w:cs="Arial"/>
          <w:i/>
          <w:sz w:val="16"/>
          <w:szCs w:val="16"/>
        </w:rPr>
      </w:pPr>
    </w:p>
    <w:p w14:paraId="6D218067" w14:textId="3947EAD3" w:rsidR="00ED4832" w:rsidRDefault="00ED4832" w:rsidP="006D001F">
      <w:pPr>
        <w:pStyle w:val="Nagwek"/>
        <w:jc w:val="both"/>
        <w:rPr>
          <w:rFonts w:ascii="Arial" w:hAnsi="Arial" w:cs="Arial"/>
          <w:i/>
          <w:sz w:val="16"/>
          <w:szCs w:val="16"/>
        </w:rPr>
      </w:pPr>
    </w:p>
    <w:p w14:paraId="37087E9F" w14:textId="5EA5CC5F" w:rsidR="00ED4832" w:rsidRDefault="00ED4832" w:rsidP="006D001F">
      <w:pPr>
        <w:pStyle w:val="Nagwek"/>
        <w:jc w:val="both"/>
        <w:rPr>
          <w:rFonts w:ascii="Arial" w:hAnsi="Arial" w:cs="Arial"/>
          <w:i/>
          <w:sz w:val="16"/>
          <w:szCs w:val="16"/>
        </w:rPr>
      </w:pPr>
    </w:p>
    <w:p w14:paraId="199E46E2" w14:textId="26549160" w:rsidR="00F01D50" w:rsidRDefault="00F01D50" w:rsidP="006D001F">
      <w:pPr>
        <w:pStyle w:val="Nagwek"/>
        <w:jc w:val="both"/>
        <w:rPr>
          <w:rFonts w:ascii="Arial" w:hAnsi="Arial" w:cs="Arial"/>
          <w:i/>
          <w:sz w:val="16"/>
          <w:szCs w:val="16"/>
        </w:rPr>
      </w:pPr>
    </w:p>
    <w:tbl>
      <w:tblPr>
        <w:tblStyle w:val="Tabela-Siatka"/>
        <w:tblW w:w="13994" w:type="dxa"/>
        <w:tblLayout w:type="fixed"/>
        <w:tblLook w:val="04A0" w:firstRow="1" w:lastRow="0" w:firstColumn="1" w:lastColumn="0" w:noHBand="0" w:noVBand="1"/>
      </w:tblPr>
      <w:tblGrid>
        <w:gridCol w:w="704"/>
        <w:gridCol w:w="3827"/>
        <w:gridCol w:w="6946"/>
        <w:gridCol w:w="2517"/>
      </w:tblGrid>
      <w:tr w:rsidR="00ED4832" w:rsidRPr="001D4ABD" w14:paraId="7856140E" w14:textId="77777777" w:rsidTr="00ED4832">
        <w:trPr>
          <w:trHeight w:val="960"/>
        </w:trPr>
        <w:tc>
          <w:tcPr>
            <w:tcW w:w="13994" w:type="dxa"/>
            <w:gridSpan w:val="4"/>
            <w:vAlign w:val="center"/>
          </w:tcPr>
          <w:p w14:paraId="0E171D20" w14:textId="1ABA9884" w:rsidR="00ED4832" w:rsidRPr="00F01D50" w:rsidRDefault="00ED4832" w:rsidP="00F01D50">
            <w:pPr>
              <w:pStyle w:val="Akapitzlist"/>
              <w:widowControl w:val="0"/>
              <w:numPr>
                <w:ilvl w:val="0"/>
                <w:numId w:val="12"/>
              </w:numPr>
              <w:suppressAutoHyphens/>
              <w:spacing w:after="120" w:line="259" w:lineRule="auto"/>
              <w:ind w:left="306"/>
              <w:jc w:val="both"/>
              <w:rPr>
                <w:rFonts w:ascii="Arial" w:eastAsia="Calibri" w:hAnsi="Arial" w:cs="Arial"/>
                <w:b/>
                <w:bCs/>
                <w:sz w:val="24"/>
                <w:szCs w:val="24"/>
                <w:lang w:eastAsia="en-US"/>
              </w:rPr>
            </w:pPr>
            <w:bookmarkStart w:id="6" w:name="_Hlk191293291"/>
            <w:r w:rsidRPr="00F01D50">
              <w:rPr>
                <w:rFonts w:ascii="Arial" w:eastAsia="Calibri" w:hAnsi="Arial" w:cs="Arial"/>
                <w:b/>
                <w:bCs/>
                <w:sz w:val="28"/>
                <w:szCs w:val="24"/>
                <w:lang w:eastAsia="en-US"/>
              </w:rPr>
              <w:lastRenderedPageBreak/>
              <w:t xml:space="preserve">Obiektyw </w:t>
            </w:r>
            <w:r w:rsidRPr="00F01D50">
              <w:rPr>
                <w:rFonts w:ascii="Arial" w:hAnsi="Arial" w:cs="Arial"/>
                <w:b/>
                <w:bCs/>
                <w:sz w:val="24"/>
              </w:rPr>
              <w:t>24-70/2.8 II + filtr UV</w:t>
            </w:r>
            <w:r w:rsidRPr="00F01D50">
              <w:rPr>
                <w:rFonts w:ascii="Arial" w:eastAsia="Calibri" w:hAnsi="Arial" w:cs="Arial"/>
                <w:b/>
                <w:bCs/>
                <w:sz w:val="28"/>
                <w:szCs w:val="24"/>
                <w:lang w:eastAsia="en-US"/>
              </w:rPr>
              <w:t xml:space="preserve"> – 1 sztuka</w:t>
            </w:r>
            <w:r w:rsidRPr="00F01D50">
              <w:rPr>
                <w:rFonts w:ascii="Arial" w:eastAsia="Calibri" w:hAnsi="Arial" w:cs="Arial"/>
                <w:b/>
                <w:bCs/>
                <w:sz w:val="24"/>
                <w:szCs w:val="24"/>
                <w:lang w:eastAsia="en-US"/>
              </w:rPr>
              <w:t xml:space="preserve"> spełniający poniższe parametry techniczne lub cechy</w:t>
            </w:r>
          </w:p>
          <w:p w14:paraId="4E9ACAAF" w14:textId="77777777" w:rsidR="00ED4832" w:rsidRPr="001D4ABD" w:rsidRDefault="00ED4832" w:rsidP="00ED4832">
            <w:pPr>
              <w:widowControl w:val="0"/>
              <w:suppressAutoHyphens/>
              <w:spacing w:after="120" w:line="259" w:lineRule="auto"/>
              <w:rPr>
                <w:rFonts w:ascii="Arial" w:eastAsia="Calibri" w:hAnsi="Arial" w:cs="Arial"/>
                <w:b/>
                <w:bCs/>
                <w:lang w:eastAsia="en-US"/>
              </w:rPr>
            </w:pPr>
            <w:r w:rsidRPr="001D4ABD">
              <w:rPr>
                <w:rFonts w:ascii="Arial" w:eastAsia="Calibri" w:hAnsi="Arial" w:cs="Arial"/>
                <w:b/>
                <w:bCs/>
                <w:sz w:val="22"/>
                <w:lang w:eastAsia="en-US"/>
              </w:rPr>
              <w:t>Oferowany model, producent*</w:t>
            </w:r>
            <w:r w:rsidRPr="001D4ABD">
              <w:rPr>
                <w:rFonts w:ascii="Arial" w:eastAsia="Calibri" w:hAnsi="Arial" w:cs="Arial"/>
                <w:b/>
                <w:bCs/>
                <w:lang w:eastAsia="en-US"/>
              </w:rPr>
              <w:t xml:space="preserve"> </w:t>
            </w:r>
            <w:r w:rsidRPr="001D4ABD">
              <w:rPr>
                <w:rFonts w:ascii="Arial" w:eastAsia="Calibri" w:hAnsi="Arial" w:cs="Arial"/>
                <w:bCs/>
                <w:lang w:eastAsia="en-US"/>
              </w:rPr>
              <w:t>…………………………………………………………………………………………………………………………………………</w:t>
            </w:r>
          </w:p>
          <w:p w14:paraId="235E7604" w14:textId="77777777" w:rsidR="00ED4832" w:rsidRPr="001D4ABD" w:rsidRDefault="00ED4832" w:rsidP="00ED4832">
            <w:pPr>
              <w:widowControl w:val="0"/>
              <w:suppressAutoHyphens/>
              <w:ind w:left="-207"/>
              <w:jc w:val="center"/>
              <w:rPr>
                <w:rFonts w:ascii="Arial" w:hAnsi="Arial" w:cs="Arial"/>
                <w:i/>
                <w:iCs/>
                <w:szCs w:val="22"/>
              </w:rPr>
            </w:pPr>
            <w:r w:rsidRPr="001D4ABD">
              <w:rPr>
                <w:rFonts w:ascii="Arial" w:eastAsia="Calibri" w:hAnsi="Arial" w:cs="Arial"/>
                <w:bCs/>
                <w:i/>
                <w:sz w:val="18"/>
                <w:lang w:eastAsia="en-US"/>
              </w:rPr>
              <w:t>(</w:t>
            </w:r>
            <w:r w:rsidRPr="001D4ABD">
              <w:rPr>
                <w:rFonts w:ascii="Arial" w:hAnsi="Arial" w:cs="Arial"/>
                <w:i/>
                <w:iCs/>
                <w:szCs w:val="22"/>
              </w:rPr>
              <w:t>należy podać pełną nazwę urządzenia oraz pełną nazwę producenta, w celu jednoznacznej identyfikacji oferowanego urządzenia)</w:t>
            </w:r>
          </w:p>
          <w:p w14:paraId="79E23424" w14:textId="77777777" w:rsidR="00ED4832" w:rsidRPr="001D4ABD" w:rsidRDefault="00ED4832" w:rsidP="00ED4832">
            <w:pPr>
              <w:widowControl w:val="0"/>
              <w:suppressAutoHyphens/>
              <w:ind w:left="-207"/>
              <w:rPr>
                <w:rFonts w:ascii="Arial" w:eastAsia="Calibri" w:hAnsi="Arial" w:cs="Arial"/>
                <w:bCs/>
                <w:i/>
                <w:lang w:eastAsia="en-US"/>
              </w:rPr>
            </w:pPr>
            <w:r w:rsidRPr="001D4ABD">
              <w:rPr>
                <w:rFonts w:ascii="Arial" w:eastAsia="Calibri" w:hAnsi="Arial" w:cs="Arial"/>
                <w:bCs/>
                <w:i/>
                <w:lang w:eastAsia="en-US"/>
              </w:rPr>
              <w:t>)</w:t>
            </w:r>
          </w:p>
          <w:p w14:paraId="08F96B23" w14:textId="2E86A879" w:rsidR="00ED4832" w:rsidRPr="001D4ABD" w:rsidRDefault="00ED4832" w:rsidP="00ED4832">
            <w:pPr>
              <w:widowControl w:val="0"/>
              <w:suppressAutoHyphens/>
              <w:jc w:val="both"/>
              <w:rPr>
                <w:rFonts w:ascii="Arial" w:eastAsia="Calibri" w:hAnsi="Arial" w:cs="Arial"/>
                <w:lang w:eastAsia="en-US"/>
              </w:rPr>
            </w:pPr>
            <w:r w:rsidRPr="001D4ABD">
              <w:rPr>
                <w:rFonts w:ascii="Arial" w:eastAsia="Calibri" w:hAnsi="Arial" w:cs="Arial"/>
                <w:b/>
                <w:sz w:val="22"/>
                <w:lang w:eastAsia="en-US"/>
              </w:rPr>
              <w:t>Oferowany okres gwarancji*</w:t>
            </w:r>
            <w:r w:rsidRPr="001D4ABD">
              <w:rPr>
                <w:rFonts w:ascii="Arial" w:eastAsia="Calibri" w:hAnsi="Arial" w:cs="Arial"/>
                <w:lang w:eastAsia="en-US"/>
              </w:rPr>
              <w:t xml:space="preserve"> ………………………………………………………………………………………………………………………………………………</w:t>
            </w:r>
          </w:p>
          <w:p w14:paraId="638FE126" w14:textId="77777777" w:rsidR="00ED4832" w:rsidRPr="001D4ABD" w:rsidRDefault="00ED4832" w:rsidP="00ED4832">
            <w:pPr>
              <w:widowControl w:val="0"/>
              <w:suppressAutoHyphens/>
              <w:ind w:right="1408"/>
              <w:rPr>
                <w:rFonts w:ascii="Arial" w:eastAsia="Calibri" w:hAnsi="Arial" w:cs="Arial"/>
                <w:sz w:val="18"/>
                <w:lang w:eastAsia="en-US"/>
              </w:rPr>
            </w:pPr>
            <w:r w:rsidRPr="001D4ABD">
              <w:rPr>
                <w:rFonts w:ascii="Arial" w:hAnsi="Arial" w:cs="Arial"/>
                <w:i/>
                <w:iCs/>
                <w:szCs w:val="22"/>
              </w:rPr>
              <w:t>(należy podać oferowany okres gwarancji w miesiącach, minimalny okres gwarancji producenta wynosi 24 miesiące</w:t>
            </w:r>
            <w:r w:rsidRPr="001D4ABD">
              <w:rPr>
                <w:rFonts w:ascii="Arial" w:eastAsia="Calibri" w:hAnsi="Arial" w:cs="Arial"/>
                <w:sz w:val="18"/>
                <w:lang w:eastAsia="en-US"/>
              </w:rPr>
              <w:t>)</w:t>
            </w:r>
          </w:p>
          <w:p w14:paraId="21BD5AEE" w14:textId="77777777" w:rsidR="00ED4832" w:rsidRPr="001D4ABD" w:rsidRDefault="00ED4832" w:rsidP="00ED4832">
            <w:pPr>
              <w:pStyle w:val="Default"/>
              <w:rPr>
                <w:rFonts w:ascii="Arial" w:hAnsi="Arial" w:cs="Arial"/>
                <w:b/>
                <w:bCs/>
                <w:color w:val="auto"/>
                <w:sz w:val="16"/>
                <w:szCs w:val="18"/>
              </w:rPr>
            </w:pPr>
          </w:p>
        </w:tc>
      </w:tr>
      <w:tr w:rsidR="00ED4832" w:rsidRPr="00941151" w14:paraId="58F3B68C" w14:textId="77777777" w:rsidTr="00941151">
        <w:trPr>
          <w:trHeight w:val="1301"/>
        </w:trPr>
        <w:tc>
          <w:tcPr>
            <w:tcW w:w="704" w:type="dxa"/>
            <w:vAlign w:val="center"/>
          </w:tcPr>
          <w:p w14:paraId="194C54C0" w14:textId="77777777" w:rsidR="00ED4832" w:rsidRPr="00941151" w:rsidRDefault="00ED4832" w:rsidP="00ED4832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</w:pPr>
            <w:r w:rsidRPr="00941151"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  <w:t>Lp.</w:t>
            </w:r>
          </w:p>
        </w:tc>
        <w:tc>
          <w:tcPr>
            <w:tcW w:w="3827" w:type="dxa"/>
            <w:vAlign w:val="center"/>
          </w:tcPr>
          <w:p w14:paraId="205C0060" w14:textId="77777777" w:rsidR="00ED4832" w:rsidRPr="00941151" w:rsidRDefault="00ED4832" w:rsidP="00ED4832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</w:pPr>
            <w:r w:rsidRPr="00941151"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  <w:t>Nazwa elementu, parametry i możliwości sprzętu</w:t>
            </w:r>
          </w:p>
        </w:tc>
        <w:tc>
          <w:tcPr>
            <w:tcW w:w="6946" w:type="dxa"/>
            <w:vAlign w:val="center"/>
          </w:tcPr>
          <w:p w14:paraId="04872650" w14:textId="77777777" w:rsidR="00ED4832" w:rsidRPr="00941151" w:rsidRDefault="00ED4832" w:rsidP="00ED4832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</w:pPr>
            <w:r w:rsidRPr="00941151"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  <w:t>Opis techniczny (minimalne wymagania Zamawiającego)</w:t>
            </w:r>
          </w:p>
        </w:tc>
        <w:tc>
          <w:tcPr>
            <w:tcW w:w="2517" w:type="dxa"/>
            <w:vAlign w:val="center"/>
          </w:tcPr>
          <w:p w14:paraId="4FD590D2" w14:textId="77777777" w:rsidR="00ED4832" w:rsidRPr="00941151" w:rsidRDefault="00ED4832" w:rsidP="00ED4832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</w:pPr>
            <w:r w:rsidRPr="00941151"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  <w:t xml:space="preserve">Spełnienie wymagań Zamawiającego przez oferowane urządzenie </w:t>
            </w:r>
          </w:p>
          <w:p w14:paraId="4F21A640" w14:textId="77777777" w:rsidR="00ED4832" w:rsidRPr="00941151" w:rsidRDefault="00ED4832" w:rsidP="00ED4832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</w:pPr>
            <w:r w:rsidRPr="00941151"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  <w:t>(TAK lub NIE – właściwe proszę zaznaczyć „X” lub „V”)</w:t>
            </w:r>
          </w:p>
        </w:tc>
      </w:tr>
      <w:bookmarkEnd w:id="6"/>
      <w:tr w:rsidR="001D4ABD" w:rsidRPr="000F441F" w14:paraId="69F57812" w14:textId="77777777" w:rsidTr="00941151">
        <w:trPr>
          <w:trHeight w:val="270"/>
        </w:trPr>
        <w:tc>
          <w:tcPr>
            <w:tcW w:w="704" w:type="dxa"/>
            <w:vAlign w:val="center"/>
          </w:tcPr>
          <w:p w14:paraId="30A5927B" w14:textId="7C0B360C" w:rsidR="001D4ABD" w:rsidRPr="00ED4832" w:rsidRDefault="00ED4832" w:rsidP="00ED4832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1</w:t>
            </w:r>
          </w:p>
        </w:tc>
        <w:tc>
          <w:tcPr>
            <w:tcW w:w="3827" w:type="dxa"/>
            <w:vAlign w:val="center"/>
          </w:tcPr>
          <w:p w14:paraId="5AF14C87" w14:textId="77777777" w:rsidR="001D4ABD" w:rsidRPr="00ED4832" w:rsidRDefault="001D4ABD" w:rsidP="002C3241">
            <w:pPr>
              <w:pStyle w:val="Defaul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ED4832">
              <w:rPr>
                <w:rFonts w:ascii="Arial" w:hAnsi="Arial" w:cs="Arial"/>
                <w:b/>
                <w:color w:val="auto"/>
                <w:sz w:val="20"/>
                <w:szCs w:val="20"/>
              </w:rPr>
              <w:t>Mocowanie</w:t>
            </w:r>
          </w:p>
        </w:tc>
        <w:tc>
          <w:tcPr>
            <w:tcW w:w="6946" w:type="dxa"/>
            <w:vAlign w:val="center"/>
          </w:tcPr>
          <w:p w14:paraId="7611BAB2" w14:textId="77777777" w:rsidR="001D4ABD" w:rsidRPr="00ED4832" w:rsidRDefault="001D4ABD" w:rsidP="00193773">
            <w:pPr>
              <w:ind w:left="98"/>
              <w:rPr>
                <w:rFonts w:ascii="Arial" w:hAnsi="Arial" w:cs="Arial"/>
                <w:lang w:val="en-US"/>
              </w:rPr>
            </w:pPr>
            <w:proofErr w:type="spellStart"/>
            <w:r w:rsidRPr="00ED4832">
              <w:rPr>
                <w:rFonts w:ascii="Arial" w:hAnsi="Arial" w:cs="Arial"/>
                <w:lang w:val="en-US"/>
              </w:rPr>
              <w:t>Kompatybilny</w:t>
            </w:r>
            <w:proofErr w:type="spellEnd"/>
            <w:r w:rsidRPr="00ED4832">
              <w:rPr>
                <w:rFonts w:ascii="Arial" w:hAnsi="Arial" w:cs="Arial"/>
                <w:lang w:val="en-US"/>
              </w:rPr>
              <w:t xml:space="preserve"> z </w:t>
            </w:r>
            <w:proofErr w:type="spellStart"/>
            <w:r w:rsidRPr="00ED4832">
              <w:rPr>
                <w:rFonts w:ascii="Arial" w:hAnsi="Arial" w:cs="Arial"/>
                <w:lang w:val="en-US"/>
              </w:rPr>
              <w:t>korpusem</w:t>
            </w:r>
            <w:proofErr w:type="spellEnd"/>
          </w:p>
        </w:tc>
        <w:tc>
          <w:tcPr>
            <w:tcW w:w="2517" w:type="dxa"/>
            <w:vMerge w:val="restart"/>
            <w:vAlign w:val="center"/>
          </w:tcPr>
          <w:p w14:paraId="21342ED5" w14:textId="4916637C" w:rsidR="001D4ABD" w:rsidRPr="000F441F" w:rsidRDefault="00D61A6C" w:rsidP="002C3241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sdt>
              <w:sdtPr>
                <w:rPr>
                  <w:rFonts w:ascii="Arial" w:eastAsia="Calibri" w:hAnsi="Arial" w:cs="Arial"/>
                  <w:color w:val="auto"/>
                  <w:sz w:val="36"/>
                  <w:szCs w:val="22"/>
                  <w:lang w:eastAsia="en-US"/>
                </w:rPr>
                <w:id w:val="-590235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4ABD" w:rsidRPr="00EA5FB4">
                  <w:rPr>
                    <w:rFonts w:ascii="Segoe UI Symbol" w:eastAsia="Calibri" w:hAnsi="Segoe UI Symbol" w:cs="Segoe UI Symbol"/>
                    <w:color w:val="auto"/>
                    <w:sz w:val="36"/>
                    <w:szCs w:val="22"/>
                    <w:lang w:eastAsia="en-US"/>
                  </w:rPr>
                  <w:t>☐</w:t>
                </w:r>
              </w:sdtContent>
            </w:sdt>
            <w:r w:rsidR="001D4ABD" w:rsidRPr="00EA5FB4">
              <w:rPr>
                <w:rFonts w:ascii="Arial" w:eastAsia="Calibri" w:hAnsi="Arial" w:cs="Arial"/>
                <w:color w:val="auto"/>
                <w:sz w:val="28"/>
                <w:szCs w:val="18"/>
                <w:lang w:eastAsia="en-US"/>
              </w:rPr>
              <w:t xml:space="preserve"> TAK / </w:t>
            </w:r>
            <w:sdt>
              <w:sdtPr>
                <w:rPr>
                  <w:rFonts w:ascii="Arial" w:eastAsia="Calibri" w:hAnsi="Arial" w:cs="Arial"/>
                  <w:color w:val="auto"/>
                  <w:sz w:val="36"/>
                  <w:szCs w:val="22"/>
                  <w:lang w:eastAsia="en-US"/>
                </w:rPr>
                <w:id w:val="16114764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4ABD" w:rsidRPr="00EA5FB4">
                  <w:rPr>
                    <w:rFonts w:ascii="Segoe UI Symbol" w:eastAsia="Calibri" w:hAnsi="Segoe UI Symbol" w:cs="Segoe UI Symbol"/>
                    <w:color w:val="auto"/>
                    <w:sz w:val="36"/>
                    <w:szCs w:val="22"/>
                    <w:lang w:eastAsia="en-US"/>
                  </w:rPr>
                  <w:t>☐</w:t>
                </w:r>
              </w:sdtContent>
            </w:sdt>
            <w:r w:rsidR="001D4ABD" w:rsidRPr="00EA5FB4">
              <w:rPr>
                <w:rFonts w:ascii="Arial" w:eastAsia="Calibri" w:hAnsi="Arial" w:cs="Arial"/>
                <w:color w:val="auto"/>
                <w:sz w:val="28"/>
                <w:szCs w:val="18"/>
                <w:lang w:eastAsia="en-US"/>
              </w:rPr>
              <w:t xml:space="preserve"> NIE</w:t>
            </w:r>
          </w:p>
        </w:tc>
      </w:tr>
      <w:tr w:rsidR="001D4ABD" w:rsidRPr="000F441F" w14:paraId="53652DC7" w14:textId="77777777" w:rsidTr="00941151">
        <w:trPr>
          <w:trHeight w:val="275"/>
        </w:trPr>
        <w:tc>
          <w:tcPr>
            <w:tcW w:w="704" w:type="dxa"/>
            <w:vAlign w:val="center"/>
          </w:tcPr>
          <w:p w14:paraId="090C2A73" w14:textId="16F48DF5" w:rsidR="001D4ABD" w:rsidRPr="00ED4832" w:rsidRDefault="00ED4832" w:rsidP="00ED4832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2</w:t>
            </w:r>
          </w:p>
        </w:tc>
        <w:tc>
          <w:tcPr>
            <w:tcW w:w="3827" w:type="dxa"/>
            <w:vAlign w:val="center"/>
          </w:tcPr>
          <w:p w14:paraId="32C54470" w14:textId="77777777" w:rsidR="001D4ABD" w:rsidRPr="00ED4832" w:rsidRDefault="001D4ABD" w:rsidP="002C3241">
            <w:pPr>
              <w:pStyle w:val="Defaul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ED4832">
              <w:rPr>
                <w:rFonts w:ascii="Arial" w:hAnsi="Arial" w:cs="Arial"/>
                <w:b/>
                <w:color w:val="auto"/>
                <w:sz w:val="20"/>
                <w:szCs w:val="20"/>
              </w:rPr>
              <w:t>Średnica filtra</w:t>
            </w:r>
          </w:p>
        </w:tc>
        <w:tc>
          <w:tcPr>
            <w:tcW w:w="6946" w:type="dxa"/>
            <w:vAlign w:val="center"/>
          </w:tcPr>
          <w:p w14:paraId="54DF3B2D" w14:textId="6B919D3F" w:rsidR="001D4ABD" w:rsidRPr="00ED4832" w:rsidRDefault="001D4ABD" w:rsidP="00193773">
            <w:pPr>
              <w:ind w:left="98"/>
              <w:rPr>
                <w:rFonts w:ascii="Arial" w:hAnsi="Arial" w:cs="Arial"/>
                <w:lang w:val="en-US"/>
              </w:rPr>
            </w:pPr>
            <w:r w:rsidRPr="00ED4832">
              <w:rPr>
                <w:rFonts w:ascii="Arial" w:hAnsi="Arial" w:cs="Arial"/>
                <w:lang w:val="en-US"/>
              </w:rPr>
              <w:t>82 mm</w:t>
            </w:r>
          </w:p>
        </w:tc>
        <w:tc>
          <w:tcPr>
            <w:tcW w:w="2517" w:type="dxa"/>
            <w:vMerge/>
            <w:vAlign w:val="center"/>
          </w:tcPr>
          <w:p w14:paraId="12EE19EC" w14:textId="34D0C33F" w:rsidR="001D4ABD" w:rsidRPr="000F441F" w:rsidRDefault="001D4ABD" w:rsidP="002C3241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4ABD" w:rsidRPr="000F441F" w14:paraId="75A93653" w14:textId="77777777" w:rsidTr="00941151">
        <w:trPr>
          <w:trHeight w:val="279"/>
        </w:trPr>
        <w:tc>
          <w:tcPr>
            <w:tcW w:w="704" w:type="dxa"/>
            <w:vAlign w:val="center"/>
          </w:tcPr>
          <w:p w14:paraId="6B9A0A3A" w14:textId="17FB8B12" w:rsidR="001D4ABD" w:rsidRPr="00ED4832" w:rsidRDefault="00ED4832" w:rsidP="00ED4832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3</w:t>
            </w:r>
          </w:p>
        </w:tc>
        <w:tc>
          <w:tcPr>
            <w:tcW w:w="3827" w:type="dxa"/>
            <w:vAlign w:val="center"/>
          </w:tcPr>
          <w:p w14:paraId="0F87323C" w14:textId="77777777" w:rsidR="001D4ABD" w:rsidRPr="00ED4832" w:rsidRDefault="001D4ABD" w:rsidP="002C3241">
            <w:pPr>
              <w:rPr>
                <w:rFonts w:ascii="Arial" w:hAnsi="Arial" w:cs="Arial"/>
                <w:b/>
              </w:rPr>
            </w:pPr>
            <w:r w:rsidRPr="00ED4832">
              <w:rPr>
                <w:rFonts w:ascii="Arial" w:hAnsi="Arial" w:cs="Arial"/>
                <w:b/>
              </w:rPr>
              <w:t>Filtr UV w zestawie</w:t>
            </w:r>
          </w:p>
        </w:tc>
        <w:tc>
          <w:tcPr>
            <w:tcW w:w="6946" w:type="dxa"/>
            <w:vAlign w:val="center"/>
          </w:tcPr>
          <w:p w14:paraId="509ECF49" w14:textId="5423FCC3" w:rsidR="001D4ABD" w:rsidRPr="00ED4832" w:rsidRDefault="001D4ABD" w:rsidP="00193773">
            <w:pPr>
              <w:ind w:left="98"/>
              <w:rPr>
                <w:rFonts w:ascii="Arial" w:hAnsi="Arial" w:cs="Arial"/>
                <w:lang w:val="en-US"/>
              </w:rPr>
            </w:pPr>
            <w:proofErr w:type="spellStart"/>
            <w:r w:rsidRPr="00ED4832">
              <w:rPr>
                <w:rFonts w:ascii="Arial" w:hAnsi="Arial" w:cs="Arial"/>
                <w:lang w:val="en-US"/>
              </w:rPr>
              <w:t>tak</w:t>
            </w:r>
            <w:proofErr w:type="spellEnd"/>
          </w:p>
        </w:tc>
        <w:tc>
          <w:tcPr>
            <w:tcW w:w="2517" w:type="dxa"/>
            <w:vMerge/>
            <w:vAlign w:val="center"/>
          </w:tcPr>
          <w:p w14:paraId="7782F2CA" w14:textId="77777777" w:rsidR="001D4ABD" w:rsidRPr="000F441F" w:rsidRDefault="001D4ABD" w:rsidP="002C3241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4ABD" w:rsidRPr="000F441F" w14:paraId="640A41E9" w14:textId="77777777" w:rsidTr="00941151">
        <w:trPr>
          <w:trHeight w:val="269"/>
        </w:trPr>
        <w:tc>
          <w:tcPr>
            <w:tcW w:w="704" w:type="dxa"/>
            <w:vAlign w:val="center"/>
          </w:tcPr>
          <w:p w14:paraId="77961399" w14:textId="7C694843" w:rsidR="001D4ABD" w:rsidRPr="00ED4832" w:rsidRDefault="00ED4832" w:rsidP="00ED4832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4</w:t>
            </w:r>
          </w:p>
        </w:tc>
        <w:tc>
          <w:tcPr>
            <w:tcW w:w="3827" w:type="dxa"/>
            <w:vAlign w:val="center"/>
          </w:tcPr>
          <w:p w14:paraId="537AC1C0" w14:textId="77777777" w:rsidR="001D4ABD" w:rsidRPr="00ED4832" w:rsidRDefault="001D4ABD" w:rsidP="002C3241">
            <w:pPr>
              <w:rPr>
                <w:rFonts w:ascii="Arial" w:hAnsi="Arial" w:cs="Arial"/>
                <w:b/>
              </w:rPr>
            </w:pPr>
            <w:r w:rsidRPr="00ED4832">
              <w:rPr>
                <w:rFonts w:ascii="Arial" w:hAnsi="Arial" w:cs="Arial"/>
                <w:b/>
              </w:rPr>
              <w:t>Stabilizator obrazu</w:t>
            </w:r>
          </w:p>
        </w:tc>
        <w:tc>
          <w:tcPr>
            <w:tcW w:w="6946" w:type="dxa"/>
            <w:vAlign w:val="center"/>
          </w:tcPr>
          <w:p w14:paraId="2767D59E" w14:textId="3E6B026D" w:rsidR="001D4ABD" w:rsidRPr="00ED4832" w:rsidRDefault="001D4ABD" w:rsidP="00193773">
            <w:pPr>
              <w:ind w:left="98"/>
              <w:rPr>
                <w:rFonts w:ascii="Arial" w:hAnsi="Arial" w:cs="Arial"/>
                <w:lang w:val="en-US"/>
              </w:rPr>
            </w:pPr>
            <w:proofErr w:type="spellStart"/>
            <w:r w:rsidRPr="00ED4832">
              <w:rPr>
                <w:rFonts w:ascii="Arial" w:hAnsi="Arial" w:cs="Arial"/>
                <w:lang w:val="en-US"/>
              </w:rPr>
              <w:t>nie</w:t>
            </w:r>
            <w:proofErr w:type="spellEnd"/>
          </w:p>
        </w:tc>
        <w:tc>
          <w:tcPr>
            <w:tcW w:w="2517" w:type="dxa"/>
            <w:vMerge/>
            <w:vAlign w:val="center"/>
          </w:tcPr>
          <w:p w14:paraId="557AD355" w14:textId="77777777" w:rsidR="001D4ABD" w:rsidRPr="000F441F" w:rsidRDefault="001D4ABD" w:rsidP="002C3241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4ABD" w:rsidRPr="000F441F" w14:paraId="6FDF4500" w14:textId="77777777" w:rsidTr="00941151">
        <w:trPr>
          <w:trHeight w:val="273"/>
        </w:trPr>
        <w:tc>
          <w:tcPr>
            <w:tcW w:w="704" w:type="dxa"/>
            <w:vAlign w:val="center"/>
          </w:tcPr>
          <w:p w14:paraId="788F8645" w14:textId="7E4C7622" w:rsidR="001D4ABD" w:rsidRPr="00ED4832" w:rsidRDefault="00ED4832" w:rsidP="00ED4832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5</w:t>
            </w:r>
          </w:p>
        </w:tc>
        <w:tc>
          <w:tcPr>
            <w:tcW w:w="3827" w:type="dxa"/>
            <w:vAlign w:val="center"/>
          </w:tcPr>
          <w:p w14:paraId="351F0439" w14:textId="77777777" w:rsidR="001D4ABD" w:rsidRPr="00ED4832" w:rsidRDefault="001D4ABD" w:rsidP="002C3241">
            <w:pPr>
              <w:rPr>
                <w:rFonts w:ascii="Arial" w:hAnsi="Arial" w:cs="Arial"/>
                <w:b/>
              </w:rPr>
            </w:pPr>
            <w:r w:rsidRPr="00ED4832">
              <w:rPr>
                <w:rFonts w:ascii="Arial" w:hAnsi="Arial" w:cs="Arial"/>
                <w:b/>
              </w:rPr>
              <w:t>Pole obrazowania</w:t>
            </w:r>
          </w:p>
        </w:tc>
        <w:tc>
          <w:tcPr>
            <w:tcW w:w="6946" w:type="dxa"/>
            <w:vAlign w:val="center"/>
          </w:tcPr>
          <w:p w14:paraId="01F1BBA1" w14:textId="017EC6FD" w:rsidR="001D4ABD" w:rsidRPr="00ED4832" w:rsidRDefault="001D4ABD" w:rsidP="00193773">
            <w:pPr>
              <w:ind w:left="98"/>
              <w:rPr>
                <w:rFonts w:ascii="Arial" w:hAnsi="Arial" w:cs="Arial"/>
                <w:lang w:val="en-US"/>
              </w:rPr>
            </w:pPr>
            <w:r w:rsidRPr="00ED4832">
              <w:rPr>
                <w:rFonts w:ascii="Arial" w:hAnsi="Arial" w:cs="Arial"/>
                <w:lang w:val="en-US"/>
              </w:rPr>
              <w:t>84 - 34 o</w:t>
            </w:r>
          </w:p>
        </w:tc>
        <w:tc>
          <w:tcPr>
            <w:tcW w:w="2517" w:type="dxa"/>
            <w:vMerge/>
            <w:vAlign w:val="center"/>
          </w:tcPr>
          <w:p w14:paraId="31B7B674" w14:textId="77777777" w:rsidR="001D4ABD" w:rsidRPr="000F441F" w:rsidRDefault="001D4ABD" w:rsidP="002C3241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4ABD" w:rsidRPr="000F441F" w14:paraId="1F260A90" w14:textId="77777777" w:rsidTr="00941151">
        <w:trPr>
          <w:trHeight w:val="277"/>
        </w:trPr>
        <w:tc>
          <w:tcPr>
            <w:tcW w:w="704" w:type="dxa"/>
            <w:vAlign w:val="center"/>
          </w:tcPr>
          <w:p w14:paraId="6366FF11" w14:textId="487F6AEB" w:rsidR="001D4ABD" w:rsidRPr="00ED4832" w:rsidRDefault="00ED4832" w:rsidP="00ED4832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6</w:t>
            </w:r>
          </w:p>
        </w:tc>
        <w:tc>
          <w:tcPr>
            <w:tcW w:w="3827" w:type="dxa"/>
            <w:vAlign w:val="center"/>
          </w:tcPr>
          <w:p w14:paraId="015428F0" w14:textId="77777777" w:rsidR="001D4ABD" w:rsidRPr="00ED4832" w:rsidRDefault="001D4ABD" w:rsidP="002C3241">
            <w:pPr>
              <w:rPr>
                <w:rFonts w:ascii="Arial" w:hAnsi="Arial" w:cs="Arial"/>
                <w:b/>
              </w:rPr>
            </w:pPr>
            <w:r w:rsidRPr="00ED4832">
              <w:rPr>
                <w:rFonts w:ascii="Arial" w:hAnsi="Arial" w:cs="Arial"/>
                <w:b/>
              </w:rPr>
              <w:t>Rodzaj obiektywu</w:t>
            </w:r>
          </w:p>
        </w:tc>
        <w:tc>
          <w:tcPr>
            <w:tcW w:w="6946" w:type="dxa"/>
            <w:vAlign w:val="center"/>
          </w:tcPr>
          <w:p w14:paraId="14B33909" w14:textId="77777777" w:rsidR="001D4ABD" w:rsidRPr="00ED4832" w:rsidRDefault="001D4ABD" w:rsidP="00193773">
            <w:pPr>
              <w:ind w:left="98"/>
              <w:rPr>
                <w:rFonts w:ascii="Arial" w:hAnsi="Arial" w:cs="Arial"/>
                <w:lang w:val="en-US"/>
              </w:rPr>
            </w:pPr>
            <w:proofErr w:type="spellStart"/>
            <w:r w:rsidRPr="00ED4832">
              <w:rPr>
                <w:rFonts w:ascii="Arial" w:hAnsi="Arial" w:cs="Arial"/>
                <w:lang w:val="en-US"/>
              </w:rPr>
              <w:t>Stałoogniskowy</w:t>
            </w:r>
            <w:proofErr w:type="spellEnd"/>
            <w:r w:rsidRPr="00ED4832">
              <w:rPr>
                <w:rFonts w:ascii="Arial" w:hAnsi="Arial" w:cs="Arial"/>
                <w:lang w:val="en-US"/>
              </w:rPr>
              <w:t>/</w:t>
            </w:r>
          </w:p>
        </w:tc>
        <w:tc>
          <w:tcPr>
            <w:tcW w:w="2517" w:type="dxa"/>
            <w:vMerge/>
            <w:vAlign w:val="center"/>
          </w:tcPr>
          <w:p w14:paraId="3A9FCA70" w14:textId="77777777" w:rsidR="001D4ABD" w:rsidRPr="000F441F" w:rsidRDefault="001D4ABD" w:rsidP="002C3241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4ABD" w:rsidRPr="000F441F" w14:paraId="3A7AE845" w14:textId="77777777" w:rsidTr="00941151">
        <w:trPr>
          <w:trHeight w:val="280"/>
        </w:trPr>
        <w:tc>
          <w:tcPr>
            <w:tcW w:w="704" w:type="dxa"/>
            <w:vAlign w:val="center"/>
          </w:tcPr>
          <w:p w14:paraId="116FE645" w14:textId="308B79BB" w:rsidR="001D4ABD" w:rsidRPr="00ED4832" w:rsidRDefault="00ED4832" w:rsidP="00ED4832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7</w:t>
            </w:r>
          </w:p>
        </w:tc>
        <w:tc>
          <w:tcPr>
            <w:tcW w:w="3827" w:type="dxa"/>
            <w:vAlign w:val="center"/>
          </w:tcPr>
          <w:p w14:paraId="0CE1A223" w14:textId="77777777" w:rsidR="001D4ABD" w:rsidRPr="00ED4832" w:rsidRDefault="001D4ABD" w:rsidP="002C3241">
            <w:pPr>
              <w:rPr>
                <w:rFonts w:ascii="Arial" w:hAnsi="Arial" w:cs="Arial"/>
                <w:b/>
              </w:rPr>
            </w:pPr>
            <w:r w:rsidRPr="00ED4832">
              <w:rPr>
                <w:rFonts w:ascii="Arial" w:hAnsi="Arial" w:cs="Arial"/>
                <w:b/>
              </w:rPr>
              <w:t>Autofocus</w:t>
            </w:r>
          </w:p>
        </w:tc>
        <w:tc>
          <w:tcPr>
            <w:tcW w:w="6946" w:type="dxa"/>
            <w:vAlign w:val="center"/>
          </w:tcPr>
          <w:p w14:paraId="4715CD9D" w14:textId="58A2F6CD" w:rsidR="001D4ABD" w:rsidRPr="00ED4832" w:rsidRDefault="001D4ABD" w:rsidP="00193773">
            <w:pPr>
              <w:ind w:left="98"/>
              <w:rPr>
                <w:rFonts w:ascii="Arial" w:hAnsi="Arial" w:cs="Arial"/>
                <w:lang w:val="en-US"/>
              </w:rPr>
            </w:pPr>
            <w:proofErr w:type="spellStart"/>
            <w:r w:rsidRPr="00ED4832">
              <w:rPr>
                <w:rFonts w:ascii="Arial" w:hAnsi="Arial" w:cs="Arial"/>
                <w:lang w:val="en-US"/>
              </w:rPr>
              <w:t>tak</w:t>
            </w:r>
            <w:proofErr w:type="spellEnd"/>
          </w:p>
        </w:tc>
        <w:tc>
          <w:tcPr>
            <w:tcW w:w="2517" w:type="dxa"/>
            <w:vMerge/>
            <w:vAlign w:val="center"/>
          </w:tcPr>
          <w:p w14:paraId="2A7DE304" w14:textId="77777777" w:rsidR="001D4ABD" w:rsidRPr="000F441F" w:rsidRDefault="001D4ABD" w:rsidP="002C3241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4ABD" w:rsidRPr="000F441F" w14:paraId="6C66E1F6" w14:textId="77777777" w:rsidTr="00941151">
        <w:trPr>
          <w:trHeight w:val="271"/>
        </w:trPr>
        <w:tc>
          <w:tcPr>
            <w:tcW w:w="704" w:type="dxa"/>
            <w:vAlign w:val="center"/>
          </w:tcPr>
          <w:p w14:paraId="182D746A" w14:textId="65FA6CDA" w:rsidR="001D4ABD" w:rsidRPr="00ED4832" w:rsidRDefault="00ED4832" w:rsidP="00ED4832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8</w:t>
            </w:r>
          </w:p>
        </w:tc>
        <w:tc>
          <w:tcPr>
            <w:tcW w:w="3827" w:type="dxa"/>
            <w:vAlign w:val="center"/>
          </w:tcPr>
          <w:p w14:paraId="22D7B5B7" w14:textId="77777777" w:rsidR="001D4ABD" w:rsidRPr="00ED4832" w:rsidRDefault="001D4ABD" w:rsidP="002C3241">
            <w:pPr>
              <w:rPr>
                <w:rFonts w:ascii="Arial" w:hAnsi="Arial" w:cs="Arial"/>
                <w:b/>
              </w:rPr>
            </w:pPr>
            <w:r w:rsidRPr="00ED4832">
              <w:rPr>
                <w:rFonts w:ascii="Arial" w:hAnsi="Arial" w:cs="Arial"/>
                <w:b/>
              </w:rPr>
              <w:t>Elementy optyczne/grupy</w:t>
            </w:r>
          </w:p>
        </w:tc>
        <w:tc>
          <w:tcPr>
            <w:tcW w:w="6946" w:type="dxa"/>
            <w:vAlign w:val="center"/>
          </w:tcPr>
          <w:p w14:paraId="4862F197" w14:textId="433AB325" w:rsidR="001D4ABD" w:rsidRPr="00ED4832" w:rsidRDefault="001D4ABD" w:rsidP="00193773">
            <w:pPr>
              <w:ind w:left="98"/>
              <w:rPr>
                <w:rFonts w:ascii="Arial" w:hAnsi="Arial" w:cs="Arial"/>
                <w:lang w:val="en-US"/>
              </w:rPr>
            </w:pPr>
            <w:r w:rsidRPr="00ED4832">
              <w:rPr>
                <w:rFonts w:ascii="Arial" w:hAnsi="Arial" w:cs="Arial"/>
                <w:lang w:val="en-US"/>
              </w:rPr>
              <w:t xml:space="preserve">20 </w:t>
            </w:r>
            <w:proofErr w:type="spellStart"/>
            <w:r w:rsidRPr="00ED4832">
              <w:rPr>
                <w:rFonts w:ascii="Arial" w:hAnsi="Arial" w:cs="Arial"/>
                <w:lang w:val="en-US"/>
              </w:rPr>
              <w:t>elementów</w:t>
            </w:r>
            <w:proofErr w:type="spellEnd"/>
            <w:r w:rsidRPr="00ED4832">
              <w:rPr>
                <w:rFonts w:ascii="Arial" w:hAnsi="Arial" w:cs="Arial"/>
                <w:lang w:val="en-US"/>
              </w:rPr>
              <w:t xml:space="preserve"> / 15 </w:t>
            </w:r>
            <w:proofErr w:type="spellStart"/>
            <w:r w:rsidRPr="00ED4832">
              <w:rPr>
                <w:rFonts w:ascii="Arial" w:hAnsi="Arial" w:cs="Arial"/>
                <w:lang w:val="en-US"/>
              </w:rPr>
              <w:t>grup</w:t>
            </w:r>
            <w:proofErr w:type="spellEnd"/>
          </w:p>
        </w:tc>
        <w:tc>
          <w:tcPr>
            <w:tcW w:w="2517" w:type="dxa"/>
            <w:vMerge/>
            <w:vAlign w:val="center"/>
          </w:tcPr>
          <w:p w14:paraId="16DB0BF8" w14:textId="77777777" w:rsidR="001D4ABD" w:rsidRPr="000F441F" w:rsidRDefault="001D4ABD" w:rsidP="002C3241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4ABD" w:rsidRPr="000F441F" w14:paraId="5E9A0089" w14:textId="77777777" w:rsidTr="00941151">
        <w:trPr>
          <w:trHeight w:val="261"/>
        </w:trPr>
        <w:tc>
          <w:tcPr>
            <w:tcW w:w="704" w:type="dxa"/>
            <w:vAlign w:val="center"/>
          </w:tcPr>
          <w:p w14:paraId="7006EC5C" w14:textId="7413E722" w:rsidR="001D4ABD" w:rsidRPr="00ED4832" w:rsidRDefault="00ED4832" w:rsidP="00ED4832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9</w:t>
            </w:r>
          </w:p>
        </w:tc>
        <w:tc>
          <w:tcPr>
            <w:tcW w:w="3827" w:type="dxa"/>
            <w:vAlign w:val="center"/>
          </w:tcPr>
          <w:p w14:paraId="54A67BA8" w14:textId="77777777" w:rsidR="001D4ABD" w:rsidRPr="00ED4832" w:rsidRDefault="001D4ABD" w:rsidP="002C3241">
            <w:pPr>
              <w:rPr>
                <w:rFonts w:ascii="Arial" w:hAnsi="Arial" w:cs="Arial"/>
                <w:b/>
              </w:rPr>
            </w:pPr>
            <w:r w:rsidRPr="00ED4832">
              <w:rPr>
                <w:rFonts w:ascii="Arial" w:hAnsi="Arial" w:cs="Arial"/>
                <w:b/>
              </w:rPr>
              <w:t>Minimalna odległość ostrzenia</w:t>
            </w:r>
          </w:p>
        </w:tc>
        <w:tc>
          <w:tcPr>
            <w:tcW w:w="6946" w:type="dxa"/>
            <w:vAlign w:val="center"/>
          </w:tcPr>
          <w:p w14:paraId="11E2CE26" w14:textId="78904B32" w:rsidR="001D4ABD" w:rsidRPr="00ED4832" w:rsidRDefault="001D4ABD" w:rsidP="00193773">
            <w:pPr>
              <w:ind w:left="98"/>
              <w:rPr>
                <w:rFonts w:ascii="Arial" w:hAnsi="Arial" w:cs="Arial"/>
                <w:lang w:val="en-US"/>
              </w:rPr>
            </w:pPr>
            <w:r w:rsidRPr="00ED4832">
              <w:rPr>
                <w:rFonts w:ascii="Arial" w:hAnsi="Arial" w:cs="Arial"/>
                <w:lang w:val="en-US"/>
              </w:rPr>
              <w:t>0.21 m</w:t>
            </w:r>
          </w:p>
        </w:tc>
        <w:tc>
          <w:tcPr>
            <w:tcW w:w="2517" w:type="dxa"/>
            <w:vMerge/>
            <w:vAlign w:val="center"/>
          </w:tcPr>
          <w:p w14:paraId="450B53C8" w14:textId="77777777" w:rsidR="001D4ABD" w:rsidRPr="000F441F" w:rsidRDefault="001D4ABD" w:rsidP="002C3241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4ABD" w:rsidRPr="000F441F" w14:paraId="262D2BB5" w14:textId="77777777" w:rsidTr="00941151">
        <w:trPr>
          <w:trHeight w:val="279"/>
        </w:trPr>
        <w:tc>
          <w:tcPr>
            <w:tcW w:w="704" w:type="dxa"/>
            <w:vAlign w:val="center"/>
          </w:tcPr>
          <w:p w14:paraId="082D242C" w14:textId="6FD94CB0" w:rsidR="001D4ABD" w:rsidRPr="00ED4832" w:rsidRDefault="00ED4832" w:rsidP="00ED4832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10</w:t>
            </w:r>
          </w:p>
        </w:tc>
        <w:tc>
          <w:tcPr>
            <w:tcW w:w="3827" w:type="dxa"/>
            <w:vAlign w:val="center"/>
          </w:tcPr>
          <w:p w14:paraId="46D154AC" w14:textId="77777777" w:rsidR="001D4ABD" w:rsidRPr="00ED4832" w:rsidRDefault="001D4ABD" w:rsidP="002C3241">
            <w:pPr>
              <w:rPr>
                <w:rFonts w:ascii="Arial" w:hAnsi="Arial" w:cs="Arial"/>
                <w:b/>
              </w:rPr>
            </w:pPr>
            <w:r w:rsidRPr="00ED4832">
              <w:rPr>
                <w:rFonts w:ascii="Arial" w:hAnsi="Arial" w:cs="Arial"/>
                <w:b/>
              </w:rPr>
              <w:t>Ogniskowa</w:t>
            </w:r>
          </w:p>
        </w:tc>
        <w:tc>
          <w:tcPr>
            <w:tcW w:w="6946" w:type="dxa"/>
            <w:vAlign w:val="center"/>
          </w:tcPr>
          <w:p w14:paraId="67AA1629" w14:textId="6D8A0C14" w:rsidR="001D4ABD" w:rsidRPr="00ED4832" w:rsidRDefault="001D4ABD" w:rsidP="00193773">
            <w:pPr>
              <w:ind w:left="98"/>
              <w:rPr>
                <w:rFonts w:ascii="Arial" w:hAnsi="Arial" w:cs="Arial"/>
                <w:lang w:val="en-US"/>
              </w:rPr>
            </w:pPr>
            <w:r w:rsidRPr="00ED4832">
              <w:rPr>
                <w:rFonts w:ascii="Arial" w:hAnsi="Arial" w:cs="Arial"/>
                <w:lang w:val="en-US"/>
              </w:rPr>
              <w:t>24 - 70 mm</w:t>
            </w:r>
          </w:p>
        </w:tc>
        <w:tc>
          <w:tcPr>
            <w:tcW w:w="2517" w:type="dxa"/>
            <w:vMerge/>
            <w:vAlign w:val="center"/>
          </w:tcPr>
          <w:p w14:paraId="03210E45" w14:textId="77777777" w:rsidR="001D4ABD" w:rsidRPr="000F441F" w:rsidRDefault="001D4ABD" w:rsidP="002C3241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4ABD" w:rsidRPr="000F441F" w14:paraId="5A8C48FF" w14:textId="77777777" w:rsidTr="00941151">
        <w:trPr>
          <w:trHeight w:val="268"/>
        </w:trPr>
        <w:tc>
          <w:tcPr>
            <w:tcW w:w="704" w:type="dxa"/>
            <w:vAlign w:val="center"/>
          </w:tcPr>
          <w:p w14:paraId="2DF292E7" w14:textId="42DD2850" w:rsidR="001D4ABD" w:rsidRPr="00ED4832" w:rsidRDefault="001D4ABD" w:rsidP="00ED4832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D4832">
              <w:rPr>
                <w:rFonts w:ascii="Arial" w:hAnsi="Arial" w:cs="Arial"/>
                <w:color w:val="auto"/>
                <w:sz w:val="20"/>
                <w:szCs w:val="20"/>
              </w:rPr>
              <w:t>1</w:t>
            </w:r>
            <w:r w:rsidR="00ED4832">
              <w:rPr>
                <w:rFonts w:ascii="Arial" w:hAnsi="Arial" w:cs="Arial"/>
                <w:color w:val="auto"/>
                <w:sz w:val="20"/>
                <w:szCs w:val="20"/>
              </w:rPr>
              <w:t>1</w:t>
            </w:r>
          </w:p>
        </w:tc>
        <w:tc>
          <w:tcPr>
            <w:tcW w:w="3827" w:type="dxa"/>
            <w:vAlign w:val="center"/>
          </w:tcPr>
          <w:p w14:paraId="4DFA71B9" w14:textId="77777777" w:rsidR="001D4ABD" w:rsidRPr="00ED4832" w:rsidRDefault="001D4ABD" w:rsidP="002C3241">
            <w:pPr>
              <w:rPr>
                <w:rFonts w:ascii="Arial" w:hAnsi="Arial" w:cs="Arial"/>
                <w:b/>
              </w:rPr>
            </w:pPr>
            <w:r w:rsidRPr="00ED4832">
              <w:rPr>
                <w:rFonts w:ascii="Arial" w:hAnsi="Arial" w:cs="Arial"/>
                <w:b/>
              </w:rPr>
              <w:t>Migawka centralna</w:t>
            </w:r>
          </w:p>
        </w:tc>
        <w:tc>
          <w:tcPr>
            <w:tcW w:w="6946" w:type="dxa"/>
            <w:vAlign w:val="center"/>
          </w:tcPr>
          <w:p w14:paraId="1BE99CD4" w14:textId="0E373A1C" w:rsidR="001D4ABD" w:rsidRPr="00ED4832" w:rsidRDefault="001D4ABD" w:rsidP="00193773">
            <w:pPr>
              <w:ind w:left="98"/>
              <w:rPr>
                <w:rFonts w:ascii="Arial" w:hAnsi="Arial" w:cs="Arial"/>
                <w:lang w:val="en-US"/>
              </w:rPr>
            </w:pPr>
            <w:proofErr w:type="spellStart"/>
            <w:r w:rsidRPr="00ED4832">
              <w:rPr>
                <w:rFonts w:ascii="Arial" w:hAnsi="Arial" w:cs="Arial"/>
                <w:lang w:val="en-US"/>
              </w:rPr>
              <w:t>nie</w:t>
            </w:r>
            <w:proofErr w:type="spellEnd"/>
          </w:p>
        </w:tc>
        <w:tc>
          <w:tcPr>
            <w:tcW w:w="2517" w:type="dxa"/>
            <w:vMerge/>
          </w:tcPr>
          <w:p w14:paraId="6C322397" w14:textId="77777777" w:rsidR="001D4ABD" w:rsidRPr="000F441F" w:rsidRDefault="001D4ABD" w:rsidP="002C3241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4ABD" w:rsidRPr="000F441F" w14:paraId="2020854F" w14:textId="77777777" w:rsidTr="00941151">
        <w:trPr>
          <w:trHeight w:val="273"/>
        </w:trPr>
        <w:tc>
          <w:tcPr>
            <w:tcW w:w="704" w:type="dxa"/>
            <w:vAlign w:val="center"/>
          </w:tcPr>
          <w:p w14:paraId="52D94344" w14:textId="3EE6AF75" w:rsidR="001D4ABD" w:rsidRPr="00ED4832" w:rsidRDefault="001D4ABD" w:rsidP="00ED4832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D4832">
              <w:rPr>
                <w:rFonts w:ascii="Arial" w:hAnsi="Arial" w:cs="Arial"/>
                <w:color w:val="auto"/>
                <w:sz w:val="20"/>
                <w:szCs w:val="20"/>
              </w:rPr>
              <w:t>1</w:t>
            </w:r>
            <w:r w:rsidR="00ED4832">
              <w:rPr>
                <w:rFonts w:ascii="Arial" w:hAnsi="Arial" w:cs="Arial"/>
                <w:color w:val="auto"/>
                <w:sz w:val="20"/>
                <w:szCs w:val="20"/>
              </w:rPr>
              <w:t>2</w:t>
            </w:r>
          </w:p>
        </w:tc>
        <w:tc>
          <w:tcPr>
            <w:tcW w:w="3827" w:type="dxa"/>
            <w:vAlign w:val="center"/>
          </w:tcPr>
          <w:p w14:paraId="73F65F5E" w14:textId="77777777" w:rsidR="001D4ABD" w:rsidRPr="00ED4832" w:rsidRDefault="001D4ABD" w:rsidP="002C3241">
            <w:pPr>
              <w:rPr>
                <w:rFonts w:ascii="Arial" w:hAnsi="Arial" w:cs="Arial"/>
                <w:b/>
              </w:rPr>
            </w:pPr>
            <w:r w:rsidRPr="00ED4832">
              <w:rPr>
                <w:rFonts w:ascii="Arial" w:hAnsi="Arial" w:cs="Arial"/>
                <w:b/>
              </w:rPr>
              <w:t>Kąt widzenia</w:t>
            </w:r>
          </w:p>
        </w:tc>
        <w:tc>
          <w:tcPr>
            <w:tcW w:w="6946" w:type="dxa"/>
            <w:vAlign w:val="center"/>
          </w:tcPr>
          <w:p w14:paraId="4DB586EB" w14:textId="49C82DB7" w:rsidR="001D4ABD" w:rsidRPr="00ED4832" w:rsidRDefault="001D4ABD" w:rsidP="00193773">
            <w:pPr>
              <w:ind w:left="98"/>
              <w:rPr>
                <w:rFonts w:ascii="Arial" w:hAnsi="Arial" w:cs="Arial"/>
                <w:lang w:val="en-US"/>
              </w:rPr>
            </w:pPr>
            <w:r w:rsidRPr="00ED4832">
              <w:rPr>
                <w:rFonts w:ascii="Arial" w:hAnsi="Arial" w:cs="Arial"/>
                <w:lang w:val="en-US"/>
              </w:rPr>
              <w:t>84 - 34 o</w:t>
            </w:r>
          </w:p>
        </w:tc>
        <w:tc>
          <w:tcPr>
            <w:tcW w:w="2517" w:type="dxa"/>
            <w:vMerge/>
          </w:tcPr>
          <w:p w14:paraId="4805C342" w14:textId="77777777" w:rsidR="001D4ABD" w:rsidRPr="000F441F" w:rsidRDefault="001D4ABD" w:rsidP="002C3241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4ABD" w:rsidRPr="000F441F" w14:paraId="352D1CDC" w14:textId="77777777" w:rsidTr="00ED4832">
        <w:trPr>
          <w:trHeight w:val="407"/>
        </w:trPr>
        <w:tc>
          <w:tcPr>
            <w:tcW w:w="704" w:type="dxa"/>
            <w:vAlign w:val="center"/>
          </w:tcPr>
          <w:p w14:paraId="1AA6E25F" w14:textId="59632F92" w:rsidR="001D4ABD" w:rsidRPr="00ED4832" w:rsidRDefault="001D4ABD" w:rsidP="00ED4832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D4832">
              <w:rPr>
                <w:rFonts w:ascii="Arial" w:hAnsi="Arial" w:cs="Arial"/>
                <w:color w:val="auto"/>
                <w:sz w:val="20"/>
                <w:szCs w:val="20"/>
              </w:rPr>
              <w:t>1</w:t>
            </w:r>
            <w:r w:rsidR="00ED4832">
              <w:rPr>
                <w:rFonts w:ascii="Arial" w:hAnsi="Arial" w:cs="Arial"/>
                <w:color w:val="auto"/>
                <w:sz w:val="20"/>
                <w:szCs w:val="20"/>
              </w:rPr>
              <w:t>3</w:t>
            </w:r>
          </w:p>
        </w:tc>
        <w:tc>
          <w:tcPr>
            <w:tcW w:w="3827" w:type="dxa"/>
            <w:vAlign w:val="center"/>
          </w:tcPr>
          <w:p w14:paraId="0F47129C" w14:textId="77777777" w:rsidR="001D4ABD" w:rsidRPr="00ED4832" w:rsidRDefault="001D4ABD" w:rsidP="002C3241">
            <w:pPr>
              <w:rPr>
                <w:rFonts w:ascii="Arial" w:hAnsi="Arial" w:cs="Arial"/>
                <w:b/>
              </w:rPr>
            </w:pPr>
            <w:r w:rsidRPr="00ED4832">
              <w:rPr>
                <w:rFonts w:ascii="Arial" w:hAnsi="Arial" w:cs="Arial"/>
                <w:b/>
              </w:rPr>
              <w:t>Otwór przysłony/</w:t>
            </w:r>
            <w:proofErr w:type="spellStart"/>
            <w:r w:rsidRPr="00ED4832">
              <w:rPr>
                <w:rFonts w:ascii="Arial" w:hAnsi="Arial" w:cs="Arial"/>
                <w:b/>
              </w:rPr>
              <w:t>światłosiła</w:t>
            </w:r>
            <w:proofErr w:type="spellEnd"/>
          </w:p>
        </w:tc>
        <w:tc>
          <w:tcPr>
            <w:tcW w:w="6946" w:type="dxa"/>
            <w:vAlign w:val="center"/>
          </w:tcPr>
          <w:p w14:paraId="34A191B6" w14:textId="67053E67" w:rsidR="001D4ABD" w:rsidRPr="00ED4832" w:rsidRDefault="001D4ABD" w:rsidP="00193773">
            <w:pPr>
              <w:ind w:left="98"/>
              <w:rPr>
                <w:rFonts w:ascii="Arial" w:hAnsi="Arial" w:cs="Arial"/>
                <w:lang w:val="en-US"/>
              </w:rPr>
            </w:pPr>
            <w:r w:rsidRPr="00ED4832">
              <w:rPr>
                <w:rFonts w:ascii="Arial" w:hAnsi="Arial" w:cs="Arial"/>
                <w:lang w:val="en-US"/>
              </w:rPr>
              <w:t>f/2.8</w:t>
            </w:r>
          </w:p>
        </w:tc>
        <w:tc>
          <w:tcPr>
            <w:tcW w:w="2517" w:type="dxa"/>
            <w:vMerge/>
          </w:tcPr>
          <w:p w14:paraId="355FBEF2" w14:textId="77777777" w:rsidR="001D4ABD" w:rsidRPr="000F441F" w:rsidRDefault="001D4ABD" w:rsidP="002C3241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FB31104" w14:textId="0FA8A100" w:rsidR="007B4185" w:rsidRDefault="007B4185" w:rsidP="006D001F">
      <w:pPr>
        <w:pStyle w:val="Nagwek"/>
        <w:jc w:val="both"/>
        <w:rPr>
          <w:rFonts w:ascii="Arial" w:hAnsi="Arial" w:cs="Arial"/>
          <w:i/>
          <w:sz w:val="16"/>
          <w:szCs w:val="16"/>
        </w:rPr>
      </w:pPr>
    </w:p>
    <w:p w14:paraId="533533C6" w14:textId="3B10044D" w:rsidR="007B4185" w:rsidRDefault="007B4185" w:rsidP="006D001F">
      <w:pPr>
        <w:pStyle w:val="Nagwek"/>
        <w:jc w:val="both"/>
        <w:rPr>
          <w:rFonts w:ascii="Arial" w:hAnsi="Arial" w:cs="Arial"/>
          <w:i/>
          <w:sz w:val="16"/>
          <w:szCs w:val="16"/>
        </w:rPr>
      </w:pPr>
    </w:p>
    <w:p w14:paraId="7081E1D9" w14:textId="41C246E8" w:rsidR="007B4185" w:rsidRDefault="007B4185" w:rsidP="006D001F">
      <w:pPr>
        <w:pStyle w:val="Nagwek"/>
        <w:jc w:val="both"/>
        <w:rPr>
          <w:rFonts w:ascii="Arial" w:hAnsi="Arial" w:cs="Arial"/>
          <w:i/>
          <w:sz w:val="16"/>
          <w:szCs w:val="16"/>
        </w:rPr>
      </w:pPr>
    </w:p>
    <w:p w14:paraId="5526FC89" w14:textId="53B2EDD5" w:rsidR="007B4185" w:rsidRDefault="007B4185" w:rsidP="006D001F">
      <w:pPr>
        <w:pStyle w:val="Nagwek"/>
        <w:jc w:val="both"/>
        <w:rPr>
          <w:rFonts w:ascii="Arial" w:hAnsi="Arial" w:cs="Arial"/>
          <w:i/>
          <w:sz w:val="16"/>
          <w:szCs w:val="16"/>
        </w:rPr>
      </w:pPr>
    </w:p>
    <w:p w14:paraId="125AEAF5" w14:textId="107E51BB" w:rsidR="007B4185" w:rsidRDefault="007B4185" w:rsidP="006D001F">
      <w:pPr>
        <w:pStyle w:val="Nagwek"/>
        <w:jc w:val="both"/>
        <w:rPr>
          <w:rFonts w:ascii="Arial" w:hAnsi="Arial" w:cs="Arial"/>
          <w:i/>
          <w:sz w:val="16"/>
          <w:szCs w:val="16"/>
        </w:rPr>
      </w:pPr>
    </w:p>
    <w:p w14:paraId="35BB474C" w14:textId="6CAAFCAF" w:rsidR="007B4185" w:rsidRDefault="007B4185" w:rsidP="006D001F">
      <w:pPr>
        <w:pStyle w:val="Nagwek"/>
        <w:jc w:val="both"/>
        <w:rPr>
          <w:rFonts w:ascii="Arial" w:hAnsi="Arial" w:cs="Arial"/>
          <w:i/>
          <w:sz w:val="16"/>
          <w:szCs w:val="16"/>
        </w:rPr>
      </w:pPr>
    </w:p>
    <w:tbl>
      <w:tblPr>
        <w:tblStyle w:val="Tabela-Siatka"/>
        <w:tblW w:w="13994" w:type="dxa"/>
        <w:tblLayout w:type="fixed"/>
        <w:tblLook w:val="04A0" w:firstRow="1" w:lastRow="0" w:firstColumn="1" w:lastColumn="0" w:noHBand="0" w:noVBand="1"/>
      </w:tblPr>
      <w:tblGrid>
        <w:gridCol w:w="704"/>
        <w:gridCol w:w="3827"/>
        <w:gridCol w:w="6946"/>
        <w:gridCol w:w="2517"/>
      </w:tblGrid>
      <w:tr w:rsidR="00ED4832" w:rsidRPr="001D4ABD" w14:paraId="5D31BCF8" w14:textId="77777777" w:rsidTr="00ED4832">
        <w:trPr>
          <w:trHeight w:val="960"/>
        </w:trPr>
        <w:tc>
          <w:tcPr>
            <w:tcW w:w="13994" w:type="dxa"/>
            <w:gridSpan w:val="4"/>
            <w:vAlign w:val="center"/>
          </w:tcPr>
          <w:p w14:paraId="71F5976A" w14:textId="30094BD3" w:rsidR="00ED4832" w:rsidRPr="00F01D50" w:rsidRDefault="00ED4832" w:rsidP="00F01D50">
            <w:pPr>
              <w:pStyle w:val="Akapitzlist"/>
              <w:widowControl w:val="0"/>
              <w:numPr>
                <w:ilvl w:val="0"/>
                <w:numId w:val="12"/>
              </w:numPr>
              <w:suppressAutoHyphens/>
              <w:spacing w:after="120" w:line="259" w:lineRule="auto"/>
              <w:ind w:left="306"/>
              <w:jc w:val="both"/>
              <w:rPr>
                <w:rFonts w:ascii="Arial" w:eastAsia="Calibri" w:hAnsi="Arial" w:cs="Arial"/>
                <w:b/>
                <w:bCs/>
                <w:sz w:val="24"/>
                <w:szCs w:val="24"/>
                <w:lang w:eastAsia="en-US"/>
              </w:rPr>
            </w:pPr>
            <w:bookmarkStart w:id="7" w:name="_Hlk191293409"/>
            <w:r w:rsidRPr="00F01D50">
              <w:rPr>
                <w:rFonts w:ascii="Arial" w:eastAsia="Calibri" w:hAnsi="Arial" w:cs="Arial"/>
                <w:b/>
                <w:bCs/>
                <w:sz w:val="28"/>
                <w:szCs w:val="24"/>
                <w:lang w:eastAsia="en-US"/>
              </w:rPr>
              <w:t xml:space="preserve">Obiektyw </w:t>
            </w:r>
            <w:r w:rsidRPr="00F01D50">
              <w:rPr>
                <w:rFonts w:ascii="Arial" w:hAnsi="Arial" w:cs="Arial"/>
                <w:b/>
                <w:bCs/>
                <w:sz w:val="24"/>
              </w:rPr>
              <w:t>24/1.4 + filtr UV</w:t>
            </w:r>
            <w:r w:rsidRPr="00F01D50">
              <w:rPr>
                <w:rFonts w:ascii="Arial" w:eastAsia="Calibri" w:hAnsi="Arial" w:cs="Arial"/>
                <w:b/>
                <w:bCs/>
                <w:sz w:val="28"/>
                <w:szCs w:val="24"/>
                <w:lang w:eastAsia="en-US"/>
              </w:rPr>
              <w:t xml:space="preserve"> – 1 sztuka</w:t>
            </w:r>
            <w:r w:rsidRPr="00F01D50">
              <w:rPr>
                <w:rFonts w:ascii="Arial" w:eastAsia="Calibri" w:hAnsi="Arial" w:cs="Arial"/>
                <w:b/>
                <w:bCs/>
                <w:sz w:val="24"/>
                <w:szCs w:val="24"/>
                <w:lang w:eastAsia="en-US"/>
              </w:rPr>
              <w:t xml:space="preserve"> spełniający poniższe parametry techniczne lub cechy</w:t>
            </w:r>
          </w:p>
          <w:p w14:paraId="30448F17" w14:textId="77777777" w:rsidR="00ED4832" w:rsidRPr="001D4ABD" w:rsidRDefault="00ED4832" w:rsidP="00ED4832">
            <w:pPr>
              <w:widowControl w:val="0"/>
              <w:suppressAutoHyphens/>
              <w:spacing w:after="120" w:line="259" w:lineRule="auto"/>
              <w:rPr>
                <w:rFonts w:ascii="Arial" w:eastAsia="Calibri" w:hAnsi="Arial" w:cs="Arial"/>
                <w:b/>
                <w:bCs/>
                <w:lang w:eastAsia="en-US"/>
              </w:rPr>
            </w:pPr>
            <w:r w:rsidRPr="001D4ABD">
              <w:rPr>
                <w:rFonts w:ascii="Arial" w:eastAsia="Calibri" w:hAnsi="Arial" w:cs="Arial"/>
                <w:b/>
                <w:bCs/>
                <w:sz w:val="22"/>
                <w:lang w:eastAsia="en-US"/>
              </w:rPr>
              <w:t>Oferowany model, producent*</w:t>
            </w:r>
            <w:r w:rsidRPr="001D4ABD">
              <w:rPr>
                <w:rFonts w:ascii="Arial" w:eastAsia="Calibri" w:hAnsi="Arial" w:cs="Arial"/>
                <w:b/>
                <w:bCs/>
                <w:lang w:eastAsia="en-US"/>
              </w:rPr>
              <w:t xml:space="preserve"> </w:t>
            </w:r>
            <w:r w:rsidRPr="001D4ABD">
              <w:rPr>
                <w:rFonts w:ascii="Arial" w:eastAsia="Calibri" w:hAnsi="Arial" w:cs="Arial"/>
                <w:bCs/>
                <w:lang w:eastAsia="en-US"/>
              </w:rPr>
              <w:t>…………………………………………………………………………………………………………………………………………</w:t>
            </w:r>
          </w:p>
          <w:p w14:paraId="51323EBF" w14:textId="77777777" w:rsidR="00ED4832" w:rsidRPr="001D4ABD" w:rsidRDefault="00ED4832" w:rsidP="00ED4832">
            <w:pPr>
              <w:widowControl w:val="0"/>
              <w:suppressAutoHyphens/>
              <w:ind w:left="-207"/>
              <w:jc w:val="center"/>
              <w:rPr>
                <w:rFonts w:ascii="Arial" w:hAnsi="Arial" w:cs="Arial"/>
                <w:i/>
                <w:iCs/>
                <w:szCs w:val="22"/>
              </w:rPr>
            </w:pPr>
            <w:r w:rsidRPr="001D4ABD">
              <w:rPr>
                <w:rFonts w:ascii="Arial" w:eastAsia="Calibri" w:hAnsi="Arial" w:cs="Arial"/>
                <w:bCs/>
                <w:i/>
                <w:sz w:val="18"/>
                <w:lang w:eastAsia="en-US"/>
              </w:rPr>
              <w:t>(</w:t>
            </w:r>
            <w:r w:rsidRPr="001D4ABD">
              <w:rPr>
                <w:rFonts w:ascii="Arial" w:hAnsi="Arial" w:cs="Arial"/>
                <w:i/>
                <w:iCs/>
                <w:szCs w:val="22"/>
              </w:rPr>
              <w:t>należy podać pełną nazwę urządzenia oraz pełną nazwę producenta, w celu jednoznacznej identyfikacji oferowanego urządzenia)</w:t>
            </w:r>
          </w:p>
          <w:p w14:paraId="0F9DF39D" w14:textId="77777777" w:rsidR="00ED4832" w:rsidRPr="001D4ABD" w:rsidRDefault="00ED4832" w:rsidP="00ED4832">
            <w:pPr>
              <w:widowControl w:val="0"/>
              <w:suppressAutoHyphens/>
              <w:ind w:left="-207"/>
              <w:rPr>
                <w:rFonts w:ascii="Arial" w:eastAsia="Calibri" w:hAnsi="Arial" w:cs="Arial"/>
                <w:bCs/>
                <w:i/>
                <w:lang w:eastAsia="en-US"/>
              </w:rPr>
            </w:pPr>
            <w:r w:rsidRPr="001D4ABD">
              <w:rPr>
                <w:rFonts w:ascii="Arial" w:eastAsia="Calibri" w:hAnsi="Arial" w:cs="Arial"/>
                <w:bCs/>
                <w:i/>
                <w:lang w:eastAsia="en-US"/>
              </w:rPr>
              <w:t>)</w:t>
            </w:r>
          </w:p>
          <w:p w14:paraId="2941F84E" w14:textId="0E5E65BB" w:rsidR="00ED4832" w:rsidRPr="001D4ABD" w:rsidRDefault="00ED4832" w:rsidP="00ED4832">
            <w:pPr>
              <w:widowControl w:val="0"/>
              <w:suppressAutoHyphens/>
              <w:jc w:val="both"/>
              <w:rPr>
                <w:rFonts w:ascii="Arial" w:eastAsia="Calibri" w:hAnsi="Arial" w:cs="Arial"/>
                <w:lang w:eastAsia="en-US"/>
              </w:rPr>
            </w:pPr>
            <w:r w:rsidRPr="001D4ABD">
              <w:rPr>
                <w:rFonts w:ascii="Arial" w:eastAsia="Calibri" w:hAnsi="Arial" w:cs="Arial"/>
                <w:b/>
                <w:sz w:val="22"/>
                <w:lang w:eastAsia="en-US"/>
              </w:rPr>
              <w:t>Oferowany okres gwarancji*</w:t>
            </w:r>
            <w:r w:rsidRPr="001D4ABD">
              <w:rPr>
                <w:rFonts w:ascii="Arial" w:eastAsia="Calibri" w:hAnsi="Arial" w:cs="Arial"/>
                <w:lang w:eastAsia="en-US"/>
              </w:rPr>
              <w:t xml:space="preserve"> ………………………………………………………………………………………………………………………………………………</w:t>
            </w:r>
          </w:p>
          <w:p w14:paraId="62DF9CDA" w14:textId="77777777" w:rsidR="00ED4832" w:rsidRPr="001D4ABD" w:rsidRDefault="00ED4832" w:rsidP="00ED4832">
            <w:pPr>
              <w:widowControl w:val="0"/>
              <w:suppressAutoHyphens/>
              <w:ind w:right="1408"/>
              <w:rPr>
                <w:rFonts w:ascii="Arial" w:eastAsia="Calibri" w:hAnsi="Arial" w:cs="Arial"/>
                <w:sz w:val="18"/>
                <w:lang w:eastAsia="en-US"/>
              </w:rPr>
            </w:pPr>
            <w:r w:rsidRPr="001D4ABD">
              <w:rPr>
                <w:rFonts w:ascii="Arial" w:hAnsi="Arial" w:cs="Arial"/>
                <w:i/>
                <w:iCs/>
                <w:szCs w:val="22"/>
              </w:rPr>
              <w:t>(należy podać oferowany okres gwarancji w miesiącach, minimalny okres gwarancji producenta wynosi 24 miesiące</w:t>
            </w:r>
            <w:r w:rsidRPr="001D4ABD">
              <w:rPr>
                <w:rFonts w:ascii="Arial" w:eastAsia="Calibri" w:hAnsi="Arial" w:cs="Arial"/>
                <w:sz w:val="18"/>
                <w:lang w:eastAsia="en-US"/>
              </w:rPr>
              <w:t>)</w:t>
            </w:r>
          </w:p>
          <w:p w14:paraId="37915334" w14:textId="77777777" w:rsidR="00ED4832" w:rsidRPr="001D4ABD" w:rsidRDefault="00ED4832" w:rsidP="00ED4832">
            <w:pPr>
              <w:pStyle w:val="Default"/>
              <w:rPr>
                <w:rFonts w:ascii="Arial" w:hAnsi="Arial" w:cs="Arial"/>
                <w:b/>
                <w:bCs/>
                <w:color w:val="auto"/>
                <w:sz w:val="16"/>
                <w:szCs w:val="18"/>
              </w:rPr>
            </w:pPr>
          </w:p>
        </w:tc>
      </w:tr>
      <w:tr w:rsidR="00ED4832" w:rsidRPr="00941151" w14:paraId="6066FF14" w14:textId="77777777" w:rsidTr="00941151">
        <w:trPr>
          <w:trHeight w:val="1389"/>
        </w:trPr>
        <w:tc>
          <w:tcPr>
            <w:tcW w:w="704" w:type="dxa"/>
            <w:vAlign w:val="center"/>
          </w:tcPr>
          <w:p w14:paraId="582B5015" w14:textId="77777777" w:rsidR="00ED4832" w:rsidRPr="00941151" w:rsidRDefault="00ED4832" w:rsidP="00ED4832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</w:pPr>
            <w:r w:rsidRPr="00941151"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  <w:t>Lp.</w:t>
            </w:r>
          </w:p>
        </w:tc>
        <w:tc>
          <w:tcPr>
            <w:tcW w:w="3827" w:type="dxa"/>
            <w:vAlign w:val="center"/>
          </w:tcPr>
          <w:p w14:paraId="10AC153E" w14:textId="77777777" w:rsidR="00ED4832" w:rsidRPr="00941151" w:rsidRDefault="00ED4832" w:rsidP="00ED4832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</w:pPr>
            <w:r w:rsidRPr="00941151"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  <w:t>Nazwa elementu, parametry i możliwości sprzętu</w:t>
            </w:r>
          </w:p>
        </w:tc>
        <w:tc>
          <w:tcPr>
            <w:tcW w:w="6946" w:type="dxa"/>
            <w:vAlign w:val="center"/>
          </w:tcPr>
          <w:p w14:paraId="34B7964F" w14:textId="77777777" w:rsidR="00ED4832" w:rsidRPr="00941151" w:rsidRDefault="00ED4832" w:rsidP="00ED4832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</w:pPr>
            <w:r w:rsidRPr="00941151"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  <w:t>Opis techniczny (minimalne wymagania Zamawiającego)</w:t>
            </w:r>
          </w:p>
        </w:tc>
        <w:tc>
          <w:tcPr>
            <w:tcW w:w="2517" w:type="dxa"/>
            <w:vAlign w:val="center"/>
          </w:tcPr>
          <w:p w14:paraId="020E23AE" w14:textId="77777777" w:rsidR="00ED4832" w:rsidRPr="00941151" w:rsidRDefault="00ED4832" w:rsidP="00ED4832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</w:pPr>
            <w:r w:rsidRPr="00941151"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  <w:t xml:space="preserve">Spełnienie wymagań Zamawiającego przez oferowane urządzenie </w:t>
            </w:r>
          </w:p>
          <w:p w14:paraId="737B688E" w14:textId="77777777" w:rsidR="00ED4832" w:rsidRPr="00941151" w:rsidRDefault="00ED4832" w:rsidP="00ED4832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</w:pPr>
            <w:r w:rsidRPr="00941151"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  <w:t>(TAK lub NIE – właściwe proszę zaznaczyć „X” lub „V”)</w:t>
            </w:r>
          </w:p>
        </w:tc>
      </w:tr>
      <w:bookmarkEnd w:id="7"/>
      <w:tr w:rsidR="001D4ABD" w:rsidRPr="000F441F" w14:paraId="6B9AA36C" w14:textId="77777777" w:rsidTr="00941151">
        <w:trPr>
          <w:trHeight w:val="289"/>
        </w:trPr>
        <w:tc>
          <w:tcPr>
            <w:tcW w:w="704" w:type="dxa"/>
            <w:vAlign w:val="center"/>
          </w:tcPr>
          <w:p w14:paraId="2BCE3C25" w14:textId="372C1475" w:rsidR="001D4ABD" w:rsidRPr="00ED4832" w:rsidRDefault="00ED4832" w:rsidP="00ED4832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827" w:type="dxa"/>
            <w:vAlign w:val="center"/>
          </w:tcPr>
          <w:p w14:paraId="21E631CF" w14:textId="77777777" w:rsidR="001D4ABD" w:rsidRPr="00ED4832" w:rsidRDefault="001D4ABD" w:rsidP="002C3241">
            <w:pPr>
              <w:pStyle w:val="Default"/>
              <w:rPr>
                <w:rFonts w:ascii="Arial" w:hAnsi="Arial" w:cs="Arial"/>
                <w:b/>
                <w:sz w:val="20"/>
                <w:szCs w:val="20"/>
              </w:rPr>
            </w:pPr>
            <w:r w:rsidRPr="00ED4832">
              <w:rPr>
                <w:rFonts w:ascii="Arial" w:hAnsi="Arial" w:cs="Arial"/>
                <w:b/>
                <w:sz w:val="20"/>
                <w:szCs w:val="20"/>
              </w:rPr>
              <w:t>Mocowanie</w:t>
            </w:r>
          </w:p>
        </w:tc>
        <w:tc>
          <w:tcPr>
            <w:tcW w:w="6946" w:type="dxa"/>
            <w:vAlign w:val="center"/>
          </w:tcPr>
          <w:p w14:paraId="171187ED" w14:textId="77777777" w:rsidR="001D4ABD" w:rsidRPr="00ED4832" w:rsidRDefault="001D4ABD" w:rsidP="00193773">
            <w:pPr>
              <w:ind w:left="98"/>
              <w:rPr>
                <w:rFonts w:ascii="Arial" w:hAnsi="Arial" w:cs="Arial"/>
                <w:color w:val="000000" w:themeColor="text1"/>
                <w:lang w:val="en-US"/>
              </w:rPr>
            </w:pPr>
            <w:proofErr w:type="spellStart"/>
            <w:r w:rsidRPr="00ED4832">
              <w:rPr>
                <w:rFonts w:ascii="Arial" w:hAnsi="Arial" w:cs="Arial"/>
                <w:color w:val="000000" w:themeColor="text1"/>
                <w:lang w:val="en-US"/>
              </w:rPr>
              <w:t>Kompatybilny</w:t>
            </w:r>
            <w:proofErr w:type="spellEnd"/>
            <w:r w:rsidRPr="00ED4832">
              <w:rPr>
                <w:rFonts w:ascii="Arial" w:hAnsi="Arial" w:cs="Arial"/>
                <w:color w:val="000000" w:themeColor="text1"/>
                <w:lang w:val="en-US"/>
              </w:rPr>
              <w:t xml:space="preserve"> z </w:t>
            </w:r>
            <w:proofErr w:type="spellStart"/>
            <w:r w:rsidRPr="00ED4832">
              <w:rPr>
                <w:rFonts w:ascii="Arial" w:hAnsi="Arial" w:cs="Arial"/>
                <w:color w:val="000000" w:themeColor="text1"/>
                <w:lang w:val="en-US"/>
              </w:rPr>
              <w:t>korpusem</w:t>
            </w:r>
            <w:proofErr w:type="spellEnd"/>
          </w:p>
        </w:tc>
        <w:tc>
          <w:tcPr>
            <w:tcW w:w="2517" w:type="dxa"/>
            <w:vMerge w:val="restart"/>
            <w:vAlign w:val="center"/>
          </w:tcPr>
          <w:p w14:paraId="16984BA4" w14:textId="204BED97" w:rsidR="001D4ABD" w:rsidRPr="000F441F" w:rsidRDefault="00D61A6C" w:rsidP="002C3241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sdt>
              <w:sdtPr>
                <w:rPr>
                  <w:rFonts w:ascii="Arial" w:eastAsia="Calibri" w:hAnsi="Arial" w:cs="Arial"/>
                  <w:color w:val="auto"/>
                  <w:sz w:val="36"/>
                  <w:szCs w:val="22"/>
                  <w:lang w:eastAsia="en-US"/>
                </w:rPr>
                <w:id w:val="-7155068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4ABD" w:rsidRPr="00EA5FB4">
                  <w:rPr>
                    <w:rFonts w:ascii="Segoe UI Symbol" w:eastAsia="Calibri" w:hAnsi="Segoe UI Symbol" w:cs="Segoe UI Symbol"/>
                    <w:color w:val="auto"/>
                    <w:sz w:val="36"/>
                    <w:szCs w:val="22"/>
                    <w:lang w:eastAsia="en-US"/>
                  </w:rPr>
                  <w:t>☐</w:t>
                </w:r>
              </w:sdtContent>
            </w:sdt>
            <w:r w:rsidR="001D4ABD" w:rsidRPr="00EA5FB4">
              <w:rPr>
                <w:rFonts w:ascii="Arial" w:eastAsia="Calibri" w:hAnsi="Arial" w:cs="Arial"/>
                <w:color w:val="auto"/>
                <w:sz w:val="28"/>
                <w:szCs w:val="18"/>
                <w:lang w:eastAsia="en-US"/>
              </w:rPr>
              <w:t xml:space="preserve"> TAK / </w:t>
            </w:r>
            <w:sdt>
              <w:sdtPr>
                <w:rPr>
                  <w:rFonts w:ascii="Arial" w:eastAsia="Calibri" w:hAnsi="Arial" w:cs="Arial"/>
                  <w:color w:val="auto"/>
                  <w:sz w:val="36"/>
                  <w:szCs w:val="22"/>
                  <w:lang w:eastAsia="en-US"/>
                </w:rPr>
                <w:id w:val="5108849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4ABD" w:rsidRPr="00EA5FB4">
                  <w:rPr>
                    <w:rFonts w:ascii="Segoe UI Symbol" w:eastAsia="Calibri" w:hAnsi="Segoe UI Symbol" w:cs="Segoe UI Symbol"/>
                    <w:color w:val="auto"/>
                    <w:sz w:val="36"/>
                    <w:szCs w:val="22"/>
                    <w:lang w:eastAsia="en-US"/>
                  </w:rPr>
                  <w:t>☐</w:t>
                </w:r>
              </w:sdtContent>
            </w:sdt>
            <w:r w:rsidR="001D4ABD" w:rsidRPr="00EA5FB4">
              <w:rPr>
                <w:rFonts w:ascii="Arial" w:eastAsia="Calibri" w:hAnsi="Arial" w:cs="Arial"/>
                <w:color w:val="auto"/>
                <w:sz w:val="28"/>
                <w:szCs w:val="18"/>
                <w:lang w:eastAsia="en-US"/>
              </w:rPr>
              <w:t xml:space="preserve"> NIE</w:t>
            </w:r>
          </w:p>
        </w:tc>
      </w:tr>
      <w:tr w:rsidR="001D4ABD" w:rsidRPr="000F441F" w14:paraId="048F6BB3" w14:textId="77777777" w:rsidTr="00941151">
        <w:trPr>
          <w:trHeight w:val="264"/>
        </w:trPr>
        <w:tc>
          <w:tcPr>
            <w:tcW w:w="704" w:type="dxa"/>
            <w:vAlign w:val="center"/>
          </w:tcPr>
          <w:p w14:paraId="267C6610" w14:textId="40B04866" w:rsidR="001D4ABD" w:rsidRPr="00ED4832" w:rsidRDefault="00ED4832" w:rsidP="00ED4832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827" w:type="dxa"/>
            <w:vAlign w:val="center"/>
          </w:tcPr>
          <w:p w14:paraId="0D644929" w14:textId="77777777" w:rsidR="001D4ABD" w:rsidRPr="00ED4832" w:rsidRDefault="001D4ABD" w:rsidP="002C3241">
            <w:pPr>
              <w:pStyle w:val="Default"/>
              <w:rPr>
                <w:rFonts w:ascii="Arial" w:hAnsi="Arial" w:cs="Arial"/>
                <w:b/>
                <w:sz w:val="20"/>
                <w:szCs w:val="20"/>
              </w:rPr>
            </w:pPr>
            <w:r w:rsidRPr="00ED4832">
              <w:rPr>
                <w:rFonts w:ascii="Arial" w:hAnsi="Arial" w:cs="Arial"/>
                <w:b/>
                <w:sz w:val="20"/>
                <w:szCs w:val="20"/>
              </w:rPr>
              <w:t>Średnica filtra</w:t>
            </w:r>
          </w:p>
        </w:tc>
        <w:tc>
          <w:tcPr>
            <w:tcW w:w="6946" w:type="dxa"/>
            <w:vAlign w:val="center"/>
          </w:tcPr>
          <w:p w14:paraId="5B575919" w14:textId="6A62C65D" w:rsidR="001D4ABD" w:rsidRPr="00ED4832" w:rsidRDefault="001D4ABD" w:rsidP="00193773">
            <w:pPr>
              <w:ind w:left="98"/>
              <w:rPr>
                <w:rFonts w:ascii="Arial" w:hAnsi="Arial" w:cs="Arial"/>
                <w:color w:val="000000" w:themeColor="text1"/>
                <w:lang w:val="en-US"/>
              </w:rPr>
            </w:pPr>
            <w:r w:rsidRPr="00ED4832">
              <w:rPr>
                <w:rFonts w:ascii="Arial" w:hAnsi="Arial" w:cs="Arial"/>
                <w:color w:val="000000" w:themeColor="text1"/>
                <w:lang w:val="en-US"/>
              </w:rPr>
              <w:t>67 mm</w:t>
            </w:r>
          </w:p>
        </w:tc>
        <w:tc>
          <w:tcPr>
            <w:tcW w:w="2517" w:type="dxa"/>
            <w:vMerge/>
            <w:vAlign w:val="center"/>
          </w:tcPr>
          <w:p w14:paraId="4101FE8E" w14:textId="34F560FF" w:rsidR="001D4ABD" w:rsidRPr="000F441F" w:rsidRDefault="001D4ABD" w:rsidP="002C3241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4ABD" w:rsidRPr="000F441F" w14:paraId="7DEDA694" w14:textId="77777777" w:rsidTr="00941151">
        <w:trPr>
          <w:trHeight w:val="269"/>
        </w:trPr>
        <w:tc>
          <w:tcPr>
            <w:tcW w:w="704" w:type="dxa"/>
            <w:vAlign w:val="center"/>
          </w:tcPr>
          <w:p w14:paraId="0D236AE7" w14:textId="48DBC6AC" w:rsidR="001D4ABD" w:rsidRPr="00ED4832" w:rsidRDefault="00ED4832" w:rsidP="00ED4832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827" w:type="dxa"/>
            <w:vAlign w:val="center"/>
          </w:tcPr>
          <w:p w14:paraId="22C8CE3A" w14:textId="77777777" w:rsidR="001D4ABD" w:rsidRPr="00ED4832" w:rsidRDefault="001D4ABD" w:rsidP="002C3241">
            <w:pPr>
              <w:rPr>
                <w:rFonts w:ascii="Arial" w:hAnsi="Arial" w:cs="Arial"/>
                <w:b/>
                <w:color w:val="000000"/>
              </w:rPr>
            </w:pPr>
            <w:r w:rsidRPr="00ED4832">
              <w:rPr>
                <w:rFonts w:ascii="Arial" w:hAnsi="Arial" w:cs="Arial"/>
                <w:b/>
                <w:color w:val="000000"/>
              </w:rPr>
              <w:t>Filtr UV w zestawie</w:t>
            </w:r>
          </w:p>
        </w:tc>
        <w:tc>
          <w:tcPr>
            <w:tcW w:w="6946" w:type="dxa"/>
            <w:vAlign w:val="center"/>
          </w:tcPr>
          <w:p w14:paraId="0C9C444A" w14:textId="113321A9" w:rsidR="001D4ABD" w:rsidRPr="00ED4832" w:rsidRDefault="001D4ABD" w:rsidP="00193773">
            <w:pPr>
              <w:ind w:left="98"/>
              <w:rPr>
                <w:rFonts w:ascii="Arial" w:hAnsi="Arial" w:cs="Arial"/>
                <w:color w:val="000000" w:themeColor="text1"/>
                <w:lang w:val="en-US"/>
              </w:rPr>
            </w:pPr>
            <w:proofErr w:type="spellStart"/>
            <w:r w:rsidRPr="00ED4832">
              <w:rPr>
                <w:rFonts w:ascii="Arial" w:hAnsi="Arial" w:cs="Arial"/>
                <w:color w:val="000000" w:themeColor="text1"/>
                <w:lang w:val="en-US"/>
              </w:rPr>
              <w:t>tak</w:t>
            </w:r>
            <w:proofErr w:type="spellEnd"/>
          </w:p>
        </w:tc>
        <w:tc>
          <w:tcPr>
            <w:tcW w:w="2517" w:type="dxa"/>
            <w:vMerge/>
            <w:vAlign w:val="center"/>
          </w:tcPr>
          <w:p w14:paraId="61F48DB8" w14:textId="77777777" w:rsidR="001D4ABD" w:rsidRPr="000F441F" w:rsidRDefault="001D4ABD" w:rsidP="002C3241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4ABD" w:rsidRPr="000F441F" w14:paraId="6F609F4C" w14:textId="77777777" w:rsidTr="00941151">
        <w:trPr>
          <w:trHeight w:val="287"/>
        </w:trPr>
        <w:tc>
          <w:tcPr>
            <w:tcW w:w="704" w:type="dxa"/>
            <w:vAlign w:val="center"/>
          </w:tcPr>
          <w:p w14:paraId="211C7AB2" w14:textId="6672373B" w:rsidR="001D4ABD" w:rsidRPr="00ED4832" w:rsidRDefault="00ED4832" w:rsidP="00ED4832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827" w:type="dxa"/>
            <w:vAlign w:val="center"/>
          </w:tcPr>
          <w:p w14:paraId="5C9BCD1D" w14:textId="77777777" w:rsidR="001D4ABD" w:rsidRPr="00ED4832" w:rsidRDefault="001D4ABD" w:rsidP="002C3241">
            <w:pPr>
              <w:rPr>
                <w:rFonts w:ascii="Arial" w:hAnsi="Arial" w:cs="Arial"/>
                <w:b/>
                <w:color w:val="000000"/>
              </w:rPr>
            </w:pPr>
            <w:r w:rsidRPr="00ED4832">
              <w:rPr>
                <w:rFonts w:ascii="Arial" w:hAnsi="Arial" w:cs="Arial"/>
                <w:b/>
                <w:color w:val="000000"/>
              </w:rPr>
              <w:t>Stabilizator obrazu</w:t>
            </w:r>
          </w:p>
        </w:tc>
        <w:tc>
          <w:tcPr>
            <w:tcW w:w="6946" w:type="dxa"/>
            <w:vAlign w:val="center"/>
          </w:tcPr>
          <w:p w14:paraId="6018B231" w14:textId="0A8354E6" w:rsidR="001D4ABD" w:rsidRPr="00ED4832" w:rsidRDefault="001D4ABD" w:rsidP="00193773">
            <w:pPr>
              <w:ind w:left="98"/>
              <w:rPr>
                <w:rFonts w:ascii="Arial" w:hAnsi="Arial" w:cs="Arial"/>
                <w:color w:val="000000" w:themeColor="text1"/>
                <w:lang w:val="en-US"/>
              </w:rPr>
            </w:pPr>
            <w:proofErr w:type="spellStart"/>
            <w:r w:rsidRPr="00ED4832">
              <w:rPr>
                <w:rFonts w:ascii="Arial" w:hAnsi="Arial" w:cs="Arial"/>
                <w:color w:val="000000" w:themeColor="text1"/>
                <w:lang w:val="en-US"/>
              </w:rPr>
              <w:t>nie</w:t>
            </w:r>
            <w:proofErr w:type="spellEnd"/>
          </w:p>
        </w:tc>
        <w:tc>
          <w:tcPr>
            <w:tcW w:w="2517" w:type="dxa"/>
            <w:vMerge/>
            <w:vAlign w:val="center"/>
          </w:tcPr>
          <w:p w14:paraId="2E78E7C8" w14:textId="77777777" w:rsidR="001D4ABD" w:rsidRPr="000F441F" w:rsidRDefault="001D4ABD" w:rsidP="002C3241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4ABD" w:rsidRPr="000F441F" w14:paraId="1ABD643B" w14:textId="77777777" w:rsidTr="00941151">
        <w:trPr>
          <w:trHeight w:val="263"/>
        </w:trPr>
        <w:tc>
          <w:tcPr>
            <w:tcW w:w="704" w:type="dxa"/>
            <w:vAlign w:val="center"/>
          </w:tcPr>
          <w:p w14:paraId="68CC16ED" w14:textId="7ACDCE51" w:rsidR="001D4ABD" w:rsidRPr="00ED4832" w:rsidRDefault="00ED4832" w:rsidP="00ED4832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827" w:type="dxa"/>
            <w:vAlign w:val="center"/>
          </w:tcPr>
          <w:p w14:paraId="789866B9" w14:textId="77777777" w:rsidR="001D4ABD" w:rsidRPr="00ED4832" w:rsidRDefault="001D4ABD" w:rsidP="002C3241">
            <w:pPr>
              <w:rPr>
                <w:rFonts w:ascii="Arial" w:hAnsi="Arial" w:cs="Arial"/>
                <w:b/>
                <w:color w:val="000000"/>
              </w:rPr>
            </w:pPr>
            <w:r w:rsidRPr="00ED4832">
              <w:rPr>
                <w:rFonts w:ascii="Arial" w:hAnsi="Arial" w:cs="Arial"/>
                <w:b/>
                <w:color w:val="000000"/>
              </w:rPr>
              <w:t>Pole obrazowania</w:t>
            </w:r>
          </w:p>
        </w:tc>
        <w:tc>
          <w:tcPr>
            <w:tcW w:w="6946" w:type="dxa"/>
            <w:vAlign w:val="center"/>
          </w:tcPr>
          <w:p w14:paraId="09A9C53D" w14:textId="73C3D6D8" w:rsidR="001D4ABD" w:rsidRPr="00ED4832" w:rsidRDefault="001D4ABD" w:rsidP="00193773">
            <w:pPr>
              <w:ind w:left="98"/>
              <w:rPr>
                <w:rFonts w:ascii="Arial" w:hAnsi="Arial" w:cs="Arial"/>
                <w:color w:val="000000" w:themeColor="text1"/>
                <w:lang w:val="en-US"/>
              </w:rPr>
            </w:pPr>
            <w:r w:rsidRPr="00ED4832">
              <w:rPr>
                <w:rFonts w:ascii="Arial" w:hAnsi="Arial" w:cs="Arial"/>
                <w:color w:val="000000" w:themeColor="text1"/>
                <w:lang w:val="en-US"/>
              </w:rPr>
              <w:t>84 o</w:t>
            </w:r>
          </w:p>
        </w:tc>
        <w:tc>
          <w:tcPr>
            <w:tcW w:w="2517" w:type="dxa"/>
            <w:vMerge/>
            <w:vAlign w:val="center"/>
          </w:tcPr>
          <w:p w14:paraId="51007CB7" w14:textId="77777777" w:rsidR="001D4ABD" w:rsidRPr="000F441F" w:rsidRDefault="001D4ABD" w:rsidP="002C3241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4ABD" w:rsidRPr="000F441F" w14:paraId="0449D990" w14:textId="77777777" w:rsidTr="00941151">
        <w:trPr>
          <w:trHeight w:val="281"/>
        </w:trPr>
        <w:tc>
          <w:tcPr>
            <w:tcW w:w="704" w:type="dxa"/>
            <w:vAlign w:val="center"/>
          </w:tcPr>
          <w:p w14:paraId="6EBAE68D" w14:textId="3A458858" w:rsidR="001D4ABD" w:rsidRPr="00ED4832" w:rsidRDefault="00ED4832" w:rsidP="00ED4832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827" w:type="dxa"/>
            <w:vAlign w:val="center"/>
          </w:tcPr>
          <w:p w14:paraId="132B9521" w14:textId="77777777" w:rsidR="001D4ABD" w:rsidRPr="00ED4832" w:rsidRDefault="001D4ABD" w:rsidP="002C3241">
            <w:pPr>
              <w:rPr>
                <w:rFonts w:ascii="Arial" w:hAnsi="Arial" w:cs="Arial"/>
                <w:b/>
                <w:color w:val="000000"/>
              </w:rPr>
            </w:pPr>
            <w:r w:rsidRPr="00ED4832">
              <w:rPr>
                <w:rFonts w:ascii="Arial" w:hAnsi="Arial" w:cs="Arial"/>
                <w:b/>
                <w:color w:val="000000"/>
              </w:rPr>
              <w:t>Rodzaj obiektywu</w:t>
            </w:r>
          </w:p>
        </w:tc>
        <w:tc>
          <w:tcPr>
            <w:tcW w:w="6946" w:type="dxa"/>
            <w:vAlign w:val="center"/>
          </w:tcPr>
          <w:p w14:paraId="0A04C7AB" w14:textId="77777777" w:rsidR="001D4ABD" w:rsidRPr="00ED4832" w:rsidRDefault="001D4ABD" w:rsidP="00193773">
            <w:pPr>
              <w:ind w:left="98"/>
              <w:rPr>
                <w:rFonts w:ascii="Arial" w:hAnsi="Arial" w:cs="Arial"/>
                <w:color w:val="000000" w:themeColor="text1"/>
                <w:lang w:val="en-US"/>
              </w:rPr>
            </w:pPr>
            <w:proofErr w:type="spellStart"/>
            <w:r w:rsidRPr="00ED4832">
              <w:rPr>
                <w:rFonts w:ascii="Arial" w:hAnsi="Arial" w:cs="Arial"/>
                <w:color w:val="000000" w:themeColor="text1"/>
                <w:lang w:val="en-US"/>
              </w:rPr>
              <w:t>Stałoogniskowy</w:t>
            </w:r>
            <w:proofErr w:type="spellEnd"/>
            <w:r w:rsidRPr="00ED4832">
              <w:rPr>
                <w:rFonts w:ascii="Arial" w:hAnsi="Arial" w:cs="Arial"/>
                <w:color w:val="000000" w:themeColor="text1"/>
                <w:lang w:val="en-US"/>
              </w:rPr>
              <w:t>/</w:t>
            </w:r>
          </w:p>
        </w:tc>
        <w:tc>
          <w:tcPr>
            <w:tcW w:w="2517" w:type="dxa"/>
            <w:vMerge/>
            <w:vAlign w:val="center"/>
          </w:tcPr>
          <w:p w14:paraId="746C92D5" w14:textId="77777777" w:rsidR="001D4ABD" w:rsidRPr="000F441F" w:rsidRDefault="001D4ABD" w:rsidP="002C3241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4ABD" w:rsidRPr="000F441F" w14:paraId="27AED44F" w14:textId="77777777" w:rsidTr="00941151">
        <w:trPr>
          <w:trHeight w:val="271"/>
        </w:trPr>
        <w:tc>
          <w:tcPr>
            <w:tcW w:w="704" w:type="dxa"/>
            <w:vAlign w:val="center"/>
          </w:tcPr>
          <w:p w14:paraId="202C173F" w14:textId="5D1119BA" w:rsidR="001D4ABD" w:rsidRPr="00ED4832" w:rsidRDefault="00ED4832" w:rsidP="00ED4832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3827" w:type="dxa"/>
            <w:vAlign w:val="center"/>
          </w:tcPr>
          <w:p w14:paraId="56848CA0" w14:textId="77777777" w:rsidR="001D4ABD" w:rsidRPr="00ED4832" w:rsidRDefault="001D4ABD" w:rsidP="002C3241">
            <w:pPr>
              <w:rPr>
                <w:rFonts w:ascii="Arial" w:hAnsi="Arial" w:cs="Arial"/>
                <w:b/>
                <w:color w:val="000000"/>
              </w:rPr>
            </w:pPr>
            <w:r w:rsidRPr="00ED4832">
              <w:rPr>
                <w:rFonts w:ascii="Arial" w:hAnsi="Arial" w:cs="Arial"/>
                <w:b/>
                <w:color w:val="000000"/>
              </w:rPr>
              <w:t>Autofocus</w:t>
            </w:r>
          </w:p>
        </w:tc>
        <w:tc>
          <w:tcPr>
            <w:tcW w:w="6946" w:type="dxa"/>
            <w:vAlign w:val="center"/>
          </w:tcPr>
          <w:p w14:paraId="3613AD91" w14:textId="15CA57CE" w:rsidR="001D4ABD" w:rsidRPr="00ED4832" w:rsidRDefault="001D4ABD" w:rsidP="00193773">
            <w:pPr>
              <w:ind w:left="98"/>
              <w:rPr>
                <w:rFonts w:ascii="Arial" w:hAnsi="Arial" w:cs="Arial"/>
                <w:color w:val="000000" w:themeColor="text1"/>
                <w:lang w:val="en-US"/>
              </w:rPr>
            </w:pPr>
            <w:proofErr w:type="spellStart"/>
            <w:r w:rsidRPr="00ED4832">
              <w:rPr>
                <w:rFonts w:ascii="Arial" w:hAnsi="Arial" w:cs="Arial"/>
                <w:color w:val="000000" w:themeColor="text1"/>
                <w:lang w:val="en-US"/>
              </w:rPr>
              <w:t>tak</w:t>
            </w:r>
            <w:proofErr w:type="spellEnd"/>
          </w:p>
        </w:tc>
        <w:tc>
          <w:tcPr>
            <w:tcW w:w="2517" w:type="dxa"/>
            <w:vMerge/>
            <w:vAlign w:val="center"/>
          </w:tcPr>
          <w:p w14:paraId="2BF66C8B" w14:textId="77777777" w:rsidR="001D4ABD" w:rsidRPr="000F441F" w:rsidRDefault="001D4ABD" w:rsidP="002C3241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4ABD" w:rsidRPr="000F441F" w14:paraId="73ABAD84" w14:textId="77777777" w:rsidTr="00941151">
        <w:trPr>
          <w:trHeight w:val="275"/>
        </w:trPr>
        <w:tc>
          <w:tcPr>
            <w:tcW w:w="704" w:type="dxa"/>
            <w:vAlign w:val="center"/>
          </w:tcPr>
          <w:p w14:paraId="79139CEF" w14:textId="5E113A60" w:rsidR="001D4ABD" w:rsidRPr="00ED4832" w:rsidRDefault="00ED4832" w:rsidP="00ED4832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3827" w:type="dxa"/>
            <w:vAlign w:val="center"/>
          </w:tcPr>
          <w:p w14:paraId="00786C8C" w14:textId="77777777" w:rsidR="001D4ABD" w:rsidRPr="00ED4832" w:rsidRDefault="001D4ABD" w:rsidP="002C3241">
            <w:pPr>
              <w:rPr>
                <w:rFonts w:ascii="Arial" w:hAnsi="Arial" w:cs="Arial"/>
                <w:b/>
                <w:color w:val="000000"/>
              </w:rPr>
            </w:pPr>
            <w:r w:rsidRPr="00ED4832">
              <w:rPr>
                <w:rFonts w:ascii="Arial" w:hAnsi="Arial" w:cs="Arial"/>
                <w:b/>
                <w:color w:val="000000"/>
              </w:rPr>
              <w:t>Elementy optyczne/grupy</w:t>
            </w:r>
          </w:p>
        </w:tc>
        <w:tc>
          <w:tcPr>
            <w:tcW w:w="6946" w:type="dxa"/>
            <w:vAlign w:val="center"/>
          </w:tcPr>
          <w:p w14:paraId="26E8E3BE" w14:textId="67333307" w:rsidR="001D4ABD" w:rsidRPr="00ED4832" w:rsidRDefault="001D4ABD" w:rsidP="00193773">
            <w:pPr>
              <w:ind w:left="98"/>
              <w:rPr>
                <w:rFonts w:ascii="Arial" w:hAnsi="Arial" w:cs="Arial"/>
                <w:color w:val="000000" w:themeColor="text1"/>
                <w:lang w:val="en-US"/>
              </w:rPr>
            </w:pPr>
            <w:r w:rsidRPr="00ED4832">
              <w:rPr>
                <w:rFonts w:ascii="Arial" w:hAnsi="Arial" w:cs="Arial"/>
                <w:color w:val="000000" w:themeColor="text1"/>
                <w:lang w:val="en-US"/>
              </w:rPr>
              <w:t xml:space="preserve">13 </w:t>
            </w:r>
            <w:proofErr w:type="spellStart"/>
            <w:r w:rsidRPr="00ED4832">
              <w:rPr>
                <w:rFonts w:ascii="Arial" w:hAnsi="Arial" w:cs="Arial"/>
                <w:color w:val="000000" w:themeColor="text1"/>
                <w:lang w:val="en-US"/>
              </w:rPr>
              <w:t>elementów</w:t>
            </w:r>
            <w:proofErr w:type="spellEnd"/>
            <w:r w:rsidRPr="00ED4832">
              <w:rPr>
                <w:rFonts w:ascii="Arial" w:hAnsi="Arial" w:cs="Arial"/>
                <w:color w:val="000000" w:themeColor="text1"/>
                <w:lang w:val="en-US"/>
              </w:rPr>
              <w:t xml:space="preserve"> / 10 </w:t>
            </w:r>
            <w:proofErr w:type="spellStart"/>
            <w:r w:rsidRPr="00ED4832">
              <w:rPr>
                <w:rFonts w:ascii="Arial" w:hAnsi="Arial" w:cs="Arial"/>
                <w:color w:val="000000" w:themeColor="text1"/>
                <w:lang w:val="en-US"/>
              </w:rPr>
              <w:t>grup</w:t>
            </w:r>
            <w:proofErr w:type="spellEnd"/>
          </w:p>
        </w:tc>
        <w:tc>
          <w:tcPr>
            <w:tcW w:w="2517" w:type="dxa"/>
            <w:vMerge/>
            <w:vAlign w:val="center"/>
          </w:tcPr>
          <w:p w14:paraId="4F75C24C" w14:textId="77777777" w:rsidR="001D4ABD" w:rsidRPr="000F441F" w:rsidRDefault="001D4ABD" w:rsidP="002C3241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4ABD" w:rsidRPr="000F441F" w14:paraId="6FCBD770" w14:textId="77777777" w:rsidTr="00941151">
        <w:trPr>
          <w:trHeight w:val="279"/>
        </w:trPr>
        <w:tc>
          <w:tcPr>
            <w:tcW w:w="704" w:type="dxa"/>
            <w:vAlign w:val="center"/>
          </w:tcPr>
          <w:p w14:paraId="3BE6E33F" w14:textId="7020E53F" w:rsidR="001D4ABD" w:rsidRPr="00ED4832" w:rsidRDefault="00ED4832" w:rsidP="00ED4832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3827" w:type="dxa"/>
            <w:vAlign w:val="center"/>
          </w:tcPr>
          <w:p w14:paraId="23A8B717" w14:textId="77777777" w:rsidR="001D4ABD" w:rsidRPr="00ED4832" w:rsidRDefault="001D4ABD" w:rsidP="002C3241">
            <w:pPr>
              <w:rPr>
                <w:rFonts w:ascii="Arial" w:hAnsi="Arial" w:cs="Arial"/>
                <w:b/>
                <w:color w:val="000000"/>
              </w:rPr>
            </w:pPr>
            <w:r w:rsidRPr="00ED4832">
              <w:rPr>
                <w:rFonts w:ascii="Arial" w:hAnsi="Arial" w:cs="Arial"/>
                <w:b/>
                <w:color w:val="000000"/>
              </w:rPr>
              <w:t>Minimalna odległość ostrzenia</w:t>
            </w:r>
          </w:p>
        </w:tc>
        <w:tc>
          <w:tcPr>
            <w:tcW w:w="6946" w:type="dxa"/>
            <w:vAlign w:val="center"/>
          </w:tcPr>
          <w:p w14:paraId="1A84A09C" w14:textId="474D36E0" w:rsidR="001D4ABD" w:rsidRPr="00ED4832" w:rsidRDefault="001D4ABD" w:rsidP="00193773">
            <w:pPr>
              <w:ind w:left="98"/>
              <w:rPr>
                <w:rFonts w:ascii="Arial" w:hAnsi="Arial" w:cs="Arial"/>
                <w:color w:val="000000" w:themeColor="text1"/>
                <w:lang w:val="en-US"/>
              </w:rPr>
            </w:pPr>
            <w:r w:rsidRPr="00ED4832">
              <w:rPr>
                <w:rFonts w:ascii="Arial" w:hAnsi="Arial" w:cs="Arial"/>
                <w:color w:val="000000" w:themeColor="text1"/>
                <w:lang w:val="en-US"/>
              </w:rPr>
              <w:t>0.24 m</w:t>
            </w:r>
          </w:p>
        </w:tc>
        <w:tc>
          <w:tcPr>
            <w:tcW w:w="2517" w:type="dxa"/>
            <w:vMerge/>
            <w:vAlign w:val="center"/>
          </w:tcPr>
          <w:p w14:paraId="6D123D70" w14:textId="77777777" w:rsidR="001D4ABD" w:rsidRPr="000F441F" w:rsidRDefault="001D4ABD" w:rsidP="002C3241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4ABD" w:rsidRPr="000F441F" w14:paraId="069B5DDC" w14:textId="77777777" w:rsidTr="00941151">
        <w:trPr>
          <w:trHeight w:val="269"/>
        </w:trPr>
        <w:tc>
          <w:tcPr>
            <w:tcW w:w="704" w:type="dxa"/>
            <w:vAlign w:val="center"/>
          </w:tcPr>
          <w:p w14:paraId="09D79E60" w14:textId="645C7401" w:rsidR="001D4ABD" w:rsidRPr="00ED4832" w:rsidRDefault="00ED4832" w:rsidP="00ED4832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3827" w:type="dxa"/>
            <w:vAlign w:val="center"/>
          </w:tcPr>
          <w:p w14:paraId="2FE389D7" w14:textId="77777777" w:rsidR="001D4ABD" w:rsidRPr="00ED4832" w:rsidRDefault="001D4ABD" w:rsidP="002C3241">
            <w:pPr>
              <w:rPr>
                <w:rFonts w:ascii="Arial" w:hAnsi="Arial" w:cs="Arial"/>
                <w:b/>
                <w:color w:val="000000"/>
              </w:rPr>
            </w:pPr>
            <w:r w:rsidRPr="00ED4832">
              <w:rPr>
                <w:rFonts w:ascii="Arial" w:hAnsi="Arial" w:cs="Arial"/>
                <w:b/>
                <w:color w:val="000000"/>
              </w:rPr>
              <w:t>Ogniskowa</w:t>
            </w:r>
          </w:p>
        </w:tc>
        <w:tc>
          <w:tcPr>
            <w:tcW w:w="6946" w:type="dxa"/>
            <w:vAlign w:val="center"/>
          </w:tcPr>
          <w:p w14:paraId="472BC317" w14:textId="622F3E5D" w:rsidR="001D4ABD" w:rsidRPr="00ED4832" w:rsidRDefault="001D4ABD" w:rsidP="00193773">
            <w:pPr>
              <w:ind w:left="98"/>
              <w:rPr>
                <w:rFonts w:ascii="Arial" w:hAnsi="Arial" w:cs="Arial"/>
                <w:color w:val="000000" w:themeColor="text1"/>
                <w:lang w:val="en-US"/>
              </w:rPr>
            </w:pPr>
            <w:r w:rsidRPr="00ED4832">
              <w:rPr>
                <w:rFonts w:ascii="Arial" w:hAnsi="Arial" w:cs="Arial"/>
                <w:color w:val="000000" w:themeColor="text1"/>
                <w:lang w:val="en-US"/>
              </w:rPr>
              <w:t>24 mm</w:t>
            </w:r>
          </w:p>
        </w:tc>
        <w:tc>
          <w:tcPr>
            <w:tcW w:w="2517" w:type="dxa"/>
            <w:vMerge/>
            <w:vAlign w:val="center"/>
          </w:tcPr>
          <w:p w14:paraId="74E815DB" w14:textId="77777777" w:rsidR="001D4ABD" w:rsidRPr="000F441F" w:rsidRDefault="001D4ABD" w:rsidP="002C3241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4ABD" w:rsidRPr="000F441F" w14:paraId="3FA37CA3" w14:textId="77777777" w:rsidTr="00941151">
        <w:trPr>
          <w:trHeight w:val="259"/>
        </w:trPr>
        <w:tc>
          <w:tcPr>
            <w:tcW w:w="704" w:type="dxa"/>
            <w:vAlign w:val="center"/>
          </w:tcPr>
          <w:p w14:paraId="116C7899" w14:textId="78FFC564" w:rsidR="001D4ABD" w:rsidRPr="00ED4832" w:rsidRDefault="001D4ABD" w:rsidP="00ED4832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4832">
              <w:rPr>
                <w:rFonts w:ascii="Arial" w:hAnsi="Arial" w:cs="Arial"/>
                <w:sz w:val="20"/>
                <w:szCs w:val="20"/>
              </w:rPr>
              <w:t>1</w:t>
            </w:r>
            <w:r w:rsidR="00ED483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827" w:type="dxa"/>
            <w:vAlign w:val="center"/>
          </w:tcPr>
          <w:p w14:paraId="095B377D" w14:textId="77777777" w:rsidR="001D4ABD" w:rsidRPr="00ED4832" w:rsidRDefault="001D4ABD" w:rsidP="002C3241">
            <w:pPr>
              <w:rPr>
                <w:rFonts w:ascii="Arial" w:hAnsi="Arial" w:cs="Arial"/>
                <w:b/>
                <w:color w:val="000000"/>
              </w:rPr>
            </w:pPr>
            <w:r w:rsidRPr="00ED4832">
              <w:rPr>
                <w:rFonts w:ascii="Arial" w:hAnsi="Arial" w:cs="Arial"/>
                <w:b/>
                <w:color w:val="000000"/>
              </w:rPr>
              <w:t>Migawka centralna</w:t>
            </w:r>
          </w:p>
        </w:tc>
        <w:tc>
          <w:tcPr>
            <w:tcW w:w="6946" w:type="dxa"/>
            <w:vAlign w:val="center"/>
          </w:tcPr>
          <w:p w14:paraId="0B6C68D7" w14:textId="438C318F" w:rsidR="001D4ABD" w:rsidRPr="00ED4832" w:rsidRDefault="001D4ABD" w:rsidP="00193773">
            <w:pPr>
              <w:ind w:left="98"/>
              <w:rPr>
                <w:rFonts w:ascii="Arial" w:hAnsi="Arial" w:cs="Arial"/>
                <w:color w:val="000000" w:themeColor="text1"/>
                <w:lang w:val="en-US"/>
              </w:rPr>
            </w:pPr>
            <w:proofErr w:type="spellStart"/>
            <w:r w:rsidRPr="00ED4832">
              <w:rPr>
                <w:rFonts w:ascii="Arial" w:hAnsi="Arial" w:cs="Arial"/>
                <w:color w:val="000000" w:themeColor="text1"/>
                <w:lang w:val="en-US"/>
              </w:rPr>
              <w:t>nie</w:t>
            </w:r>
            <w:proofErr w:type="spellEnd"/>
          </w:p>
        </w:tc>
        <w:tc>
          <w:tcPr>
            <w:tcW w:w="2517" w:type="dxa"/>
            <w:vMerge/>
          </w:tcPr>
          <w:p w14:paraId="58FEBCF2" w14:textId="77777777" w:rsidR="001D4ABD" w:rsidRPr="000F441F" w:rsidRDefault="001D4ABD" w:rsidP="002C3241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4ABD" w:rsidRPr="000F441F" w14:paraId="5E6CDEFE" w14:textId="77777777" w:rsidTr="00941151">
        <w:trPr>
          <w:trHeight w:val="290"/>
        </w:trPr>
        <w:tc>
          <w:tcPr>
            <w:tcW w:w="704" w:type="dxa"/>
            <w:vAlign w:val="center"/>
          </w:tcPr>
          <w:p w14:paraId="7DF14231" w14:textId="6BD9AD72" w:rsidR="001D4ABD" w:rsidRPr="00ED4832" w:rsidRDefault="001D4ABD" w:rsidP="00ED4832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4832">
              <w:rPr>
                <w:rFonts w:ascii="Arial" w:hAnsi="Arial" w:cs="Arial"/>
                <w:sz w:val="20"/>
                <w:szCs w:val="20"/>
              </w:rPr>
              <w:t>1</w:t>
            </w:r>
            <w:r w:rsidR="00ED4832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827" w:type="dxa"/>
            <w:vAlign w:val="center"/>
          </w:tcPr>
          <w:p w14:paraId="2B854EDC" w14:textId="77777777" w:rsidR="001D4ABD" w:rsidRPr="00ED4832" w:rsidRDefault="001D4ABD" w:rsidP="002C3241">
            <w:pPr>
              <w:rPr>
                <w:rFonts w:ascii="Arial" w:hAnsi="Arial" w:cs="Arial"/>
                <w:b/>
                <w:color w:val="000000"/>
              </w:rPr>
            </w:pPr>
            <w:r w:rsidRPr="00ED4832">
              <w:rPr>
                <w:rFonts w:ascii="Arial" w:hAnsi="Arial" w:cs="Arial"/>
                <w:b/>
                <w:color w:val="000000"/>
              </w:rPr>
              <w:t>Kąt widzenia</w:t>
            </w:r>
          </w:p>
        </w:tc>
        <w:tc>
          <w:tcPr>
            <w:tcW w:w="6946" w:type="dxa"/>
            <w:vAlign w:val="center"/>
          </w:tcPr>
          <w:p w14:paraId="342F078B" w14:textId="649027EB" w:rsidR="001D4ABD" w:rsidRPr="00ED4832" w:rsidRDefault="001D4ABD" w:rsidP="00193773">
            <w:pPr>
              <w:ind w:left="98"/>
              <w:rPr>
                <w:rFonts w:ascii="Arial" w:hAnsi="Arial" w:cs="Arial"/>
                <w:color w:val="000000" w:themeColor="text1"/>
                <w:lang w:val="en-US"/>
              </w:rPr>
            </w:pPr>
            <w:r w:rsidRPr="00ED4832">
              <w:rPr>
                <w:rFonts w:ascii="Arial" w:hAnsi="Arial" w:cs="Arial"/>
                <w:color w:val="000000" w:themeColor="text1"/>
                <w:lang w:val="en-US"/>
              </w:rPr>
              <w:t>84 o</w:t>
            </w:r>
          </w:p>
        </w:tc>
        <w:tc>
          <w:tcPr>
            <w:tcW w:w="2517" w:type="dxa"/>
            <w:vMerge/>
          </w:tcPr>
          <w:p w14:paraId="0B412D20" w14:textId="77777777" w:rsidR="001D4ABD" w:rsidRPr="000F441F" w:rsidRDefault="001D4ABD" w:rsidP="002C3241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4ABD" w:rsidRPr="000F441F" w14:paraId="373F2878" w14:textId="77777777" w:rsidTr="00ED4832">
        <w:trPr>
          <w:trHeight w:val="407"/>
        </w:trPr>
        <w:tc>
          <w:tcPr>
            <w:tcW w:w="704" w:type="dxa"/>
            <w:vAlign w:val="center"/>
          </w:tcPr>
          <w:p w14:paraId="11B3A339" w14:textId="5D79871E" w:rsidR="001D4ABD" w:rsidRPr="00ED4832" w:rsidRDefault="001D4ABD" w:rsidP="00ED4832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4832">
              <w:rPr>
                <w:rFonts w:ascii="Arial" w:hAnsi="Arial" w:cs="Arial"/>
                <w:sz w:val="20"/>
                <w:szCs w:val="20"/>
              </w:rPr>
              <w:t>1</w:t>
            </w:r>
            <w:r w:rsidR="00ED483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827" w:type="dxa"/>
            <w:vAlign w:val="center"/>
          </w:tcPr>
          <w:p w14:paraId="3389793B" w14:textId="77777777" w:rsidR="001D4ABD" w:rsidRPr="00ED4832" w:rsidRDefault="001D4ABD" w:rsidP="002C3241">
            <w:pPr>
              <w:rPr>
                <w:rFonts w:ascii="Arial" w:hAnsi="Arial" w:cs="Arial"/>
                <w:b/>
                <w:color w:val="000000"/>
              </w:rPr>
            </w:pPr>
            <w:r w:rsidRPr="00ED4832">
              <w:rPr>
                <w:rFonts w:ascii="Arial" w:hAnsi="Arial" w:cs="Arial"/>
                <w:b/>
                <w:color w:val="000000"/>
              </w:rPr>
              <w:t>Otwór przysłony/</w:t>
            </w:r>
            <w:proofErr w:type="spellStart"/>
            <w:r w:rsidRPr="00ED4832">
              <w:rPr>
                <w:rFonts w:ascii="Arial" w:hAnsi="Arial" w:cs="Arial"/>
                <w:b/>
                <w:color w:val="000000"/>
              </w:rPr>
              <w:t>światłosiła</w:t>
            </w:r>
            <w:proofErr w:type="spellEnd"/>
          </w:p>
        </w:tc>
        <w:tc>
          <w:tcPr>
            <w:tcW w:w="6946" w:type="dxa"/>
            <w:vAlign w:val="center"/>
          </w:tcPr>
          <w:p w14:paraId="3BFC96C3" w14:textId="0C9BA21B" w:rsidR="001D4ABD" w:rsidRPr="00ED4832" w:rsidRDefault="001D4ABD" w:rsidP="00193773">
            <w:pPr>
              <w:ind w:left="98"/>
              <w:rPr>
                <w:rFonts w:ascii="Arial" w:hAnsi="Arial" w:cs="Arial"/>
                <w:color w:val="000000" w:themeColor="text1"/>
                <w:lang w:val="en-US"/>
              </w:rPr>
            </w:pPr>
            <w:r w:rsidRPr="00ED4832">
              <w:rPr>
                <w:rFonts w:ascii="Arial" w:hAnsi="Arial" w:cs="Arial"/>
                <w:color w:val="000000" w:themeColor="text1"/>
                <w:lang w:val="en-US"/>
              </w:rPr>
              <w:t>f/1.4</w:t>
            </w:r>
          </w:p>
        </w:tc>
        <w:tc>
          <w:tcPr>
            <w:tcW w:w="2517" w:type="dxa"/>
            <w:vMerge/>
          </w:tcPr>
          <w:p w14:paraId="643097DF" w14:textId="77777777" w:rsidR="001D4ABD" w:rsidRPr="000F441F" w:rsidRDefault="001D4ABD" w:rsidP="002C3241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6ACA9C0" w14:textId="292A97A9" w:rsidR="007B4185" w:rsidRDefault="007B4185" w:rsidP="006D001F">
      <w:pPr>
        <w:pStyle w:val="Nagwek"/>
        <w:jc w:val="both"/>
        <w:rPr>
          <w:rFonts w:ascii="Arial" w:hAnsi="Arial" w:cs="Arial"/>
          <w:i/>
          <w:sz w:val="16"/>
          <w:szCs w:val="16"/>
        </w:rPr>
      </w:pPr>
    </w:p>
    <w:p w14:paraId="0A526BCB" w14:textId="597294F8" w:rsidR="007B4185" w:rsidRDefault="007B4185" w:rsidP="006D001F">
      <w:pPr>
        <w:pStyle w:val="Nagwek"/>
        <w:jc w:val="both"/>
        <w:rPr>
          <w:rFonts w:ascii="Arial" w:hAnsi="Arial" w:cs="Arial"/>
          <w:i/>
          <w:sz w:val="16"/>
          <w:szCs w:val="16"/>
        </w:rPr>
      </w:pPr>
    </w:p>
    <w:p w14:paraId="1BC9E23C" w14:textId="40C0F4E8" w:rsidR="00ED4832" w:rsidRDefault="00ED4832" w:rsidP="006D001F">
      <w:pPr>
        <w:pStyle w:val="Nagwek"/>
        <w:jc w:val="both"/>
        <w:rPr>
          <w:rFonts w:ascii="Arial" w:hAnsi="Arial" w:cs="Arial"/>
          <w:i/>
          <w:sz w:val="16"/>
          <w:szCs w:val="16"/>
        </w:rPr>
      </w:pPr>
    </w:p>
    <w:p w14:paraId="458049B0" w14:textId="0CC32F96" w:rsidR="00F01D50" w:rsidRDefault="00F01D50" w:rsidP="006D001F">
      <w:pPr>
        <w:pStyle w:val="Nagwek"/>
        <w:jc w:val="both"/>
        <w:rPr>
          <w:rFonts w:ascii="Arial" w:hAnsi="Arial" w:cs="Arial"/>
          <w:i/>
          <w:sz w:val="16"/>
          <w:szCs w:val="16"/>
        </w:rPr>
      </w:pPr>
    </w:p>
    <w:tbl>
      <w:tblPr>
        <w:tblStyle w:val="Tabela-Siatka"/>
        <w:tblW w:w="13994" w:type="dxa"/>
        <w:tblLayout w:type="fixed"/>
        <w:tblLook w:val="04A0" w:firstRow="1" w:lastRow="0" w:firstColumn="1" w:lastColumn="0" w:noHBand="0" w:noVBand="1"/>
      </w:tblPr>
      <w:tblGrid>
        <w:gridCol w:w="704"/>
        <w:gridCol w:w="3827"/>
        <w:gridCol w:w="6946"/>
        <w:gridCol w:w="2517"/>
      </w:tblGrid>
      <w:tr w:rsidR="00ED4832" w:rsidRPr="001D4ABD" w14:paraId="11B2505C" w14:textId="77777777" w:rsidTr="00ED4832">
        <w:trPr>
          <w:trHeight w:val="960"/>
        </w:trPr>
        <w:tc>
          <w:tcPr>
            <w:tcW w:w="13994" w:type="dxa"/>
            <w:gridSpan w:val="4"/>
            <w:vAlign w:val="center"/>
          </w:tcPr>
          <w:p w14:paraId="0F314CE5" w14:textId="66886132" w:rsidR="00ED4832" w:rsidRPr="00F01D50" w:rsidRDefault="00ED4832" w:rsidP="00F01D50">
            <w:pPr>
              <w:pStyle w:val="Akapitzlist"/>
              <w:widowControl w:val="0"/>
              <w:numPr>
                <w:ilvl w:val="0"/>
                <w:numId w:val="12"/>
              </w:numPr>
              <w:suppressAutoHyphens/>
              <w:spacing w:after="120" w:line="259" w:lineRule="auto"/>
              <w:ind w:left="306"/>
              <w:jc w:val="both"/>
              <w:rPr>
                <w:rFonts w:ascii="Arial" w:eastAsia="Calibri" w:hAnsi="Arial" w:cs="Arial"/>
                <w:b/>
                <w:bCs/>
                <w:sz w:val="24"/>
                <w:szCs w:val="24"/>
                <w:lang w:eastAsia="en-US"/>
              </w:rPr>
            </w:pPr>
            <w:bookmarkStart w:id="8" w:name="_Hlk193368797"/>
            <w:r w:rsidRPr="00F01D50">
              <w:rPr>
                <w:rFonts w:ascii="Arial" w:eastAsia="Calibri" w:hAnsi="Arial" w:cs="Arial"/>
                <w:b/>
                <w:bCs/>
                <w:sz w:val="28"/>
                <w:szCs w:val="24"/>
                <w:lang w:eastAsia="en-US"/>
              </w:rPr>
              <w:lastRenderedPageBreak/>
              <w:t xml:space="preserve">Obiektyw </w:t>
            </w:r>
            <w:r w:rsidRPr="00F01D50">
              <w:rPr>
                <w:rFonts w:ascii="Arial" w:hAnsi="Arial" w:cs="Arial"/>
                <w:b/>
                <w:bCs/>
                <w:sz w:val="24"/>
              </w:rPr>
              <w:t>35/1.4 + filtr UV</w:t>
            </w:r>
            <w:r w:rsidRPr="00F01D50">
              <w:rPr>
                <w:rFonts w:ascii="Arial" w:eastAsia="Calibri" w:hAnsi="Arial" w:cs="Arial"/>
                <w:b/>
                <w:bCs/>
                <w:sz w:val="28"/>
                <w:szCs w:val="24"/>
                <w:lang w:eastAsia="en-US"/>
              </w:rPr>
              <w:t xml:space="preserve"> </w:t>
            </w:r>
            <w:bookmarkEnd w:id="8"/>
            <w:r w:rsidRPr="00F01D50">
              <w:rPr>
                <w:rFonts w:ascii="Arial" w:eastAsia="Calibri" w:hAnsi="Arial" w:cs="Arial"/>
                <w:b/>
                <w:bCs/>
                <w:sz w:val="28"/>
                <w:szCs w:val="24"/>
                <w:lang w:eastAsia="en-US"/>
              </w:rPr>
              <w:t>– 1 sztuka</w:t>
            </w:r>
            <w:r w:rsidRPr="00F01D50">
              <w:rPr>
                <w:rFonts w:ascii="Arial" w:eastAsia="Calibri" w:hAnsi="Arial" w:cs="Arial"/>
                <w:b/>
                <w:bCs/>
                <w:sz w:val="24"/>
                <w:szCs w:val="24"/>
                <w:lang w:eastAsia="en-US"/>
              </w:rPr>
              <w:t xml:space="preserve"> spełniający poniższe parametry techniczne lub cechy</w:t>
            </w:r>
          </w:p>
          <w:p w14:paraId="7D898772" w14:textId="77777777" w:rsidR="00ED4832" w:rsidRPr="001D4ABD" w:rsidRDefault="00ED4832" w:rsidP="00ED4832">
            <w:pPr>
              <w:widowControl w:val="0"/>
              <w:suppressAutoHyphens/>
              <w:spacing w:after="120" w:line="259" w:lineRule="auto"/>
              <w:rPr>
                <w:rFonts w:ascii="Arial" w:eastAsia="Calibri" w:hAnsi="Arial" w:cs="Arial"/>
                <w:b/>
                <w:bCs/>
                <w:lang w:eastAsia="en-US"/>
              </w:rPr>
            </w:pPr>
            <w:r w:rsidRPr="001D4ABD">
              <w:rPr>
                <w:rFonts w:ascii="Arial" w:eastAsia="Calibri" w:hAnsi="Arial" w:cs="Arial"/>
                <w:b/>
                <w:bCs/>
                <w:sz w:val="22"/>
                <w:lang w:eastAsia="en-US"/>
              </w:rPr>
              <w:t>Oferowany model, producent*</w:t>
            </w:r>
            <w:r w:rsidRPr="001D4ABD">
              <w:rPr>
                <w:rFonts w:ascii="Arial" w:eastAsia="Calibri" w:hAnsi="Arial" w:cs="Arial"/>
                <w:b/>
                <w:bCs/>
                <w:lang w:eastAsia="en-US"/>
              </w:rPr>
              <w:t xml:space="preserve"> </w:t>
            </w:r>
            <w:r w:rsidRPr="001D4ABD">
              <w:rPr>
                <w:rFonts w:ascii="Arial" w:eastAsia="Calibri" w:hAnsi="Arial" w:cs="Arial"/>
                <w:bCs/>
                <w:lang w:eastAsia="en-US"/>
              </w:rPr>
              <w:t>…………………………………………………………………………………………………………………………………………</w:t>
            </w:r>
          </w:p>
          <w:p w14:paraId="201E098A" w14:textId="77777777" w:rsidR="00ED4832" w:rsidRPr="001D4ABD" w:rsidRDefault="00ED4832" w:rsidP="00ED4832">
            <w:pPr>
              <w:widowControl w:val="0"/>
              <w:suppressAutoHyphens/>
              <w:ind w:left="-207"/>
              <w:jc w:val="center"/>
              <w:rPr>
                <w:rFonts w:ascii="Arial" w:hAnsi="Arial" w:cs="Arial"/>
                <w:i/>
                <w:iCs/>
                <w:szCs w:val="22"/>
              </w:rPr>
            </w:pPr>
            <w:r w:rsidRPr="001D4ABD">
              <w:rPr>
                <w:rFonts w:ascii="Arial" w:eastAsia="Calibri" w:hAnsi="Arial" w:cs="Arial"/>
                <w:bCs/>
                <w:i/>
                <w:sz w:val="18"/>
                <w:lang w:eastAsia="en-US"/>
              </w:rPr>
              <w:t>(</w:t>
            </w:r>
            <w:r w:rsidRPr="001D4ABD">
              <w:rPr>
                <w:rFonts w:ascii="Arial" w:hAnsi="Arial" w:cs="Arial"/>
                <w:i/>
                <w:iCs/>
                <w:szCs w:val="22"/>
              </w:rPr>
              <w:t>należy podać pełną nazwę urządzenia oraz pełną nazwę producenta, w celu jednoznacznej identyfikacji oferowanego urządzenia)</w:t>
            </w:r>
          </w:p>
          <w:p w14:paraId="3B60C6FA" w14:textId="77777777" w:rsidR="00ED4832" w:rsidRPr="001D4ABD" w:rsidRDefault="00ED4832" w:rsidP="00ED4832">
            <w:pPr>
              <w:widowControl w:val="0"/>
              <w:suppressAutoHyphens/>
              <w:ind w:left="-207"/>
              <w:rPr>
                <w:rFonts w:ascii="Arial" w:eastAsia="Calibri" w:hAnsi="Arial" w:cs="Arial"/>
                <w:bCs/>
                <w:i/>
                <w:lang w:eastAsia="en-US"/>
              </w:rPr>
            </w:pPr>
            <w:r w:rsidRPr="001D4ABD">
              <w:rPr>
                <w:rFonts w:ascii="Arial" w:eastAsia="Calibri" w:hAnsi="Arial" w:cs="Arial"/>
                <w:bCs/>
                <w:i/>
                <w:lang w:eastAsia="en-US"/>
              </w:rPr>
              <w:t>)</w:t>
            </w:r>
          </w:p>
          <w:p w14:paraId="3495B43E" w14:textId="2E48C993" w:rsidR="00ED4832" w:rsidRPr="001D4ABD" w:rsidRDefault="00ED4832" w:rsidP="00ED4832">
            <w:pPr>
              <w:widowControl w:val="0"/>
              <w:suppressAutoHyphens/>
              <w:jc w:val="both"/>
              <w:rPr>
                <w:rFonts w:ascii="Arial" w:eastAsia="Calibri" w:hAnsi="Arial" w:cs="Arial"/>
                <w:lang w:eastAsia="en-US"/>
              </w:rPr>
            </w:pPr>
            <w:r w:rsidRPr="001D4ABD">
              <w:rPr>
                <w:rFonts w:ascii="Arial" w:eastAsia="Calibri" w:hAnsi="Arial" w:cs="Arial"/>
                <w:b/>
                <w:sz w:val="22"/>
                <w:lang w:eastAsia="en-US"/>
              </w:rPr>
              <w:t>Oferowany okres gwarancji*</w:t>
            </w:r>
            <w:r w:rsidRPr="001D4ABD">
              <w:rPr>
                <w:rFonts w:ascii="Arial" w:eastAsia="Calibri" w:hAnsi="Arial" w:cs="Arial"/>
                <w:lang w:eastAsia="en-US"/>
              </w:rPr>
              <w:t xml:space="preserve"> ………………………………………………………………………………………………………………………………………………</w:t>
            </w:r>
          </w:p>
          <w:p w14:paraId="6E308776" w14:textId="77777777" w:rsidR="00ED4832" w:rsidRPr="001D4ABD" w:rsidRDefault="00ED4832" w:rsidP="00ED4832">
            <w:pPr>
              <w:widowControl w:val="0"/>
              <w:suppressAutoHyphens/>
              <w:ind w:right="1408"/>
              <w:rPr>
                <w:rFonts w:ascii="Arial" w:eastAsia="Calibri" w:hAnsi="Arial" w:cs="Arial"/>
                <w:sz w:val="18"/>
                <w:lang w:eastAsia="en-US"/>
              </w:rPr>
            </w:pPr>
            <w:r w:rsidRPr="001D4ABD">
              <w:rPr>
                <w:rFonts w:ascii="Arial" w:hAnsi="Arial" w:cs="Arial"/>
                <w:i/>
                <w:iCs/>
                <w:szCs w:val="22"/>
              </w:rPr>
              <w:t>(należy podać oferowany okres gwarancji w miesiącach, minimalny okres gwarancji producenta wynosi 24 miesiące</w:t>
            </w:r>
            <w:r w:rsidRPr="001D4ABD">
              <w:rPr>
                <w:rFonts w:ascii="Arial" w:eastAsia="Calibri" w:hAnsi="Arial" w:cs="Arial"/>
                <w:sz w:val="18"/>
                <w:lang w:eastAsia="en-US"/>
              </w:rPr>
              <w:t>)</w:t>
            </w:r>
          </w:p>
          <w:p w14:paraId="56C9AB02" w14:textId="77777777" w:rsidR="00ED4832" w:rsidRPr="001D4ABD" w:rsidRDefault="00ED4832" w:rsidP="00ED4832">
            <w:pPr>
              <w:pStyle w:val="Default"/>
              <w:rPr>
                <w:rFonts w:ascii="Arial" w:hAnsi="Arial" w:cs="Arial"/>
                <w:b/>
                <w:bCs/>
                <w:color w:val="auto"/>
                <w:sz w:val="16"/>
                <w:szCs w:val="18"/>
              </w:rPr>
            </w:pPr>
          </w:p>
        </w:tc>
      </w:tr>
      <w:tr w:rsidR="00ED4832" w:rsidRPr="00941151" w14:paraId="49FF87AC" w14:textId="77777777" w:rsidTr="00941151">
        <w:trPr>
          <w:trHeight w:val="1301"/>
        </w:trPr>
        <w:tc>
          <w:tcPr>
            <w:tcW w:w="704" w:type="dxa"/>
            <w:vAlign w:val="center"/>
          </w:tcPr>
          <w:p w14:paraId="00C18ABB" w14:textId="77777777" w:rsidR="00ED4832" w:rsidRPr="00941151" w:rsidRDefault="00ED4832" w:rsidP="00ED4832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</w:pPr>
            <w:r w:rsidRPr="00941151"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  <w:t>Lp.</w:t>
            </w:r>
          </w:p>
        </w:tc>
        <w:tc>
          <w:tcPr>
            <w:tcW w:w="3827" w:type="dxa"/>
            <w:vAlign w:val="center"/>
          </w:tcPr>
          <w:p w14:paraId="1BF3C8FB" w14:textId="77777777" w:rsidR="00ED4832" w:rsidRPr="00941151" w:rsidRDefault="00ED4832" w:rsidP="00ED4832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</w:pPr>
            <w:r w:rsidRPr="00941151"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  <w:t>Nazwa elementu, parametry i możliwości sprzętu</w:t>
            </w:r>
          </w:p>
        </w:tc>
        <w:tc>
          <w:tcPr>
            <w:tcW w:w="6946" w:type="dxa"/>
            <w:vAlign w:val="center"/>
          </w:tcPr>
          <w:p w14:paraId="7271FCA1" w14:textId="77777777" w:rsidR="00ED4832" w:rsidRPr="00941151" w:rsidRDefault="00ED4832" w:rsidP="00ED4832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</w:pPr>
            <w:r w:rsidRPr="00941151"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  <w:t>Opis techniczny (minimalne wymagania Zamawiającego)</w:t>
            </w:r>
          </w:p>
        </w:tc>
        <w:tc>
          <w:tcPr>
            <w:tcW w:w="2517" w:type="dxa"/>
            <w:vAlign w:val="center"/>
          </w:tcPr>
          <w:p w14:paraId="19F5A1B7" w14:textId="77777777" w:rsidR="00ED4832" w:rsidRPr="00941151" w:rsidRDefault="00ED4832" w:rsidP="00ED4832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</w:pPr>
            <w:r w:rsidRPr="00941151"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  <w:t xml:space="preserve">Spełnienie wymagań Zamawiającego przez oferowane urządzenie </w:t>
            </w:r>
          </w:p>
          <w:p w14:paraId="7F49B707" w14:textId="77777777" w:rsidR="00ED4832" w:rsidRPr="00941151" w:rsidRDefault="00ED4832" w:rsidP="00ED4832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</w:pPr>
            <w:r w:rsidRPr="00941151"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  <w:t>(TAK lub NIE – właściwe proszę zaznaczyć „X” lub „V”)</w:t>
            </w:r>
          </w:p>
        </w:tc>
      </w:tr>
      <w:tr w:rsidR="001D4ABD" w:rsidRPr="000F441F" w14:paraId="24C74674" w14:textId="77777777" w:rsidTr="00941151">
        <w:trPr>
          <w:trHeight w:val="270"/>
        </w:trPr>
        <w:tc>
          <w:tcPr>
            <w:tcW w:w="704" w:type="dxa"/>
            <w:vAlign w:val="center"/>
          </w:tcPr>
          <w:p w14:paraId="534D7604" w14:textId="101EBC2B" w:rsidR="001D4ABD" w:rsidRPr="00ED4832" w:rsidRDefault="00ED4832" w:rsidP="00ED4832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1</w:t>
            </w:r>
          </w:p>
        </w:tc>
        <w:tc>
          <w:tcPr>
            <w:tcW w:w="3827" w:type="dxa"/>
            <w:vAlign w:val="center"/>
          </w:tcPr>
          <w:p w14:paraId="5DB55BC8" w14:textId="77777777" w:rsidR="001D4ABD" w:rsidRPr="00ED4832" w:rsidRDefault="001D4ABD" w:rsidP="00ED4832">
            <w:pPr>
              <w:pStyle w:val="Defaul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ED4832">
              <w:rPr>
                <w:rFonts w:ascii="Arial" w:hAnsi="Arial" w:cs="Arial"/>
                <w:b/>
                <w:color w:val="auto"/>
                <w:sz w:val="20"/>
                <w:szCs w:val="20"/>
              </w:rPr>
              <w:t>Mocowanie</w:t>
            </w:r>
          </w:p>
        </w:tc>
        <w:tc>
          <w:tcPr>
            <w:tcW w:w="6946" w:type="dxa"/>
            <w:vAlign w:val="center"/>
          </w:tcPr>
          <w:p w14:paraId="118EE9D1" w14:textId="77777777" w:rsidR="001D4ABD" w:rsidRPr="00ED4832" w:rsidRDefault="001D4ABD" w:rsidP="00ED4832">
            <w:pPr>
              <w:ind w:left="98"/>
              <w:rPr>
                <w:rFonts w:ascii="Arial" w:hAnsi="Arial" w:cs="Arial"/>
                <w:lang w:val="en-US"/>
              </w:rPr>
            </w:pPr>
            <w:proofErr w:type="spellStart"/>
            <w:r w:rsidRPr="00ED4832">
              <w:rPr>
                <w:rFonts w:ascii="Arial" w:hAnsi="Arial" w:cs="Arial"/>
                <w:lang w:val="en-US"/>
              </w:rPr>
              <w:t>Kompatybilny</w:t>
            </w:r>
            <w:proofErr w:type="spellEnd"/>
            <w:r w:rsidRPr="00ED4832">
              <w:rPr>
                <w:rFonts w:ascii="Arial" w:hAnsi="Arial" w:cs="Arial"/>
                <w:lang w:val="en-US"/>
              </w:rPr>
              <w:t xml:space="preserve"> z </w:t>
            </w:r>
            <w:proofErr w:type="spellStart"/>
            <w:r w:rsidRPr="00ED4832">
              <w:rPr>
                <w:rFonts w:ascii="Arial" w:hAnsi="Arial" w:cs="Arial"/>
                <w:lang w:val="en-US"/>
              </w:rPr>
              <w:t>korpusem</w:t>
            </w:r>
            <w:proofErr w:type="spellEnd"/>
          </w:p>
        </w:tc>
        <w:tc>
          <w:tcPr>
            <w:tcW w:w="2517" w:type="dxa"/>
            <w:vMerge w:val="restart"/>
            <w:vAlign w:val="center"/>
          </w:tcPr>
          <w:p w14:paraId="32ACA874" w14:textId="0F920567" w:rsidR="001D4ABD" w:rsidRPr="000F441F" w:rsidRDefault="00D61A6C" w:rsidP="002C3241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sdt>
              <w:sdtPr>
                <w:rPr>
                  <w:rFonts w:ascii="Arial" w:eastAsia="Calibri" w:hAnsi="Arial" w:cs="Arial"/>
                  <w:color w:val="auto"/>
                  <w:sz w:val="36"/>
                  <w:szCs w:val="22"/>
                  <w:lang w:eastAsia="en-US"/>
                </w:rPr>
                <w:id w:val="-17558092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4ABD" w:rsidRPr="00EA5FB4">
                  <w:rPr>
                    <w:rFonts w:ascii="Segoe UI Symbol" w:eastAsia="Calibri" w:hAnsi="Segoe UI Symbol" w:cs="Segoe UI Symbol"/>
                    <w:color w:val="auto"/>
                    <w:sz w:val="36"/>
                    <w:szCs w:val="22"/>
                    <w:lang w:eastAsia="en-US"/>
                  </w:rPr>
                  <w:t>☐</w:t>
                </w:r>
              </w:sdtContent>
            </w:sdt>
            <w:r w:rsidR="001D4ABD" w:rsidRPr="00EA5FB4">
              <w:rPr>
                <w:rFonts w:ascii="Arial" w:eastAsia="Calibri" w:hAnsi="Arial" w:cs="Arial"/>
                <w:color w:val="auto"/>
                <w:sz w:val="28"/>
                <w:szCs w:val="18"/>
                <w:lang w:eastAsia="en-US"/>
              </w:rPr>
              <w:t xml:space="preserve"> TAK / </w:t>
            </w:r>
            <w:sdt>
              <w:sdtPr>
                <w:rPr>
                  <w:rFonts w:ascii="Arial" w:eastAsia="Calibri" w:hAnsi="Arial" w:cs="Arial"/>
                  <w:color w:val="auto"/>
                  <w:sz w:val="36"/>
                  <w:szCs w:val="22"/>
                  <w:lang w:eastAsia="en-US"/>
                </w:rPr>
                <w:id w:val="10006254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4ABD" w:rsidRPr="00EA5FB4">
                  <w:rPr>
                    <w:rFonts w:ascii="Segoe UI Symbol" w:eastAsia="Calibri" w:hAnsi="Segoe UI Symbol" w:cs="Segoe UI Symbol"/>
                    <w:color w:val="auto"/>
                    <w:sz w:val="36"/>
                    <w:szCs w:val="22"/>
                    <w:lang w:eastAsia="en-US"/>
                  </w:rPr>
                  <w:t>☐</w:t>
                </w:r>
              </w:sdtContent>
            </w:sdt>
            <w:r w:rsidR="001D4ABD" w:rsidRPr="00EA5FB4">
              <w:rPr>
                <w:rFonts w:ascii="Arial" w:eastAsia="Calibri" w:hAnsi="Arial" w:cs="Arial"/>
                <w:color w:val="auto"/>
                <w:sz w:val="28"/>
                <w:szCs w:val="18"/>
                <w:lang w:eastAsia="en-US"/>
              </w:rPr>
              <w:t xml:space="preserve"> NIE</w:t>
            </w:r>
          </w:p>
        </w:tc>
      </w:tr>
      <w:tr w:rsidR="001D4ABD" w:rsidRPr="000F441F" w14:paraId="048AD84B" w14:textId="77777777" w:rsidTr="00941151">
        <w:trPr>
          <w:trHeight w:val="275"/>
        </w:trPr>
        <w:tc>
          <w:tcPr>
            <w:tcW w:w="704" w:type="dxa"/>
            <w:vAlign w:val="center"/>
          </w:tcPr>
          <w:p w14:paraId="0BE6A197" w14:textId="685EDBFF" w:rsidR="001D4ABD" w:rsidRPr="00ED4832" w:rsidRDefault="00ED4832" w:rsidP="00ED4832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2</w:t>
            </w:r>
          </w:p>
        </w:tc>
        <w:tc>
          <w:tcPr>
            <w:tcW w:w="3827" w:type="dxa"/>
            <w:vAlign w:val="center"/>
          </w:tcPr>
          <w:p w14:paraId="29D1E257" w14:textId="77777777" w:rsidR="001D4ABD" w:rsidRPr="00ED4832" w:rsidRDefault="001D4ABD" w:rsidP="00ED4832">
            <w:pPr>
              <w:pStyle w:val="Defaul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ED4832">
              <w:rPr>
                <w:rFonts w:ascii="Arial" w:hAnsi="Arial" w:cs="Arial"/>
                <w:b/>
                <w:color w:val="auto"/>
                <w:sz w:val="20"/>
                <w:szCs w:val="20"/>
              </w:rPr>
              <w:t>Średnica filtra</w:t>
            </w:r>
          </w:p>
        </w:tc>
        <w:tc>
          <w:tcPr>
            <w:tcW w:w="6946" w:type="dxa"/>
            <w:vAlign w:val="center"/>
          </w:tcPr>
          <w:p w14:paraId="73E4FE31" w14:textId="5F169C34" w:rsidR="001D4ABD" w:rsidRPr="00230BEF" w:rsidRDefault="009D73AA" w:rsidP="00ED4832">
            <w:pPr>
              <w:ind w:left="98"/>
              <w:rPr>
                <w:rFonts w:ascii="Arial" w:hAnsi="Arial" w:cs="Arial"/>
                <w:b/>
                <w:lang w:val="en-US"/>
              </w:rPr>
            </w:pPr>
            <w:r w:rsidRPr="00230BEF">
              <w:rPr>
                <w:rFonts w:ascii="Arial" w:hAnsi="Arial" w:cs="Arial"/>
                <w:b/>
                <w:color w:val="FF0000"/>
                <w:lang w:val="en-US"/>
              </w:rPr>
              <w:t>67</w:t>
            </w:r>
            <w:r w:rsidR="001D4ABD" w:rsidRPr="00230BEF">
              <w:rPr>
                <w:rFonts w:ascii="Arial" w:hAnsi="Arial" w:cs="Arial"/>
                <w:b/>
                <w:color w:val="FF0000"/>
                <w:lang w:val="en-US"/>
              </w:rPr>
              <w:t xml:space="preserve"> mm</w:t>
            </w:r>
          </w:p>
        </w:tc>
        <w:tc>
          <w:tcPr>
            <w:tcW w:w="2517" w:type="dxa"/>
            <w:vMerge/>
            <w:vAlign w:val="center"/>
          </w:tcPr>
          <w:p w14:paraId="32F88ECB" w14:textId="3E7DC7C2" w:rsidR="001D4ABD" w:rsidRPr="000F441F" w:rsidRDefault="001D4ABD" w:rsidP="002C3241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4ABD" w:rsidRPr="000F441F" w14:paraId="6F8BE6FC" w14:textId="77777777" w:rsidTr="00941151">
        <w:trPr>
          <w:trHeight w:val="278"/>
        </w:trPr>
        <w:tc>
          <w:tcPr>
            <w:tcW w:w="704" w:type="dxa"/>
            <w:vAlign w:val="center"/>
          </w:tcPr>
          <w:p w14:paraId="5D9860DA" w14:textId="75ACBE02" w:rsidR="001D4ABD" w:rsidRPr="00ED4832" w:rsidRDefault="00ED4832" w:rsidP="00ED4832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3</w:t>
            </w:r>
          </w:p>
        </w:tc>
        <w:tc>
          <w:tcPr>
            <w:tcW w:w="3827" w:type="dxa"/>
            <w:vAlign w:val="center"/>
          </w:tcPr>
          <w:p w14:paraId="39C88075" w14:textId="77777777" w:rsidR="001D4ABD" w:rsidRPr="00ED4832" w:rsidRDefault="001D4ABD" w:rsidP="00ED4832">
            <w:pPr>
              <w:rPr>
                <w:rFonts w:ascii="Arial" w:hAnsi="Arial" w:cs="Arial"/>
                <w:b/>
              </w:rPr>
            </w:pPr>
            <w:r w:rsidRPr="00ED4832">
              <w:rPr>
                <w:rFonts w:ascii="Arial" w:hAnsi="Arial" w:cs="Arial"/>
                <w:b/>
              </w:rPr>
              <w:t>Filtr UV w zestawie</w:t>
            </w:r>
          </w:p>
        </w:tc>
        <w:tc>
          <w:tcPr>
            <w:tcW w:w="6946" w:type="dxa"/>
            <w:vAlign w:val="center"/>
          </w:tcPr>
          <w:p w14:paraId="5BF4EC9B" w14:textId="53C7788C" w:rsidR="001D4ABD" w:rsidRPr="00ED4832" w:rsidRDefault="001D4ABD" w:rsidP="00ED4832">
            <w:pPr>
              <w:ind w:left="98"/>
              <w:rPr>
                <w:rFonts w:ascii="Arial" w:hAnsi="Arial" w:cs="Arial"/>
                <w:lang w:val="en-US"/>
              </w:rPr>
            </w:pPr>
            <w:proofErr w:type="spellStart"/>
            <w:r w:rsidRPr="00ED4832">
              <w:rPr>
                <w:rFonts w:ascii="Arial" w:hAnsi="Arial" w:cs="Arial"/>
                <w:lang w:val="en-US"/>
              </w:rPr>
              <w:t>tak</w:t>
            </w:r>
            <w:proofErr w:type="spellEnd"/>
          </w:p>
        </w:tc>
        <w:tc>
          <w:tcPr>
            <w:tcW w:w="2517" w:type="dxa"/>
            <w:vMerge/>
            <w:vAlign w:val="center"/>
          </w:tcPr>
          <w:p w14:paraId="5E25E9EC" w14:textId="77777777" w:rsidR="001D4ABD" w:rsidRPr="000F441F" w:rsidRDefault="001D4ABD" w:rsidP="002C3241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4ABD" w:rsidRPr="000F441F" w14:paraId="698FC14A" w14:textId="77777777" w:rsidTr="00941151">
        <w:trPr>
          <w:trHeight w:val="269"/>
        </w:trPr>
        <w:tc>
          <w:tcPr>
            <w:tcW w:w="704" w:type="dxa"/>
            <w:vAlign w:val="center"/>
          </w:tcPr>
          <w:p w14:paraId="65295319" w14:textId="15543BBC" w:rsidR="001D4ABD" w:rsidRPr="00ED4832" w:rsidRDefault="00ED4832" w:rsidP="00ED4832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4</w:t>
            </w:r>
          </w:p>
        </w:tc>
        <w:tc>
          <w:tcPr>
            <w:tcW w:w="3827" w:type="dxa"/>
            <w:vAlign w:val="center"/>
          </w:tcPr>
          <w:p w14:paraId="7D65C22A" w14:textId="77777777" w:rsidR="001D4ABD" w:rsidRPr="00ED4832" w:rsidRDefault="001D4ABD" w:rsidP="00ED4832">
            <w:pPr>
              <w:rPr>
                <w:rFonts w:ascii="Arial" w:hAnsi="Arial" w:cs="Arial"/>
                <w:b/>
              </w:rPr>
            </w:pPr>
            <w:r w:rsidRPr="00ED4832">
              <w:rPr>
                <w:rFonts w:ascii="Arial" w:hAnsi="Arial" w:cs="Arial"/>
                <w:b/>
              </w:rPr>
              <w:t>Stabilizator obrazu</w:t>
            </w:r>
          </w:p>
        </w:tc>
        <w:tc>
          <w:tcPr>
            <w:tcW w:w="6946" w:type="dxa"/>
            <w:vAlign w:val="center"/>
          </w:tcPr>
          <w:p w14:paraId="43D6CE87" w14:textId="08FDCB35" w:rsidR="001D4ABD" w:rsidRPr="00ED4832" w:rsidRDefault="001D4ABD" w:rsidP="00ED4832">
            <w:pPr>
              <w:ind w:left="98"/>
              <w:rPr>
                <w:rFonts w:ascii="Arial" w:hAnsi="Arial" w:cs="Arial"/>
                <w:lang w:val="en-US"/>
              </w:rPr>
            </w:pPr>
            <w:proofErr w:type="spellStart"/>
            <w:r w:rsidRPr="00ED4832">
              <w:rPr>
                <w:rFonts w:ascii="Arial" w:hAnsi="Arial" w:cs="Arial"/>
                <w:lang w:val="en-US"/>
              </w:rPr>
              <w:t>nie</w:t>
            </w:r>
            <w:proofErr w:type="spellEnd"/>
          </w:p>
        </w:tc>
        <w:tc>
          <w:tcPr>
            <w:tcW w:w="2517" w:type="dxa"/>
            <w:vMerge/>
            <w:vAlign w:val="center"/>
          </w:tcPr>
          <w:p w14:paraId="22BDE1E5" w14:textId="77777777" w:rsidR="001D4ABD" w:rsidRPr="000F441F" w:rsidRDefault="001D4ABD" w:rsidP="002C3241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4ABD" w:rsidRPr="000F441F" w14:paraId="4CE685C8" w14:textId="77777777" w:rsidTr="00941151">
        <w:trPr>
          <w:trHeight w:val="272"/>
        </w:trPr>
        <w:tc>
          <w:tcPr>
            <w:tcW w:w="704" w:type="dxa"/>
            <w:vAlign w:val="center"/>
          </w:tcPr>
          <w:p w14:paraId="4AF72F70" w14:textId="7D675841" w:rsidR="001D4ABD" w:rsidRPr="00ED4832" w:rsidRDefault="00ED4832" w:rsidP="00ED4832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5</w:t>
            </w:r>
          </w:p>
        </w:tc>
        <w:tc>
          <w:tcPr>
            <w:tcW w:w="3827" w:type="dxa"/>
            <w:vAlign w:val="center"/>
          </w:tcPr>
          <w:p w14:paraId="07E3C9B0" w14:textId="77777777" w:rsidR="001D4ABD" w:rsidRPr="00ED4832" w:rsidRDefault="001D4ABD" w:rsidP="00ED4832">
            <w:pPr>
              <w:rPr>
                <w:rFonts w:ascii="Arial" w:hAnsi="Arial" w:cs="Arial"/>
                <w:b/>
              </w:rPr>
            </w:pPr>
            <w:r w:rsidRPr="00ED4832">
              <w:rPr>
                <w:rFonts w:ascii="Arial" w:hAnsi="Arial" w:cs="Arial"/>
                <w:b/>
              </w:rPr>
              <w:t>Pole obrazowania</w:t>
            </w:r>
          </w:p>
        </w:tc>
        <w:tc>
          <w:tcPr>
            <w:tcW w:w="6946" w:type="dxa"/>
            <w:vAlign w:val="center"/>
          </w:tcPr>
          <w:p w14:paraId="48BD0AED" w14:textId="4705DE5E" w:rsidR="001D4ABD" w:rsidRPr="00ED4832" w:rsidRDefault="009D73AA" w:rsidP="00ED4832">
            <w:pPr>
              <w:ind w:left="9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Min. </w:t>
            </w:r>
            <w:r w:rsidR="001D4ABD" w:rsidRPr="00ED4832">
              <w:rPr>
                <w:rFonts w:ascii="Arial" w:hAnsi="Arial" w:cs="Arial"/>
                <w:lang w:val="en-US"/>
              </w:rPr>
              <w:t>63</w:t>
            </w:r>
            <w:r w:rsidR="001B1CC1">
              <w:rPr>
                <w:rFonts w:ascii="Arial" w:hAnsi="Arial" w:cs="Arial"/>
                <w:lang w:val="en-US"/>
              </w:rPr>
              <w:t>º</w:t>
            </w:r>
          </w:p>
        </w:tc>
        <w:tc>
          <w:tcPr>
            <w:tcW w:w="2517" w:type="dxa"/>
            <w:vMerge/>
            <w:vAlign w:val="center"/>
          </w:tcPr>
          <w:p w14:paraId="17590376" w14:textId="77777777" w:rsidR="001D4ABD" w:rsidRPr="000F441F" w:rsidRDefault="001D4ABD" w:rsidP="002C3241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4ABD" w:rsidRPr="000F441F" w14:paraId="13F64DF2" w14:textId="77777777" w:rsidTr="00941151">
        <w:trPr>
          <w:trHeight w:val="277"/>
        </w:trPr>
        <w:tc>
          <w:tcPr>
            <w:tcW w:w="704" w:type="dxa"/>
            <w:vAlign w:val="center"/>
          </w:tcPr>
          <w:p w14:paraId="42A7212C" w14:textId="3BC42E3E" w:rsidR="001D4ABD" w:rsidRPr="00ED4832" w:rsidRDefault="00ED4832" w:rsidP="00ED4832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6</w:t>
            </w:r>
          </w:p>
        </w:tc>
        <w:tc>
          <w:tcPr>
            <w:tcW w:w="3827" w:type="dxa"/>
            <w:vAlign w:val="center"/>
          </w:tcPr>
          <w:p w14:paraId="20B074D2" w14:textId="77777777" w:rsidR="001D4ABD" w:rsidRPr="00ED4832" w:rsidRDefault="001D4ABD" w:rsidP="00ED4832">
            <w:pPr>
              <w:rPr>
                <w:rFonts w:ascii="Arial" w:hAnsi="Arial" w:cs="Arial"/>
                <w:b/>
              </w:rPr>
            </w:pPr>
            <w:r w:rsidRPr="00ED4832">
              <w:rPr>
                <w:rFonts w:ascii="Arial" w:hAnsi="Arial" w:cs="Arial"/>
                <w:b/>
              </w:rPr>
              <w:t>Rodzaj obiektywu</w:t>
            </w:r>
          </w:p>
        </w:tc>
        <w:tc>
          <w:tcPr>
            <w:tcW w:w="6946" w:type="dxa"/>
            <w:vAlign w:val="center"/>
          </w:tcPr>
          <w:p w14:paraId="2C7E5BFB" w14:textId="77777777" w:rsidR="001D4ABD" w:rsidRPr="00ED4832" w:rsidRDefault="001D4ABD" w:rsidP="00ED4832">
            <w:pPr>
              <w:ind w:left="98"/>
              <w:rPr>
                <w:rFonts w:ascii="Arial" w:hAnsi="Arial" w:cs="Arial"/>
                <w:lang w:val="en-US"/>
              </w:rPr>
            </w:pPr>
            <w:proofErr w:type="spellStart"/>
            <w:r w:rsidRPr="00ED4832">
              <w:rPr>
                <w:rFonts w:ascii="Arial" w:hAnsi="Arial" w:cs="Arial"/>
                <w:lang w:val="en-US"/>
              </w:rPr>
              <w:t>Stałoogniskowy</w:t>
            </w:r>
            <w:proofErr w:type="spellEnd"/>
            <w:r w:rsidRPr="00ED4832">
              <w:rPr>
                <w:rFonts w:ascii="Arial" w:hAnsi="Arial" w:cs="Arial"/>
                <w:lang w:val="en-US"/>
              </w:rPr>
              <w:t>/</w:t>
            </w:r>
          </w:p>
        </w:tc>
        <w:tc>
          <w:tcPr>
            <w:tcW w:w="2517" w:type="dxa"/>
            <w:vMerge/>
            <w:vAlign w:val="center"/>
          </w:tcPr>
          <w:p w14:paraId="069B6ECC" w14:textId="77777777" w:rsidR="001D4ABD" w:rsidRPr="000F441F" w:rsidRDefault="001D4ABD" w:rsidP="002C3241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4ABD" w:rsidRPr="000F441F" w14:paraId="687222BB" w14:textId="77777777" w:rsidTr="00941151">
        <w:trPr>
          <w:trHeight w:val="280"/>
        </w:trPr>
        <w:tc>
          <w:tcPr>
            <w:tcW w:w="704" w:type="dxa"/>
            <w:vAlign w:val="center"/>
          </w:tcPr>
          <w:p w14:paraId="6B18FB7A" w14:textId="512B5708" w:rsidR="001D4ABD" w:rsidRPr="00ED4832" w:rsidRDefault="00ED4832" w:rsidP="00ED4832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7</w:t>
            </w:r>
          </w:p>
        </w:tc>
        <w:tc>
          <w:tcPr>
            <w:tcW w:w="3827" w:type="dxa"/>
            <w:vAlign w:val="center"/>
          </w:tcPr>
          <w:p w14:paraId="38746ADC" w14:textId="77777777" w:rsidR="001D4ABD" w:rsidRPr="00ED4832" w:rsidRDefault="001D4ABD" w:rsidP="00ED4832">
            <w:pPr>
              <w:rPr>
                <w:rFonts w:ascii="Arial" w:hAnsi="Arial" w:cs="Arial"/>
                <w:b/>
              </w:rPr>
            </w:pPr>
            <w:r w:rsidRPr="00ED4832">
              <w:rPr>
                <w:rFonts w:ascii="Arial" w:hAnsi="Arial" w:cs="Arial"/>
                <w:b/>
              </w:rPr>
              <w:t>Autofocus</w:t>
            </w:r>
          </w:p>
        </w:tc>
        <w:tc>
          <w:tcPr>
            <w:tcW w:w="6946" w:type="dxa"/>
            <w:vAlign w:val="center"/>
          </w:tcPr>
          <w:p w14:paraId="6534575B" w14:textId="65164559" w:rsidR="001D4ABD" w:rsidRPr="00ED4832" w:rsidRDefault="001D4ABD" w:rsidP="00ED4832">
            <w:pPr>
              <w:ind w:left="98"/>
              <w:rPr>
                <w:rFonts w:ascii="Arial" w:hAnsi="Arial" w:cs="Arial"/>
                <w:lang w:val="en-US"/>
              </w:rPr>
            </w:pPr>
            <w:proofErr w:type="spellStart"/>
            <w:r w:rsidRPr="00ED4832">
              <w:rPr>
                <w:rFonts w:ascii="Arial" w:hAnsi="Arial" w:cs="Arial"/>
                <w:lang w:val="en-US"/>
              </w:rPr>
              <w:t>tak</w:t>
            </w:r>
            <w:proofErr w:type="spellEnd"/>
          </w:p>
        </w:tc>
        <w:tc>
          <w:tcPr>
            <w:tcW w:w="2517" w:type="dxa"/>
            <w:vMerge/>
            <w:vAlign w:val="center"/>
          </w:tcPr>
          <w:p w14:paraId="24082B4E" w14:textId="77777777" w:rsidR="001D4ABD" w:rsidRPr="000F441F" w:rsidRDefault="001D4ABD" w:rsidP="002C3241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4ABD" w:rsidRPr="000F441F" w14:paraId="6ACB0F9A" w14:textId="77777777" w:rsidTr="00941151">
        <w:trPr>
          <w:trHeight w:val="271"/>
        </w:trPr>
        <w:tc>
          <w:tcPr>
            <w:tcW w:w="704" w:type="dxa"/>
            <w:vAlign w:val="center"/>
          </w:tcPr>
          <w:p w14:paraId="7DAB4023" w14:textId="299B8D0F" w:rsidR="001D4ABD" w:rsidRPr="00ED4832" w:rsidRDefault="00ED4832" w:rsidP="00ED4832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8</w:t>
            </w:r>
          </w:p>
        </w:tc>
        <w:tc>
          <w:tcPr>
            <w:tcW w:w="3827" w:type="dxa"/>
            <w:vAlign w:val="center"/>
          </w:tcPr>
          <w:p w14:paraId="2DC8879C" w14:textId="77777777" w:rsidR="001D4ABD" w:rsidRPr="00ED4832" w:rsidRDefault="001D4ABD" w:rsidP="00ED4832">
            <w:pPr>
              <w:rPr>
                <w:rFonts w:ascii="Arial" w:hAnsi="Arial" w:cs="Arial"/>
                <w:b/>
              </w:rPr>
            </w:pPr>
            <w:r w:rsidRPr="00ED4832">
              <w:rPr>
                <w:rFonts w:ascii="Arial" w:hAnsi="Arial" w:cs="Arial"/>
                <w:b/>
              </w:rPr>
              <w:t>Elementy optyczne/grupy</w:t>
            </w:r>
          </w:p>
        </w:tc>
        <w:tc>
          <w:tcPr>
            <w:tcW w:w="6946" w:type="dxa"/>
            <w:vAlign w:val="center"/>
          </w:tcPr>
          <w:p w14:paraId="0107401F" w14:textId="224AD575" w:rsidR="001D4ABD" w:rsidRPr="00230BEF" w:rsidRDefault="001D4ABD" w:rsidP="00ED4832">
            <w:pPr>
              <w:ind w:left="98"/>
              <w:rPr>
                <w:rFonts w:ascii="Arial" w:hAnsi="Arial" w:cs="Arial"/>
                <w:b/>
                <w:lang w:val="en-US"/>
              </w:rPr>
            </w:pPr>
            <w:r w:rsidRPr="00230BEF">
              <w:rPr>
                <w:rFonts w:ascii="Arial" w:hAnsi="Arial" w:cs="Arial"/>
                <w:b/>
                <w:color w:val="FF0000"/>
                <w:lang w:val="en-US"/>
              </w:rPr>
              <w:t>1</w:t>
            </w:r>
            <w:r w:rsidR="001B1CC1" w:rsidRPr="00230BEF">
              <w:rPr>
                <w:rFonts w:ascii="Arial" w:hAnsi="Arial" w:cs="Arial"/>
                <w:b/>
                <w:color w:val="FF0000"/>
                <w:lang w:val="en-US"/>
              </w:rPr>
              <w:t>4</w:t>
            </w:r>
            <w:r w:rsidRPr="00230BEF">
              <w:rPr>
                <w:rFonts w:ascii="Arial" w:hAnsi="Arial" w:cs="Arial"/>
                <w:b/>
                <w:color w:val="FF0000"/>
                <w:lang w:val="en-US"/>
              </w:rPr>
              <w:t xml:space="preserve"> </w:t>
            </w:r>
            <w:proofErr w:type="spellStart"/>
            <w:r w:rsidRPr="00230BEF">
              <w:rPr>
                <w:rFonts w:ascii="Arial" w:hAnsi="Arial" w:cs="Arial"/>
                <w:b/>
                <w:color w:val="FF0000"/>
                <w:lang w:val="en-US"/>
              </w:rPr>
              <w:t>elementów</w:t>
            </w:r>
            <w:proofErr w:type="spellEnd"/>
            <w:r w:rsidRPr="00230BEF">
              <w:rPr>
                <w:rFonts w:ascii="Arial" w:hAnsi="Arial" w:cs="Arial"/>
                <w:b/>
                <w:color w:val="FF0000"/>
                <w:lang w:val="en-US"/>
              </w:rPr>
              <w:t xml:space="preserve"> / </w:t>
            </w:r>
            <w:r w:rsidR="009D73AA" w:rsidRPr="00230BEF">
              <w:rPr>
                <w:rFonts w:ascii="Arial" w:hAnsi="Arial" w:cs="Arial"/>
                <w:b/>
                <w:color w:val="FF0000"/>
                <w:lang w:val="en-US"/>
              </w:rPr>
              <w:t>1</w:t>
            </w:r>
            <w:r w:rsidR="001B1CC1" w:rsidRPr="00230BEF">
              <w:rPr>
                <w:rFonts w:ascii="Arial" w:hAnsi="Arial" w:cs="Arial"/>
                <w:b/>
                <w:color w:val="FF0000"/>
                <w:lang w:val="en-US"/>
              </w:rPr>
              <w:t>0</w:t>
            </w:r>
            <w:r w:rsidRPr="00230BEF">
              <w:rPr>
                <w:rFonts w:ascii="Arial" w:hAnsi="Arial" w:cs="Arial"/>
                <w:b/>
                <w:color w:val="FF0000"/>
                <w:lang w:val="en-US"/>
              </w:rPr>
              <w:t xml:space="preserve"> </w:t>
            </w:r>
            <w:proofErr w:type="spellStart"/>
            <w:r w:rsidRPr="00230BEF">
              <w:rPr>
                <w:rFonts w:ascii="Arial" w:hAnsi="Arial" w:cs="Arial"/>
                <w:b/>
                <w:color w:val="FF0000"/>
                <w:lang w:val="en-US"/>
              </w:rPr>
              <w:t>grup</w:t>
            </w:r>
            <w:proofErr w:type="spellEnd"/>
          </w:p>
        </w:tc>
        <w:tc>
          <w:tcPr>
            <w:tcW w:w="2517" w:type="dxa"/>
            <w:vMerge/>
            <w:vAlign w:val="center"/>
          </w:tcPr>
          <w:p w14:paraId="0E338D94" w14:textId="77777777" w:rsidR="001D4ABD" w:rsidRPr="000F441F" w:rsidRDefault="001D4ABD" w:rsidP="002C3241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4ABD" w:rsidRPr="000F441F" w14:paraId="2BCE96B1" w14:textId="77777777" w:rsidTr="00941151">
        <w:trPr>
          <w:trHeight w:val="260"/>
        </w:trPr>
        <w:tc>
          <w:tcPr>
            <w:tcW w:w="704" w:type="dxa"/>
            <w:vAlign w:val="center"/>
          </w:tcPr>
          <w:p w14:paraId="5052CC10" w14:textId="5932B16F" w:rsidR="001D4ABD" w:rsidRPr="00ED4832" w:rsidRDefault="00ED4832" w:rsidP="00ED4832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9</w:t>
            </w:r>
          </w:p>
        </w:tc>
        <w:tc>
          <w:tcPr>
            <w:tcW w:w="3827" w:type="dxa"/>
            <w:vAlign w:val="center"/>
          </w:tcPr>
          <w:p w14:paraId="136B6576" w14:textId="77777777" w:rsidR="001D4ABD" w:rsidRPr="00ED4832" w:rsidRDefault="001D4ABD" w:rsidP="00ED4832">
            <w:pPr>
              <w:rPr>
                <w:rFonts w:ascii="Arial" w:hAnsi="Arial" w:cs="Arial"/>
                <w:b/>
              </w:rPr>
            </w:pPr>
            <w:r w:rsidRPr="00ED4832">
              <w:rPr>
                <w:rFonts w:ascii="Arial" w:hAnsi="Arial" w:cs="Arial"/>
                <w:b/>
              </w:rPr>
              <w:t>Minimalna odległość ostrzenia</w:t>
            </w:r>
          </w:p>
        </w:tc>
        <w:tc>
          <w:tcPr>
            <w:tcW w:w="6946" w:type="dxa"/>
            <w:vAlign w:val="center"/>
          </w:tcPr>
          <w:p w14:paraId="1A201A64" w14:textId="60585CAE" w:rsidR="001D4ABD" w:rsidRPr="00ED4832" w:rsidRDefault="001D4ABD" w:rsidP="00ED4832">
            <w:pPr>
              <w:ind w:left="98"/>
              <w:rPr>
                <w:rFonts w:ascii="Arial" w:hAnsi="Arial" w:cs="Arial"/>
                <w:lang w:val="en-US"/>
              </w:rPr>
            </w:pPr>
            <w:r w:rsidRPr="00ED4832">
              <w:rPr>
                <w:rFonts w:ascii="Arial" w:hAnsi="Arial" w:cs="Arial"/>
                <w:lang w:val="en-US"/>
              </w:rPr>
              <w:t>0</w:t>
            </w:r>
            <w:r w:rsidR="001B1CC1">
              <w:rPr>
                <w:rFonts w:ascii="Arial" w:hAnsi="Arial" w:cs="Arial"/>
                <w:lang w:val="en-US"/>
              </w:rPr>
              <w:t>,27</w:t>
            </w:r>
            <w:r w:rsidRPr="00ED4832">
              <w:rPr>
                <w:rFonts w:ascii="Arial" w:hAnsi="Arial" w:cs="Arial"/>
                <w:lang w:val="en-US"/>
              </w:rPr>
              <w:t xml:space="preserve"> m</w:t>
            </w:r>
          </w:p>
        </w:tc>
        <w:tc>
          <w:tcPr>
            <w:tcW w:w="2517" w:type="dxa"/>
            <w:vMerge/>
            <w:vAlign w:val="center"/>
          </w:tcPr>
          <w:p w14:paraId="5CA11C7C" w14:textId="77777777" w:rsidR="001D4ABD" w:rsidRPr="000F441F" w:rsidRDefault="001D4ABD" w:rsidP="002C3241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4ABD" w:rsidRPr="000F441F" w14:paraId="19F2D29A" w14:textId="77777777" w:rsidTr="00941151">
        <w:trPr>
          <w:trHeight w:val="137"/>
        </w:trPr>
        <w:tc>
          <w:tcPr>
            <w:tcW w:w="704" w:type="dxa"/>
            <w:vAlign w:val="center"/>
          </w:tcPr>
          <w:p w14:paraId="403D8FC4" w14:textId="40F28C18" w:rsidR="001D4ABD" w:rsidRPr="00ED4832" w:rsidRDefault="001D4ABD" w:rsidP="00ED4832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D4832">
              <w:rPr>
                <w:rFonts w:ascii="Arial" w:hAnsi="Arial" w:cs="Arial"/>
                <w:color w:val="auto"/>
                <w:sz w:val="20"/>
                <w:szCs w:val="20"/>
              </w:rPr>
              <w:t>1</w:t>
            </w:r>
            <w:r w:rsidR="00ED4832">
              <w:rPr>
                <w:rFonts w:ascii="Arial" w:hAnsi="Arial" w:cs="Arial"/>
                <w:color w:val="auto"/>
                <w:sz w:val="20"/>
                <w:szCs w:val="20"/>
              </w:rPr>
              <w:t>0</w:t>
            </w:r>
          </w:p>
        </w:tc>
        <w:tc>
          <w:tcPr>
            <w:tcW w:w="3827" w:type="dxa"/>
            <w:vAlign w:val="center"/>
          </w:tcPr>
          <w:p w14:paraId="14C11B56" w14:textId="77777777" w:rsidR="001D4ABD" w:rsidRPr="00ED4832" w:rsidRDefault="001D4ABD" w:rsidP="00ED4832">
            <w:pPr>
              <w:rPr>
                <w:rFonts w:ascii="Arial" w:hAnsi="Arial" w:cs="Arial"/>
                <w:b/>
              </w:rPr>
            </w:pPr>
            <w:r w:rsidRPr="00ED4832">
              <w:rPr>
                <w:rFonts w:ascii="Arial" w:hAnsi="Arial" w:cs="Arial"/>
                <w:b/>
              </w:rPr>
              <w:t>Ogniskowa</w:t>
            </w:r>
          </w:p>
        </w:tc>
        <w:tc>
          <w:tcPr>
            <w:tcW w:w="6946" w:type="dxa"/>
            <w:vAlign w:val="center"/>
          </w:tcPr>
          <w:p w14:paraId="4F427082" w14:textId="539978C4" w:rsidR="001D4ABD" w:rsidRPr="00ED4832" w:rsidRDefault="001D4ABD" w:rsidP="00ED4832">
            <w:pPr>
              <w:ind w:left="98"/>
              <w:rPr>
                <w:rFonts w:ascii="Arial" w:hAnsi="Arial" w:cs="Arial"/>
                <w:lang w:val="en-US"/>
              </w:rPr>
            </w:pPr>
            <w:r w:rsidRPr="00ED4832">
              <w:rPr>
                <w:rFonts w:ascii="Arial" w:hAnsi="Arial" w:cs="Arial"/>
                <w:lang w:val="en-US"/>
              </w:rPr>
              <w:t>35 mm</w:t>
            </w:r>
          </w:p>
        </w:tc>
        <w:tc>
          <w:tcPr>
            <w:tcW w:w="2517" w:type="dxa"/>
            <w:vMerge/>
            <w:vAlign w:val="center"/>
          </w:tcPr>
          <w:p w14:paraId="42E302E5" w14:textId="77777777" w:rsidR="001D4ABD" w:rsidRPr="000F441F" w:rsidRDefault="001D4ABD" w:rsidP="002C3241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4ABD" w:rsidRPr="000F441F" w14:paraId="6497926D" w14:textId="77777777" w:rsidTr="00941151">
        <w:trPr>
          <w:trHeight w:val="325"/>
        </w:trPr>
        <w:tc>
          <w:tcPr>
            <w:tcW w:w="704" w:type="dxa"/>
            <w:vAlign w:val="center"/>
          </w:tcPr>
          <w:p w14:paraId="13861565" w14:textId="6474B9E3" w:rsidR="001D4ABD" w:rsidRPr="00ED4832" w:rsidRDefault="001D4ABD" w:rsidP="00ED4832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D4832">
              <w:rPr>
                <w:rFonts w:ascii="Arial" w:hAnsi="Arial" w:cs="Arial"/>
                <w:color w:val="auto"/>
                <w:sz w:val="20"/>
                <w:szCs w:val="20"/>
              </w:rPr>
              <w:t>1</w:t>
            </w:r>
            <w:r w:rsidR="00ED4832">
              <w:rPr>
                <w:rFonts w:ascii="Arial" w:hAnsi="Arial" w:cs="Arial"/>
                <w:color w:val="auto"/>
                <w:sz w:val="20"/>
                <w:szCs w:val="20"/>
              </w:rPr>
              <w:t>1</w:t>
            </w:r>
          </w:p>
        </w:tc>
        <w:tc>
          <w:tcPr>
            <w:tcW w:w="3827" w:type="dxa"/>
            <w:vAlign w:val="center"/>
          </w:tcPr>
          <w:p w14:paraId="19EF870E" w14:textId="77777777" w:rsidR="001D4ABD" w:rsidRPr="00ED4832" w:rsidRDefault="001D4ABD" w:rsidP="00ED4832">
            <w:pPr>
              <w:rPr>
                <w:rFonts w:ascii="Arial" w:hAnsi="Arial" w:cs="Arial"/>
                <w:b/>
              </w:rPr>
            </w:pPr>
            <w:r w:rsidRPr="00ED4832">
              <w:rPr>
                <w:rFonts w:ascii="Arial" w:hAnsi="Arial" w:cs="Arial"/>
                <w:b/>
              </w:rPr>
              <w:t>Migawka centralna</w:t>
            </w:r>
          </w:p>
        </w:tc>
        <w:tc>
          <w:tcPr>
            <w:tcW w:w="6946" w:type="dxa"/>
            <w:vAlign w:val="center"/>
          </w:tcPr>
          <w:p w14:paraId="151CE2E1" w14:textId="01AC12D2" w:rsidR="001D4ABD" w:rsidRPr="00ED4832" w:rsidRDefault="001D4ABD" w:rsidP="00ED4832">
            <w:pPr>
              <w:ind w:left="98"/>
              <w:rPr>
                <w:rFonts w:ascii="Arial" w:hAnsi="Arial" w:cs="Arial"/>
                <w:lang w:val="en-US"/>
              </w:rPr>
            </w:pPr>
            <w:proofErr w:type="spellStart"/>
            <w:r w:rsidRPr="00ED4832">
              <w:rPr>
                <w:rFonts w:ascii="Arial" w:hAnsi="Arial" w:cs="Arial"/>
                <w:lang w:val="en-US"/>
              </w:rPr>
              <w:t>nie</w:t>
            </w:r>
            <w:proofErr w:type="spellEnd"/>
          </w:p>
        </w:tc>
        <w:tc>
          <w:tcPr>
            <w:tcW w:w="2517" w:type="dxa"/>
            <w:vMerge/>
          </w:tcPr>
          <w:p w14:paraId="10388D76" w14:textId="77777777" w:rsidR="001D4ABD" w:rsidRPr="000F441F" w:rsidRDefault="001D4ABD" w:rsidP="002C3241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4ABD" w:rsidRPr="000F441F" w14:paraId="1A124B9C" w14:textId="77777777" w:rsidTr="00941151">
        <w:trPr>
          <w:trHeight w:val="131"/>
        </w:trPr>
        <w:tc>
          <w:tcPr>
            <w:tcW w:w="704" w:type="dxa"/>
            <w:vAlign w:val="center"/>
          </w:tcPr>
          <w:p w14:paraId="25D94008" w14:textId="065E25B5" w:rsidR="001D4ABD" w:rsidRPr="00ED4832" w:rsidRDefault="001D4ABD" w:rsidP="00ED4832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D4832">
              <w:rPr>
                <w:rFonts w:ascii="Arial" w:hAnsi="Arial" w:cs="Arial"/>
                <w:color w:val="auto"/>
                <w:sz w:val="20"/>
                <w:szCs w:val="20"/>
              </w:rPr>
              <w:t>1</w:t>
            </w:r>
            <w:r w:rsidR="00ED4832">
              <w:rPr>
                <w:rFonts w:ascii="Arial" w:hAnsi="Arial" w:cs="Arial"/>
                <w:color w:val="auto"/>
                <w:sz w:val="20"/>
                <w:szCs w:val="20"/>
              </w:rPr>
              <w:t>2</w:t>
            </w:r>
          </w:p>
        </w:tc>
        <w:tc>
          <w:tcPr>
            <w:tcW w:w="3827" w:type="dxa"/>
            <w:vAlign w:val="center"/>
          </w:tcPr>
          <w:p w14:paraId="1A7A43FB" w14:textId="77777777" w:rsidR="001D4ABD" w:rsidRPr="00ED4832" w:rsidRDefault="001D4ABD" w:rsidP="00ED4832">
            <w:pPr>
              <w:rPr>
                <w:rFonts w:ascii="Arial" w:hAnsi="Arial" w:cs="Arial"/>
                <w:b/>
              </w:rPr>
            </w:pPr>
            <w:r w:rsidRPr="00ED4832">
              <w:rPr>
                <w:rFonts w:ascii="Arial" w:hAnsi="Arial" w:cs="Arial"/>
                <w:b/>
              </w:rPr>
              <w:t>Kąt widzenia</w:t>
            </w:r>
          </w:p>
        </w:tc>
        <w:tc>
          <w:tcPr>
            <w:tcW w:w="6946" w:type="dxa"/>
            <w:vAlign w:val="center"/>
          </w:tcPr>
          <w:p w14:paraId="5F8EBC30" w14:textId="5B49116E" w:rsidR="001D4ABD" w:rsidRPr="00ED4832" w:rsidRDefault="001D4ABD" w:rsidP="00ED4832">
            <w:pPr>
              <w:ind w:left="98"/>
              <w:rPr>
                <w:rFonts w:ascii="Arial" w:hAnsi="Arial" w:cs="Arial"/>
                <w:lang w:val="en-US"/>
              </w:rPr>
            </w:pPr>
            <w:r w:rsidRPr="00ED4832">
              <w:rPr>
                <w:rFonts w:ascii="Arial" w:hAnsi="Arial" w:cs="Arial"/>
                <w:lang w:val="en-US"/>
              </w:rPr>
              <w:t>63</w:t>
            </w:r>
            <w:r w:rsidR="001B1CC1">
              <w:rPr>
                <w:rFonts w:ascii="Arial" w:hAnsi="Arial" w:cs="Arial"/>
                <w:lang w:val="en-US"/>
              </w:rPr>
              <w:t>º</w:t>
            </w:r>
          </w:p>
        </w:tc>
        <w:tc>
          <w:tcPr>
            <w:tcW w:w="2517" w:type="dxa"/>
            <w:vMerge/>
          </w:tcPr>
          <w:p w14:paraId="01D66CA3" w14:textId="77777777" w:rsidR="001D4ABD" w:rsidRPr="000F441F" w:rsidRDefault="001D4ABD" w:rsidP="002C3241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4ABD" w:rsidRPr="000F441F" w14:paraId="672C5899" w14:textId="77777777" w:rsidTr="00ED4832">
        <w:trPr>
          <w:trHeight w:val="407"/>
        </w:trPr>
        <w:tc>
          <w:tcPr>
            <w:tcW w:w="704" w:type="dxa"/>
            <w:vAlign w:val="center"/>
          </w:tcPr>
          <w:p w14:paraId="4AEB6176" w14:textId="7C2CF359" w:rsidR="001D4ABD" w:rsidRPr="00ED4832" w:rsidRDefault="001D4ABD" w:rsidP="00ED4832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D4832">
              <w:rPr>
                <w:rFonts w:ascii="Arial" w:hAnsi="Arial" w:cs="Arial"/>
                <w:color w:val="auto"/>
                <w:sz w:val="20"/>
                <w:szCs w:val="20"/>
              </w:rPr>
              <w:t>1</w:t>
            </w:r>
            <w:r w:rsidR="00ED4832">
              <w:rPr>
                <w:rFonts w:ascii="Arial" w:hAnsi="Arial" w:cs="Arial"/>
                <w:color w:val="auto"/>
                <w:sz w:val="20"/>
                <w:szCs w:val="20"/>
              </w:rPr>
              <w:t>3</w:t>
            </w:r>
          </w:p>
        </w:tc>
        <w:tc>
          <w:tcPr>
            <w:tcW w:w="3827" w:type="dxa"/>
            <w:vAlign w:val="center"/>
          </w:tcPr>
          <w:p w14:paraId="4306C8C7" w14:textId="77777777" w:rsidR="001D4ABD" w:rsidRPr="00ED4832" w:rsidRDefault="001D4ABD" w:rsidP="00ED4832">
            <w:pPr>
              <w:rPr>
                <w:rFonts w:ascii="Arial" w:hAnsi="Arial" w:cs="Arial"/>
                <w:b/>
              </w:rPr>
            </w:pPr>
            <w:r w:rsidRPr="00ED4832">
              <w:rPr>
                <w:rFonts w:ascii="Arial" w:hAnsi="Arial" w:cs="Arial"/>
                <w:b/>
              </w:rPr>
              <w:t>Otwór przysłony/</w:t>
            </w:r>
            <w:proofErr w:type="spellStart"/>
            <w:r w:rsidRPr="00ED4832">
              <w:rPr>
                <w:rFonts w:ascii="Arial" w:hAnsi="Arial" w:cs="Arial"/>
                <w:b/>
              </w:rPr>
              <w:t>światłosiła</w:t>
            </w:r>
            <w:proofErr w:type="spellEnd"/>
          </w:p>
        </w:tc>
        <w:tc>
          <w:tcPr>
            <w:tcW w:w="6946" w:type="dxa"/>
            <w:vAlign w:val="center"/>
          </w:tcPr>
          <w:p w14:paraId="76515D1F" w14:textId="11207BCD" w:rsidR="001D4ABD" w:rsidRPr="00ED4832" w:rsidRDefault="001D4ABD" w:rsidP="00ED4832">
            <w:pPr>
              <w:ind w:left="98"/>
              <w:rPr>
                <w:rFonts w:ascii="Arial" w:hAnsi="Arial" w:cs="Arial"/>
                <w:lang w:val="en-US"/>
              </w:rPr>
            </w:pPr>
            <w:r w:rsidRPr="00ED4832">
              <w:rPr>
                <w:rFonts w:ascii="Arial" w:hAnsi="Arial" w:cs="Arial"/>
                <w:lang w:val="en-US"/>
              </w:rPr>
              <w:t>f/1.4</w:t>
            </w:r>
          </w:p>
        </w:tc>
        <w:tc>
          <w:tcPr>
            <w:tcW w:w="2517" w:type="dxa"/>
            <w:vMerge/>
          </w:tcPr>
          <w:p w14:paraId="2A6E5E82" w14:textId="77777777" w:rsidR="001D4ABD" w:rsidRPr="000F441F" w:rsidRDefault="001D4ABD" w:rsidP="002C3241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895E7D0" w14:textId="68920225" w:rsidR="007B4185" w:rsidRDefault="007B4185" w:rsidP="006D001F">
      <w:pPr>
        <w:pStyle w:val="Nagwek"/>
        <w:jc w:val="both"/>
        <w:rPr>
          <w:rFonts w:ascii="Arial" w:hAnsi="Arial" w:cs="Arial"/>
          <w:i/>
          <w:sz w:val="16"/>
          <w:szCs w:val="16"/>
        </w:rPr>
      </w:pPr>
    </w:p>
    <w:p w14:paraId="44693F0D" w14:textId="14A4A7FF" w:rsidR="007B4185" w:rsidRDefault="007B4185" w:rsidP="006D001F">
      <w:pPr>
        <w:pStyle w:val="Nagwek"/>
        <w:jc w:val="both"/>
        <w:rPr>
          <w:rFonts w:ascii="Arial" w:hAnsi="Arial" w:cs="Arial"/>
          <w:i/>
          <w:sz w:val="16"/>
          <w:szCs w:val="16"/>
        </w:rPr>
      </w:pPr>
    </w:p>
    <w:p w14:paraId="0BCDA60D" w14:textId="46095EF3" w:rsidR="007B4185" w:rsidRDefault="007B4185" w:rsidP="006D001F">
      <w:pPr>
        <w:pStyle w:val="Nagwek"/>
        <w:jc w:val="both"/>
        <w:rPr>
          <w:rFonts w:ascii="Arial" w:hAnsi="Arial" w:cs="Arial"/>
          <w:i/>
          <w:sz w:val="16"/>
          <w:szCs w:val="16"/>
        </w:rPr>
      </w:pPr>
    </w:p>
    <w:p w14:paraId="708C5F06" w14:textId="542665B6" w:rsidR="002E7066" w:rsidRDefault="002E7066" w:rsidP="006D001F">
      <w:pPr>
        <w:pStyle w:val="Nagwek"/>
        <w:jc w:val="both"/>
        <w:rPr>
          <w:rFonts w:ascii="Arial" w:hAnsi="Arial" w:cs="Arial"/>
          <w:i/>
          <w:sz w:val="16"/>
          <w:szCs w:val="16"/>
        </w:rPr>
      </w:pPr>
    </w:p>
    <w:p w14:paraId="1BBD1B31" w14:textId="40C8DBC6" w:rsidR="007B4185" w:rsidRDefault="007B4185" w:rsidP="006D001F">
      <w:pPr>
        <w:pStyle w:val="Nagwek"/>
        <w:jc w:val="both"/>
        <w:rPr>
          <w:rFonts w:ascii="Arial" w:hAnsi="Arial" w:cs="Arial"/>
          <w:i/>
          <w:sz w:val="16"/>
          <w:szCs w:val="16"/>
        </w:rPr>
      </w:pPr>
    </w:p>
    <w:p w14:paraId="74A424E0" w14:textId="58279F6F" w:rsidR="007B4185" w:rsidRDefault="007B4185" w:rsidP="006D001F">
      <w:pPr>
        <w:pStyle w:val="Nagwek"/>
        <w:jc w:val="both"/>
        <w:rPr>
          <w:rFonts w:ascii="Arial" w:hAnsi="Arial" w:cs="Arial"/>
          <w:i/>
          <w:sz w:val="16"/>
          <w:szCs w:val="16"/>
        </w:rPr>
      </w:pPr>
    </w:p>
    <w:tbl>
      <w:tblPr>
        <w:tblStyle w:val="Tabela-Siatka"/>
        <w:tblW w:w="13994" w:type="dxa"/>
        <w:tblLayout w:type="fixed"/>
        <w:tblLook w:val="04A0" w:firstRow="1" w:lastRow="0" w:firstColumn="1" w:lastColumn="0" w:noHBand="0" w:noVBand="1"/>
      </w:tblPr>
      <w:tblGrid>
        <w:gridCol w:w="704"/>
        <w:gridCol w:w="3827"/>
        <w:gridCol w:w="6946"/>
        <w:gridCol w:w="2517"/>
      </w:tblGrid>
      <w:tr w:rsidR="00ED4832" w:rsidRPr="001D4ABD" w14:paraId="1A33F1D1" w14:textId="77777777" w:rsidTr="00ED4832">
        <w:trPr>
          <w:trHeight w:val="960"/>
        </w:trPr>
        <w:tc>
          <w:tcPr>
            <w:tcW w:w="13994" w:type="dxa"/>
            <w:gridSpan w:val="4"/>
            <w:vAlign w:val="center"/>
          </w:tcPr>
          <w:p w14:paraId="5E83A611" w14:textId="0A0A3590" w:rsidR="00ED4832" w:rsidRPr="00F01D50" w:rsidRDefault="00ED4832" w:rsidP="00F01D50">
            <w:pPr>
              <w:pStyle w:val="Akapitzlist"/>
              <w:widowControl w:val="0"/>
              <w:numPr>
                <w:ilvl w:val="0"/>
                <w:numId w:val="12"/>
              </w:numPr>
              <w:suppressAutoHyphens/>
              <w:spacing w:after="120" w:line="259" w:lineRule="auto"/>
              <w:ind w:left="306"/>
              <w:jc w:val="both"/>
              <w:rPr>
                <w:rFonts w:ascii="Arial" w:eastAsia="Calibri" w:hAnsi="Arial" w:cs="Arial"/>
                <w:b/>
                <w:bCs/>
                <w:sz w:val="24"/>
                <w:szCs w:val="24"/>
                <w:lang w:eastAsia="en-US"/>
              </w:rPr>
            </w:pPr>
            <w:bookmarkStart w:id="9" w:name="_Hlk193368864"/>
            <w:r w:rsidRPr="00F01D50">
              <w:rPr>
                <w:rFonts w:ascii="Arial" w:eastAsia="Calibri" w:hAnsi="Arial" w:cs="Arial"/>
                <w:b/>
                <w:bCs/>
                <w:sz w:val="28"/>
                <w:szCs w:val="24"/>
                <w:lang w:eastAsia="en-US"/>
              </w:rPr>
              <w:lastRenderedPageBreak/>
              <w:t xml:space="preserve">Obiektyw </w:t>
            </w:r>
            <w:r w:rsidRPr="00F01D50">
              <w:rPr>
                <w:rFonts w:ascii="Arial" w:hAnsi="Arial" w:cs="Arial"/>
                <w:b/>
                <w:bCs/>
                <w:sz w:val="24"/>
              </w:rPr>
              <w:t>50/1.4 + filtr UV</w:t>
            </w:r>
            <w:r w:rsidRPr="00F01D50">
              <w:rPr>
                <w:rFonts w:ascii="Arial" w:eastAsia="Calibri" w:hAnsi="Arial" w:cs="Arial"/>
                <w:b/>
                <w:bCs/>
                <w:sz w:val="28"/>
                <w:szCs w:val="24"/>
                <w:lang w:eastAsia="en-US"/>
              </w:rPr>
              <w:t xml:space="preserve"> </w:t>
            </w:r>
            <w:bookmarkEnd w:id="9"/>
            <w:r w:rsidRPr="00F01D50">
              <w:rPr>
                <w:rFonts w:ascii="Arial" w:eastAsia="Calibri" w:hAnsi="Arial" w:cs="Arial"/>
                <w:b/>
                <w:bCs/>
                <w:sz w:val="28"/>
                <w:szCs w:val="24"/>
                <w:lang w:eastAsia="en-US"/>
              </w:rPr>
              <w:t>– 1 sztuka</w:t>
            </w:r>
            <w:r w:rsidRPr="00F01D50">
              <w:rPr>
                <w:rFonts w:ascii="Arial" w:eastAsia="Calibri" w:hAnsi="Arial" w:cs="Arial"/>
                <w:b/>
                <w:bCs/>
                <w:sz w:val="24"/>
                <w:szCs w:val="24"/>
                <w:lang w:eastAsia="en-US"/>
              </w:rPr>
              <w:t xml:space="preserve"> spełniający poniższe parametry techniczne lub cechy</w:t>
            </w:r>
          </w:p>
          <w:p w14:paraId="7A054B80" w14:textId="77777777" w:rsidR="00ED4832" w:rsidRPr="001D4ABD" w:rsidRDefault="00ED4832" w:rsidP="00ED4832">
            <w:pPr>
              <w:widowControl w:val="0"/>
              <w:suppressAutoHyphens/>
              <w:spacing w:after="120" w:line="259" w:lineRule="auto"/>
              <w:rPr>
                <w:rFonts w:ascii="Arial" w:eastAsia="Calibri" w:hAnsi="Arial" w:cs="Arial"/>
                <w:b/>
                <w:bCs/>
                <w:lang w:eastAsia="en-US"/>
              </w:rPr>
            </w:pPr>
            <w:r w:rsidRPr="001D4ABD">
              <w:rPr>
                <w:rFonts w:ascii="Arial" w:eastAsia="Calibri" w:hAnsi="Arial" w:cs="Arial"/>
                <w:b/>
                <w:bCs/>
                <w:sz w:val="22"/>
                <w:lang w:eastAsia="en-US"/>
              </w:rPr>
              <w:t>Oferowany model, producent*</w:t>
            </w:r>
            <w:r w:rsidRPr="001D4ABD">
              <w:rPr>
                <w:rFonts w:ascii="Arial" w:eastAsia="Calibri" w:hAnsi="Arial" w:cs="Arial"/>
                <w:b/>
                <w:bCs/>
                <w:lang w:eastAsia="en-US"/>
              </w:rPr>
              <w:t xml:space="preserve"> </w:t>
            </w:r>
            <w:r w:rsidRPr="001D4ABD">
              <w:rPr>
                <w:rFonts w:ascii="Arial" w:eastAsia="Calibri" w:hAnsi="Arial" w:cs="Arial"/>
                <w:bCs/>
                <w:lang w:eastAsia="en-US"/>
              </w:rPr>
              <w:t>…………………………………………………………………………………………………………………………………………</w:t>
            </w:r>
          </w:p>
          <w:p w14:paraId="382E6D1B" w14:textId="77777777" w:rsidR="00ED4832" w:rsidRPr="001D4ABD" w:rsidRDefault="00ED4832" w:rsidP="00ED4832">
            <w:pPr>
              <w:widowControl w:val="0"/>
              <w:suppressAutoHyphens/>
              <w:ind w:left="-207"/>
              <w:jc w:val="center"/>
              <w:rPr>
                <w:rFonts w:ascii="Arial" w:hAnsi="Arial" w:cs="Arial"/>
                <w:i/>
                <w:iCs/>
                <w:szCs w:val="22"/>
              </w:rPr>
            </w:pPr>
            <w:r w:rsidRPr="001D4ABD">
              <w:rPr>
                <w:rFonts w:ascii="Arial" w:eastAsia="Calibri" w:hAnsi="Arial" w:cs="Arial"/>
                <w:bCs/>
                <w:i/>
                <w:sz w:val="18"/>
                <w:lang w:eastAsia="en-US"/>
              </w:rPr>
              <w:t>(</w:t>
            </w:r>
            <w:r w:rsidRPr="001D4ABD">
              <w:rPr>
                <w:rFonts w:ascii="Arial" w:hAnsi="Arial" w:cs="Arial"/>
                <w:i/>
                <w:iCs/>
                <w:szCs w:val="22"/>
              </w:rPr>
              <w:t>należy podać pełną nazwę urządzenia oraz pełną nazwę producenta, w celu jednoznacznej identyfikacji oferowanego urządzenia)</w:t>
            </w:r>
          </w:p>
          <w:p w14:paraId="681C652B" w14:textId="77777777" w:rsidR="00ED4832" w:rsidRPr="001D4ABD" w:rsidRDefault="00ED4832" w:rsidP="00ED4832">
            <w:pPr>
              <w:widowControl w:val="0"/>
              <w:suppressAutoHyphens/>
              <w:ind w:left="-207"/>
              <w:rPr>
                <w:rFonts w:ascii="Arial" w:eastAsia="Calibri" w:hAnsi="Arial" w:cs="Arial"/>
                <w:bCs/>
                <w:i/>
                <w:lang w:eastAsia="en-US"/>
              </w:rPr>
            </w:pPr>
            <w:r w:rsidRPr="001D4ABD">
              <w:rPr>
                <w:rFonts w:ascii="Arial" w:eastAsia="Calibri" w:hAnsi="Arial" w:cs="Arial"/>
                <w:bCs/>
                <w:i/>
                <w:lang w:eastAsia="en-US"/>
              </w:rPr>
              <w:t>)</w:t>
            </w:r>
          </w:p>
          <w:p w14:paraId="6B24DFE6" w14:textId="03286E8F" w:rsidR="00ED4832" w:rsidRPr="001D4ABD" w:rsidRDefault="00ED4832" w:rsidP="00ED4832">
            <w:pPr>
              <w:widowControl w:val="0"/>
              <w:suppressAutoHyphens/>
              <w:jc w:val="both"/>
              <w:rPr>
                <w:rFonts w:ascii="Arial" w:eastAsia="Calibri" w:hAnsi="Arial" w:cs="Arial"/>
                <w:lang w:eastAsia="en-US"/>
              </w:rPr>
            </w:pPr>
            <w:r w:rsidRPr="001D4ABD">
              <w:rPr>
                <w:rFonts w:ascii="Arial" w:eastAsia="Calibri" w:hAnsi="Arial" w:cs="Arial"/>
                <w:b/>
                <w:sz w:val="22"/>
                <w:lang w:eastAsia="en-US"/>
              </w:rPr>
              <w:t>Oferowany okres gwarancji*</w:t>
            </w:r>
            <w:r w:rsidRPr="001D4ABD">
              <w:rPr>
                <w:rFonts w:ascii="Arial" w:eastAsia="Calibri" w:hAnsi="Arial" w:cs="Arial"/>
                <w:lang w:eastAsia="en-US"/>
              </w:rPr>
              <w:t xml:space="preserve"> ………………………………………………………………………………………………………………………………………………</w:t>
            </w:r>
          </w:p>
          <w:p w14:paraId="00AE74C4" w14:textId="77777777" w:rsidR="00ED4832" w:rsidRPr="001D4ABD" w:rsidRDefault="00ED4832" w:rsidP="00ED4832">
            <w:pPr>
              <w:widowControl w:val="0"/>
              <w:suppressAutoHyphens/>
              <w:ind w:right="1408"/>
              <w:rPr>
                <w:rFonts w:ascii="Arial" w:eastAsia="Calibri" w:hAnsi="Arial" w:cs="Arial"/>
                <w:sz w:val="18"/>
                <w:lang w:eastAsia="en-US"/>
              </w:rPr>
            </w:pPr>
            <w:r w:rsidRPr="001D4ABD">
              <w:rPr>
                <w:rFonts w:ascii="Arial" w:hAnsi="Arial" w:cs="Arial"/>
                <w:i/>
                <w:iCs/>
                <w:szCs w:val="22"/>
              </w:rPr>
              <w:t>(należy podać oferowany okres gwarancji w miesiącach, minimalny okres gwarancji producenta wynosi 24 miesiące</w:t>
            </w:r>
            <w:r w:rsidRPr="001D4ABD">
              <w:rPr>
                <w:rFonts w:ascii="Arial" w:eastAsia="Calibri" w:hAnsi="Arial" w:cs="Arial"/>
                <w:sz w:val="18"/>
                <w:lang w:eastAsia="en-US"/>
              </w:rPr>
              <w:t>)</w:t>
            </w:r>
          </w:p>
          <w:p w14:paraId="3FC24092" w14:textId="77777777" w:rsidR="00ED4832" w:rsidRPr="001D4ABD" w:rsidRDefault="00ED4832" w:rsidP="00ED4832">
            <w:pPr>
              <w:pStyle w:val="Default"/>
              <w:rPr>
                <w:rFonts w:ascii="Arial" w:hAnsi="Arial" w:cs="Arial"/>
                <w:b/>
                <w:bCs/>
                <w:color w:val="auto"/>
                <w:sz w:val="16"/>
                <w:szCs w:val="18"/>
              </w:rPr>
            </w:pPr>
          </w:p>
        </w:tc>
      </w:tr>
      <w:tr w:rsidR="00ED4832" w:rsidRPr="00941151" w14:paraId="31F18237" w14:textId="77777777" w:rsidTr="00941151">
        <w:trPr>
          <w:trHeight w:val="1443"/>
        </w:trPr>
        <w:tc>
          <w:tcPr>
            <w:tcW w:w="704" w:type="dxa"/>
            <w:vAlign w:val="center"/>
          </w:tcPr>
          <w:p w14:paraId="55D09686" w14:textId="77777777" w:rsidR="00ED4832" w:rsidRPr="00941151" w:rsidRDefault="00ED4832" w:rsidP="00ED4832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</w:pPr>
            <w:r w:rsidRPr="00941151"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  <w:t>Lp.</w:t>
            </w:r>
          </w:p>
        </w:tc>
        <w:tc>
          <w:tcPr>
            <w:tcW w:w="3827" w:type="dxa"/>
            <w:vAlign w:val="center"/>
          </w:tcPr>
          <w:p w14:paraId="3E2B63FA" w14:textId="77777777" w:rsidR="00ED4832" w:rsidRPr="00941151" w:rsidRDefault="00ED4832" w:rsidP="00ED4832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</w:pPr>
            <w:r w:rsidRPr="00941151"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  <w:t>Nazwa elementu, parametry i możliwości sprzętu</w:t>
            </w:r>
          </w:p>
        </w:tc>
        <w:tc>
          <w:tcPr>
            <w:tcW w:w="6946" w:type="dxa"/>
            <w:vAlign w:val="center"/>
          </w:tcPr>
          <w:p w14:paraId="21A74ABC" w14:textId="77777777" w:rsidR="00ED4832" w:rsidRPr="00941151" w:rsidRDefault="00ED4832" w:rsidP="00ED4832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</w:pPr>
            <w:r w:rsidRPr="00941151"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  <w:t>Opis techniczny (minimalne wymagania Zamawiającego)</w:t>
            </w:r>
          </w:p>
        </w:tc>
        <w:tc>
          <w:tcPr>
            <w:tcW w:w="2517" w:type="dxa"/>
            <w:vAlign w:val="center"/>
          </w:tcPr>
          <w:p w14:paraId="29EACAC4" w14:textId="77777777" w:rsidR="00ED4832" w:rsidRPr="00941151" w:rsidRDefault="00ED4832" w:rsidP="00ED4832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</w:pPr>
            <w:r w:rsidRPr="00941151"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  <w:t xml:space="preserve">Spełnienie wymagań Zamawiającego przez oferowane urządzenie </w:t>
            </w:r>
          </w:p>
          <w:p w14:paraId="2F718B15" w14:textId="77777777" w:rsidR="00ED4832" w:rsidRPr="00941151" w:rsidRDefault="00ED4832" w:rsidP="00ED4832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</w:pPr>
            <w:r w:rsidRPr="00941151"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  <w:t>(TAK lub NIE – właściwe proszę zaznaczyć „X” lub „V”)</w:t>
            </w:r>
          </w:p>
        </w:tc>
      </w:tr>
      <w:tr w:rsidR="001D4ABD" w:rsidRPr="000F441F" w14:paraId="5F654FE9" w14:textId="77777777" w:rsidTr="00941151">
        <w:trPr>
          <w:trHeight w:val="415"/>
        </w:trPr>
        <w:tc>
          <w:tcPr>
            <w:tcW w:w="704" w:type="dxa"/>
            <w:vAlign w:val="center"/>
          </w:tcPr>
          <w:p w14:paraId="0CBDDC14" w14:textId="202EC0E1" w:rsidR="001D4ABD" w:rsidRPr="00ED4832" w:rsidRDefault="00ED4832" w:rsidP="00ED4832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1</w:t>
            </w:r>
          </w:p>
        </w:tc>
        <w:tc>
          <w:tcPr>
            <w:tcW w:w="3827" w:type="dxa"/>
            <w:vAlign w:val="center"/>
          </w:tcPr>
          <w:p w14:paraId="6AB0B465" w14:textId="77777777" w:rsidR="001D4ABD" w:rsidRPr="00ED4832" w:rsidRDefault="001D4ABD" w:rsidP="00ED4832">
            <w:pPr>
              <w:pStyle w:val="Defaul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ED4832">
              <w:rPr>
                <w:rFonts w:ascii="Arial" w:hAnsi="Arial" w:cs="Arial"/>
                <w:b/>
                <w:color w:val="auto"/>
                <w:sz w:val="20"/>
                <w:szCs w:val="20"/>
              </w:rPr>
              <w:t>Mocowanie</w:t>
            </w:r>
          </w:p>
        </w:tc>
        <w:tc>
          <w:tcPr>
            <w:tcW w:w="6946" w:type="dxa"/>
            <w:vAlign w:val="center"/>
          </w:tcPr>
          <w:p w14:paraId="18056B53" w14:textId="77777777" w:rsidR="001D4ABD" w:rsidRPr="00ED4832" w:rsidRDefault="001D4ABD" w:rsidP="00ED4832">
            <w:pPr>
              <w:ind w:left="98"/>
              <w:rPr>
                <w:rFonts w:ascii="Arial" w:hAnsi="Arial" w:cs="Arial"/>
                <w:lang w:val="en-US"/>
              </w:rPr>
            </w:pPr>
            <w:proofErr w:type="spellStart"/>
            <w:r w:rsidRPr="00ED4832">
              <w:rPr>
                <w:rFonts w:ascii="Arial" w:hAnsi="Arial" w:cs="Arial"/>
                <w:lang w:val="en-US"/>
              </w:rPr>
              <w:t>Kompatybilny</w:t>
            </w:r>
            <w:proofErr w:type="spellEnd"/>
            <w:r w:rsidRPr="00ED4832">
              <w:rPr>
                <w:rFonts w:ascii="Arial" w:hAnsi="Arial" w:cs="Arial"/>
                <w:lang w:val="en-US"/>
              </w:rPr>
              <w:t xml:space="preserve"> z </w:t>
            </w:r>
            <w:proofErr w:type="spellStart"/>
            <w:r w:rsidRPr="00ED4832">
              <w:rPr>
                <w:rFonts w:ascii="Arial" w:hAnsi="Arial" w:cs="Arial"/>
                <w:lang w:val="en-US"/>
              </w:rPr>
              <w:t>korpusem</w:t>
            </w:r>
            <w:proofErr w:type="spellEnd"/>
          </w:p>
        </w:tc>
        <w:tc>
          <w:tcPr>
            <w:tcW w:w="2517" w:type="dxa"/>
            <w:vMerge w:val="restart"/>
            <w:vAlign w:val="center"/>
          </w:tcPr>
          <w:p w14:paraId="22F30075" w14:textId="0FEA0B5F" w:rsidR="001D4ABD" w:rsidRPr="000F441F" w:rsidRDefault="00D61A6C" w:rsidP="002C3241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sdt>
              <w:sdtPr>
                <w:rPr>
                  <w:rFonts w:ascii="Arial" w:eastAsia="Calibri" w:hAnsi="Arial" w:cs="Arial"/>
                  <w:color w:val="auto"/>
                  <w:sz w:val="36"/>
                  <w:szCs w:val="22"/>
                  <w:lang w:eastAsia="en-US"/>
                </w:rPr>
                <w:id w:val="-6453599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4ABD" w:rsidRPr="00EA5FB4">
                  <w:rPr>
                    <w:rFonts w:ascii="Segoe UI Symbol" w:eastAsia="Calibri" w:hAnsi="Segoe UI Symbol" w:cs="Segoe UI Symbol"/>
                    <w:color w:val="auto"/>
                    <w:sz w:val="36"/>
                    <w:szCs w:val="22"/>
                    <w:lang w:eastAsia="en-US"/>
                  </w:rPr>
                  <w:t>☐</w:t>
                </w:r>
              </w:sdtContent>
            </w:sdt>
            <w:r w:rsidR="001D4ABD" w:rsidRPr="00EA5FB4">
              <w:rPr>
                <w:rFonts w:ascii="Arial" w:eastAsia="Calibri" w:hAnsi="Arial" w:cs="Arial"/>
                <w:color w:val="auto"/>
                <w:sz w:val="28"/>
                <w:szCs w:val="18"/>
                <w:lang w:eastAsia="en-US"/>
              </w:rPr>
              <w:t xml:space="preserve"> TAK / </w:t>
            </w:r>
            <w:sdt>
              <w:sdtPr>
                <w:rPr>
                  <w:rFonts w:ascii="Arial" w:eastAsia="Calibri" w:hAnsi="Arial" w:cs="Arial"/>
                  <w:color w:val="auto"/>
                  <w:sz w:val="36"/>
                  <w:szCs w:val="22"/>
                  <w:lang w:eastAsia="en-US"/>
                </w:rPr>
                <w:id w:val="-14761393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4ABD" w:rsidRPr="00EA5FB4">
                  <w:rPr>
                    <w:rFonts w:ascii="Segoe UI Symbol" w:eastAsia="Calibri" w:hAnsi="Segoe UI Symbol" w:cs="Segoe UI Symbol"/>
                    <w:color w:val="auto"/>
                    <w:sz w:val="36"/>
                    <w:szCs w:val="22"/>
                    <w:lang w:eastAsia="en-US"/>
                  </w:rPr>
                  <w:t>☐</w:t>
                </w:r>
              </w:sdtContent>
            </w:sdt>
            <w:r w:rsidR="001D4ABD" w:rsidRPr="00EA5FB4">
              <w:rPr>
                <w:rFonts w:ascii="Arial" w:eastAsia="Calibri" w:hAnsi="Arial" w:cs="Arial"/>
                <w:color w:val="auto"/>
                <w:sz w:val="28"/>
                <w:szCs w:val="18"/>
                <w:lang w:eastAsia="en-US"/>
              </w:rPr>
              <w:t xml:space="preserve"> NIE</w:t>
            </w:r>
          </w:p>
        </w:tc>
      </w:tr>
      <w:tr w:rsidR="001D4ABD" w:rsidRPr="000F441F" w14:paraId="3FFC5590" w14:textId="77777777" w:rsidTr="00941151">
        <w:trPr>
          <w:trHeight w:val="279"/>
        </w:trPr>
        <w:tc>
          <w:tcPr>
            <w:tcW w:w="704" w:type="dxa"/>
            <w:vAlign w:val="center"/>
          </w:tcPr>
          <w:p w14:paraId="4CB77B74" w14:textId="678ACBAD" w:rsidR="001D4ABD" w:rsidRPr="00ED4832" w:rsidRDefault="00ED4832" w:rsidP="00ED4832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2</w:t>
            </w:r>
          </w:p>
        </w:tc>
        <w:tc>
          <w:tcPr>
            <w:tcW w:w="3827" w:type="dxa"/>
            <w:vAlign w:val="center"/>
          </w:tcPr>
          <w:p w14:paraId="3607FADE" w14:textId="77777777" w:rsidR="001D4ABD" w:rsidRPr="00ED4832" w:rsidRDefault="001D4ABD" w:rsidP="00ED4832">
            <w:pPr>
              <w:pStyle w:val="Defaul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ED4832">
              <w:rPr>
                <w:rFonts w:ascii="Arial" w:hAnsi="Arial" w:cs="Arial"/>
                <w:b/>
                <w:color w:val="auto"/>
                <w:sz w:val="20"/>
                <w:szCs w:val="20"/>
              </w:rPr>
              <w:t>Średnica filtra</w:t>
            </w:r>
          </w:p>
        </w:tc>
        <w:tc>
          <w:tcPr>
            <w:tcW w:w="6946" w:type="dxa"/>
            <w:vAlign w:val="center"/>
          </w:tcPr>
          <w:p w14:paraId="6B2FD570" w14:textId="17F4D83E" w:rsidR="001D4ABD" w:rsidRPr="009C5F13" w:rsidRDefault="00CA1281" w:rsidP="00ED4832">
            <w:pPr>
              <w:ind w:left="98"/>
              <w:rPr>
                <w:rFonts w:ascii="Arial" w:hAnsi="Arial" w:cs="Arial"/>
                <w:b/>
                <w:lang w:val="en-US"/>
              </w:rPr>
            </w:pPr>
            <w:r w:rsidRPr="009C5F13">
              <w:rPr>
                <w:rFonts w:ascii="Arial" w:hAnsi="Arial" w:cs="Arial"/>
                <w:b/>
                <w:color w:val="FF0000"/>
                <w:lang w:val="en-US"/>
              </w:rPr>
              <w:t>67</w:t>
            </w:r>
            <w:r w:rsidR="001D4ABD" w:rsidRPr="009C5F13">
              <w:rPr>
                <w:rFonts w:ascii="Arial" w:hAnsi="Arial" w:cs="Arial"/>
                <w:b/>
                <w:color w:val="FF0000"/>
                <w:lang w:val="en-US"/>
              </w:rPr>
              <w:t xml:space="preserve"> mm</w:t>
            </w:r>
          </w:p>
        </w:tc>
        <w:tc>
          <w:tcPr>
            <w:tcW w:w="2517" w:type="dxa"/>
            <w:vMerge/>
            <w:vAlign w:val="center"/>
          </w:tcPr>
          <w:p w14:paraId="251C0BC5" w14:textId="51BD613D" w:rsidR="001D4ABD" w:rsidRPr="000F441F" w:rsidRDefault="001D4ABD" w:rsidP="002C3241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4ABD" w:rsidRPr="000F441F" w14:paraId="22E0E454" w14:textId="77777777" w:rsidTr="00941151">
        <w:trPr>
          <w:trHeight w:val="269"/>
        </w:trPr>
        <w:tc>
          <w:tcPr>
            <w:tcW w:w="704" w:type="dxa"/>
            <w:vAlign w:val="center"/>
          </w:tcPr>
          <w:p w14:paraId="4E6B5CB7" w14:textId="75734056" w:rsidR="001D4ABD" w:rsidRPr="00ED4832" w:rsidRDefault="00ED4832" w:rsidP="00ED4832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3</w:t>
            </w:r>
          </w:p>
        </w:tc>
        <w:tc>
          <w:tcPr>
            <w:tcW w:w="3827" w:type="dxa"/>
            <w:vAlign w:val="center"/>
          </w:tcPr>
          <w:p w14:paraId="07D0A570" w14:textId="77777777" w:rsidR="001D4ABD" w:rsidRPr="00ED4832" w:rsidRDefault="001D4ABD" w:rsidP="00ED4832">
            <w:pPr>
              <w:rPr>
                <w:rFonts w:ascii="Arial" w:hAnsi="Arial" w:cs="Arial"/>
                <w:b/>
              </w:rPr>
            </w:pPr>
            <w:r w:rsidRPr="00ED4832">
              <w:rPr>
                <w:rFonts w:ascii="Arial" w:hAnsi="Arial" w:cs="Arial"/>
                <w:b/>
              </w:rPr>
              <w:t>Filtr UV w zestawie</w:t>
            </w:r>
          </w:p>
        </w:tc>
        <w:tc>
          <w:tcPr>
            <w:tcW w:w="6946" w:type="dxa"/>
            <w:vAlign w:val="center"/>
          </w:tcPr>
          <w:p w14:paraId="6A675BB4" w14:textId="008F409E" w:rsidR="001D4ABD" w:rsidRPr="00ED4832" w:rsidRDefault="001D4ABD" w:rsidP="00ED4832">
            <w:pPr>
              <w:ind w:left="98"/>
              <w:rPr>
                <w:rFonts w:ascii="Arial" w:hAnsi="Arial" w:cs="Arial"/>
                <w:lang w:val="en-US"/>
              </w:rPr>
            </w:pPr>
            <w:proofErr w:type="spellStart"/>
            <w:r w:rsidRPr="00ED4832">
              <w:rPr>
                <w:rFonts w:ascii="Arial" w:hAnsi="Arial" w:cs="Arial"/>
                <w:lang w:val="en-US"/>
              </w:rPr>
              <w:t>tak</w:t>
            </w:r>
            <w:proofErr w:type="spellEnd"/>
          </w:p>
        </w:tc>
        <w:tc>
          <w:tcPr>
            <w:tcW w:w="2517" w:type="dxa"/>
            <w:vMerge/>
            <w:vAlign w:val="center"/>
          </w:tcPr>
          <w:p w14:paraId="1A35F411" w14:textId="77777777" w:rsidR="001D4ABD" w:rsidRPr="000F441F" w:rsidRDefault="001D4ABD" w:rsidP="002C3241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4ABD" w:rsidRPr="000F441F" w14:paraId="7CD7B4C4" w14:textId="77777777" w:rsidTr="00941151">
        <w:trPr>
          <w:trHeight w:val="272"/>
        </w:trPr>
        <w:tc>
          <w:tcPr>
            <w:tcW w:w="704" w:type="dxa"/>
            <w:vAlign w:val="center"/>
          </w:tcPr>
          <w:p w14:paraId="28A42E2D" w14:textId="56345DEB" w:rsidR="001D4ABD" w:rsidRPr="00ED4832" w:rsidRDefault="00ED4832" w:rsidP="00ED4832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4</w:t>
            </w:r>
          </w:p>
        </w:tc>
        <w:tc>
          <w:tcPr>
            <w:tcW w:w="3827" w:type="dxa"/>
            <w:vAlign w:val="center"/>
          </w:tcPr>
          <w:p w14:paraId="3D8C4F03" w14:textId="77777777" w:rsidR="001D4ABD" w:rsidRPr="00ED4832" w:rsidRDefault="001D4ABD" w:rsidP="00ED4832">
            <w:pPr>
              <w:rPr>
                <w:rFonts w:ascii="Arial" w:hAnsi="Arial" w:cs="Arial"/>
                <w:b/>
              </w:rPr>
            </w:pPr>
            <w:r w:rsidRPr="00ED4832">
              <w:rPr>
                <w:rFonts w:ascii="Arial" w:hAnsi="Arial" w:cs="Arial"/>
                <w:b/>
              </w:rPr>
              <w:t>Stabilizator obrazu</w:t>
            </w:r>
          </w:p>
        </w:tc>
        <w:tc>
          <w:tcPr>
            <w:tcW w:w="6946" w:type="dxa"/>
            <w:vAlign w:val="center"/>
          </w:tcPr>
          <w:p w14:paraId="4ABFF7B0" w14:textId="404F6DC2" w:rsidR="001D4ABD" w:rsidRPr="00ED4832" w:rsidRDefault="001D4ABD" w:rsidP="00ED4832">
            <w:pPr>
              <w:ind w:left="98"/>
              <w:rPr>
                <w:rFonts w:ascii="Arial" w:hAnsi="Arial" w:cs="Arial"/>
                <w:lang w:val="en-US"/>
              </w:rPr>
            </w:pPr>
            <w:proofErr w:type="spellStart"/>
            <w:r w:rsidRPr="00ED4832">
              <w:rPr>
                <w:rFonts w:ascii="Arial" w:hAnsi="Arial" w:cs="Arial"/>
                <w:lang w:val="en-US"/>
              </w:rPr>
              <w:t>nie</w:t>
            </w:r>
            <w:proofErr w:type="spellEnd"/>
          </w:p>
        </w:tc>
        <w:tc>
          <w:tcPr>
            <w:tcW w:w="2517" w:type="dxa"/>
            <w:vMerge/>
            <w:vAlign w:val="center"/>
          </w:tcPr>
          <w:p w14:paraId="418DED5C" w14:textId="77777777" w:rsidR="001D4ABD" w:rsidRPr="000F441F" w:rsidRDefault="001D4ABD" w:rsidP="002C3241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4ABD" w:rsidRPr="000F441F" w14:paraId="04CD5AB0" w14:textId="77777777" w:rsidTr="00941151">
        <w:trPr>
          <w:trHeight w:val="277"/>
        </w:trPr>
        <w:tc>
          <w:tcPr>
            <w:tcW w:w="704" w:type="dxa"/>
            <w:vAlign w:val="center"/>
          </w:tcPr>
          <w:p w14:paraId="7A3EB4F1" w14:textId="5CB10EEE" w:rsidR="001D4ABD" w:rsidRPr="00ED4832" w:rsidRDefault="00ED4832" w:rsidP="00ED4832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5</w:t>
            </w:r>
          </w:p>
        </w:tc>
        <w:tc>
          <w:tcPr>
            <w:tcW w:w="3827" w:type="dxa"/>
            <w:vAlign w:val="center"/>
          </w:tcPr>
          <w:p w14:paraId="52B07790" w14:textId="77777777" w:rsidR="001D4ABD" w:rsidRPr="00ED4832" w:rsidRDefault="001D4ABD" w:rsidP="00ED4832">
            <w:pPr>
              <w:rPr>
                <w:rFonts w:ascii="Arial" w:hAnsi="Arial" w:cs="Arial"/>
                <w:b/>
              </w:rPr>
            </w:pPr>
            <w:r w:rsidRPr="00ED4832">
              <w:rPr>
                <w:rFonts w:ascii="Arial" w:hAnsi="Arial" w:cs="Arial"/>
                <w:b/>
              </w:rPr>
              <w:t>Pole obrazowania</w:t>
            </w:r>
          </w:p>
        </w:tc>
        <w:tc>
          <w:tcPr>
            <w:tcW w:w="6946" w:type="dxa"/>
            <w:vAlign w:val="center"/>
          </w:tcPr>
          <w:p w14:paraId="56E7AC73" w14:textId="0665513B" w:rsidR="001D4ABD" w:rsidRPr="00ED4832" w:rsidRDefault="00CA1281" w:rsidP="00ED4832">
            <w:pPr>
              <w:ind w:left="9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Min. </w:t>
            </w:r>
            <w:r w:rsidR="001D4ABD" w:rsidRPr="00ED4832">
              <w:rPr>
                <w:rFonts w:ascii="Arial" w:hAnsi="Arial" w:cs="Arial"/>
                <w:lang w:val="en-US"/>
              </w:rPr>
              <w:t>4</w:t>
            </w:r>
            <w:r>
              <w:rPr>
                <w:rFonts w:ascii="Arial" w:hAnsi="Arial" w:cs="Arial"/>
                <w:lang w:val="en-US"/>
              </w:rPr>
              <w:t>6º</w:t>
            </w:r>
          </w:p>
        </w:tc>
        <w:tc>
          <w:tcPr>
            <w:tcW w:w="2517" w:type="dxa"/>
            <w:vMerge/>
            <w:vAlign w:val="center"/>
          </w:tcPr>
          <w:p w14:paraId="10CF8927" w14:textId="77777777" w:rsidR="001D4ABD" w:rsidRPr="000F441F" w:rsidRDefault="001D4ABD" w:rsidP="002C3241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4ABD" w:rsidRPr="000F441F" w14:paraId="3155CF39" w14:textId="77777777" w:rsidTr="00941151">
        <w:trPr>
          <w:trHeight w:val="281"/>
        </w:trPr>
        <w:tc>
          <w:tcPr>
            <w:tcW w:w="704" w:type="dxa"/>
            <w:vAlign w:val="center"/>
          </w:tcPr>
          <w:p w14:paraId="551CCA48" w14:textId="207C2435" w:rsidR="001D4ABD" w:rsidRPr="00ED4832" w:rsidRDefault="00ED4832" w:rsidP="00ED4832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6</w:t>
            </w:r>
          </w:p>
        </w:tc>
        <w:tc>
          <w:tcPr>
            <w:tcW w:w="3827" w:type="dxa"/>
            <w:vAlign w:val="center"/>
          </w:tcPr>
          <w:p w14:paraId="4C891CC6" w14:textId="77777777" w:rsidR="001D4ABD" w:rsidRPr="00ED4832" w:rsidRDefault="001D4ABD" w:rsidP="00ED4832">
            <w:pPr>
              <w:rPr>
                <w:rFonts w:ascii="Arial" w:hAnsi="Arial" w:cs="Arial"/>
                <w:b/>
              </w:rPr>
            </w:pPr>
            <w:r w:rsidRPr="00ED4832">
              <w:rPr>
                <w:rFonts w:ascii="Arial" w:hAnsi="Arial" w:cs="Arial"/>
                <w:b/>
              </w:rPr>
              <w:t>Rodzaj obiektywu</w:t>
            </w:r>
          </w:p>
        </w:tc>
        <w:tc>
          <w:tcPr>
            <w:tcW w:w="6946" w:type="dxa"/>
            <w:vAlign w:val="center"/>
          </w:tcPr>
          <w:p w14:paraId="4321B1FE" w14:textId="77777777" w:rsidR="001D4ABD" w:rsidRPr="00ED4832" w:rsidRDefault="001D4ABD" w:rsidP="00ED4832">
            <w:pPr>
              <w:ind w:left="98"/>
              <w:rPr>
                <w:rFonts w:ascii="Arial" w:hAnsi="Arial" w:cs="Arial"/>
                <w:lang w:val="en-US"/>
              </w:rPr>
            </w:pPr>
            <w:proofErr w:type="spellStart"/>
            <w:r w:rsidRPr="00ED4832">
              <w:rPr>
                <w:rFonts w:ascii="Arial" w:hAnsi="Arial" w:cs="Arial"/>
                <w:lang w:val="en-US"/>
              </w:rPr>
              <w:t>Stałoogniskowy</w:t>
            </w:r>
            <w:proofErr w:type="spellEnd"/>
            <w:r w:rsidRPr="00ED4832">
              <w:rPr>
                <w:rFonts w:ascii="Arial" w:hAnsi="Arial" w:cs="Arial"/>
                <w:lang w:val="en-US"/>
              </w:rPr>
              <w:t>/</w:t>
            </w:r>
          </w:p>
        </w:tc>
        <w:tc>
          <w:tcPr>
            <w:tcW w:w="2517" w:type="dxa"/>
            <w:vMerge/>
            <w:vAlign w:val="center"/>
          </w:tcPr>
          <w:p w14:paraId="7EB643D9" w14:textId="77777777" w:rsidR="001D4ABD" w:rsidRPr="000F441F" w:rsidRDefault="001D4ABD" w:rsidP="002C3241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4ABD" w:rsidRPr="000F441F" w14:paraId="123E9457" w14:textId="77777777" w:rsidTr="00941151">
        <w:trPr>
          <w:trHeight w:val="257"/>
        </w:trPr>
        <w:tc>
          <w:tcPr>
            <w:tcW w:w="704" w:type="dxa"/>
            <w:vAlign w:val="center"/>
          </w:tcPr>
          <w:p w14:paraId="43FB8D0E" w14:textId="06E445E9" w:rsidR="001D4ABD" w:rsidRPr="00ED4832" w:rsidRDefault="00ED4832" w:rsidP="00ED4832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7</w:t>
            </w:r>
          </w:p>
        </w:tc>
        <w:tc>
          <w:tcPr>
            <w:tcW w:w="3827" w:type="dxa"/>
            <w:vAlign w:val="center"/>
          </w:tcPr>
          <w:p w14:paraId="245F39A4" w14:textId="77777777" w:rsidR="001D4ABD" w:rsidRPr="00ED4832" w:rsidRDefault="001D4ABD" w:rsidP="00ED4832">
            <w:pPr>
              <w:rPr>
                <w:rFonts w:ascii="Arial" w:hAnsi="Arial" w:cs="Arial"/>
                <w:b/>
              </w:rPr>
            </w:pPr>
            <w:r w:rsidRPr="00ED4832">
              <w:rPr>
                <w:rFonts w:ascii="Arial" w:hAnsi="Arial" w:cs="Arial"/>
                <w:b/>
              </w:rPr>
              <w:t>Autofocus</w:t>
            </w:r>
          </w:p>
        </w:tc>
        <w:tc>
          <w:tcPr>
            <w:tcW w:w="6946" w:type="dxa"/>
            <w:vAlign w:val="center"/>
          </w:tcPr>
          <w:p w14:paraId="7432FD1A" w14:textId="7F175833" w:rsidR="001D4ABD" w:rsidRPr="00ED4832" w:rsidRDefault="001D4ABD" w:rsidP="00ED4832">
            <w:pPr>
              <w:ind w:left="98"/>
              <w:rPr>
                <w:rFonts w:ascii="Arial" w:hAnsi="Arial" w:cs="Arial"/>
                <w:lang w:val="en-US"/>
              </w:rPr>
            </w:pPr>
            <w:proofErr w:type="spellStart"/>
            <w:r w:rsidRPr="00ED4832">
              <w:rPr>
                <w:rFonts w:ascii="Arial" w:hAnsi="Arial" w:cs="Arial"/>
                <w:lang w:val="en-US"/>
              </w:rPr>
              <w:t>tak</w:t>
            </w:r>
            <w:proofErr w:type="spellEnd"/>
          </w:p>
        </w:tc>
        <w:tc>
          <w:tcPr>
            <w:tcW w:w="2517" w:type="dxa"/>
            <w:vMerge/>
            <w:vAlign w:val="center"/>
          </w:tcPr>
          <w:p w14:paraId="6324B4F2" w14:textId="77777777" w:rsidR="001D4ABD" w:rsidRPr="000F441F" w:rsidRDefault="001D4ABD" w:rsidP="002C3241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4ABD" w:rsidRPr="000F441F" w14:paraId="7DC2A179" w14:textId="77777777" w:rsidTr="00941151">
        <w:trPr>
          <w:trHeight w:val="275"/>
        </w:trPr>
        <w:tc>
          <w:tcPr>
            <w:tcW w:w="704" w:type="dxa"/>
            <w:vAlign w:val="center"/>
          </w:tcPr>
          <w:p w14:paraId="05CD7AB7" w14:textId="77986E75" w:rsidR="001D4ABD" w:rsidRPr="00ED4832" w:rsidRDefault="00ED4832" w:rsidP="00ED4832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8</w:t>
            </w:r>
          </w:p>
        </w:tc>
        <w:tc>
          <w:tcPr>
            <w:tcW w:w="3827" w:type="dxa"/>
            <w:vAlign w:val="center"/>
          </w:tcPr>
          <w:p w14:paraId="36E97F4B" w14:textId="77777777" w:rsidR="001D4ABD" w:rsidRPr="00ED4832" w:rsidRDefault="001D4ABD" w:rsidP="00ED4832">
            <w:pPr>
              <w:rPr>
                <w:rFonts w:ascii="Arial" w:hAnsi="Arial" w:cs="Arial"/>
                <w:b/>
              </w:rPr>
            </w:pPr>
            <w:r w:rsidRPr="00ED4832">
              <w:rPr>
                <w:rFonts w:ascii="Arial" w:hAnsi="Arial" w:cs="Arial"/>
                <w:b/>
              </w:rPr>
              <w:t>Elementy optyczne/grupy</w:t>
            </w:r>
          </w:p>
        </w:tc>
        <w:tc>
          <w:tcPr>
            <w:tcW w:w="6946" w:type="dxa"/>
            <w:vAlign w:val="center"/>
          </w:tcPr>
          <w:p w14:paraId="36C53EA8" w14:textId="131EEE47" w:rsidR="001D4ABD" w:rsidRPr="009C5F13" w:rsidRDefault="00CA1281" w:rsidP="00ED4832">
            <w:pPr>
              <w:ind w:left="98"/>
              <w:rPr>
                <w:rFonts w:ascii="Arial" w:hAnsi="Arial" w:cs="Arial"/>
                <w:b/>
                <w:lang w:val="en-US"/>
              </w:rPr>
            </w:pPr>
            <w:r w:rsidRPr="009C5F13">
              <w:rPr>
                <w:rFonts w:ascii="Arial" w:hAnsi="Arial" w:cs="Arial"/>
                <w:b/>
                <w:color w:val="FF0000"/>
                <w:lang w:val="en-US"/>
              </w:rPr>
              <w:t>14</w:t>
            </w:r>
            <w:r w:rsidR="001D4ABD" w:rsidRPr="009C5F13">
              <w:rPr>
                <w:rFonts w:ascii="Arial" w:hAnsi="Arial" w:cs="Arial"/>
                <w:b/>
                <w:color w:val="FF0000"/>
                <w:lang w:val="en-US"/>
              </w:rPr>
              <w:t xml:space="preserve"> </w:t>
            </w:r>
            <w:proofErr w:type="spellStart"/>
            <w:r w:rsidR="001D4ABD" w:rsidRPr="009C5F13">
              <w:rPr>
                <w:rFonts w:ascii="Arial" w:hAnsi="Arial" w:cs="Arial"/>
                <w:b/>
                <w:color w:val="FF0000"/>
                <w:lang w:val="en-US"/>
              </w:rPr>
              <w:t>elementów</w:t>
            </w:r>
            <w:proofErr w:type="spellEnd"/>
            <w:r w:rsidR="001D4ABD" w:rsidRPr="009C5F13">
              <w:rPr>
                <w:rFonts w:ascii="Arial" w:hAnsi="Arial" w:cs="Arial"/>
                <w:b/>
                <w:color w:val="FF0000"/>
                <w:lang w:val="en-US"/>
              </w:rPr>
              <w:t xml:space="preserve"> / </w:t>
            </w:r>
            <w:r w:rsidRPr="009C5F13">
              <w:rPr>
                <w:rFonts w:ascii="Arial" w:hAnsi="Arial" w:cs="Arial"/>
                <w:b/>
                <w:color w:val="FF0000"/>
                <w:lang w:val="en-US"/>
              </w:rPr>
              <w:t>11</w:t>
            </w:r>
            <w:r w:rsidR="001D4ABD" w:rsidRPr="009C5F13">
              <w:rPr>
                <w:rFonts w:ascii="Arial" w:hAnsi="Arial" w:cs="Arial"/>
                <w:b/>
                <w:color w:val="FF0000"/>
                <w:lang w:val="en-US"/>
              </w:rPr>
              <w:t xml:space="preserve"> </w:t>
            </w:r>
            <w:proofErr w:type="spellStart"/>
            <w:r w:rsidR="001D4ABD" w:rsidRPr="009C5F13">
              <w:rPr>
                <w:rFonts w:ascii="Arial" w:hAnsi="Arial" w:cs="Arial"/>
                <w:b/>
                <w:color w:val="FF0000"/>
                <w:lang w:val="en-US"/>
              </w:rPr>
              <w:t>grup</w:t>
            </w:r>
            <w:proofErr w:type="spellEnd"/>
          </w:p>
        </w:tc>
        <w:tc>
          <w:tcPr>
            <w:tcW w:w="2517" w:type="dxa"/>
            <w:vMerge/>
            <w:vAlign w:val="center"/>
          </w:tcPr>
          <w:p w14:paraId="480187C6" w14:textId="77777777" w:rsidR="001D4ABD" w:rsidRPr="000F441F" w:rsidRDefault="001D4ABD" w:rsidP="002C3241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4ABD" w:rsidRPr="000F441F" w14:paraId="26EB18CE" w14:textId="77777777" w:rsidTr="00941151">
        <w:trPr>
          <w:trHeight w:val="279"/>
        </w:trPr>
        <w:tc>
          <w:tcPr>
            <w:tcW w:w="704" w:type="dxa"/>
            <w:vAlign w:val="center"/>
          </w:tcPr>
          <w:p w14:paraId="7980754B" w14:textId="267E97DB" w:rsidR="001D4ABD" w:rsidRPr="00ED4832" w:rsidRDefault="00ED4832" w:rsidP="00ED4832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9</w:t>
            </w:r>
          </w:p>
        </w:tc>
        <w:tc>
          <w:tcPr>
            <w:tcW w:w="3827" w:type="dxa"/>
            <w:vAlign w:val="center"/>
          </w:tcPr>
          <w:p w14:paraId="5020BD53" w14:textId="77777777" w:rsidR="001D4ABD" w:rsidRPr="00ED4832" w:rsidRDefault="001D4ABD" w:rsidP="00ED4832">
            <w:pPr>
              <w:rPr>
                <w:rFonts w:ascii="Arial" w:hAnsi="Arial" w:cs="Arial"/>
                <w:b/>
              </w:rPr>
            </w:pPr>
            <w:r w:rsidRPr="00ED4832">
              <w:rPr>
                <w:rFonts w:ascii="Arial" w:hAnsi="Arial" w:cs="Arial"/>
                <w:b/>
              </w:rPr>
              <w:t>Minimalna odległość ostrzenia</w:t>
            </w:r>
          </w:p>
        </w:tc>
        <w:tc>
          <w:tcPr>
            <w:tcW w:w="6946" w:type="dxa"/>
            <w:vAlign w:val="center"/>
          </w:tcPr>
          <w:p w14:paraId="130BF564" w14:textId="3321E576" w:rsidR="001D4ABD" w:rsidRPr="009C5F13" w:rsidRDefault="001D4ABD" w:rsidP="00ED4832">
            <w:pPr>
              <w:ind w:left="98"/>
              <w:rPr>
                <w:rFonts w:ascii="Arial" w:hAnsi="Arial" w:cs="Arial"/>
                <w:b/>
                <w:lang w:val="en-US"/>
              </w:rPr>
            </w:pPr>
            <w:r w:rsidRPr="009C5F13">
              <w:rPr>
                <w:rFonts w:ascii="Arial" w:hAnsi="Arial" w:cs="Arial"/>
                <w:b/>
                <w:color w:val="FF0000"/>
                <w:lang w:val="en-US"/>
              </w:rPr>
              <w:t>0.4</w:t>
            </w:r>
            <w:r w:rsidR="00406EF5" w:rsidRPr="009C5F13">
              <w:rPr>
                <w:rFonts w:ascii="Arial" w:hAnsi="Arial" w:cs="Arial"/>
                <w:b/>
                <w:color w:val="FF0000"/>
                <w:lang w:val="en-US"/>
              </w:rPr>
              <w:t>1</w:t>
            </w:r>
            <w:r w:rsidRPr="009C5F13">
              <w:rPr>
                <w:rFonts w:ascii="Arial" w:hAnsi="Arial" w:cs="Arial"/>
                <w:b/>
                <w:color w:val="FF0000"/>
                <w:lang w:val="en-US"/>
              </w:rPr>
              <w:t xml:space="preserve"> m</w:t>
            </w:r>
          </w:p>
        </w:tc>
        <w:tc>
          <w:tcPr>
            <w:tcW w:w="2517" w:type="dxa"/>
            <w:vMerge/>
            <w:vAlign w:val="center"/>
          </w:tcPr>
          <w:p w14:paraId="4CD1C7CE" w14:textId="77777777" w:rsidR="001D4ABD" w:rsidRPr="000F441F" w:rsidRDefault="001D4ABD" w:rsidP="002C3241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4ABD" w:rsidRPr="000F441F" w14:paraId="2E5CD2BE" w14:textId="77777777" w:rsidTr="00941151">
        <w:trPr>
          <w:trHeight w:val="269"/>
        </w:trPr>
        <w:tc>
          <w:tcPr>
            <w:tcW w:w="704" w:type="dxa"/>
            <w:vAlign w:val="center"/>
          </w:tcPr>
          <w:p w14:paraId="220F535A" w14:textId="162EF42F" w:rsidR="001D4ABD" w:rsidRPr="00ED4832" w:rsidRDefault="001D4ABD" w:rsidP="00ED4832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D4832">
              <w:rPr>
                <w:rFonts w:ascii="Arial" w:hAnsi="Arial" w:cs="Arial"/>
                <w:color w:val="auto"/>
                <w:sz w:val="20"/>
                <w:szCs w:val="20"/>
              </w:rPr>
              <w:t>1</w:t>
            </w:r>
            <w:r w:rsidR="00ED4832">
              <w:rPr>
                <w:rFonts w:ascii="Arial" w:hAnsi="Arial" w:cs="Arial"/>
                <w:color w:val="auto"/>
                <w:sz w:val="20"/>
                <w:szCs w:val="20"/>
              </w:rPr>
              <w:t>0</w:t>
            </w:r>
          </w:p>
        </w:tc>
        <w:tc>
          <w:tcPr>
            <w:tcW w:w="3827" w:type="dxa"/>
            <w:vAlign w:val="center"/>
          </w:tcPr>
          <w:p w14:paraId="40FD6435" w14:textId="77777777" w:rsidR="001D4ABD" w:rsidRPr="00ED4832" w:rsidRDefault="001D4ABD" w:rsidP="00ED4832">
            <w:pPr>
              <w:rPr>
                <w:rFonts w:ascii="Arial" w:hAnsi="Arial" w:cs="Arial"/>
                <w:b/>
              </w:rPr>
            </w:pPr>
            <w:r w:rsidRPr="00ED4832">
              <w:rPr>
                <w:rFonts w:ascii="Arial" w:hAnsi="Arial" w:cs="Arial"/>
                <w:b/>
              </w:rPr>
              <w:t>Ogniskowa</w:t>
            </w:r>
          </w:p>
        </w:tc>
        <w:tc>
          <w:tcPr>
            <w:tcW w:w="6946" w:type="dxa"/>
            <w:vAlign w:val="center"/>
          </w:tcPr>
          <w:p w14:paraId="53FA2E27" w14:textId="4C15C816" w:rsidR="001D4ABD" w:rsidRPr="00ED4832" w:rsidRDefault="001D4ABD" w:rsidP="00ED4832">
            <w:pPr>
              <w:ind w:left="98"/>
              <w:rPr>
                <w:rFonts w:ascii="Arial" w:hAnsi="Arial" w:cs="Arial"/>
                <w:lang w:val="en-US"/>
              </w:rPr>
            </w:pPr>
            <w:r w:rsidRPr="00ED4832">
              <w:rPr>
                <w:rFonts w:ascii="Arial" w:hAnsi="Arial" w:cs="Arial"/>
                <w:lang w:val="en-US"/>
              </w:rPr>
              <w:t>50 mm</w:t>
            </w:r>
          </w:p>
        </w:tc>
        <w:tc>
          <w:tcPr>
            <w:tcW w:w="2517" w:type="dxa"/>
            <w:vMerge/>
            <w:vAlign w:val="center"/>
          </w:tcPr>
          <w:p w14:paraId="3FC97365" w14:textId="77777777" w:rsidR="001D4ABD" w:rsidRPr="000F441F" w:rsidRDefault="001D4ABD" w:rsidP="002C3241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4ABD" w:rsidRPr="000F441F" w14:paraId="405BE7EB" w14:textId="77777777" w:rsidTr="00941151">
        <w:trPr>
          <w:trHeight w:val="273"/>
        </w:trPr>
        <w:tc>
          <w:tcPr>
            <w:tcW w:w="704" w:type="dxa"/>
            <w:vAlign w:val="center"/>
          </w:tcPr>
          <w:p w14:paraId="3A0D8FD3" w14:textId="00FC4778" w:rsidR="001D4ABD" w:rsidRPr="00ED4832" w:rsidRDefault="001D4ABD" w:rsidP="00ED4832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D4832">
              <w:rPr>
                <w:rFonts w:ascii="Arial" w:hAnsi="Arial" w:cs="Arial"/>
                <w:color w:val="auto"/>
                <w:sz w:val="20"/>
                <w:szCs w:val="20"/>
              </w:rPr>
              <w:t>1</w:t>
            </w:r>
            <w:r w:rsidR="00ED4832">
              <w:rPr>
                <w:rFonts w:ascii="Arial" w:hAnsi="Arial" w:cs="Arial"/>
                <w:color w:val="auto"/>
                <w:sz w:val="20"/>
                <w:szCs w:val="20"/>
              </w:rPr>
              <w:t>1</w:t>
            </w:r>
          </w:p>
        </w:tc>
        <w:tc>
          <w:tcPr>
            <w:tcW w:w="3827" w:type="dxa"/>
          </w:tcPr>
          <w:p w14:paraId="35537276" w14:textId="77777777" w:rsidR="001D4ABD" w:rsidRPr="00ED4832" w:rsidRDefault="001D4ABD" w:rsidP="00ED4832">
            <w:pPr>
              <w:rPr>
                <w:rFonts w:ascii="Arial" w:hAnsi="Arial" w:cs="Arial"/>
                <w:b/>
              </w:rPr>
            </w:pPr>
            <w:r w:rsidRPr="00ED4832">
              <w:rPr>
                <w:rFonts w:ascii="Arial" w:hAnsi="Arial" w:cs="Arial"/>
                <w:b/>
              </w:rPr>
              <w:t>Migawka centralna</w:t>
            </w:r>
          </w:p>
        </w:tc>
        <w:tc>
          <w:tcPr>
            <w:tcW w:w="6946" w:type="dxa"/>
          </w:tcPr>
          <w:p w14:paraId="5D5AE66B" w14:textId="26F94BF7" w:rsidR="001D4ABD" w:rsidRPr="00ED4832" w:rsidRDefault="001D4ABD" w:rsidP="00ED4832">
            <w:pPr>
              <w:ind w:left="98"/>
              <w:rPr>
                <w:rFonts w:ascii="Arial" w:hAnsi="Arial" w:cs="Arial"/>
                <w:lang w:val="en-US"/>
              </w:rPr>
            </w:pPr>
            <w:proofErr w:type="spellStart"/>
            <w:r w:rsidRPr="00ED4832">
              <w:rPr>
                <w:rFonts w:ascii="Arial" w:hAnsi="Arial" w:cs="Arial"/>
                <w:lang w:val="en-US"/>
              </w:rPr>
              <w:t>nie</w:t>
            </w:r>
            <w:proofErr w:type="spellEnd"/>
          </w:p>
        </w:tc>
        <w:tc>
          <w:tcPr>
            <w:tcW w:w="2517" w:type="dxa"/>
            <w:vMerge/>
          </w:tcPr>
          <w:p w14:paraId="034670A4" w14:textId="77777777" w:rsidR="001D4ABD" w:rsidRPr="000F441F" w:rsidRDefault="001D4ABD" w:rsidP="002C3241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4ABD" w:rsidRPr="000F441F" w14:paraId="4945581D" w14:textId="77777777" w:rsidTr="00941151">
        <w:trPr>
          <w:trHeight w:val="277"/>
        </w:trPr>
        <w:tc>
          <w:tcPr>
            <w:tcW w:w="704" w:type="dxa"/>
            <w:vAlign w:val="center"/>
          </w:tcPr>
          <w:p w14:paraId="20DCFFE3" w14:textId="7FAB78DE" w:rsidR="001D4ABD" w:rsidRPr="00ED4832" w:rsidRDefault="001D4ABD" w:rsidP="00ED4832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D4832">
              <w:rPr>
                <w:rFonts w:ascii="Arial" w:hAnsi="Arial" w:cs="Arial"/>
                <w:color w:val="auto"/>
                <w:sz w:val="20"/>
                <w:szCs w:val="20"/>
              </w:rPr>
              <w:t>1</w:t>
            </w:r>
            <w:r w:rsidR="00ED4832">
              <w:rPr>
                <w:rFonts w:ascii="Arial" w:hAnsi="Arial" w:cs="Arial"/>
                <w:color w:val="auto"/>
                <w:sz w:val="20"/>
                <w:szCs w:val="20"/>
              </w:rPr>
              <w:t>2</w:t>
            </w:r>
          </w:p>
        </w:tc>
        <w:tc>
          <w:tcPr>
            <w:tcW w:w="3827" w:type="dxa"/>
          </w:tcPr>
          <w:p w14:paraId="595165F4" w14:textId="77777777" w:rsidR="001D4ABD" w:rsidRPr="00ED4832" w:rsidRDefault="001D4ABD" w:rsidP="00ED4832">
            <w:pPr>
              <w:rPr>
                <w:rFonts w:ascii="Arial" w:hAnsi="Arial" w:cs="Arial"/>
                <w:b/>
              </w:rPr>
            </w:pPr>
            <w:r w:rsidRPr="00ED4832">
              <w:rPr>
                <w:rFonts w:ascii="Arial" w:hAnsi="Arial" w:cs="Arial"/>
                <w:b/>
              </w:rPr>
              <w:t>Kąt widzenia</w:t>
            </w:r>
          </w:p>
        </w:tc>
        <w:tc>
          <w:tcPr>
            <w:tcW w:w="6946" w:type="dxa"/>
          </w:tcPr>
          <w:p w14:paraId="22C12E37" w14:textId="10048247" w:rsidR="001D4ABD" w:rsidRPr="009C5F13" w:rsidRDefault="00CA1281" w:rsidP="00ED4832">
            <w:pPr>
              <w:ind w:left="98"/>
              <w:rPr>
                <w:rFonts w:ascii="Arial" w:hAnsi="Arial" w:cs="Arial"/>
                <w:b/>
                <w:lang w:val="en-US"/>
              </w:rPr>
            </w:pPr>
            <w:r w:rsidRPr="009C5F13">
              <w:rPr>
                <w:rFonts w:ascii="Arial" w:hAnsi="Arial" w:cs="Arial"/>
                <w:b/>
                <w:color w:val="FF0000"/>
                <w:lang w:val="en-US"/>
              </w:rPr>
              <w:t xml:space="preserve">Min. </w:t>
            </w:r>
            <w:r w:rsidR="001D4ABD" w:rsidRPr="009C5F13">
              <w:rPr>
                <w:rFonts w:ascii="Arial" w:hAnsi="Arial" w:cs="Arial"/>
                <w:b/>
                <w:color w:val="FF0000"/>
                <w:lang w:val="en-US"/>
              </w:rPr>
              <w:t>4</w:t>
            </w:r>
            <w:r w:rsidRPr="009C5F13">
              <w:rPr>
                <w:rFonts w:ascii="Arial" w:hAnsi="Arial" w:cs="Arial"/>
                <w:b/>
                <w:color w:val="FF0000"/>
                <w:lang w:val="en-US"/>
              </w:rPr>
              <w:t>6º</w:t>
            </w:r>
          </w:p>
        </w:tc>
        <w:tc>
          <w:tcPr>
            <w:tcW w:w="2517" w:type="dxa"/>
            <w:vMerge/>
          </w:tcPr>
          <w:p w14:paraId="6816AF06" w14:textId="77777777" w:rsidR="001D4ABD" w:rsidRPr="000F441F" w:rsidRDefault="001D4ABD" w:rsidP="002C3241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4ABD" w:rsidRPr="000F441F" w14:paraId="0911425A" w14:textId="77777777" w:rsidTr="00ED4832">
        <w:trPr>
          <w:trHeight w:val="407"/>
        </w:trPr>
        <w:tc>
          <w:tcPr>
            <w:tcW w:w="704" w:type="dxa"/>
            <w:vAlign w:val="center"/>
          </w:tcPr>
          <w:p w14:paraId="04522FB3" w14:textId="36BD83F9" w:rsidR="001D4ABD" w:rsidRPr="00ED4832" w:rsidRDefault="001D4ABD" w:rsidP="00ED4832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D4832">
              <w:rPr>
                <w:rFonts w:ascii="Arial" w:hAnsi="Arial" w:cs="Arial"/>
                <w:color w:val="auto"/>
                <w:sz w:val="20"/>
                <w:szCs w:val="20"/>
              </w:rPr>
              <w:t>1</w:t>
            </w:r>
            <w:r w:rsidR="00ED4832">
              <w:rPr>
                <w:rFonts w:ascii="Arial" w:hAnsi="Arial" w:cs="Arial"/>
                <w:color w:val="auto"/>
                <w:sz w:val="20"/>
                <w:szCs w:val="20"/>
              </w:rPr>
              <w:t>3</w:t>
            </w:r>
          </w:p>
        </w:tc>
        <w:tc>
          <w:tcPr>
            <w:tcW w:w="3827" w:type="dxa"/>
          </w:tcPr>
          <w:p w14:paraId="5FFC8D5D" w14:textId="77777777" w:rsidR="001D4ABD" w:rsidRPr="00ED4832" w:rsidRDefault="001D4ABD" w:rsidP="00ED4832">
            <w:pPr>
              <w:rPr>
                <w:rFonts w:ascii="Arial" w:hAnsi="Arial" w:cs="Arial"/>
                <w:b/>
              </w:rPr>
            </w:pPr>
            <w:r w:rsidRPr="00ED4832">
              <w:rPr>
                <w:rFonts w:ascii="Arial" w:hAnsi="Arial" w:cs="Arial"/>
                <w:b/>
              </w:rPr>
              <w:t>Otwór przysłony/</w:t>
            </w:r>
            <w:proofErr w:type="spellStart"/>
            <w:r w:rsidRPr="00ED4832">
              <w:rPr>
                <w:rFonts w:ascii="Arial" w:hAnsi="Arial" w:cs="Arial"/>
                <w:b/>
              </w:rPr>
              <w:t>światłosiła</w:t>
            </w:r>
            <w:proofErr w:type="spellEnd"/>
          </w:p>
        </w:tc>
        <w:tc>
          <w:tcPr>
            <w:tcW w:w="6946" w:type="dxa"/>
          </w:tcPr>
          <w:p w14:paraId="76C8107C" w14:textId="48316044" w:rsidR="001D4ABD" w:rsidRPr="00ED4832" w:rsidRDefault="001D4ABD" w:rsidP="00ED4832">
            <w:pPr>
              <w:ind w:left="98"/>
              <w:rPr>
                <w:rFonts w:ascii="Arial" w:hAnsi="Arial" w:cs="Arial"/>
                <w:lang w:val="en-US"/>
              </w:rPr>
            </w:pPr>
            <w:r w:rsidRPr="00ED4832">
              <w:rPr>
                <w:rFonts w:ascii="Arial" w:hAnsi="Arial" w:cs="Arial"/>
                <w:lang w:val="en-US"/>
              </w:rPr>
              <w:t>f/1.4</w:t>
            </w:r>
          </w:p>
        </w:tc>
        <w:tc>
          <w:tcPr>
            <w:tcW w:w="2517" w:type="dxa"/>
            <w:vMerge/>
          </w:tcPr>
          <w:p w14:paraId="742D4DDE" w14:textId="77777777" w:rsidR="001D4ABD" w:rsidRPr="000F441F" w:rsidRDefault="001D4ABD" w:rsidP="002C3241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BD39C98" w14:textId="5DFC43DE" w:rsidR="007B4185" w:rsidRDefault="007B4185" w:rsidP="006D001F">
      <w:pPr>
        <w:pStyle w:val="Nagwek"/>
        <w:jc w:val="both"/>
        <w:rPr>
          <w:rFonts w:ascii="Arial" w:hAnsi="Arial" w:cs="Arial"/>
          <w:i/>
          <w:sz w:val="16"/>
          <w:szCs w:val="16"/>
        </w:rPr>
      </w:pPr>
    </w:p>
    <w:p w14:paraId="31C487FF" w14:textId="5BA20E23" w:rsidR="00ED4832" w:rsidRDefault="00ED4832" w:rsidP="006D001F">
      <w:pPr>
        <w:pStyle w:val="Nagwek"/>
        <w:jc w:val="both"/>
        <w:rPr>
          <w:rFonts w:ascii="Arial" w:hAnsi="Arial" w:cs="Arial"/>
          <w:i/>
          <w:sz w:val="16"/>
          <w:szCs w:val="16"/>
        </w:rPr>
      </w:pPr>
    </w:p>
    <w:p w14:paraId="73054002" w14:textId="2B759120" w:rsidR="00ED4832" w:rsidRDefault="00ED4832" w:rsidP="006D001F">
      <w:pPr>
        <w:pStyle w:val="Nagwek"/>
        <w:jc w:val="both"/>
        <w:rPr>
          <w:rFonts w:ascii="Arial" w:hAnsi="Arial" w:cs="Arial"/>
          <w:i/>
          <w:sz w:val="16"/>
          <w:szCs w:val="16"/>
        </w:rPr>
      </w:pPr>
    </w:p>
    <w:p w14:paraId="63163A74" w14:textId="66CD4D27" w:rsidR="00ED4832" w:rsidRDefault="00ED4832" w:rsidP="006D001F">
      <w:pPr>
        <w:pStyle w:val="Nagwek"/>
        <w:jc w:val="both"/>
        <w:rPr>
          <w:rFonts w:ascii="Arial" w:hAnsi="Arial" w:cs="Arial"/>
          <w:i/>
          <w:sz w:val="16"/>
          <w:szCs w:val="16"/>
        </w:rPr>
      </w:pPr>
    </w:p>
    <w:tbl>
      <w:tblPr>
        <w:tblStyle w:val="Tabela-Siatka"/>
        <w:tblW w:w="13994" w:type="dxa"/>
        <w:tblLayout w:type="fixed"/>
        <w:tblLook w:val="04A0" w:firstRow="1" w:lastRow="0" w:firstColumn="1" w:lastColumn="0" w:noHBand="0" w:noVBand="1"/>
      </w:tblPr>
      <w:tblGrid>
        <w:gridCol w:w="704"/>
        <w:gridCol w:w="3827"/>
        <w:gridCol w:w="6946"/>
        <w:gridCol w:w="2517"/>
      </w:tblGrid>
      <w:tr w:rsidR="00ED4832" w:rsidRPr="001D4ABD" w14:paraId="16FC3230" w14:textId="77777777" w:rsidTr="00ED4832">
        <w:trPr>
          <w:trHeight w:val="960"/>
        </w:trPr>
        <w:tc>
          <w:tcPr>
            <w:tcW w:w="13994" w:type="dxa"/>
            <w:gridSpan w:val="4"/>
            <w:vAlign w:val="center"/>
          </w:tcPr>
          <w:p w14:paraId="276F9D92" w14:textId="54960641" w:rsidR="00ED4832" w:rsidRPr="00F01D50" w:rsidRDefault="00FB6373" w:rsidP="00F01D50">
            <w:pPr>
              <w:pStyle w:val="Akapitzlist"/>
              <w:widowControl w:val="0"/>
              <w:numPr>
                <w:ilvl w:val="0"/>
                <w:numId w:val="12"/>
              </w:numPr>
              <w:suppressAutoHyphens/>
              <w:spacing w:after="120" w:line="259" w:lineRule="auto"/>
              <w:ind w:left="306"/>
              <w:jc w:val="both"/>
              <w:rPr>
                <w:rFonts w:ascii="Arial" w:eastAsia="Calibri" w:hAnsi="Arial" w:cs="Arial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b/>
                <w:bCs/>
                <w:sz w:val="28"/>
                <w:szCs w:val="24"/>
                <w:lang w:eastAsia="en-US"/>
              </w:rPr>
              <w:lastRenderedPageBreak/>
              <w:t xml:space="preserve"> </w:t>
            </w:r>
            <w:r w:rsidR="00ED4832" w:rsidRPr="00F01D50">
              <w:rPr>
                <w:rFonts w:ascii="Arial" w:eastAsia="Calibri" w:hAnsi="Arial" w:cs="Arial"/>
                <w:b/>
                <w:bCs/>
                <w:sz w:val="28"/>
                <w:szCs w:val="24"/>
                <w:lang w:eastAsia="en-US"/>
              </w:rPr>
              <w:t xml:space="preserve">Obiektyw </w:t>
            </w:r>
            <w:r w:rsidR="00ED4832" w:rsidRPr="00F01D50">
              <w:rPr>
                <w:rFonts w:ascii="Arial" w:hAnsi="Arial" w:cs="Arial"/>
                <w:b/>
                <w:bCs/>
                <w:sz w:val="24"/>
              </w:rPr>
              <w:t>70-200/2.8 + filtr UV</w:t>
            </w:r>
            <w:r w:rsidR="00ED4832" w:rsidRPr="00F01D50">
              <w:rPr>
                <w:rFonts w:ascii="Arial" w:eastAsia="Calibri" w:hAnsi="Arial" w:cs="Arial"/>
                <w:b/>
                <w:bCs/>
                <w:sz w:val="28"/>
                <w:szCs w:val="24"/>
                <w:lang w:eastAsia="en-US"/>
              </w:rPr>
              <w:t xml:space="preserve"> – 1 sztuka</w:t>
            </w:r>
            <w:r w:rsidR="00ED4832" w:rsidRPr="00F01D50">
              <w:rPr>
                <w:rFonts w:ascii="Arial" w:eastAsia="Calibri" w:hAnsi="Arial" w:cs="Arial"/>
                <w:b/>
                <w:bCs/>
                <w:sz w:val="24"/>
                <w:szCs w:val="24"/>
                <w:lang w:eastAsia="en-US"/>
              </w:rPr>
              <w:t xml:space="preserve"> spełniający poniższe parametry techniczne lub cechy</w:t>
            </w:r>
          </w:p>
          <w:p w14:paraId="1B24EC41" w14:textId="77777777" w:rsidR="00ED4832" w:rsidRPr="001D4ABD" w:rsidRDefault="00ED4832" w:rsidP="00ED4832">
            <w:pPr>
              <w:widowControl w:val="0"/>
              <w:suppressAutoHyphens/>
              <w:spacing w:after="120" w:line="259" w:lineRule="auto"/>
              <w:rPr>
                <w:rFonts w:ascii="Arial" w:eastAsia="Calibri" w:hAnsi="Arial" w:cs="Arial"/>
                <w:b/>
                <w:bCs/>
                <w:lang w:eastAsia="en-US"/>
              </w:rPr>
            </w:pPr>
            <w:r w:rsidRPr="001D4ABD">
              <w:rPr>
                <w:rFonts w:ascii="Arial" w:eastAsia="Calibri" w:hAnsi="Arial" w:cs="Arial"/>
                <w:b/>
                <w:bCs/>
                <w:sz w:val="22"/>
                <w:lang w:eastAsia="en-US"/>
              </w:rPr>
              <w:t>Oferowany model, producent*</w:t>
            </w:r>
            <w:r w:rsidRPr="001D4ABD">
              <w:rPr>
                <w:rFonts w:ascii="Arial" w:eastAsia="Calibri" w:hAnsi="Arial" w:cs="Arial"/>
                <w:b/>
                <w:bCs/>
                <w:lang w:eastAsia="en-US"/>
              </w:rPr>
              <w:t xml:space="preserve"> </w:t>
            </w:r>
            <w:r w:rsidRPr="001D4ABD">
              <w:rPr>
                <w:rFonts w:ascii="Arial" w:eastAsia="Calibri" w:hAnsi="Arial" w:cs="Arial"/>
                <w:bCs/>
                <w:lang w:eastAsia="en-US"/>
              </w:rPr>
              <w:t>…………………………………………………………………………………………………………………………………………</w:t>
            </w:r>
          </w:p>
          <w:p w14:paraId="72883CAC" w14:textId="77777777" w:rsidR="00ED4832" w:rsidRPr="001D4ABD" w:rsidRDefault="00ED4832" w:rsidP="00ED4832">
            <w:pPr>
              <w:widowControl w:val="0"/>
              <w:suppressAutoHyphens/>
              <w:ind w:left="-207"/>
              <w:jc w:val="center"/>
              <w:rPr>
                <w:rFonts w:ascii="Arial" w:hAnsi="Arial" w:cs="Arial"/>
                <w:i/>
                <w:iCs/>
                <w:szCs w:val="22"/>
              </w:rPr>
            </w:pPr>
            <w:r w:rsidRPr="001D4ABD">
              <w:rPr>
                <w:rFonts w:ascii="Arial" w:eastAsia="Calibri" w:hAnsi="Arial" w:cs="Arial"/>
                <w:bCs/>
                <w:i/>
                <w:sz w:val="18"/>
                <w:lang w:eastAsia="en-US"/>
              </w:rPr>
              <w:t>(</w:t>
            </w:r>
            <w:r w:rsidRPr="001D4ABD">
              <w:rPr>
                <w:rFonts w:ascii="Arial" w:hAnsi="Arial" w:cs="Arial"/>
                <w:i/>
                <w:iCs/>
                <w:szCs w:val="22"/>
              </w:rPr>
              <w:t>należy podać pełną nazwę urządzenia oraz pełną nazwę producenta, w celu jednoznacznej identyfikacji oferowanego urządzenia)</w:t>
            </w:r>
          </w:p>
          <w:p w14:paraId="6F8C8220" w14:textId="77777777" w:rsidR="00ED4832" w:rsidRPr="001D4ABD" w:rsidRDefault="00ED4832" w:rsidP="00ED4832">
            <w:pPr>
              <w:widowControl w:val="0"/>
              <w:suppressAutoHyphens/>
              <w:ind w:left="-207"/>
              <w:rPr>
                <w:rFonts w:ascii="Arial" w:eastAsia="Calibri" w:hAnsi="Arial" w:cs="Arial"/>
                <w:bCs/>
                <w:i/>
                <w:lang w:eastAsia="en-US"/>
              </w:rPr>
            </w:pPr>
            <w:r w:rsidRPr="001D4ABD">
              <w:rPr>
                <w:rFonts w:ascii="Arial" w:eastAsia="Calibri" w:hAnsi="Arial" w:cs="Arial"/>
                <w:bCs/>
                <w:i/>
                <w:lang w:eastAsia="en-US"/>
              </w:rPr>
              <w:t>)</w:t>
            </w:r>
          </w:p>
          <w:p w14:paraId="01440FF5" w14:textId="7DE0DABF" w:rsidR="00ED4832" w:rsidRPr="001D4ABD" w:rsidRDefault="00ED4832" w:rsidP="00ED4832">
            <w:pPr>
              <w:widowControl w:val="0"/>
              <w:suppressAutoHyphens/>
              <w:jc w:val="both"/>
              <w:rPr>
                <w:rFonts w:ascii="Arial" w:eastAsia="Calibri" w:hAnsi="Arial" w:cs="Arial"/>
                <w:lang w:eastAsia="en-US"/>
              </w:rPr>
            </w:pPr>
            <w:r w:rsidRPr="001D4ABD">
              <w:rPr>
                <w:rFonts w:ascii="Arial" w:eastAsia="Calibri" w:hAnsi="Arial" w:cs="Arial"/>
                <w:b/>
                <w:sz w:val="22"/>
                <w:lang w:eastAsia="en-US"/>
              </w:rPr>
              <w:t>Oferowany okres gwarancji*</w:t>
            </w:r>
            <w:r w:rsidRPr="001D4ABD">
              <w:rPr>
                <w:rFonts w:ascii="Arial" w:eastAsia="Calibri" w:hAnsi="Arial" w:cs="Arial"/>
                <w:lang w:eastAsia="en-US"/>
              </w:rPr>
              <w:t xml:space="preserve"> ………………………………………………………………………………………………………………………………………………</w:t>
            </w:r>
          </w:p>
          <w:p w14:paraId="2B24DE01" w14:textId="77777777" w:rsidR="00ED4832" w:rsidRPr="001D4ABD" w:rsidRDefault="00ED4832" w:rsidP="00ED4832">
            <w:pPr>
              <w:widowControl w:val="0"/>
              <w:suppressAutoHyphens/>
              <w:ind w:right="1408"/>
              <w:rPr>
                <w:rFonts w:ascii="Arial" w:eastAsia="Calibri" w:hAnsi="Arial" w:cs="Arial"/>
                <w:sz w:val="18"/>
                <w:lang w:eastAsia="en-US"/>
              </w:rPr>
            </w:pPr>
            <w:r w:rsidRPr="001D4ABD">
              <w:rPr>
                <w:rFonts w:ascii="Arial" w:hAnsi="Arial" w:cs="Arial"/>
                <w:i/>
                <w:iCs/>
                <w:szCs w:val="22"/>
              </w:rPr>
              <w:t>(należy podać oferowany okres gwarancji w miesiącach, minimalny okres gwarancji producenta wynosi 24 miesiące</w:t>
            </w:r>
            <w:r w:rsidRPr="001D4ABD">
              <w:rPr>
                <w:rFonts w:ascii="Arial" w:eastAsia="Calibri" w:hAnsi="Arial" w:cs="Arial"/>
                <w:sz w:val="18"/>
                <w:lang w:eastAsia="en-US"/>
              </w:rPr>
              <w:t>)</w:t>
            </w:r>
          </w:p>
          <w:p w14:paraId="4065A874" w14:textId="77777777" w:rsidR="00ED4832" w:rsidRPr="001D4ABD" w:rsidRDefault="00ED4832" w:rsidP="00ED4832">
            <w:pPr>
              <w:pStyle w:val="Default"/>
              <w:rPr>
                <w:rFonts w:ascii="Arial" w:hAnsi="Arial" w:cs="Arial"/>
                <w:b/>
                <w:bCs/>
                <w:color w:val="auto"/>
                <w:sz w:val="16"/>
                <w:szCs w:val="18"/>
              </w:rPr>
            </w:pPr>
          </w:p>
        </w:tc>
      </w:tr>
      <w:tr w:rsidR="00ED4832" w:rsidRPr="00941151" w14:paraId="6325359F" w14:textId="77777777" w:rsidTr="00941151">
        <w:trPr>
          <w:trHeight w:val="1301"/>
        </w:trPr>
        <w:tc>
          <w:tcPr>
            <w:tcW w:w="704" w:type="dxa"/>
            <w:vAlign w:val="center"/>
          </w:tcPr>
          <w:p w14:paraId="641E1488" w14:textId="77777777" w:rsidR="00ED4832" w:rsidRPr="00941151" w:rsidRDefault="00ED4832" w:rsidP="00ED4832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</w:pPr>
            <w:r w:rsidRPr="00941151"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  <w:t>Lp.</w:t>
            </w:r>
          </w:p>
        </w:tc>
        <w:tc>
          <w:tcPr>
            <w:tcW w:w="3827" w:type="dxa"/>
            <w:vAlign w:val="center"/>
          </w:tcPr>
          <w:p w14:paraId="71068EFA" w14:textId="77777777" w:rsidR="00ED4832" w:rsidRPr="00941151" w:rsidRDefault="00ED4832" w:rsidP="00ED4832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</w:pPr>
            <w:r w:rsidRPr="00941151"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  <w:t>Nazwa elementu, parametry i możliwości sprzętu</w:t>
            </w:r>
          </w:p>
        </w:tc>
        <w:tc>
          <w:tcPr>
            <w:tcW w:w="6946" w:type="dxa"/>
            <w:vAlign w:val="center"/>
          </w:tcPr>
          <w:p w14:paraId="23A80A67" w14:textId="77777777" w:rsidR="00ED4832" w:rsidRPr="00941151" w:rsidRDefault="00ED4832" w:rsidP="00ED4832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</w:pPr>
            <w:r w:rsidRPr="00941151"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  <w:t>Opis techniczny (minimalne wymagania Zamawiającego)</w:t>
            </w:r>
          </w:p>
        </w:tc>
        <w:tc>
          <w:tcPr>
            <w:tcW w:w="2517" w:type="dxa"/>
            <w:vAlign w:val="center"/>
          </w:tcPr>
          <w:p w14:paraId="00A3D562" w14:textId="77777777" w:rsidR="00ED4832" w:rsidRPr="00941151" w:rsidRDefault="00ED4832" w:rsidP="00ED4832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</w:pPr>
            <w:r w:rsidRPr="00941151"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  <w:t xml:space="preserve">Spełnienie wymagań Zamawiającego przez oferowane urządzenie </w:t>
            </w:r>
          </w:p>
          <w:p w14:paraId="283DBA6A" w14:textId="77777777" w:rsidR="00ED4832" w:rsidRPr="00941151" w:rsidRDefault="00ED4832" w:rsidP="00ED4832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</w:pPr>
            <w:r w:rsidRPr="00941151"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  <w:t>(TAK lub NIE – właściwe proszę zaznaczyć „X” lub „V”)</w:t>
            </w:r>
          </w:p>
        </w:tc>
      </w:tr>
      <w:tr w:rsidR="00ED4832" w:rsidRPr="000F441F" w14:paraId="002FA122" w14:textId="77777777" w:rsidTr="00941151">
        <w:trPr>
          <w:trHeight w:val="270"/>
        </w:trPr>
        <w:tc>
          <w:tcPr>
            <w:tcW w:w="704" w:type="dxa"/>
            <w:vAlign w:val="center"/>
          </w:tcPr>
          <w:p w14:paraId="0CEC760B" w14:textId="6BE3F09F" w:rsidR="00ED4832" w:rsidRPr="00ED4832" w:rsidRDefault="00ED4832" w:rsidP="00ED4832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1</w:t>
            </w:r>
          </w:p>
        </w:tc>
        <w:tc>
          <w:tcPr>
            <w:tcW w:w="3827" w:type="dxa"/>
            <w:vAlign w:val="center"/>
          </w:tcPr>
          <w:p w14:paraId="66794C3A" w14:textId="77777777" w:rsidR="00ED4832" w:rsidRPr="00ED4832" w:rsidRDefault="00ED4832" w:rsidP="00ED4832">
            <w:pPr>
              <w:pStyle w:val="Defaul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ED4832">
              <w:rPr>
                <w:rFonts w:ascii="Arial" w:hAnsi="Arial" w:cs="Arial"/>
                <w:b/>
                <w:color w:val="auto"/>
                <w:sz w:val="20"/>
                <w:szCs w:val="20"/>
              </w:rPr>
              <w:t>Mocowanie</w:t>
            </w:r>
          </w:p>
        </w:tc>
        <w:tc>
          <w:tcPr>
            <w:tcW w:w="6946" w:type="dxa"/>
            <w:vAlign w:val="center"/>
          </w:tcPr>
          <w:p w14:paraId="566E2ACE" w14:textId="77777777" w:rsidR="00ED4832" w:rsidRPr="00ED4832" w:rsidRDefault="00ED4832" w:rsidP="00ED4832">
            <w:pPr>
              <w:ind w:left="98"/>
              <w:rPr>
                <w:rFonts w:ascii="Arial" w:hAnsi="Arial" w:cs="Arial"/>
                <w:lang w:val="en-US"/>
              </w:rPr>
            </w:pPr>
            <w:proofErr w:type="spellStart"/>
            <w:r w:rsidRPr="00ED4832">
              <w:rPr>
                <w:rFonts w:ascii="Arial" w:hAnsi="Arial" w:cs="Arial"/>
                <w:lang w:val="en-US"/>
              </w:rPr>
              <w:t>Kompatybilny</w:t>
            </w:r>
            <w:proofErr w:type="spellEnd"/>
            <w:r w:rsidRPr="00ED4832">
              <w:rPr>
                <w:rFonts w:ascii="Arial" w:hAnsi="Arial" w:cs="Arial"/>
                <w:lang w:val="en-US"/>
              </w:rPr>
              <w:t xml:space="preserve"> z </w:t>
            </w:r>
            <w:proofErr w:type="spellStart"/>
            <w:r w:rsidRPr="00ED4832">
              <w:rPr>
                <w:rFonts w:ascii="Arial" w:hAnsi="Arial" w:cs="Arial"/>
                <w:lang w:val="en-US"/>
              </w:rPr>
              <w:t>korpusem</w:t>
            </w:r>
            <w:proofErr w:type="spellEnd"/>
          </w:p>
        </w:tc>
        <w:tc>
          <w:tcPr>
            <w:tcW w:w="2517" w:type="dxa"/>
            <w:vMerge w:val="restart"/>
            <w:vAlign w:val="center"/>
          </w:tcPr>
          <w:p w14:paraId="5B6D0397" w14:textId="77777777" w:rsidR="00ED4832" w:rsidRPr="000F441F" w:rsidRDefault="00D61A6C" w:rsidP="00ED4832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sdt>
              <w:sdtPr>
                <w:rPr>
                  <w:rFonts w:ascii="Arial" w:eastAsia="Calibri" w:hAnsi="Arial" w:cs="Arial"/>
                  <w:color w:val="auto"/>
                  <w:sz w:val="36"/>
                  <w:szCs w:val="22"/>
                  <w:lang w:eastAsia="en-US"/>
                </w:rPr>
                <w:id w:val="-19205518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4832" w:rsidRPr="00EA5FB4">
                  <w:rPr>
                    <w:rFonts w:ascii="Segoe UI Symbol" w:eastAsia="Calibri" w:hAnsi="Segoe UI Symbol" w:cs="Segoe UI Symbol"/>
                    <w:color w:val="auto"/>
                    <w:sz w:val="36"/>
                    <w:szCs w:val="22"/>
                    <w:lang w:eastAsia="en-US"/>
                  </w:rPr>
                  <w:t>☐</w:t>
                </w:r>
              </w:sdtContent>
            </w:sdt>
            <w:r w:rsidR="00ED4832" w:rsidRPr="00EA5FB4">
              <w:rPr>
                <w:rFonts w:ascii="Arial" w:eastAsia="Calibri" w:hAnsi="Arial" w:cs="Arial"/>
                <w:color w:val="auto"/>
                <w:sz w:val="28"/>
                <w:szCs w:val="18"/>
                <w:lang w:eastAsia="en-US"/>
              </w:rPr>
              <w:t xml:space="preserve"> TAK / </w:t>
            </w:r>
            <w:sdt>
              <w:sdtPr>
                <w:rPr>
                  <w:rFonts w:ascii="Arial" w:eastAsia="Calibri" w:hAnsi="Arial" w:cs="Arial"/>
                  <w:color w:val="auto"/>
                  <w:sz w:val="36"/>
                  <w:szCs w:val="22"/>
                  <w:lang w:eastAsia="en-US"/>
                </w:rPr>
                <w:id w:val="-9320417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4832" w:rsidRPr="00EA5FB4">
                  <w:rPr>
                    <w:rFonts w:ascii="Segoe UI Symbol" w:eastAsia="Calibri" w:hAnsi="Segoe UI Symbol" w:cs="Segoe UI Symbol"/>
                    <w:color w:val="auto"/>
                    <w:sz w:val="36"/>
                    <w:szCs w:val="22"/>
                    <w:lang w:eastAsia="en-US"/>
                  </w:rPr>
                  <w:t>☐</w:t>
                </w:r>
              </w:sdtContent>
            </w:sdt>
            <w:r w:rsidR="00ED4832" w:rsidRPr="00EA5FB4">
              <w:rPr>
                <w:rFonts w:ascii="Arial" w:eastAsia="Calibri" w:hAnsi="Arial" w:cs="Arial"/>
                <w:color w:val="auto"/>
                <w:sz w:val="28"/>
                <w:szCs w:val="18"/>
                <w:lang w:eastAsia="en-US"/>
              </w:rPr>
              <w:t xml:space="preserve"> NIE</w:t>
            </w:r>
          </w:p>
        </w:tc>
      </w:tr>
      <w:tr w:rsidR="00ED4832" w:rsidRPr="000F441F" w14:paraId="2879D088" w14:textId="77777777" w:rsidTr="00941151">
        <w:trPr>
          <w:trHeight w:val="275"/>
        </w:trPr>
        <w:tc>
          <w:tcPr>
            <w:tcW w:w="704" w:type="dxa"/>
            <w:vAlign w:val="center"/>
          </w:tcPr>
          <w:p w14:paraId="3E4550B2" w14:textId="7882A0B9" w:rsidR="00ED4832" w:rsidRPr="00ED4832" w:rsidRDefault="00ED4832" w:rsidP="00ED4832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2</w:t>
            </w:r>
          </w:p>
        </w:tc>
        <w:tc>
          <w:tcPr>
            <w:tcW w:w="3827" w:type="dxa"/>
            <w:vAlign w:val="center"/>
          </w:tcPr>
          <w:p w14:paraId="0435911D" w14:textId="77777777" w:rsidR="00ED4832" w:rsidRPr="00ED4832" w:rsidRDefault="00ED4832" w:rsidP="00ED4832">
            <w:pPr>
              <w:pStyle w:val="Defaul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ED4832">
              <w:rPr>
                <w:rFonts w:ascii="Arial" w:hAnsi="Arial" w:cs="Arial"/>
                <w:b/>
                <w:color w:val="auto"/>
                <w:sz w:val="20"/>
                <w:szCs w:val="20"/>
              </w:rPr>
              <w:t>Średnica filtra</w:t>
            </w:r>
          </w:p>
        </w:tc>
        <w:tc>
          <w:tcPr>
            <w:tcW w:w="6946" w:type="dxa"/>
            <w:vAlign w:val="center"/>
          </w:tcPr>
          <w:p w14:paraId="160CBC3C" w14:textId="77777777" w:rsidR="00ED4832" w:rsidRPr="00ED4832" w:rsidRDefault="00ED4832" w:rsidP="00ED4832">
            <w:pPr>
              <w:ind w:left="98"/>
              <w:rPr>
                <w:rFonts w:ascii="Arial" w:hAnsi="Arial" w:cs="Arial"/>
                <w:lang w:val="en-US"/>
              </w:rPr>
            </w:pPr>
            <w:r w:rsidRPr="00ED4832">
              <w:rPr>
                <w:rFonts w:ascii="Arial" w:hAnsi="Arial" w:cs="Arial"/>
                <w:lang w:val="en-US"/>
              </w:rPr>
              <w:t>77 mm</w:t>
            </w:r>
          </w:p>
        </w:tc>
        <w:tc>
          <w:tcPr>
            <w:tcW w:w="2517" w:type="dxa"/>
            <w:vMerge/>
            <w:vAlign w:val="center"/>
          </w:tcPr>
          <w:p w14:paraId="019E1434" w14:textId="77777777" w:rsidR="00ED4832" w:rsidRPr="000F441F" w:rsidRDefault="00ED4832" w:rsidP="00ED4832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D4832" w:rsidRPr="000F441F" w14:paraId="31543587" w14:textId="77777777" w:rsidTr="00941151">
        <w:trPr>
          <w:trHeight w:val="278"/>
        </w:trPr>
        <w:tc>
          <w:tcPr>
            <w:tcW w:w="704" w:type="dxa"/>
            <w:vAlign w:val="center"/>
          </w:tcPr>
          <w:p w14:paraId="6441A961" w14:textId="70921F8B" w:rsidR="00ED4832" w:rsidRPr="00ED4832" w:rsidRDefault="00ED4832" w:rsidP="00ED4832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3</w:t>
            </w:r>
          </w:p>
        </w:tc>
        <w:tc>
          <w:tcPr>
            <w:tcW w:w="3827" w:type="dxa"/>
            <w:vAlign w:val="center"/>
          </w:tcPr>
          <w:p w14:paraId="460BC784" w14:textId="77777777" w:rsidR="00ED4832" w:rsidRPr="00ED4832" w:rsidRDefault="00ED4832" w:rsidP="00ED4832">
            <w:pPr>
              <w:rPr>
                <w:rFonts w:ascii="Arial" w:hAnsi="Arial" w:cs="Arial"/>
                <w:b/>
              </w:rPr>
            </w:pPr>
            <w:r w:rsidRPr="00ED4832">
              <w:rPr>
                <w:rFonts w:ascii="Arial" w:hAnsi="Arial" w:cs="Arial"/>
                <w:b/>
              </w:rPr>
              <w:t>Filtr UV w zestawie</w:t>
            </w:r>
          </w:p>
        </w:tc>
        <w:tc>
          <w:tcPr>
            <w:tcW w:w="6946" w:type="dxa"/>
            <w:vAlign w:val="center"/>
          </w:tcPr>
          <w:p w14:paraId="4CF1E9DF" w14:textId="77777777" w:rsidR="00ED4832" w:rsidRPr="00ED4832" w:rsidRDefault="00ED4832" w:rsidP="00ED4832">
            <w:pPr>
              <w:ind w:left="98"/>
              <w:rPr>
                <w:rFonts w:ascii="Arial" w:hAnsi="Arial" w:cs="Arial"/>
                <w:lang w:val="en-US"/>
              </w:rPr>
            </w:pPr>
            <w:proofErr w:type="spellStart"/>
            <w:r w:rsidRPr="00ED4832">
              <w:rPr>
                <w:rFonts w:ascii="Arial" w:hAnsi="Arial" w:cs="Arial"/>
                <w:lang w:val="en-US"/>
              </w:rPr>
              <w:t>tak</w:t>
            </w:r>
            <w:proofErr w:type="spellEnd"/>
          </w:p>
        </w:tc>
        <w:tc>
          <w:tcPr>
            <w:tcW w:w="2517" w:type="dxa"/>
            <w:vMerge/>
            <w:vAlign w:val="center"/>
          </w:tcPr>
          <w:p w14:paraId="77A5DE75" w14:textId="77777777" w:rsidR="00ED4832" w:rsidRPr="000F441F" w:rsidRDefault="00ED4832" w:rsidP="00ED4832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D4832" w:rsidRPr="000F441F" w14:paraId="583995CB" w14:textId="77777777" w:rsidTr="00941151">
        <w:trPr>
          <w:trHeight w:val="269"/>
        </w:trPr>
        <w:tc>
          <w:tcPr>
            <w:tcW w:w="704" w:type="dxa"/>
            <w:vAlign w:val="center"/>
          </w:tcPr>
          <w:p w14:paraId="06963BD0" w14:textId="610E19C5" w:rsidR="00ED4832" w:rsidRPr="00ED4832" w:rsidRDefault="00ED4832" w:rsidP="00ED4832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4</w:t>
            </w:r>
          </w:p>
        </w:tc>
        <w:tc>
          <w:tcPr>
            <w:tcW w:w="3827" w:type="dxa"/>
            <w:vAlign w:val="center"/>
          </w:tcPr>
          <w:p w14:paraId="4C813DC7" w14:textId="77777777" w:rsidR="00ED4832" w:rsidRPr="00ED4832" w:rsidRDefault="00ED4832" w:rsidP="00ED4832">
            <w:pPr>
              <w:rPr>
                <w:rFonts w:ascii="Arial" w:hAnsi="Arial" w:cs="Arial"/>
                <w:b/>
              </w:rPr>
            </w:pPr>
            <w:r w:rsidRPr="00ED4832">
              <w:rPr>
                <w:rFonts w:ascii="Arial" w:hAnsi="Arial" w:cs="Arial"/>
                <w:b/>
              </w:rPr>
              <w:t>Stabilizator obrazu</w:t>
            </w:r>
          </w:p>
        </w:tc>
        <w:tc>
          <w:tcPr>
            <w:tcW w:w="6946" w:type="dxa"/>
            <w:vAlign w:val="center"/>
          </w:tcPr>
          <w:p w14:paraId="152BE35F" w14:textId="77777777" w:rsidR="00ED4832" w:rsidRPr="00ED4832" w:rsidRDefault="00ED4832" w:rsidP="00ED4832">
            <w:pPr>
              <w:ind w:left="98"/>
              <w:rPr>
                <w:rFonts w:ascii="Arial" w:hAnsi="Arial" w:cs="Arial"/>
                <w:lang w:val="en-US"/>
              </w:rPr>
            </w:pPr>
            <w:proofErr w:type="spellStart"/>
            <w:r w:rsidRPr="00ED4832">
              <w:rPr>
                <w:rFonts w:ascii="Arial" w:hAnsi="Arial" w:cs="Arial"/>
                <w:lang w:val="en-US"/>
              </w:rPr>
              <w:t>tak</w:t>
            </w:r>
            <w:proofErr w:type="spellEnd"/>
          </w:p>
        </w:tc>
        <w:tc>
          <w:tcPr>
            <w:tcW w:w="2517" w:type="dxa"/>
            <w:vMerge/>
            <w:vAlign w:val="center"/>
          </w:tcPr>
          <w:p w14:paraId="4FBE7273" w14:textId="77777777" w:rsidR="00ED4832" w:rsidRPr="000F441F" w:rsidRDefault="00ED4832" w:rsidP="00ED4832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D4832" w:rsidRPr="000F441F" w14:paraId="55F07E95" w14:textId="77777777" w:rsidTr="00941151">
        <w:trPr>
          <w:trHeight w:val="414"/>
        </w:trPr>
        <w:tc>
          <w:tcPr>
            <w:tcW w:w="704" w:type="dxa"/>
            <w:vAlign w:val="center"/>
          </w:tcPr>
          <w:p w14:paraId="34347BCA" w14:textId="08DF1769" w:rsidR="00ED4832" w:rsidRPr="00ED4832" w:rsidRDefault="00ED4832" w:rsidP="00ED4832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5</w:t>
            </w:r>
          </w:p>
        </w:tc>
        <w:tc>
          <w:tcPr>
            <w:tcW w:w="3827" w:type="dxa"/>
            <w:vAlign w:val="center"/>
          </w:tcPr>
          <w:p w14:paraId="5C7DD590" w14:textId="77777777" w:rsidR="00ED4832" w:rsidRPr="00ED4832" w:rsidRDefault="00ED4832" w:rsidP="00ED4832">
            <w:pPr>
              <w:rPr>
                <w:rFonts w:ascii="Arial" w:hAnsi="Arial" w:cs="Arial"/>
                <w:b/>
              </w:rPr>
            </w:pPr>
            <w:r w:rsidRPr="00ED4832">
              <w:rPr>
                <w:rFonts w:ascii="Arial" w:hAnsi="Arial" w:cs="Arial"/>
                <w:b/>
              </w:rPr>
              <w:t>Pole obrazowania</w:t>
            </w:r>
          </w:p>
        </w:tc>
        <w:tc>
          <w:tcPr>
            <w:tcW w:w="6946" w:type="dxa"/>
            <w:vAlign w:val="center"/>
          </w:tcPr>
          <w:p w14:paraId="6276E5B4" w14:textId="77777777" w:rsidR="00ED4832" w:rsidRPr="00ED4832" w:rsidRDefault="00ED4832" w:rsidP="00ED4832">
            <w:pPr>
              <w:ind w:left="98"/>
              <w:rPr>
                <w:rFonts w:ascii="Arial" w:hAnsi="Arial" w:cs="Arial"/>
                <w:lang w:val="en-US"/>
              </w:rPr>
            </w:pPr>
            <w:r w:rsidRPr="00ED4832">
              <w:rPr>
                <w:rFonts w:ascii="Arial" w:hAnsi="Arial" w:cs="Arial"/>
                <w:lang w:val="en-US"/>
              </w:rPr>
              <w:t>34°–12°30' (</w:t>
            </w:r>
            <w:proofErr w:type="spellStart"/>
            <w:r w:rsidRPr="00ED4832">
              <w:rPr>
                <w:rFonts w:ascii="Arial" w:hAnsi="Arial" w:cs="Arial"/>
                <w:lang w:val="en-US"/>
              </w:rPr>
              <w:t>pełna</w:t>
            </w:r>
            <w:proofErr w:type="spellEnd"/>
            <w:r w:rsidRPr="00ED4832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D4832">
              <w:rPr>
                <w:rFonts w:ascii="Arial" w:hAnsi="Arial" w:cs="Arial"/>
                <w:lang w:val="en-US"/>
              </w:rPr>
              <w:t>klatka</w:t>
            </w:r>
            <w:proofErr w:type="spellEnd"/>
            <w:r w:rsidRPr="00ED4832">
              <w:rPr>
                <w:rFonts w:ascii="Arial" w:hAnsi="Arial" w:cs="Arial"/>
                <w:lang w:val="en-US"/>
              </w:rPr>
              <w:t xml:space="preserve"> 35 mm)</w:t>
            </w:r>
            <w:r w:rsidRPr="00ED4832">
              <w:rPr>
                <w:rFonts w:ascii="Arial" w:hAnsi="Arial" w:cs="Arial"/>
                <w:lang w:val="en-US"/>
              </w:rPr>
              <w:br/>
              <w:t>23°–8° (APS-C)</w:t>
            </w:r>
          </w:p>
        </w:tc>
        <w:tc>
          <w:tcPr>
            <w:tcW w:w="2517" w:type="dxa"/>
            <w:vMerge/>
            <w:vAlign w:val="center"/>
          </w:tcPr>
          <w:p w14:paraId="065715EB" w14:textId="77777777" w:rsidR="00ED4832" w:rsidRPr="000F441F" w:rsidRDefault="00ED4832" w:rsidP="00ED4832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D4832" w:rsidRPr="000F441F" w14:paraId="2B8A8676" w14:textId="77777777" w:rsidTr="00941151">
        <w:trPr>
          <w:trHeight w:val="237"/>
        </w:trPr>
        <w:tc>
          <w:tcPr>
            <w:tcW w:w="704" w:type="dxa"/>
            <w:vAlign w:val="center"/>
          </w:tcPr>
          <w:p w14:paraId="06350C66" w14:textId="030B30EF" w:rsidR="00ED4832" w:rsidRPr="00ED4832" w:rsidRDefault="00ED4832" w:rsidP="00ED4832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6</w:t>
            </w:r>
          </w:p>
        </w:tc>
        <w:tc>
          <w:tcPr>
            <w:tcW w:w="3827" w:type="dxa"/>
            <w:vAlign w:val="center"/>
          </w:tcPr>
          <w:p w14:paraId="3C29589B" w14:textId="77777777" w:rsidR="00ED4832" w:rsidRPr="00ED4832" w:rsidRDefault="00ED4832" w:rsidP="00ED4832">
            <w:pPr>
              <w:rPr>
                <w:rFonts w:ascii="Arial" w:hAnsi="Arial" w:cs="Arial"/>
                <w:b/>
              </w:rPr>
            </w:pPr>
            <w:r w:rsidRPr="00ED4832">
              <w:rPr>
                <w:rFonts w:ascii="Arial" w:hAnsi="Arial" w:cs="Arial"/>
                <w:b/>
              </w:rPr>
              <w:t>Rodzaj obiektywu</w:t>
            </w:r>
          </w:p>
        </w:tc>
        <w:tc>
          <w:tcPr>
            <w:tcW w:w="6946" w:type="dxa"/>
            <w:vAlign w:val="center"/>
          </w:tcPr>
          <w:p w14:paraId="19390AF4" w14:textId="77777777" w:rsidR="00ED4832" w:rsidRPr="00ED4832" w:rsidRDefault="00ED4832" w:rsidP="00ED4832">
            <w:pPr>
              <w:ind w:left="98"/>
              <w:rPr>
                <w:rFonts w:ascii="Arial" w:hAnsi="Arial" w:cs="Arial"/>
                <w:lang w:val="en-US"/>
              </w:rPr>
            </w:pPr>
            <w:proofErr w:type="spellStart"/>
            <w:r w:rsidRPr="00ED4832">
              <w:rPr>
                <w:rFonts w:ascii="Arial" w:hAnsi="Arial" w:cs="Arial"/>
                <w:lang w:val="en-US"/>
              </w:rPr>
              <w:t>Stałoogniskowy</w:t>
            </w:r>
            <w:proofErr w:type="spellEnd"/>
            <w:r w:rsidRPr="00ED4832">
              <w:rPr>
                <w:rFonts w:ascii="Arial" w:hAnsi="Arial" w:cs="Arial"/>
                <w:lang w:val="en-US"/>
              </w:rPr>
              <w:t>/</w:t>
            </w:r>
          </w:p>
        </w:tc>
        <w:tc>
          <w:tcPr>
            <w:tcW w:w="2517" w:type="dxa"/>
            <w:vMerge/>
            <w:vAlign w:val="center"/>
          </w:tcPr>
          <w:p w14:paraId="3C65E18C" w14:textId="77777777" w:rsidR="00ED4832" w:rsidRPr="000F441F" w:rsidRDefault="00ED4832" w:rsidP="00ED4832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D4832" w:rsidRPr="000F441F" w14:paraId="6CA981CB" w14:textId="77777777" w:rsidTr="00941151">
        <w:trPr>
          <w:trHeight w:val="269"/>
        </w:trPr>
        <w:tc>
          <w:tcPr>
            <w:tcW w:w="704" w:type="dxa"/>
            <w:vAlign w:val="center"/>
          </w:tcPr>
          <w:p w14:paraId="7C552518" w14:textId="273DEBFE" w:rsidR="00ED4832" w:rsidRPr="00ED4832" w:rsidRDefault="00ED4832" w:rsidP="00ED4832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7</w:t>
            </w:r>
          </w:p>
        </w:tc>
        <w:tc>
          <w:tcPr>
            <w:tcW w:w="3827" w:type="dxa"/>
            <w:vAlign w:val="center"/>
          </w:tcPr>
          <w:p w14:paraId="697D0DD1" w14:textId="77777777" w:rsidR="00ED4832" w:rsidRPr="00ED4832" w:rsidRDefault="00ED4832" w:rsidP="00ED4832">
            <w:pPr>
              <w:rPr>
                <w:rFonts w:ascii="Arial" w:hAnsi="Arial" w:cs="Arial"/>
                <w:b/>
              </w:rPr>
            </w:pPr>
            <w:r w:rsidRPr="00ED4832">
              <w:rPr>
                <w:rFonts w:ascii="Arial" w:hAnsi="Arial" w:cs="Arial"/>
                <w:b/>
              </w:rPr>
              <w:t>Autofocus</w:t>
            </w:r>
          </w:p>
        </w:tc>
        <w:tc>
          <w:tcPr>
            <w:tcW w:w="6946" w:type="dxa"/>
            <w:vAlign w:val="center"/>
          </w:tcPr>
          <w:p w14:paraId="7D87EDC1" w14:textId="77777777" w:rsidR="00ED4832" w:rsidRPr="00ED4832" w:rsidRDefault="00ED4832" w:rsidP="00ED4832">
            <w:pPr>
              <w:ind w:left="98"/>
              <w:rPr>
                <w:rFonts w:ascii="Arial" w:hAnsi="Arial" w:cs="Arial"/>
                <w:lang w:val="en-US"/>
              </w:rPr>
            </w:pPr>
            <w:proofErr w:type="spellStart"/>
            <w:r w:rsidRPr="00ED4832">
              <w:rPr>
                <w:rFonts w:ascii="Arial" w:hAnsi="Arial" w:cs="Arial"/>
                <w:lang w:val="en-US"/>
              </w:rPr>
              <w:t>tak</w:t>
            </w:r>
            <w:proofErr w:type="spellEnd"/>
          </w:p>
        </w:tc>
        <w:tc>
          <w:tcPr>
            <w:tcW w:w="2517" w:type="dxa"/>
            <w:vMerge/>
            <w:vAlign w:val="center"/>
          </w:tcPr>
          <w:p w14:paraId="62B8F55B" w14:textId="77777777" w:rsidR="00ED4832" w:rsidRPr="000F441F" w:rsidRDefault="00ED4832" w:rsidP="00ED4832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D4832" w:rsidRPr="000F441F" w14:paraId="226CA27A" w14:textId="77777777" w:rsidTr="00ED4832">
        <w:trPr>
          <w:trHeight w:val="407"/>
        </w:trPr>
        <w:tc>
          <w:tcPr>
            <w:tcW w:w="704" w:type="dxa"/>
            <w:vAlign w:val="center"/>
          </w:tcPr>
          <w:p w14:paraId="3DE52B81" w14:textId="62274038" w:rsidR="00ED4832" w:rsidRPr="00ED4832" w:rsidRDefault="00ED4832" w:rsidP="00ED4832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8</w:t>
            </w:r>
          </w:p>
        </w:tc>
        <w:tc>
          <w:tcPr>
            <w:tcW w:w="3827" w:type="dxa"/>
            <w:vAlign w:val="center"/>
          </w:tcPr>
          <w:p w14:paraId="1BC2B6ED" w14:textId="77777777" w:rsidR="00ED4832" w:rsidRPr="00ED4832" w:rsidRDefault="00ED4832" w:rsidP="00ED4832">
            <w:pPr>
              <w:rPr>
                <w:rFonts w:ascii="Arial" w:hAnsi="Arial" w:cs="Arial"/>
                <w:b/>
              </w:rPr>
            </w:pPr>
            <w:r w:rsidRPr="00ED4832">
              <w:rPr>
                <w:rFonts w:ascii="Arial" w:hAnsi="Arial" w:cs="Arial"/>
                <w:b/>
              </w:rPr>
              <w:t>Elementy optyczne/grupy</w:t>
            </w:r>
          </w:p>
        </w:tc>
        <w:tc>
          <w:tcPr>
            <w:tcW w:w="6946" w:type="dxa"/>
            <w:vAlign w:val="center"/>
          </w:tcPr>
          <w:p w14:paraId="17F06B61" w14:textId="77777777" w:rsidR="00ED4832" w:rsidRPr="00ED4832" w:rsidRDefault="00ED4832" w:rsidP="00ED4832">
            <w:pPr>
              <w:ind w:left="98"/>
              <w:rPr>
                <w:rFonts w:ascii="Arial" w:hAnsi="Arial" w:cs="Arial"/>
                <w:lang w:val="en-US"/>
              </w:rPr>
            </w:pPr>
            <w:r w:rsidRPr="00ED4832">
              <w:rPr>
                <w:rFonts w:ascii="Arial" w:hAnsi="Arial" w:cs="Arial"/>
                <w:lang w:val="en-US"/>
              </w:rPr>
              <w:t xml:space="preserve">23 </w:t>
            </w:r>
            <w:proofErr w:type="spellStart"/>
            <w:r w:rsidRPr="00ED4832">
              <w:rPr>
                <w:rFonts w:ascii="Arial" w:hAnsi="Arial" w:cs="Arial"/>
                <w:lang w:val="en-US"/>
              </w:rPr>
              <w:t>soczewki</w:t>
            </w:r>
            <w:proofErr w:type="spellEnd"/>
            <w:r w:rsidRPr="00ED4832">
              <w:rPr>
                <w:rFonts w:ascii="Arial" w:hAnsi="Arial" w:cs="Arial"/>
                <w:lang w:val="en-US"/>
              </w:rPr>
              <w:t xml:space="preserve"> w 18 </w:t>
            </w:r>
            <w:proofErr w:type="spellStart"/>
            <w:r w:rsidRPr="00ED4832">
              <w:rPr>
                <w:rFonts w:ascii="Arial" w:hAnsi="Arial" w:cs="Arial"/>
                <w:lang w:val="en-US"/>
              </w:rPr>
              <w:t>grupach</w:t>
            </w:r>
            <w:proofErr w:type="spellEnd"/>
            <w:r w:rsidRPr="00ED4832">
              <w:rPr>
                <w:rFonts w:ascii="Arial" w:hAnsi="Arial" w:cs="Arial"/>
                <w:lang w:val="en-US"/>
              </w:rPr>
              <w:t xml:space="preserve"> w </w:t>
            </w:r>
            <w:proofErr w:type="spellStart"/>
            <w:r w:rsidRPr="00ED4832">
              <w:rPr>
                <w:rFonts w:ascii="Arial" w:hAnsi="Arial" w:cs="Arial"/>
                <w:lang w:val="en-US"/>
              </w:rPr>
              <w:t>tym</w:t>
            </w:r>
            <w:proofErr w:type="spellEnd"/>
            <w:r w:rsidRPr="00ED4832">
              <w:rPr>
                <w:rFonts w:ascii="Arial" w:hAnsi="Arial" w:cs="Arial"/>
                <w:lang w:val="en-US"/>
              </w:rPr>
              <w:t xml:space="preserve"> 4 </w:t>
            </w:r>
            <w:proofErr w:type="spellStart"/>
            <w:r w:rsidRPr="00ED4832">
              <w:rPr>
                <w:rFonts w:ascii="Arial" w:hAnsi="Arial" w:cs="Arial"/>
                <w:lang w:val="en-US"/>
              </w:rPr>
              <w:t>soczewki</w:t>
            </w:r>
            <w:proofErr w:type="spellEnd"/>
            <w:r w:rsidRPr="00ED4832">
              <w:rPr>
                <w:rFonts w:ascii="Arial" w:hAnsi="Arial" w:cs="Arial"/>
                <w:lang w:val="en-US"/>
              </w:rPr>
              <w:t xml:space="preserve"> ze </w:t>
            </w:r>
            <w:proofErr w:type="spellStart"/>
            <w:r w:rsidRPr="00ED4832">
              <w:rPr>
                <w:rFonts w:ascii="Arial" w:hAnsi="Arial" w:cs="Arial"/>
                <w:lang w:val="en-US"/>
              </w:rPr>
              <w:t>szkła</w:t>
            </w:r>
            <w:proofErr w:type="spellEnd"/>
            <w:r w:rsidRPr="00ED4832">
              <w:rPr>
                <w:rFonts w:ascii="Arial" w:hAnsi="Arial" w:cs="Arial"/>
                <w:lang w:val="en-US"/>
              </w:rPr>
              <w:t xml:space="preserve"> ED </w:t>
            </w:r>
            <w:proofErr w:type="spellStart"/>
            <w:r w:rsidRPr="00ED4832">
              <w:rPr>
                <w:rFonts w:ascii="Arial" w:hAnsi="Arial" w:cs="Arial"/>
                <w:lang w:val="en-US"/>
              </w:rPr>
              <w:t>i</w:t>
            </w:r>
            <w:proofErr w:type="spellEnd"/>
            <w:r w:rsidRPr="00ED4832">
              <w:rPr>
                <w:rFonts w:ascii="Arial" w:hAnsi="Arial" w:cs="Arial"/>
                <w:lang w:val="en-US"/>
              </w:rPr>
              <w:t xml:space="preserve"> 2 ze </w:t>
            </w:r>
            <w:proofErr w:type="spellStart"/>
            <w:r w:rsidRPr="00ED4832">
              <w:rPr>
                <w:rFonts w:ascii="Arial" w:hAnsi="Arial" w:cs="Arial"/>
                <w:lang w:val="en-US"/>
              </w:rPr>
              <w:t>szkła</w:t>
            </w:r>
            <w:proofErr w:type="spellEnd"/>
            <w:r w:rsidRPr="00ED4832">
              <w:rPr>
                <w:rFonts w:ascii="Arial" w:hAnsi="Arial" w:cs="Arial"/>
                <w:lang w:val="en-US"/>
              </w:rPr>
              <w:t xml:space="preserve"> Super ED</w:t>
            </w:r>
          </w:p>
        </w:tc>
        <w:tc>
          <w:tcPr>
            <w:tcW w:w="2517" w:type="dxa"/>
            <w:vMerge/>
            <w:vAlign w:val="center"/>
          </w:tcPr>
          <w:p w14:paraId="7D543470" w14:textId="77777777" w:rsidR="00ED4832" w:rsidRPr="000F441F" w:rsidRDefault="00ED4832" w:rsidP="00ED4832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D4832" w:rsidRPr="000F441F" w14:paraId="22612017" w14:textId="77777777" w:rsidTr="00941151">
        <w:trPr>
          <w:trHeight w:val="223"/>
        </w:trPr>
        <w:tc>
          <w:tcPr>
            <w:tcW w:w="704" w:type="dxa"/>
            <w:vAlign w:val="center"/>
          </w:tcPr>
          <w:p w14:paraId="3CA1EA7A" w14:textId="5D216047" w:rsidR="00ED4832" w:rsidRPr="00ED4832" w:rsidRDefault="00ED4832" w:rsidP="00ED4832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9</w:t>
            </w:r>
          </w:p>
        </w:tc>
        <w:tc>
          <w:tcPr>
            <w:tcW w:w="3827" w:type="dxa"/>
            <w:vAlign w:val="center"/>
          </w:tcPr>
          <w:p w14:paraId="2AAD2117" w14:textId="77777777" w:rsidR="00ED4832" w:rsidRPr="00ED4832" w:rsidRDefault="00ED4832" w:rsidP="00ED4832">
            <w:pPr>
              <w:rPr>
                <w:rFonts w:ascii="Arial" w:hAnsi="Arial" w:cs="Arial"/>
                <w:b/>
              </w:rPr>
            </w:pPr>
            <w:r w:rsidRPr="00ED4832">
              <w:rPr>
                <w:rFonts w:ascii="Arial" w:hAnsi="Arial" w:cs="Arial"/>
                <w:b/>
              </w:rPr>
              <w:t>Minimalna odległość ostrzenia</w:t>
            </w:r>
          </w:p>
        </w:tc>
        <w:tc>
          <w:tcPr>
            <w:tcW w:w="6946" w:type="dxa"/>
            <w:vAlign w:val="center"/>
          </w:tcPr>
          <w:p w14:paraId="4EDB2FDE" w14:textId="77777777" w:rsidR="00ED4832" w:rsidRPr="00ED4832" w:rsidRDefault="00ED4832" w:rsidP="00ED4832">
            <w:pPr>
              <w:ind w:left="98"/>
              <w:rPr>
                <w:rFonts w:ascii="Arial" w:hAnsi="Arial" w:cs="Arial"/>
                <w:lang w:val="en-US"/>
              </w:rPr>
            </w:pPr>
            <w:r w:rsidRPr="00ED4832">
              <w:rPr>
                <w:rFonts w:ascii="Arial" w:hAnsi="Arial" w:cs="Arial"/>
                <w:lang w:val="en-US"/>
              </w:rPr>
              <w:t>0,96 m</w:t>
            </w:r>
          </w:p>
        </w:tc>
        <w:tc>
          <w:tcPr>
            <w:tcW w:w="2517" w:type="dxa"/>
            <w:vMerge/>
            <w:vAlign w:val="center"/>
          </w:tcPr>
          <w:p w14:paraId="49C8408C" w14:textId="77777777" w:rsidR="00ED4832" w:rsidRPr="000F441F" w:rsidRDefault="00ED4832" w:rsidP="00ED4832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D4832" w:rsidRPr="000F441F" w14:paraId="0143C4CD" w14:textId="77777777" w:rsidTr="00941151">
        <w:trPr>
          <w:trHeight w:val="269"/>
        </w:trPr>
        <w:tc>
          <w:tcPr>
            <w:tcW w:w="704" w:type="dxa"/>
            <w:vAlign w:val="center"/>
          </w:tcPr>
          <w:p w14:paraId="0318D50C" w14:textId="53FF1996" w:rsidR="00ED4832" w:rsidRPr="00ED4832" w:rsidRDefault="00ED4832" w:rsidP="00ED4832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D4832">
              <w:rPr>
                <w:rFonts w:ascii="Arial" w:hAnsi="Arial" w:cs="Arial"/>
                <w:color w:val="auto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>0</w:t>
            </w:r>
          </w:p>
        </w:tc>
        <w:tc>
          <w:tcPr>
            <w:tcW w:w="3827" w:type="dxa"/>
            <w:vAlign w:val="center"/>
          </w:tcPr>
          <w:p w14:paraId="6AB1D3CC" w14:textId="77777777" w:rsidR="00ED4832" w:rsidRPr="00ED4832" w:rsidRDefault="00ED4832" w:rsidP="00ED4832">
            <w:pPr>
              <w:rPr>
                <w:rFonts w:ascii="Arial" w:hAnsi="Arial" w:cs="Arial"/>
                <w:b/>
              </w:rPr>
            </w:pPr>
            <w:r w:rsidRPr="00ED4832">
              <w:rPr>
                <w:rFonts w:ascii="Arial" w:hAnsi="Arial" w:cs="Arial"/>
                <w:b/>
              </w:rPr>
              <w:t>Ogniskowa</w:t>
            </w:r>
          </w:p>
        </w:tc>
        <w:tc>
          <w:tcPr>
            <w:tcW w:w="6946" w:type="dxa"/>
            <w:vAlign w:val="center"/>
          </w:tcPr>
          <w:p w14:paraId="431719EB" w14:textId="77777777" w:rsidR="00ED4832" w:rsidRPr="00ED4832" w:rsidRDefault="00ED4832" w:rsidP="00ED4832">
            <w:pPr>
              <w:ind w:left="98"/>
              <w:rPr>
                <w:rFonts w:ascii="Arial" w:hAnsi="Arial" w:cs="Arial"/>
                <w:lang w:val="en-US"/>
              </w:rPr>
            </w:pPr>
            <w:r w:rsidRPr="00ED4832">
              <w:rPr>
                <w:rFonts w:ascii="Arial" w:hAnsi="Arial" w:cs="Arial"/>
                <w:lang w:val="en-US"/>
              </w:rPr>
              <w:t>70-200 mm</w:t>
            </w:r>
          </w:p>
        </w:tc>
        <w:tc>
          <w:tcPr>
            <w:tcW w:w="2517" w:type="dxa"/>
            <w:vMerge/>
            <w:vAlign w:val="center"/>
          </w:tcPr>
          <w:p w14:paraId="684A30EC" w14:textId="77777777" w:rsidR="00ED4832" w:rsidRPr="000F441F" w:rsidRDefault="00ED4832" w:rsidP="00ED4832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D4832" w:rsidRPr="000F441F" w14:paraId="5BFA77DC" w14:textId="77777777" w:rsidTr="00941151">
        <w:trPr>
          <w:trHeight w:val="273"/>
        </w:trPr>
        <w:tc>
          <w:tcPr>
            <w:tcW w:w="704" w:type="dxa"/>
            <w:vAlign w:val="center"/>
          </w:tcPr>
          <w:p w14:paraId="1FE191A4" w14:textId="28FAE774" w:rsidR="00ED4832" w:rsidRPr="00ED4832" w:rsidRDefault="00ED4832" w:rsidP="00ED4832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D4832">
              <w:rPr>
                <w:rFonts w:ascii="Arial" w:hAnsi="Arial" w:cs="Arial"/>
                <w:color w:val="auto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>1</w:t>
            </w:r>
          </w:p>
        </w:tc>
        <w:tc>
          <w:tcPr>
            <w:tcW w:w="3827" w:type="dxa"/>
            <w:vAlign w:val="center"/>
          </w:tcPr>
          <w:p w14:paraId="2B9CF7A7" w14:textId="77777777" w:rsidR="00ED4832" w:rsidRPr="00ED4832" w:rsidRDefault="00ED4832" w:rsidP="00ED4832">
            <w:pPr>
              <w:rPr>
                <w:rFonts w:ascii="Arial" w:hAnsi="Arial" w:cs="Arial"/>
                <w:b/>
              </w:rPr>
            </w:pPr>
            <w:r w:rsidRPr="00ED4832">
              <w:rPr>
                <w:rFonts w:ascii="Arial" w:hAnsi="Arial" w:cs="Arial"/>
                <w:b/>
              </w:rPr>
              <w:t>Migawka centralna</w:t>
            </w:r>
          </w:p>
        </w:tc>
        <w:tc>
          <w:tcPr>
            <w:tcW w:w="6946" w:type="dxa"/>
            <w:vAlign w:val="center"/>
          </w:tcPr>
          <w:p w14:paraId="3FD5940D" w14:textId="77777777" w:rsidR="00ED4832" w:rsidRPr="00ED4832" w:rsidRDefault="00ED4832" w:rsidP="00ED4832">
            <w:pPr>
              <w:ind w:left="98"/>
              <w:rPr>
                <w:rFonts w:ascii="Arial" w:hAnsi="Arial" w:cs="Arial"/>
                <w:lang w:val="en-US"/>
              </w:rPr>
            </w:pPr>
            <w:proofErr w:type="spellStart"/>
            <w:r w:rsidRPr="00ED4832">
              <w:rPr>
                <w:rFonts w:ascii="Arial" w:hAnsi="Arial" w:cs="Arial"/>
                <w:lang w:val="en-US"/>
              </w:rPr>
              <w:t>nie</w:t>
            </w:r>
            <w:proofErr w:type="spellEnd"/>
          </w:p>
        </w:tc>
        <w:tc>
          <w:tcPr>
            <w:tcW w:w="2517" w:type="dxa"/>
            <w:vMerge/>
          </w:tcPr>
          <w:p w14:paraId="7F9D98C3" w14:textId="77777777" w:rsidR="00ED4832" w:rsidRPr="000F441F" w:rsidRDefault="00ED4832" w:rsidP="00ED4832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D4832" w:rsidRPr="000F441F" w14:paraId="5950276A" w14:textId="77777777" w:rsidTr="00ED4832">
        <w:trPr>
          <w:trHeight w:val="407"/>
        </w:trPr>
        <w:tc>
          <w:tcPr>
            <w:tcW w:w="704" w:type="dxa"/>
            <w:vAlign w:val="center"/>
          </w:tcPr>
          <w:p w14:paraId="32D5190D" w14:textId="30CB6747" w:rsidR="00ED4832" w:rsidRPr="00ED4832" w:rsidRDefault="00ED4832" w:rsidP="00ED4832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D4832">
              <w:rPr>
                <w:rFonts w:ascii="Arial" w:hAnsi="Arial" w:cs="Arial"/>
                <w:color w:val="auto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>2</w:t>
            </w:r>
          </w:p>
        </w:tc>
        <w:tc>
          <w:tcPr>
            <w:tcW w:w="3827" w:type="dxa"/>
            <w:vAlign w:val="center"/>
          </w:tcPr>
          <w:p w14:paraId="342ED14E" w14:textId="77777777" w:rsidR="00ED4832" w:rsidRPr="00ED4832" w:rsidRDefault="00ED4832" w:rsidP="00ED4832">
            <w:pPr>
              <w:rPr>
                <w:rFonts w:ascii="Arial" w:hAnsi="Arial" w:cs="Arial"/>
                <w:b/>
              </w:rPr>
            </w:pPr>
            <w:r w:rsidRPr="00ED4832">
              <w:rPr>
                <w:rFonts w:ascii="Arial" w:hAnsi="Arial" w:cs="Arial"/>
                <w:b/>
              </w:rPr>
              <w:t>Kąt widzenia</w:t>
            </w:r>
          </w:p>
        </w:tc>
        <w:tc>
          <w:tcPr>
            <w:tcW w:w="6946" w:type="dxa"/>
            <w:vAlign w:val="center"/>
          </w:tcPr>
          <w:p w14:paraId="03205F0D" w14:textId="77777777" w:rsidR="00ED4832" w:rsidRPr="00ED4832" w:rsidRDefault="00ED4832" w:rsidP="00ED4832">
            <w:pPr>
              <w:ind w:left="98"/>
              <w:rPr>
                <w:rFonts w:ascii="Arial" w:hAnsi="Arial" w:cs="Arial"/>
                <w:lang w:val="en-US"/>
              </w:rPr>
            </w:pPr>
            <w:r w:rsidRPr="00ED4832">
              <w:rPr>
                <w:rFonts w:ascii="Arial" w:hAnsi="Arial" w:cs="Arial"/>
                <w:lang w:val="en-US"/>
              </w:rPr>
              <w:t>34°–12°30' (</w:t>
            </w:r>
            <w:proofErr w:type="spellStart"/>
            <w:r w:rsidRPr="00ED4832">
              <w:rPr>
                <w:rFonts w:ascii="Arial" w:hAnsi="Arial" w:cs="Arial"/>
                <w:lang w:val="en-US"/>
              </w:rPr>
              <w:t>pełna</w:t>
            </w:r>
            <w:proofErr w:type="spellEnd"/>
            <w:r w:rsidRPr="00ED4832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D4832">
              <w:rPr>
                <w:rFonts w:ascii="Arial" w:hAnsi="Arial" w:cs="Arial"/>
                <w:lang w:val="en-US"/>
              </w:rPr>
              <w:t>klatka</w:t>
            </w:r>
            <w:proofErr w:type="spellEnd"/>
            <w:r w:rsidRPr="00ED4832">
              <w:rPr>
                <w:rFonts w:ascii="Arial" w:hAnsi="Arial" w:cs="Arial"/>
                <w:lang w:val="en-US"/>
              </w:rPr>
              <w:t xml:space="preserve"> 35 mm)</w:t>
            </w:r>
            <w:r w:rsidRPr="00ED4832">
              <w:rPr>
                <w:rFonts w:ascii="Arial" w:hAnsi="Arial" w:cs="Arial"/>
                <w:lang w:val="en-US"/>
              </w:rPr>
              <w:br/>
              <w:t>23°–8° (APS-C)</w:t>
            </w:r>
          </w:p>
        </w:tc>
        <w:tc>
          <w:tcPr>
            <w:tcW w:w="2517" w:type="dxa"/>
            <w:vMerge/>
          </w:tcPr>
          <w:p w14:paraId="0BEB34AA" w14:textId="77777777" w:rsidR="00ED4832" w:rsidRPr="000F441F" w:rsidRDefault="00ED4832" w:rsidP="00ED4832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D4832" w:rsidRPr="000F441F" w14:paraId="22FAE325" w14:textId="77777777" w:rsidTr="00ED4832">
        <w:trPr>
          <w:trHeight w:val="407"/>
        </w:trPr>
        <w:tc>
          <w:tcPr>
            <w:tcW w:w="704" w:type="dxa"/>
            <w:vAlign w:val="center"/>
          </w:tcPr>
          <w:p w14:paraId="7304ED2E" w14:textId="3E8253FF" w:rsidR="00ED4832" w:rsidRPr="00ED4832" w:rsidRDefault="00ED4832" w:rsidP="00ED4832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D4832">
              <w:rPr>
                <w:rFonts w:ascii="Arial" w:hAnsi="Arial" w:cs="Arial"/>
                <w:color w:val="auto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>3</w:t>
            </w:r>
          </w:p>
        </w:tc>
        <w:tc>
          <w:tcPr>
            <w:tcW w:w="3827" w:type="dxa"/>
            <w:vAlign w:val="center"/>
          </w:tcPr>
          <w:p w14:paraId="1F0BECE8" w14:textId="77777777" w:rsidR="00ED4832" w:rsidRPr="00ED4832" w:rsidRDefault="00ED4832" w:rsidP="00ED4832">
            <w:pPr>
              <w:rPr>
                <w:rFonts w:ascii="Arial" w:hAnsi="Arial" w:cs="Arial"/>
                <w:b/>
              </w:rPr>
            </w:pPr>
            <w:r w:rsidRPr="00ED4832">
              <w:rPr>
                <w:rFonts w:ascii="Arial" w:hAnsi="Arial" w:cs="Arial"/>
                <w:b/>
              </w:rPr>
              <w:t>Otwór przysłony/</w:t>
            </w:r>
            <w:proofErr w:type="spellStart"/>
            <w:r w:rsidRPr="00ED4832">
              <w:rPr>
                <w:rFonts w:ascii="Arial" w:hAnsi="Arial" w:cs="Arial"/>
                <w:b/>
              </w:rPr>
              <w:t>światłosiła</w:t>
            </w:r>
            <w:proofErr w:type="spellEnd"/>
          </w:p>
        </w:tc>
        <w:tc>
          <w:tcPr>
            <w:tcW w:w="6946" w:type="dxa"/>
            <w:vAlign w:val="center"/>
          </w:tcPr>
          <w:p w14:paraId="278C490A" w14:textId="77777777" w:rsidR="00ED4832" w:rsidRPr="00ED4832" w:rsidRDefault="00ED4832" w:rsidP="00ED4832">
            <w:pPr>
              <w:ind w:left="98"/>
              <w:rPr>
                <w:rFonts w:ascii="Arial" w:hAnsi="Arial" w:cs="Arial"/>
                <w:lang w:val="en-US"/>
              </w:rPr>
            </w:pPr>
            <w:r w:rsidRPr="00ED4832">
              <w:rPr>
                <w:rFonts w:ascii="Arial" w:hAnsi="Arial" w:cs="Arial"/>
                <w:lang w:val="en-US"/>
              </w:rPr>
              <w:t>f/2,8</w:t>
            </w:r>
          </w:p>
        </w:tc>
        <w:tc>
          <w:tcPr>
            <w:tcW w:w="2517" w:type="dxa"/>
            <w:vMerge/>
          </w:tcPr>
          <w:p w14:paraId="4BDAC66B" w14:textId="77777777" w:rsidR="00ED4832" w:rsidRPr="000F441F" w:rsidRDefault="00ED4832" w:rsidP="00ED4832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D15C947" w14:textId="77D78926" w:rsidR="00ED4832" w:rsidRDefault="00ED4832" w:rsidP="006D001F">
      <w:pPr>
        <w:pStyle w:val="Nagwek"/>
        <w:jc w:val="both"/>
        <w:rPr>
          <w:rFonts w:ascii="Arial" w:hAnsi="Arial" w:cs="Arial"/>
          <w:i/>
          <w:sz w:val="16"/>
          <w:szCs w:val="16"/>
        </w:rPr>
      </w:pPr>
    </w:p>
    <w:p w14:paraId="22B5676D" w14:textId="244D7460" w:rsidR="00ED4832" w:rsidRDefault="00ED4832" w:rsidP="006D001F">
      <w:pPr>
        <w:pStyle w:val="Nagwek"/>
        <w:jc w:val="both"/>
        <w:rPr>
          <w:rFonts w:ascii="Arial" w:hAnsi="Arial" w:cs="Arial"/>
          <w:i/>
          <w:sz w:val="16"/>
          <w:szCs w:val="16"/>
        </w:rPr>
      </w:pPr>
    </w:p>
    <w:p w14:paraId="19BD593F" w14:textId="101590E5" w:rsidR="007B4185" w:rsidRDefault="007B4185" w:rsidP="006D001F">
      <w:pPr>
        <w:pStyle w:val="Nagwek"/>
        <w:jc w:val="both"/>
        <w:rPr>
          <w:rFonts w:ascii="Arial" w:hAnsi="Arial" w:cs="Arial"/>
          <w:i/>
          <w:sz w:val="16"/>
          <w:szCs w:val="16"/>
        </w:rPr>
      </w:pPr>
    </w:p>
    <w:tbl>
      <w:tblPr>
        <w:tblStyle w:val="Tabela-Siatka"/>
        <w:tblW w:w="13994" w:type="dxa"/>
        <w:tblLayout w:type="fixed"/>
        <w:tblLook w:val="04A0" w:firstRow="1" w:lastRow="0" w:firstColumn="1" w:lastColumn="0" w:noHBand="0" w:noVBand="1"/>
      </w:tblPr>
      <w:tblGrid>
        <w:gridCol w:w="704"/>
        <w:gridCol w:w="3827"/>
        <w:gridCol w:w="6946"/>
        <w:gridCol w:w="2517"/>
      </w:tblGrid>
      <w:tr w:rsidR="0031340A" w:rsidRPr="001D4ABD" w14:paraId="06DD62ED" w14:textId="77777777" w:rsidTr="0016195E">
        <w:trPr>
          <w:trHeight w:val="960"/>
        </w:trPr>
        <w:tc>
          <w:tcPr>
            <w:tcW w:w="13994" w:type="dxa"/>
            <w:gridSpan w:val="4"/>
            <w:vAlign w:val="center"/>
          </w:tcPr>
          <w:p w14:paraId="7857C80D" w14:textId="312DBB03" w:rsidR="0031340A" w:rsidRPr="00F01D50" w:rsidRDefault="00FB6373" w:rsidP="00F01D50">
            <w:pPr>
              <w:pStyle w:val="Akapitzlist"/>
              <w:widowControl w:val="0"/>
              <w:numPr>
                <w:ilvl w:val="0"/>
                <w:numId w:val="12"/>
              </w:numPr>
              <w:suppressAutoHyphens/>
              <w:spacing w:after="120" w:line="259" w:lineRule="auto"/>
              <w:ind w:left="306"/>
              <w:jc w:val="both"/>
              <w:rPr>
                <w:rFonts w:ascii="Arial" w:eastAsia="Calibri" w:hAnsi="Arial" w:cs="Arial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b/>
                <w:bCs/>
                <w:sz w:val="28"/>
                <w:szCs w:val="24"/>
                <w:lang w:eastAsia="en-US"/>
              </w:rPr>
              <w:lastRenderedPageBreak/>
              <w:t xml:space="preserve"> </w:t>
            </w:r>
            <w:r w:rsidR="0031340A" w:rsidRPr="00F01D50">
              <w:rPr>
                <w:rFonts w:ascii="Arial" w:eastAsia="Calibri" w:hAnsi="Arial" w:cs="Arial"/>
                <w:b/>
                <w:bCs/>
                <w:sz w:val="28"/>
                <w:szCs w:val="24"/>
                <w:lang w:eastAsia="en-US"/>
              </w:rPr>
              <w:t xml:space="preserve">Obiektyw </w:t>
            </w:r>
            <w:r w:rsidR="0031340A" w:rsidRPr="00F01D50">
              <w:rPr>
                <w:rFonts w:ascii="Arial" w:hAnsi="Arial" w:cs="Arial"/>
                <w:b/>
                <w:bCs/>
                <w:sz w:val="24"/>
              </w:rPr>
              <w:t>100/2.8 + filtr UV</w:t>
            </w:r>
            <w:r w:rsidR="0031340A" w:rsidRPr="00F01D50">
              <w:rPr>
                <w:rFonts w:ascii="Arial" w:eastAsia="Calibri" w:hAnsi="Arial" w:cs="Arial"/>
                <w:b/>
                <w:bCs/>
                <w:sz w:val="28"/>
                <w:szCs w:val="24"/>
                <w:lang w:eastAsia="en-US"/>
              </w:rPr>
              <w:t xml:space="preserve"> – 1 sztuka</w:t>
            </w:r>
            <w:r w:rsidR="0031340A" w:rsidRPr="00F01D50">
              <w:rPr>
                <w:rFonts w:ascii="Arial" w:eastAsia="Calibri" w:hAnsi="Arial" w:cs="Arial"/>
                <w:b/>
                <w:bCs/>
                <w:sz w:val="24"/>
                <w:szCs w:val="24"/>
                <w:lang w:eastAsia="en-US"/>
              </w:rPr>
              <w:t xml:space="preserve"> spełniający poniższe parametry techniczne lub cechy</w:t>
            </w:r>
          </w:p>
          <w:p w14:paraId="2A6C0FDD" w14:textId="77777777" w:rsidR="0031340A" w:rsidRPr="001D4ABD" w:rsidRDefault="0031340A" w:rsidP="0016195E">
            <w:pPr>
              <w:widowControl w:val="0"/>
              <w:suppressAutoHyphens/>
              <w:spacing w:after="120" w:line="259" w:lineRule="auto"/>
              <w:rPr>
                <w:rFonts w:ascii="Arial" w:eastAsia="Calibri" w:hAnsi="Arial" w:cs="Arial"/>
                <w:b/>
                <w:bCs/>
                <w:lang w:eastAsia="en-US"/>
              </w:rPr>
            </w:pPr>
            <w:r w:rsidRPr="001D4ABD">
              <w:rPr>
                <w:rFonts w:ascii="Arial" w:eastAsia="Calibri" w:hAnsi="Arial" w:cs="Arial"/>
                <w:b/>
                <w:bCs/>
                <w:sz w:val="22"/>
                <w:lang w:eastAsia="en-US"/>
              </w:rPr>
              <w:t>Oferowany model, producent*</w:t>
            </w:r>
            <w:r w:rsidRPr="001D4ABD">
              <w:rPr>
                <w:rFonts w:ascii="Arial" w:eastAsia="Calibri" w:hAnsi="Arial" w:cs="Arial"/>
                <w:b/>
                <w:bCs/>
                <w:lang w:eastAsia="en-US"/>
              </w:rPr>
              <w:t xml:space="preserve"> </w:t>
            </w:r>
            <w:r w:rsidRPr="001D4ABD">
              <w:rPr>
                <w:rFonts w:ascii="Arial" w:eastAsia="Calibri" w:hAnsi="Arial" w:cs="Arial"/>
                <w:bCs/>
                <w:lang w:eastAsia="en-US"/>
              </w:rPr>
              <w:t>…………………………………………………………………………………………………………………………………………</w:t>
            </w:r>
          </w:p>
          <w:p w14:paraId="0EA9649C" w14:textId="77777777" w:rsidR="0031340A" w:rsidRPr="001D4ABD" w:rsidRDefault="0031340A" w:rsidP="0016195E">
            <w:pPr>
              <w:widowControl w:val="0"/>
              <w:suppressAutoHyphens/>
              <w:ind w:left="-207"/>
              <w:jc w:val="center"/>
              <w:rPr>
                <w:rFonts w:ascii="Arial" w:hAnsi="Arial" w:cs="Arial"/>
                <w:i/>
                <w:iCs/>
                <w:szCs w:val="22"/>
              </w:rPr>
            </w:pPr>
            <w:r w:rsidRPr="001D4ABD">
              <w:rPr>
                <w:rFonts w:ascii="Arial" w:eastAsia="Calibri" w:hAnsi="Arial" w:cs="Arial"/>
                <w:bCs/>
                <w:i/>
                <w:sz w:val="18"/>
                <w:lang w:eastAsia="en-US"/>
              </w:rPr>
              <w:t>(</w:t>
            </w:r>
            <w:r w:rsidRPr="001D4ABD">
              <w:rPr>
                <w:rFonts w:ascii="Arial" w:hAnsi="Arial" w:cs="Arial"/>
                <w:i/>
                <w:iCs/>
                <w:szCs w:val="22"/>
              </w:rPr>
              <w:t>należy podać pełną nazwę urządzenia oraz pełną nazwę producenta, w celu jednoznacznej identyfikacji oferowanego urządzenia)</w:t>
            </w:r>
          </w:p>
          <w:p w14:paraId="1385678D" w14:textId="77777777" w:rsidR="0031340A" w:rsidRPr="001D4ABD" w:rsidRDefault="0031340A" w:rsidP="0016195E">
            <w:pPr>
              <w:widowControl w:val="0"/>
              <w:suppressAutoHyphens/>
              <w:ind w:left="-207"/>
              <w:rPr>
                <w:rFonts w:ascii="Arial" w:eastAsia="Calibri" w:hAnsi="Arial" w:cs="Arial"/>
                <w:bCs/>
                <w:i/>
                <w:lang w:eastAsia="en-US"/>
              </w:rPr>
            </w:pPr>
            <w:r w:rsidRPr="001D4ABD">
              <w:rPr>
                <w:rFonts w:ascii="Arial" w:eastAsia="Calibri" w:hAnsi="Arial" w:cs="Arial"/>
                <w:bCs/>
                <w:i/>
                <w:lang w:eastAsia="en-US"/>
              </w:rPr>
              <w:t>)</w:t>
            </w:r>
          </w:p>
          <w:p w14:paraId="761572CB" w14:textId="4BEE3C84" w:rsidR="0031340A" w:rsidRPr="001D4ABD" w:rsidRDefault="0031340A" w:rsidP="0016195E">
            <w:pPr>
              <w:widowControl w:val="0"/>
              <w:suppressAutoHyphens/>
              <w:jc w:val="both"/>
              <w:rPr>
                <w:rFonts w:ascii="Arial" w:eastAsia="Calibri" w:hAnsi="Arial" w:cs="Arial"/>
                <w:lang w:eastAsia="en-US"/>
              </w:rPr>
            </w:pPr>
            <w:r w:rsidRPr="001D4ABD">
              <w:rPr>
                <w:rFonts w:ascii="Arial" w:eastAsia="Calibri" w:hAnsi="Arial" w:cs="Arial"/>
                <w:b/>
                <w:sz w:val="22"/>
                <w:lang w:eastAsia="en-US"/>
              </w:rPr>
              <w:t>Oferowany okres gwarancji*</w:t>
            </w:r>
            <w:r w:rsidRPr="001D4ABD">
              <w:rPr>
                <w:rFonts w:ascii="Arial" w:eastAsia="Calibri" w:hAnsi="Arial" w:cs="Arial"/>
                <w:lang w:eastAsia="en-US"/>
              </w:rPr>
              <w:t xml:space="preserve"> ………………………………………………………………………………………………………………………………………………</w:t>
            </w:r>
          </w:p>
          <w:p w14:paraId="2FE1C4A4" w14:textId="77777777" w:rsidR="0031340A" w:rsidRPr="001D4ABD" w:rsidRDefault="0031340A" w:rsidP="0016195E">
            <w:pPr>
              <w:widowControl w:val="0"/>
              <w:suppressAutoHyphens/>
              <w:ind w:right="1408"/>
              <w:rPr>
                <w:rFonts w:ascii="Arial" w:eastAsia="Calibri" w:hAnsi="Arial" w:cs="Arial"/>
                <w:sz w:val="18"/>
                <w:lang w:eastAsia="en-US"/>
              </w:rPr>
            </w:pPr>
            <w:r w:rsidRPr="001D4ABD">
              <w:rPr>
                <w:rFonts w:ascii="Arial" w:hAnsi="Arial" w:cs="Arial"/>
                <w:i/>
                <w:iCs/>
                <w:szCs w:val="22"/>
              </w:rPr>
              <w:t>(należy podać oferowany okres gwarancji w miesiącach, minimalny okres gwarancji producenta wynosi 24 miesiące</w:t>
            </w:r>
            <w:r w:rsidRPr="001D4ABD">
              <w:rPr>
                <w:rFonts w:ascii="Arial" w:eastAsia="Calibri" w:hAnsi="Arial" w:cs="Arial"/>
                <w:sz w:val="18"/>
                <w:lang w:eastAsia="en-US"/>
              </w:rPr>
              <w:t>)</w:t>
            </w:r>
          </w:p>
          <w:p w14:paraId="03419AD4" w14:textId="77777777" w:rsidR="0031340A" w:rsidRPr="001D4ABD" w:rsidRDefault="0031340A" w:rsidP="0016195E">
            <w:pPr>
              <w:pStyle w:val="Default"/>
              <w:rPr>
                <w:rFonts w:ascii="Arial" w:hAnsi="Arial" w:cs="Arial"/>
                <w:b/>
                <w:bCs/>
                <w:color w:val="auto"/>
                <w:sz w:val="16"/>
                <w:szCs w:val="18"/>
              </w:rPr>
            </w:pPr>
          </w:p>
        </w:tc>
      </w:tr>
      <w:tr w:rsidR="0031340A" w:rsidRPr="00941151" w14:paraId="0E5CDC71" w14:textId="77777777" w:rsidTr="00941151">
        <w:trPr>
          <w:trHeight w:val="1301"/>
        </w:trPr>
        <w:tc>
          <w:tcPr>
            <w:tcW w:w="704" w:type="dxa"/>
            <w:vAlign w:val="center"/>
          </w:tcPr>
          <w:p w14:paraId="7628E282" w14:textId="77777777" w:rsidR="0031340A" w:rsidRPr="00941151" w:rsidRDefault="0031340A" w:rsidP="0016195E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</w:pPr>
            <w:r w:rsidRPr="00941151"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  <w:t>Lp.</w:t>
            </w:r>
          </w:p>
        </w:tc>
        <w:tc>
          <w:tcPr>
            <w:tcW w:w="3827" w:type="dxa"/>
            <w:vAlign w:val="center"/>
          </w:tcPr>
          <w:p w14:paraId="19867FD8" w14:textId="77777777" w:rsidR="0031340A" w:rsidRPr="00941151" w:rsidRDefault="0031340A" w:rsidP="0016195E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</w:pPr>
            <w:r w:rsidRPr="00941151"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  <w:t>Nazwa elementu, parametry i możliwości sprzętu</w:t>
            </w:r>
          </w:p>
        </w:tc>
        <w:tc>
          <w:tcPr>
            <w:tcW w:w="6946" w:type="dxa"/>
            <w:vAlign w:val="center"/>
          </w:tcPr>
          <w:p w14:paraId="57E337F1" w14:textId="77777777" w:rsidR="0031340A" w:rsidRPr="00941151" w:rsidRDefault="0031340A" w:rsidP="0016195E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</w:pPr>
            <w:r w:rsidRPr="00941151"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  <w:t>Opis techniczny (minimalne wymagania Zamawiającego)</w:t>
            </w:r>
          </w:p>
        </w:tc>
        <w:tc>
          <w:tcPr>
            <w:tcW w:w="2517" w:type="dxa"/>
            <w:vAlign w:val="center"/>
          </w:tcPr>
          <w:p w14:paraId="42E5F46A" w14:textId="77777777" w:rsidR="0031340A" w:rsidRPr="00941151" w:rsidRDefault="0031340A" w:rsidP="0016195E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</w:pPr>
            <w:r w:rsidRPr="00941151"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  <w:t xml:space="preserve">Spełnienie wymagań Zamawiającego przez oferowane urządzenie </w:t>
            </w:r>
          </w:p>
          <w:p w14:paraId="0ADE5483" w14:textId="77777777" w:rsidR="0031340A" w:rsidRPr="00941151" w:rsidRDefault="0031340A" w:rsidP="0016195E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</w:pPr>
            <w:r w:rsidRPr="00941151"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  <w:t>(TAK lub NIE – właściwe proszę zaznaczyć „X” lub „V”)</w:t>
            </w:r>
          </w:p>
        </w:tc>
      </w:tr>
      <w:tr w:rsidR="001D4ABD" w:rsidRPr="000F441F" w14:paraId="3968E693" w14:textId="77777777" w:rsidTr="00941151">
        <w:trPr>
          <w:trHeight w:val="270"/>
        </w:trPr>
        <w:tc>
          <w:tcPr>
            <w:tcW w:w="704" w:type="dxa"/>
            <w:vAlign w:val="center"/>
          </w:tcPr>
          <w:p w14:paraId="73C403AD" w14:textId="68350915" w:rsidR="001D4ABD" w:rsidRPr="0031340A" w:rsidRDefault="0031340A" w:rsidP="0031340A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827" w:type="dxa"/>
            <w:vAlign w:val="center"/>
          </w:tcPr>
          <w:p w14:paraId="41CDFA03" w14:textId="77777777" w:rsidR="001D4ABD" w:rsidRPr="0031340A" w:rsidRDefault="001D4ABD" w:rsidP="0031340A">
            <w:pPr>
              <w:pStyle w:val="Default"/>
              <w:rPr>
                <w:rFonts w:ascii="Arial" w:hAnsi="Arial" w:cs="Arial"/>
                <w:b/>
                <w:sz w:val="20"/>
                <w:szCs w:val="20"/>
              </w:rPr>
            </w:pPr>
            <w:r w:rsidRPr="0031340A">
              <w:rPr>
                <w:rFonts w:ascii="Arial" w:hAnsi="Arial" w:cs="Arial"/>
                <w:b/>
                <w:sz w:val="20"/>
                <w:szCs w:val="20"/>
              </w:rPr>
              <w:t>Mocowanie</w:t>
            </w:r>
          </w:p>
        </w:tc>
        <w:tc>
          <w:tcPr>
            <w:tcW w:w="6946" w:type="dxa"/>
            <w:vAlign w:val="center"/>
          </w:tcPr>
          <w:p w14:paraId="15FD09CD" w14:textId="77777777" w:rsidR="001D4ABD" w:rsidRPr="0031340A" w:rsidRDefault="001D4ABD" w:rsidP="0031340A">
            <w:pPr>
              <w:ind w:left="98"/>
              <w:rPr>
                <w:rFonts w:ascii="Arial" w:hAnsi="Arial" w:cs="Arial"/>
                <w:color w:val="000000" w:themeColor="text1"/>
                <w:lang w:val="en-US"/>
              </w:rPr>
            </w:pPr>
            <w:proofErr w:type="spellStart"/>
            <w:r w:rsidRPr="0031340A">
              <w:rPr>
                <w:rFonts w:ascii="Arial" w:hAnsi="Arial" w:cs="Arial"/>
                <w:color w:val="000000" w:themeColor="text1"/>
                <w:lang w:val="en-US"/>
              </w:rPr>
              <w:t>Kompatybilny</w:t>
            </w:r>
            <w:proofErr w:type="spellEnd"/>
            <w:r w:rsidRPr="0031340A">
              <w:rPr>
                <w:rFonts w:ascii="Arial" w:hAnsi="Arial" w:cs="Arial"/>
                <w:color w:val="000000" w:themeColor="text1"/>
                <w:lang w:val="en-US"/>
              </w:rPr>
              <w:t xml:space="preserve"> z </w:t>
            </w:r>
            <w:proofErr w:type="spellStart"/>
            <w:r w:rsidRPr="0031340A">
              <w:rPr>
                <w:rFonts w:ascii="Arial" w:hAnsi="Arial" w:cs="Arial"/>
                <w:color w:val="000000" w:themeColor="text1"/>
                <w:lang w:val="en-US"/>
              </w:rPr>
              <w:t>korpusem</w:t>
            </w:r>
            <w:proofErr w:type="spellEnd"/>
          </w:p>
        </w:tc>
        <w:tc>
          <w:tcPr>
            <w:tcW w:w="2517" w:type="dxa"/>
            <w:vMerge w:val="restart"/>
            <w:vAlign w:val="center"/>
          </w:tcPr>
          <w:p w14:paraId="276DC69B" w14:textId="11B163CC" w:rsidR="001D4ABD" w:rsidRPr="000F441F" w:rsidRDefault="00D61A6C" w:rsidP="002C3241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sdt>
              <w:sdtPr>
                <w:rPr>
                  <w:rFonts w:ascii="Arial" w:eastAsia="Calibri" w:hAnsi="Arial" w:cs="Arial"/>
                  <w:color w:val="auto"/>
                  <w:sz w:val="36"/>
                  <w:szCs w:val="22"/>
                  <w:lang w:eastAsia="en-US"/>
                </w:rPr>
                <w:id w:val="-5778957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4ABD" w:rsidRPr="00EA5FB4">
                  <w:rPr>
                    <w:rFonts w:ascii="Segoe UI Symbol" w:eastAsia="Calibri" w:hAnsi="Segoe UI Symbol" w:cs="Segoe UI Symbol"/>
                    <w:color w:val="auto"/>
                    <w:sz w:val="36"/>
                    <w:szCs w:val="22"/>
                    <w:lang w:eastAsia="en-US"/>
                  </w:rPr>
                  <w:t>☐</w:t>
                </w:r>
              </w:sdtContent>
            </w:sdt>
            <w:r w:rsidR="001D4ABD" w:rsidRPr="00EA5FB4">
              <w:rPr>
                <w:rFonts w:ascii="Arial" w:eastAsia="Calibri" w:hAnsi="Arial" w:cs="Arial"/>
                <w:color w:val="auto"/>
                <w:sz w:val="28"/>
                <w:szCs w:val="18"/>
                <w:lang w:eastAsia="en-US"/>
              </w:rPr>
              <w:t xml:space="preserve"> TAK / </w:t>
            </w:r>
            <w:sdt>
              <w:sdtPr>
                <w:rPr>
                  <w:rFonts w:ascii="Arial" w:eastAsia="Calibri" w:hAnsi="Arial" w:cs="Arial"/>
                  <w:color w:val="auto"/>
                  <w:sz w:val="36"/>
                  <w:szCs w:val="22"/>
                  <w:lang w:eastAsia="en-US"/>
                </w:rPr>
                <w:id w:val="20625913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4ABD" w:rsidRPr="00EA5FB4">
                  <w:rPr>
                    <w:rFonts w:ascii="Segoe UI Symbol" w:eastAsia="Calibri" w:hAnsi="Segoe UI Symbol" w:cs="Segoe UI Symbol"/>
                    <w:color w:val="auto"/>
                    <w:sz w:val="36"/>
                    <w:szCs w:val="22"/>
                    <w:lang w:eastAsia="en-US"/>
                  </w:rPr>
                  <w:t>☐</w:t>
                </w:r>
              </w:sdtContent>
            </w:sdt>
            <w:r w:rsidR="001D4ABD" w:rsidRPr="00EA5FB4">
              <w:rPr>
                <w:rFonts w:ascii="Arial" w:eastAsia="Calibri" w:hAnsi="Arial" w:cs="Arial"/>
                <w:color w:val="auto"/>
                <w:sz w:val="28"/>
                <w:szCs w:val="18"/>
                <w:lang w:eastAsia="en-US"/>
              </w:rPr>
              <w:t xml:space="preserve"> NIE</w:t>
            </w:r>
          </w:p>
        </w:tc>
      </w:tr>
      <w:tr w:rsidR="001D4ABD" w:rsidRPr="000F441F" w14:paraId="29FAAC9E" w14:textId="77777777" w:rsidTr="00941151">
        <w:trPr>
          <w:trHeight w:val="275"/>
        </w:trPr>
        <w:tc>
          <w:tcPr>
            <w:tcW w:w="704" w:type="dxa"/>
            <w:vAlign w:val="center"/>
          </w:tcPr>
          <w:p w14:paraId="08626D12" w14:textId="02E300CF" w:rsidR="001D4ABD" w:rsidRPr="0031340A" w:rsidRDefault="0031340A" w:rsidP="0031340A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827" w:type="dxa"/>
            <w:vAlign w:val="center"/>
          </w:tcPr>
          <w:p w14:paraId="42FF12F2" w14:textId="77777777" w:rsidR="001D4ABD" w:rsidRPr="0031340A" w:rsidRDefault="001D4ABD" w:rsidP="0031340A">
            <w:pPr>
              <w:pStyle w:val="Default"/>
              <w:rPr>
                <w:rFonts w:ascii="Arial" w:hAnsi="Arial" w:cs="Arial"/>
                <w:b/>
                <w:sz w:val="20"/>
                <w:szCs w:val="20"/>
              </w:rPr>
            </w:pPr>
            <w:r w:rsidRPr="0031340A">
              <w:rPr>
                <w:rFonts w:ascii="Arial" w:hAnsi="Arial" w:cs="Arial"/>
                <w:b/>
                <w:sz w:val="20"/>
                <w:szCs w:val="20"/>
              </w:rPr>
              <w:t>Średnica filtra</w:t>
            </w:r>
          </w:p>
        </w:tc>
        <w:tc>
          <w:tcPr>
            <w:tcW w:w="6946" w:type="dxa"/>
            <w:vAlign w:val="center"/>
          </w:tcPr>
          <w:p w14:paraId="4E86ABB9" w14:textId="603B350F" w:rsidR="001D4ABD" w:rsidRPr="0031340A" w:rsidRDefault="001D4ABD" w:rsidP="0031340A">
            <w:pPr>
              <w:ind w:left="98"/>
              <w:rPr>
                <w:rFonts w:ascii="Arial" w:hAnsi="Arial" w:cs="Arial"/>
                <w:color w:val="000000" w:themeColor="text1"/>
                <w:lang w:val="en-US"/>
              </w:rPr>
            </w:pPr>
            <w:r w:rsidRPr="0031340A">
              <w:rPr>
                <w:rFonts w:ascii="Arial" w:hAnsi="Arial" w:cs="Arial"/>
                <w:color w:val="000000" w:themeColor="text1"/>
                <w:lang w:val="en-US"/>
              </w:rPr>
              <w:t>72 mm</w:t>
            </w:r>
          </w:p>
        </w:tc>
        <w:tc>
          <w:tcPr>
            <w:tcW w:w="2517" w:type="dxa"/>
            <w:vMerge/>
            <w:vAlign w:val="center"/>
          </w:tcPr>
          <w:p w14:paraId="1F76C1EF" w14:textId="658B11EB" w:rsidR="001D4ABD" w:rsidRPr="000F441F" w:rsidRDefault="001D4ABD" w:rsidP="002C3241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4ABD" w:rsidRPr="000F441F" w14:paraId="2C7F4C50" w14:textId="77777777" w:rsidTr="00941151">
        <w:trPr>
          <w:trHeight w:val="278"/>
        </w:trPr>
        <w:tc>
          <w:tcPr>
            <w:tcW w:w="704" w:type="dxa"/>
            <w:vAlign w:val="center"/>
          </w:tcPr>
          <w:p w14:paraId="10BCE51F" w14:textId="52B8F4D7" w:rsidR="001D4ABD" w:rsidRPr="0031340A" w:rsidRDefault="0031340A" w:rsidP="0031340A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827" w:type="dxa"/>
            <w:vAlign w:val="center"/>
          </w:tcPr>
          <w:p w14:paraId="39AE80D2" w14:textId="77777777" w:rsidR="001D4ABD" w:rsidRPr="0031340A" w:rsidRDefault="001D4ABD" w:rsidP="0031340A">
            <w:pPr>
              <w:rPr>
                <w:rFonts w:ascii="Arial" w:hAnsi="Arial" w:cs="Arial"/>
                <w:b/>
                <w:color w:val="000000"/>
              </w:rPr>
            </w:pPr>
            <w:r w:rsidRPr="0031340A">
              <w:rPr>
                <w:rFonts w:ascii="Arial" w:hAnsi="Arial" w:cs="Arial"/>
                <w:b/>
                <w:color w:val="000000"/>
              </w:rPr>
              <w:t>Filtr UV w zestawie</w:t>
            </w:r>
          </w:p>
        </w:tc>
        <w:tc>
          <w:tcPr>
            <w:tcW w:w="6946" w:type="dxa"/>
            <w:vAlign w:val="center"/>
          </w:tcPr>
          <w:p w14:paraId="7690D8B8" w14:textId="11EBDC02" w:rsidR="001D4ABD" w:rsidRPr="0031340A" w:rsidRDefault="001D4ABD" w:rsidP="0031340A">
            <w:pPr>
              <w:ind w:left="98"/>
              <w:rPr>
                <w:rFonts w:ascii="Arial" w:hAnsi="Arial" w:cs="Arial"/>
                <w:color w:val="000000" w:themeColor="text1"/>
                <w:lang w:val="en-US"/>
              </w:rPr>
            </w:pPr>
            <w:proofErr w:type="spellStart"/>
            <w:r w:rsidRPr="0031340A">
              <w:rPr>
                <w:rFonts w:ascii="Arial" w:hAnsi="Arial" w:cs="Arial"/>
                <w:color w:val="000000" w:themeColor="text1"/>
                <w:lang w:val="en-US"/>
              </w:rPr>
              <w:t>tak</w:t>
            </w:r>
            <w:proofErr w:type="spellEnd"/>
          </w:p>
        </w:tc>
        <w:tc>
          <w:tcPr>
            <w:tcW w:w="2517" w:type="dxa"/>
            <w:vMerge/>
            <w:vAlign w:val="center"/>
          </w:tcPr>
          <w:p w14:paraId="2DD70248" w14:textId="77777777" w:rsidR="001D4ABD" w:rsidRPr="000F441F" w:rsidRDefault="001D4ABD" w:rsidP="002C3241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4ABD" w:rsidRPr="000F441F" w14:paraId="7C599028" w14:textId="77777777" w:rsidTr="00941151">
        <w:trPr>
          <w:trHeight w:val="269"/>
        </w:trPr>
        <w:tc>
          <w:tcPr>
            <w:tcW w:w="704" w:type="dxa"/>
            <w:vAlign w:val="center"/>
          </w:tcPr>
          <w:p w14:paraId="2A9F6FD5" w14:textId="378B89EA" w:rsidR="001D4ABD" w:rsidRPr="0031340A" w:rsidRDefault="0031340A" w:rsidP="0031340A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827" w:type="dxa"/>
            <w:vAlign w:val="center"/>
          </w:tcPr>
          <w:p w14:paraId="4191FEE4" w14:textId="77777777" w:rsidR="001D4ABD" w:rsidRPr="0031340A" w:rsidRDefault="001D4ABD" w:rsidP="0031340A">
            <w:pPr>
              <w:rPr>
                <w:rFonts w:ascii="Arial" w:hAnsi="Arial" w:cs="Arial"/>
                <w:b/>
                <w:color w:val="000000"/>
              </w:rPr>
            </w:pPr>
            <w:r w:rsidRPr="0031340A">
              <w:rPr>
                <w:rFonts w:ascii="Arial" w:hAnsi="Arial" w:cs="Arial"/>
                <w:b/>
                <w:color w:val="000000"/>
              </w:rPr>
              <w:t>Stabilizator obrazu</w:t>
            </w:r>
          </w:p>
        </w:tc>
        <w:tc>
          <w:tcPr>
            <w:tcW w:w="6946" w:type="dxa"/>
            <w:vAlign w:val="center"/>
          </w:tcPr>
          <w:p w14:paraId="18EC59BB" w14:textId="170E292E" w:rsidR="001D4ABD" w:rsidRPr="0031340A" w:rsidRDefault="001D4ABD" w:rsidP="0031340A">
            <w:pPr>
              <w:ind w:left="98"/>
              <w:rPr>
                <w:rFonts w:ascii="Arial" w:hAnsi="Arial" w:cs="Arial"/>
                <w:color w:val="000000" w:themeColor="text1"/>
                <w:lang w:val="en-US"/>
              </w:rPr>
            </w:pPr>
            <w:proofErr w:type="spellStart"/>
            <w:r w:rsidRPr="0031340A">
              <w:rPr>
                <w:rFonts w:ascii="Arial" w:hAnsi="Arial" w:cs="Arial"/>
                <w:color w:val="000000" w:themeColor="text1"/>
                <w:lang w:val="en-US"/>
              </w:rPr>
              <w:t>tak</w:t>
            </w:r>
            <w:proofErr w:type="spellEnd"/>
          </w:p>
        </w:tc>
        <w:tc>
          <w:tcPr>
            <w:tcW w:w="2517" w:type="dxa"/>
            <w:vMerge/>
            <w:vAlign w:val="center"/>
          </w:tcPr>
          <w:p w14:paraId="3E3B19CD" w14:textId="77777777" w:rsidR="001D4ABD" w:rsidRPr="000F441F" w:rsidRDefault="001D4ABD" w:rsidP="002C3241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4ABD" w:rsidRPr="000F441F" w14:paraId="7B782840" w14:textId="77777777" w:rsidTr="00941151">
        <w:trPr>
          <w:trHeight w:val="273"/>
        </w:trPr>
        <w:tc>
          <w:tcPr>
            <w:tcW w:w="704" w:type="dxa"/>
            <w:vAlign w:val="center"/>
          </w:tcPr>
          <w:p w14:paraId="12FC41B3" w14:textId="6CEB8D32" w:rsidR="001D4ABD" w:rsidRPr="0031340A" w:rsidRDefault="0031340A" w:rsidP="0031340A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827" w:type="dxa"/>
            <w:vAlign w:val="center"/>
          </w:tcPr>
          <w:p w14:paraId="72712A8B" w14:textId="77777777" w:rsidR="001D4ABD" w:rsidRPr="0031340A" w:rsidRDefault="001D4ABD" w:rsidP="0031340A">
            <w:pPr>
              <w:rPr>
                <w:rFonts w:ascii="Arial" w:hAnsi="Arial" w:cs="Arial"/>
                <w:b/>
                <w:color w:val="000000"/>
              </w:rPr>
            </w:pPr>
            <w:r w:rsidRPr="0031340A">
              <w:rPr>
                <w:rFonts w:ascii="Arial" w:hAnsi="Arial" w:cs="Arial"/>
                <w:b/>
                <w:color w:val="000000"/>
              </w:rPr>
              <w:t>Pole obrazowania</w:t>
            </w:r>
          </w:p>
        </w:tc>
        <w:tc>
          <w:tcPr>
            <w:tcW w:w="6946" w:type="dxa"/>
            <w:vAlign w:val="center"/>
          </w:tcPr>
          <w:p w14:paraId="7A7A1160" w14:textId="5D017899" w:rsidR="001D4ABD" w:rsidRPr="0031340A" w:rsidRDefault="001D4ABD" w:rsidP="0031340A">
            <w:pPr>
              <w:ind w:left="98"/>
              <w:rPr>
                <w:rFonts w:ascii="Arial" w:hAnsi="Arial" w:cs="Arial"/>
                <w:color w:val="000000" w:themeColor="text1"/>
                <w:lang w:val="en-US"/>
              </w:rPr>
            </w:pPr>
            <w:r w:rsidRPr="0031340A">
              <w:rPr>
                <w:rFonts w:ascii="Arial" w:hAnsi="Arial" w:cs="Arial"/>
                <w:color w:val="000000" w:themeColor="text1"/>
                <w:lang w:val="en-US"/>
              </w:rPr>
              <w:t>24 o</w:t>
            </w:r>
          </w:p>
        </w:tc>
        <w:tc>
          <w:tcPr>
            <w:tcW w:w="2517" w:type="dxa"/>
            <w:vMerge/>
            <w:vAlign w:val="center"/>
          </w:tcPr>
          <w:p w14:paraId="37F98BE2" w14:textId="77777777" w:rsidR="001D4ABD" w:rsidRPr="000F441F" w:rsidRDefault="001D4ABD" w:rsidP="002C3241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4ABD" w:rsidRPr="000F441F" w14:paraId="151B34DD" w14:textId="77777777" w:rsidTr="00941151">
        <w:trPr>
          <w:trHeight w:val="277"/>
        </w:trPr>
        <w:tc>
          <w:tcPr>
            <w:tcW w:w="704" w:type="dxa"/>
            <w:vAlign w:val="center"/>
          </w:tcPr>
          <w:p w14:paraId="4BAD2692" w14:textId="193A7AB2" w:rsidR="001D4ABD" w:rsidRPr="0031340A" w:rsidRDefault="0031340A" w:rsidP="0031340A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827" w:type="dxa"/>
            <w:vAlign w:val="center"/>
          </w:tcPr>
          <w:p w14:paraId="4CAD8AAD" w14:textId="77777777" w:rsidR="001D4ABD" w:rsidRPr="0031340A" w:rsidRDefault="001D4ABD" w:rsidP="0031340A">
            <w:pPr>
              <w:rPr>
                <w:rFonts w:ascii="Arial" w:hAnsi="Arial" w:cs="Arial"/>
                <w:b/>
                <w:color w:val="000000"/>
              </w:rPr>
            </w:pPr>
            <w:r w:rsidRPr="0031340A">
              <w:rPr>
                <w:rFonts w:ascii="Arial" w:hAnsi="Arial" w:cs="Arial"/>
                <w:b/>
                <w:color w:val="000000"/>
              </w:rPr>
              <w:t>Rodzaj obiektywu</w:t>
            </w:r>
          </w:p>
        </w:tc>
        <w:tc>
          <w:tcPr>
            <w:tcW w:w="6946" w:type="dxa"/>
            <w:vAlign w:val="center"/>
          </w:tcPr>
          <w:p w14:paraId="38ADEE4F" w14:textId="77777777" w:rsidR="001D4ABD" w:rsidRPr="0031340A" w:rsidRDefault="001D4ABD" w:rsidP="0031340A">
            <w:pPr>
              <w:ind w:left="98"/>
              <w:rPr>
                <w:rFonts w:ascii="Arial" w:hAnsi="Arial" w:cs="Arial"/>
                <w:color w:val="000000" w:themeColor="text1"/>
                <w:lang w:val="en-US"/>
              </w:rPr>
            </w:pPr>
            <w:proofErr w:type="spellStart"/>
            <w:r w:rsidRPr="0031340A">
              <w:rPr>
                <w:rFonts w:ascii="Arial" w:hAnsi="Arial" w:cs="Arial"/>
                <w:color w:val="000000" w:themeColor="text1"/>
                <w:lang w:val="en-US"/>
              </w:rPr>
              <w:t>Stałoogniskowy</w:t>
            </w:r>
            <w:proofErr w:type="spellEnd"/>
            <w:r w:rsidRPr="0031340A">
              <w:rPr>
                <w:rFonts w:ascii="Arial" w:hAnsi="Arial" w:cs="Arial"/>
                <w:color w:val="000000" w:themeColor="text1"/>
                <w:lang w:val="en-US"/>
              </w:rPr>
              <w:t>/</w:t>
            </w:r>
          </w:p>
        </w:tc>
        <w:tc>
          <w:tcPr>
            <w:tcW w:w="2517" w:type="dxa"/>
            <w:vMerge/>
            <w:vAlign w:val="center"/>
          </w:tcPr>
          <w:p w14:paraId="039C0FEA" w14:textId="77777777" w:rsidR="001D4ABD" w:rsidRPr="000F441F" w:rsidRDefault="001D4ABD" w:rsidP="002C3241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4ABD" w:rsidRPr="000F441F" w14:paraId="309A3D14" w14:textId="77777777" w:rsidTr="00941151">
        <w:trPr>
          <w:trHeight w:val="280"/>
        </w:trPr>
        <w:tc>
          <w:tcPr>
            <w:tcW w:w="704" w:type="dxa"/>
            <w:vAlign w:val="center"/>
          </w:tcPr>
          <w:p w14:paraId="4FC7C63F" w14:textId="513D0504" w:rsidR="001D4ABD" w:rsidRPr="0031340A" w:rsidRDefault="0031340A" w:rsidP="0031340A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3827" w:type="dxa"/>
            <w:vAlign w:val="center"/>
          </w:tcPr>
          <w:p w14:paraId="3E0D2F0F" w14:textId="77777777" w:rsidR="001D4ABD" w:rsidRPr="0031340A" w:rsidRDefault="001D4ABD" w:rsidP="0031340A">
            <w:pPr>
              <w:rPr>
                <w:rFonts w:ascii="Arial" w:hAnsi="Arial" w:cs="Arial"/>
                <w:b/>
                <w:color w:val="000000"/>
              </w:rPr>
            </w:pPr>
            <w:r w:rsidRPr="0031340A">
              <w:rPr>
                <w:rFonts w:ascii="Arial" w:hAnsi="Arial" w:cs="Arial"/>
                <w:b/>
                <w:color w:val="000000"/>
              </w:rPr>
              <w:t>Autofocus</w:t>
            </w:r>
          </w:p>
        </w:tc>
        <w:tc>
          <w:tcPr>
            <w:tcW w:w="6946" w:type="dxa"/>
            <w:vAlign w:val="center"/>
          </w:tcPr>
          <w:p w14:paraId="1AD339EE" w14:textId="5A68B7BA" w:rsidR="001D4ABD" w:rsidRPr="0031340A" w:rsidRDefault="001D4ABD" w:rsidP="0031340A">
            <w:pPr>
              <w:ind w:left="98"/>
              <w:rPr>
                <w:rFonts w:ascii="Arial" w:hAnsi="Arial" w:cs="Arial"/>
                <w:color w:val="000000" w:themeColor="text1"/>
                <w:lang w:val="en-US"/>
              </w:rPr>
            </w:pPr>
            <w:proofErr w:type="spellStart"/>
            <w:r w:rsidRPr="0031340A">
              <w:rPr>
                <w:rFonts w:ascii="Arial" w:hAnsi="Arial" w:cs="Arial"/>
                <w:color w:val="000000" w:themeColor="text1"/>
                <w:lang w:val="en-US"/>
              </w:rPr>
              <w:t>tak</w:t>
            </w:r>
            <w:proofErr w:type="spellEnd"/>
          </w:p>
        </w:tc>
        <w:tc>
          <w:tcPr>
            <w:tcW w:w="2517" w:type="dxa"/>
            <w:vMerge/>
            <w:vAlign w:val="center"/>
          </w:tcPr>
          <w:p w14:paraId="34620D05" w14:textId="77777777" w:rsidR="001D4ABD" w:rsidRPr="000F441F" w:rsidRDefault="001D4ABD" w:rsidP="002C3241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4ABD" w:rsidRPr="000F441F" w14:paraId="1412957C" w14:textId="77777777" w:rsidTr="00941151">
        <w:trPr>
          <w:trHeight w:val="271"/>
        </w:trPr>
        <w:tc>
          <w:tcPr>
            <w:tcW w:w="704" w:type="dxa"/>
            <w:vAlign w:val="center"/>
          </w:tcPr>
          <w:p w14:paraId="2825EDF3" w14:textId="01BA5F7D" w:rsidR="001D4ABD" w:rsidRPr="0031340A" w:rsidRDefault="0031340A" w:rsidP="0031340A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3827" w:type="dxa"/>
            <w:vAlign w:val="center"/>
          </w:tcPr>
          <w:p w14:paraId="52265A45" w14:textId="77777777" w:rsidR="001D4ABD" w:rsidRPr="0031340A" w:rsidRDefault="001D4ABD" w:rsidP="0031340A">
            <w:pPr>
              <w:rPr>
                <w:rFonts w:ascii="Arial" w:hAnsi="Arial" w:cs="Arial"/>
                <w:b/>
                <w:color w:val="000000"/>
              </w:rPr>
            </w:pPr>
            <w:r w:rsidRPr="0031340A">
              <w:rPr>
                <w:rFonts w:ascii="Arial" w:hAnsi="Arial" w:cs="Arial"/>
                <w:b/>
                <w:color w:val="000000"/>
              </w:rPr>
              <w:t>Elementy optyczne/grupy</w:t>
            </w:r>
          </w:p>
        </w:tc>
        <w:tc>
          <w:tcPr>
            <w:tcW w:w="6946" w:type="dxa"/>
            <w:vAlign w:val="center"/>
          </w:tcPr>
          <w:p w14:paraId="2461DE7D" w14:textId="52D38219" w:rsidR="001D4ABD" w:rsidRPr="0031340A" w:rsidRDefault="001D4ABD" w:rsidP="0031340A">
            <w:pPr>
              <w:ind w:left="98"/>
              <w:rPr>
                <w:rFonts w:ascii="Arial" w:hAnsi="Arial" w:cs="Arial"/>
                <w:color w:val="000000" w:themeColor="text1"/>
                <w:lang w:val="en-US"/>
              </w:rPr>
            </w:pPr>
            <w:r w:rsidRPr="0031340A">
              <w:rPr>
                <w:rFonts w:ascii="Arial" w:hAnsi="Arial" w:cs="Arial"/>
                <w:color w:val="000000" w:themeColor="text1"/>
                <w:lang w:val="en-US"/>
              </w:rPr>
              <w:t xml:space="preserve">14 </w:t>
            </w:r>
            <w:proofErr w:type="spellStart"/>
            <w:r w:rsidRPr="0031340A">
              <w:rPr>
                <w:rFonts w:ascii="Arial" w:hAnsi="Arial" w:cs="Arial"/>
                <w:color w:val="000000" w:themeColor="text1"/>
                <w:lang w:val="en-US"/>
              </w:rPr>
              <w:t>elementów</w:t>
            </w:r>
            <w:proofErr w:type="spellEnd"/>
            <w:r w:rsidRPr="0031340A">
              <w:rPr>
                <w:rFonts w:ascii="Arial" w:hAnsi="Arial" w:cs="Arial"/>
                <w:color w:val="000000" w:themeColor="text1"/>
                <w:lang w:val="en-US"/>
              </w:rPr>
              <w:t xml:space="preserve"> / 11 </w:t>
            </w:r>
            <w:proofErr w:type="spellStart"/>
            <w:r w:rsidRPr="0031340A">
              <w:rPr>
                <w:rFonts w:ascii="Arial" w:hAnsi="Arial" w:cs="Arial"/>
                <w:color w:val="000000" w:themeColor="text1"/>
                <w:lang w:val="en-US"/>
              </w:rPr>
              <w:t>grup</w:t>
            </w:r>
            <w:proofErr w:type="spellEnd"/>
          </w:p>
        </w:tc>
        <w:tc>
          <w:tcPr>
            <w:tcW w:w="2517" w:type="dxa"/>
            <w:vMerge/>
            <w:vAlign w:val="center"/>
          </w:tcPr>
          <w:p w14:paraId="59A11795" w14:textId="77777777" w:rsidR="001D4ABD" w:rsidRPr="000F441F" w:rsidRDefault="001D4ABD" w:rsidP="002C3241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4ABD" w:rsidRPr="000F441F" w14:paraId="5A6087F9" w14:textId="77777777" w:rsidTr="00941151">
        <w:trPr>
          <w:trHeight w:val="260"/>
        </w:trPr>
        <w:tc>
          <w:tcPr>
            <w:tcW w:w="704" w:type="dxa"/>
            <w:vAlign w:val="center"/>
          </w:tcPr>
          <w:p w14:paraId="27FD6E2C" w14:textId="39E2D709" w:rsidR="001D4ABD" w:rsidRPr="0031340A" w:rsidRDefault="0031340A" w:rsidP="0031340A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3827" w:type="dxa"/>
            <w:vAlign w:val="center"/>
          </w:tcPr>
          <w:p w14:paraId="40784355" w14:textId="77777777" w:rsidR="001D4ABD" w:rsidRPr="0031340A" w:rsidRDefault="001D4ABD" w:rsidP="0031340A">
            <w:pPr>
              <w:rPr>
                <w:rFonts w:ascii="Arial" w:hAnsi="Arial" w:cs="Arial"/>
                <w:b/>
                <w:color w:val="000000"/>
              </w:rPr>
            </w:pPr>
            <w:r w:rsidRPr="0031340A">
              <w:rPr>
                <w:rFonts w:ascii="Arial" w:hAnsi="Arial" w:cs="Arial"/>
                <w:b/>
                <w:color w:val="000000"/>
              </w:rPr>
              <w:t>Waga</w:t>
            </w:r>
          </w:p>
        </w:tc>
        <w:tc>
          <w:tcPr>
            <w:tcW w:w="6946" w:type="dxa"/>
            <w:vAlign w:val="center"/>
          </w:tcPr>
          <w:p w14:paraId="60BBFA4E" w14:textId="45E6AEDF" w:rsidR="001D4ABD" w:rsidRPr="0031340A" w:rsidRDefault="001D4ABD" w:rsidP="0031340A">
            <w:pPr>
              <w:ind w:left="98"/>
              <w:rPr>
                <w:rFonts w:ascii="Arial" w:hAnsi="Arial" w:cs="Arial"/>
                <w:color w:val="000000" w:themeColor="text1"/>
                <w:lang w:val="en-US"/>
              </w:rPr>
            </w:pPr>
            <w:r w:rsidRPr="0031340A">
              <w:rPr>
                <w:rFonts w:ascii="Arial" w:hAnsi="Arial" w:cs="Arial"/>
                <w:color w:val="000000" w:themeColor="text1"/>
                <w:lang w:val="en-US"/>
              </w:rPr>
              <w:t>700 g</w:t>
            </w:r>
          </w:p>
        </w:tc>
        <w:tc>
          <w:tcPr>
            <w:tcW w:w="2517" w:type="dxa"/>
            <w:vMerge/>
            <w:vAlign w:val="center"/>
          </w:tcPr>
          <w:p w14:paraId="267E67CA" w14:textId="77777777" w:rsidR="001D4ABD" w:rsidRPr="00272966" w:rsidRDefault="001D4ABD" w:rsidP="002C3241">
            <w:pPr>
              <w:pStyle w:val="Default"/>
              <w:rPr>
                <w:rFonts w:ascii="Arial" w:hAnsi="Arial" w:cs="Arial"/>
                <w:strike/>
                <w:sz w:val="18"/>
                <w:szCs w:val="18"/>
              </w:rPr>
            </w:pPr>
          </w:p>
        </w:tc>
      </w:tr>
      <w:tr w:rsidR="001D4ABD" w:rsidRPr="000F441F" w14:paraId="5DFFF094" w14:textId="77777777" w:rsidTr="00941151">
        <w:trPr>
          <w:trHeight w:val="279"/>
        </w:trPr>
        <w:tc>
          <w:tcPr>
            <w:tcW w:w="704" w:type="dxa"/>
            <w:vAlign w:val="center"/>
          </w:tcPr>
          <w:p w14:paraId="444D4242" w14:textId="60FA4A53" w:rsidR="001D4ABD" w:rsidRPr="0031340A" w:rsidRDefault="001D4ABD" w:rsidP="0031340A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340A">
              <w:rPr>
                <w:rFonts w:ascii="Arial" w:hAnsi="Arial" w:cs="Arial"/>
                <w:sz w:val="20"/>
                <w:szCs w:val="20"/>
              </w:rPr>
              <w:t>1</w:t>
            </w:r>
            <w:r w:rsidR="0031340A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3827" w:type="dxa"/>
            <w:vAlign w:val="center"/>
          </w:tcPr>
          <w:p w14:paraId="62F3BFE8" w14:textId="77777777" w:rsidR="001D4ABD" w:rsidRPr="0031340A" w:rsidRDefault="001D4ABD" w:rsidP="0031340A">
            <w:pPr>
              <w:rPr>
                <w:rFonts w:ascii="Arial" w:hAnsi="Arial" w:cs="Arial"/>
                <w:b/>
                <w:color w:val="000000"/>
              </w:rPr>
            </w:pPr>
            <w:r w:rsidRPr="0031340A">
              <w:rPr>
                <w:rFonts w:ascii="Arial" w:hAnsi="Arial" w:cs="Arial"/>
                <w:b/>
                <w:color w:val="000000"/>
              </w:rPr>
              <w:t>Minimalna odległość ostrzenia</w:t>
            </w:r>
          </w:p>
        </w:tc>
        <w:tc>
          <w:tcPr>
            <w:tcW w:w="6946" w:type="dxa"/>
            <w:vAlign w:val="center"/>
          </w:tcPr>
          <w:p w14:paraId="3C1610A2" w14:textId="59F071A0" w:rsidR="001D4ABD" w:rsidRPr="0031340A" w:rsidRDefault="001D4ABD" w:rsidP="0031340A">
            <w:pPr>
              <w:ind w:left="98"/>
              <w:rPr>
                <w:rFonts w:ascii="Arial" w:hAnsi="Arial" w:cs="Arial"/>
                <w:color w:val="000000" w:themeColor="text1"/>
                <w:lang w:val="en-US"/>
              </w:rPr>
            </w:pPr>
            <w:r w:rsidRPr="0031340A">
              <w:rPr>
                <w:rFonts w:ascii="Arial" w:hAnsi="Arial" w:cs="Arial"/>
                <w:color w:val="000000" w:themeColor="text1"/>
                <w:lang w:val="en-US"/>
              </w:rPr>
              <w:t>0.57 m</w:t>
            </w:r>
          </w:p>
        </w:tc>
        <w:tc>
          <w:tcPr>
            <w:tcW w:w="2517" w:type="dxa"/>
            <w:vMerge/>
            <w:vAlign w:val="center"/>
          </w:tcPr>
          <w:p w14:paraId="3588D92A" w14:textId="77777777" w:rsidR="001D4ABD" w:rsidRPr="000F441F" w:rsidRDefault="001D4ABD" w:rsidP="002C3241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4ABD" w:rsidRPr="000F441F" w14:paraId="1D17A059" w14:textId="77777777" w:rsidTr="00941151">
        <w:trPr>
          <w:trHeight w:val="283"/>
        </w:trPr>
        <w:tc>
          <w:tcPr>
            <w:tcW w:w="704" w:type="dxa"/>
            <w:vAlign w:val="center"/>
          </w:tcPr>
          <w:p w14:paraId="22E0583E" w14:textId="57EE3A7A" w:rsidR="001D4ABD" w:rsidRPr="0031340A" w:rsidRDefault="001D4ABD" w:rsidP="0031340A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340A">
              <w:rPr>
                <w:rFonts w:ascii="Arial" w:hAnsi="Arial" w:cs="Arial"/>
                <w:sz w:val="20"/>
                <w:szCs w:val="20"/>
              </w:rPr>
              <w:t>1</w:t>
            </w:r>
            <w:r w:rsidR="0031340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827" w:type="dxa"/>
            <w:vAlign w:val="center"/>
          </w:tcPr>
          <w:p w14:paraId="13A60A3C" w14:textId="77777777" w:rsidR="001D4ABD" w:rsidRPr="0031340A" w:rsidRDefault="001D4ABD" w:rsidP="0031340A">
            <w:pPr>
              <w:rPr>
                <w:rFonts w:ascii="Arial" w:hAnsi="Arial" w:cs="Arial"/>
                <w:b/>
                <w:color w:val="000000"/>
              </w:rPr>
            </w:pPr>
            <w:r w:rsidRPr="0031340A">
              <w:rPr>
                <w:rFonts w:ascii="Arial" w:hAnsi="Arial" w:cs="Arial"/>
                <w:b/>
                <w:color w:val="000000"/>
              </w:rPr>
              <w:t>Ogniskowa</w:t>
            </w:r>
          </w:p>
        </w:tc>
        <w:tc>
          <w:tcPr>
            <w:tcW w:w="6946" w:type="dxa"/>
            <w:vAlign w:val="center"/>
          </w:tcPr>
          <w:p w14:paraId="63E34CC1" w14:textId="62871555" w:rsidR="001D4ABD" w:rsidRPr="0031340A" w:rsidRDefault="001D4ABD" w:rsidP="0031340A">
            <w:pPr>
              <w:ind w:left="98"/>
              <w:rPr>
                <w:rFonts w:ascii="Arial" w:hAnsi="Arial" w:cs="Arial"/>
                <w:color w:val="000000" w:themeColor="text1"/>
                <w:lang w:val="en-US"/>
              </w:rPr>
            </w:pPr>
            <w:r w:rsidRPr="0031340A">
              <w:rPr>
                <w:rFonts w:ascii="Arial" w:hAnsi="Arial" w:cs="Arial"/>
                <w:color w:val="000000" w:themeColor="text1"/>
                <w:lang w:val="en-US"/>
              </w:rPr>
              <w:t>100 mm</w:t>
            </w:r>
          </w:p>
        </w:tc>
        <w:tc>
          <w:tcPr>
            <w:tcW w:w="2517" w:type="dxa"/>
            <w:vMerge/>
            <w:vAlign w:val="center"/>
          </w:tcPr>
          <w:p w14:paraId="2204615B" w14:textId="77777777" w:rsidR="001D4ABD" w:rsidRPr="000F441F" w:rsidRDefault="001D4ABD" w:rsidP="002C3241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4ABD" w:rsidRPr="000F441F" w14:paraId="08F7B7B6" w14:textId="77777777" w:rsidTr="00941151">
        <w:trPr>
          <w:trHeight w:val="259"/>
        </w:trPr>
        <w:tc>
          <w:tcPr>
            <w:tcW w:w="704" w:type="dxa"/>
            <w:vAlign w:val="center"/>
          </w:tcPr>
          <w:p w14:paraId="2E6F4A54" w14:textId="48D831B3" w:rsidR="001D4ABD" w:rsidRPr="0031340A" w:rsidRDefault="001D4ABD" w:rsidP="0031340A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340A">
              <w:rPr>
                <w:rFonts w:ascii="Arial" w:hAnsi="Arial" w:cs="Arial"/>
                <w:sz w:val="20"/>
                <w:szCs w:val="20"/>
              </w:rPr>
              <w:t>1</w:t>
            </w:r>
            <w:r w:rsidR="0031340A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827" w:type="dxa"/>
            <w:vAlign w:val="center"/>
          </w:tcPr>
          <w:p w14:paraId="7E8343BD" w14:textId="77777777" w:rsidR="001D4ABD" w:rsidRPr="0031340A" w:rsidRDefault="001D4ABD" w:rsidP="0031340A">
            <w:pPr>
              <w:rPr>
                <w:rFonts w:ascii="Arial" w:hAnsi="Arial" w:cs="Arial"/>
                <w:b/>
                <w:color w:val="000000"/>
              </w:rPr>
            </w:pPr>
            <w:r w:rsidRPr="0031340A">
              <w:rPr>
                <w:rFonts w:ascii="Arial" w:hAnsi="Arial" w:cs="Arial"/>
                <w:b/>
                <w:color w:val="000000"/>
              </w:rPr>
              <w:t>Migawka centralna</w:t>
            </w:r>
          </w:p>
        </w:tc>
        <w:tc>
          <w:tcPr>
            <w:tcW w:w="6946" w:type="dxa"/>
            <w:vAlign w:val="center"/>
          </w:tcPr>
          <w:p w14:paraId="0CCAB7F4" w14:textId="2111F732" w:rsidR="001D4ABD" w:rsidRPr="0031340A" w:rsidRDefault="001D4ABD" w:rsidP="0031340A">
            <w:pPr>
              <w:ind w:left="98"/>
              <w:rPr>
                <w:rFonts w:ascii="Arial" w:hAnsi="Arial" w:cs="Arial"/>
                <w:color w:val="000000" w:themeColor="text1"/>
                <w:lang w:val="en-US"/>
              </w:rPr>
            </w:pPr>
            <w:proofErr w:type="spellStart"/>
            <w:r w:rsidRPr="0031340A">
              <w:rPr>
                <w:rFonts w:ascii="Arial" w:hAnsi="Arial" w:cs="Arial"/>
                <w:color w:val="000000" w:themeColor="text1"/>
                <w:lang w:val="en-US"/>
              </w:rPr>
              <w:t>nie</w:t>
            </w:r>
            <w:proofErr w:type="spellEnd"/>
          </w:p>
        </w:tc>
        <w:tc>
          <w:tcPr>
            <w:tcW w:w="2517" w:type="dxa"/>
            <w:vMerge/>
          </w:tcPr>
          <w:p w14:paraId="57FFBCB8" w14:textId="77777777" w:rsidR="001D4ABD" w:rsidRPr="000F441F" w:rsidRDefault="001D4ABD" w:rsidP="002C3241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4ABD" w:rsidRPr="000F441F" w14:paraId="5F130D3B" w14:textId="77777777" w:rsidTr="00941151">
        <w:trPr>
          <w:trHeight w:val="291"/>
        </w:trPr>
        <w:tc>
          <w:tcPr>
            <w:tcW w:w="704" w:type="dxa"/>
            <w:vAlign w:val="center"/>
          </w:tcPr>
          <w:p w14:paraId="224F84EE" w14:textId="394A487A" w:rsidR="001D4ABD" w:rsidRPr="0031340A" w:rsidRDefault="001D4ABD" w:rsidP="0031340A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340A">
              <w:rPr>
                <w:rFonts w:ascii="Arial" w:hAnsi="Arial" w:cs="Arial"/>
                <w:sz w:val="20"/>
                <w:szCs w:val="20"/>
              </w:rPr>
              <w:t>1</w:t>
            </w:r>
            <w:r w:rsidR="0031340A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827" w:type="dxa"/>
            <w:vAlign w:val="center"/>
          </w:tcPr>
          <w:p w14:paraId="5FAB60B2" w14:textId="77777777" w:rsidR="001D4ABD" w:rsidRPr="0031340A" w:rsidRDefault="001D4ABD" w:rsidP="0031340A">
            <w:pPr>
              <w:rPr>
                <w:rFonts w:ascii="Arial" w:hAnsi="Arial" w:cs="Arial"/>
                <w:b/>
                <w:color w:val="000000"/>
              </w:rPr>
            </w:pPr>
            <w:r w:rsidRPr="0031340A">
              <w:rPr>
                <w:rFonts w:ascii="Arial" w:hAnsi="Arial" w:cs="Arial"/>
                <w:b/>
                <w:color w:val="000000"/>
              </w:rPr>
              <w:t>Kąt widzenia</w:t>
            </w:r>
          </w:p>
        </w:tc>
        <w:tc>
          <w:tcPr>
            <w:tcW w:w="6946" w:type="dxa"/>
            <w:vAlign w:val="center"/>
          </w:tcPr>
          <w:p w14:paraId="4CA97C62" w14:textId="2240BC3F" w:rsidR="001D4ABD" w:rsidRPr="0031340A" w:rsidRDefault="001D4ABD" w:rsidP="0031340A">
            <w:pPr>
              <w:ind w:left="98"/>
              <w:rPr>
                <w:rFonts w:ascii="Arial" w:hAnsi="Arial" w:cs="Arial"/>
                <w:color w:val="000000" w:themeColor="text1"/>
                <w:lang w:val="en-US"/>
              </w:rPr>
            </w:pPr>
            <w:r w:rsidRPr="0031340A">
              <w:rPr>
                <w:rFonts w:ascii="Arial" w:hAnsi="Arial" w:cs="Arial"/>
                <w:color w:val="000000" w:themeColor="text1"/>
                <w:lang w:val="en-US"/>
              </w:rPr>
              <w:t>24 o</w:t>
            </w:r>
          </w:p>
        </w:tc>
        <w:tc>
          <w:tcPr>
            <w:tcW w:w="2517" w:type="dxa"/>
            <w:vMerge/>
          </w:tcPr>
          <w:p w14:paraId="1D158EC6" w14:textId="77777777" w:rsidR="001D4ABD" w:rsidRPr="000F441F" w:rsidRDefault="001D4ABD" w:rsidP="002C3241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4ABD" w:rsidRPr="000F441F" w14:paraId="601F0C6C" w14:textId="77777777" w:rsidTr="0031340A">
        <w:trPr>
          <w:trHeight w:val="407"/>
        </w:trPr>
        <w:tc>
          <w:tcPr>
            <w:tcW w:w="704" w:type="dxa"/>
            <w:vAlign w:val="center"/>
          </w:tcPr>
          <w:p w14:paraId="78EF7F53" w14:textId="1CC0F166" w:rsidR="001D4ABD" w:rsidRPr="0031340A" w:rsidRDefault="001D4ABD" w:rsidP="0031340A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340A">
              <w:rPr>
                <w:rFonts w:ascii="Arial" w:hAnsi="Arial" w:cs="Arial"/>
                <w:sz w:val="20"/>
                <w:szCs w:val="20"/>
              </w:rPr>
              <w:t>1</w:t>
            </w:r>
            <w:r w:rsidR="0031340A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827" w:type="dxa"/>
            <w:vAlign w:val="center"/>
          </w:tcPr>
          <w:p w14:paraId="16F48CC4" w14:textId="77777777" w:rsidR="001D4ABD" w:rsidRPr="0031340A" w:rsidRDefault="001D4ABD" w:rsidP="0031340A">
            <w:pPr>
              <w:rPr>
                <w:rFonts w:ascii="Arial" w:hAnsi="Arial" w:cs="Arial"/>
                <w:b/>
                <w:color w:val="000000"/>
              </w:rPr>
            </w:pPr>
            <w:r w:rsidRPr="0031340A">
              <w:rPr>
                <w:rFonts w:ascii="Arial" w:hAnsi="Arial" w:cs="Arial"/>
                <w:b/>
                <w:color w:val="000000"/>
              </w:rPr>
              <w:t>Otwór przysłony/</w:t>
            </w:r>
            <w:proofErr w:type="spellStart"/>
            <w:r w:rsidRPr="0031340A">
              <w:rPr>
                <w:rFonts w:ascii="Arial" w:hAnsi="Arial" w:cs="Arial"/>
                <w:b/>
                <w:color w:val="000000"/>
              </w:rPr>
              <w:t>światłosiła</w:t>
            </w:r>
            <w:proofErr w:type="spellEnd"/>
          </w:p>
        </w:tc>
        <w:tc>
          <w:tcPr>
            <w:tcW w:w="6946" w:type="dxa"/>
            <w:vAlign w:val="center"/>
          </w:tcPr>
          <w:p w14:paraId="3EC8E730" w14:textId="7638FF9C" w:rsidR="001D4ABD" w:rsidRPr="0031340A" w:rsidRDefault="001D4ABD" w:rsidP="0031340A">
            <w:pPr>
              <w:ind w:left="98"/>
              <w:rPr>
                <w:rFonts w:ascii="Arial" w:hAnsi="Arial" w:cs="Arial"/>
                <w:color w:val="000000" w:themeColor="text1"/>
                <w:lang w:val="en-US"/>
              </w:rPr>
            </w:pPr>
            <w:r w:rsidRPr="0031340A">
              <w:rPr>
                <w:rFonts w:ascii="Arial" w:hAnsi="Arial" w:cs="Arial"/>
                <w:color w:val="000000" w:themeColor="text1"/>
                <w:lang w:val="en-US"/>
              </w:rPr>
              <w:t>f/2.8</w:t>
            </w:r>
          </w:p>
        </w:tc>
        <w:tc>
          <w:tcPr>
            <w:tcW w:w="2517" w:type="dxa"/>
            <w:vMerge/>
          </w:tcPr>
          <w:p w14:paraId="3C59E7D1" w14:textId="77777777" w:rsidR="001D4ABD" w:rsidRPr="000F441F" w:rsidRDefault="001D4ABD" w:rsidP="002C3241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5BD4BC1" w14:textId="63808901" w:rsidR="00531A0A" w:rsidRDefault="00531A0A" w:rsidP="006D001F">
      <w:pPr>
        <w:pStyle w:val="Nagwek"/>
        <w:jc w:val="both"/>
        <w:rPr>
          <w:rFonts w:ascii="Arial" w:hAnsi="Arial" w:cs="Arial"/>
          <w:i/>
          <w:sz w:val="16"/>
          <w:szCs w:val="16"/>
        </w:rPr>
      </w:pPr>
    </w:p>
    <w:p w14:paraId="5514C5F3" w14:textId="18FAEC46" w:rsidR="00ED4832" w:rsidRDefault="00ED4832" w:rsidP="006D001F">
      <w:pPr>
        <w:pStyle w:val="Nagwek"/>
        <w:jc w:val="both"/>
        <w:rPr>
          <w:rFonts w:ascii="Arial" w:hAnsi="Arial" w:cs="Arial"/>
          <w:i/>
          <w:sz w:val="16"/>
          <w:szCs w:val="16"/>
        </w:rPr>
      </w:pPr>
    </w:p>
    <w:p w14:paraId="07FF20A8" w14:textId="5DEE5471" w:rsidR="002E7066" w:rsidRDefault="002E7066" w:rsidP="006D001F">
      <w:pPr>
        <w:pStyle w:val="Nagwek"/>
        <w:jc w:val="both"/>
        <w:rPr>
          <w:rFonts w:ascii="Arial" w:hAnsi="Arial" w:cs="Arial"/>
          <w:i/>
          <w:sz w:val="16"/>
          <w:szCs w:val="16"/>
        </w:rPr>
      </w:pPr>
    </w:p>
    <w:p w14:paraId="1B2A5356" w14:textId="5FFA183B" w:rsidR="00F01D50" w:rsidRDefault="00F01D50" w:rsidP="006D001F">
      <w:pPr>
        <w:pStyle w:val="Nagwek"/>
        <w:jc w:val="both"/>
        <w:rPr>
          <w:rFonts w:ascii="Arial" w:hAnsi="Arial" w:cs="Arial"/>
          <w:i/>
          <w:sz w:val="16"/>
          <w:szCs w:val="16"/>
        </w:rPr>
      </w:pPr>
    </w:p>
    <w:p w14:paraId="0BC3EE61" w14:textId="77777777" w:rsidR="00ED4832" w:rsidRDefault="00ED4832" w:rsidP="006D001F">
      <w:pPr>
        <w:pStyle w:val="Nagwek"/>
        <w:jc w:val="both"/>
        <w:rPr>
          <w:rFonts w:ascii="Arial" w:hAnsi="Arial" w:cs="Arial"/>
          <w:i/>
          <w:sz w:val="16"/>
          <w:szCs w:val="16"/>
        </w:rPr>
      </w:pPr>
    </w:p>
    <w:tbl>
      <w:tblPr>
        <w:tblStyle w:val="Tabela-Siatka"/>
        <w:tblW w:w="13994" w:type="dxa"/>
        <w:tblLayout w:type="fixed"/>
        <w:tblLook w:val="04A0" w:firstRow="1" w:lastRow="0" w:firstColumn="1" w:lastColumn="0" w:noHBand="0" w:noVBand="1"/>
      </w:tblPr>
      <w:tblGrid>
        <w:gridCol w:w="704"/>
        <w:gridCol w:w="3827"/>
        <w:gridCol w:w="6946"/>
        <w:gridCol w:w="2517"/>
      </w:tblGrid>
      <w:tr w:rsidR="0031340A" w:rsidRPr="001D4ABD" w14:paraId="3D2A69B4" w14:textId="77777777" w:rsidTr="0016195E">
        <w:trPr>
          <w:trHeight w:val="960"/>
        </w:trPr>
        <w:tc>
          <w:tcPr>
            <w:tcW w:w="13994" w:type="dxa"/>
            <w:gridSpan w:val="4"/>
            <w:vAlign w:val="center"/>
          </w:tcPr>
          <w:p w14:paraId="1546CF70" w14:textId="70ECFAE2" w:rsidR="0031340A" w:rsidRPr="00F01D50" w:rsidRDefault="00FB6373" w:rsidP="00F01D50">
            <w:pPr>
              <w:pStyle w:val="Akapitzlist"/>
              <w:widowControl w:val="0"/>
              <w:numPr>
                <w:ilvl w:val="0"/>
                <w:numId w:val="12"/>
              </w:numPr>
              <w:suppressAutoHyphens/>
              <w:spacing w:after="120" w:line="259" w:lineRule="auto"/>
              <w:ind w:left="306"/>
              <w:jc w:val="both"/>
              <w:rPr>
                <w:rFonts w:ascii="Arial" w:eastAsia="Calibri" w:hAnsi="Arial" w:cs="Arial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b/>
                <w:bCs/>
                <w:sz w:val="28"/>
                <w:szCs w:val="24"/>
                <w:lang w:eastAsia="en-US"/>
              </w:rPr>
              <w:t xml:space="preserve"> </w:t>
            </w:r>
            <w:bookmarkStart w:id="10" w:name="_Hlk193368917"/>
            <w:r w:rsidR="0031340A" w:rsidRPr="00F01D50">
              <w:rPr>
                <w:rFonts w:ascii="Arial" w:eastAsia="Calibri" w:hAnsi="Arial" w:cs="Arial"/>
                <w:b/>
                <w:bCs/>
                <w:sz w:val="28"/>
                <w:szCs w:val="24"/>
                <w:lang w:eastAsia="en-US"/>
              </w:rPr>
              <w:t xml:space="preserve">Obiektyw </w:t>
            </w:r>
            <w:r w:rsidR="0031340A" w:rsidRPr="00F01D50">
              <w:rPr>
                <w:rFonts w:ascii="Arial" w:hAnsi="Arial" w:cs="Arial"/>
                <w:b/>
                <w:bCs/>
                <w:sz w:val="24"/>
              </w:rPr>
              <w:t xml:space="preserve">200-600/5.6-6.3 + </w:t>
            </w:r>
            <w:proofErr w:type="spellStart"/>
            <w:r w:rsidR="0031340A" w:rsidRPr="00F01D50">
              <w:rPr>
                <w:rFonts w:ascii="Arial" w:hAnsi="Arial" w:cs="Arial"/>
                <w:b/>
                <w:bCs/>
                <w:sz w:val="24"/>
              </w:rPr>
              <w:t>telekonwerter</w:t>
            </w:r>
            <w:proofErr w:type="spellEnd"/>
            <w:r w:rsidR="009D73AA">
              <w:rPr>
                <w:rFonts w:ascii="Arial" w:hAnsi="Arial" w:cs="Arial"/>
                <w:b/>
                <w:bCs/>
                <w:sz w:val="24"/>
              </w:rPr>
              <w:t xml:space="preserve"> </w:t>
            </w:r>
            <w:r w:rsidR="0031340A" w:rsidRPr="00F01D50">
              <w:rPr>
                <w:rFonts w:ascii="Arial" w:hAnsi="Arial" w:cs="Arial"/>
                <w:b/>
                <w:bCs/>
                <w:sz w:val="24"/>
              </w:rPr>
              <w:t xml:space="preserve"> + filtr UV</w:t>
            </w:r>
            <w:bookmarkEnd w:id="10"/>
            <w:r w:rsidR="0031340A" w:rsidRPr="00F01D50">
              <w:rPr>
                <w:rFonts w:ascii="Arial" w:eastAsia="Calibri" w:hAnsi="Arial" w:cs="Arial"/>
                <w:b/>
                <w:bCs/>
                <w:sz w:val="28"/>
                <w:szCs w:val="24"/>
                <w:lang w:eastAsia="en-US"/>
              </w:rPr>
              <w:t xml:space="preserve"> – 1 sztuka</w:t>
            </w:r>
            <w:r w:rsidR="0031340A" w:rsidRPr="00F01D50">
              <w:rPr>
                <w:rFonts w:ascii="Arial" w:eastAsia="Calibri" w:hAnsi="Arial" w:cs="Arial"/>
                <w:b/>
                <w:bCs/>
                <w:sz w:val="24"/>
                <w:szCs w:val="24"/>
                <w:lang w:eastAsia="en-US"/>
              </w:rPr>
              <w:t xml:space="preserve"> spełniający poniższe parametry techniczne lub cechy</w:t>
            </w:r>
          </w:p>
          <w:p w14:paraId="405ABE6A" w14:textId="77777777" w:rsidR="0031340A" w:rsidRPr="001D4ABD" w:rsidRDefault="0031340A" w:rsidP="0016195E">
            <w:pPr>
              <w:widowControl w:val="0"/>
              <w:suppressAutoHyphens/>
              <w:spacing w:after="120" w:line="259" w:lineRule="auto"/>
              <w:rPr>
                <w:rFonts w:ascii="Arial" w:eastAsia="Calibri" w:hAnsi="Arial" w:cs="Arial"/>
                <w:b/>
                <w:bCs/>
                <w:lang w:eastAsia="en-US"/>
              </w:rPr>
            </w:pPr>
            <w:r w:rsidRPr="001D4ABD">
              <w:rPr>
                <w:rFonts w:ascii="Arial" w:eastAsia="Calibri" w:hAnsi="Arial" w:cs="Arial"/>
                <w:b/>
                <w:bCs/>
                <w:sz w:val="22"/>
                <w:lang w:eastAsia="en-US"/>
              </w:rPr>
              <w:t>Oferowany model, producent*</w:t>
            </w:r>
            <w:r w:rsidRPr="001D4ABD">
              <w:rPr>
                <w:rFonts w:ascii="Arial" w:eastAsia="Calibri" w:hAnsi="Arial" w:cs="Arial"/>
                <w:b/>
                <w:bCs/>
                <w:lang w:eastAsia="en-US"/>
              </w:rPr>
              <w:t xml:space="preserve"> </w:t>
            </w:r>
            <w:r w:rsidRPr="001D4ABD">
              <w:rPr>
                <w:rFonts w:ascii="Arial" w:eastAsia="Calibri" w:hAnsi="Arial" w:cs="Arial"/>
                <w:bCs/>
                <w:lang w:eastAsia="en-US"/>
              </w:rPr>
              <w:t>…………………………………………………………………………………………………………………………………………</w:t>
            </w:r>
          </w:p>
          <w:p w14:paraId="7447C318" w14:textId="77777777" w:rsidR="0031340A" w:rsidRPr="001D4ABD" w:rsidRDefault="0031340A" w:rsidP="0016195E">
            <w:pPr>
              <w:widowControl w:val="0"/>
              <w:suppressAutoHyphens/>
              <w:ind w:left="-207"/>
              <w:jc w:val="center"/>
              <w:rPr>
                <w:rFonts w:ascii="Arial" w:hAnsi="Arial" w:cs="Arial"/>
                <w:i/>
                <w:iCs/>
                <w:szCs w:val="22"/>
              </w:rPr>
            </w:pPr>
            <w:r w:rsidRPr="001D4ABD">
              <w:rPr>
                <w:rFonts w:ascii="Arial" w:eastAsia="Calibri" w:hAnsi="Arial" w:cs="Arial"/>
                <w:bCs/>
                <w:i/>
                <w:sz w:val="18"/>
                <w:lang w:eastAsia="en-US"/>
              </w:rPr>
              <w:t>(</w:t>
            </w:r>
            <w:r w:rsidRPr="001D4ABD">
              <w:rPr>
                <w:rFonts w:ascii="Arial" w:hAnsi="Arial" w:cs="Arial"/>
                <w:i/>
                <w:iCs/>
                <w:szCs w:val="22"/>
              </w:rPr>
              <w:t>należy podać pełną nazwę urządzenia oraz pełną nazwę producenta, w celu jednoznacznej identyfikacji oferowanego urządzenia)</w:t>
            </w:r>
          </w:p>
          <w:p w14:paraId="001460B7" w14:textId="77777777" w:rsidR="0031340A" w:rsidRPr="001D4ABD" w:rsidRDefault="0031340A" w:rsidP="0016195E">
            <w:pPr>
              <w:widowControl w:val="0"/>
              <w:suppressAutoHyphens/>
              <w:ind w:left="-207"/>
              <w:rPr>
                <w:rFonts w:ascii="Arial" w:eastAsia="Calibri" w:hAnsi="Arial" w:cs="Arial"/>
                <w:bCs/>
                <w:i/>
                <w:lang w:eastAsia="en-US"/>
              </w:rPr>
            </w:pPr>
            <w:r w:rsidRPr="001D4ABD">
              <w:rPr>
                <w:rFonts w:ascii="Arial" w:eastAsia="Calibri" w:hAnsi="Arial" w:cs="Arial"/>
                <w:bCs/>
                <w:i/>
                <w:lang w:eastAsia="en-US"/>
              </w:rPr>
              <w:t>)</w:t>
            </w:r>
          </w:p>
          <w:p w14:paraId="00043FB0" w14:textId="2467B19E" w:rsidR="0031340A" w:rsidRPr="001D4ABD" w:rsidRDefault="0031340A" w:rsidP="0016195E">
            <w:pPr>
              <w:widowControl w:val="0"/>
              <w:suppressAutoHyphens/>
              <w:jc w:val="both"/>
              <w:rPr>
                <w:rFonts w:ascii="Arial" w:eastAsia="Calibri" w:hAnsi="Arial" w:cs="Arial"/>
                <w:lang w:eastAsia="en-US"/>
              </w:rPr>
            </w:pPr>
            <w:r w:rsidRPr="001D4ABD">
              <w:rPr>
                <w:rFonts w:ascii="Arial" w:eastAsia="Calibri" w:hAnsi="Arial" w:cs="Arial"/>
                <w:b/>
                <w:sz w:val="22"/>
                <w:lang w:eastAsia="en-US"/>
              </w:rPr>
              <w:t>Oferowany okres gwarancji*</w:t>
            </w:r>
            <w:r w:rsidRPr="001D4ABD">
              <w:rPr>
                <w:rFonts w:ascii="Arial" w:eastAsia="Calibri" w:hAnsi="Arial" w:cs="Arial"/>
                <w:lang w:eastAsia="en-US"/>
              </w:rPr>
              <w:t xml:space="preserve"> ………………………………………………………………………………………………………………………………………………</w:t>
            </w:r>
          </w:p>
          <w:p w14:paraId="3E0C02ED" w14:textId="77777777" w:rsidR="0031340A" w:rsidRPr="001D4ABD" w:rsidRDefault="0031340A" w:rsidP="0016195E">
            <w:pPr>
              <w:widowControl w:val="0"/>
              <w:suppressAutoHyphens/>
              <w:ind w:right="1408"/>
              <w:rPr>
                <w:rFonts w:ascii="Arial" w:eastAsia="Calibri" w:hAnsi="Arial" w:cs="Arial"/>
                <w:sz w:val="18"/>
                <w:lang w:eastAsia="en-US"/>
              </w:rPr>
            </w:pPr>
            <w:r w:rsidRPr="001D4ABD">
              <w:rPr>
                <w:rFonts w:ascii="Arial" w:hAnsi="Arial" w:cs="Arial"/>
                <w:i/>
                <w:iCs/>
                <w:szCs w:val="22"/>
              </w:rPr>
              <w:t>(należy podać oferowany okres gwarancji w miesiącach, minimalny okres gwarancji producenta wynosi 24 miesiące</w:t>
            </w:r>
            <w:r w:rsidRPr="001D4ABD">
              <w:rPr>
                <w:rFonts w:ascii="Arial" w:eastAsia="Calibri" w:hAnsi="Arial" w:cs="Arial"/>
                <w:sz w:val="18"/>
                <w:lang w:eastAsia="en-US"/>
              </w:rPr>
              <w:t>)</w:t>
            </w:r>
          </w:p>
          <w:p w14:paraId="6DD91C95" w14:textId="77777777" w:rsidR="0031340A" w:rsidRPr="001D4ABD" w:rsidRDefault="0031340A" w:rsidP="0016195E">
            <w:pPr>
              <w:pStyle w:val="Default"/>
              <w:rPr>
                <w:rFonts w:ascii="Arial" w:hAnsi="Arial" w:cs="Arial"/>
                <w:b/>
                <w:bCs/>
                <w:color w:val="auto"/>
                <w:sz w:val="16"/>
                <w:szCs w:val="18"/>
              </w:rPr>
            </w:pPr>
          </w:p>
        </w:tc>
      </w:tr>
      <w:tr w:rsidR="0031340A" w:rsidRPr="00941151" w14:paraId="2B5334CF" w14:textId="77777777" w:rsidTr="00941151">
        <w:trPr>
          <w:trHeight w:val="1247"/>
        </w:trPr>
        <w:tc>
          <w:tcPr>
            <w:tcW w:w="704" w:type="dxa"/>
            <w:vAlign w:val="center"/>
          </w:tcPr>
          <w:p w14:paraId="1F25F5AF" w14:textId="77777777" w:rsidR="0031340A" w:rsidRPr="00941151" w:rsidRDefault="0031340A" w:rsidP="0016195E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</w:pPr>
            <w:r w:rsidRPr="00941151"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  <w:t>Lp.</w:t>
            </w:r>
          </w:p>
        </w:tc>
        <w:tc>
          <w:tcPr>
            <w:tcW w:w="3827" w:type="dxa"/>
            <w:vAlign w:val="center"/>
          </w:tcPr>
          <w:p w14:paraId="0E4F0582" w14:textId="77777777" w:rsidR="0031340A" w:rsidRPr="00941151" w:rsidRDefault="0031340A" w:rsidP="0016195E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</w:pPr>
            <w:r w:rsidRPr="00941151"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  <w:t>Nazwa elementu, parametry i możliwości sprzętu</w:t>
            </w:r>
          </w:p>
        </w:tc>
        <w:tc>
          <w:tcPr>
            <w:tcW w:w="6946" w:type="dxa"/>
            <w:vAlign w:val="center"/>
          </w:tcPr>
          <w:p w14:paraId="0892F1EB" w14:textId="77777777" w:rsidR="0031340A" w:rsidRPr="00941151" w:rsidRDefault="0031340A" w:rsidP="0016195E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</w:pPr>
            <w:r w:rsidRPr="00941151"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  <w:t>Opis techniczny (minimalne wymagania Zamawiającego)</w:t>
            </w:r>
          </w:p>
        </w:tc>
        <w:tc>
          <w:tcPr>
            <w:tcW w:w="2517" w:type="dxa"/>
            <w:vAlign w:val="center"/>
          </w:tcPr>
          <w:p w14:paraId="085785DD" w14:textId="77777777" w:rsidR="0031340A" w:rsidRPr="00941151" w:rsidRDefault="0031340A" w:rsidP="0016195E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</w:pPr>
            <w:r w:rsidRPr="00941151"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  <w:t xml:space="preserve">Spełnienie wymagań Zamawiającego przez oferowane urządzenie </w:t>
            </w:r>
          </w:p>
          <w:p w14:paraId="20B71952" w14:textId="77777777" w:rsidR="0031340A" w:rsidRPr="00941151" w:rsidRDefault="0031340A" w:rsidP="0016195E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</w:pPr>
            <w:r w:rsidRPr="00941151"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  <w:t>(TAK lub NIE – właściwe proszę zaznaczyć „X” lub „V”)</w:t>
            </w:r>
          </w:p>
        </w:tc>
      </w:tr>
      <w:tr w:rsidR="001D4ABD" w:rsidRPr="000F441F" w14:paraId="3898B73F" w14:textId="77777777" w:rsidTr="00941151">
        <w:trPr>
          <w:trHeight w:val="286"/>
        </w:trPr>
        <w:tc>
          <w:tcPr>
            <w:tcW w:w="704" w:type="dxa"/>
            <w:vAlign w:val="center"/>
          </w:tcPr>
          <w:p w14:paraId="6C3F52C0" w14:textId="1D0BA3B9" w:rsidR="001D4ABD" w:rsidRPr="0031340A" w:rsidRDefault="0031340A" w:rsidP="0031340A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1</w:t>
            </w:r>
          </w:p>
        </w:tc>
        <w:tc>
          <w:tcPr>
            <w:tcW w:w="3827" w:type="dxa"/>
            <w:vAlign w:val="center"/>
          </w:tcPr>
          <w:p w14:paraId="545684DD" w14:textId="77777777" w:rsidR="001D4ABD" w:rsidRPr="0031340A" w:rsidRDefault="001D4ABD" w:rsidP="0031340A">
            <w:pPr>
              <w:pStyle w:val="Defaul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31340A">
              <w:rPr>
                <w:rFonts w:ascii="Arial" w:hAnsi="Arial" w:cs="Arial"/>
                <w:b/>
                <w:color w:val="auto"/>
                <w:sz w:val="20"/>
                <w:szCs w:val="20"/>
              </w:rPr>
              <w:t>Mocowanie</w:t>
            </w:r>
          </w:p>
        </w:tc>
        <w:tc>
          <w:tcPr>
            <w:tcW w:w="6946" w:type="dxa"/>
            <w:vAlign w:val="center"/>
          </w:tcPr>
          <w:p w14:paraId="1633E888" w14:textId="77777777" w:rsidR="001D4ABD" w:rsidRPr="0031340A" w:rsidRDefault="001D4ABD" w:rsidP="0031340A">
            <w:pPr>
              <w:ind w:left="98"/>
              <w:rPr>
                <w:rFonts w:ascii="Arial" w:hAnsi="Arial" w:cs="Arial"/>
                <w:lang w:val="en-US"/>
              </w:rPr>
            </w:pPr>
            <w:proofErr w:type="spellStart"/>
            <w:r w:rsidRPr="0031340A">
              <w:rPr>
                <w:rFonts w:ascii="Arial" w:hAnsi="Arial" w:cs="Arial"/>
                <w:lang w:val="en-US"/>
              </w:rPr>
              <w:t>Kompatybilny</w:t>
            </w:r>
            <w:proofErr w:type="spellEnd"/>
            <w:r w:rsidRPr="0031340A">
              <w:rPr>
                <w:rFonts w:ascii="Arial" w:hAnsi="Arial" w:cs="Arial"/>
                <w:lang w:val="en-US"/>
              </w:rPr>
              <w:t xml:space="preserve"> z </w:t>
            </w:r>
            <w:proofErr w:type="spellStart"/>
            <w:r w:rsidRPr="0031340A">
              <w:rPr>
                <w:rFonts w:ascii="Arial" w:hAnsi="Arial" w:cs="Arial"/>
                <w:lang w:val="en-US"/>
              </w:rPr>
              <w:t>korpusem</w:t>
            </w:r>
            <w:proofErr w:type="spellEnd"/>
          </w:p>
        </w:tc>
        <w:tc>
          <w:tcPr>
            <w:tcW w:w="2517" w:type="dxa"/>
            <w:vMerge w:val="restart"/>
            <w:vAlign w:val="center"/>
          </w:tcPr>
          <w:p w14:paraId="606C5F81" w14:textId="666883A2" w:rsidR="001D4ABD" w:rsidRPr="000F441F" w:rsidRDefault="00D61A6C" w:rsidP="002714EC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sdt>
              <w:sdtPr>
                <w:rPr>
                  <w:rFonts w:ascii="Arial" w:eastAsia="Calibri" w:hAnsi="Arial" w:cs="Arial"/>
                  <w:color w:val="auto"/>
                  <w:sz w:val="36"/>
                  <w:szCs w:val="22"/>
                  <w:lang w:eastAsia="en-US"/>
                </w:rPr>
                <w:id w:val="-1449757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4ABD" w:rsidRPr="00EA5FB4">
                  <w:rPr>
                    <w:rFonts w:ascii="Segoe UI Symbol" w:eastAsia="Calibri" w:hAnsi="Segoe UI Symbol" w:cs="Segoe UI Symbol"/>
                    <w:color w:val="auto"/>
                    <w:sz w:val="36"/>
                    <w:szCs w:val="22"/>
                    <w:lang w:eastAsia="en-US"/>
                  </w:rPr>
                  <w:t>☐</w:t>
                </w:r>
              </w:sdtContent>
            </w:sdt>
            <w:r w:rsidR="001D4ABD" w:rsidRPr="00EA5FB4">
              <w:rPr>
                <w:rFonts w:ascii="Arial" w:eastAsia="Calibri" w:hAnsi="Arial" w:cs="Arial"/>
                <w:color w:val="auto"/>
                <w:sz w:val="28"/>
                <w:szCs w:val="18"/>
                <w:lang w:eastAsia="en-US"/>
              </w:rPr>
              <w:t xml:space="preserve"> TAK / </w:t>
            </w:r>
            <w:sdt>
              <w:sdtPr>
                <w:rPr>
                  <w:rFonts w:ascii="Arial" w:eastAsia="Calibri" w:hAnsi="Arial" w:cs="Arial"/>
                  <w:color w:val="auto"/>
                  <w:sz w:val="36"/>
                  <w:szCs w:val="22"/>
                  <w:lang w:eastAsia="en-US"/>
                </w:rPr>
                <w:id w:val="-8741534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4ABD" w:rsidRPr="00EA5FB4">
                  <w:rPr>
                    <w:rFonts w:ascii="Segoe UI Symbol" w:eastAsia="Calibri" w:hAnsi="Segoe UI Symbol" w:cs="Segoe UI Symbol"/>
                    <w:color w:val="auto"/>
                    <w:sz w:val="36"/>
                    <w:szCs w:val="22"/>
                    <w:lang w:eastAsia="en-US"/>
                  </w:rPr>
                  <w:t>☐</w:t>
                </w:r>
              </w:sdtContent>
            </w:sdt>
            <w:r w:rsidR="001D4ABD" w:rsidRPr="00EA5FB4">
              <w:rPr>
                <w:rFonts w:ascii="Arial" w:eastAsia="Calibri" w:hAnsi="Arial" w:cs="Arial"/>
                <w:color w:val="auto"/>
                <w:sz w:val="28"/>
                <w:szCs w:val="18"/>
                <w:lang w:eastAsia="en-US"/>
              </w:rPr>
              <w:t xml:space="preserve"> NIE</w:t>
            </w:r>
          </w:p>
        </w:tc>
      </w:tr>
      <w:tr w:rsidR="001D4ABD" w:rsidRPr="000F441F" w14:paraId="4F25BF76" w14:textId="77777777" w:rsidTr="00941151">
        <w:trPr>
          <w:trHeight w:val="263"/>
        </w:trPr>
        <w:tc>
          <w:tcPr>
            <w:tcW w:w="704" w:type="dxa"/>
            <w:vAlign w:val="center"/>
          </w:tcPr>
          <w:p w14:paraId="55BACE7E" w14:textId="7DDC2546" w:rsidR="001D4ABD" w:rsidRPr="0031340A" w:rsidRDefault="0031340A" w:rsidP="0031340A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2</w:t>
            </w:r>
          </w:p>
        </w:tc>
        <w:tc>
          <w:tcPr>
            <w:tcW w:w="3827" w:type="dxa"/>
            <w:vAlign w:val="center"/>
          </w:tcPr>
          <w:p w14:paraId="7A90931C" w14:textId="77777777" w:rsidR="001D4ABD" w:rsidRPr="0031340A" w:rsidRDefault="001D4ABD" w:rsidP="0031340A">
            <w:pPr>
              <w:pStyle w:val="Defaul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31340A">
              <w:rPr>
                <w:rFonts w:ascii="Arial" w:hAnsi="Arial" w:cs="Arial"/>
                <w:b/>
                <w:color w:val="auto"/>
                <w:sz w:val="20"/>
                <w:szCs w:val="20"/>
              </w:rPr>
              <w:t>Średnica filtra</w:t>
            </w:r>
          </w:p>
        </w:tc>
        <w:tc>
          <w:tcPr>
            <w:tcW w:w="6946" w:type="dxa"/>
            <w:vAlign w:val="center"/>
          </w:tcPr>
          <w:p w14:paraId="17688320" w14:textId="641C6853" w:rsidR="001D4ABD" w:rsidRPr="0031340A" w:rsidRDefault="001D4ABD" w:rsidP="0031340A">
            <w:pPr>
              <w:ind w:left="98"/>
              <w:rPr>
                <w:rFonts w:ascii="Arial" w:hAnsi="Arial" w:cs="Arial"/>
                <w:lang w:val="en-US"/>
              </w:rPr>
            </w:pPr>
            <w:r w:rsidRPr="0031340A">
              <w:rPr>
                <w:rFonts w:ascii="Arial" w:hAnsi="Arial" w:cs="Arial"/>
                <w:lang w:val="en-US"/>
              </w:rPr>
              <w:t>95 mm</w:t>
            </w:r>
          </w:p>
        </w:tc>
        <w:tc>
          <w:tcPr>
            <w:tcW w:w="2517" w:type="dxa"/>
            <w:vMerge/>
            <w:vAlign w:val="center"/>
          </w:tcPr>
          <w:p w14:paraId="1F7B101C" w14:textId="5576CA4E" w:rsidR="001D4ABD" w:rsidRPr="000F441F" w:rsidRDefault="001D4ABD" w:rsidP="002714EC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4ABD" w:rsidRPr="000F441F" w14:paraId="7DD3446D" w14:textId="77777777" w:rsidTr="00941151">
        <w:trPr>
          <w:trHeight w:val="280"/>
        </w:trPr>
        <w:tc>
          <w:tcPr>
            <w:tcW w:w="704" w:type="dxa"/>
            <w:vAlign w:val="center"/>
          </w:tcPr>
          <w:p w14:paraId="762F0208" w14:textId="62F85383" w:rsidR="001D4ABD" w:rsidRPr="0031340A" w:rsidRDefault="0031340A" w:rsidP="0031340A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3</w:t>
            </w:r>
          </w:p>
        </w:tc>
        <w:tc>
          <w:tcPr>
            <w:tcW w:w="3827" w:type="dxa"/>
            <w:vAlign w:val="center"/>
          </w:tcPr>
          <w:p w14:paraId="046DE9E4" w14:textId="77777777" w:rsidR="001D4ABD" w:rsidRPr="0031340A" w:rsidRDefault="001D4ABD" w:rsidP="0031340A">
            <w:pPr>
              <w:rPr>
                <w:rFonts w:ascii="Arial" w:hAnsi="Arial" w:cs="Arial"/>
                <w:b/>
              </w:rPr>
            </w:pPr>
            <w:r w:rsidRPr="0031340A">
              <w:rPr>
                <w:rFonts w:ascii="Arial" w:hAnsi="Arial" w:cs="Arial"/>
                <w:b/>
              </w:rPr>
              <w:t>Filtr UV w zestawie</w:t>
            </w:r>
          </w:p>
        </w:tc>
        <w:tc>
          <w:tcPr>
            <w:tcW w:w="6946" w:type="dxa"/>
            <w:vAlign w:val="center"/>
          </w:tcPr>
          <w:p w14:paraId="07B28269" w14:textId="0D2D4E84" w:rsidR="001D4ABD" w:rsidRPr="0031340A" w:rsidRDefault="001D4ABD" w:rsidP="0031340A">
            <w:pPr>
              <w:ind w:left="98"/>
              <w:rPr>
                <w:rFonts w:ascii="Arial" w:hAnsi="Arial" w:cs="Arial"/>
                <w:lang w:val="en-US"/>
              </w:rPr>
            </w:pPr>
            <w:proofErr w:type="spellStart"/>
            <w:r w:rsidRPr="0031340A">
              <w:rPr>
                <w:rFonts w:ascii="Arial" w:hAnsi="Arial" w:cs="Arial"/>
                <w:lang w:val="en-US"/>
              </w:rPr>
              <w:t>tak</w:t>
            </w:r>
            <w:proofErr w:type="spellEnd"/>
          </w:p>
        </w:tc>
        <w:tc>
          <w:tcPr>
            <w:tcW w:w="2517" w:type="dxa"/>
            <w:vMerge/>
            <w:vAlign w:val="center"/>
          </w:tcPr>
          <w:p w14:paraId="66419A8F" w14:textId="77777777" w:rsidR="001D4ABD" w:rsidRPr="000F441F" w:rsidRDefault="001D4ABD" w:rsidP="002714EC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4ABD" w:rsidRPr="000F441F" w14:paraId="325DE9BA" w14:textId="77777777" w:rsidTr="00941151">
        <w:trPr>
          <w:trHeight w:val="285"/>
        </w:trPr>
        <w:tc>
          <w:tcPr>
            <w:tcW w:w="704" w:type="dxa"/>
            <w:vAlign w:val="center"/>
          </w:tcPr>
          <w:p w14:paraId="2CF4F9B1" w14:textId="40DF026A" w:rsidR="001D4ABD" w:rsidRPr="0031340A" w:rsidRDefault="0031340A" w:rsidP="0031340A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4</w:t>
            </w:r>
          </w:p>
        </w:tc>
        <w:tc>
          <w:tcPr>
            <w:tcW w:w="3827" w:type="dxa"/>
            <w:vAlign w:val="center"/>
          </w:tcPr>
          <w:p w14:paraId="4D1BCAF3" w14:textId="77777777" w:rsidR="001D4ABD" w:rsidRPr="0031340A" w:rsidRDefault="001D4ABD" w:rsidP="0031340A">
            <w:pPr>
              <w:rPr>
                <w:rFonts w:ascii="Arial" w:hAnsi="Arial" w:cs="Arial"/>
                <w:b/>
              </w:rPr>
            </w:pPr>
            <w:r w:rsidRPr="0031340A">
              <w:rPr>
                <w:rFonts w:ascii="Arial" w:hAnsi="Arial" w:cs="Arial"/>
                <w:b/>
              </w:rPr>
              <w:t>Stabilizator obrazu</w:t>
            </w:r>
          </w:p>
        </w:tc>
        <w:tc>
          <w:tcPr>
            <w:tcW w:w="6946" w:type="dxa"/>
            <w:vAlign w:val="center"/>
          </w:tcPr>
          <w:p w14:paraId="3E45A957" w14:textId="0EB40617" w:rsidR="001D4ABD" w:rsidRPr="0031340A" w:rsidRDefault="001D4ABD" w:rsidP="0031340A">
            <w:pPr>
              <w:ind w:left="98"/>
              <w:rPr>
                <w:rFonts w:ascii="Arial" w:hAnsi="Arial" w:cs="Arial"/>
                <w:lang w:val="en-US"/>
              </w:rPr>
            </w:pPr>
            <w:proofErr w:type="spellStart"/>
            <w:r w:rsidRPr="0031340A">
              <w:rPr>
                <w:rFonts w:ascii="Arial" w:hAnsi="Arial" w:cs="Arial"/>
                <w:lang w:val="en-US"/>
              </w:rPr>
              <w:t>tak</w:t>
            </w:r>
            <w:proofErr w:type="spellEnd"/>
          </w:p>
        </w:tc>
        <w:tc>
          <w:tcPr>
            <w:tcW w:w="2517" w:type="dxa"/>
            <w:vMerge/>
            <w:vAlign w:val="center"/>
          </w:tcPr>
          <w:p w14:paraId="117E3903" w14:textId="77777777" w:rsidR="001D4ABD" w:rsidRPr="000F441F" w:rsidRDefault="001D4ABD" w:rsidP="002714EC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4ABD" w:rsidRPr="000F441F" w14:paraId="6C8C1B8F" w14:textId="77777777" w:rsidTr="00941151">
        <w:trPr>
          <w:trHeight w:val="261"/>
        </w:trPr>
        <w:tc>
          <w:tcPr>
            <w:tcW w:w="704" w:type="dxa"/>
            <w:vAlign w:val="center"/>
          </w:tcPr>
          <w:p w14:paraId="57DC62E7" w14:textId="49920B2D" w:rsidR="001D4ABD" w:rsidRPr="0031340A" w:rsidRDefault="0031340A" w:rsidP="0031340A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5</w:t>
            </w:r>
          </w:p>
        </w:tc>
        <w:tc>
          <w:tcPr>
            <w:tcW w:w="3827" w:type="dxa"/>
            <w:vAlign w:val="center"/>
          </w:tcPr>
          <w:p w14:paraId="3CCB2C0F" w14:textId="77777777" w:rsidR="001D4ABD" w:rsidRPr="0031340A" w:rsidRDefault="001D4ABD" w:rsidP="0031340A">
            <w:pPr>
              <w:rPr>
                <w:rFonts w:ascii="Arial" w:hAnsi="Arial" w:cs="Arial"/>
                <w:b/>
              </w:rPr>
            </w:pPr>
            <w:r w:rsidRPr="0031340A">
              <w:rPr>
                <w:rFonts w:ascii="Arial" w:hAnsi="Arial" w:cs="Arial"/>
                <w:b/>
              </w:rPr>
              <w:t>Pole obrazowania</w:t>
            </w:r>
          </w:p>
        </w:tc>
        <w:tc>
          <w:tcPr>
            <w:tcW w:w="6946" w:type="dxa"/>
            <w:vAlign w:val="center"/>
          </w:tcPr>
          <w:p w14:paraId="596603C1" w14:textId="0C881578" w:rsidR="001D4ABD" w:rsidRPr="0031340A" w:rsidRDefault="001D4ABD" w:rsidP="0031340A">
            <w:pPr>
              <w:ind w:left="98"/>
              <w:rPr>
                <w:rFonts w:ascii="Arial" w:hAnsi="Arial" w:cs="Arial"/>
                <w:lang w:val="en-US"/>
              </w:rPr>
            </w:pPr>
            <w:r w:rsidRPr="0031340A">
              <w:rPr>
                <w:rFonts w:ascii="Arial" w:hAnsi="Arial" w:cs="Arial"/>
                <w:lang w:val="en-US"/>
              </w:rPr>
              <w:t>12.4 - 4.1 o</w:t>
            </w:r>
          </w:p>
        </w:tc>
        <w:tc>
          <w:tcPr>
            <w:tcW w:w="2517" w:type="dxa"/>
            <w:vMerge/>
            <w:vAlign w:val="center"/>
          </w:tcPr>
          <w:p w14:paraId="39AAE7D1" w14:textId="77777777" w:rsidR="001D4ABD" w:rsidRPr="000F441F" w:rsidRDefault="001D4ABD" w:rsidP="002714EC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4ABD" w:rsidRPr="000F441F" w14:paraId="192652E1" w14:textId="77777777" w:rsidTr="00941151">
        <w:trPr>
          <w:trHeight w:val="123"/>
        </w:trPr>
        <w:tc>
          <w:tcPr>
            <w:tcW w:w="704" w:type="dxa"/>
            <w:vAlign w:val="center"/>
          </w:tcPr>
          <w:p w14:paraId="560A2699" w14:textId="262F8B3B" w:rsidR="001D4ABD" w:rsidRPr="0031340A" w:rsidRDefault="0031340A" w:rsidP="0031340A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6</w:t>
            </w:r>
          </w:p>
        </w:tc>
        <w:tc>
          <w:tcPr>
            <w:tcW w:w="3827" w:type="dxa"/>
            <w:vAlign w:val="center"/>
          </w:tcPr>
          <w:p w14:paraId="5E7799EA" w14:textId="77777777" w:rsidR="001D4ABD" w:rsidRPr="0031340A" w:rsidRDefault="001D4ABD" w:rsidP="0031340A">
            <w:pPr>
              <w:rPr>
                <w:rFonts w:ascii="Arial" w:hAnsi="Arial" w:cs="Arial"/>
                <w:b/>
              </w:rPr>
            </w:pPr>
            <w:r w:rsidRPr="0031340A">
              <w:rPr>
                <w:rFonts w:ascii="Arial" w:hAnsi="Arial" w:cs="Arial"/>
                <w:b/>
              </w:rPr>
              <w:t>Rodzaj obiektywu</w:t>
            </w:r>
          </w:p>
        </w:tc>
        <w:tc>
          <w:tcPr>
            <w:tcW w:w="6946" w:type="dxa"/>
            <w:vAlign w:val="center"/>
          </w:tcPr>
          <w:p w14:paraId="2D589A26" w14:textId="77777777" w:rsidR="001D4ABD" w:rsidRPr="0031340A" w:rsidRDefault="001D4ABD" w:rsidP="0031340A">
            <w:pPr>
              <w:ind w:left="98"/>
              <w:rPr>
                <w:rFonts w:ascii="Arial" w:hAnsi="Arial" w:cs="Arial"/>
                <w:lang w:val="en-US"/>
              </w:rPr>
            </w:pPr>
            <w:proofErr w:type="spellStart"/>
            <w:r w:rsidRPr="0031340A">
              <w:rPr>
                <w:rFonts w:ascii="Arial" w:hAnsi="Arial" w:cs="Arial"/>
                <w:lang w:val="en-US"/>
              </w:rPr>
              <w:t>Stałoogniskowy</w:t>
            </w:r>
            <w:proofErr w:type="spellEnd"/>
            <w:r w:rsidRPr="0031340A">
              <w:rPr>
                <w:rFonts w:ascii="Arial" w:hAnsi="Arial" w:cs="Arial"/>
                <w:lang w:val="en-US"/>
              </w:rPr>
              <w:t>/</w:t>
            </w:r>
          </w:p>
        </w:tc>
        <w:tc>
          <w:tcPr>
            <w:tcW w:w="2517" w:type="dxa"/>
            <w:vMerge/>
            <w:vAlign w:val="center"/>
          </w:tcPr>
          <w:p w14:paraId="3B1E6C1C" w14:textId="77777777" w:rsidR="001D4ABD" w:rsidRPr="000F441F" w:rsidRDefault="001D4ABD" w:rsidP="002714EC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4ABD" w:rsidRPr="000F441F" w14:paraId="56318CFF" w14:textId="77777777" w:rsidTr="00941151">
        <w:trPr>
          <w:trHeight w:val="310"/>
        </w:trPr>
        <w:tc>
          <w:tcPr>
            <w:tcW w:w="704" w:type="dxa"/>
            <w:vAlign w:val="center"/>
          </w:tcPr>
          <w:p w14:paraId="6E463A02" w14:textId="70328424" w:rsidR="001D4ABD" w:rsidRPr="0031340A" w:rsidRDefault="0031340A" w:rsidP="0031340A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7</w:t>
            </w:r>
          </w:p>
        </w:tc>
        <w:tc>
          <w:tcPr>
            <w:tcW w:w="3827" w:type="dxa"/>
            <w:vAlign w:val="center"/>
          </w:tcPr>
          <w:p w14:paraId="172C4861" w14:textId="77777777" w:rsidR="001D4ABD" w:rsidRPr="0031340A" w:rsidRDefault="001D4ABD" w:rsidP="0031340A">
            <w:pPr>
              <w:rPr>
                <w:rFonts w:ascii="Arial" w:hAnsi="Arial" w:cs="Arial"/>
                <w:b/>
              </w:rPr>
            </w:pPr>
            <w:r w:rsidRPr="0031340A">
              <w:rPr>
                <w:rFonts w:ascii="Arial" w:hAnsi="Arial" w:cs="Arial"/>
                <w:b/>
              </w:rPr>
              <w:t>Autofocus</w:t>
            </w:r>
          </w:p>
        </w:tc>
        <w:tc>
          <w:tcPr>
            <w:tcW w:w="6946" w:type="dxa"/>
            <w:vAlign w:val="center"/>
          </w:tcPr>
          <w:p w14:paraId="18E16936" w14:textId="4B4A979C" w:rsidR="001D4ABD" w:rsidRPr="0031340A" w:rsidRDefault="001D4ABD" w:rsidP="0031340A">
            <w:pPr>
              <w:ind w:left="98"/>
              <w:rPr>
                <w:rFonts w:ascii="Arial" w:hAnsi="Arial" w:cs="Arial"/>
                <w:lang w:val="en-US"/>
              </w:rPr>
            </w:pPr>
            <w:proofErr w:type="spellStart"/>
            <w:r w:rsidRPr="0031340A">
              <w:rPr>
                <w:rFonts w:ascii="Arial" w:hAnsi="Arial" w:cs="Arial"/>
                <w:lang w:val="en-US"/>
              </w:rPr>
              <w:t>tak</w:t>
            </w:r>
            <w:proofErr w:type="spellEnd"/>
          </w:p>
        </w:tc>
        <w:tc>
          <w:tcPr>
            <w:tcW w:w="2517" w:type="dxa"/>
            <w:vMerge/>
            <w:vAlign w:val="center"/>
          </w:tcPr>
          <w:p w14:paraId="1A8E0A65" w14:textId="77777777" w:rsidR="001D4ABD" w:rsidRPr="000F441F" w:rsidRDefault="001D4ABD" w:rsidP="002714EC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4ABD" w:rsidRPr="000F441F" w14:paraId="34AE70CE" w14:textId="77777777" w:rsidTr="00941151">
        <w:trPr>
          <w:trHeight w:val="287"/>
        </w:trPr>
        <w:tc>
          <w:tcPr>
            <w:tcW w:w="704" w:type="dxa"/>
            <w:vAlign w:val="center"/>
          </w:tcPr>
          <w:p w14:paraId="45FAF757" w14:textId="0AD95138" w:rsidR="001D4ABD" w:rsidRPr="0031340A" w:rsidRDefault="0031340A" w:rsidP="0031340A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8</w:t>
            </w:r>
          </w:p>
        </w:tc>
        <w:tc>
          <w:tcPr>
            <w:tcW w:w="3827" w:type="dxa"/>
            <w:vAlign w:val="center"/>
          </w:tcPr>
          <w:p w14:paraId="47EFA33D" w14:textId="77777777" w:rsidR="001D4ABD" w:rsidRPr="0031340A" w:rsidRDefault="001D4ABD" w:rsidP="0031340A">
            <w:pPr>
              <w:rPr>
                <w:rFonts w:ascii="Arial" w:hAnsi="Arial" w:cs="Arial"/>
                <w:b/>
              </w:rPr>
            </w:pPr>
            <w:r w:rsidRPr="0031340A">
              <w:rPr>
                <w:rFonts w:ascii="Arial" w:hAnsi="Arial" w:cs="Arial"/>
                <w:b/>
              </w:rPr>
              <w:t>Elementy optyczne/grupy</w:t>
            </w:r>
          </w:p>
        </w:tc>
        <w:tc>
          <w:tcPr>
            <w:tcW w:w="6946" w:type="dxa"/>
            <w:vAlign w:val="center"/>
          </w:tcPr>
          <w:p w14:paraId="4F5644CF" w14:textId="5C791168" w:rsidR="001D4ABD" w:rsidRPr="0031340A" w:rsidRDefault="001D4ABD" w:rsidP="0031340A">
            <w:pPr>
              <w:ind w:left="98"/>
              <w:rPr>
                <w:rFonts w:ascii="Arial" w:hAnsi="Arial" w:cs="Arial"/>
                <w:lang w:val="en-US"/>
              </w:rPr>
            </w:pPr>
            <w:r w:rsidRPr="0031340A">
              <w:rPr>
                <w:rFonts w:ascii="Arial" w:hAnsi="Arial" w:cs="Arial"/>
                <w:lang w:val="en-US"/>
              </w:rPr>
              <w:t xml:space="preserve">24 </w:t>
            </w:r>
            <w:proofErr w:type="spellStart"/>
            <w:r w:rsidRPr="0031340A">
              <w:rPr>
                <w:rFonts w:ascii="Arial" w:hAnsi="Arial" w:cs="Arial"/>
                <w:lang w:val="en-US"/>
              </w:rPr>
              <w:t>elementów</w:t>
            </w:r>
            <w:proofErr w:type="spellEnd"/>
            <w:r w:rsidRPr="0031340A">
              <w:rPr>
                <w:rFonts w:ascii="Arial" w:hAnsi="Arial" w:cs="Arial"/>
                <w:lang w:val="en-US"/>
              </w:rPr>
              <w:t xml:space="preserve"> / 17 </w:t>
            </w:r>
            <w:proofErr w:type="spellStart"/>
            <w:r w:rsidRPr="0031340A">
              <w:rPr>
                <w:rFonts w:ascii="Arial" w:hAnsi="Arial" w:cs="Arial"/>
                <w:lang w:val="en-US"/>
              </w:rPr>
              <w:t>grup</w:t>
            </w:r>
            <w:proofErr w:type="spellEnd"/>
          </w:p>
        </w:tc>
        <w:tc>
          <w:tcPr>
            <w:tcW w:w="2517" w:type="dxa"/>
            <w:vMerge/>
            <w:vAlign w:val="center"/>
          </w:tcPr>
          <w:p w14:paraId="3B9A9762" w14:textId="77777777" w:rsidR="001D4ABD" w:rsidRPr="000F441F" w:rsidRDefault="001D4ABD" w:rsidP="002714EC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4ABD" w:rsidRPr="000F441F" w14:paraId="3652F591" w14:textId="77777777" w:rsidTr="00941151">
        <w:trPr>
          <w:trHeight w:val="263"/>
        </w:trPr>
        <w:tc>
          <w:tcPr>
            <w:tcW w:w="704" w:type="dxa"/>
            <w:vAlign w:val="center"/>
          </w:tcPr>
          <w:p w14:paraId="118B80D8" w14:textId="49EAA45F" w:rsidR="001D4ABD" w:rsidRPr="0031340A" w:rsidRDefault="0031340A" w:rsidP="0031340A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9</w:t>
            </w:r>
          </w:p>
        </w:tc>
        <w:tc>
          <w:tcPr>
            <w:tcW w:w="3827" w:type="dxa"/>
            <w:vAlign w:val="center"/>
          </w:tcPr>
          <w:p w14:paraId="2FDA9DDC" w14:textId="77777777" w:rsidR="001D4ABD" w:rsidRPr="0031340A" w:rsidRDefault="001D4ABD" w:rsidP="0031340A">
            <w:pPr>
              <w:rPr>
                <w:rFonts w:ascii="Arial" w:hAnsi="Arial" w:cs="Arial"/>
                <w:b/>
              </w:rPr>
            </w:pPr>
            <w:r w:rsidRPr="0031340A">
              <w:rPr>
                <w:rFonts w:ascii="Arial" w:hAnsi="Arial" w:cs="Arial"/>
                <w:b/>
              </w:rPr>
              <w:t>Minimalna odległość ostrzenia</w:t>
            </w:r>
          </w:p>
        </w:tc>
        <w:tc>
          <w:tcPr>
            <w:tcW w:w="6946" w:type="dxa"/>
            <w:vAlign w:val="center"/>
          </w:tcPr>
          <w:p w14:paraId="70E6CE05" w14:textId="22F51B0B" w:rsidR="001D4ABD" w:rsidRPr="0031340A" w:rsidRDefault="001D4ABD" w:rsidP="0031340A">
            <w:pPr>
              <w:ind w:left="98"/>
              <w:rPr>
                <w:rFonts w:ascii="Arial" w:hAnsi="Arial" w:cs="Arial"/>
                <w:lang w:val="en-US"/>
              </w:rPr>
            </w:pPr>
            <w:r w:rsidRPr="0031340A">
              <w:rPr>
                <w:rFonts w:ascii="Arial" w:hAnsi="Arial" w:cs="Arial"/>
                <w:lang w:val="en-US"/>
              </w:rPr>
              <w:t>2.4 m</w:t>
            </w:r>
          </w:p>
        </w:tc>
        <w:tc>
          <w:tcPr>
            <w:tcW w:w="2517" w:type="dxa"/>
            <w:vMerge/>
            <w:vAlign w:val="center"/>
          </w:tcPr>
          <w:p w14:paraId="617A927F" w14:textId="77777777" w:rsidR="001D4ABD" w:rsidRPr="000F441F" w:rsidRDefault="001D4ABD" w:rsidP="002714EC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4ABD" w:rsidRPr="000F441F" w14:paraId="46C3C308" w14:textId="77777777" w:rsidTr="00941151">
        <w:trPr>
          <w:trHeight w:val="281"/>
        </w:trPr>
        <w:tc>
          <w:tcPr>
            <w:tcW w:w="704" w:type="dxa"/>
            <w:vAlign w:val="center"/>
          </w:tcPr>
          <w:p w14:paraId="34E9476E" w14:textId="1AF3FFD1" w:rsidR="001D4ABD" w:rsidRPr="0031340A" w:rsidRDefault="001D4ABD" w:rsidP="0031340A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31340A">
              <w:rPr>
                <w:rFonts w:ascii="Arial" w:hAnsi="Arial" w:cs="Arial"/>
                <w:color w:val="auto"/>
                <w:sz w:val="20"/>
                <w:szCs w:val="20"/>
              </w:rPr>
              <w:t>1</w:t>
            </w:r>
            <w:r w:rsidR="0031340A">
              <w:rPr>
                <w:rFonts w:ascii="Arial" w:hAnsi="Arial" w:cs="Arial"/>
                <w:color w:val="auto"/>
                <w:sz w:val="20"/>
                <w:szCs w:val="20"/>
              </w:rPr>
              <w:t>0</w:t>
            </w:r>
          </w:p>
        </w:tc>
        <w:tc>
          <w:tcPr>
            <w:tcW w:w="3827" w:type="dxa"/>
            <w:vAlign w:val="center"/>
          </w:tcPr>
          <w:p w14:paraId="74662511" w14:textId="77777777" w:rsidR="001D4ABD" w:rsidRPr="0031340A" w:rsidRDefault="001D4ABD" w:rsidP="0031340A">
            <w:pPr>
              <w:rPr>
                <w:rFonts w:ascii="Arial" w:hAnsi="Arial" w:cs="Arial"/>
                <w:b/>
              </w:rPr>
            </w:pPr>
            <w:r w:rsidRPr="0031340A">
              <w:rPr>
                <w:rFonts w:ascii="Arial" w:hAnsi="Arial" w:cs="Arial"/>
                <w:b/>
              </w:rPr>
              <w:t>Ogniskowa</w:t>
            </w:r>
          </w:p>
        </w:tc>
        <w:tc>
          <w:tcPr>
            <w:tcW w:w="6946" w:type="dxa"/>
            <w:vAlign w:val="center"/>
          </w:tcPr>
          <w:p w14:paraId="0DA902C7" w14:textId="638BA4D4" w:rsidR="001D4ABD" w:rsidRPr="0031340A" w:rsidRDefault="001D4ABD" w:rsidP="0031340A">
            <w:pPr>
              <w:ind w:left="98"/>
              <w:rPr>
                <w:rFonts w:ascii="Arial" w:hAnsi="Arial" w:cs="Arial"/>
                <w:lang w:val="en-US"/>
              </w:rPr>
            </w:pPr>
            <w:r w:rsidRPr="0031340A">
              <w:rPr>
                <w:rFonts w:ascii="Arial" w:hAnsi="Arial" w:cs="Arial"/>
                <w:lang w:val="en-US"/>
              </w:rPr>
              <w:t>200 - 600 mm</w:t>
            </w:r>
          </w:p>
        </w:tc>
        <w:tc>
          <w:tcPr>
            <w:tcW w:w="2517" w:type="dxa"/>
            <w:vMerge/>
            <w:vAlign w:val="center"/>
          </w:tcPr>
          <w:p w14:paraId="27DC3AAD" w14:textId="77777777" w:rsidR="001D4ABD" w:rsidRPr="000F441F" w:rsidRDefault="001D4ABD" w:rsidP="002714EC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4ABD" w:rsidRPr="000F441F" w14:paraId="6FFB47FA" w14:textId="77777777" w:rsidTr="00941151">
        <w:trPr>
          <w:trHeight w:val="271"/>
        </w:trPr>
        <w:tc>
          <w:tcPr>
            <w:tcW w:w="704" w:type="dxa"/>
            <w:vAlign w:val="center"/>
          </w:tcPr>
          <w:p w14:paraId="5F1DEEFC" w14:textId="120CF951" w:rsidR="001D4ABD" w:rsidRPr="0031340A" w:rsidRDefault="001D4ABD" w:rsidP="0031340A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31340A">
              <w:rPr>
                <w:rFonts w:ascii="Arial" w:hAnsi="Arial" w:cs="Arial"/>
                <w:color w:val="auto"/>
                <w:sz w:val="20"/>
                <w:szCs w:val="20"/>
              </w:rPr>
              <w:t>1</w:t>
            </w:r>
            <w:r w:rsidR="0031340A">
              <w:rPr>
                <w:rFonts w:ascii="Arial" w:hAnsi="Arial" w:cs="Arial"/>
                <w:color w:val="auto"/>
                <w:sz w:val="20"/>
                <w:szCs w:val="20"/>
              </w:rPr>
              <w:t>1</w:t>
            </w:r>
          </w:p>
        </w:tc>
        <w:tc>
          <w:tcPr>
            <w:tcW w:w="3827" w:type="dxa"/>
            <w:vAlign w:val="center"/>
          </w:tcPr>
          <w:p w14:paraId="1A6614AA" w14:textId="77777777" w:rsidR="001D4ABD" w:rsidRPr="0031340A" w:rsidRDefault="001D4ABD" w:rsidP="0031340A">
            <w:pPr>
              <w:rPr>
                <w:rFonts w:ascii="Arial" w:hAnsi="Arial" w:cs="Arial"/>
                <w:b/>
              </w:rPr>
            </w:pPr>
            <w:r w:rsidRPr="0031340A">
              <w:rPr>
                <w:rFonts w:ascii="Arial" w:hAnsi="Arial" w:cs="Arial"/>
                <w:b/>
              </w:rPr>
              <w:t>Migawka centralna</w:t>
            </w:r>
          </w:p>
        </w:tc>
        <w:tc>
          <w:tcPr>
            <w:tcW w:w="6946" w:type="dxa"/>
            <w:vAlign w:val="center"/>
          </w:tcPr>
          <w:p w14:paraId="59336C70" w14:textId="68F4CD87" w:rsidR="001D4ABD" w:rsidRPr="0031340A" w:rsidRDefault="001D4ABD" w:rsidP="0031340A">
            <w:pPr>
              <w:ind w:left="98"/>
              <w:rPr>
                <w:rFonts w:ascii="Arial" w:hAnsi="Arial" w:cs="Arial"/>
                <w:lang w:val="en-US"/>
              </w:rPr>
            </w:pPr>
            <w:proofErr w:type="spellStart"/>
            <w:r w:rsidRPr="0031340A">
              <w:rPr>
                <w:rFonts w:ascii="Arial" w:hAnsi="Arial" w:cs="Arial"/>
                <w:lang w:val="en-US"/>
              </w:rPr>
              <w:t>nie</w:t>
            </w:r>
            <w:proofErr w:type="spellEnd"/>
          </w:p>
        </w:tc>
        <w:tc>
          <w:tcPr>
            <w:tcW w:w="2517" w:type="dxa"/>
            <w:vMerge/>
          </w:tcPr>
          <w:p w14:paraId="24D3E4BF" w14:textId="77777777" w:rsidR="001D4ABD" w:rsidRPr="000F441F" w:rsidRDefault="001D4ABD" w:rsidP="002714EC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4ABD" w:rsidRPr="000F441F" w14:paraId="012EC041" w14:textId="77777777" w:rsidTr="00941151">
        <w:trPr>
          <w:trHeight w:val="275"/>
        </w:trPr>
        <w:tc>
          <w:tcPr>
            <w:tcW w:w="704" w:type="dxa"/>
            <w:vAlign w:val="center"/>
          </w:tcPr>
          <w:p w14:paraId="160544CC" w14:textId="2951365A" w:rsidR="001D4ABD" w:rsidRPr="0031340A" w:rsidRDefault="001D4ABD" w:rsidP="0031340A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31340A">
              <w:rPr>
                <w:rFonts w:ascii="Arial" w:hAnsi="Arial" w:cs="Arial"/>
                <w:color w:val="auto"/>
                <w:sz w:val="20"/>
                <w:szCs w:val="20"/>
              </w:rPr>
              <w:t>1</w:t>
            </w:r>
            <w:r w:rsidR="0031340A">
              <w:rPr>
                <w:rFonts w:ascii="Arial" w:hAnsi="Arial" w:cs="Arial"/>
                <w:color w:val="auto"/>
                <w:sz w:val="20"/>
                <w:szCs w:val="20"/>
              </w:rPr>
              <w:t>2</w:t>
            </w:r>
          </w:p>
        </w:tc>
        <w:tc>
          <w:tcPr>
            <w:tcW w:w="3827" w:type="dxa"/>
            <w:vAlign w:val="center"/>
          </w:tcPr>
          <w:p w14:paraId="632D0D11" w14:textId="77777777" w:rsidR="001D4ABD" w:rsidRPr="0031340A" w:rsidRDefault="001D4ABD" w:rsidP="0031340A">
            <w:pPr>
              <w:rPr>
                <w:rFonts w:ascii="Arial" w:hAnsi="Arial" w:cs="Arial"/>
                <w:b/>
              </w:rPr>
            </w:pPr>
            <w:r w:rsidRPr="0031340A">
              <w:rPr>
                <w:rFonts w:ascii="Arial" w:hAnsi="Arial" w:cs="Arial"/>
                <w:b/>
              </w:rPr>
              <w:t>Kąt widzenia</w:t>
            </w:r>
          </w:p>
        </w:tc>
        <w:tc>
          <w:tcPr>
            <w:tcW w:w="6946" w:type="dxa"/>
            <w:vAlign w:val="center"/>
          </w:tcPr>
          <w:p w14:paraId="525B1F8A" w14:textId="36F09CCC" w:rsidR="001D4ABD" w:rsidRPr="0031340A" w:rsidRDefault="001D4ABD" w:rsidP="0031340A">
            <w:pPr>
              <w:ind w:left="98"/>
              <w:rPr>
                <w:rFonts w:ascii="Arial" w:hAnsi="Arial" w:cs="Arial"/>
                <w:lang w:val="en-US"/>
              </w:rPr>
            </w:pPr>
            <w:r w:rsidRPr="0031340A">
              <w:rPr>
                <w:rFonts w:ascii="Arial" w:hAnsi="Arial" w:cs="Arial"/>
                <w:lang w:val="en-US"/>
              </w:rPr>
              <w:t>12.4 - 4.1 o</w:t>
            </w:r>
          </w:p>
        </w:tc>
        <w:tc>
          <w:tcPr>
            <w:tcW w:w="2517" w:type="dxa"/>
            <w:vMerge/>
          </w:tcPr>
          <w:p w14:paraId="0CD5CD39" w14:textId="77777777" w:rsidR="001D4ABD" w:rsidRPr="000F441F" w:rsidRDefault="001D4ABD" w:rsidP="002714EC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4ABD" w:rsidRPr="000F441F" w14:paraId="43C8423B" w14:textId="77777777" w:rsidTr="0031340A">
        <w:trPr>
          <w:trHeight w:val="407"/>
        </w:trPr>
        <w:tc>
          <w:tcPr>
            <w:tcW w:w="704" w:type="dxa"/>
            <w:vAlign w:val="center"/>
          </w:tcPr>
          <w:p w14:paraId="79922818" w14:textId="08D662F3" w:rsidR="001D4ABD" w:rsidRPr="0031340A" w:rsidRDefault="001D4ABD" w:rsidP="0031340A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31340A">
              <w:rPr>
                <w:rFonts w:ascii="Arial" w:hAnsi="Arial" w:cs="Arial"/>
                <w:color w:val="auto"/>
                <w:sz w:val="20"/>
                <w:szCs w:val="20"/>
              </w:rPr>
              <w:t>1</w:t>
            </w:r>
            <w:r w:rsidR="0031340A">
              <w:rPr>
                <w:rFonts w:ascii="Arial" w:hAnsi="Arial" w:cs="Arial"/>
                <w:color w:val="auto"/>
                <w:sz w:val="20"/>
                <w:szCs w:val="20"/>
              </w:rPr>
              <w:t>3</w:t>
            </w:r>
          </w:p>
        </w:tc>
        <w:tc>
          <w:tcPr>
            <w:tcW w:w="3827" w:type="dxa"/>
            <w:vAlign w:val="center"/>
          </w:tcPr>
          <w:p w14:paraId="7719208B" w14:textId="77777777" w:rsidR="001D4ABD" w:rsidRPr="0031340A" w:rsidRDefault="001D4ABD" w:rsidP="0031340A">
            <w:pPr>
              <w:rPr>
                <w:rFonts w:ascii="Arial" w:hAnsi="Arial" w:cs="Arial"/>
                <w:b/>
              </w:rPr>
            </w:pPr>
            <w:r w:rsidRPr="0031340A">
              <w:rPr>
                <w:rFonts w:ascii="Arial" w:hAnsi="Arial" w:cs="Arial"/>
                <w:b/>
              </w:rPr>
              <w:t>Otwór przysłony/</w:t>
            </w:r>
            <w:proofErr w:type="spellStart"/>
            <w:r w:rsidRPr="0031340A">
              <w:rPr>
                <w:rFonts w:ascii="Arial" w:hAnsi="Arial" w:cs="Arial"/>
                <w:b/>
              </w:rPr>
              <w:t>światłosiła</w:t>
            </w:r>
            <w:proofErr w:type="spellEnd"/>
          </w:p>
        </w:tc>
        <w:tc>
          <w:tcPr>
            <w:tcW w:w="6946" w:type="dxa"/>
            <w:vAlign w:val="center"/>
          </w:tcPr>
          <w:p w14:paraId="1A027B98" w14:textId="5BD22803" w:rsidR="001D4ABD" w:rsidRPr="0031340A" w:rsidRDefault="001D4ABD" w:rsidP="0031340A">
            <w:pPr>
              <w:ind w:left="98"/>
              <w:rPr>
                <w:rFonts w:ascii="Arial" w:hAnsi="Arial" w:cs="Arial"/>
                <w:lang w:val="en-US"/>
              </w:rPr>
            </w:pPr>
            <w:r w:rsidRPr="0031340A">
              <w:rPr>
                <w:rFonts w:ascii="Arial" w:hAnsi="Arial" w:cs="Arial"/>
                <w:lang w:val="en-US"/>
              </w:rPr>
              <w:t>f/5.6 - 6.3</w:t>
            </w:r>
          </w:p>
        </w:tc>
        <w:tc>
          <w:tcPr>
            <w:tcW w:w="2517" w:type="dxa"/>
            <w:vMerge/>
          </w:tcPr>
          <w:p w14:paraId="6C4C3CE0" w14:textId="77777777" w:rsidR="001D4ABD" w:rsidRPr="000F441F" w:rsidRDefault="001D4ABD" w:rsidP="002714EC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D73AA" w:rsidRPr="000F441F" w14:paraId="1F36B934" w14:textId="77777777" w:rsidTr="0031340A">
        <w:trPr>
          <w:trHeight w:val="407"/>
        </w:trPr>
        <w:tc>
          <w:tcPr>
            <w:tcW w:w="704" w:type="dxa"/>
            <w:vAlign w:val="center"/>
          </w:tcPr>
          <w:p w14:paraId="5FC1BFE1" w14:textId="6DD2578A" w:rsidR="009D73AA" w:rsidRPr="009C5F13" w:rsidRDefault="009D73AA" w:rsidP="0031340A">
            <w:pPr>
              <w:pStyle w:val="Default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9C5F13">
              <w:rPr>
                <w:rFonts w:ascii="Arial" w:hAnsi="Arial" w:cs="Arial"/>
                <w:b/>
                <w:color w:val="FF0000"/>
                <w:sz w:val="20"/>
                <w:szCs w:val="20"/>
              </w:rPr>
              <w:t>14</w:t>
            </w:r>
          </w:p>
        </w:tc>
        <w:tc>
          <w:tcPr>
            <w:tcW w:w="3827" w:type="dxa"/>
            <w:vAlign w:val="center"/>
          </w:tcPr>
          <w:p w14:paraId="26EAFCF9" w14:textId="43AC035D" w:rsidR="009D73AA" w:rsidRPr="009C5F13" w:rsidRDefault="009D73AA" w:rsidP="0031340A">
            <w:pPr>
              <w:rPr>
                <w:rFonts w:ascii="Arial" w:hAnsi="Arial" w:cs="Arial"/>
                <w:b/>
                <w:color w:val="FF0000"/>
              </w:rPr>
            </w:pPr>
            <w:r w:rsidRPr="009C5F13">
              <w:rPr>
                <w:rFonts w:ascii="Arial" w:hAnsi="Arial" w:cs="Arial"/>
                <w:b/>
                <w:color w:val="FF0000"/>
              </w:rPr>
              <w:t xml:space="preserve">Krotność </w:t>
            </w:r>
            <w:proofErr w:type="spellStart"/>
            <w:r w:rsidRPr="009C5F13">
              <w:rPr>
                <w:rFonts w:ascii="Arial" w:hAnsi="Arial" w:cs="Arial"/>
                <w:b/>
                <w:color w:val="FF0000"/>
              </w:rPr>
              <w:t>telekonwertera</w:t>
            </w:r>
            <w:proofErr w:type="spellEnd"/>
          </w:p>
        </w:tc>
        <w:tc>
          <w:tcPr>
            <w:tcW w:w="6946" w:type="dxa"/>
            <w:vAlign w:val="center"/>
          </w:tcPr>
          <w:p w14:paraId="1FF794F5" w14:textId="2937A942" w:rsidR="009D73AA" w:rsidRPr="009C5F13" w:rsidRDefault="00E018F5" w:rsidP="0031340A">
            <w:pPr>
              <w:ind w:left="98"/>
              <w:rPr>
                <w:rFonts w:ascii="Arial" w:hAnsi="Arial" w:cs="Arial"/>
                <w:b/>
                <w:color w:val="FF0000"/>
                <w:lang w:val="en-US"/>
              </w:rPr>
            </w:pPr>
            <w:r w:rsidRPr="009C5F13">
              <w:rPr>
                <w:rFonts w:ascii="Arial" w:hAnsi="Arial" w:cs="Arial"/>
                <w:b/>
                <w:color w:val="FF0000"/>
                <w:lang w:val="en-US"/>
              </w:rPr>
              <w:t>x1,4</w:t>
            </w:r>
          </w:p>
        </w:tc>
        <w:tc>
          <w:tcPr>
            <w:tcW w:w="2517" w:type="dxa"/>
          </w:tcPr>
          <w:p w14:paraId="781A2CD4" w14:textId="77777777" w:rsidR="009D73AA" w:rsidRPr="000F441F" w:rsidRDefault="009D73AA" w:rsidP="002714EC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521C4CC" w14:textId="7F6859E5" w:rsidR="00531A0A" w:rsidRDefault="00531A0A" w:rsidP="006D001F">
      <w:pPr>
        <w:pStyle w:val="Nagwek"/>
        <w:jc w:val="both"/>
        <w:rPr>
          <w:rFonts w:ascii="Arial" w:hAnsi="Arial" w:cs="Arial"/>
          <w:i/>
          <w:sz w:val="16"/>
          <w:szCs w:val="16"/>
        </w:rPr>
      </w:pPr>
    </w:p>
    <w:p w14:paraId="614DB12F" w14:textId="17E8F0C1" w:rsidR="001D4ABD" w:rsidRDefault="001D4ABD" w:rsidP="006D001F">
      <w:pPr>
        <w:pStyle w:val="Nagwek"/>
        <w:jc w:val="both"/>
        <w:rPr>
          <w:rFonts w:ascii="Arial" w:hAnsi="Arial" w:cs="Arial"/>
          <w:i/>
          <w:sz w:val="16"/>
          <w:szCs w:val="16"/>
        </w:rPr>
      </w:pPr>
    </w:p>
    <w:p w14:paraId="5E68E731" w14:textId="4A552CD8" w:rsidR="001069A8" w:rsidRDefault="001069A8" w:rsidP="006D001F">
      <w:pPr>
        <w:pStyle w:val="Nagwek"/>
        <w:jc w:val="both"/>
        <w:rPr>
          <w:rFonts w:ascii="Arial" w:hAnsi="Arial" w:cs="Arial"/>
          <w:i/>
          <w:sz w:val="16"/>
          <w:szCs w:val="16"/>
        </w:rPr>
      </w:pPr>
    </w:p>
    <w:p w14:paraId="40A63AE7" w14:textId="575A9BFD" w:rsidR="00FB6373" w:rsidRDefault="00FB6373" w:rsidP="006D001F">
      <w:pPr>
        <w:pStyle w:val="Nagwek"/>
        <w:jc w:val="both"/>
        <w:rPr>
          <w:rFonts w:ascii="Arial" w:hAnsi="Arial" w:cs="Arial"/>
          <w:i/>
          <w:sz w:val="16"/>
          <w:szCs w:val="16"/>
        </w:rPr>
      </w:pPr>
    </w:p>
    <w:p w14:paraId="5B69B245" w14:textId="765A9992" w:rsidR="00FB6373" w:rsidRDefault="00FB6373" w:rsidP="006D001F">
      <w:pPr>
        <w:pStyle w:val="Nagwek"/>
        <w:jc w:val="both"/>
        <w:rPr>
          <w:rFonts w:ascii="Arial" w:hAnsi="Arial" w:cs="Arial"/>
          <w:i/>
          <w:sz w:val="16"/>
          <w:szCs w:val="16"/>
        </w:rPr>
      </w:pPr>
    </w:p>
    <w:tbl>
      <w:tblPr>
        <w:tblStyle w:val="Tabela-Siatka"/>
        <w:tblW w:w="13994" w:type="dxa"/>
        <w:tblLayout w:type="fixed"/>
        <w:tblLook w:val="04A0" w:firstRow="1" w:lastRow="0" w:firstColumn="1" w:lastColumn="0" w:noHBand="0" w:noVBand="1"/>
      </w:tblPr>
      <w:tblGrid>
        <w:gridCol w:w="704"/>
        <w:gridCol w:w="3827"/>
        <w:gridCol w:w="6946"/>
        <w:gridCol w:w="2517"/>
      </w:tblGrid>
      <w:tr w:rsidR="00FB6373" w:rsidRPr="001D4ABD" w14:paraId="209194FB" w14:textId="77777777" w:rsidTr="006C6695">
        <w:trPr>
          <w:trHeight w:val="960"/>
        </w:trPr>
        <w:tc>
          <w:tcPr>
            <w:tcW w:w="13994" w:type="dxa"/>
            <w:gridSpan w:val="4"/>
            <w:vAlign w:val="center"/>
          </w:tcPr>
          <w:p w14:paraId="17A3E521" w14:textId="6D5CE248" w:rsidR="00FB6373" w:rsidRPr="00F01D50" w:rsidRDefault="00FB6373" w:rsidP="006C6695">
            <w:pPr>
              <w:pStyle w:val="Akapitzlist"/>
              <w:widowControl w:val="0"/>
              <w:numPr>
                <w:ilvl w:val="0"/>
                <w:numId w:val="12"/>
              </w:numPr>
              <w:suppressAutoHyphens/>
              <w:spacing w:after="120" w:line="259" w:lineRule="auto"/>
              <w:ind w:left="306"/>
              <w:jc w:val="both"/>
              <w:rPr>
                <w:rFonts w:ascii="Arial" w:eastAsia="Calibri" w:hAnsi="Arial" w:cs="Arial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8"/>
              </w:rPr>
              <w:t xml:space="preserve"> </w:t>
            </w:r>
            <w:r w:rsidRPr="00FB6373">
              <w:rPr>
                <w:rFonts w:ascii="Arial" w:hAnsi="Arial" w:cs="Arial"/>
                <w:b/>
                <w:bCs/>
                <w:sz w:val="28"/>
              </w:rPr>
              <w:t>Zestaw do fotografowania pod wodą – obudowa wraz z portem i akcesoriami</w:t>
            </w:r>
            <w:r w:rsidRPr="00FB6373">
              <w:rPr>
                <w:rFonts w:ascii="Arial" w:eastAsia="Calibri" w:hAnsi="Arial" w:cs="Arial"/>
                <w:b/>
                <w:bCs/>
                <w:sz w:val="36"/>
                <w:szCs w:val="24"/>
                <w:lang w:eastAsia="en-US"/>
              </w:rPr>
              <w:t xml:space="preserve"> </w:t>
            </w:r>
            <w:r w:rsidRPr="00F01D50">
              <w:rPr>
                <w:rFonts w:ascii="Arial" w:eastAsia="Calibri" w:hAnsi="Arial" w:cs="Arial"/>
                <w:b/>
                <w:bCs/>
                <w:sz w:val="28"/>
                <w:szCs w:val="24"/>
                <w:lang w:eastAsia="en-US"/>
              </w:rPr>
              <w:t>– 1 sztuka</w:t>
            </w:r>
            <w:r w:rsidRPr="00F01D50">
              <w:rPr>
                <w:rFonts w:ascii="Arial" w:eastAsia="Calibri" w:hAnsi="Arial" w:cs="Arial"/>
                <w:b/>
                <w:bCs/>
                <w:sz w:val="24"/>
                <w:szCs w:val="24"/>
                <w:lang w:eastAsia="en-US"/>
              </w:rPr>
              <w:t xml:space="preserve"> spełniając</w:t>
            </w:r>
            <w:r>
              <w:rPr>
                <w:rFonts w:ascii="Arial" w:eastAsia="Calibri" w:hAnsi="Arial" w:cs="Arial"/>
                <w:b/>
                <w:bCs/>
                <w:sz w:val="24"/>
                <w:szCs w:val="24"/>
                <w:lang w:eastAsia="en-US"/>
              </w:rPr>
              <w:t>a</w:t>
            </w:r>
            <w:r w:rsidRPr="00F01D50">
              <w:rPr>
                <w:rFonts w:ascii="Arial" w:eastAsia="Calibri" w:hAnsi="Arial" w:cs="Arial"/>
                <w:b/>
                <w:bCs/>
                <w:sz w:val="24"/>
                <w:szCs w:val="24"/>
                <w:lang w:eastAsia="en-US"/>
              </w:rPr>
              <w:t xml:space="preserve"> poniższe parametry techniczne lub cechy</w:t>
            </w:r>
          </w:p>
          <w:p w14:paraId="7E37B1B0" w14:textId="77777777" w:rsidR="00FB6373" w:rsidRPr="001D4ABD" w:rsidRDefault="00FB6373" w:rsidP="006C6695">
            <w:pPr>
              <w:widowControl w:val="0"/>
              <w:suppressAutoHyphens/>
              <w:spacing w:after="120" w:line="259" w:lineRule="auto"/>
              <w:rPr>
                <w:rFonts w:ascii="Arial" w:eastAsia="Calibri" w:hAnsi="Arial" w:cs="Arial"/>
                <w:b/>
                <w:bCs/>
                <w:lang w:eastAsia="en-US"/>
              </w:rPr>
            </w:pPr>
            <w:r w:rsidRPr="001D4ABD">
              <w:rPr>
                <w:rFonts w:ascii="Arial" w:eastAsia="Calibri" w:hAnsi="Arial" w:cs="Arial"/>
                <w:b/>
                <w:bCs/>
                <w:sz w:val="22"/>
                <w:lang w:eastAsia="en-US"/>
              </w:rPr>
              <w:t>Oferowany model, producent*</w:t>
            </w:r>
            <w:r w:rsidRPr="001D4ABD">
              <w:rPr>
                <w:rFonts w:ascii="Arial" w:eastAsia="Calibri" w:hAnsi="Arial" w:cs="Arial"/>
                <w:b/>
                <w:bCs/>
                <w:lang w:eastAsia="en-US"/>
              </w:rPr>
              <w:t xml:space="preserve"> </w:t>
            </w:r>
            <w:r w:rsidRPr="001D4ABD">
              <w:rPr>
                <w:rFonts w:ascii="Arial" w:eastAsia="Calibri" w:hAnsi="Arial" w:cs="Arial"/>
                <w:bCs/>
                <w:lang w:eastAsia="en-US"/>
              </w:rPr>
              <w:t>…………………………………………………………………………………………………………………………………………</w:t>
            </w:r>
          </w:p>
          <w:p w14:paraId="39A89803" w14:textId="77777777" w:rsidR="00FB6373" w:rsidRPr="001D4ABD" w:rsidRDefault="00FB6373" w:rsidP="006C6695">
            <w:pPr>
              <w:widowControl w:val="0"/>
              <w:suppressAutoHyphens/>
              <w:ind w:left="-207"/>
              <w:jc w:val="center"/>
              <w:rPr>
                <w:rFonts w:ascii="Arial" w:hAnsi="Arial" w:cs="Arial"/>
                <w:i/>
                <w:iCs/>
                <w:szCs w:val="22"/>
              </w:rPr>
            </w:pPr>
            <w:r w:rsidRPr="001D4ABD">
              <w:rPr>
                <w:rFonts w:ascii="Arial" w:eastAsia="Calibri" w:hAnsi="Arial" w:cs="Arial"/>
                <w:bCs/>
                <w:i/>
                <w:sz w:val="18"/>
                <w:lang w:eastAsia="en-US"/>
              </w:rPr>
              <w:t>(</w:t>
            </w:r>
            <w:r w:rsidRPr="001D4ABD">
              <w:rPr>
                <w:rFonts w:ascii="Arial" w:hAnsi="Arial" w:cs="Arial"/>
                <w:i/>
                <w:iCs/>
                <w:szCs w:val="22"/>
              </w:rPr>
              <w:t>należy podać pełną nazwę urządzenia oraz pełną nazwę producenta, w celu jednoznacznej identyfikacji oferowanego urządzenia)</w:t>
            </w:r>
          </w:p>
          <w:p w14:paraId="13DC744C" w14:textId="77777777" w:rsidR="00FB6373" w:rsidRPr="001D4ABD" w:rsidRDefault="00FB6373" w:rsidP="006C6695">
            <w:pPr>
              <w:widowControl w:val="0"/>
              <w:suppressAutoHyphens/>
              <w:ind w:left="-207"/>
              <w:rPr>
                <w:rFonts w:ascii="Arial" w:eastAsia="Calibri" w:hAnsi="Arial" w:cs="Arial"/>
                <w:bCs/>
                <w:i/>
                <w:lang w:eastAsia="en-US"/>
              </w:rPr>
            </w:pPr>
            <w:r w:rsidRPr="001D4ABD">
              <w:rPr>
                <w:rFonts w:ascii="Arial" w:eastAsia="Calibri" w:hAnsi="Arial" w:cs="Arial"/>
                <w:bCs/>
                <w:i/>
                <w:lang w:eastAsia="en-US"/>
              </w:rPr>
              <w:t>)</w:t>
            </w:r>
          </w:p>
          <w:p w14:paraId="5D52373C" w14:textId="18D133CA" w:rsidR="00FB6373" w:rsidRPr="001D4ABD" w:rsidRDefault="00FB6373" w:rsidP="006C6695">
            <w:pPr>
              <w:widowControl w:val="0"/>
              <w:suppressAutoHyphens/>
              <w:jc w:val="both"/>
              <w:rPr>
                <w:rFonts w:ascii="Arial" w:eastAsia="Calibri" w:hAnsi="Arial" w:cs="Arial"/>
                <w:lang w:eastAsia="en-US"/>
              </w:rPr>
            </w:pPr>
            <w:r w:rsidRPr="001D4ABD">
              <w:rPr>
                <w:rFonts w:ascii="Arial" w:eastAsia="Calibri" w:hAnsi="Arial" w:cs="Arial"/>
                <w:b/>
                <w:sz w:val="22"/>
                <w:lang w:eastAsia="en-US"/>
              </w:rPr>
              <w:t>Oferowany okres gwarancji*</w:t>
            </w:r>
            <w:r w:rsidRPr="001D4ABD">
              <w:rPr>
                <w:rFonts w:ascii="Arial" w:eastAsia="Calibri" w:hAnsi="Arial" w:cs="Arial"/>
                <w:lang w:eastAsia="en-US"/>
              </w:rPr>
              <w:t xml:space="preserve"> ………………………………………………………………………………………………………………………………………………</w:t>
            </w:r>
          </w:p>
          <w:p w14:paraId="361DD33C" w14:textId="77777777" w:rsidR="00FB6373" w:rsidRPr="001D4ABD" w:rsidRDefault="00FB6373" w:rsidP="006C6695">
            <w:pPr>
              <w:widowControl w:val="0"/>
              <w:suppressAutoHyphens/>
              <w:ind w:right="1408"/>
              <w:rPr>
                <w:rFonts w:ascii="Arial" w:eastAsia="Calibri" w:hAnsi="Arial" w:cs="Arial"/>
                <w:sz w:val="18"/>
                <w:lang w:eastAsia="en-US"/>
              </w:rPr>
            </w:pPr>
            <w:r w:rsidRPr="001D4ABD">
              <w:rPr>
                <w:rFonts w:ascii="Arial" w:hAnsi="Arial" w:cs="Arial"/>
                <w:i/>
                <w:iCs/>
                <w:szCs w:val="22"/>
              </w:rPr>
              <w:t>(należy podać oferowany okres gwarancji w miesiącach, minimalny okres gwarancji producenta wynosi 24 miesiące</w:t>
            </w:r>
            <w:r w:rsidRPr="001D4ABD">
              <w:rPr>
                <w:rFonts w:ascii="Arial" w:eastAsia="Calibri" w:hAnsi="Arial" w:cs="Arial"/>
                <w:sz w:val="18"/>
                <w:lang w:eastAsia="en-US"/>
              </w:rPr>
              <w:t>)</w:t>
            </w:r>
          </w:p>
          <w:p w14:paraId="313D87DA" w14:textId="77777777" w:rsidR="00FB6373" w:rsidRPr="001D4ABD" w:rsidRDefault="00FB6373" w:rsidP="006C6695">
            <w:pPr>
              <w:pStyle w:val="Default"/>
              <w:rPr>
                <w:rFonts w:ascii="Arial" w:hAnsi="Arial" w:cs="Arial"/>
                <w:b/>
                <w:bCs/>
                <w:color w:val="auto"/>
                <w:sz w:val="16"/>
                <w:szCs w:val="18"/>
              </w:rPr>
            </w:pPr>
          </w:p>
        </w:tc>
      </w:tr>
      <w:tr w:rsidR="00FB6373" w:rsidRPr="00941151" w14:paraId="37A4C71A" w14:textId="77777777" w:rsidTr="00941151">
        <w:trPr>
          <w:trHeight w:val="1291"/>
        </w:trPr>
        <w:tc>
          <w:tcPr>
            <w:tcW w:w="704" w:type="dxa"/>
            <w:vAlign w:val="center"/>
          </w:tcPr>
          <w:p w14:paraId="0C0D3269" w14:textId="77777777" w:rsidR="00FB6373" w:rsidRPr="00941151" w:rsidRDefault="00FB6373" w:rsidP="006C6695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</w:pPr>
            <w:r w:rsidRPr="00941151"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  <w:t>Lp.</w:t>
            </w:r>
          </w:p>
        </w:tc>
        <w:tc>
          <w:tcPr>
            <w:tcW w:w="3827" w:type="dxa"/>
            <w:vAlign w:val="center"/>
          </w:tcPr>
          <w:p w14:paraId="715395B9" w14:textId="77777777" w:rsidR="00FB6373" w:rsidRPr="00941151" w:rsidRDefault="00FB6373" w:rsidP="006C6695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</w:pPr>
            <w:r w:rsidRPr="00941151"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  <w:t>Nazwa elementu, parametry i możliwości sprzętu</w:t>
            </w:r>
          </w:p>
        </w:tc>
        <w:tc>
          <w:tcPr>
            <w:tcW w:w="6946" w:type="dxa"/>
            <w:vAlign w:val="center"/>
          </w:tcPr>
          <w:p w14:paraId="2EA3C129" w14:textId="77777777" w:rsidR="00FB6373" w:rsidRPr="00941151" w:rsidRDefault="00FB6373" w:rsidP="006C6695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</w:pPr>
            <w:r w:rsidRPr="00941151"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  <w:t>Opis techniczny (minimalne wymagania Zamawiającego)</w:t>
            </w:r>
          </w:p>
        </w:tc>
        <w:tc>
          <w:tcPr>
            <w:tcW w:w="2517" w:type="dxa"/>
            <w:vAlign w:val="center"/>
          </w:tcPr>
          <w:p w14:paraId="5B360B8C" w14:textId="77777777" w:rsidR="00FB6373" w:rsidRPr="00941151" w:rsidRDefault="00FB6373" w:rsidP="006C6695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</w:pPr>
            <w:r w:rsidRPr="00941151"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  <w:t xml:space="preserve">Spełnienie wymagań Zamawiającego przez oferowane urządzenie </w:t>
            </w:r>
          </w:p>
          <w:p w14:paraId="4365E8E7" w14:textId="77777777" w:rsidR="00FB6373" w:rsidRPr="00941151" w:rsidRDefault="00FB6373" w:rsidP="006C6695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</w:pPr>
            <w:r w:rsidRPr="00941151"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  <w:t>(TAK lub NIE – właściwe proszę zaznaczyć „X” lub „V”)</w:t>
            </w:r>
          </w:p>
        </w:tc>
      </w:tr>
      <w:tr w:rsidR="00BB26FC" w:rsidRPr="000F441F" w14:paraId="2CB59070" w14:textId="77777777" w:rsidTr="00FB6373">
        <w:trPr>
          <w:trHeight w:val="608"/>
        </w:trPr>
        <w:tc>
          <w:tcPr>
            <w:tcW w:w="704" w:type="dxa"/>
            <w:vAlign w:val="center"/>
          </w:tcPr>
          <w:p w14:paraId="4776FA79" w14:textId="77777777" w:rsidR="00BB26FC" w:rsidRPr="0031340A" w:rsidRDefault="00BB26FC" w:rsidP="00FB6373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1</w:t>
            </w:r>
          </w:p>
        </w:tc>
        <w:tc>
          <w:tcPr>
            <w:tcW w:w="3827" w:type="dxa"/>
            <w:vAlign w:val="center"/>
          </w:tcPr>
          <w:p w14:paraId="3A73DF7B" w14:textId="34EFC46E" w:rsidR="00BB26FC" w:rsidRPr="00FB6373" w:rsidRDefault="00BB26FC" w:rsidP="00FB6373">
            <w:pPr>
              <w:pStyle w:val="Defaul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FB6373">
              <w:rPr>
                <w:rFonts w:ascii="Arial" w:hAnsi="Arial" w:cs="Arial"/>
                <w:b/>
                <w:sz w:val="20"/>
                <w:szCs w:val="18"/>
              </w:rPr>
              <w:t>Zastosowanie:</w:t>
            </w:r>
          </w:p>
        </w:tc>
        <w:tc>
          <w:tcPr>
            <w:tcW w:w="6946" w:type="dxa"/>
            <w:vAlign w:val="center"/>
          </w:tcPr>
          <w:p w14:paraId="0A513E44" w14:textId="3BCA3CDD" w:rsidR="00BB26FC" w:rsidRPr="00FB6373" w:rsidRDefault="00BB26FC" w:rsidP="00FB6373">
            <w:pPr>
              <w:ind w:left="98"/>
              <w:rPr>
                <w:rFonts w:ascii="Arial" w:hAnsi="Arial" w:cs="Arial"/>
                <w:lang w:val="en-US"/>
              </w:rPr>
            </w:pPr>
            <w:r w:rsidRPr="00FB6373">
              <w:rPr>
                <w:rFonts w:ascii="Arial" w:hAnsi="Arial" w:cs="Arial"/>
                <w:szCs w:val="18"/>
              </w:rPr>
              <w:t xml:space="preserve">Obudowa do fotografii podwodnej na aparat </w:t>
            </w:r>
            <w:proofErr w:type="spellStart"/>
            <w:r w:rsidRPr="00FB6373">
              <w:rPr>
                <w:rFonts w:ascii="Arial" w:hAnsi="Arial" w:cs="Arial"/>
                <w:szCs w:val="18"/>
              </w:rPr>
              <w:t>bezlusterkowy</w:t>
            </w:r>
            <w:proofErr w:type="spellEnd"/>
            <w:r w:rsidRPr="00FB6373">
              <w:rPr>
                <w:rFonts w:ascii="Arial" w:hAnsi="Arial" w:cs="Arial"/>
                <w:szCs w:val="18"/>
              </w:rPr>
              <w:t xml:space="preserve"> 3. typ (opis aparatu </w:t>
            </w:r>
            <w:proofErr w:type="spellStart"/>
            <w:r w:rsidRPr="00FB6373">
              <w:rPr>
                <w:rFonts w:ascii="Arial" w:hAnsi="Arial" w:cs="Arial"/>
                <w:szCs w:val="18"/>
              </w:rPr>
              <w:t>bezlusterkowego</w:t>
            </w:r>
            <w:proofErr w:type="spellEnd"/>
            <w:r w:rsidRPr="00FB6373">
              <w:rPr>
                <w:rFonts w:ascii="Arial" w:hAnsi="Arial" w:cs="Arial"/>
                <w:szCs w:val="18"/>
              </w:rPr>
              <w:t xml:space="preserve"> 3 typ. pod pozycją 3.)</w:t>
            </w:r>
          </w:p>
        </w:tc>
        <w:tc>
          <w:tcPr>
            <w:tcW w:w="2517" w:type="dxa"/>
            <w:vMerge w:val="restart"/>
            <w:vAlign w:val="center"/>
          </w:tcPr>
          <w:p w14:paraId="69CE5C3D" w14:textId="77777777" w:rsidR="00BB26FC" w:rsidRPr="000F441F" w:rsidRDefault="00D61A6C" w:rsidP="00FB6373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sdt>
              <w:sdtPr>
                <w:rPr>
                  <w:rFonts w:ascii="Arial" w:eastAsia="Calibri" w:hAnsi="Arial" w:cs="Arial"/>
                  <w:color w:val="auto"/>
                  <w:sz w:val="36"/>
                  <w:szCs w:val="22"/>
                  <w:lang w:eastAsia="en-US"/>
                </w:rPr>
                <w:id w:val="2769889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26FC" w:rsidRPr="00EA5FB4">
                  <w:rPr>
                    <w:rFonts w:ascii="Segoe UI Symbol" w:eastAsia="Calibri" w:hAnsi="Segoe UI Symbol" w:cs="Segoe UI Symbol"/>
                    <w:color w:val="auto"/>
                    <w:sz w:val="36"/>
                    <w:szCs w:val="22"/>
                    <w:lang w:eastAsia="en-US"/>
                  </w:rPr>
                  <w:t>☐</w:t>
                </w:r>
              </w:sdtContent>
            </w:sdt>
            <w:r w:rsidR="00BB26FC" w:rsidRPr="00EA5FB4">
              <w:rPr>
                <w:rFonts w:ascii="Arial" w:eastAsia="Calibri" w:hAnsi="Arial" w:cs="Arial"/>
                <w:color w:val="auto"/>
                <w:sz w:val="28"/>
                <w:szCs w:val="18"/>
                <w:lang w:eastAsia="en-US"/>
              </w:rPr>
              <w:t xml:space="preserve"> TAK / </w:t>
            </w:r>
            <w:sdt>
              <w:sdtPr>
                <w:rPr>
                  <w:rFonts w:ascii="Arial" w:eastAsia="Calibri" w:hAnsi="Arial" w:cs="Arial"/>
                  <w:color w:val="auto"/>
                  <w:sz w:val="36"/>
                  <w:szCs w:val="22"/>
                  <w:lang w:eastAsia="en-US"/>
                </w:rPr>
                <w:id w:val="-11831285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26FC" w:rsidRPr="00EA5FB4">
                  <w:rPr>
                    <w:rFonts w:ascii="Segoe UI Symbol" w:eastAsia="Calibri" w:hAnsi="Segoe UI Symbol" w:cs="Segoe UI Symbol"/>
                    <w:color w:val="auto"/>
                    <w:sz w:val="36"/>
                    <w:szCs w:val="22"/>
                    <w:lang w:eastAsia="en-US"/>
                  </w:rPr>
                  <w:t>☐</w:t>
                </w:r>
              </w:sdtContent>
            </w:sdt>
            <w:r w:rsidR="00BB26FC" w:rsidRPr="00EA5FB4">
              <w:rPr>
                <w:rFonts w:ascii="Arial" w:eastAsia="Calibri" w:hAnsi="Arial" w:cs="Arial"/>
                <w:color w:val="auto"/>
                <w:sz w:val="28"/>
                <w:szCs w:val="18"/>
                <w:lang w:eastAsia="en-US"/>
              </w:rPr>
              <w:t xml:space="preserve"> NIE</w:t>
            </w:r>
          </w:p>
        </w:tc>
      </w:tr>
      <w:tr w:rsidR="00BB26FC" w:rsidRPr="000F441F" w14:paraId="1C1609E2" w14:textId="77777777" w:rsidTr="00941151">
        <w:trPr>
          <w:trHeight w:val="355"/>
        </w:trPr>
        <w:tc>
          <w:tcPr>
            <w:tcW w:w="704" w:type="dxa"/>
            <w:vAlign w:val="center"/>
          </w:tcPr>
          <w:p w14:paraId="4C72F154" w14:textId="77777777" w:rsidR="00BB26FC" w:rsidRPr="0031340A" w:rsidRDefault="00BB26FC" w:rsidP="00FB6373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2</w:t>
            </w:r>
          </w:p>
        </w:tc>
        <w:tc>
          <w:tcPr>
            <w:tcW w:w="3827" w:type="dxa"/>
            <w:vAlign w:val="center"/>
          </w:tcPr>
          <w:p w14:paraId="70A0F8C8" w14:textId="1EC83643" w:rsidR="00BB26FC" w:rsidRPr="00FB6373" w:rsidRDefault="00BB26FC" w:rsidP="00FB6373">
            <w:pPr>
              <w:pStyle w:val="Defaul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FB6373">
              <w:rPr>
                <w:rFonts w:ascii="Arial" w:hAnsi="Arial" w:cs="Arial"/>
                <w:b/>
                <w:sz w:val="20"/>
                <w:szCs w:val="18"/>
              </w:rPr>
              <w:t>Głębokość operacyjna</w:t>
            </w:r>
          </w:p>
        </w:tc>
        <w:tc>
          <w:tcPr>
            <w:tcW w:w="6946" w:type="dxa"/>
            <w:vAlign w:val="center"/>
          </w:tcPr>
          <w:p w14:paraId="6A75059E" w14:textId="4F7F0A42" w:rsidR="00BB26FC" w:rsidRPr="00FB6373" w:rsidRDefault="00BB26FC" w:rsidP="00FB6373">
            <w:pPr>
              <w:ind w:left="98"/>
              <w:rPr>
                <w:rFonts w:ascii="Arial" w:hAnsi="Arial" w:cs="Arial"/>
                <w:lang w:val="en-US"/>
              </w:rPr>
            </w:pPr>
            <w:r w:rsidRPr="00FB6373">
              <w:rPr>
                <w:rFonts w:ascii="Arial" w:hAnsi="Arial" w:cs="Arial"/>
                <w:szCs w:val="18"/>
              </w:rPr>
              <w:t>Minimum 90 metrów pod wodą</w:t>
            </w:r>
          </w:p>
        </w:tc>
        <w:tc>
          <w:tcPr>
            <w:tcW w:w="2517" w:type="dxa"/>
            <w:vMerge/>
            <w:vAlign w:val="center"/>
          </w:tcPr>
          <w:p w14:paraId="26656D12" w14:textId="77777777" w:rsidR="00BB26FC" w:rsidRPr="000F441F" w:rsidRDefault="00BB26FC" w:rsidP="00FB6373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26FC" w:rsidRPr="000F441F" w14:paraId="5FA6C103" w14:textId="77777777" w:rsidTr="00941151">
        <w:trPr>
          <w:trHeight w:val="274"/>
        </w:trPr>
        <w:tc>
          <w:tcPr>
            <w:tcW w:w="704" w:type="dxa"/>
            <w:vAlign w:val="center"/>
          </w:tcPr>
          <w:p w14:paraId="1485DB60" w14:textId="77777777" w:rsidR="00BB26FC" w:rsidRPr="0031340A" w:rsidRDefault="00BB26FC" w:rsidP="00FB6373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3</w:t>
            </w:r>
          </w:p>
        </w:tc>
        <w:tc>
          <w:tcPr>
            <w:tcW w:w="3827" w:type="dxa"/>
            <w:vAlign w:val="center"/>
          </w:tcPr>
          <w:p w14:paraId="6E3DB528" w14:textId="16F7B953" w:rsidR="00BB26FC" w:rsidRPr="00FB6373" w:rsidRDefault="00BB26FC" w:rsidP="00FB6373">
            <w:pPr>
              <w:rPr>
                <w:rFonts w:ascii="Arial" w:hAnsi="Arial" w:cs="Arial"/>
                <w:b/>
              </w:rPr>
            </w:pPr>
            <w:r w:rsidRPr="00FB6373">
              <w:rPr>
                <w:rFonts w:ascii="Arial" w:hAnsi="Arial" w:cs="Arial"/>
                <w:b/>
                <w:szCs w:val="18"/>
              </w:rPr>
              <w:t>System szczelności</w:t>
            </w:r>
          </w:p>
        </w:tc>
        <w:tc>
          <w:tcPr>
            <w:tcW w:w="6946" w:type="dxa"/>
            <w:vAlign w:val="center"/>
          </w:tcPr>
          <w:p w14:paraId="505BC414" w14:textId="7C029916" w:rsidR="00BB26FC" w:rsidRPr="00FB6373" w:rsidRDefault="00BB26FC" w:rsidP="00FB6373">
            <w:pPr>
              <w:ind w:left="98"/>
              <w:rPr>
                <w:rFonts w:ascii="Arial" w:hAnsi="Arial" w:cs="Arial"/>
                <w:lang w:val="en-US"/>
              </w:rPr>
            </w:pPr>
            <w:proofErr w:type="spellStart"/>
            <w:r w:rsidRPr="00FB6373">
              <w:rPr>
                <w:rFonts w:ascii="Arial" w:hAnsi="Arial" w:cs="Arial"/>
                <w:szCs w:val="18"/>
              </w:rPr>
              <w:t>vacuum</w:t>
            </w:r>
            <w:proofErr w:type="spellEnd"/>
          </w:p>
        </w:tc>
        <w:tc>
          <w:tcPr>
            <w:tcW w:w="2517" w:type="dxa"/>
            <w:vMerge/>
            <w:vAlign w:val="center"/>
          </w:tcPr>
          <w:p w14:paraId="6B7E198A" w14:textId="77777777" w:rsidR="00BB26FC" w:rsidRPr="000F441F" w:rsidRDefault="00BB26FC" w:rsidP="00FB6373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26FC" w:rsidRPr="000F441F" w14:paraId="3843D986" w14:textId="77777777" w:rsidTr="00941151">
        <w:trPr>
          <w:trHeight w:val="279"/>
        </w:trPr>
        <w:tc>
          <w:tcPr>
            <w:tcW w:w="704" w:type="dxa"/>
            <w:vAlign w:val="center"/>
          </w:tcPr>
          <w:p w14:paraId="1B476FED" w14:textId="77777777" w:rsidR="00BB26FC" w:rsidRPr="0031340A" w:rsidRDefault="00BB26FC" w:rsidP="00FB6373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4</w:t>
            </w:r>
          </w:p>
        </w:tc>
        <w:tc>
          <w:tcPr>
            <w:tcW w:w="3827" w:type="dxa"/>
            <w:vAlign w:val="center"/>
          </w:tcPr>
          <w:p w14:paraId="1E9D96CA" w14:textId="24DB1B25" w:rsidR="00BB26FC" w:rsidRPr="00FB6373" w:rsidRDefault="00BB26FC" w:rsidP="00FB6373">
            <w:pPr>
              <w:rPr>
                <w:rFonts w:ascii="Arial" w:hAnsi="Arial" w:cs="Arial"/>
                <w:b/>
              </w:rPr>
            </w:pPr>
            <w:r w:rsidRPr="00FB6373">
              <w:rPr>
                <w:rFonts w:ascii="Arial" w:hAnsi="Arial" w:cs="Arial"/>
                <w:b/>
                <w:szCs w:val="18"/>
              </w:rPr>
              <w:t>Materiał wykonania</w:t>
            </w:r>
          </w:p>
        </w:tc>
        <w:tc>
          <w:tcPr>
            <w:tcW w:w="6946" w:type="dxa"/>
            <w:vAlign w:val="center"/>
          </w:tcPr>
          <w:p w14:paraId="1EAE85FF" w14:textId="4D4995D6" w:rsidR="00BB26FC" w:rsidRPr="00FB6373" w:rsidRDefault="00BB26FC" w:rsidP="00FB6373">
            <w:pPr>
              <w:ind w:left="98"/>
              <w:rPr>
                <w:rFonts w:ascii="Arial" w:hAnsi="Arial" w:cs="Arial"/>
                <w:lang w:val="en-US"/>
              </w:rPr>
            </w:pPr>
            <w:r w:rsidRPr="00FB6373">
              <w:rPr>
                <w:rFonts w:ascii="Arial" w:hAnsi="Arial" w:cs="Arial"/>
                <w:szCs w:val="18"/>
              </w:rPr>
              <w:t>aluminium</w:t>
            </w:r>
          </w:p>
        </w:tc>
        <w:tc>
          <w:tcPr>
            <w:tcW w:w="2517" w:type="dxa"/>
            <w:vMerge/>
            <w:vAlign w:val="center"/>
          </w:tcPr>
          <w:p w14:paraId="28574D79" w14:textId="77777777" w:rsidR="00BB26FC" w:rsidRPr="000F441F" w:rsidRDefault="00BB26FC" w:rsidP="00FB6373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26FC" w:rsidRPr="000F441F" w14:paraId="194C5AED" w14:textId="77777777" w:rsidTr="00941151">
        <w:trPr>
          <w:trHeight w:val="424"/>
        </w:trPr>
        <w:tc>
          <w:tcPr>
            <w:tcW w:w="704" w:type="dxa"/>
            <w:vAlign w:val="center"/>
          </w:tcPr>
          <w:p w14:paraId="1DFCB6DC" w14:textId="77777777" w:rsidR="00BB26FC" w:rsidRPr="0031340A" w:rsidRDefault="00BB26FC" w:rsidP="00FB6373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5</w:t>
            </w:r>
          </w:p>
        </w:tc>
        <w:tc>
          <w:tcPr>
            <w:tcW w:w="3827" w:type="dxa"/>
            <w:vAlign w:val="center"/>
          </w:tcPr>
          <w:p w14:paraId="02FFCCD9" w14:textId="7EF5D6CA" w:rsidR="00BB26FC" w:rsidRPr="00FB6373" w:rsidRDefault="00BB26FC" w:rsidP="00FB6373">
            <w:pPr>
              <w:rPr>
                <w:rFonts w:ascii="Arial" w:hAnsi="Arial" w:cs="Arial"/>
                <w:b/>
              </w:rPr>
            </w:pPr>
            <w:r w:rsidRPr="00FB6373">
              <w:rPr>
                <w:rFonts w:ascii="Arial" w:hAnsi="Arial" w:cs="Arial"/>
                <w:b/>
                <w:szCs w:val="18"/>
              </w:rPr>
              <w:t>Rączki z kulami 1cal do mocowania lamp</w:t>
            </w:r>
          </w:p>
        </w:tc>
        <w:tc>
          <w:tcPr>
            <w:tcW w:w="6946" w:type="dxa"/>
            <w:vAlign w:val="center"/>
          </w:tcPr>
          <w:p w14:paraId="2A6259C7" w14:textId="52D299A7" w:rsidR="00BB26FC" w:rsidRPr="00FB6373" w:rsidRDefault="00BB26FC" w:rsidP="00FB6373">
            <w:pPr>
              <w:ind w:left="98"/>
              <w:rPr>
                <w:rFonts w:ascii="Arial" w:hAnsi="Arial" w:cs="Arial"/>
                <w:lang w:val="en-US"/>
              </w:rPr>
            </w:pPr>
            <w:r w:rsidRPr="00FB6373">
              <w:rPr>
                <w:rFonts w:ascii="Arial" w:hAnsi="Arial" w:cs="Arial"/>
                <w:szCs w:val="18"/>
              </w:rPr>
              <w:t>TAK</w:t>
            </w:r>
          </w:p>
        </w:tc>
        <w:tc>
          <w:tcPr>
            <w:tcW w:w="2517" w:type="dxa"/>
            <w:vMerge/>
            <w:vAlign w:val="center"/>
          </w:tcPr>
          <w:p w14:paraId="1A1B02EF" w14:textId="77777777" w:rsidR="00BB26FC" w:rsidRPr="000F441F" w:rsidRDefault="00BB26FC" w:rsidP="00FB6373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26FC" w:rsidRPr="000F441F" w14:paraId="34A0048D" w14:textId="77777777" w:rsidTr="006C6695">
        <w:trPr>
          <w:trHeight w:val="407"/>
        </w:trPr>
        <w:tc>
          <w:tcPr>
            <w:tcW w:w="704" w:type="dxa"/>
            <w:vAlign w:val="center"/>
          </w:tcPr>
          <w:p w14:paraId="2148F03F" w14:textId="77777777" w:rsidR="00BB26FC" w:rsidRPr="0031340A" w:rsidRDefault="00BB26FC" w:rsidP="00FB6373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6</w:t>
            </w:r>
          </w:p>
        </w:tc>
        <w:tc>
          <w:tcPr>
            <w:tcW w:w="3827" w:type="dxa"/>
            <w:vAlign w:val="center"/>
          </w:tcPr>
          <w:p w14:paraId="06355291" w14:textId="3C0E5AD5" w:rsidR="00BB26FC" w:rsidRPr="00FB6373" w:rsidRDefault="00BB26FC" w:rsidP="00FB6373">
            <w:pPr>
              <w:rPr>
                <w:rFonts w:ascii="Arial" w:hAnsi="Arial" w:cs="Arial"/>
                <w:b/>
              </w:rPr>
            </w:pPr>
            <w:r w:rsidRPr="00FB6373">
              <w:rPr>
                <w:rFonts w:ascii="Arial" w:hAnsi="Arial" w:cs="Arial"/>
                <w:b/>
                <w:szCs w:val="18"/>
              </w:rPr>
              <w:t xml:space="preserve">Minimalna liczba gniazd do wyprowadzenia akcesoriów </w:t>
            </w:r>
          </w:p>
        </w:tc>
        <w:tc>
          <w:tcPr>
            <w:tcW w:w="6946" w:type="dxa"/>
            <w:vAlign w:val="center"/>
          </w:tcPr>
          <w:p w14:paraId="46AD4890" w14:textId="41B69F49" w:rsidR="00BB26FC" w:rsidRPr="00FB6373" w:rsidRDefault="00BB26FC" w:rsidP="00FB6373">
            <w:pPr>
              <w:ind w:left="98"/>
              <w:rPr>
                <w:rFonts w:ascii="Arial" w:hAnsi="Arial" w:cs="Arial"/>
                <w:lang w:val="en-US"/>
              </w:rPr>
            </w:pPr>
            <w:r w:rsidRPr="00FB6373">
              <w:rPr>
                <w:rFonts w:ascii="Arial" w:hAnsi="Arial" w:cs="Arial"/>
                <w:szCs w:val="18"/>
              </w:rPr>
              <w:t>2</w:t>
            </w:r>
          </w:p>
        </w:tc>
        <w:tc>
          <w:tcPr>
            <w:tcW w:w="2517" w:type="dxa"/>
            <w:vMerge/>
            <w:vAlign w:val="center"/>
          </w:tcPr>
          <w:p w14:paraId="00C58586" w14:textId="77777777" w:rsidR="00BB26FC" w:rsidRPr="000F441F" w:rsidRDefault="00BB26FC" w:rsidP="00FB6373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26FC" w:rsidRPr="000F441F" w14:paraId="14CAEBB5" w14:textId="77777777" w:rsidTr="00941151">
        <w:trPr>
          <w:trHeight w:val="324"/>
        </w:trPr>
        <w:tc>
          <w:tcPr>
            <w:tcW w:w="704" w:type="dxa"/>
            <w:vAlign w:val="center"/>
          </w:tcPr>
          <w:p w14:paraId="79DB68C4" w14:textId="77777777" w:rsidR="00BB26FC" w:rsidRPr="0031340A" w:rsidRDefault="00BB26FC" w:rsidP="00FB6373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7</w:t>
            </w:r>
          </w:p>
        </w:tc>
        <w:tc>
          <w:tcPr>
            <w:tcW w:w="3827" w:type="dxa"/>
            <w:vAlign w:val="center"/>
          </w:tcPr>
          <w:p w14:paraId="714F20D9" w14:textId="7C759E23" w:rsidR="00BB26FC" w:rsidRPr="00FB6373" w:rsidRDefault="00BB26FC" w:rsidP="00FB6373">
            <w:pPr>
              <w:rPr>
                <w:rFonts w:ascii="Arial" w:hAnsi="Arial" w:cs="Arial"/>
                <w:b/>
              </w:rPr>
            </w:pPr>
            <w:r w:rsidRPr="00FB6373">
              <w:rPr>
                <w:rFonts w:ascii="Arial" w:hAnsi="Arial" w:cs="Arial"/>
                <w:b/>
                <w:szCs w:val="18"/>
              </w:rPr>
              <w:t>Gniazdo M24 HDMI na zewnętrzny monitor</w:t>
            </w:r>
          </w:p>
        </w:tc>
        <w:tc>
          <w:tcPr>
            <w:tcW w:w="6946" w:type="dxa"/>
            <w:vAlign w:val="center"/>
          </w:tcPr>
          <w:p w14:paraId="03AC0DD0" w14:textId="16DE134B" w:rsidR="00BB26FC" w:rsidRPr="00FB6373" w:rsidRDefault="00BB26FC" w:rsidP="00FB6373">
            <w:pPr>
              <w:ind w:left="98"/>
              <w:rPr>
                <w:rFonts w:ascii="Arial" w:hAnsi="Arial" w:cs="Arial"/>
                <w:lang w:val="en-US"/>
              </w:rPr>
            </w:pPr>
            <w:r w:rsidRPr="00FB6373">
              <w:rPr>
                <w:rFonts w:ascii="Arial" w:hAnsi="Arial" w:cs="Arial"/>
                <w:szCs w:val="18"/>
              </w:rPr>
              <w:t>Minimum 1</w:t>
            </w:r>
          </w:p>
        </w:tc>
        <w:tc>
          <w:tcPr>
            <w:tcW w:w="2517" w:type="dxa"/>
            <w:vMerge/>
            <w:vAlign w:val="center"/>
          </w:tcPr>
          <w:p w14:paraId="7A9A841B" w14:textId="77777777" w:rsidR="00BB26FC" w:rsidRPr="000F441F" w:rsidRDefault="00BB26FC" w:rsidP="00FB6373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26FC" w:rsidRPr="000F441F" w14:paraId="52165823" w14:textId="77777777" w:rsidTr="00941151">
        <w:trPr>
          <w:trHeight w:val="416"/>
        </w:trPr>
        <w:tc>
          <w:tcPr>
            <w:tcW w:w="704" w:type="dxa"/>
            <w:vAlign w:val="center"/>
          </w:tcPr>
          <w:p w14:paraId="47C147CF" w14:textId="77777777" w:rsidR="00BB26FC" w:rsidRPr="0031340A" w:rsidRDefault="00BB26FC" w:rsidP="00FB6373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8</w:t>
            </w:r>
          </w:p>
        </w:tc>
        <w:tc>
          <w:tcPr>
            <w:tcW w:w="3827" w:type="dxa"/>
            <w:vAlign w:val="center"/>
          </w:tcPr>
          <w:p w14:paraId="5CECADDC" w14:textId="15E7457E" w:rsidR="00BB26FC" w:rsidRPr="00FB6373" w:rsidRDefault="00BB26FC" w:rsidP="00FB6373">
            <w:pPr>
              <w:rPr>
                <w:rFonts w:ascii="Arial" w:hAnsi="Arial" w:cs="Arial"/>
                <w:b/>
              </w:rPr>
            </w:pPr>
            <w:r w:rsidRPr="00FB6373">
              <w:rPr>
                <w:rFonts w:ascii="Arial" w:hAnsi="Arial" w:cs="Arial"/>
                <w:b/>
                <w:szCs w:val="18"/>
              </w:rPr>
              <w:t>Liczba możliwych do instalacji kul 1” na akcesoria</w:t>
            </w:r>
          </w:p>
        </w:tc>
        <w:tc>
          <w:tcPr>
            <w:tcW w:w="6946" w:type="dxa"/>
            <w:vAlign w:val="center"/>
          </w:tcPr>
          <w:p w14:paraId="7ED6ACB5" w14:textId="1507EAD3" w:rsidR="00BB26FC" w:rsidRPr="00FB6373" w:rsidRDefault="00BB26FC" w:rsidP="00FB6373">
            <w:pPr>
              <w:ind w:left="98"/>
              <w:rPr>
                <w:rFonts w:ascii="Arial" w:hAnsi="Arial" w:cs="Arial"/>
                <w:lang w:val="en-US"/>
              </w:rPr>
            </w:pPr>
            <w:r w:rsidRPr="00FB6373">
              <w:rPr>
                <w:rFonts w:ascii="Arial" w:hAnsi="Arial" w:cs="Arial"/>
                <w:szCs w:val="18"/>
              </w:rPr>
              <w:t>Minimum 3</w:t>
            </w:r>
          </w:p>
        </w:tc>
        <w:tc>
          <w:tcPr>
            <w:tcW w:w="2517" w:type="dxa"/>
            <w:vMerge/>
            <w:vAlign w:val="center"/>
          </w:tcPr>
          <w:p w14:paraId="0CAC8927" w14:textId="77777777" w:rsidR="00BB26FC" w:rsidRPr="000F441F" w:rsidRDefault="00BB26FC" w:rsidP="00FB6373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26FC" w:rsidRPr="000F441F" w14:paraId="3C55EC67" w14:textId="77777777" w:rsidTr="006C6695">
        <w:trPr>
          <w:trHeight w:val="407"/>
        </w:trPr>
        <w:tc>
          <w:tcPr>
            <w:tcW w:w="704" w:type="dxa"/>
            <w:vAlign w:val="center"/>
          </w:tcPr>
          <w:p w14:paraId="3E400EAE" w14:textId="77777777" w:rsidR="00BB26FC" w:rsidRPr="0031340A" w:rsidRDefault="00BB26FC" w:rsidP="00FB6373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9</w:t>
            </w:r>
          </w:p>
        </w:tc>
        <w:tc>
          <w:tcPr>
            <w:tcW w:w="3827" w:type="dxa"/>
            <w:vAlign w:val="center"/>
          </w:tcPr>
          <w:p w14:paraId="3A800C7E" w14:textId="015E4FFF" w:rsidR="00BB26FC" w:rsidRPr="00FB6373" w:rsidRDefault="00BB26FC" w:rsidP="00FB6373">
            <w:pPr>
              <w:rPr>
                <w:rFonts w:ascii="Arial" w:hAnsi="Arial" w:cs="Arial"/>
                <w:b/>
              </w:rPr>
            </w:pPr>
            <w:r w:rsidRPr="00FB6373">
              <w:rPr>
                <w:rFonts w:ascii="Arial" w:hAnsi="Arial" w:cs="Arial"/>
                <w:b/>
                <w:szCs w:val="18"/>
              </w:rPr>
              <w:t>Wymienne porty obiektywowe</w:t>
            </w:r>
          </w:p>
        </w:tc>
        <w:tc>
          <w:tcPr>
            <w:tcW w:w="6946" w:type="dxa"/>
            <w:vAlign w:val="center"/>
          </w:tcPr>
          <w:p w14:paraId="5D6C0B19" w14:textId="3193DD39" w:rsidR="00BB26FC" w:rsidRPr="00FB6373" w:rsidRDefault="00BB26FC" w:rsidP="00FB6373">
            <w:pPr>
              <w:ind w:left="98"/>
              <w:rPr>
                <w:rFonts w:ascii="Arial" w:hAnsi="Arial" w:cs="Arial"/>
                <w:lang w:val="en-US"/>
              </w:rPr>
            </w:pPr>
            <w:r w:rsidRPr="00FB6373">
              <w:rPr>
                <w:rFonts w:ascii="Arial" w:hAnsi="Arial" w:cs="Arial"/>
                <w:szCs w:val="18"/>
              </w:rPr>
              <w:t>TAK</w:t>
            </w:r>
          </w:p>
        </w:tc>
        <w:tc>
          <w:tcPr>
            <w:tcW w:w="2517" w:type="dxa"/>
            <w:vMerge/>
            <w:vAlign w:val="center"/>
          </w:tcPr>
          <w:p w14:paraId="14F2A94F" w14:textId="77777777" w:rsidR="00BB26FC" w:rsidRPr="000F441F" w:rsidRDefault="00BB26FC" w:rsidP="00FB6373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26FC" w:rsidRPr="000F441F" w14:paraId="5B5DC246" w14:textId="77777777" w:rsidTr="00FB6373">
        <w:trPr>
          <w:trHeight w:val="842"/>
        </w:trPr>
        <w:tc>
          <w:tcPr>
            <w:tcW w:w="704" w:type="dxa"/>
            <w:vAlign w:val="center"/>
          </w:tcPr>
          <w:p w14:paraId="475B07CE" w14:textId="77777777" w:rsidR="00BB26FC" w:rsidRPr="0031340A" w:rsidRDefault="00BB26FC" w:rsidP="00FB6373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31340A">
              <w:rPr>
                <w:rFonts w:ascii="Arial" w:hAnsi="Arial" w:cs="Arial"/>
                <w:color w:val="auto"/>
                <w:sz w:val="20"/>
                <w:szCs w:val="20"/>
              </w:rPr>
              <w:lastRenderedPageBreak/>
              <w:t>1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>0</w:t>
            </w:r>
          </w:p>
        </w:tc>
        <w:tc>
          <w:tcPr>
            <w:tcW w:w="3827" w:type="dxa"/>
            <w:vAlign w:val="center"/>
          </w:tcPr>
          <w:p w14:paraId="0A474241" w14:textId="192773CA" w:rsidR="00BB26FC" w:rsidRPr="00FB6373" w:rsidRDefault="00BB26FC" w:rsidP="00FB6373">
            <w:pPr>
              <w:rPr>
                <w:rFonts w:ascii="Arial" w:hAnsi="Arial" w:cs="Arial"/>
                <w:b/>
              </w:rPr>
            </w:pPr>
            <w:r w:rsidRPr="00FB6373">
              <w:rPr>
                <w:rFonts w:ascii="Arial" w:hAnsi="Arial" w:cs="Arial"/>
                <w:b/>
                <w:szCs w:val="18"/>
              </w:rPr>
              <w:t>Wyzwalanie lamp błyskowych</w:t>
            </w:r>
          </w:p>
        </w:tc>
        <w:tc>
          <w:tcPr>
            <w:tcW w:w="6946" w:type="dxa"/>
            <w:vAlign w:val="center"/>
          </w:tcPr>
          <w:p w14:paraId="6AC577F9" w14:textId="34B19C47" w:rsidR="00BB26FC" w:rsidRPr="00FB6373" w:rsidRDefault="00BB26FC" w:rsidP="00FB6373">
            <w:pPr>
              <w:ind w:left="98"/>
              <w:rPr>
                <w:rFonts w:ascii="Arial" w:hAnsi="Arial" w:cs="Arial"/>
                <w:lang w:val="en-US"/>
              </w:rPr>
            </w:pPr>
            <w:r w:rsidRPr="00FB6373">
              <w:rPr>
                <w:rFonts w:ascii="Arial" w:hAnsi="Arial" w:cs="Arial"/>
                <w:szCs w:val="18"/>
              </w:rPr>
              <w:t xml:space="preserve">Poprzez złącze TTL w obudowie oraz optycznie dla modelu aparatu </w:t>
            </w:r>
            <w:proofErr w:type="spellStart"/>
            <w:r w:rsidRPr="00FB6373">
              <w:rPr>
                <w:rFonts w:ascii="Arial" w:hAnsi="Arial" w:cs="Arial"/>
                <w:szCs w:val="18"/>
              </w:rPr>
              <w:t>bezlusterkowego</w:t>
            </w:r>
            <w:proofErr w:type="spellEnd"/>
            <w:r w:rsidRPr="00FB6373">
              <w:rPr>
                <w:rFonts w:ascii="Arial" w:hAnsi="Arial" w:cs="Arial"/>
                <w:szCs w:val="18"/>
              </w:rPr>
              <w:t xml:space="preserve"> 3. typ (opis aparatu </w:t>
            </w:r>
            <w:proofErr w:type="spellStart"/>
            <w:r w:rsidRPr="00FB6373">
              <w:rPr>
                <w:rFonts w:ascii="Arial" w:hAnsi="Arial" w:cs="Arial"/>
                <w:szCs w:val="18"/>
              </w:rPr>
              <w:t>bezlusterkowego</w:t>
            </w:r>
            <w:proofErr w:type="spellEnd"/>
            <w:r w:rsidRPr="00FB6373">
              <w:rPr>
                <w:rFonts w:ascii="Arial" w:hAnsi="Arial" w:cs="Arial"/>
                <w:szCs w:val="18"/>
              </w:rPr>
              <w:t xml:space="preserve"> 3 typ. pod </w:t>
            </w:r>
            <w:r>
              <w:rPr>
                <w:rFonts w:ascii="Arial" w:hAnsi="Arial" w:cs="Arial"/>
                <w:szCs w:val="18"/>
              </w:rPr>
              <w:br/>
            </w:r>
            <w:r w:rsidRPr="00FB6373">
              <w:rPr>
                <w:rFonts w:ascii="Arial" w:hAnsi="Arial" w:cs="Arial"/>
                <w:szCs w:val="18"/>
              </w:rPr>
              <w:t>pozycją 3.)</w:t>
            </w:r>
          </w:p>
        </w:tc>
        <w:tc>
          <w:tcPr>
            <w:tcW w:w="2517" w:type="dxa"/>
            <w:vMerge/>
            <w:vAlign w:val="center"/>
          </w:tcPr>
          <w:p w14:paraId="34988CC9" w14:textId="77777777" w:rsidR="00BB26FC" w:rsidRPr="000F441F" w:rsidRDefault="00BB26FC" w:rsidP="00FB6373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26FC" w:rsidRPr="000F441F" w14:paraId="4202C3F4" w14:textId="77777777" w:rsidTr="00FB6373">
        <w:trPr>
          <w:trHeight w:val="840"/>
        </w:trPr>
        <w:tc>
          <w:tcPr>
            <w:tcW w:w="704" w:type="dxa"/>
            <w:vAlign w:val="center"/>
          </w:tcPr>
          <w:p w14:paraId="36F2EDAB" w14:textId="77777777" w:rsidR="00BB26FC" w:rsidRPr="0031340A" w:rsidRDefault="00BB26FC" w:rsidP="00FB6373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31340A">
              <w:rPr>
                <w:rFonts w:ascii="Arial" w:hAnsi="Arial" w:cs="Arial"/>
                <w:color w:val="auto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>1</w:t>
            </w:r>
          </w:p>
        </w:tc>
        <w:tc>
          <w:tcPr>
            <w:tcW w:w="3827" w:type="dxa"/>
            <w:vAlign w:val="center"/>
          </w:tcPr>
          <w:p w14:paraId="209484BA" w14:textId="268DF6DA" w:rsidR="00BB26FC" w:rsidRPr="00FB6373" w:rsidRDefault="00BB26FC" w:rsidP="00FB6373">
            <w:pPr>
              <w:rPr>
                <w:rFonts w:ascii="Arial" w:hAnsi="Arial" w:cs="Arial"/>
                <w:b/>
              </w:rPr>
            </w:pPr>
            <w:r w:rsidRPr="00FB6373">
              <w:rPr>
                <w:rFonts w:ascii="Arial" w:hAnsi="Arial" w:cs="Arial"/>
                <w:b/>
                <w:szCs w:val="18"/>
              </w:rPr>
              <w:t>Port obiektywowy do obudowy wraz z pierścieniami</w:t>
            </w:r>
          </w:p>
        </w:tc>
        <w:tc>
          <w:tcPr>
            <w:tcW w:w="6946" w:type="dxa"/>
            <w:vAlign w:val="center"/>
          </w:tcPr>
          <w:p w14:paraId="7CB4919C" w14:textId="5980CC6A" w:rsidR="00BB26FC" w:rsidRPr="00FB6373" w:rsidRDefault="00BB26FC" w:rsidP="00FB6373">
            <w:pPr>
              <w:ind w:left="98"/>
              <w:rPr>
                <w:rFonts w:ascii="Arial" w:hAnsi="Arial" w:cs="Arial"/>
                <w:lang w:val="en-US"/>
              </w:rPr>
            </w:pPr>
            <w:r w:rsidRPr="00FB6373">
              <w:rPr>
                <w:rFonts w:ascii="Arial" w:hAnsi="Arial" w:cs="Arial"/>
                <w:szCs w:val="18"/>
              </w:rPr>
              <w:t>Szklany, co najmniej 180mm, pierścienie aluminiowe, akcesoria do obsługi obiektywu zoom - dopasowane do obiektywu 16-35/2.8 II (opis obiektywu 16-35/2.8 II pod pozycją 5.)</w:t>
            </w:r>
          </w:p>
        </w:tc>
        <w:tc>
          <w:tcPr>
            <w:tcW w:w="2517" w:type="dxa"/>
            <w:vMerge/>
          </w:tcPr>
          <w:p w14:paraId="3642F6CC" w14:textId="77777777" w:rsidR="00BB26FC" w:rsidRPr="000F441F" w:rsidRDefault="00BB26FC" w:rsidP="00FB6373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26FC" w:rsidRPr="000F441F" w14:paraId="53F8B6B9" w14:textId="77777777" w:rsidTr="00BB26FC">
        <w:trPr>
          <w:trHeight w:val="423"/>
        </w:trPr>
        <w:tc>
          <w:tcPr>
            <w:tcW w:w="704" w:type="dxa"/>
          </w:tcPr>
          <w:p w14:paraId="69D91ADC" w14:textId="647CC3E0" w:rsidR="00BB26FC" w:rsidRPr="00EA5FB4" w:rsidRDefault="00BB26FC" w:rsidP="005A4B1F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12</w:t>
            </w:r>
          </w:p>
        </w:tc>
        <w:tc>
          <w:tcPr>
            <w:tcW w:w="3827" w:type="dxa"/>
          </w:tcPr>
          <w:p w14:paraId="48E8675A" w14:textId="77777777" w:rsidR="00BB26FC" w:rsidRPr="00EA5FB4" w:rsidRDefault="00BB26FC" w:rsidP="005A4B1F">
            <w:pPr>
              <w:pStyle w:val="Defaul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auto"/>
                <w:sz w:val="20"/>
                <w:szCs w:val="20"/>
              </w:rPr>
              <w:t>Gwarancja</w:t>
            </w:r>
          </w:p>
        </w:tc>
        <w:tc>
          <w:tcPr>
            <w:tcW w:w="6946" w:type="dxa"/>
          </w:tcPr>
          <w:p w14:paraId="16D1C416" w14:textId="77777777" w:rsidR="00BB26FC" w:rsidRPr="00EA5FB4" w:rsidRDefault="00BB26FC" w:rsidP="005A4B1F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BB26FC">
              <w:rPr>
                <w:rFonts w:ascii="Arial" w:hAnsi="Arial" w:cs="Arial"/>
                <w:color w:val="auto"/>
                <w:sz w:val="20"/>
                <w:szCs w:val="20"/>
              </w:rPr>
              <w:t>minimalny czas trwania gwarancji 2 lata</w:t>
            </w:r>
          </w:p>
        </w:tc>
        <w:tc>
          <w:tcPr>
            <w:tcW w:w="2517" w:type="dxa"/>
            <w:vMerge/>
          </w:tcPr>
          <w:p w14:paraId="085C320C" w14:textId="77777777" w:rsidR="00BB26FC" w:rsidRPr="00EA5FB4" w:rsidRDefault="00BB26FC" w:rsidP="005A4B1F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</w:tbl>
    <w:p w14:paraId="0CC26037" w14:textId="0AD5F9EA" w:rsidR="00FB6373" w:rsidRDefault="00FB6373" w:rsidP="006D001F">
      <w:pPr>
        <w:pStyle w:val="Nagwek"/>
        <w:jc w:val="both"/>
        <w:rPr>
          <w:rFonts w:ascii="Arial" w:hAnsi="Arial" w:cs="Arial"/>
          <w:i/>
          <w:sz w:val="16"/>
          <w:szCs w:val="16"/>
        </w:rPr>
      </w:pPr>
    </w:p>
    <w:p w14:paraId="4DE146F8" w14:textId="250404E8" w:rsidR="00FB6373" w:rsidRDefault="00FB6373" w:rsidP="006D001F">
      <w:pPr>
        <w:pStyle w:val="Nagwek"/>
        <w:jc w:val="both"/>
        <w:rPr>
          <w:rFonts w:ascii="Arial" w:hAnsi="Arial" w:cs="Arial"/>
          <w:i/>
          <w:sz w:val="16"/>
          <w:szCs w:val="16"/>
        </w:rPr>
      </w:pPr>
    </w:p>
    <w:p w14:paraId="263D02C3" w14:textId="77777777" w:rsidR="00D61A6C" w:rsidRDefault="00D61A6C" w:rsidP="006D001F">
      <w:pPr>
        <w:pStyle w:val="Nagwek"/>
        <w:jc w:val="both"/>
        <w:rPr>
          <w:rFonts w:ascii="Arial" w:hAnsi="Arial" w:cs="Arial"/>
          <w:i/>
          <w:sz w:val="16"/>
          <w:szCs w:val="16"/>
        </w:rPr>
      </w:pPr>
      <w:bookmarkStart w:id="11" w:name="_GoBack"/>
      <w:bookmarkEnd w:id="11"/>
    </w:p>
    <w:p w14:paraId="126BBA3B" w14:textId="24D26174" w:rsidR="006C6695" w:rsidRDefault="006C6695" w:rsidP="006D001F">
      <w:pPr>
        <w:pStyle w:val="Nagwek"/>
        <w:jc w:val="both"/>
        <w:rPr>
          <w:rFonts w:ascii="Arial" w:hAnsi="Arial" w:cs="Arial"/>
          <w:i/>
          <w:sz w:val="16"/>
          <w:szCs w:val="16"/>
        </w:rPr>
      </w:pPr>
    </w:p>
    <w:tbl>
      <w:tblPr>
        <w:tblStyle w:val="Tabela-Siatka"/>
        <w:tblW w:w="13994" w:type="dxa"/>
        <w:tblLayout w:type="fixed"/>
        <w:tblLook w:val="04A0" w:firstRow="1" w:lastRow="0" w:firstColumn="1" w:lastColumn="0" w:noHBand="0" w:noVBand="1"/>
      </w:tblPr>
      <w:tblGrid>
        <w:gridCol w:w="704"/>
        <w:gridCol w:w="3827"/>
        <w:gridCol w:w="6946"/>
        <w:gridCol w:w="2517"/>
      </w:tblGrid>
      <w:tr w:rsidR="006C6695" w:rsidRPr="001D4ABD" w14:paraId="668D0944" w14:textId="77777777" w:rsidTr="006C6695">
        <w:trPr>
          <w:trHeight w:val="960"/>
        </w:trPr>
        <w:tc>
          <w:tcPr>
            <w:tcW w:w="13994" w:type="dxa"/>
            <w:gridSpan w:val="4"/>
            <w:vAlign w:val="center"/>
          </w:tcPr>
          <w:p w14:paraId="6B4CFDAC" w14:textId="1E1EB06F" w:rsidR="006C6695" w:rsidRPr="00F01D50" w:rsidRDefault="006C6695" w:rsidP="006C6695">
            <w:pPr>
              <w:pStyle w:val="Akapitzlist"/>
              <w:widowControl w:val="0"/>
              <w:numPr>
                <w:ilvl w:val="0"/>
                <w:numId w:val="12"/>
              </w:numPr>
              <w:suppressAutoHyphens/>
              <w:spacing w:after="120" w:line="259" w:lineRule="auto"/>
              <w:ind w:left="306"/>
              <w:jc w:val="both"/>
              <w:rPr>
                <w:rFonts w:ascii="Arial" w:eastAsia="Calibri" w:hAnsi="Arial" w:cs="Arial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8"/>
              </w:rPr>
              <w:t xml:space="preserve"> </w:t>
            </w:r>
            <w:r w:rsidRPr="006C6695">
              <w:rPr>
                <w:rFonts w:ascii="Arial" w:hAnsi="Arial" w:cs="Arial"/>
                <w:b/>
                <w:bCs/>
                <w:sz w:val="28"/>
              </w:rPr>
              <w:t xml:space="preserve">Zestaw </w:t>
            </w:r>
            <w:r>
              <w:rPr>
                <w:rFonts w:ascii="Arial" w:hAnsi="Arial" w:cs="Arial"/>
                <w:b/>
                <w:bCs/>
                <w:sz w:val="28"/>
              </w:rPr>
              <w:t>o</w:t>
            </w:r>
            <w:r w:rsidRPr="006C6695">
              <w:rPr>
                <w:rFonts w:ascii="Arial" w:hAnsi="Arial" w:cs="Arial"/>
                <w:b/>
                <w:bCs/>
                <w:sz w:val="28"/>
              </w:rPr>
              <w:t>świetlenia do fotografowania pod wodą – lampy z mocowaniem</w:t>
            </w:r>
            <w:r w:rsidRPr="006C6695">
              <w:rPr>
                <w:rFonts w:ascii="Arial" w:eastAsia="Calibri" w:hAnsi="Arial" w:cs="Arial"/>
                <w:b/>
                <w:bCs/>
                <w:sz w:val="36"/>
                <w:szCs w:val="24"/>
                <w:lang w:eastAsia="en-US"/>
              </w:rPr>
              <w:t xml:space="preserve"> </w:t>
            </w:r>
            <w:r w:rsidRPr="00F01D50">
              <w:rPr>
                <w:rFonts w:ascii="Arial" w:eastAsia="Calibri" w:hAnsi="Arial" w:cs="Arial"/>
                <w:b/>
                <w:bCs/>
                <w:sz w:val="28"/>
                <w:szCs w:val="24"/>
                <w:lang w:eastAsia="en-US"/>
              </w:rPr>
              <w:t>– 1 sztuka</w:t>
            </w:r>
            <w:r w:rsidR="00C63C28">
              <w:rPr>
                <w:rFonts w:ascii="Arial" w:eastAsia="Calibri" w:hAnsi="Arial" w:cs="Arial"/>
                <w:b/>
                <w:bCs/>
                <w:sz w:val="24"/>
                <w:szCs w:val="24"/>
                <w:lang w:eastAsia="en-US"/>
              </w:rPr>
              <w:t xml:space="preserve"> spełniająca</w:t>
            </w:r>
            <w:r w:rsidRPr="00F01D50">
              <w:rPr>
                <w:rFonts w:ascii="Arial" w:eastAsia="Calibri" w:hAnsi="Arial" w:cs="Arial"/>
                <w:b/>
                <w:bCs/>
                <w:sz w:val="24"/>
                <w:szCs w:val="24"/>
                <w:lang w:eastAsia="en-US"/>
              </w:rPr>
              <w:t xml:space="preserve"> poniższe parametry techniczne lub cechy</w:t>
            </w:r>
          </w:p>
          <w:p w14:paraId="0EC673C3" w14:textId="77777777" w:rsidR="006C6695" w:rsidRPr="001D4ABD" w:rsidRDefault="006C6695" w:rsidP="006C6695">
            <w:pPr>
              <w:widowControl w:val="0"/>
              <w:suppressAutoHyphens/>
              <w:spacing w:after="120" w:line="259" w:lineRule="auto"/>
              <w:rPr>
                <w:rFonts w:ascii="Arial" w:eastAsia="Calibri" w:hAnsi="Arial" w:cs="Arial"/>
                <w:b/>
                <w:bCs/>
                <w:lang w:eastAsia="en-US"/>
              </w:rPr>
            </w:pPr>
            <w:r w:rsidRPr="001D4ABD">
              <w:rPr>
                <w:rFonts w:ascii="Arial" w:eastAsia="Calibri" w:hAnsi="Arial" w:cs="Arial"/>
                <w:b/>
                <w:bCs/>
                <w:sz w:val="22"/>
                <w:lang w:eastAsia="en-US"/>
              </w:rPr>
              <w:t>Oferowany model, producent*</w:t>
            </w:r>
            <w:r w:rsidRPr="001D4ABD">
              <w:rPr>
                <w:rFonts w:ascii="Arial" w:eastAsia="Calibri" w:hAnsi="Arial" w:cs="Arial"/>
                <w:b/>
                <w:bCs/>
                <w:lang w:eastAsia="en-US"/>
              </w:rPr>
              <w:t xml:space="preserve"> </w:t>
            </w:r>
            <w:r w:rsidRPr="001D4ABD">
              <w:rPr>
                <w:rFonts w:ascii="Arial" w:eastAsia="Calibri" w:hAnsi="Arial" w:cs="Arial"/>
                <w:bCs/>
                <w:lang w:eastAsia="en-US"/>
              </w:rPr>
              <w:t>…………………………………………………………………………………………………………………………………………</w:t>
            </w:r>
          </w:p>
          <w:p w14:paraId="6E53BDBA" w14:textId="77777777" w:rsidR="006C6695" w:rsidRPr="001D4ABD" w:rsidRDefault="006C6695" w:rsidP="006C6695">
            <w:pPr>
              <w:widowControl w:val="0"/>
              <w:suppressAutoHyphens/>
              <w:ind w:left="-207"/>
              <w:jc w:val="center"/>
              <w:rPr>
                <w:rFonts w:ascii="Arial" w:hAnsi="Arial" w:cs="Arial"/>
                <w:i/>
                <w:iCs/>
                <w:szCs w:val="22"/>
              </w:rPr>
            </w:pPr>
            <w:r w:rsidRPr="001D4ABD">
              <w:rPr>
                <w:rFonts w:ascii="Arial" w:eastAsia="Calibri" w:hAnsi="Arial" w:cs="Arial"/>
                <w:bCs/>
                <w:i/>
                <w:sz w:val="18"/>
                <w:lang w:eastAsia="en-US"/>
              </w:rPr>
              <w:t>(</w:t>
            </w:r>
            <w:r w:rsidRPr="001D4ABD">
              <w:rPr>
                <w:rFonts w:ascii="Arial" w:hAnsi="Arial" w:cs="Arial"/>
                <w:i/>
                <w:iCs/>
                <w:szCs w:val="22"/>
              </w:rPr>
              <w:t>należy podać pełną nazwę urządzenia oraz pełną nazwę producenta, w celu jednoznacznej identyfikacji oferowanego urządzenia)</w:t>
            </w:r>
          </w:p>
          <w:p w14:paraId="1DA28A20" w14:textId="77777777" w:rsidR="006C6695" w:rsidRPr="001D4ABD" w:rsidRDefault="006C6695" w:rsidP="006C6695">
            <w:pPr>
              <w:widowControl w:val="0"/>
              <w:suppressAutoHyphens/>
              <w:ind w:left="-207"/>
              <w:rPr>
                <w:rFonts w:ascii="Arial" w:eastAsia="Calibri" w:hAnsi="Arial" w:cs="Arial"/>
                <w:bCs/>
                <w:i/>
                <w:lang w:eastAsia="en-US"/>
              </w:rPr>
            </w:pPr>
            <w:r w:rsidRPr="001D4ABD">
              <w:rPr>
                <w:rFonts w:ascii="Arial" w:eastAsia="Calibri" w:hAnsi="Arial" w:cs="Arial"/>
                <w:bCs/>
                <w:i/>
                <w:lang w:eastAsia="en-US"/>
              </w:rPr>
              <w:t>)</w:t>
            </w:r>
          </w:p>
          <w:p w14:paraId="120AA503" w14:textId="140E8048" w:rsidR="006C6695" w:rsidRPr="001D4ABD" w:rsidRDefault="006C6695" w:rsidP="006C6695">
            <w:pPr>
              <w:widowControl w:val="0"/>
              <w:suppressAutoHyphens/>
              <w:jc w:val="both"/>
              <w:rPr>
                <w:rFonts w:ascii="Arial" w:eastAsia="Calibri" w:hAnsi="Arial" w:cs="Arial"/>
                <w:lang w:eastAsia="en-US"/>
              </w:rPr>
            </w:pPr>
            <w:r w:rsidRPr="001D4ABD">
              <w:rPr>
                <w:rFonts w:ascii="Arial" w:eastAsia="Calibri" w:hAnsi="Arial" w:cs="Arial"/>
                <w:b/>
                <w:sz w:val="22"/>
                <w:lang w:eastAsia="en-US"/>
              </w:rPr>
              <w:t>Oferowany okres gwarancji*</w:t>
            </w:r>
            <w:r w:rsidRPr="001D4ABD">
              <w:rPr>
                <w:rFonts w:ascii="Arial" w:eastAsia="Calibri" w:hAnsi="Arial" w:cs="Arial"/>
                <w:lang w:eastAsia="en-US"/>
              </w:rPr>
              <w:t xml:space="preserve"> ………………………………………………………………………………………………………………………………………………</w:t>
            </w:r>
          </w:p>
          <w:p w14:paraId="3D691731" w14:textId="77777777" w:rsidR="006C6695" w:rsidRPr="001D4ABD" w:rsidRDefault="006C6695" w:rsidP="006C6695">
            <w:pPr>
              <w:widowControl w:val="0"/>
              <w:suppressAutoHyphens/>
              <w:ind w:right="1408"/>
              <w:rPr>
                <w:rFonts w:ascii="Arial" w:eastAsia="Calibri" w:hAnsi="Arial" w:cs="Arial"/>
                <w:sz w:val="18"/>
                <w:lang w:eastAsia="en-US"/>
              </w:rPr>
            </w:pPr>
            <w:r w:rsidRPr="001D4ABD">
              <w:rPr>
                <w:rFonts w:ascii="Arial" w:hAnsi="Arial" w:cs="Arial"/>
                <w:i/>
                <w:iCs/>
                <w:szCs w:val="22"/>
              </w:rPr>
              <w:t>(należy podać oferowany okres gwarancji w miesiącach, minimalny okres gwarancji producenta wynosi 24 miesiące</w:t>
            </w:r>
            <w:r w:rsidRPr="001D4ABD">
              <w:rPr>
                <w:rFonts w:ascii="Arial" w:eastAsia="Calibri" w:hAnsi="Arial" w:cs="Arial"/>
                <w:sz w:val="18"/>
                <w:lang w:eastAsia="en-US"/>
              </w:rPr>
              <w:t>)</w:t>
            </w:r>
          </w:p>
          <w:p w14:paraId="03AB8800" w14:textId="77777777" w:rsidR="006C6695" w:rsidRPr="001D4ABD" w:rsidRDefault="006C6695" w:rsidP="006C6695">
            <w:pPr>
              <w:pStyle w:val="Default"/>
              <w:rPr>
                <w:rFonts w:ascii="Arial" w:hAnsi="Arial" w:cs="Arial"/>
                <w:b/>
                <w:bCs/>
                <w:color w:val="auto"/>
                <w:sz w:val="16"/>
                <w:szCs w:val="18"/>
              </w:rPr>
            </w:pPr>
          </w:p>
        </w:tc>
      </w:tr>
      <w:tr w:rsidR="006C6695" w:rsidRPr="00941151" w14:paraId="7F9D71B3" w14:textId="77777777" w:rsidTr="00941151">
        <w:trPr>
          <w:trHeight w:val="1291"/>
        </w:trPr>
        <w:tc>
          <w:tcPr>
            <w:tcW w:w="704" w:type="dxa"/>
            <w:vAlign w:val="center"/>
          </w:tcPr>
          <w:p w14:paraId="4BA9686B" w14:textId="77777777" w:rsidR="006C6695" w:rsidRPr="00941151" w:rsidRDefault="006C6695" w:rsidP="006C6695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</w:pPr>
            <w:r w:rsidRPr="00941151"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  <w:t>Lp.</w:t>
            </w:r>
          </w:p>
        </w:tc>
        <w:tc>
          <w:tcPr>
            <w:tcW w:w="3827" w:type="dxa"/>
            <w:vAlign w:val="center"/>
          </w:tcPr>
          <w:p w14:paraId="3D17AE3B" w14:textId="77777777" w:rsidR="006C6695" w:rsidRPr="00941151" w:rsidRDefault="006C6695" w:rsidP="006C6695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</w:pPr>
            <w:r w:rsidRPr="00941151"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  <w:t>Nazwa elementu, parametry i możliwości sprzętu</w:t>
            </w:r>
          </w:p>
        </w:tc>
        <w:tc>
          <w:tcPr>
            <w:tcW w:w="6946" w:type="dxa"/>
            <w:vAlign w:val="center"/>
          </w:tcPr>
          <w:p w14:paraId="5083F3B6" w14:textId="77777777" w:rsidR="006C6695" w:rsidRPr="00941151" w:rsidRDefault="006C6695" w:rsidP="006C6695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</w:pPr>
            <w:r w:rsidRPr="00941151"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  <w:t>Opis techniczny (minimalne wymagania Zamawiającego)</w:t>
            </w:r>
          </w:p>
        </w:tc>
        <w:tc>
          <w:tcPr>
            <w:tcW w:w="2517" w:type="dxa"/>
            <w:vAlign w:val="center"/>
          </w:tcPr>
          <w:p w14:paraId="712964A1" w14:textId="77777777" w:rsidR="006C6695" w:rsidRPr="00941151" w:rsidRDefault="006C6695" w:rsidP="006C6695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</w:pPr>
            <w:r w:rsidRPr="00941151"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  <w:t xml:space="preserve">Spełnienie wymagań Zamawiającego przez oferowane urządzenie </w:t>
            </w:r>
          </w:p>
          <w:p w14:paraId="5C067AAF" w14:textId="77777777" w:rsidR="006C6695" w:rsidRPr="00941151" w:rsidRDefault="006C6695" w:rsidP="006C6695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</w:pPr>
            <w:r w:rsidRPr="00941151"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  <w:t>(TAK lub NIE – właściwe proszę zaznaczyć „X” lub „V”)</w:t>
            </w:r>
          </w:p>
        </w:tc>
      </w:tr>
      <w:tr w:rsidR="00BB26FC" w:rsidRPr="000F441F" w14:paraId="58B42D46" w14:textId="77777777" w:rsidTr="00C63C28">
        <w:trPr>
          <w:trHeight w:val="749"/>
        </w:trPr>
        <w:tc>
          <w:tcPr>
            <w:tcW w:w="704" w:type="dxa"/>
            <w:vAlign w:val="center"/>
          </w:tcPr>
          <w:p w14:paraId="561FCFF8" w14:textId="77777777" w:rsidR="00BB26FC" w:rsidRPr="0031340A" w:rsidRDefault="00BB26FC" w:rsidP="00C63C28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1</w:t>
            </w:r>
          </w:p>
        </w:tc>
        <w:tc>
          <w:tcPr>
            <w:tcW w:w="3827" w:type="dxa"/>
            <w:vAlign w:val="center"/>
          </w:tcPr>
          <w:p w14:paraId="1D7A4552" w14:textId="71FA6232" w:rsidR="00BB26FC" w:rsidRPr="00C63C28" w:rsidRDefault="00BB26FC" w:rsidP="00C63C28">
            <w:pPr>
              <w:pStyle w:val="Defaul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C63C28">
              <w:rPr>
                <w:rFonts w:ascii="Arial" w:hAnsi="Arial" w:cs="Arial"/>
                <w:b/>
                <w:color w:val="auto"/>
                <w:sz w:val="20"/>
                <w:szCs w:val="18"/>
              </w:rPr>
              <w:t>Zastosowanie:</w:t>
            </w:r>
          </w:p>
        </w:tc>
        <w:tc>
          <w:tcPr>
            <w:tcW w:w="6946" w:type="dxa"/>
            <w:vAlign w:val="center"/>
          </w:tcPr>
          <w:p w14:paraId="76C227AA" w14:textId="70E42EE5" w:rsidR="00BB26FC" w:rsidRPr="00C63C28" w:rsidRDefault="00BB26FC" w:rsidP="00C63C28">
            <w:pPr>
              <w:ind w:left="98"/>
              <w:rPr>
                <w:rFonts w:ascii="Arial" w:hAnsi="Arial" w:cs="Arial"/>
                <w:lang w:val="en-US"/>
              </w:rPr>
            </w:pPr>
            <w:r w:rsidRPr="00C63C28">
              <w:rPr>
                <w:rFonts w:ascii="Arial" w:hAnsi="Arial" w:cs="Arial"/>
                <w:szCs w:val="18"/>
              </w:rPr>
              <w:t xml:space="preserve">Oświetlenie do fotografowania i filmowania pod wodą, kompatybilne z zestawem do fotografowania pod wodą – obudowa wraz z portem i akcesoriami (opis pod pozycją 13.)    </w:t>
            </w:r>
          </w:p>
        </w:tc>
        <w:tc>
          <w:tcPr>
            <w:tcW w:w="2517" w:type="dxa"/>
            <w:vMerge w:val="restart"/>
            <w:vAlign w:val="center"/>
          </w:tcPr>
          <w:p w14:paraId="3E7BAB17" w14:textId="4730DDE3" w:rsidR="00BB26FC" w:rsidRDefault="00BB26FC" w:rsidP="00C63C28">
            <w:pPr>
              <w:pStyle w:val="Default"/>
              <w:rPr>
                <w:rFonts w:ascii="Segoe UI Symbol" w:eastAsia="Calibri" w:hAnsi="Segoe UI Symbol" w:cs="Segoe UI Symbol"/>
                <w:color w:val="auto"/>
                <w:sz w:val="36"/>
                <w:szCs w:val="22"/>
                <w:lang w:eastAsia="en-US"/>
              </w:rPr>
            </w:pPr>
          </w:p>
          <w:p w14:paraId="38BD2E0C" w14:textId="4C9C615E" w:rsidR="00542281" w:rsidRDefault="00542281" w:rsidP="00C63C28">
            <w:pPr>
              <w:pStyle w:val="Default"/>
              <w:rPr>
                <w:rFonts w:ascii="Segoe UI Symbol" w:eastAsia="Calibri" w:hAnsi="Segoe UI Symbol" w:cs="Segoe UI Symbol"/>
                <w:color w:val="auto"/>
                <w:sz w:val="36"/>
                <w:szCs w:val="22"/>
                <w:lang w:eastAsia="en-US"/>
              </w:rPr>
            </w:pPr>
          </w:p>
          <w:p w14:paraId="26503947" w14:textId="6EB2225F" w:rsidR="00542281" w:rsidRDefault="00542281" w:rsidP="00C63C28">
            <w:pPr>
              <w:pStyle w:val="Default"/>
              <w:rPr>
                <w:rFonts w:ascii="Segoe UI Symbol" w:eastAsia="Calibri" w:hAnsi="Segoe UI Symbol" w:cs="Segoe UI Symbol"/>
                <w:color w:val="auto"/>
                <w:sz w:val="36"/>
                <w:szCs w:val="22"/>
                <w:lang w:eastAsia="en-US"/>
              </w:rPr>
            </w:pPr>
          </w:p>
          <w:p w14:paraId="42DD7E96" w14:textId="77777777" w:rsidR="00542281" w:rsidRDefault="00542281" w:rsidP="00C63C28">
            <w:pPr>
              <w:pStyle w:val="Default"/>
              <w:rPr>
                <w:rFonts w:ascii="Segoe UI Symbol" w:eastAsia="Calibri" w:hAnsi="Segoe UI Symbol" w:cs="Segoe UI Symbol"/>
                <w:color w:val="auto"/>
                <w:sz w:val="36"/>
                <w:szCs w:val="22"/>
                <w:lang w:eastAsia="en-US"/>
              </w:rPr>
            </w:pPr>
          </w:p>
          <w:p w14:paraId="4AAC0557" w14:textId="77777777" w:rsidR="00542281" w:rsidRDefault="00542281" w:rsidP="00C63C28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  <w:p w14:paraId="2520E04C" w14:textId="77777777" w:rsidR="00542281" w:rsidRDefault="00542281" w:rsidP="00C63C28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  <w:p w14:paraId="15E57093" w14:textId="77777777" w:rsidR="00542281" w:rsidRDefault="00542281" w:rsidP="00C63C28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  <w:p w14:paraId="11788C89" w14:textId="1E1C8541" w:rsidR="00542281" w:rsidRPr="000F441F" w:rsidRDefault="00D61A6C" w:rsidP="00C63C28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sdt>
              <w:sdtPr>
                <w:rPr>
                  <w:rFonts w:ascii="Arial" w:eastAsia="Calibri" w:hAnsi="Arial" w:cs="Arial"/>
                  <w:color w:val="auto"/>
                  <w:sz w:val="36"/>
                  <w:szCs w:val="22"/>
                  <w:lang w:eastAsia="en-US"/>
                </w:rPr>
                <w:id w:val="15256794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2281" w:rsidRPr="00EA5FB4">
                  <w:rPr>
                    <w:rFonts w:ascii="Segoe UI Symbol" w:eastAsia="Calibri" w:hAnsi="Segoe UI Symbol" w:cs="Segoe UI Symbol"/>
                    <w:color w:val="auto"/>
                    <w:sz w:val="36"/>
                    <w:szCs w:val="22"/>
                    <w:lang w:eastAsia="en-US"/>
                  </w:rPr>
                  <w:t>☐</w:t>
                </w:r>
              </w:sdtContent>
            </w:sdt>
            <w:r w:rsidR="00542281" w:rsidRPr="00EA5FB4">
              <w:rPr>
                <w:rFonts w:ascii="Arial" w:eastAsia="Calibri" w:hAnsi="Arial" w:cs="Arial"/>
                <w:color w:val="auto"/>
                <w:sz w:val="28"/>
                <w:szCs w:val="18"/>
                <w:lang w:eastAsia="en-US"/>
              </w:rPr>
              <w:t xml:space="preserve"> TAK / </w:t>
            </w:r>
            <w:sdt>
              <w:sdtPr>
                <w:rPr>
                  <w:rFonts w:ascii="Arial" w:eastAsia="Calibri" w:hAnsi="Arial" w:cs="Arial"/>
                  <w:color w:val="auto"/>
                  <w:sz w:val="36"/>
                  <w:szCs w:val="22"/>
                  <w:lang w:eastAsia="en-US"/>
                </w:rPr>
                <w:id w:val="-7663745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2281">
                  <w:rPr>
                    <w:rFonts w:ascii="MS Gothic" w:eastAsia="MS Gothic" w:hAnsi="MS Gothic" w:cs="Arial" w:hint="eastAsia"/>
                    <w:color w:val="auto"/>
                    <w:sz w:val="36"/>
                    <w:szCs w:val="22"/>
                    <w:lang w:eastAsia="en-US"/>
                  </w:rPr>
                  <w:t>☐</w:t>
                </w:r>
              </w:sdtContent>
            </w:sdt>
            <w:r w:rsidR="00542281" w:rsidRPr="00EA5FB4">
              <w:rPr>
                <w:rFonts w:ascii="Arial" w:eastAsia="Calibri" w:hAnsi="Arial" w:cs="Arial"/>
                <w:color w:val="auto"/>
                <w:sz w:val="28"/>
                <w:szCs w:val="18"/>
                <w:lang w:eastAsia="en-US"/>
              </w:rPr>
              <w:t xml:space="preserve"> NIE</w:t>
            </w:r>
          </w:p>
        </w:tc>
      </w:tr>
      <w:tr w:rsidR="00BB26FC" w:rsidRPr="000F441F" w14:paraId="2E6A94D3" w14:textId="77777777" w:rsidTr="006C6695">
        <w:trPr>
          <w:trHeight w:val="407"/>
        </w:trPr>
        <w:tc>
          <w:tcPr>
            <w:tcW w:w="704" w:type="dxa"/>
            <w:vAlign w:val="center"/>
          </w:tcPr>
          <w:p w14:paraId="1339B78A" w14:textId="77777777" w:rsidR="00BB26FC" w:rsidRPr="0031340A" w:rsidRDefault="00BB26FC" w:rsidP="00C63C28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2</w:t>
            </w:r>
          </w:p>
        </w:tc>
        <w:tc>
          <w:tcPr>
            <w:tcW w:w="3827" w:type="dxa"/>
            <w:vAlign w:val="center"/>
          </w:tcPr>
          <w:p w14:paraId="2842EC32" w14:textId="6A5137F4" w:rsidR="00BB26FC" w:rsidRPr="00C63C28" w:rsidRDefault="00BB26FC" w:rsidP="00C63C28">
            <w:pPr>
              <w:pStyle w:val="Defaul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C63C28">
              <w:rPr>
                <w:rFonts w:ascii="Arial" w:hAnsi="Arial" w:cs="Arial"/>
                <w:b/>
                <w:color w:val="auto"/>
                <w:sz w:val="20"/>
                <w:szCs w:val="18"/>
              </w:rPr>
              <w:t>Głębokość operacyjna</w:t>
            </w:r>
          </w:p>
        </w:tc>
        <w:tc>
          <w:tcPr>
            <w:tcW w:w="6946" w:type="dxa"/>
            <w:vAlign w:val="center"/>
          </w:tcPr>
          <w:p w14:paraId="2A6C0372" w14:textId="4DF3C5E7" w:rsidR="00BB26FC" w:rsidRPr="00C63C28" w:rsidRDefault="00BB26FC" w:rsidP="00C63C28">
            <w:pPr>
              <w:ind w:left="98"/>
              <w:rPr>
                <w:rFonts w:ascii="Arial" w:hAnsi="Arial" w:cs="Arial"/>
                <w:lang w:val="en-US"/>
              </w:rPr>
            </w:pPr>
            <w:r w:rsidRPr="00C63C28">
              <w:rPr>
                <w:rFonts w:ascii="Arial" w:hAnsi="Arial" w:cs="Arial"/>
                <w:szCs w:val="18"/>
              </w:rPr>
              <w:t>Minimum 90 metrów pod wodą</w:t>
            </w:r>
          </w:p>
        </w:tc>
        <w:tc>
          <w:tcPr>
            <w:tcW w:w="2517" w:type="dxa"/>
            <w:vMerge/>
            <w:vAlign w:val="center"/>
          </w:tcPr>
          <w:p w14:paraId="0CCCF89F" w14:textId="77777777" w:rsidR="00BB26FC" w:rsidRPr="000F441F" w:rsidRDefault="00BB26FC" w:rsidP="00C63C28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26FC" w:rsidRPr="000F441F" w14:paraId="0BF1D87C" w14:textId="77777777" w:rsidTr="006C6695">
        <w:trPr>
          <w:trHeight w:val="407"/>
        </w:trPr>
        <w:tc>
          <w:tcPr>
            <w:tcW w:w="704" w:type="dxa"/>
            <w:vAlign w:val="center"/>
          </w:tcPr>
          <w:p w14:paraId="49DC2ACF" w14:textId="77777777" w:rsidR="00BB26FC" w:rsidRPr="0031340A" w:rsidRDefault="00BB26FC" w:rsidP="00C63C28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3</w:t>
            </w:r>
          </w:p>
        </w:tc>
        <w:tc>
          <w:tcPr>
            <w:tcW w:w="3827" w:type="dxa"/>
            <w:vAlign w:val="center"/>
          </w:tcPr>
          <w:p w14:paraId="1E631DF8" w14:textId="2E4D9322" w:rsidR="00BB26FC" w:rsidRPr="00C63C28" w:rsidRDefault="00BB26FC" w:rsidP="00C63C28">
            <w:pPr>
              <w:rPr>
                <w:rFonts w:ascii="Arial" w:hAnsi="Arial" w:cs="Arial"/>
                <w:b/>
              </w:rPr>
            </w:pPr>
            <w:r w:rsidRPr="00C63C28">
              <w:rPr>
                <w:rFonts w:ascii="Arial" w:hAnsi="Arial" w:cs="Arial"/>
                <w:b/>
                <w:szCs w:val="18"/>
              </w:rPr>
              <w:t>Moc światła białego</w:t>
            </w:r>
          </w:p>
        </w:tc>
        <w:tc>
          <w:tcPr>
            <w:tcW w:w="6946" w:type="dxa"/>
            <w:vAlign w:val="center"/>
          </w:tcPr>
          <w:p w14:paraId="5B81739B" w14:textId="66BE0C70" w:rsidR="00BB26FC" w:rsidRPr="00C63C28" w:rsidRDefault="00BB26FC" w:rsidP="00C63C28">
            <w:pPr>
              <w:ind w:left="98"/>
              <w:rPr>
                <w:rFonts w:ascii="Arial" w:hAnsi="Arial" w:cs="Arial"/>
                <w:lang w:val="en-US"/>
              </w:rPr>
            </w:pPr>
            <w:r w:rsidRPr="00C63C28">
              <w:rPr>
                <w:rFonts w:ascii="Arial" w:hAnsi="Arial" w:cs="Arial"/>
                <w:szCs w:val="18"/>
              </w:rPr>
              <w:t>Min. 13 000 lumenów</w:t>
            </w:r>
          </w:p>
        </w:tc>
        <w:tc>
          <w:tcPr>
            <w:tcW w:w="2517" w:type="dxa"/>
            <w:vMerge/>
            <w:vAlign w:val="center"/>
          </w:tcPr>
          <w:p w14:paraId="103CEA36" w14:textId="77777777" w:rsidR="00BB26FC" w:rsidRPr="000F441F" w:rsidRDefault="00BB26FC" w:rsidP="00C63C28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26FC" w:rsidRPr="000F441F" w14:paraId="79DC2E00" w14:textId="77777777" w:rsidTr="006C6695">
        <w:trPr>
          <w:trHeight w:val="407"/>
        </w:trPr>
        <w:tc>
          <w:tcPr>
            <w:tcW w:w="704" w:type="dxa"/>
            <w:vAlign w:val="center"/>
          </w:tcPr>
          <w:p w14:paraId="580ACFBB" w14:textId="77777777" w:rsidR="00BB26FC" w:rsidRPr="0031340A" w:rsidRDefault="00BB26FC" w:rsidP="00C63C28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lastRenderedPageBreak/>
              <w:t>4</w:t>
            </w:r>
          </w:p>
        </w:tc>
        <w:tc>
          <w:tcPr>
            <w:tcW w:w="3827" w:type="dxa"/>
            <w:vAlign w:val="center"/>
          </w:tcPr>
          <w:p w14:paraId="31D02C19" w14:textId="4C6E2B66" w:rsidR="00BB26FC" w:rsidRPr="00C63C28" w:rsidRDefault="00BB26FC" w:rsidP="00C63C28">
            <w:pPr>
              <w:rPr>
                <w:rFonts w:ascii="Arial" w:hAnsi="Arial" w:cs="Arial"/>
                <w:b/>
              </w:rPr>
            </w:pPr>
            <w:r w:rsidRPr="00C63C28">
              <w:rPr>
                <w:rFonts w:ascii="Arial" w:hAnsi="Arial" w:cs="Arial"/>
                <w:b/>
                <w:szCs w:val="18"/>
              </w:rPr>
              <w:t>Ilość takich samych lamp wchodzących w skład zestawu</w:t>
            </w:r>
          </w:p>
        </w:tc>
        <w:tc>
          <w:tcPr>
            <w:tcW w:w="6946" w:type="dxa"/>
            <w:vAlign w:val="center"/>
          </w:tcPr>
          <w:p w14:paraId="1A389BE4" w14:textId="109AE9E2" w:rsidR="00BB26FC" w:rsidRPr="00C63C28" w:rsidRDefault="00BB26FC" w:rsidP="00C63C28">
            <w:pPr>
              <w:ind w:left="98"/>
              <w:rPr>
                <w:rFonts w:ascii="Arial" w:hAnsi="Arial" w:cs="Arial"/>
                <w:lang w:val="en-US"/>
              </w:rPr>
            </w:pPr>
            <w:r w:rsidRPr="00C63C28">
              <w:rPr>
                <w:rFonts w:ascii="Arial" w:hAnsi="Arial" w:cs="Arial"/>
                <w:szCs w:val="18"/>
              </w:rPr>
              <w:t>2 szt.</w:t>
            </w:r>
          </w:p>
        </w:tc>
        <w:tc>
          <w:tcPr>
            <w:tcW w:w="2517" w:type="dxa"/>
            <w:vMerge/>
            <w:vAlign w:val="center"/>
          </w:tcPr>
          <w:p w14:paraId="08C14762" w14:textId="77777777" w:rsidR="00BB26FC" w:rsidRPr="000F441F" w:rsidRDefault="00BB26FC" w:rsidP="00C63C28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26FC" w:rsidRPr="000F441F" w14:paraId="00875AD2" w14:textId="77777777" w:rsidTr="006C6695">
        <w:trPr>
          <w:trHeight w:val="407"/>
        </w:trPr>
        <w:tc>
          <w:tcPr>
            <w:tcW w:w="704" w:type="dxa"/>
            <w:vAlign w:val="center"/>
          </w:tcPr>
          <w:p w14:paraId="0EDDA712" w14:textId="77777777" w:rsidR="00BB26FC" w:rsidRPr="0031340A" w:rsidRDefault="00BB26FC" w:rsidP="00C63C28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5</w:t>
            </w:r>
          </w:p>
        </w:tc>
        <w:tc>
          <w:tcPr>
            <w:tcW w:w="3827" w:type="dxa"/>
            <w:vAlign w:val="center"/>
          </w:tcPr>
          <w:p w14:paraId="685F14C2" w14:textId="21A72F8C" w:rsidR="00BB26FC" w:rsidRPr="00C63C28" w:rsidRDefault="00BB26FC" w:rsidP="00C63C28">
            <w:pPr>
              <w:rPr>
                <w:rFonts w:ascii="Arial" w:hAnsi="Arial" w:cs="Arial"/>
                <w:b/>
              </w:rPr>
            </w:pPr>
            <w:r w:rsidRPr="00C63C28">
              <w:rPr>
                <w:rFonts w:ascii="Arial" w:hAnsi="Arial" w:cs="Arial"/>
                <w:b/>
                <w:szCs w:val="18"/>
              </w:rPr>
              <w:t>Panel z pokrętłem regulacji mocy</w:t>
            </w:r>
          </w:p>
        </w:tc>
        <w:tc>
          <w:tcPr>
            <w:tcW w:w="6946" w:type="dxa"/>
            <w:vAlign w:val="center"/>
          </w:tcPr>
          <w:p w14:paraId="22AC51A9" w14:textId="6149101A" w:rsidR="00BB26FC" w:rsidRPr="00C63C28" w:rsidRDefault="00BB26FC" w:rsidP="00C63C28">
            <w:pPr>
              <w:ind w:left="98"/>
              <w:rPr>
                <w:rFonts w:ascii="Arial" w:hAnsi="Arial" w:cs="Arial"/>
                <w:lang w:val="en-US"/>
              </w:rPr>
            </w:pPr>
            <w:r w:rsidRPr="00C63C28">
              <w:rPr>
                <w:rFonts w:ascii="Arial" w:hAnsi="Arial" w:cs="Arial"/>
                <w:szCs w:val="18"/>
              </w:rPr>
              <w:t>TAK, krok co 10%</w:t>
            </w:r>
          </w:p>
        </w:tc>
        <w:tc>
          <w:tcPr>
            <w:tcW w:w="2517" w:type="dxa"/>
            <w:vMerge/>
            <w:vAlign w:val="center"/>
          </w:tcPr>
          <w:p w14:paraId="47C58B8C" w14:textId="77777777" w:rsidR="00BB26FC" w:rsidRPr="000F441F" w:rsidRDefault="00BB26FC" w:rsidP="00C63C28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26FC" w:rsidRPr="000F441F" w14:paraId="58CE031A" w14:textId="77777777" w:rsidTr="006C6695">
        <w:trPr>
          <w:trHeight w:val="407"/>
        </w:trPr>
        <w:tc>
          <w:tcPr>
            <w:tcW w:w="704" w:type="dxa"/>
            <w:vAlign w:val="center"/>
          </w:tcPr>
          <w:p w14:paraId="63B3DF69" w14:textId="77777777" w:rsidR="00BB26FC" w:rsidRPr="0031340A" w:rsidRDefault="00BB26FC" w:rsidP="00C63C28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6</w:t>
            </w:r>
          </w:p>
        </w:tc>
        <w:tc>
          <w:tcPr>
            <w:tcW w:w="3827" w:type="dxa"/>
            <w:vAlign w:val="center"/>
          </w:tcPr>
          <w:p w14:paraId="068EB709" w14:textId="15621EE0" w:rsidR="00BB26FC" w:rsidRPr="00C63C28" w:rsidRDefault="00BB26FC" w:rsidP="00C63C28">
            <w:pPr>
              <w:rPr>
                <w:rFonts w:ascii="Arial" w:hAnsi="Arial" w:cs="Arial"/>
                <w:b/>
              </w:rPr>
            </w:pPr>
            <w:r w:rsidRPr="00C63C28">
              <w:rPr>
                <w:rFonts w:ascii="Arial" w:hAnsi="Arial" w:cs="Arial"/>
                <w:b/>
                <w:szCs w:val="18"/>
              </w:rPr>
              <w:t xml:space="preserve">Dioda </w:t>
            </w:r>
            <w:proofErr w:type="spellStart"/>
            <w:r w:rsidRPr="00C63C28">
              <w:rPr>
                <w:rFonts w:ascii="Arial" w:hAnsi="Arial" w:cs="Arial"/>
                <w:b/>
                <w:szCs w:val="18"/>
              </w:rPr>
              <w:t>led</w:t>
            </w:r>
            <w:proofErr w:type="spellEnd"/>
            <w:r w:rsidRPr="00C63C28">
              <w:rPr>
                <w:rFonts w:ascii="Arial" w:hAnsi="Arial" w:cs="Arial"/>
                <w:b/>
                <w:szCs w:val="18"/>
              </w:rPr>
              <w:t xml:space="preserve"> w lampie </w:t>
            </w:r>
          </w:p>
        </w:tc>
        <w:tc>
          <w:tcPr>
            <w:tcW w:w="6946" w:type="dxa"/>
            <w:vAlign w:val="center"/>
          </w:tcPr>
          <w:p w14:paraId="2C1084D3" w14:textId="76C20DAA" w:rsidR="00BB26FC" w:rsidRPr="00C63C28" w:rsidRDefault="00BB26FC" w:rsidP="00C63C28">
            <w:pPr>
              <w:ind w:left="98"/>
              <w:rPr>
                <w:rFonts w:ascii="Arial" w:hAnsi="Arial" w:cs="Arial"/>
                <w:lang w:val="en-US"/>
              </w:rPr>
            </w:pPr>
            <w:r w:rsidRPr="00C63C28">
              <w:rPr>
                <w:rFonts w:ascii="Arial" w:hAnsi="Arial" w:cs="Arial"/>
                <w:szCs w:val="18"/>
              </w:rPr>
              <w:t>naleśnikowa</w:t>
            </w:r>
          </w:p>
        </w:tc>
        <w:tc>
          <w:tcPr>
            <w:tcW w:w="2517" w:type="dxa"/>
            <w:vMerge/>
            <w:vAlign w:val="center"/>
          </w:tcPr>
          <w:p w14:paraId="10C4611B" w14:textId="77777777" w:rsidR="00BB26FC" w:rsidRPr="000F441F" w:rsidRDefault="00BB26FC" w:rsidP="00C63C28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26FC" w:rsidRPr="000F441F" w14:paraId="184EC8F2" w14:textId="77777777" w:rsidTr="006C6695">
        <w:trPr>
          <w:trHeight w:val="407"/>
        </w:trPr>
        <w:tc>
          <w:tcPr>
            <w:tcW w:w="704" w:type="dxa"/>
            <w:vAlign w:val="center"/>
          </w:tcPr>
          <w:p w14:paraId="7259E26C" w14:textId="77777777" w:rsidR="00BB26FC" w:rsidRPr="0031340A" w:rsidRDefault="00BB26FC" w:rsidP="00C63C28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7</w:t>
            </w:r>
          </w:p>
        </w:tc>
        <w:tc>
          <w:tcPr>
            <w:tcW w:w="3827" w:type="dxa"/>
            <w:vAlign w:val="center"/>
          </w:tcPr>
          <w:p w14:paraId="7D502B3D" w14:textId="6161ECC5" w:rsidR="00BB26FC" w:rsidRPr="00C63C28" w:rsidRDefault="00BB26FC" w:rsidP="00C63C28">
            <w:pPr>
              <w:rPr>
                <w:rFonts w:ascii="Arial" w:hAnsi="Arial" w:cs="Arial"/>
                <w:b/>
              </w:rPr>
            </w:pPr>
            <w:r w:rsidRPr="00C63C28">
              <w:rPr>
                <w:rFonts w:ascii="Arial" w:hAnsi="Arial" w:cs="Arial"/>
                <w:b/>
                <w:szCs w:val="18"/>
              </w:rPr>
              <w:t>Kąt rozsyłu światła</w:t>
            </w:r>
          </w:p>
        </w:tc>
        <w:tc>
          <w:tcPr>
            <w:tcW w:w="6946" w:type="dxa"/>
            <w:vAlign w:val="center"/>
          </w:tcPr>
          <w:p w14:paraId="0797B37B" w14:textId="1B96357A" w:rsidR="00BB26FC" w:rsidRPr="00C63C28" w:rsidRDefault="00BB26FC" w:rsidP="00C63C28">
            <w:pPr>
              <w:ind w:left="98"/>
              <w:rPr>
                <w:rFonts w:ascii="Arial" w:hAnsi="Arial" w:cs="Arial"/>
                <w:lang w:val="en-US"/>
              </w:rPr>
            </w:pPr>
            <w:r w:rsidRPr="00C63C28">
              <w:rPr>
                <w:rFonts w:ascii="Arial" w:hAnsi="Arial" w:cs="Arial"/>
                <w:szCs w:val="18"/>
              </w:rPr>
              <w:t>Min. 110°</w:t>
            </w:r>
          </w:p>
        </w:tc>
        <w:tc>
          <w:tcPr>
            <w:tcW w:w="2517" w:type="dxa"/>
            <w:vMerge/>
            <w:vAlign w:val="center"/>
          </w:tcPr>
          <w:p w14:paraId="61CD33F3" w14:textId="77777777" w:rsidR="00BB26FC" w:rsidRPr="000F441F" w:rsidRDefault="00BB26FC" w:rsidP="00C63C28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26FC" w:rsidRPr="000F441F" w14:paraId="3446737E" w14:textId="77777777" w:rsidTr="006C6695">
        <w:trPr>
          <w:trHeight w:val="407"/>
        </w:trPr>
        <w:tc>
          <w:tcPr>
            <w:tcW w:w="704" w:type="dxa"/>
            <w:vAlign w:val="center"/>
          </w:tcPr>
          <w:p w14:paraId="217FB353" w14:textId="77777777" w:rsidR="00BB26FC" w:rsidRPr="0031340A" w:rsidRDefault="00BB26FC" w:rsidP="00C63C28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8</w:t>
            </w:r>
          </w:p>
        </w:tc>
        <w:tc>
          <w:tcPr>
            <w:tcW w:w="3827" w:type="dxa"/>
            <w:vAlign w:val="center"/>
          </w:tcPr>
          <w:p w14:paraId="3B0F2E9A" w14:textId="2B2BE857" w:rsidR="00BB26FC" w:rsidRPr="00C63C28" w:rsidRDefault="00BB26FC" w:rsidP="00C63C28">
            <w:pPr>
              <w:rPr>
                <w:rFonts w:ascii="Arial" w:hAnsi="Arial" w:cs="Arial"/>
                <w:b/>
              </w:rPr>
            </w:pPr>
            <w:r w:rsidRPr="00C63C28">
              <w:rPr>
                <w:rFonts w:ascii="Arial" w:hAnsi="Arial" w:cs="Arial"/>
                <w:b/>
                <w:szCs w:val="18"/>
              </w:rPr>
              <w:t xml:space="preserve">Przednia szyba </w:t>
            </w:r>
          </w:p>
        </w:tc>
        <w:tc>
          <w:tcPr>
            <w:tcW w:w="6946" w:type="dxa"/>
            <w:vAlign w:val="center"/>
          </w:tcPr>
          <w:p w14:paraId="507B8D4E" w14:textId="2E86394D" w:rsidR="00BB26FC" w:rsidRPr="00C63C28" w:rsidRDefault="00BB26FC" w:rsidP="00C63C28">
            <w:pPr>
              <w:ind w:left="98"/>
              <w:rPr>
                <w:rFonts w:ascii="Arial" w:hAnsi="Arial" w:cs="Arial"/>
                <w:lang w:val="en-US"/>
              </w:rPr>
            </w:pPr>
            <w:r w:rsidRPr="00C63C28">
              <w:rPr>
                <w:rFonts w:ascii="Arial" w:hAnsi="Arial" w:cs="Arial"/>
                <w:szCs w:val="18"/>
              </w:rPr>
              <w:t>sferyczna</w:t>
            </w:r>
          </w:p>
        </w:tc>
        <w:tc>
          <w:tcPr>
            <w:tcW w:w="2517" w:type="dxa"/>
            <w:vMerge/>
            <w:vAlign w:val="center"/>
          </w:tcPr>
          <w:p w14:paraId="2EE8CE7E" w14:textId="77777777" w:rsidR="00BB26FC" w:rsidRPr="000F441F" w:rsidRDefault="00BB26FC" w:rsidP="00C63C28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26FC" w:rsidRPr="000F441F" w14:paraId="3AC0FEF7" w14:textId="77777777" w:rsidTr="00C63C28">
        <w:trPr>
          <w:trHeight w:val="760"/>
        </w:trPr>
        <w:tc>
          <w:tcPr>
            <w:tcW w:w="704" w:type="dxa"/>
            <w:vAlign w:val="center"/>
          </w:tcPr>
          <w:p w14:paraId="0DC979B3" w14:textId="77777777" w:rsidR="00BB26FC" w:rsidRPr="0031340A" w:rsidRDefault="00BB26FC" w:rsidP="00C63C28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9</w:t>
            </w:r>
          </w:p>
        </w:tc>
        <w:tc>
          <w:tcPr>
            <w:tcW w:w="3827" w:type="dxa"/>
            <w:vAlign w:val="center"/>
          </w:tcPr>
          <w:p w14:paraId="054E821A" w14:textId="153EA856" w:rsidR="00BB26FC" w:rsidRPr="00C63C28" w:rsidRDefault="00BB26FC" w:rsidP="00C63C28">
            <w:pPr>
              <w:rPr>
                <w:rFonts w:ascii="Arial" w:hAnsi="Arial" w:cs="Arial"/>
                <w:b/>
              </w:rPr>
            </w:pPr>
            <w:r w:rsidRPr="00C63C28">
              <w:rPr>
                <w:rFonts w:ascii="Arial" w:hAnsi="Arial" w:cs="Arial"/>
                <w:b/>
                <w:szCs w:val="18"/>
              </w:rPr>
              <w:t xml:space="preserve">Wyświetlacz informujący </w:t>
            </w:r>
            <w:r>
              <w:rPr>
                <w:rFonts w:ascii="Arial" w:hAnsi="Arial" w:cs="Arial"/>
                <w:b/>
                <w:szCs w:val="18"/>
              </w:rPr>
              <w:br/>
            </w:r>
            <w:r w:rsidRPr="00C63C28">
              <w:rPr>
                <w:rFonts w:ascii="Arial" w:hAnsi="Arial" w:cs="Arial"/>
                <w:b/>
                <w:szCs w:val="18"/>
              </w:rPr>
              <w:t xml:space="preserve">o użytkowanej mocy i zapasie energii </w:t>
            </w:r>
            <w:r>
              <w:rPr>
                <w:rFonts w:ascii="Arial" w:hAnsi="Arial" w:cs="Arial"/>
                <w:b/>
                <w:szCs w:val="18"/>
              </w:rPr>
              <w:br/>
            </w:r>
            <w:r w:rsidRPr="00C63C28">
              <w:rPr>
                <w:rFonts w:ascii="Arial" w:hAnsi="Arial" w:cs="Arial"/>
                <w:b/>
                <w:szCs w:val="18"/>
              </w:rPr>
              <w:t>w akumulatorze</w:t>
            </w:r>
          </w:p>
        </w:tc>
        <w:tc>
          <w:tcPr>
            <w:tcW w:w="6946" w:type="dxa"/>
            <w:vAlign w:val="center"/>
          </w:tcPr>
          <w:p w14:paraId="2FE1CA28" w14:textId="6E716697" w:rsidR="00BB26FC" w:rsidRPr="00C63C28" w:rsidRDefault="00BB26FC" w:rsidP="00C63C28">
            <w:pPr>
              <w:ind w:left="98"/>
              <w:rPr>
                <w:rFonts w:ascii="Arial" w:hAnsi="Arial" w:cs="Arial"/>
                <w:lang w:val="en-US"/>
              </w:rPr>
            </w:pPr>
            <w:r w:rsidRPr="00C63C28">
              <w:rPr>
                <w:rFonts w:ascii="Arial" w:hAnsi="Arial" w:cs="Arial"/>
                <w:szCs w:val="18"/>
              </w:rPr>
              <w:t>TAK</w:t>
            </w:r>
          </w:p>
        </w:tc>
        <w:tc>
          <w:tcPr>
            <w:tcW w:w="2517" w:type="dxa"/>
            <w:vMerge/>
            <w:vAlign w:val="center"/>
          </w:tcPr>
          <w:p w14:paraId="0415288B" w14:textId="77777777" w:rsidR="00BB26FC" w:rsidRPr="000F441F" w:rsidRDefault="00BB26FC" w:rsidP="00C63C28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26FC" w:rsidRPr="000F441F" w14:paraId="6B6626A1" w14:textId="77777777" w:rsidTr="00C63C28">
        <w:trPr>
          <w:trHeight w:val="558"/>
        </w:trPr>
        <w:tc>
          <w:tcPr>
            <w:tcW w:w="704" w:type="dxa"/>
            <w:vAlign w:val="center"/>
          </w:tcPr>
          <w:p w14:paraId="1902127D" w14:textId="77777777" w:rsidR="00BB26FC" w:rsidRPr="0031340A" w:rsidRDefault="00BB26FC" w:rsidP="00C63C28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31340A">
              <w:rPr>
                <w:rFonts w:ascii="Arial" w:hAnsi="Arial" w:cs="Arial"/>
                <w:color w:val="auto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>0</w:t>
            </w:r>
          </w:p>
        </w:tc>
        <w:tc>
          <w:tcPr>
            <w:tcW w:w="3827" w:type="dxa"/>
            <w:vAlign w:val="center"/>
          </w:tcPr>
          <w:p w14:paraId="7F8C0732" w14:textId="5576D9F3" w:rsidR="00BB26FC" w:rsidRPr="00C63C28" w:rsidRDefault="00BB26FC" w:rsidP="00C63C28">
            <w:pPr>
              <w:rPr>
                <w:rFonts w:ascii="Arial" w:hAnsi="Arial" w:cs="Arial"/>
                <w:b/>
              </w:rPr>
            </w:pPr>
            <w:r w:rsidRPr="00C63C28">
              <w:rPr>
                <w:rFonts w:ascii="Arial" w:hAnsi="Arial" w:cs="Arial"/>
                <w:b/>
                <w:szCs w:val="18"/>
              </w:rPr>
              <w:t xml:space="preserve">Synchronizacja trybu pracy lampy </w:t>
            </w:r>
            <w:r>
              <w:rPr>
                <w:rFonts w:ascii="Arial" w:hAnsi="Arial" w:cs="Arial"/>
                <w:b/>
                <w:szCs w:val="18"/>
              </w:rPr>
              <w:br/>
            </w:r>
            <w:r w:rsidRPr="00C63C28">
              <w:rPr>
                <w:rFonts w:ascii="Arial" w:hAnsi="Arial" w:cs="Arial"/>
                <w:b/>
                <w:szCs w:val="18"/>
              </w:rPr>
              <w:t>z obudową</w:t>
            </w:r>
          </w:p>
        </w:tc>
        <w:tc>
          <w:tcPr>
            <w:tcW w:w="6946" w:type="dxa"/>
            <w:vAlign w:val="center"/>
          </w:tcPr>
          <w:p w14:paraId="39FCF570" w14:textId="1EB458F8" w:rsidR="00BB26FC" w:rsidRPr="00C63C28" w:rsidRDefault="00BB26FC" w:rsidP="00C63C28">
            <w:pPr>
              <w:ind w:left="98"/>
              <w:rPr>
                <w:rFonts w:ascii="Arial" w:hAnsi="Arial" w:cs="Arial"/>
                <w:lang w:val="en-US"/>
              </w:rPr>
            </w:pPr>
            <w:r w:rsidRPr="00C63C28">
              <w:rPr>
                <w:rFonts w:ascii="Arial" w:hAnsi="Arial" w:cs="Arial"/>
                <w:szCs w:val="18"/>
              </w:rPr>
              <w:t>światłowodowo</w:t>
            </w:r>
          </w:p>
        </w:tc>
        <w:tc>
          <w:tcPr>
            <w:tcW w:w="2517" w:type="dxa"/>
            <w:vMerge/>
            <w:vAlign w:val="center"/>
          </w:tcPr>
          <w:p w14:paraId="38608F4C" w14:textId="77777777" w:rsidR="00BB26FC" w:rsidRPr="000F441F" w:rsidRDefault="00BB26FC" w:rsidP="00C63C28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26FC" w:rsidRPr="000F441F" w14:paraId="6EAD56ED" w14:textId="77777777" w:rsidTr="006C6695">
        <w:trPr>
          <w:trHeight w:val="407"/>
        </w:trPr>
        <w:tc>
          <w:tcPr>
            <w:tcW w:w="704" w:type="dxa"/>
            <w:vAlign w:val="center"/>
          </w:tcPr>
          <w:p w14:paraId="48E4EE64" w14:textId="77777777" w:rsidR="00BB26FC" w:rsidRPr="0031340A" w:rsidRDefault="00BB26FC" w:rsidP="00C63C28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31340A">
              <w:rPr>
                <w:rFonts w:ascii="Arial" w:hAnsi="Arial" w:cs="Arial"/>
                <w:color w:val="auto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>1</w:t>
            </w:r>
          </w:p>
        </w:tc>
        <w:tc>
          <w:tcPr>
            <w:tcW w:w="3827" w:type="dxa"/>
            <w:vAlign w:val="center"/>
          </w:tcPr>
          <w:p w14:paraId="119A4E91" w14:textId="503C7E8F" w:rsidR="00BB26FC" w:rsidRPr="00C63C28" w:rsidRDefault="00BB26FC" w:rsidP="00C63C28">
            <w:pPr>
              <w:rPr>
                <w:rFonts w:ascii="Arial" w:hAnsi="Arial" w:cs="Arial"/>
                <w:b/>
              </w:rPr>
            </w:pPr>
            <w:r w:rsidRPr="00C63C28">
              <w:rPr>
                <w:rFonts w:ascii="Arial" w:hAnsi="Arial" w:cs="Arial"/>
                <w:b/>
                <w:szCs w:val="18"/>
              </w:rPr>
              <w:t>Opcja zdalnego sterowania</w:t>
            </w:r>
          </w:p>
        </w:tc>
        <w:tc>
          <w:tcPr>
            <w:tcW w:w="6946" w:type="dxa"/>
            <w:vAlign w:val="center"/>
          </w:tcPr>
          <w:p w14:paraId="67C4DB27" w14:textId="36BF3ACA" w:rsidR="00BB26FC" w:rsidRPr="00C63C28" w:rsidRDefault="00BB26FC" w:rsidP="00C63C28">
            <w:pPr>
              <w:ind w:left="98"/>
              <w:rPr>
                <w:rFonts w:ascii="Arial" w:hAnsi="Arial" w:cs="Arial"/>
                <w:lang w:val="en-US"/>
              </w:rPr>
            </w:pPr>
            <w:r w:rsidRPr="00C63C28">
              <w:rPr>
                <w:rFonts w:ascii="Arial" w:hAnsi="Arial" w:cs="Arial"/>
                <w:szCs w:val="18"/>
              </w:rPr>
              <w:t>TAK</w:t>
            </w:r>
          </w:p>
        </w:tc>
        <w:tc>
          <w:tcPr>
            <w:tcW w:w="2517" w:type="dxa"/>
            <w:vMerge/>
          </w:tcPr>
          <w:p w14:paraId="06185624" w14:textId="77777777" w:rsidR="00BB26FC" w:rsidRPr="000F441F" w:rsidRDefault="00BB26FC" w:rsidP="00C63C28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26FC" w:rsidRPr="000F441F" w14:paraId="6F34FD46" w14:textId="77777777" w:rsidTr="006C6695">
        <w:trPr>
          <w:trHeight w:val="407"/>
        </w:trPr>
        <w:tc>
          <w:tcPr>
            <w:tcW w:w="704" w:type="dxa"/>
            <w:vAlign w:val="center"/>
          </w:tcPr>
          <w:p w14:paraId="0AECB69D" w14:textId="77777777" w:rsidR="00BB26FC" w:rsidRPr="0031340A" w:rsidRDefault="00BB26FC" w:rsidP="00C63C28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31340A">
              <w:rPr>
                <w:rFonts w:ascii="Arial" w:hAnsi="Arial" w:cs="Arial"/>
                <w:color w:val="auto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>2</w:t>
            </w:r>
          </w:p>
        </w:tc>
        <w:tc>
          <w:tcPr>
            <w:tcW w:w="3827" w:type="dxa"/>
            <w:vAlign w:val="center"/>
          </w:tcPr>
          <w:p w14:paraId="362669E5" w14:textId="4FC34FB7" w:rsidR="00BB26FC" w:rsidRPr="00C63C28" w:rsidRDefault="00BB26FC" w:rsidP="00C63C28">
            <w:pPr>
              <w:rPr>
                <w:rFonts w:ascii="Arial" w:hAnsi="Arial" w:cs="Arial"/>
                <w:b/>
              </w:rPr>
            </w:pPr>
            <w:r w:rsidRPr="00C63C28">
              <w:rPr>
                <w:rFonts w:ascii="Arial" w:hAnsi="Arial" w:cs="Arial"/>
                <w:b/>
                <w:szCs w:val="18"/>
              </w:rPr>
              <w:t>Czas pracy na pełnej mocy</w:t>
            </w:r>
          </w:p>
        </w:tc>
        <w:tc>
          <w:tcPr>
            <w:tcW w:w="6946" w:type="dxa"/>
            <w:vAlign w:val="center"/>
          </w:tcPr>
          <w:p w14:paraId="7AB94D41" w14:textId="373D5FC7" w:rsidR="00BB26FC" w:rsidRPr="00C63C28" w:rsidRDefault="00BB26FC" w:rsidP="00C63C28">
            <w:pPr>
              <w:ind w:left="98"/>
              <w:rPr>
                <w:rFonts w:ascii="Arial" w:hAnsi="Arial" w:cs="Arial"/>
                <w:lang w:val="en-US"/>
              </w:rPr>
            </w:pPr>
            <w:r w:rsidRPr="00C63C28">
              <w:rPr>
                <w:rFonts w:ascii="Arial" w:hAnsi="Arial" w:cs="Arial"/>
                <w:szCs w:val="18"/>
              </w:rPr>
              <w:t>Minimum 50 minut</w:t>
            </w:r>
          </w:p>
        </w:tc>
        <w:tc>
          <w:tcPr>
            <w:tcW w:w="2517" w:type="dxa"/>
            <w:vMerge/>
          </w:tcPr>
          <w:p w14:paraId="31D5B95D" w14:textId="77777777" w:rsidR="00BB26FC" w:rsidRPr="000F441F" w:rsidRDefault="00BB26FC" w:rsidP="00C63C28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26FC" w:rsidRPr="000F441F" w14:paraId="55F87AD0" w14:textId="77777777" w:rsidTr="00C63C28">
        <w:trPr>
          <w:trHeight w:val="862"/>
        </w:trPr>
        <w:tc>
          <w:tcPr>
            <w:tcW w:w="704" w:type="dxa"/>
            <w:vAlign w:val="center"/>
          </w:tcPr>
          <w:p w14:paraId="5EE55420" w14:textId="77777777" w:rsidR="00BB26FC" w:rsidRPr="0031340A" w:rsidRDefault="00BB26FC" w:rsidP="00C63C28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31340A">
              <w:rPr>
                <w:rFonts w:ascii="Arial" w:hAnsi="Arial" w:cs="Arial"/>
                <w:color w:val="auto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>3</w:t>
            </w:r>
          </w:p>
        </w:tc>
        <w:tc>
          <w:tcPr>
            <w:tcW w:w="3827" w:type="dxa"/>
            <w:vAlign w:val="center"/>
          </w:tcPr>
          <w:p w14:paraId="1ED92678" w14:textId="5F2D945B" w:rsidR="00BB26FC" w:rsidRPr="00C63C28" w:rsidRDefault="00BB26FC" w:rsidP="00C63C28">
            <w:pPr>
              <w:rPr>
                <w:rFonts w:ascii="Arial" w:hAnsi="Arial" w:cs="Arial"/>
                <w:b/>
              </w:rPr>
            </w:pPr>
            <w:r w:rsidRPr="00C63C28">
              <w:rPr>
                <w:rFonts w:ascii="Arial" w:hAnsi="Arial" w:cs="Arial"/>
                <w:b/>
                <w:szCs w:val="18"/>
              </w:rPr>
              <w:t>Ramiona do lamp</w:t>
            </w:r>
          </w:p>
        </w:tc>
        <w:tc>
          <w:tcPr>
            <w:tcW w:w="6946" w:type="dxa"/>
            <w:vAlign w:val="center"/>
          </w:tcPr>
          <w:p w14:paraId="0BA59114" w14:textId="33CFB4DA" w:rsidR="00BB26FC" w:rsidRPr="00C63C28" w:rsidRDefault="00BB26FC" w:rsidP="00C63C28">
            <w:pPr>
              <w:ind w:left="98"/>
              <w:rPr>
                <w:rFonts w:ascii="Arial" w:hAnsi="Arial" w:cs="Arial"/>
                <w:lang w:val="en-US"/>
              </w:rPr>
            </w:pPr>
            <w:r w:rsidRPr="00C63C28">
              <w:rPr>
                <w:rFonts w:ascii="Arial" w:hAnsi="Arial" w:cs="Arial"/>
                <w:szCs w:val="18"/>
              </w:rPr>
              <w:t>Dwuelementowe, regulowane na kulowych zaczepach 1 calowych o długości minimum 60cm, wraz z elementami pływającymi zapewniającymi wraz z bliźniaczym setem neutralna pływalność całego zestawu</w:t>
            </w:r>
          </w:p>
        </w:tc>
        <w:tc>
          <w:tcPr>
            <w:tcW w:w="2517" w:type="dxa"/>
            <w:vMerge/>
          </w:tcPr>
          <w:p w14:paraId="69BB6AAE" w14:textId="77777777" w:rsidR="00BB26FC" w:rsidRPr="000F441F" w:rsidRDefault="00BB26FC" w:rsidP="00C63C28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26FC" w:rsidRPr="000F441F" w14:paraId="3C04C7B0" w14:textId="77777777" w:rsidTr="00BB26FC">
        <w:trPr>
          <w:trHeight w:val="423"/>
        </w:trPr>
        <w:tc>
          <w:tcPr>
            <w:tcW w:w="704" w:type="dxa"/>
          </w:tcPr>
          <w:p w14:paraId="037274BF" w14:textId="5F4B1E11" w:rsidR="00BB26FC" w:rsidRPr="00EA5FB4" w:rsidRDefault="00BB26FC" w:rsidP="005A4B1F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14</w:t>
            </w:r>
          </w:p>
        </w:tc>
        <w:tc>
          <w:tcPr>
            <w:tcW w:w="3827" w:type="dxa"/>
          </w:tcPr>
          <w:p w14:paraId="58F565C7" w14:textId="77777777" w:rsidR="00BB26FC" w:rsidRPr="00EA5FB4" w:rsidRDefault="00BB26FC" w:rsidP="005A4B1F">
            <w:pPr>
              <w:pStyle w:val="Defaul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auto"/>
                <w:sz w:val="20"/>
                <w:szCs w:val="20"/>
              </w:rPr>
              <w:t>Gwarancja</w:t>
            </w:r>
          </w:p>
        </w:tc>
        <w:tc>
          <w:tcPr>
            <w:tcW w:w="6946" w:type="dxa"/>
          </w:tcPr>
          <w:p w14:paraId="594E6B71" w14:textId="77777777" w:rsidR="00BB26FC" w:rsidRPr="00EA5FB4" w:rsidRDefault="00BB26FC" w:rsidP="005A4B1F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BB26FC">
              <w:rPr>
                <w:rFonts w:ascii="Arial" w:hAnsi="Arial" w:cs="Arial"/>
                <w:color w:val="auto"/>
                <w:sz w:val="20"/>
                <w:szCs w:val="20"/>
              </w:rPr>
              <w:t>minimalny czas trwania gwarancji 2 lata</w:t>
            </w:r>
          </w:p>
        </w:tc>
        <w:tc>
          <w:tcPr>
            <w:tcW w:w="2517" w:type="dxa"/>
            <w:vMerge/>
          </w:tcPr>
          <w:p w14:paraId="307CBA53" w14:textId="77777777" w:rsidR="00BB26FC" w:rsidRPr="00EA5FB4" w:rsidRDefault="00BB26FC" w:rsidP="005A4B1F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</w:tbl>
    <w:p w14:paraId="35F15B29" w14:textId="5FDA546E" w:rsidR="006C6695" w:rsidRDefault="006C6695" w:rsidP="006D001F">
      <w:pPr>
        <w:pStyle w:val="Nagwek"/>
        <w:jc w:val="both"/>
        <w:rPr>
          <w:rFonts w:ascii="Arial" w:hAnsi="Arial" w:cs="Arial"/>
          <w:i/>
          <w:sz w:val="16"/>
          <w:szCs w:val="16"/>
        </w:rPr>
      </w:pPr>
    </w:p>
    <w:p w14:paraId="55E5DE39" w14:textId="3485E9D9" w:rsidR="006C6695" w:rsidRDefault="006C6695" w:rsidP="006D001F">
      <w:pPr>
        <w:pStyle w:val="Nagwek"/>
        <w:jc w:val="both"/>
        <w:rPr>
          <w:rFonts w:ascii="Arial" w:hAnsi="Arial" w:cs="Arial"/>
          <w:i/>
          <w:sz w:val="16"/>
          <w:szCs w:val="16"/>
        </w:rPr>
      </w:pPr>
    </w:p>
    <w:p w14:paraId="359E334D" w14:textId="69FE7B42" w:rsidR="001D4ABD" w:rsidRPr="001D4ABD" w:rsidRDefault="001D4ABD" w:rsidP="001D4ABD">
      <w:pPr>
        <w:suppressAutoHyphens/>
        <w:spacing w:after="160"/>
        <w:jc w:val="both"/>
        <w:rPr>
          <w:rFonts w:ascii="Arial" w:eastAsia="Calibri" w:hAnsi="Arial" w:cs="Arial"/>
          <w:b/>
          <w:bCs/>
          <w:sz w:val="22"/>
          <w:szCs w:val="18"/>
          <w:lang w:eastAsia="en-US"/>
        </w:rPr>
      </w:pPr>
      <w:r w:rsidRPr="001D4ABD">
        <w:rPr>
          <w:rFonts w:ascii="Arial" w:eastAsia="Calibri" w:hAnsi="Arial" w:cs="Arial"/>
          <w:b/>
          <w:bCs/>
          <w:sz w:val="36"/>
          <w:szCs w:val="18"/>
          <w:lang w:eastAsia="en-US"/>
        </w:rPr>
        <w:t>*</w:t>
      </w:r>
      <w:r w:rsidRPr="001D4ABD">
        <w:rPr>
          <w:rFonts w:ascii="Arial" w:eastAsia="Calibri" w:hAnsi="Arial" w:cs="Arial"/>
          <w:b/>
          <w:bCs/>
          <w:sz w:val="22"/>
          <w:szCs w:val="18"/>
          <w:lang w:eastAsia="en-US"/>
        </w:rPr>
        <w:t>Wykropkowane miejsca należy wypełnić poprzez wskazanie pełnej nazwy i modelu oferowanego urządzenia/ sprzętu w sposób umożliwiający Zamawiającemu jego jednoznaczną identyfikację</w:t>
      </w:r>
    </w:p>
    <w:sectPr w:rsidR="001D4ABD" w:rsidRPr="001D4ABD" w:rsidSect="007B548C">
      <w:headerReference w:type="default" r:id="rId11"/>
      <w:footerReference w:type="default" r:id="rId12"/>
      <w:headerReference w:type="first" r:id="rId13"/>
      <w:pgSz w:w="16838" w:h="11906" w:orient="landscape"/>
      <w:pgMar w:top="993" w:right="1418" w:bottom="567" w:left="1418" w:header="709" w:footer="709" w:gutter="0"/>
      <w:cols w:space="708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1173E4" w16cex:dateUtc="2021-04-02T08:43:00Z"/>
  <w16cex:commentExtensible w16cex:durableId="241174CB" w16cex:dateUtc="2021-04-02T08:47:00Z"/>
  <w16cex:commentExtensible w16cex:durableId="24117DE4" w16cex:dateUtc="2021-04-02T09:26:00Z"/>
  <w16cex:commentExtensible w16cex:durableId="24159407" w16cex:dateUtc="2021-04-05T11:49:00Z"/>
  <w16cex:commentExtensible w16cex:durableId="24159487" w16cex:dateUtc="2021-04-05T11:52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A5F65D" w14:textId="77777777" w:rsidR="00230BEF" w:rsidRDefault="00230BEF">
      <w:r>
        <w:separator/>
      </w:r>
    </w:p>
  </w:endnote>
  <w:endnote w:type="continuationSeparator" w:id="0">
    <w:p w14:paraId="6313ECA3" w14:textId="77777777" w:rsidR="00230BEF" w:rsidRDefault="00230B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MS Gothic"/>
    <w:charset w:val="8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 P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ankfurtGothic">
    <w:altName w:val="Times New Roman"/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ans"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0965149"/>
      <w:docPartObj>
        <w:docPartGallery w:val="Page Numbers (Bottom of Page)"/>
        <w:docPartUnique/>
      </w:docPartObj>
    </w:sdtPr>
    <w:sdtEndPr>
      <w:rPr>
        <w:rFonts w:asciiTheme="minorHAnsi" w:hAnsiTheme="minorHAnsi"/>
        <w:noProof/>
        <w:sz w:val="18"/>
        <w:szCs w:val="18"/>
      </w:rPr>
    </w:sdtEndPr>
    <w:sdtContent>
      <w:p w14:paraId="0C6CA725" w14:textId="6A3199DC" w:rsidR="00230BEF" w:rsidRPr="00B01DCA" w:rsidRDefault="00230BEF">
        <w:pPr>
          <w:pStyle w:val="Stopka"/>
          <w:jc w:val="right"/>
          <w:rPr>
            <w:rFonts w:asciiTheme="minorHAnsi" w:hAnsiTheme="minorHAnsi"/>
            <w:sz w:val="18"/>
            <w:szCs w:val="18"/>
          </w:rPr>
        </w:pPr>
        <w:r w:rsidRPr="00B01DCA">
          <w:rPr>
            <w:rFonts w:asciiTheme="minorHAnsi" w:hAnsiTheme="minorHAnsi"/>
            <w:sz w:val="18"/>
            <w:szCs w:val="18"/>
          </w:rPr>
          <w:fldChar w:fldCharType="begin"/>
        </w:r>
        <w:r w:rsidRPr="00B01DCA">
          <w:rPr>
            <w:rFonts w:asciiTheme="minorHAnsi" w:hAnsiTheme="minorHAnsi"/>
            <w:sz w:val="18"/>
            <w:szCs w:val="18"/>
          </w:rPr>
          <w:instrText xml:space="preserve"> PAGE   \* MERGEFORMAT </w:instrText>
        </w:r>
        <w:r w:rsidRPr="00B01DCA">
          <w:rPr>
            <w:rFonts w:asciiTheme="minorHAnsi" w:hAnsiTheme="minorHAnsi"/>
            <w:sz w:val="18"/>
            <w:szCs w:val="18"/>
          </w:rPr>
          <w:fldChar w:fldCharType="separate"/>
        </w:r>
        <w:r>
          <w:rPr>
            <w:rFonts w:asciiTheme="minorHAnsi" w:hAnsiTheme="minorHAnsi"/>
            <w:noProof/>
            <w:sz w:val="18"/>
            <w:szCs w:val="18"/>
          </w:rPr>
          <w:t>22</w:t>
        </w:r>
        <w:r w:rsidRPr="00B01DCA">
          <w:rPr>
            <w:rFonts w:asciiTheme="minorHAnsi" w:hAnsiTheme="minorHAnsi"/>
            <w:noProof/>
            <w:sz w:val="18"/>
            <w:szCs w:val="18"/>
          </w:rPr>
          <w:fldChar w:fldCharType="end"/>
        </w:r>
      </w:p>
    </w:sdtContent>
  </w:sdt>
  <w:p w14:paraId="3F54F036" w14:textId="2FF2E2F1" w:rsidR="00230BEF" w:rsidRDefault="00230BEF" w:rsidP="00655751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48BEF0" w14:textId="77777777" w:rsidR="00230BEF" w:rsidRDefault="00230BEF">
      <w:r>
        <w:separator/>
      </w:r>
    </w:p>
  </w:footnote>
  <w:footnote w:type="continuationSeparator" w:id="0">
    <w:p w14:paraId="3B69EDC7" w14:textId="77777777" w:rsidR="00230BEF" w:rsidRDefault="00230B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B8AAB8" w14:textId="77777777" w:rsidR="00230BEF" w:rsidRPr="00E07ADF" w:rsidRDefault="00230BEF" w:rsidP="00E07ADF">
    <w:pPr>
      <w:tabs>
        <w:tab w:val="left" w:pos="3270"/>
      </w:tabs>
      <w:suppressAutoHyphens/>
      <w:spacing w:after="160" w:line="259" w:lineRule="auto"/>
      <w:jc w:val="center"/>
      <w:rPr>
        <w:rFonts w:ascii="Calibri" w:eastAsia="Calibri" w:hAnsi="Calibri" w:cs="Calibri"/>
        <w:sz w:val="16"/>
        <w:szCs w:val="16"/>
        <w:lang w:eastAsia="en-US"/>
      </w:rPr>
    </w:pPr>
    <w:bookmarkStart w:id="12" w:name="_Hlk179894682"/>
    <w:r w:rsidRPr="00E07ADF">
      <w:rPr>
        <w:rFonts w:ascii="Calibri" w:eastAsia="Calibri" w:hAnsi="Calibri" w:cs="Calibri"/>
        <w:noProof/>
        <w:szCs w:val="22"/>
      </w:rPr>
      <w:drawing>
        <wp:inline distT="0" distB="0" distL="0" distR="0" wp14:anchorId="2C388E70" wp14:editId="10BD366F">
          <wp:extent cx="6029960" cy="639445"/>
          <wp:effectExtent l="0" t="0" r="8890" b="8255"/>
          <wp:docPr id="2" name="Obraz 2" descr="W:\AAA POSTĘPOWANIA POWYŻEJ 130 tyś - USTAWOWE\UE\ZS7 (Iwona)\FE SL kolor poziom b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W:\AAA POSTĘPOWANIA POWYŻEJ 130 tyś - USTAWOWE\UE\ZS7 (Iwona)\FE SL kolor poziom b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29960" cy="6394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49D8279" w14:textId="0CF50890" w:rsidR="00230BEF" w:rsidRPr="00E07ADF" w:rsidRDefault="00230BEF" w:rsidP="00E07ADF">
    <w:pPr>
      <w:tabs>
        <w:tab w:val="left" w:pos="3270"/>
      </w:tabs>
      <w:suppressAutoHyphens/>
      <w:spacing w:after="160" w:line="259" w:lineRule="auto"/>
      <w:jc w:val="center"/>
      <w:rPr>
        <w:rFonts w:ascii="Calibri" w:eastAsia="Calibri" w:hAnsi="Calibri" w:cs="Calibri"/>
        <w:sz w:val="16"/>
        <w:szCs w:val="16"/>
        <w:lang w:eastAsia="en-US"/>
      </w:rPr>
    </w:pPr>
    <w:r w:rsidRPr="00E07ADF">
      <w:rPr>
        <w:rFonts w:ascii="Calibri" w:eastAsia="Calibri" w:hAnsi="Calibri" w:cs="Calibri"/>
        <w:noProof/>
        <w:szCs w:val="22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5DDE856" wp14:editId="6D2704EE">
              <wp:simplePos x="0" y="0"/>
              <wp:positionH relativeFrom="page">
                <wp:align>center</wp:align>
              </wp:positionH>
              <wp:positionV relativeFrom="paragraph">
                <wp:posOffset>111125</wp:posOffset>
              </wp:positionV>
              <wp:extent cx="6019800" cy="19050"/>
              <wp:effectExtent l="0" t="0" r="19050" b="1905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019800" cy="1905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1023DA5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0;margin-top:8.75pt;width:474pt;height:1.5pt;flip:y;z-index:2516623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">
              <w10:wrap anchorx="page"/>
            </v:shape>
          </w:pict>
        </mc:Fallback>
      </mc:AlternateContent>
    </w:r>
    <w:r w:rsidRPr="00E07ADF">
      <w:rPr>
        <w:rFonts w:ascii="Calibri" w:eastAsia="Calibri" w:hAnsi="Calibri" w:cs="Calibri"/>
        <w:sz w:val="16"/>
        <w:szCs w:val="16"/>
        <w:lang w:eastAsia="en-US"/>
      </w:rPr>
      <w:t xml:space="preserve"> </w:t>
    </w:r>
    <w:bookmarkEnd w:id="12"/>
  </w:p>
  <w:p w14:paraId="733CBC31" w14:textId="77777777" w:rsidR="00230BEF" w:rsidRDefault="00230BE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A27434" w14:textId="77777777" w:rsidR="00230BEF" w:rsidRPr="00D12250" w:rsidRDefault="00230BEF" w:rsidP="006403E3">
    <w:pPr>
      <w:tabs>
        <w:tab w:val="left" w:pos="3270"/>
      </w:tabs>
      <w:jc w:val="center"/>
      <w:rPr>
        <w:rFonts w:ascii="Calibri" w:hAnsi="Calibri"/>
        <w:sz w:val="16"/>
        <w:szCs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DE5619C" wp14:editId="53DE7BDB">
              <wp:simplePos x="0" y="0"/>
              <wp:positionH relativeFrom="column">
                <wp:posOffset>18415</wp:posOffset>
              </wp:positionH>
              <wp:positionV relativeFrom="paragraph">
                <wp:posOffset>245745</wp:posOffset>
              </wp:positionV>
              <wp:extent cx="6019800" cy="19050"/>
              <wp:effectExtent l="0" t="0" r="19050" b="19050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019800" cy="1905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FA47084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1.45pt;margin-top:19.35pt;width:474pt;height:1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"/>
          </w:pict>
        </mc:Fallback>
      </mc:AlternateContent>
    </w:r>
    <w:r w:rsidRPr="00D12250">
      <w:rPr>
        <w:rFonts w:ascii="Calibri" w:hAnsi="Calibri"/>
        <w:sz w:val="16"/>
        <w:szCs w:val="16"/>
      </w:rPr>
      <w:t xml:space="preserve">Specyfikacja Warunków Zamówienia </w:t>
    </w:r>
    <w:r>
      <w:rPr>
        <w:rFonts w:ascii="Calibri" w:hAnsi="Calibri"/>
        <w:sz w:val="16"/>
        <w:szCs w:val="16"/>
      </w:rPr>
      <w:t>- znak sprawy ZP/32/2021</w:t>
    </w:r>
    <w:r w:rsidRPr="00D12250">
      <w:rPr>
        <w:rFonts w:ascii="Calibri" w:hAnsi="Calibri"/>
        <w:sz w:val="16"/>
        <w:szCs w:val="16"/>
      </w:rPr>
      <w:t xml:space="preserve">  </w:t>
    </w:r>
  </w:p>
  <w:p w14:paraId="4F50B639" w14:textId="77777777" w:rsidR="00230BEF" w:rsidRDefault="00230BEF" w:rsidP="006403E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750"/>
        </w:tabs>
        <w:ind w:left="750" w:hanging="360"/>
      </w:pPr>
      <w:rPr>
        <w:rFonts w:ascii="StarSymbol" w:eastAsia="StarSymbol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6"/>
      <w:numFmt w:val="decimal"/>
      <w:lvlText w:val="%1)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 w:cs="Arial"/>
        <w:color w:val="000000"/>
        <w:sz w:val="16"/>
        <w:szCs w:val="18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7" w15:restartNumberingAfterBreak="0">
    <w:nsid w:val="00000009"/>
    <w:multiLevelType w:val="singleLevel"/>
    <w:tmpl w:val="00000009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8" w15:restartNumberingAfterBreak="0">
    <w:nsid w:val="0000000B"/>
    <w:multiLevelType w:val="singleLevel"/>
    <w:tmpl w:val="0000000B"/>
    <w:name w:val="WW8Num14"/>
    <w:lvl w:ilvl="0">
      <w:start w:val="1"/>
      <w:numFmt w:val="bullet"/>
      <w:lvlText w:val="-"/>
      <w:lvlJc w:val="left"/>
      <w:pPr>
        <w:tabs>
          <w:tab w:val="num" w:pos="720"/>
        </w:tabs>
      </w:pPr>
      <w:rPr>
        <w:rFonts w:ascii="Times New Roman" w:hAnsi="Times New Roman"/>
      </w:rPr>
    </w:lvl>
  </w:abstractNum>
  <w:abstractNum w:abstractNumId="9" w15:restartNumberingAfterBreak="0">
    <w:nsid w:val="0000000E"/>
    <w:multiLevelType w:val="singleLevel"/>
    <w:tmpl w:val="0000000E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1211" w:hanging="360"/>
      </w:pPr>
      <w:rPr>
        <w:rFonts w:ascii="Arial" w:hAnsi="Arial" w:cs="Arial"/>
        <w:sz w:val="18"/>
        <w:szCs w:val="18"/>
      </w:rPr>
    </w:lvl>
  </w:abstractNum>
  <w:abstractNum w:abstractNumId="10" w15:restartNumberingAfterBreak="0">
    <w:nsid w:val="00000011"/>
    <w:multiLevelType w:val="singleLevel"/>
    <w:tmpl w:val="00000011"/>
    <w:name w:val="WW8Num23"/>
    <w:lvl w:ilvl="0">
      <w:start w:val="1"/>
      <w:numFmt w:val="bullet"/>
      <w:lvlText w:val="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11" w15:restartNumberingAfterBreak="0">
    <w:nsid w:val="00000015"/>
    <w:multiLevelType w:val="multilevel"/>
    <w:tmpl w:val="4F0AAA36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92" w:hanging="432"/>
      </w:pPr>
      <w:rPr>
        <w:rFonts w:ascii="Arial" w:hAnsi="Arial" w:cs="Arial"/>
        <w:sz w:val="18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 w15:restartNumberingAfterBreak="0">
    <w:nsid w:val="00000016"/>
    <w:multiLevelType w:val="singleLevel"/>
    <w:tmpl w:val="00000016"/>
    <w:name w:val="WW8Num2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13" w15:restartNumberingAfterBreak="0">
    <w:nsid w:val="00000018"/>
    <w:multiLevelType w:val="multilevel"/>
    <w:tmpl w:val="00000018"/>
    <w:name w:val="WW8Num24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/>
        <w:b/>
        <w:i w:val="0"/>
        <w:color w:val="auto"/>
        <w:sz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964" w:hanging="284"/>
      </w:pPr>
      <w:rPr>
        <w:rFonts w:ascii="Times New Roman" w:hAnsi="Times New Roman" w:cs="Times New Roman"/>
        <w:b w:val="0"/>
        <w:bCs/>
        <w:i w:val="0"/>
        <w:color w:val="auto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304"/>
        </w:tabs>
        <w:ind w:left="1304" w:hanging="340"/>
      </w:pPr>
      <w:rPr>
        <w:rFonts w:ascii="Times New Roman" w:hAnsi="Times New Roman" w:cs="Times New Roman"/>
        <w:b w:val="0"/>
        <w:bCs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cs="Symbol"/>
        <w:b w:val="0"/>
        <w:i w:val="0"/>
        <w:color w:val="auto"/>
        <w:sz w:val="22"/>
      </w:rPr>
    </w:lvl>
    <w:lvl w:ilvl="4">
      <w:start w:val="1"/>
      <w:numFmt w:val="lowerLetter"/>
      <w:lvlText w:val="(%5)"/>
      <w:lvlJc w:val="left"/>
      <w:pPr>
        <w:tabs>
          <w:tab w:val="num" w:pos="2325"/>
        </w:tabs>
        <w:ind w:left="2325" w:hanging="525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19"/>
    <w:multiLevelType w:val="singleLevel"/>
    <w:tmpl w:val="00000019"/>
    <w:name w:val="WW8Num34"/>
    <w:lvl w:ilvl="0">
      <w:start w:val="1"/>
      <w:numFmt w:val="bullet"/>
      <w:lvlText w:val="-"/>
      <w:lvlJc w:val="left"/>
      <w:pPr>
        <w:tabs>
          <w:tab w:val="num" w:pos="1290"/>
        </w:tabs>
      </w:pPr>
      <w:rPr>
        <w:rFonts w:ascii="Times New Roman" w:hAnsi="Times New Roman"/>
      </w:rPr>
    </w:lvl>
  </w:abstractNum>
  <w:abstractNum w:abstractNumId="15" w15:restartNumberingAfterBreak="0">
    <w:nsid w:val="0000001A"/>
    <w:multiLevelType w:val="singleLevel"/>
    <w:tmpl w:val="0000001A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Cs/>
        <w:color w:val="auto"/>
        <w:sz w:val="18"/>
        <w:szCs w:val="18"/>
      </w:rPr>
    </w:lvl>
  </w:abstractNum>
  <w:abstractNum w:abstractNumId="16" w15:restartNumberingAfterBreak="0">
    <w:nsid w:val="0000001C"/>
    <w:multiLevelType w:val="multilevel"/>
    <w:tmpl w:val="0000001C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17" w15:restartNumberingAfterBreak="0">
    <w:nsid w:val="0000001D"/>
    <w:multiLevelType w:val="singleLevel"/>
    <w:tmpl w:val="0000001D"/>
    <w:name w:val="WW8Num39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ascii="Arial" w:hAnsi="Arial" w:cs="Arial"/>
        <w:sz w:val="18"/>
        <w:szCs w:val="18"/>
      </w:rPr>
    </w:lvl>
  </w:abstractNum>
  <w:abstractNum w:abstractNumId="18" w15:restartNumberingAfterBreak="0">
    <w:nsid w:val="0000001F"/>
    <w:multiLevelType w:val="singleLevel"/>
    <w:tmpl w:val="0000001F"/>
    <w:name w:val="WW8Num44"/>
    <w:lvl w:ilvl="0">
      <w:start w:val="1"/>
      <w:numFmt w:val="lowerLetter"/>
      <w:lvlText w:val="%1)"/>
      <w:lvlJc w:val="left"/>
      <w:pPr>
        <w:tabs>
          <w:tab w:val="num" w:pos="720"/>
        </w:tabs>
      </w:pPr>
      <w:rPr>
        <w:rFonts w:cs="Times New Roman"/>
      </w:rPr>
    </w:lvl>
  </w:abstractNum>
  <w:abstractNum w:abstractNumId="19" w15:restartNumberingAfterBreak="0">
    <w:nsid w:val="00000020"/>
    <w:multiLevelType w:val="multilevel"/>
    <w:tmpl w:val="00000020"/>
    <w:name w:val="WW8Num4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 w:hint="default"/>
        <w:b w:val="0"/>
        <w:bCs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0" w15:restartNumberingAfterBreak="0">
    <w:nsid w:val="00000023"/>
    <w:multiLevelType w:val="multilevel"/>
    <w:tmpl w:val="00000023"/>
    <w:name w:val="WW8Num4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/>
        <w:bCs/>
        <w:caps/>
        <w:spacing w:val="1"/>
        <w:sz w:val="18"/>
        <w:szCs w:val="1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 w:hint="default"/>
        <w:b w:val="0"/>
        <w:bCs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1" w15:restartNumberingAfterBreak="0">
    <w:nsid w:val="00000024"/>
    <w:multiLevelType w:val="multilevel"/>
    <w:tmpl w:val="00000024"/>
    <w:name w:val="WW8Num36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bullet"/>
      <w:lvlText w:val=""/>
      <w:lvlJc w:val="left"/>
      <w:pPr>
        <w:tabs>
          <w:tab w:val="num" w:pos="0"/>
        </w:tabs>
        <w:ind w:left="1080" w:hanging="1080"/>
      </w:pPr>
      <w:rPr>
        <w:rFonts w:ascii="Symbol" w:hAnsi="Symbol" w:cs="Symbol"/>
      </w:rPr>
    </w:lvl>
    <w:lvl w:ilvl="5">
      <w:start w:val="1"/>
      <w:numFmt w:val="lowerLetter"/>
      <w:lvlText w:val="%6)"/>
      <w:lvlJc w:val="left"/>
      <w:pPr>
        <w:tabs>
          <w:tab w:val="num" w:pos="709"/>
        </w:tabs>
        <w:ind w:left="1080" w:hanging="1080"/>
      </w:pPr>
      <w:rPr>
        <w:kern w:val="1"/>
        <w:sz w:val="22"/>
        <w:szCs w:val="22"/>
        <w:lang w:eastAsia="ar-S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22" w15:restartNumberingAfterBreak="0">
    <w:nsid w:val="00000026"/>
    <w:multiLevelType w:val="multilevel"/>
    <w:tmpl w:val="00000026"/>
    <w:name w:val="WW8Num38"/>
    <w:lvl w:ilvl="0">
      <w:start w:val="1"/>
      <w:numFmt w:val="lowerLetter"/>
      <w:lvlText w:val="%1)"/>
      <w:lvlJc w:val="left"/>
      <w:pPr>
        <w:tabs>
          <w:tab w:val="num" w:pos="0"/>
        </w:tabs>
        <w:ind w:left="1428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kern w:val="1"/>
        <w:sz w:val="22"/>
        <w:szCs w:val="22"/>
        <w:lang w:eastAsia="ar-SA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000028"/>
    <w:multiLevelType w:val="singleLevel"/>
    <w:tmpl w:val="00000028"/>
    <w:name w:val="WW8Num40"/>
    <w:lvl w:ilvl="0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/>
        <w:kern w:val="1"/>
        <w:sz w:val="22"/>
        <w:szCs w:val="22"/>
        <w:lang w:eastAsia="ar-SA"/>
      </w:rPr>
    </w:lvl>
  </w:abstractNum>
  <w:abstractNum w:abstractNumId="24" w15:restartNumberingAfterBreak="0">
    <w:nsid w:val="00000030"/>
    <w:multiLevelType w:val="singleLevel"/>
    <w:tmpl w:val="00000030"/>
    <w:name w:val="WW8Num48"/>
    <w:lvl w:ilvl="0">
      <w:start w:val="1"/>
      <w:numFmt w:val="lowerLetter"/>
      <w:lvlText w:val="%1)"/>
      <w:lvlJc w:val="left"/>
      <w:pPr>
        <w:tabs>
          <w:tab w:val="num" w:pos="0"/>
        </w:tabs>
        <w:ind w:left="1069" w:hanging="360"/>
      </w:pPr>
    </w:lvl>
  </w:abstractNum>
  <w:abstractNum w:abstractNumId="25" w15:restartNumberingAfterBreak="0">
    <w:nsid w:val="00000032"/>
    <w:multiLevelType w:val="multilevel"/>
    <w:tmpl w:val="1A4E826C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inorHAnsi" w:hAnsiTheme="minorHAnsi" w:cs="Arial" w:hint="default"/>
        <w:b w:val="0"/>
        <w:bCs/>
        <w:color w:val="auto"/>
        <w:sz w:val="18"/>
        <w:szCs w:val="18"/>
        <w:lang w:eastAsia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34"/>
    <w:multiLevelType w:val="singleLevel"/>
    <w:tmpl w:val="00000034"/>
    <w:name w:val="WW8Num77"/>
    <w:lvl w:ilvl="0">
      <w:start w:val="1"/>
      <w:numFmt w:val="bullet"/>
      <w:lvlText w:val="-"/>
      <w:lvlJc w:val="left"/>
      <w:pPr>
        <w:tabs>
          <w:tab w:val="num" w:pos="1068"/>
        </w:tabs>
      </w:pPr>
      <w:rPr>
        <w:rFonts w:ascii="StarSymbol" w:eastAsia="StarSymbol"/>
      </w:rPr>
    </w:lvl>
  </w:abstractNum>
  <w:abstractNum w:abstractNumId="27" w15:restartNumberingAfterBreak="0">
    <w:nsid w:val="00000036"/>
    <w:multiLevelType w:val="singleLevel"/>
    <w:tmpl w:val="00000036"/>
    <w:name w:val="WW8Num82"/>
    <w:lvl w:ilvl="0">
      <w:start w:val="1"/>
      <w:numFmt w:val="lowerLetter"/>
      <w:lvlText w:val="%1)"/>
      <w:lvlJc w:val="left"/>
      <w:pPr>
        <w:tabs>
          <w:tab w:val="num" w:pos="720"/>
        </w:tabs>
      </w:pPr>
      <w:rPr>
        <w:rFonts w:cs="Times New Roman"/>
      </w:rPr>
    </w:lvl>
  </w:abstractNum>
  <w:abstractNum w:abstractNumId="28" w15:restartNumberingAfterBreak="0">
    <w:nsid w:val="00000037"/>
    <w:multiLevelType w:val="multilevel"/>
    <w:tmpl w:val="00000037"/>
    <w:name w:val="WW8Num6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Arial" w:hint="default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9" w15:restartNumberingAfterBreak="0">
    <w:nsid w:val="0000003D"/>
    <w:multiLevelType w:val="singleLevel"/>
    <w:tmpl w:val="0000003D"/>
    <w:name w:val="WW8Num92"/>
    <w:lvl w:ilvl="0">
      <w:start w:val="1"/>
      <w:numFmt w:val="bullet"/>
      <w:lvlText w:val="-"/>
      <w:lvlJc w:val="left"/>
      <w:pPr>
        <w:tabs>
          <w:tab w:val="num" w:pos="360"/>
        </w:tabs>
      </w:pPr>
      <w:rPr>
        <w:rFonts w:ascii="StarSymbol" w:eastAsia="StarSymbol"/>
      </w:rPr>
    </w:lvl>
  </w:abstractNum>
  <w:abstractNum w:abstractNumId="30" w15:restartNumberingAfterBreak="0">
    <w:nsid w:val="00000042"/>
    <w:multiLevelType w:val="multilevel"/>
    <w:tmpl w:val="00000042"/>
    <w:name w:val="WW8Num8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92" w:hanging="432"/>
      </w:pPr>
      <w:rPr>
        <w:rFonts w:ascii="Arial" w:hAnsi="Arial" w:cs="Arial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1" w15:restartNumberingAfterBreak="0">
    <w:nsid w:val="00000057"/>
    <w:multiLevelType w:val="singleLevel"/>
    <w:tmpl w:val="00000057"/>
    <w:name w:val="WW8Num128"/>
    <w:lvl w:ilvl="0">
      <w:start w:val="1"/>
      <w:numFmt w:val="bullet"/>
      <w:lvlText w:val="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32" w15:restartNumberingAfterBreak="0">
    <w:nsid w:val="0000005C"/>
    <w:multiLevelType w:val="singleLevel"/>
    <w:tmpl w:val="0000005C"/>
    <w:name w:val="WW8Num140"/>
    <w:lvl w:ilvl="0">
      <w:start w:val="1"/>
      <w:numFmt w:val="bullet"/>
      <w:lvlText w:val="-"/>
      <w:lvlJc w:val="left"/>
      <w:pPr>
        <w:tabs>
          <w:tab w:val="num" w:pos="360"/>
        </w:tabs>
      </w:pPr>
      <w:rPr>
        <w:rFonts w:ascii="StarSymbol" w:eastAsia="StarSymbol"/>
      </w:rPr>
    </w:lvl>
  </w:abstractNum>
  <w:abstractNum w:abstractNumId="33" w15:restartNumberingAfterBreak="0">
    <w:nsid w:val="02465D14"/>
    <w:multiLevelType w:val="hybridMultilevel"/>
    <w:tmpl w:val="D5FCD9EE"/>
    <w:lvl w:ilvl="0" w:tplc="6D54B1FE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90172B6"/>
    <w:multiLevelType w:val="multilevel"/>
    <w:tmpl w:val="054C7FAC"/>
    <w:lvl w:ilvl="0">
      <w:start w:val="1"/>
      <w:numFmt w:val="decimal"/>
      <w:pStyle w:val="Nagwek5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927"/>
        </w:tabs>
        <w:ind w:left="907" w:hanging="340"/>
      </w:pPr>
      <w:rPr>
        <w:rFonts w:cs="Times New Roman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pStyle w:val="Nagwek6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pStyle w:val="Nagwek8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5" w15:restartNumberingAfterBreak="0">
    <w:nsid w:val="1C10594B"/>
    <w:multiLevelType w:val="hybridMultilevel"/>
    <w:tmpl w:val="4538D934"/>
    <w:name w:val="WW8Num52"/>
    <w:lvl w:ilvl="0" w:tplc="54BE74D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1" w:tplc="C21A0DC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20A258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9B8B73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C2D63D7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21A41C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186DA5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10223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6B52B27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6" w15:restartNumberingAfterBreak="0">
    <w:nsid w:val="21514750"/>
    <w:multiLevelType w:val="multilevel"/>
    <w:tmpl w:val="41688C1A"/>
    <w:styleLink w:val="WWNum1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sz w:val="21"/>
        <w:szCs w:val="20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ascii="Calibri" w:hAnsi="Calibri"/>
        <w:b/>
        <w:i w:val="0"/>
        <w:color w:val="00000A"/>
        <w:sz w:val="21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i w:val="0"/>
        <w:color w:val="00000A"/>
        <w:sz w:val="21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  <w:i w:val="0"/>
        <w:sz w:val="21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 w:val="0"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b w:val="0"/>
        <w:i w:val="0"/>
        <w:sz w:val="22"/>
      </w:rPr>
    </w:lvl>
  </w:abstractNum>
  <w:abstractNum w:abstractNumId="37" w15:restartNumberingAfterBreak="0">
    <w:nsid w:val="21817F7F"/>
    <w:multiLevelType w:val="hybridMultilevel"/>
    <w:tmpl w:val="F768F4F2"/>
    <w:lvl w:ilvl="0" w:tplc="520AD9C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836AC4"/>
    <w:multiLevelType w:val="multilevel"/>
    <w:tmpl w:val="EA264D50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</w:rPr>
    </w:lvl>
    <w:lvl w:ilvl="1">
      <w:start w:val="5"/>
      <w:numFmt w:val="decimal"/>
      <w:pStyle w:val="Listanumerowana2"/>
      <w:lvlText w:val="%2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9" w15:restartNumberingAfterBreak="0">
    <w:nsid w:val="50C442DD"/>
    <w:multiLevelType w:val="singleLevel"/>
    <w:tmpl w:val="B380AF86"/>
    <w:lvl w:ilvl="0">
      <w:start w:val="3"/>
      <w:numFmt w:val="bullet"/>
      <w:pStyle w:val="Nagwek9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40" w15:restartNumberingAfterBreak="0">
    <w:nsid w:val="54370F07"/>
    <w:multiLevelType w:val="multilevel"/>
    <w:tmpl w:val="F68043FE"/>
    <w:styleLink w:val="List0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41" w15:restartNumberingAfterBreak="0">
    <w:nsid w:val="5AFF20AD"/>
    <w:multiLevelType w:val="multilevel"/>
    <w:tmpl w:val="A4886C5C"/>
    <w:styleLink w:val="WWNum74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FF67049"/>
    <w:multiLevelType w:val="hybridMultilevel"/>
    <w:tmpl w:val="73363D8A"/>
    <w:lvl w:ilvl="0" w:tplc="D04A476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335102D"/>
    <w:multiLevelType w:val="multilevel"/>
    <w:tmpl w:val="95069870"/>
    <w:styleLink w:val="WWNum27"/>
    <w:lvl w:ilvl="0">
      <w:numFmt w:val="bullet"/>
      <w:lvlText w:val=""/>
      <w:lvlJc w:val="left"/>
      <w:pPr>
        <w:ind w:left="108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44" w15:restartNumberingAfterBreak="0">
    <w:nsid w:val="74426147"/>
    <w:multiLevelType w:val="multilevel"/>
    <w:tmpl w:val="3F6C7B38"/>
    <w:styleLink w:val="Outline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none"/>
      <w:lvlText w:val="%7"/>
      <w:lvlJc w:val="left"/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none"/>
      <w:lvlText w:val="%9"/>
      <w:lvlJc w:val="left"/>
    </w:lvl>
  </w:abstractNum>
  <w:abstractNum w:abstractNumId="45" w15:restartNumberingAfterBreak="0">
    <w:nsid w:val="7E901B81"/>
    <w:multiLevelType w:val="hybridMultilevel"/>
    <w:tmpl w:val="C76E5A2E"/>
    <w:lvl w:ilvl="0" w:tplc="0415000F">
      <w:start w:val="1"/>
      <w:numFmt w:val="decimal"/>
      <w:lvlText w:val="%1."/>
      <w:lvlJc w:val="left"/>
      <w:pPr>
        <w:ind w:left="666" w:hanging="360"/>
      </w:pPr>
    </w:lvl>
    <w:lvl w:ilvl="1" w:tplc="04150019" w:tentative="1">
      <w:start w:val="1"/>
      <w:numFmt w:val="lowerLetter"/>
      <w:lvlText w:val="%2."/>
      <w:lvlJc w:val="left"/>
      <w:pPr>
        <w:ind w:left="1386" w:hanging="360"/>
      </w:pPr>
    </w:lvl>
    <w:lvl w:ilvl="2" w:tplc="0415001B" w:tentative="1">
      <w:start w:val="1"/>
      <w:numFmt w:val="lowerRoman"/>
      <w:lvlText w:val="%3."/>
      <w:lvlJc w:val="right"/>
      <w:pPr>
        <w:ind w:left="2106" w:hanging="180"/>
      </w:pPr>
    </w:lvl>
    <w:lvl w:ilvl="3" w:tplc="0415000F" w:tentative="1">
      <w:start w:val="1"/>
      <w:numFmt w:val="decimal"/>
      <w:lvlText w:val="%4."/>
      <w:lvlJc w:val="left"/>
      <w:pPr>
        <w:ind w:left="2826" w:hanging="360"/>
      </w:pPr>
    </w:lvl>
    <w:lvl w:ilvl="4" w:tplc="04150019" w:tentative="1">
      <w:start w:val="1"/>
      <w:numFmt w:val="lowerLetter"/>
      <w:lvlText w:val="%5."/>
      <w:lvlJc w:val="left"/>
      <w:pPr>
        <w:ind w:left="3546" w:hanging="360"/>
      </w:pPr>
    </w:lvl>
    <w:lvl w:ilvl="5" w:tplc="0415001B" w:tentative="1">
      <w:start w:val="1"/>
      <w:numFmt w:val="lowerRoman"/>
      <w:lvlText w:val="%6."/>
      <w:lvlJc w:val="right"/>
      <w:pPr>
        <w:ind w:left="4266" w:hanging="180"/>
      </w:pPr>
    </w:lvl>
    <w:lvl w:ilvl="6" w:tplc="0415000F" w:tentative="1">
      <w:start w:val="1"/>
      <w:numFmt w:val="decimal"/>
      <w:lvlText w:val="%7."/>
      <w:lvlJc w:val="left"/>
      <w:pPr>
        <w:ind w:left="4986" w:hanging="360"/>
      </w:pPr>
    </w:lvl>
    <w:lvl w:ilvl="7" w:tplc="04150019" w:tentative="1">
      <w:start w:val="1"/>
      <w:numFmt w:val="lowerLetter"/>
      <w:lvlText w:val="%8."/>
      <w:lvlJc w:val="left"/>
      <w:pPr>
        <w:ind w:left="5706" w:hanging="360"/>
      </w:pPr>
    </w:lvl>
    <w:lvl w:ilvl="8" w:tplc="0415001B" w:tentative="1">
      <w:start w:val="1"/>
      <w:numFmt w:val="lowerRoman"/>
      <w:lvlText w:val="%9."/>
      <w:lvlJc w:val="right"/>
      <w:pPr>
        <w:ind w:left="6426" w:hanging="180"/>
      </w:pPr>
    </w:lvl>
  </w:abstractNum>
  <w:num w:numId="1">
    <w:abstractNumId w:val="34"/>
  </w:num>
  <w:num w:numId="2">
    <w:abstractNumId w:val="39"/>
  </w:num>
  <w:num w:numId="3">
    <w:abstractNumId w:val="38"/>
  </w:num>
  <w:num w:numId="4">
    <w:abstractNumId w:val="40"/>
  </w:num>
  <w:num w:numId="5">
    <w:abstractNumId w:val="43"/>
  </w:num>
  <w:num w:numId="6">
    <w:abstractNumId w:val="41"/>
  </w:num>
  <w:num w:numId="7">
    <w:abstractNumId w:val="44"/>
  </w:num>
  <w:num w:numId="8">
    <w:abstractNumId w:val="36"/>
  </w:num>
  <w:num w:numId="9">
    <w:abstractNumId w:val="37"/>
  </w:num>
  <w:num w:numId="10">
    <w:abstractNumId w:val="42"/>
  </w:num>
  <w:num w:numId="11">
    <w:abstractNumId w:val="33"/>
  </w:num>
  <w:num w:numId="12">
    <w:abstractNumId w:val="4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1B4F"/>
    <w:rsid w:val="00000B07"/>
    <w:rsid w:val="00000CEB"/>
    <w:rsid w:val="000014A3"/>
    <w:rsid w:val="00001662"/>
    <w:rsid w:val="00002558"/>
    <w:rsid w:val="00002FE1"/>
    <w:rsid w:val="000035E1"/>
    <w:rsid w:val="00003AA6"/>
    <w:rsid w:val="00004A06"/>
    <w:rsid w:val="00005158"/>
    <w:rsid w:val="00005633"/>
    <w:rsid w:val="00007D69"/>
    <w:rsid w:val="00007F74"/>
    <w:rsid w:val="00010F29"/>
    <w:rsid w:val="00012875"/>
    <w:rsid w:val="00013462"/>
    <w:rsid w:val="00014024"/>
    <w:rsid w:val="000141DF"/>
    <w:rsid w:val="00014463"/>
    <w:rsid w:val="00014580"/>
    <w:rsid w:val="00014C65"/>
    <w:rsid w:val="00016AB5"/>
    <w:rsid w:val="00016E07"/>
    <w:rsid w:val="00020163"/>
    <w:rsid w:val="00020422"/>
    <w:rsid w:val="00020E9D"/>
    <w:rsid w:val="000211F1"/>
    <w:rsid w:val="00021870"/>
    <w:rsid w:val="00023906"/>
    <w:rsid w:val="00024033"/>
    <w:rsid w:val="0002423B"/>
    <w:rsid w:val="0002479C"/>
    <w:rsid w:val="00025A8D"/>
    <w:rsid w:val="00027098"/>
    <w:rsid w:val="0002759D"/>
    <w:rsid w:val="00027C15"/>
    <w:rsid w:val="000309DC"/>
    <w:rsid w:val="00030A5E"/>
    <w:rsid w:val="00031730"/>
    <w:rsid w:val="00031F99"/>
    <w:rsid w:val="00032562"/>
    <w:rsid w:val="00033715"/>
    <w:rsid w:val="00034A0E"/>
    <w:rsid w:val="00036F95"/>
    <w:rsid w:val="000374AF"/>
    <w:rsid w:val="000375BD"/>
    <w:rsid w:val="00040D7C"/>
    <w:rsid w:val="00041C1A"/>
    <w:rsid w:val="00041C3E"/>
    <w:rsid w:val="000423CE"/>
    <w:rsid w:val="00043698"/>
    <w:rsid w:val="0004443A"/>
    <w:rsid w:val="0004496F"/>
    <w:rsid w:val="0004527A"/>
    <w:rsid w:val="0004552A"/>
    <w:rsid w:val="000469C2"/>
    <w:rsid w:val="000511B0"/>
    <w:rsid w:val="0005165A"/>
    <w:rsid w:val="00053482"/>
    <w:rsid w:val="000547CF"/>
    <w:rsid w:val="00054C33"/>
    <w:rsid w:val="00055638"/>
    <w:rsid w:val="000564D2"/>
    <w:rsid w:val="000567E0"/>
    <w:rsid w:val="00056E8E"/>
    <w:rsid w:val="00056FE0"/>
    <w:rsid w:val="00057288"/>
    <w:rsid w:val="000577E8"/>
    <w:rsid w:val="00057AC8"/>
    <w:rsid w:val="00060120"/>
    <w:rsid w:val="000628DC"/>
    <w:rsid w:val="0006295B"/>
    <w:rsid w:val="00062A2D"/>
    <w:rsid w:val="00063337"/>
    <w:rsid w:val="00063B58"/>
    <w:rsid w:val="000678B9"/>
    <w:rsid w:val="00067F05"/>
    <w:rsid w:val="000700BE"/>
    <w:rsid w:val="00071284"/>
    <w:rsid w:val="000718AC"/>
    <w:rsid w:val="000720C0"/>
    <w:rsid w:val="00072168"/>
    <w:rsid w:val="000727E5"/>
    <w:rsid w:val="00072839"/>
    <w:rsid w:val="00072C17"/>
    <w:rsid w:val="000737BD"/>
    <w:rsid w:val="00075E13"/>
    <w:rsid w:val="00076050"/>
    <w:rsid w:val="00076C0A"/>
    <w:rsid w:val="00076E37"/>
    <w:rsid w:val="000773D0"/>
    <w:rsid w:val="0007759A"/>
    <w:rsid w:val="0007770C"/>
    <w:rsid w:val="0008048A"/>
    <w:rsid w:val="00080B9D"/>
    <w:rsid w:val="000812C4"/>
    <w:rsid w:val="000828F2"/>
    <w:rsid w:val="00082B66"/>
    <w:rsid w:val="000834FB"/>
    <w:rsid w:val="000836BB"/>
    <w:rsid w:val="00083C37"/>
    <w:rsid w:val="000858A8"/>
    <w:rsid w:val="00085A79"/>
    <w:rsid w:val="00085CB2"/>
    <w:rsid w:val="00086217"/>
    <w:rsid w:val="00086E33"/>
    <w:rsid w:val="000872D8"/>
    <w:rsid w:val="00087D4C"/>
    <w:rsid w:val="00090AB1"/>
    <w:rsid w:val="00090E3A"/>
    <w:rsid w:val="000926B2"/>
    <w:rsid w:val="00093F05"/>
    <w:rsid w:val="00095026"/>
    <w:rsid w:val="000954D4"/>
    <w:rsid w:val="000956C2"/>
    <w:rsid w:val="000958D0"/>
    <w:rsid w:val="00095A76"/>
    <w:rsid w:val="000A0F42"/>
    <w:rsid w:val="000A2711"/>
    <w:rsid w:val="000A29DD"/>
    <w:rsid w:val="000A3293"/>
    <w:rsid w:val="000A3DD4"/>
    <w:rsid w:val="000A5224"/>
    <w:rsid w:val="000A5574"/>
    <w:rsid w:val="000A5EBD"/>
    <w:rsid w:val="000A6F60"/>
    <w:rsid w:val="000A70C6"/>
    <w:rsid w:val="000B1BFF"/>
    <w:rsid w:val="000B1E64"/>
    <w:rsid w:val="000B2032"/>
    <w:rsid w:val="000B2225"/>
    <w:rsid w:val="000B354F"/>
    <w:rsid w:val="000B3585"/>
    <w:rsid w:val="000B35ED"/>
    <w:rsid w:val="000B40B7"/>
    <w:rsid w:val="000B455C"/>
    <w:rsid w:val="000B4706"/>
    <w:rsid w:val="000B478C"/>
    <w:rsid w:val="000B47D0"/>
    <w:rsid w:val="000B497E"/>
    <w:rsid w:val="000B4E09"/>
    <w:rsid w:val="000B52B9"/>
    <w:rsid w:val="000B6686"/>
    <w:rsid w:val="000B6B36"/>
    <w:rsid w:val="000B6B43"/>
    <w:rsid w:val="000C14A1"/>
    <w:rsid w:val="000C29E0"/>
    <w:rsid w:val="000C2ACA"/>
    <w:rsid w:val="000C3BEE"/>
    <w:rsid w:val="000C4E7C"/>
    <w:rsid w:val="000D074C"/>
    <w:rsid w:val="000D08F6"/>
    <w:rsid w:val="000D2BF9"/>
    <w:rsid w:val="000D5C81"/>
    <w:rsid w:val="000D5CE6"/>
    <w:rsid w:val="000D6CEC"/>
    <w:rsid w:val="000D6D8B"/>
    <w:rsid w:val="000E05DB"/>
    <w:rsid w:val="000E0E2C"/>
    <w:rsid w:val="000E1607"/>
    <w:rsid w:val="000E1947"/>
    <w:rsid w:val="000E1D28"/>
    <w:rsid w:val="000E1FF3"/>
    <w:rsid w:val="000E2046"/>
    <w:rsid w:val="000E2E23"/>
    <w:rsid w:val="000E347E"/>
    <w:rsid w:val="000E5DFF"/>
    <w:rsid w:val="000E5E1E"/>
    <w:rsid w:val="000E66E9"/>
    <w:rsid w:val="000E78CB"/>
    <w:rsid w:val="000F16AF"/>
    <w:rsid w:val="000F1C97"/>
    <w:rsid w:val="000F21EC"/>
    <w:rsid w:val="000F2954"/>
    <w:rsid w:val="000F328D"/>
    <w:rsid w:val="000F4609"/>
    <w:rsid w:val="000F5418"/>
    <w:rsid w:val="000F57CF"/>
    <w:rsid w:val="000F6620"/>
    <w:rsid w:val="000F7561"/>
    <w:rsid w:val="000F75A7"/>
    <w:rsid w:val="000F780A"/>
    <w:rsid w:val="000F7C80"/>
    <w:rsid w:val="00100B9E"/>
    <w:rsid w:val="00101A8A"/>
    <w:rsid w:val="001020E9"/>
    <w:rsid w:val="001025B6"/>
    <w:rsid w:val="001027FD"/>
    <w:rsid w:val="00103D86"/>
    <w:rsid w:val="001046DE"/>
    <w:rsid w:val="001051D1"/>
    <w:rsid w:val="00106418"/>
    <w:rsid w:val="001069A8"/>
    <w:rsid w:val="001104B1"/>
    <w:rsid w:val="00110539"/>
    <w:rsid w:val="001108C4"/>
    <w:rsid w:val="00110A39"/>
    <w:rsid w:val="001114F6"/>
    <w:rsid w:val="00111D97"/>
    <w:rsid w:val="0011201E"/>
    <w:rsid w:val="0011409C"/>
    <w:rsid w:val="00115228"/>
    <w:rsid w:val="001153AD"/>
    <w:rsid w:val="00115AEA"/>
    <w:rsid w:val="00116837"/>
    <w:rsid w:val="001174FD"/>
    <w:rsid w:val="00120367"/>
    <w:rsid w:val="0012065E"/>
    <w:rsid w:val="0012297B"/>
    <w:rsid w:val="00124101"/>
    <w:rsid w:val="0012415A"/>
    <w:rsid w:val="00124C8B"/>
    <w:rsid w:val="0012503B"/>
    <w:rsid w:val="00127276"/>
    <w:rsid w:val="00130069"/>
    <w:rsid w:val="00131440"/>
    <w:rsid w:val="001315B4"/>
    <w:rsid w:val="00133327"/>
    <w:rsid w:val="00134F58"/>
    <w:rsid w:val="00135047"/>
    <w:rsid w:val="00135662"/>
    <w:rsid w:val="0013689B"/>
    <w:rsid w:val="00136F5F"/>
    <w:rsid w:val="00137468"/>
    <w:rsid w:val="00137694"/>
    <w:rsid w:val="00140041"/>
    <w:rsid w:val="00141203"/>
    <w:rsid w:val="00142E32"/>
    <w:rsid w:val="00142F69"/>
    <w:rsid w:val="00143B0E"/>
    <w:rsid w:val="00144548"/>
    <w:rsid w:val="001464E4"/>
    <w:rsid w:val="00146C91"/>
    <w:rsid w:val="0015049F"/>
    <w:rsid w:val="00150921"/>
    <w:rsid w:val="001512BD"/>
    <w:rsid w:val="001516A7"/>
    <w:rsid w:val="00151C61"/>
    <w:rsid w:val="00151F6E"/>
    <w:rsid w:val="001521A7"/>
    <w:rsid w:val="00152888"/>
    <w:rsid w:val="00153029"/>
    <w:rsid w:val="00153BF8"/>
    <w:rsid w:val="00153DF7"/>
    <w:rsid w:val="001540D4"/>
    <w:rsid w:val="00154663"/>
    <w:rsid w:val="001551D4"/>
    <w:rsid w:val="0015754B"/>
    <w:rsid w:val="00157A61"/>
    <w:rsid w:val="00157BCD"/>
    <w:rsid w:val="00158CAE"/>
    <w:rsid w:val="00160975"/>
    <w:rsid w:val="0016195E"/>
    <w:rsid w:val="0016480F"/>
    <w:rsid w:val="00166F2A"/>
    <w:rsid w:val="00166F49"/>
    <w:rsid w:val="00167674"/>
    <w:rsid w:val="001677E5"/>
    <w:rsid w:val="00167BFF"/>
    <w:rsid w:val="00167E92"/>
    <w:rsid w:val="001708D0"/>
    <w:rsid w:val="00172297"/>
    <w:rsid w:val="00172B2C"/>
    <w:rsid w:val="00173CAF"/>
    <w:rsid w:val="00173ECF"/>
    <w:rsid w:val="0017495A"/>
    <w:rsid w:val="00174F57"/>
    <w:rsid w:val="00176610"/>
    <w:rsid w:val="001804E9"/>
    <w:rsid w:val="00180CB8"/>
    <w:rsid w:val="0018157A"/>
    <w:rsid w:val="001818EE"/>
    <w:rsid w:val="00182092"/>
    <w:rsid w:val="0018241B"/>
    <w:rsid w:val="0018287C"/>
    <w:rsid w:val="00182E13"/>
    <w:rsid w:val="0018343F"/>
    <w:rsid w:val="00183E17"/>
    <w:rsid w:val="001840E9"/>
    <w:rsid w:val="00185543"/>
    <w:rsid w:val="00185BEC"/>
    <w:rsid w:val="0018606A"/>
    <w:rsid w:val="00186173"/>
    <w:rsid w:val="001862E2"/>
    <w:rsid w:val="00187AD0"/>
    <w:rsid w:val="001908F7"/>
    <w:rsid w:val="00191C4B"/>
    <w:rsid w:val="00191E38"/>
    <w:rsid w:val="00191F57"/>
    <w:rsid w:val="00191F82"/>
    <w:rsid w:val="00192EA1"/>
    <w:rsid w:val="00193773"/>
    <w:rsid w:val="001951E8"/>
    <w:rsid w:val="00196756"/>
    <w:rsid w:val="001969AD"/>
    <w:rsid w:val="00197557"/>
    <w:rsid w:val="001A011B"/>
    <w:rsid w:val="001A13BB"/>
    <w:rsid w:val="001A1E82"/>
    <w:rsid w:val="001A1F19"/>
    <w:rsid w:val="001A2279"/>
    <w:rsid w:val="001A4A49"/>
    <w:rsid w:val="001A4C67"/>
    <w:rsid w:val="001A5060"/>
    <w:rsid w:val="001A7842"/>
    <w:rsid w:val="001A7AA5"/>
    <w:rsid w:val="001B063A"/>
    <w:rsid w:val="001B066D"/>
    <w:rsid w:val="001B07D9"/>
    <w:rsid w:val="001B0829"/>
    <w:rsid w:val="001B1434"/>
    <w:rsid w:val="001B17B1"/>
    <w:rsid w:val="001B1CC1"/>
    <w:rsid w:val="001B3C13"/>
    <w:rsid w:val="001B4041"/>
    <w:rsid w:val="001B482F"/>
    <w:rsid w:val="001B4C5F"/>
    <w:rsid w:val="001B551D"/>
    <w:rsid w:val="001B55DB"/>
    <w:rsid w:val="001B6132"/>
    <w:rsid w:val="001B626E"/>
    <w:rsid w:val="001B6411"/>
    <w:rsid w:val="001B6BD9"/>
    <w:rsid w:val="001B6F69"/>
    <w:rsid w:val="001B6FEF"/>
    <w:rsid w:val="001C063F"/>
    <w:rsid w:val="001C1144"/>
    <w:rsid w:val="001C2A23"/>
    <w:rsid w:val="001C2DB5"/>
    <w:rsid w:val="001C2FA6"/>
    <w:rsid w:val="001C3AB2"/>
    <w:rsid w:val="001C4E99"/>
    <w:rsid w:val="001C5311"/>
    <w:rsid w:val="001C55A3"/>
    <w:rsid w:val="001C63D1"/>
    <w:rsid w:val="001C6459"/>
    <w:rsid w:val="001C6522"/>
    <w:rsid w:val="001C66E6"/>
    <w:rsid w:val="001C67F8"/>
    <w:rsid w:val="001C6C59"/>
    <w:rsid w:val="001C71B9"/>
    <w:rsid w:val="001C798B"/>
    <w:rsid w:val="001D02BB"/>
    <w:rsid w:val="001D0F7C"/>
    <w:rsid w:val="001D256A"/>
    <w:rsid w:val="001D2C9D"/>
    <w:rsid w:val="001D2EEF"/>
    <w:rsid w:val="001D33D5"/>
    <w:rsid w:val="001D35A9"/>
    <w:rsid w:val="001D3639"/>
    <w:rsid w:val="001D3F64"/>
    <w:rsid w:val="001D44C3"/>
    <w:rsid w:val="001D48C0"/>
    <w:rsid w:val="001D492A"/>
    <w:rsid w:val="001D4ABD"/>
    <w:rsid w:val="001D56CB"/>
    <w:rsid w:val="001D5B64"/>
    <w:rsid w:val="001D6F1F"/>
    <w:rsid w:val="001D7367"/>
    <w:rsid w:val="001D79D1"/>
    <w:rsid w:val="001E1240"/>
    <w:rsid w:val="001E238F"/>
    <w:rsid w:val="001E3A27"/>
    <w:rsid w:val="001E49AE"/>
    <w:rsid w:val="001E4C4C"/>
    <w:rsid w:val="001E61F8"/>
    <w:rsid w:val="001E7951"/>
    <w:rsid w:val="001F0515"/>
    <w:rsid w:val="001F0C0A"/>
    <w:rsid w:val="001F3170"/>
    <w:rsid w:val="001F35F5"/>
    <w:rsid w:val="001F3A85"/>
    <w:rsid w:val="001F4211"/>
    <w:rsid w:val="001F4E7A"/>
    <w:rsid w:val="001F6BC5"/>
    <w:rsid w:val="002029A4"/>
    <w:rsid w:val="002052B9"/>
    <w:rsid w:val="0020531F"/>
    <w:rsid w:val="00205BF3"/>
    <w:rsid w:val="00205C50"/>
    <w:rsid w:val="002063AF"/>
    <w:rsid w:val="00206847"/>
    <w:rsid w:val="0020692C"/>
    <w:rsid w:val="002070D1"/>
    <w:rsid w:val="0020766A"/>
    <w:rsid w:val="00210909"/>
    <w:rsid w:val="00210FCF"/>
    <w:rsid w:val="00210FE4"/>
    <w:rsid w:val="00211B31"/>
    <w:rsid w:val="00211C9B"/>
    <w:rsid w:val="00211F3F"/>
    <w:rsid w:val="00212302"/>
    <w:rsid w:val="002133C4"/>
    <w:rsid w:val="00213B0D"/>
    <w:rsid w:val="00215320"/>
    <w:rsid w:val="00215376"/>
    <w:rsid w:val="00216CE0"/>
    <w:rsid w:val="0021725E"/>
    <w:rsid w:val="00217486"/>
    <w:rsid w:val="00217EFB"/>
    <w:rsid w:val="00220921"/>
    <w:rsid w:val="00220A40"/>
    <w:rsid w:val="00220BE6"/>
    <w:rsid w:val="00220DB9"/>
    <w:rsid w:val="00221437"/>
    <w:rsid w:val="002216DE"/>
    <w:rsid w:val="002219D1"/>
    <w:rsid w:val="00221E32"/>
    <w:rsid w:val="00222B42"/>
    <w:rsid w:val="00222CA9"/>
    <w:rsid w:val="00223438"/>
    <w:rsid w:val="00224703"/>
    <w:rsid w:val="002251F2"/>
    <w:rsid w:val="00225AFE"/>
    <w:rsid w:val="00226657"/>
    <w:rsid w:val="00226E36"/>
    <w:rsid w:val="002308AD"/>
    <w:rsid w:val="00230BEF"/>
    <w:rsid w:val="00232538"/>
    <w:rsid w:val="002325E0"/>
    <w:rsid w:val="00233D76"/>
    <w:rsid w:val="00234D9A"/>
    <w:rsid w:val="002355C9"/>
    <w:rsid w:val="00235BA4"/>
    <w:rsid w:val="00235C7D"/>
    <w:rsid w:val="0023673A"/>
    <w:rsid w:val="00236896"/>
    <w:rsid w:val="002369C7"/>
    <w:rsid w:val="002379DF"/>
    <w:rsid w:val="0024175A"/>
    <w:rsid w:val="002418F7"/>
    <w:rsid w:val="00242B39"/>
    <w:rsid w:val="002445D8"/>
    <w:rsid w:val="00244FC2"/>
    <w:rsid w:val="00245BAA"/>
    <w:rsid w:val="00245E43"/>
    <w:rsid w:val="0024614C"/>
    <w:rsid w:val="00246B5B"/>
    <w:rsid w:val="00246FE2"/>
    <w:rsid w:val="0025031B"/>
    <w:rsid w:val="00250344"/>
    <w:rsid w:val="00250844"/>
    <w:rsid w:val="00250DF3"/>
    <w:rsid w:val="002512CF"/>
    <w:rsid w:val="002516B9"/>
    <w:rsid w:val="00251FE5"/>
    <w:rsid w:val="002520E2"/>
    <w:rsid w:val="00252F84"/>
    <w:rsid w:val="00252FA7"/>
    <w:rsid w:val="00257EEC"/>
    <w:rsid w:val="002601EE"/>
    <w:rsid w:val="002602C8"/>
    <w:rsid w:val="00260741"/>
    <w:rsid w:val="00260974"/>
    <w:rsid w:val="00260AB2"/>
    <w:rsid w:val="00261A62"/>
    <w:rsid w:val="00261AF2"/>
    <w:rsid w:val="0026231D"/>
    <w:rsid w:val="00262E61"/>
    <w:rsid w:val="002635AF"/>
    <w:rsid w:val="00263C1A"/>
    <w:rsid w:val="00264DF0"/>
    <w:rsid w:val="0026587B"/>
    <w:rsid w:val="00265987"/>
    <w:rsid w:val="00265A7C"/>
    <w:rsid w:val="0026717E"/>
    <w:rsid w:val="00267760"/>
    <w:rsid w:val="00267EDC"/>
    <w:rsid w:val="00270887"/>
    <w:rsid w:val="00270B94"/>
    <w:rsid w:val="002714EC"/>
    <w:rsid w:val="00271BB6"/>
    <w:rsid w:val="00272966"/>
    <w:rsid w:val="002744A2"/>
    <w:rsid w:val="00274663"/>
    <w:rsid w:val="002748A9"/>
    <w:rsid w:val="00276038"/>
    <w:rsid w:val="00276167"/>
    <w:rsid w:val="00276591"/>
    <w:rsid w:val="00276BAE"/>
    <w:rsid w:val="00277848"/>
    <w:rsid w:val="002778AF"/>
    <w:rsid w:val="00280198"/>
    <w:rsid w:val="00280EA5"/>
    <w:rsid w:val="00281CB6"/>
    <w:rsid w:val="00281F97"/>
    <w:rsid w:val="002829EC"/>
    <w:rsid w:val="00283435"/>
    <w:rsid w:val="00283BCA"/>
    <w:rsid w:val="00284C51"/>
    <w:rsid w:val="0028531A"/>
    <w:rsid w:val="002854D4"/>
    <w:rsid w:val="0028626D"/>
    <w:rsid w:val="002901E8"/>
    <w:rsid w:val="00290BA3"/>
    <w:rsid w:val="00291389"/>
    <w:rsid w:val="0029187D"/>
    <w:rsid w:val="00292C44"/>
    <w:rsid w:val="00293619"/>
    <w:rsid w:val="00293859"/>
    <w:rsid w:val="002949B4"/>
    <w:rsid w:val="00294ECF"/>
    <w:rsid w:val="002952EF"/>
    <w:rsid w:val="002956EB"/>
    <w:rsid w:val="00295E47"/>
    <w:rsid w:val="0029646E"/>
    <w:rsid w:val="002969E0"/>
    <w:rsid w:val="00296A68"/>
    <w:rsid w:val="00297D9D"/>
    <w:rsid w:val="002A08B1"/>
    <w:rsid w:val="002A09C9"/>
    <w:rsid w:val="002A0E63"/>
    <w:rsid w:val="002A1678"/>
    <w:rsid w:val="002A233A"/>
    <w:rsid w:val="002A2810"/>
    <w:rsid w:val="002A30F3"/>
    <w:rsid w:val="002A3DA9"/>
    <w:rsid w:val="002A3F35"/>
    <w:rsid w:val="002A443F"/>
    <w:rsid w:val="002A4A9D"/>
    <w:rsid w:val="002A4CD5"/>
    <w:rsid w:val="002A6565"/>
    <w:rsid w:val="002A73C3"/>
    <w:rsid w:val="002A7606"/>
    <w:rsid w:val="002A7EC9"/>
    <w:rsid w:val="002B13A0"/>
    <w:rsid w:val="002B1B09"/>
    <w:rsid w:val="002B22A0"/>
    <w:rsid w:val="002B2347"/>
    <w:rsid w:val="002B24FD"/>
    <w:rsid w:val="002B257F"/>
    <w:rsid w:val="002B2B4F"/>
    <w:rsid w:val="002B396F"/>
    <w:rsid w:val="002B4CD6"/>
    <w:rsid w:val="002B5094"/>
    <w:rsid w:val="002B5B35"/>
    <w:rsid w:val="002B5C10"/>
    <w:rsid w:val="002B6BE4"/>
    <w:rsid w:val="002B6C14"/>
    <w:rsid w:val="002B6DEB"/>
    <w:rsid w:val="002B6F3A"/>
    <w:rsid w:val="002B7470"/>
    <w:rsid w:val="002B7721"/>
    <w:rsid w:val="002C086E"/>
    <w:rsid w:val="002C1AA6"/>
    <w:rsid w:val="002C1C7D"/>
    <w:rsid w:val="002C212A"/>
    <w:rsid w:val="002C2B03"/>
    <w:rsid w:val="002C2C08"/>
    <w:rsid w:val="002C3241"/>
    <w:rsid w:val="002C518D"/>
    <w:rsid w:val="002C5475"/>
    <w:rsid w:val="002C5ACD"/>
    <w:rsid w:val="002C5EE2"/>
    <w:rsid w:val="002C6275"/>
    <w:rsid w:val="002C62D0"/>
    <w:rsid w:val="002C78A3"/>
    <w:rsid w:val="002C7B1A"/>
    <w:rsid w:val="002D1C5C"/>
    <w:rsid w:val="002D1E2E"/>
    <w:rsid w:val="002D268D"/>
    <w:rsid w:val="002D26C5"/>
    <w:rsid w:val="002D2A8E"/>
    <w:rsid w:val="002D3063"/>
    <w:rsid w:val="002D3691"/>
    <w:rsid w:val="002D3B52"/>
    <w:rsid w:val="002D3D37"/>
    <w:rsid w:val="002D45DD"/>
    <w:rsid w:val="002D4B79"/>
    <w:rsid w:val="002D4BEA"/>
    <w:rsid w:val="002D511A"/>
    <w:rsid w:val="002D57D2"/>
    <w:rsid w:val="002D69E2"/>
    <w:rsid w:val="002D700D"/>
    <w:rsid w:val="002D750B"/>
    <w:rsid w:val="002E0050"/>
    <w:rsid w:val="002E039C"/>
    <w:rsid w:val="002E275E"/>
    <w:rsid w:val="002E2F0F"/>
    <w:rsid w:val="002E3C5B"/>
    <w:rsid w:val="002E5537"/>
    <w:rsid w:val="002E6887"/>
    <w:rsid w:val="002E7066"/>
    <w:rsid w:val="002E7124"/>
    <w:rsid w:val="002E7917"/>
    <w:rsid w:val="002E7A26"/>
    <w:rsid w:val="002E7A28"/>
    <w:rsid w:val="002E7DA2"/>
    <w:rsid w:val="002E7F29"/>
    <w:rsid w:val="002F011B"/>
    <w:rsid w:val="002F0439"/>
    <w:rsid w:val="002F11F0"/>
    <w:rsid w:val="002F121E"/>
    <w:rsid w:val="002F14EB"/>
    <w:rsid w:val="002F256F"/>
    <w:rsid w:val="002F3DB2"/>
    <w:rsid w:val="002F4492"/>
    <w:rsid w:val="002F49FC"/>
    <w:rsid w:val="002F4CD4"/>
    <w:rsid w:val="002F5F2D"/>
    <w:rsid w:val="002F5FFF"/>
    <w:rsid w:val="002F6E85"/>
    <w:rsid w:val="002F72D9"/>
    <w:rsid w:val="002F7AEB"/>
    <w:rsid w:val="00300464"/>
    <w:rsid w:val="00301DCA"/>
    <w:rsid w:val="00302781"/>
    <w:rsid w:val="00302A6C"/>
    <w:rsid w:val="00302C51"/>
    <w:rsid w:val="00302E31"/>
    <w:rsid w:val="00303B55"/>
    <w:rsid w:val="0030498A"/>
    <w:rsid w:val="00305E60"/>
    <w:rsid w:val="0030602D"/>
    <w:rsid w:val="00306C1B"/>
    <w:rsid w:val="003073A7"/>
    <w:rsid w:val="00310E0E"/>
    <w:rsid w:val="00310E39"/>
    <w:rsid w:val="0031122B"/>
    <w:rsid w:val="00311814"/>
    <w:rsid w:val="00311927"/>
    <w:rsid w:val="00312049"/>
    <w:rsid w:val="0031280F"/>
    <w:rsid w:val="00312E83"/>
    <w:rsid w:val="0031340A"/>
    <w:rsid w:val="0031413B"/>
    <w:rsid w:val="00315B05"/>
    <w:rsid w:val="003162F0"/>
    <w:rsid w:val="0031669A"/>
    <w:rsid w:val="0031684E"/>
    <w:rsid w:val="003168A2"/>
    <w:rsid w:val="00317168"/>
    <w:rsid w:val="00321040"/>
    <w:rsid w:val="00321244"/>
    <w:rsid w:val="00321624"/>
    <w:rsid w:val="00321899"/>
    <w:rsid w:val="003218CB"/>
    <w:rsid w:val="00321FF2"/>
    <w:rsid w:val="0032212A"/>
    <w:rsid w:val="00322E6A"/>
    <w:rsid w:val="00324099"/>
    <w:rsid w:val="00324F2A"/>
    <w:rsid w:val="0032533D"/>
    <w:rsid w:val="00325BDA"/>
    <w:rsid w:val="0032677F"/>
    <w:rsid w:val="003268AC"/>
    <w:rsid w:val="00327CA4"/>
    <w:rsid w:val="0033219C"/>
    <w:rsid w:val="00332B56"/>
    <w:rsid w:val="00333890"/>
    <w:rsid w:val="00334C3B"/>
    <w:rsid w:val="00334F55"/>
    <w:rsid w:val="00335216"/>
    <w:rsid w:val="00335519"/>
    <w:rsid w:val="00340151"/>
    <w:rsid w:val="0034142E"/>
    <w:rsid w:val="003417BE"/>
    <w:rsid w:val="003423B3"/>
    <w:rsid w:val="00342444"/>
    <w:rsid w:val="003428F0"/>
    <w:rsid w:val="003428F7"/>
    <w:rsid w:val="003436D2"/>
    <w:rsid w:val="00343EDB"/>
    <w:rsid w:val="00343FEF"/>
    <w:rsid w:val="00344AFC"/>
    <w:rsid w:val="00344D82"/>
    <w:rsid w:val="00345082"/>
    <w:rsid w:val="00345235"/>
    <w:rsid w:val="00345381"/>
    <w:rsid w:val="003454BC"/>
    <w:rsid w:val="00345E85"/>
    <w:rsid w:val="003469C6"/>
    <w:rsid w:val="00347C88"/>
    <w:rsid w:val="00347CF2"/>
    <w:rsid w:val="00350CF1"/>
    <w:rsid w:val="00351F04"/>
    <w:rsid w:val="00353283"/>
    <w:rsid w:val="00354687"/>
    <w:rsid w:val="00354B25"/>
    <w:rsid w:val="00354C3A"/>
    <w:rsid w:val="0035685D"/>
    <w:rsid w:val="00360BC6"/>
    <w:rsid w:val="00360BC9"/>
    <w:rsid w:val="00361689"/>
    <w:rsid w:val="0036319B"/>
    <w:rsid w:val="00365F2C"/>
    <w:rsid w:val="003678C1"/>
    <w:rsid w:val="0036791D"/>
    <w:rsid w:val="0037121D"/>
    <w:rsid w:val="003728BD"/>
    <w:rsid w:val="00372B0D"/>
    <w:rsid w:val="00374BFB"/>
    <w:rsid w:val="003755F0"/>
    <w:rsid w:val="00377401"/>
    <w:rsid w:val="00377DC1"/>
    <w:rsid w:val="003803F6"/>
    <w:rsid w:val="003810E8"/>
    <w:rsid w:val="003818B4"/>
    <w:rsid w:val="003821BA"/>
    <w:rsid w:val="00382351"/>
    <w:rsid w:val="00382456"/>
    <w:rsid w:val="003827A4"/>
    <w:rsid w:val="00382AEC"/>
    <w:rsid w:val="00382DDD"/>
    <w:rsid w:val="00383610"/>
    <w:rsid w:val="003838E6"/>
    <w:rsid w:val="00384613"/>
    <w:rsid w:val="003854C8"/>
    <w:rsid w:val="00385511"/>
    <w:rsid w:val="00385BDB"/>
    <w:rsid w:val="003904B4"/>
    <w:rsid w:val="003914AE"/>
    <w:rsid w:val="00391B2F"/>
    <w:rsid w:val="0039216D"/>
    <w:rsid w:val="003927E0"/>
    <w:rsid w:val="00393614"/>
    <w:rsid w:val="003947B2"/>
    <w:rsid w:val="0039575C"/>
    <w:rsid w:val="003A11B9"/>
    <w:rsid w:val="003A1B35"/>
    <w:rsid w:val="003A1B87"/>
    <w:rsid w:val="003A44F2"/>
    <w:rsid w:val="003A4902"/>
    <w:rsid w:val="003A5C7C"/>
    <w:rsid w:val="003A6F7E"/>
    <w:rsid w:val="003A715B"/>
    <w:rsid w:val="003A74ED"/>
    <w:rsid w:val="003B0682"/>
    <w:rsid w:val="003B06BB"/>
    <w:rsid w:val="003B199C"/>
    <w:rsid w:val="003B24E1"/>
    <w:rsid w:val="003B44C1"/>
    <w:rsid w:val="003B45B5"/>
    <w:rsid w:val="003B4FAE"/>
    <w:rsid w:val="003B567B"/>
    <w:rsid w:val="003B5CEC"/>
    <w:rsid w:val="003B6098"/>
    <w:rsid w:val="003B6778"/>
    <w:rsid w:val="003B6D32"/>
    <w:rsid w:val="003C011C"/>
    <w:rsid w:val="003C089D"/>
    <w:rsid w:val="003C1B2A"/>
    <w:rsid w:val="003C22A2"/>
    <w:rsid w:val="003C237F"/>
    <w:rsid w:val="003C2A97"/>
    <w:rsid w:val="003C2CE2"/>
    <w:rsid w:val="003C3F1F"/>
    <w:rsid w:val="003C4031"/>
    <w:rsid w:val="003C485F"/>
    <w:rsid w:val="003C6F87"/>
    <w:rsid w:val="003C7152"/>
    <w:rsid w:val="003C7270"/>
    <w:rsid w:val="003C738E"/>
    <w:rsid w:val="003C7913"/>
    <w:rsid w:val="003D0805"/>
    <w:rsid w:val="003D0A3B"/>
    <w:rsid w:val="003D0E44"/>
    <w:rsid w:val="003D1B4B"/>
    <w:rsid w:val="003D239B"/>
    <w:rsid w:val="003D2F99"/>
    <w:rsid w:val="003D36EA"/>
    <w:rsid w:val="003D37A9"/>
    <w:rsid w:val="003D39D8"/>
    <w:rsid w:val="003D4D49"/>
    <w:rsid w:val="003D6E10"/>
    <w:rsid w:val="003D7D99"/>
    <w:rsid w:val="003E0894"/>
    <w:rsid w:val="003E1EB4"/>
    <w:rsid w:val="003E1F7C"/>
    <w:rsid w:val="003E2C93"/>
    <w:rsid w:val="003E2DD6"/>
    <w:rsid w:val="003E31B1"/>
    <w:rsid w:val="003E35BC"/>
    <w:rsid w:val="003E385D"/>
    <w:rsid w:val="003E394D"/>
    <w:rsid w:val="003E3A07"/>
    <w:rsid w:val="003E4973"/>
    <w:rsid w:val="003E5DAD"/>
    <w:rsid w:val="003E604B"/>
    <w:rsid w:val="003E625A"/>
    <w:rsid w:val="003E6760"/>
    <w:rsid w:val="003F122B"/>
    <w:rsid w:val="003F1844"/>
    <w:rsid w:val="003F1A89"/>
    <w:rsid w:val="003F2BFB"/>
    <w:rsid w:val="003F2E82"/>
    <w:rsid w:val="003F539A"/>
    <w:rsid w:val="003F5A3A"/>
    <w:rsid w:val="003F61C0"/>
    <w:rsid w:val="00400251"/>
    <w:rsid w:val="00400801"/>
    <w:rsid w:val="00400EFC"/>
    <w:rsid w:val="0040123B"/>
    <w:rsid w:val="004029DC"/>
    <w:rsid w:val="00402C7D"/>
    <w:rsid w:val="0040397C"/>
    <w:rsid w:val="00403C39"/>
    <w:rsid w:val="00404724"/>
    <w:rsid w:val="00404DD3"/>
    <w:rsid w:val="0040554F"/>
    <w:rsid w:val="00405F28"/>
    <w:rsid w:val="00406EF5"/>
    <w:rsid w:val="00407D01"/>
    <w:rsid w:val="0041090C"/>
    <w:rsid w:val="004110B4"/>
    <w:rsid w:val="004119A5"/>
    <w:rsid w:val="00411BA3"/>
    <w:rsid w:val="0041309F"/>
    <w:rsid w:val="004132AA"/>
    <w:rsid w:val="00413AA1"/>
    <w:rsid w:val="00413E9C"/>
    <w:rsid w:val="00414841"/>
    <w:rsid w:val="004159DC"/>
    <w:rsid w:val="00416317"/>
    <w:rsid w:val="0041651C"/>
    <w:rsid w:val="00417FD6"/>
    <w:rsid w:val="004214AB"/>
    <w:rsid w:val="004229AA"/>
    <w:rsid w:val="00422BAC"/>
    <w:rsid w:val="00423119"/>
    <w:rsid w:val="00423C2E"/>
    <w:rsid w:val="00424A7C"/>
    <w:rsid w:val="0042538A"/>
    <w:rsid w:val="00425909"/>
    <w:rsid w:val="00425C40"/>
    <w:rsid w:val="00425EFC"/>
    <w:rsid w:val="00426EDB"/>
    <w:rsid w:val="00427833"/>
    <w:rsid w:val="00427A75"/>
    <w:rsid w:val="00432155"/>
    <w:rsid w:val="00432A6D"/>
    <w:rsid w:val="00433276"/>
    <w:rsid w:val="00433846"/>
    <w:rsid w:val="00433C65"/>
    <w:rsid w:val="00434277"/>
    <w:rsid w:val="004348BB"/>
    <w:rsid w:val="004349E5"/>
    <w:rsid w:val="00434C87"/>
    <w:rsid w:val="00434E1B"/>
    <w:rsid w:val="00435BA0"/>
    <w:rsid w:val="00436886"/>
    <w:rsid w:val="0044028F"/>
    <w:rsid w:val="00440393"/>
    <w:rsid w:val="00440727"/>
    <w:rsid w:val="00441E02"/>
    <w:rsid w:val="0044270D"/>
    <w:rsid w:val="0044347A"/>
    <w:rsid w:val="0044357F"/>
    <w:rsid w:val="004446E8"/>
    <w:rsid w:val="00444C83"/>
    <w:rsid w:val="00445E34"/>
    <w:rsid w:val="0044602F"/>
    <w:rsid w:val="00446980"/>
    <w:rsid w:val="00450E48"/>
    <w:rsid w:val="004518D5"/>
    <w:rsid w:val="00451A5F"/>
    <w:rsid w:val="00451FCB"/>
    <w:rsid w:val="004531A4"/>
    <w:rsid w:val="004533A8"/>
    <w:rsid w:val="004546D2"/>
    <w:rsid w:val="00455382"/>
    <w:rsid w:val="00455409"/>
    <w:rsid w:val="004558A8"/>
    <w:rsid w:val="00456B1A"/>
    <w:rsid w:val="0045762E"/>
    <w:rsid w:val="00457703"/>
    <w:rsid w:val="00457E43"/>
    <w:rsid w:val="004601D3"/>
    <w:rsid w:val="0046076C"/>
    <w:rsid w:val="00460848"/>
    <w:rsid w:val="00461E0F"/>
    <w:rsid w:val="004623D4"/>
    <w:rsid w:val="0046282F"/>
    <w:rsid w:val="004628AB"/>
    <w:rsid w:val="004635D6"/>
    <w:rsid w:val="004639EC"/>
    <w:rsid w:val="00464ADF"/>
    <w:rsid w:val="00464E38"/>
    <w:rsid w:val="00465032"/>
    <w:rsid w:val="00465FF1"/>
    <w:rsid w:val="00466EF8"/>
    <w:rsid w:val="004675C4"/>
    <w:rsid w:val="004701B4"/>
    <w:rsid w:val="00470CF9"/>
    <w:rsid w:val="00473C25"/>
    <w:rsid w:val="004743BC"/>
    <w:rsid w:val="00475872"/>
    <w:rsid w:val="00476166"/>
    <w:rsid w:val="004767E6"/>
    <w:rsid w:val="00477D1B"/>
    <w:rsid w:val="004805E3"/>
    <w:rsid w:val="00480F71"/>
    <w:rsid w:val="00481954"/>
    <w:rsid w:val="00481AD3"/>
    <w:rsid w:val="00481BC8"/>
    <w:rsid w:val="004820F8"/>
    <w:rsid w:val="00482B06"/>
    <w:rsid w:val="004847C3"/>
    <w:rsid w:val="00485337"/>
    <w:rsid w:val="004908DF"/>
    <w:rsid w:val="00492468"/>
    <w:rsid w:val="00494C86"/>
    <w:rsid w:val="00494EC5"/>
    <w:rsid w:val="00495445"/>
    <w:rsid w:val="004955E9"/>
    <w:rsid w:val="00495A96"/>
    <w:rsid w:val="00495C78"/>
    <w:rsid w:val="00496FE9"/>
    <w:rsid w:val="00497861"/>
    <w:rsid w:val="004A05CD"/>
    <w:rsid w:val="004A18EE"/>
    <w:rsid w:val="004A1D97"/>
    <w:rsid w:val="004A1ECB"/>
    <w:rsid w:val="004A2B3B"/>
    <w:rsid w:val="004A3A0B"/>
    <w:rsid w:val="004A3AA9"/>
    <w:rsid w:val="004A3AB5"/>
    <w:rsid w:val="004A424A"/>
    <w:rsid w:val="004A494B"/>
    <w:rsid w:val="004A5638"/>
    <w:rsid w:val="004A5886"/>
    <w:rsid w:val="004A5BA9"/>
    <w:rsid w:val="004A6786"/>
    <w:rsid w:val="004A691E"/>
    <w:rsid w:val="004A6D56"/>
    <w:rsid w:val="004A751D"/>
    <w:rsid w:val="004B132A"/>
    <w:rsid w:val="004B139D"/>
    <w:rsid w:val="004B26AD"/>
    <w:rsid w:val="004B3039"/>
    <w:rsid w:val="004B3120"/>
    <w:rsid w:val="004B44EF"/>
    <w:rsid w:val="004B49BD"/>
    <w:rsid w:val="004B5C98"/>
    <w:rsid w:val="004B5D08"/>
    <w:rsid w:val="004B5DD8"/>
    <w:rsid w:val="004B5DE3"/>
    <w:rsid w:val="004B60DF"/>
    <w:rsid w:val="004B6593"/>
    <w:rsid w:val="004B68B0"/>
    <w:rsid w:val="004B6E4F"/>
    <w:rsid w:val="004B7259"/>
    <w:rsid w:val="004B74AA"/>
    <w:rsid w:val="004C1081"/>
    <w:rsid w:val="004C144C"/>
    <w:rsid w:val="004C37FF"/>
    <w:rsid w:val="004C52B1"/>
    <w:rsid w:val="004C67E9"/>
    <w:rsid w:val="004D0197"/>
    <w:rsid w:val="004D18CE"/>
    <w:rsid w:val="004D1B3F"/>
    <w:rsid w:val="004D1D9F"/>
    <w:rsid w:val="004D3769"/>
    <w:rsid w:val="004D3BE7"/>
    <w:rsid w:val="004D4C32"/>
    <w:rsid w:val="004D53D5"/>
    <w:rsid w:val="004D7733"/>
    <w:rsid w:val="004E083D"/>
    <w:rsid w:val="004E08DA"/>
    <w:rsid w:val="004E09C5"/>
    <w:rsid w:val="004E2EB0"/>
    <w:rsid w:val="004E2F13"/>
    <w:rsid w:val="004E34EB"/>
    <w:rsid w:val="004E4CF1"/>
    <w:rsid w:val="004E5B4C"/>
    <w:rsid w:val="004E5E02"/>
    <w:rsid w:val="004E7A7E"/>
    <w:rsid w:val="004E7CA6"/>
    <w:rsid w:val="004F02BD"/>
    <w:rsid w:val="004F0A29"/>
    <w:rsid w:val="004F1EE8"/>
    <w:rsid w:val="004F2B7C"/>
    <w:rsid w:val="004F3A89"/>
    <w:rsid w:val="004F41FE"/>
    <w:rsid w:val="004F55B9"/>
    <w:rsid w:val="004F687B"/>
    <w:rsid w:val="004F76E9"/>
    <w:rsid w:val="004F7918"/>
    <w:rsid w:val="004F7F95"/>
    <w:rsid w:val="00501663"/>
    <w:rsid w:val="005024E1"/>
    <w:rsid w:val="005029B9"/>
    <w:rsid w:val="00502F84"/>
    <w:rsid w:val="00503AAE"/>
    <w:rsid w:val="00503DB1"/>
    <w:rsid w:val="00504472"/>
    <w:rsid w:val="00505423"/>
    <w:rsid w:val="00506214"/>
    <w:rsid w:val="00506317"/>
    <w:rsid w:val="00506529"/>
    <w:rsid w:val="0050720A"/>
    <w:rsid w:val="005073E7"/>
    <w:rsid w:val="00507668"/>
    <w:rsid w:val="005078DD"/>
    <w:rsid w:val="00507D9B"/>
    <w:rsid w:val="00510172"/>
    <w:rsid w:val="00510438"/>
    <w:rsid w:val="00510698"/>
    <w:rsid w:val="00511395"/>
    <w:rsid w:val="00511474"/>
    <w:rsid w:val="005118E2"/>
    <w:rsid w:val="00511E97"/>
    <w:rsid w:val="00512993"/>
    <w:rsid w:val="0051306F"/>
    <w:rsid w:val="005146EA"/>
    <w:rsid w:val="00520528"/>
    <w:rsid w:val="00520772"/>
    <w:rsid w:val="00520A21"/>
    <w:rsid w:val="00521FCD"/>
    <w:rsid w:val="005238D4"/>
    <w:rsid w:val="00523E4F"/>
    <w:rsid w:val="00525820"/>
    <w:rsid w:val="005260A5"/>
    <w:rsid w:val="0052676D"/>
    <w:rsid w:val="005271A4"/>
    <w:rsid w:val="0052729B"/>
    <w:rsid w:val="0053135E"/>
    <w:rsid w:val="0053173B"/>
    <w:rsid w:val="00531A0A"/>
    <w:rsid w:val="005320D0"/>
    <w:rsid w:val="0053376B"/>
    <w:rsid w:val="00537153"/>
    <w:rsid w:val="0053718E"/>
    <w:rsid w:val="0054017A"/>
    <w:rsid w:val="005401C3"/>
    <w:rsid w:val="005411BD"/>
    <w:rsid w:val="00541AA6"/>
    <w:rsid w:val="00541DE3"/>
    <w:rsid w:val="00542281"/>
    <w:rsid w:val="005424F3"/>
    <w:rsid w:val="00542555"/>
    <w:rsid w:val="00543019"/>
    <w:rsid w:val="00543A65"/>
    <w:rsid w:val="005449EC"/>
    <w:rsid w:val="005451A6"/>
    <w:rsid w:val="00545231"/>
    <w:rsid w:val="00545785"/>
    <w:rsid w:val="00545C83"/>
    <w:rsid w:val="0054627A"/>
    <w:rsid w:val="0055019E"/>
    <w:rsid w:val="00550A57"/>
    <w:rsid w:val="00553113"/>
    <w:rsid w:val="005531AE"/>
    <w:rsid w:val="00553570"/>
    <w:rsid w:val="00553849"/>
    <w:rsid w:val="005539A9"/>
    <w:rsid w:val="00553E7B"/>
    <w:rsid w:val="00554F8D"/>
    <w:rsid w:val="00555D9C"/>
    <w:rsid w:val="005575F5"/>
    <w:rsid w:val="00557728"/>
    <w:rsid w:val="00557F51"/>
    <w:rsid w:val="005601B2"/>
    <w:rsid w:val="00560FCA"/>
    <w:rsid w:val="005613D7"/>
    <w:rsid w:val="005617C9"/>
    <w:rsid w:val="00561BFC"/>
    <w:rsid w:val="00561E62"/>
    <w:rsid w:val="005622B7"/>
    <w:rsid w:val="00562F7C"/>
    <w:rsid w:val="00564024"/>
    <w:rsid w:val="00566D06"/>
    <w:rsid w:val="00567BFB"/>
    <w:rsid w:val="005682DE"/>
    <w:rsid w:val="005704D8"/>
    <w:rsid w:val="00570921"/>
    <w:rsid w:val="00570D2B"/>
    <w:rsid w:val="00572CF4"/>
    <w:rsid w:val="00573925"/>
    <w:rsid w:val="00573CAC"/>
    <w:rsid w:val="00574D6D"/>
    <w:rsid w:val="00577DC3"/>
    <w:rsid w:val="00581150"/>
    <w:rsid w:val="00581166"/>
    <w:rsid w:val="00581A94"/>
    <w:rsid w:val="00582CCF"/>
    <w:rsid w:val="00585E3D"/>
    <w:rsid w:val="00586F42"/>
    <w:rsid w:val="00590651"/>
    <w:rsid w:val="00590788"/>
    <w:rsid w:val="00590FD9"/>
    <w:rsid w:val="005911E4"/>
    <w:rsid w:val="00592711"/>
    <w:rsid w:val="00592CF8"/>
    <w:rsid w:val="005931D5"/>
    <w:rsid w:val="0059379D"/>
    <w:rsid w:val="005942C9"/>
    <w:rsid w:val="005942F5"/>
    <w:rsid w:val="00594AA4"/>
    <w:rsid w:val="00595ECB"/>
    <w:rsid w:val="00596349"/>
    <w:rsid w:val="00597CA9"/>
    <w:rsid w:val="005A023A"/>
    <w:rsid w:val="005A032D"/>
    <w:rsid w:val="005A06F0"/>
    <w:rsid w:val="005A0BCB"/>
    <w:rsid w:val="005A1BCC"/>
    <w:rsid w:val="005A20C4"/>
    <w:rsid w:val="005A2260"/>
    <w:rsid w:val="005A2E62"/>
    <w:rsid w:val="005A45B0"/>
    <w:rsid w:val="005A4B1F"/>
    <w:rsid w:val="005A6859"/>
    <w:rsid w:val="005A6FC4"/>
    <w:rsid w:val="005B1397"/>
    <w:rsid w:val="005B174F"/>
    <w:rsid w:val="005B3350"/>
    <w:rsid w:val="005B3B6D"/>
    <w:rsid w:val="005B5091"/>
    <w:rsid w:val="005B53E5"/>
    <w:rsid w:val="005B5B58"/>
    <w:rsid w:val="005B6A76"/>
    <w:rsid w:val="005B6B66"/>
    <w:rsid w:val="005B787C"/>
    <w:rsid w:val="005C00F3"/>
    <w:rsid w:val="005C24A5"/>
    <w:rsid w:val="005C3181"/>
    <w:rsid w:val="005C3527"/>
    <w:rsid w:val="005C3549"/>
    <w:rsid w:val="005C3672"/>
    <w:rsid w:val="005C38DA"/>
    <w:rsid w:val="005C395A"/>
    <w:rsid w:val="005C51F3"/>
    <w:rsid w:val="005D0140"/>
    <w:rsid w:val="005D0985"/>
    <w:rsid w:val="005D1808"/>
    <w:rsid w:val="005D248E"/>
    <w:rsid w:val="005D382A"/>
    <w:rsid w:val="005D3C9F"/>
    <w:rsid w:val="005D3E00"/>
    <w:rsid w:val="005D43C0"/>
    <w:rsid w:val="005D6196"/>
    <w:rsid w:val="005D66F4"/>
    <w:rsid w:val="005D696A"/>
    <w:rsid w:val="005D6FF9"/>
    <w:rsid w:val="005D727B"/>
    <w:rsid w:val="005D751A"/>
    <w:rsid w:val="005E0005"/>
    <w:rsid w:val="005E04F3"/>
    <w:rsid w:val="005E1748"/>
    <w:rsid w:val="005E1844"/>
    <w:rsid w:val="005E1A80"/>
    <w:rsid w:val="005E1D4D"/>
    <w:rsid w:val="005E1F1E"/>
    <w:rsid w:val="005E1FA8"/>
    <w:rsid w:val="005E2BF1"/>
    <w:rsid w:val="005E30FD"/>
    <w:rsid w:val="005E33FA"/>
    <w:rsid w:val="005E349F"/>
    <w:rsid w:val="005E3A82"/>
    <w:rsid w:val="005E4839"/>
    <w:rsid w:val="005E4EA6"/>
    <w:rsid w:val="005E535D"/>
    <w:rsid w:val="005E58DE"/>
    <w:rsid w:val="005E6DB6"/>
    <w:rsid w:val="005E765F"/>
    <w:rsid w:val="005E7738"/>
    <w:rsid w:val="005E7B57"/>
    <w:rsid w:val="005F0025"/>
    <w:rsid w:val="005F169C"/>
    <w:rsid w:val="005F2196"/>
    <w:rsid w:val="005F2471"/>
    <w:rsid w:val="005F2E6D"/>
    <w:rsid w:val="005F2F11"/>
    <w:rsid w:val="005F49A8"/>
    <w:rsid w:val="005F4FAA"/>
    <w:rsid w:val="005F56CA"/>
    <w:rsid w:val="005F57EB"/>
    <w:rsid w:val="005F612C"/>
    <w:rsid w:val="005F63F9"/>
    <w:rsid w:val="005F7F6D"/>
    <w:rsid w:val="00600B14"/>
    <w:rsid w:val="00601170"/>
    <w:rsid w:val="006016D5"/>
    <w:rsid w:val="00601927"/>
    <w:rsid w:val="0060282E"/>
    <w:rsid w:val="00603006"/>
    <w:rsid w:val="00603ECE"/>
    <w:rsid w:val="00604A6C"/>
    <w:rsid w:val="006070DF"/>
    <w:rsid w:val="006071EE"/>
    <w:rsid w:val="00610632"/>
    <w:rsid w:val="00610999"/>
    <w:rsid w:val="006112D5"/>
    <w:rsid w:val="006114CD"/>
    <w:rsid w:val="006115C2"/>
    <w:rsid w:val="0061199F"/>
    <w:rsid w:val="006128DD"/>
    <w:rsid w:val="0061298B"/>
    <w:rsid w:val="00612EC4"/>
    <w:rsid w:val="0061483E"/>
    <w:rsid w:val="00614FE0"/>
    <w:rsid w:val="00615241"/>
    <w:rsid w:val="00615973"/>
    <w:rsid w:val="00615A51"/>
    <w:rsid w:val="00616C47"/>
    <w:rsid w:val="00616ED4"/>
    <w:rsid w:val="006170DA"/>
    <w:rsid w:val="006177A5"/>
    <w:rsid w:val="00617896"/>
    <w:rsid w:val="00617F26"/>
    <w:rsid w:val="00620358"/>
    <w:rsid w:val="00621943"/>
    <w:rsid w:val="00621D70"/>
    <w:rsid w:val="006225BA"/>
    <w:rsid w:val="006242F2"/>
    <w:rsid w:val="00624384"/>
    <w:rsid w:val="00624B3A"/>
    <w:rsid w:val="00624FEE"/>
    <w:rsid w:val="006315EB"/>
    <w:rsid w:val="006316FF"/>
    <w:rsid w:val="006333D5"/>
    <w:rsid w:val="00633889"/>
    <w:rsid w:val="00633D6A"/>
    <w:rsid w:val="0063512E"/>
    <w:rsid w:val="00635143"/>
    <w:rsid w:val="006358B2"/>
    <w:rsid w:val="00637101"/>
    <w:rsid w:val="006376A6"/>
    <w:rsid w:val="006400DB"/>
    <w:rsid w:val="006403E3"/>
    <w:rsid w:val="006411D3"/>
    <w:rsid w:val="00642217"/>
    <w:rsid w:val="00643404"/>
    <w:rsid w:val="00643826"/>
    <w:rsid w:val="006444F7"/>
    <w:rsid w:val="00645771"/>
    <w:rsid w:val="00650860"/>
    <w:rsid w:val="00650B38"/>
    <w:rsid w:val="006511E7"/>
    <w:rsid w:val="0065146C"/>
    <w:rsid w:val="006528BC"/>
    <w:rsid w:val="0065363A"/>
    <w:rsid w:val="00653B34"/>
    <w:rsid w:val="00654351"/>
    <w:rsid w:val="006552BA"/>
    <w:rsid w:val="00655751"/>
    <w:rsid w:val="00655EDE"/>
    <w:rsid w:val="00656CCB"/>
    <w:rsid w:val="00657F6F"/>
    <w:rsid w:val="00657F9A"/>
    <w:rsid w:val="0066090E"/>
    <w:rsid w:val="0066091E"/>
    <w:rsid w:val="006609DA"/>
    <w:rsid w:val="00662003"/>
    <w:rsid w:val="00662509"/>
    <w:rsid w:val="00662E80"/>
    <w:rsid w:val="00663177"/>
    <w:rsid w:val="00663362"/>
    <w:rsid w:val="006660F7"/>
    <w:rsid w:val="00666940"/>
    <w:rsid w:val="0066731A"/>
    <w:rsid w:val="00667F35"/>
    <w:rsid w:val="00670F31"/>
    <w:rsid w:val="00671059"/>
    <w:rsid w:val="00671641"/>
    <w:rsid w:val="006725A3"/>
    <w:rsid w:val="00672728"/>
    <w:rsid w:val="0067353F"/>
    <w:rsid w:val="00673DF2"/>
    <w:rsid w:val="00673E32"/>
    <w:rsid w:val="00676794"/>
    <w:rsid w:val="00676D17"/>
    <w:rsid w:val="00680D80"/>
    <w:rsid w:val="00680E8E"/>
    <w:rsid w:val="00681963"/>
    <w:rsid w:val="00683DE5"/>
    <w:rsid w:val="00684201"/>
    <w:rsid w:val="00684426"/>
    <w:rsid w:val="00686716"/>
    <w:rsid w:val="00686C98"/>
    <w:rsid w:val="00686FF8"/>
    <w:rsid w:val="00687CA8"/>
    <w:rsid w:val="00690309"/>
    <w:rsid w:val="00690A95"/>
    <w:rsid w:val="006919CE"/>
    <w:rsid w:val="00691B0F"/>
    <w:rsid w:val="00693387"/>
    <w:rsid w:val="00693E71"/>
    <w:rsid w:val="00694874"/>
    <w:rsid w:val="006948F9"/>
    <w:rsid w:val="00695B34"/>
    <w:rsid w:val="0069686E"/>
    <w:rsid w:val="00696DDB"/>
    <w:rsid w:val="00697FF3"/>
    <w:rsid w:val="006A0F31"/>
    <w:rsid w:val="006A1103"/>
    <w:rsid w:val="006A2157"/>
    <w:rsid w:val="006A24E0"/>
    <w:rsid w:val="006A2B38"/>
    <w:rsid w:val="006A2DC0"/>
    <w:rsid w:val="006A33FA"/>
    <w:rsid w:val="006A3814"/>
    <w:rsid w:val="006A473D"/>
    <w:rsid w:val="006A5D78"/>
    <w:rsid w:val="006A6247"/>
    <w:rsid w:val="006A7BD7"/>
    <w:rsid w:val="006B022C"/>
    <w:rsid w:val="006B0726"/>
    <w:rsid w:val="006B13D0"/>
    <w:rsid w:val="006B183D"/>
    <w:rsid w:val="006B204E"/>
    <w:rsid w:val="006B3877"/>
    <w:rsid w:val="006B5ECA"/>
    <w:rsid w:val="006B6745"/>
    <w:rsid w:val="006B6AE3"/>
    <w:rsid w:val="006B6E11"/>
    <w:rsid w:val="006B7BFC"/>
    <w:rsid w:val="006C06F9"/>
    <w:rsid w:val="006C1095"/>
    <w:rsid w:val="006C207B"/>
    <w:rsid w:val="006C3033"/>
    <w:rsid w:val="006C3B0E"/>
    <w:rsid w:val="006C4285"/>
    <w:rsid w:val="006C46E4"/>
    <w:rsid w:val="006C4D06"/>
    <w:rsid w:val="006C5CEB"/>
    <w:rsid w:val="006C6090"/>
    <w:rsid w:val="006C6695"/>
    <w:rsid w:val="006C762B"/>
    <w:rsid w:val="006D001F"/>
    <w:rsid w:val="006D0B27"/>
    <w:rsid w:val="006D1BEA"/>
    <w:rsid w:val="006D2378"/>
    <w:rsid w:val="006D271B"/>
    <w:rsid w:val="006D2918"/>
    <w:rsid w:val="006D3107"/>
    <w:rsid w:val="006D52C7"/>
    <w:rsid w:val="006D5FEB"/>
    <w:rsid w:val="006D6AF5"/>
    <w:rsid w:val="006D6B59"/>
    <w:rsid w:val="006D7DBD"/>
    <w:rsid w:val="006E0773"/>
    <w:rsid w:val="006E0CC3"/>
    <w:rsid w:val="006E1897"/>
    <w:rsid w:val="006E22EB"/>
    <w:rsid w:val="006E2A5E"/>
    <w:rsid w:val="006E2DAE"/>
    <w:rsid w:val="006E3403"/>
    <w:rsid w:val="006E454F"/>
    <w:rsid w:val="006E48C8"/>
    <w:rsid w:val="006F000E"/>
    <w:rsid w:val="006F0238"/>
    <w:rsid w:val="006F0406"/>
    <w:rsid w:val="006F0740"/>
    <w:rsid w:val="006F09A4"/>
    <w:rsid w:val="006F0D41"/>
    <w:rsid w:val="006F12A7"/>
    <w:rsid w:val="006F1F1F"/>
    <w:rsid w:val="006F2F8D"/>
    <w:rsid w:val="006F3AC3"/>
    <w:rsid w:val="006F468D"/>
    <w:rsid w:val="006F4BF7"/>
    <w:rsid w:val="006F513D"/>
    <w:rsid w:val="006F540E"/>
    <w:rsid w:val="006F6855"/>
    <w:rsid w:val="00700802"/>
    <w:rsid w:val="0070085B"/>
    <w:rsid w:val="0070127C"/>
    <w:rsid w:val="007018D5"/>
    <w:rsid w:val="00701AF2"/>
    <w:rsid w:val="00702F9B"/>
    <w:rsid w:val="0070337F"/>
    <w:rsid w:val="0070349E"/>
    <w:rsid w:val="007034E4"/>
    <w:rsid w:val="00703D9B"/>
    <w:rsid w:val="00703F6C"/>
    <w:rsid w:val="00704CC1"/>
    <w:rsid w:val="00704E40"/>
    <w:rsid w:val="0070550B"/>
    <w:rsid w:val="007056AD"/>
    <w:rsid w:val="00705C68"/>
    <w:rsid w:val="007071B2"/>
    <w:rsid w:val="00707ABB"/>
    <w:rsid w:val="00710245"/>
    <w:rsid w:val="007102FB"/>
    <w:rsid w:val="00711791"/>
    <w:rsid w:val="007122A6"/>
    <w:rsid w:val="007122B8"/>
    <w:rsid w:val="00712685"/>
    <w:rsid w:val="00712C83"/>
    <w:rsid w:val="0071305A"/>
    <w:rsid w:val="00715C6D"/>
    <w:rsid w:val="00715F33"/>
    <w:rsid w:val="00716A6B"/>
    <w:rsid w:val="00716C0A"/>
    <w:rsid w:val="0072093A"/>
    <w:rsid w:val="00720EFA"/>
    <w:rsid w:val="00721E22"/>
    <w:rsid w:val="007228CF"/>
    <w:rsid w:val="007231C3"/>
    <w:rsid w:val="007260D0"/>
    <w:rsid w:val="00727C67"/>
    <w:rsid w:val="00730686"/>
    <w:rsid w:val="00730781"/>
    <w:rsid w:val="00730B57"/>
    <w:rsid w:val="0073103D"/>
    <w:rsid w:val="00731355"/>
    <w:rsid w:val="0073185A"/>
    <w:rsid w:val="0073206D"/>
    <w:rsid w:val="0073360F"/>
    <w:rsid w:val="00733AA9"/>
    <w:rsid w:val="007348ED"/>
    <w:rsid w:val="007363EF"/>
    <w:rsid w:val="007368BF"/>
    <w:rsid w:val="007377E3"/>
    <w:rsid w:val="007403E1"/>
    <w:rsid w:val="00741D61"/>
    <w:rsid w:val="00742B4B"/>
    <w:rsid w:val="007441CC"/>
    <w:rsid w:val="007442EC"/>
    <w:rsid w:val="00744EA4"/>
    <w:rsid w:val="00745017"/>
    <w:rsid w:val="00746C0F"/>
    <w:rsid w:val="00747F19"/>
    <w:rsid w:val="00750B14"/>
    <w:rsid w:val="00751256"/>
    <w:rsid w:val="00751496"/>
    <w:rsid w:val="007517F5"/>
    <w:rsid w:val="0075186A"/>
    <w:rsid w:val="00751D72"/>
    <w:rsid w:val="007529C0"/>
    <w:rsid w:val="00753675"/>
    <w:rsid w:val="007539D8"/>
    <w:rsid w:val="00753DAF"/>
    <w:rsid w:val="007552CF"/>
    <w:rsid w:val="00755C4D"/>
    <w:rsid w:val="0075603C"/>
    <w:rsid w:val="00756181"/>
    <w:rsid w:val="0075793F"/>
    <w:rsid w:val="00761AA6"/>
    <w:rsid w:val="00761B94"/>
    <w:rsid w:val="00761EA5"/>
    <w:rsid w:val="00761FEF"/>
    <w:rsid w:val="007620AC"/>
    <w:rsid w:val="00762F77"/>
    <w:rsid w:val="007644C7"/>
    <w:rsid w:val="00765B21"/>
    <w:rsid w:val="00766394"/>
    <w:rsid w:val="007672C5"/>
    <w:rsid w:val="007679B4"/>
    <w:rsid w:val="00770070"/>
    <w:rsid w:val="00770CF5"/>
    <w:rsid w:val="00771685"/>
    <w:rsid w:val="00771C48"/>
    <w:rsid w:val="007727F8"/>
    <w:rsid w:val="007728D6"/>
    <w:rsid w:val="00772DA9"/>
    <w:rsid w:val="00773325"/>
    <w:rsid w:val="00774454"/>
    <w:rsid w:val="00776674"/>
    <w:rsid w:val="00776B89"/>
    <w:rsid w:val="00777232"/>
    <w:rsid w:val="00777CCD"/>
    <w:rsid w:val="00781F61"/>
    <w:rsid w:val="00782043"/>
    <w:rsid w:val="00782F0B"/>
    <w:rsid w:val="0078358D"/>
    <w:rsid w:val="007835DA"/>
    <w:rsid w:val="007836A4"/>
    <w:rsid w:val="0078451B"/>
    <w:rsid w:val="00786D2A"/>
    <w:rsid w:val="00787D50"/>
    <w:rsid w:val="007903B0"/>
    <w:rsid w:val="0079191D"/>
    <w:rsid w:val="00791B59"/>
    <w:rsid w:val="00792FD5"/>
    <w:rsid w:val="00793083"/>
    <w:rsid w:val="007943E9"/>
    <w:rsid w:val="00794FEF"/>
    <w:rsid w:val="007951D5"/>
    <w:rsid w:val="00796105"/>
    <w:rsid w:val="00796E10"/>
    <w:rsid w:val="00797099"/>
    <w:rsid w:val="007973D7"/>
    <w:rsid w:val="00797984"/>
    <w:rsid w:val="007A00D9"/>
    <w:rsid w:val="007A00FF"/>
    <w:rsid w:val="007A25A3"/>
    <w:rsid w:val="007A3520"/>
    <w:rsid w:val="007A5630"/>
    <w:rsid w:val="007A5C89"/>
    <w:rsid w:val="007A735D"/>
    <w:rsid w:val="007B0846"/>
    <w:rsid w:val="007B0A2A"/>
    <w:rsid w:val="007B0AC7"/>
    <w:rsid w:val="007B0EA1"/>
    <w:rsid w:val="007B1085"/>
    <w:rsid w:val="007B2A80"/>
    <w:rsid w:val="007B4185"/>
    <w:rsid w:val="007B45E7"/>
    <w:rsid w:val="007B4B08"/>
    <w:rsid w:val="007B548C"/>
    <w:rsid w:val="007B5578"/>
    <w:rsid w:val="007B6964"/>
    <w:rsid w:val="007C04EA"/>
    <w:rsid w:val="007C055B"/>
    <w:rsid w:val="007C1229"/>
    <w:rsid w:val="007C15C5"/>
    <w:rsid w:val="007C1DA2"/>
    <w:rsid w:val="007C23AA"/>
    <w:rsid w:val="007C29C6"/>
    <w:rsid w:val="007C3202"/>
    <w:rsid w:val="007C39AC"/>
    <w:rsid w:val="007C493A"/>
    <w:rsid w:val="007C6CE8"/>
    <w:rsid w:val="007C73B0"/>
    <w:rsid w:val="007C7B10"/>
    <w:rsid w:val="007D04AB"/>
    <w:rsid w:val="007D1656"/>
    <w:rsid w:val="007D3813"/>
    <w:rsid w:val="007D3C62"/>
    <w:rsid w:val="007D4BA3"/>
    <w:rsid w:val="007D515B"/>
    <w:rsid w:val="007D5318"/>
    <w:rsid w:val="007D5787"/>
    <w:rsid w:val="007D6E6F"/>
    <w:rsid w:val="007D77F4"/>
    <w:rsid w:val="007D7978"/>
    <w:rsid w:val="007D7CC9"/>
    <w:rsid w:val="007D7F91"/>
    <w:rsid w:val="007E0401"/>
    <w:rsid w:val="007E0577"/>
    <w:rsid w:val="007E0FE9"/>
    <w:rsid w:val="007E16AD"/>
    <w:rsid w:val="007E2381"/>
    <w:rsid w:val="007E2CEA"/>
    <w:rsid w:val="007E309F"/>
    <w:rsid w:val="007E3A3E"/>
    <w:rsid w:val="007E4260"/>
    <w:rsid w:val="007E579E"/>
    <w:rsid w:val="007E5C52"/>
    <w:rsid w:val="007E6F59"/>
    <w:rsid w:val="007F0677"/>
    <w:rsid w:val="007F1416"/>
    <w:rsid w:val="007F176D"/>
    <w:rsid w:val="007F3797"/>
    <w:rsid w:val="007F388B"/>
    <w:rsid w:val="007F42E8"/>
    <w:rsid w:val="007F4E5F"/>
    <w:rsid w:val="007F59B7"/>
    <w:rsid w:val="007F5AEB"/>
    <w:rsid w:val="007F5B5F"/>
    <w:rsid w:val="007F5E5B"/>
    <w:rsid w:val="007F7C10"/>
    <w:rsid w:val="007F7DBA"/>
    <w:rsid w:val="0080160A"/>
    <w:rsid w:val="008020C8"/>
    <w:rsid w:val="008025DF"/>
    <w:rsid w:val="00802F95"/>
    <w:rsid w:val="00811BD4"/>
    <w:rsid w:val="00814FF1"/>
    <w:rsid w:val="00815419"/>
    <w:rsid w:val="00816328"/>
    <w:rsid w:val="00816348"/>
    <w:rsid w:val="008175B8"/>
    <w:rsid w:val="00817786"/>
    <w:rsid w:val="00820F16"/>
    <w:rsid w:val="0082271F"/>
    <w:rsid w:val="00823A06"/>
    <w:rsid w:val="00826AAB"/>
    <w:rsid w:val="008270ED"/>
    <w:rsid w:val="00827C9E"/>
    <w:rsid w:val="00827DE1"/>
    <w:rsid w:val="0083096A"/>
    <w:rsid w:val="008310E7"/>
    <w:rsid w:val="0083112B"/>
    <w:rsid w:val="00831C00"/>
    <w:rsid w:val="00831FA8"/>
    <w:rsid w:val="008327CB"/>
    <w:rsid w:val="00832B54"/>
    <w:rsid w:val="00832CE7"/>
    <w:rsid w:val="00834DE4"/>
    <w:rsid w:val="00834E68"/>
    <w:rsid w:val="008353B8"/>
    <w:rsid w:val="0083580B"/>
    <w:rsid w:val="00836D40"/>
    <w:rsid w:val="00837A1A"/>
    <w:rsid w:val="00840AE4"/>
    <w:rsid w:val="00840B61"/>
    <w:rsid w:val="00840D90"/>
    <w:rsid w:val="008416FD"/>
    <w:rsid w:val="008419BE"/>
    <w:rsid w:val="00841D7C"/>
    <w:rsid w:val="008428B6"/>
    <w:rsid w:val="00843CCB"/>
    <w:rsid w:val="00843F76"/>
    <w:rsid w:val="008440EC"/>
    <w:rsid w:val="0084452B"/>
    <w:rsid w:val="00844A0B"/>
    <w:rsid w:val="008458E6"/>
    <w:rsid w:val="00845B6B"/>
    <w:rsid w:val="00846474"/>
    <w:rsid w:val="0085181B"/>
    <w:rsid w:val="008542D2"/>
    <w:rsid w:val="00854485"/>
    <w:rsid w:val="008550C6"/>
    <w:rsid w:val="0085520E"/>
    <w:rsid w:val="008558C0"/>
    <w:rsid w:val="008567D8"/>
    <w:rsid w:val="00856AA7"/>
    <w:rsid w:val="00856DAC"/>
    <w:rsid w:val="00857271"/>
    <w:rsid w:val="008573E4"/>
    <w:rsid w:val="0085747B"/>
    <w:rsid w:val="0085750C"/>
    <w:rsid w:val="00860366"/>
    <w:rsid w:val="00860818"/>
    <w:rsid w:val="00861277"/>
    <w:rsid w:val="0086381B"/>
    <w:rsid w:val="00863C60"/>
    <w:rsid w:val="00864CCF"/>
    <w:rsid w:val="00864EC6"/>
    <w:rsid w:val="00865ADB"/>
    <w:rsid w:val="00865B4A"/>
    <w:rsid w:val="00865BAF"/>
    <w:rsid w:val="00866160"/>
    <w:rsid w:val="00866FB5"/>
    <w:rsid w:val="00867748"/>
    <w:rsid w:val="00867ACE"/>
    <w:rsid w:val="00867CE4"/>
    <w:rsid w:val="00871786"/>
    <w:rsid w:val="00871D35"/>
    <w:rsid w:val="00872FF0"/>
    <w:rsid w:val="00873FFC"/>
    <w:rsid w:val="0087419B"/>
    <w:rsid w:val="0087442E"/>
    <w:rsid w:val="00875B77"/>
    <w:rsid w:val="00877064"/>
    <w:rsid w:val="0087721E"/>
    <w:rsid w:val="00877BDB"/>
    <w:rsid w:val="00877E51"/>
    <w:rsid w:val="0088126A"/>
    <w:rsid w:val="00881933"/>
    <w:rsid w:val="0088291F"/>
    <w:rsid w:val="008833D7"/>
    <w:rsid w:val="00883B87"/>
    <w:rsid w:val="00884073"/>
    <w:rsid w:val="00884231"/>
    <w:rsid w:val="008843CC"/>
    <w:rsid w:val="008848CA"/>
    <w:rsid w:val="00885D0A"/>
    <w:rsid w:val="00886DDC"/>
    <w:rsid w:val="0089211B"/>
    <w:rsid w:val="008929A8"/>
    <w:rsid w:val="00892CBA"/>
    <w:rsid w:val="008935B4"/>
    <w:rsid w:val="00893B4D"/>
    <w:rsid w:val="008948C6"/>
    <w:rsid w:val="0089499C"/>
    <w:rsid w:val="0089505E"/>
    <w:rsid w:val="00895A85"/>
    <w:rsid w:val="00896168"/>
    <w:rsid w:val="00896543"/>
    <w:rsid w:val="008966AF"/>
    <w:rsid w:val="008978C4"/>
    <w:rsid w:val="008A07BB"/>
    <w:rsid w:val="008A0A2F"/>
    <w:rsid w:val="008A172F"/>
    <w:rsid w:val="008A3D02"/>
    <w:rsid w:val="008A462F"/>
    <w:rsid w:val="008A4A52"/>
    <w:rsid w:val="008A5744"/>
    <w:rsid w:val="008A67F1"/>
    <w:rsid w:val="008A7B4B"/>
    <w:rsid w:val="008A7BE1"/>
    <w:rsid w:val="008B08B4"/>
    <w:rsid w:val="008B33CA"/>
    <w:rsid w:val="008B3F63"/>
    <w:rsid w:val="008B4406"/>
    <w:rsid w:val="008B70A9"/>
    <w:rsid w:val="008C4147"/>
    <w:rsid w:val="008C4550"/>
    <w:rsid w:val="008C48BB"/>
    <w:rsid w:val="008C4C7B"/>
    <w:rsid w:val="008C54AB"/>
    <w:rsid w:val="008C66F4"/>
    <w:rsid w:val="008C6928"/>
    <w:rsid w:val="008D14B7"/>
    <w:rsid w:val="008D163F"/>
    <w:rsid w:val="008D19A9"/>
    <w:rsid w:val="008D1B6E"/>
    <w:rsid w:val="008D1DB0"/>
    <w:rsid w:val="008D333D"/>
    <w:rsid w:val="008D5678"/>
    <w:rsid w:val="008D5816"/>
    <w:rsid w:val="008D5F07"/>
    <w:rsid w:val="008D697A"/>
    <w:rsid w:val="008D6E20"/>
    <w:rsid w:val="008D71AA"/>
    <w:rsid w:val="008E19AB"/>
    <w:rsid w:val="008E1B21"/>
    <w:rsid w:val="008E1DAE"/>
    <w:rsid w:val="008E1F17"/>
    <w:rsid w:val="008E2880"/>
    <w:rsid w:val="008E2A86"/>
    <w:rsid w:val="008E4848"/>
    <w:rsid w:val="008E4C9E"/>
    <w:rsid w:val="008E5DCB"/>
    <w:rsid w:val="008E676A"/>
    <w:rsid w:val="008E6ED2"/>
    <w:rsid w:val="008E73EA"/>
    <w:rsid w:val="008E7605"/>
    <w:rsid w:val="008E76CF"/>
    <w:rsid w:val="008E781C"/>
    <w:rsid w:val="008F090F"/>
    <w:rsid w:val="008F0D5F"/>
    <w:rsid w:val="008F0DF3"/>
    <w:rsid w:val="008F1D51"/>
    <w:rsid w:val="008F2E4E"/>
    <w:rsid w:val="008F439E"/>
    <w:rsid w:val="008F4748"/>
    <w:rsid w:val="008F4A00"/>
    <w:rsid w:val="008F5117"/>
    <w:rsid w:val="008F5C60"/>
    <w:rsid w:val="008F5C8A"/>
    <w:rsid w:val="008F6CCC"/>
    <w:rsid w:val="008F6E87"/>
    <w:rsid w:val="008F6F5D"/>
    <w:rsid w:val="009005B7"/>
    <w:rsid w:val="0090183C"/>
    <w:rsid w:val="00902585"/>
    <w:rsid w:val="00903297"/>
    <w:rsid w:val="009038A4"/>
    <w:rsid w:val="00903C7E"/>
    <w:rsid w:val="00904362"/>
    <w:rsid w:val="00904BE2"/>
    <w:rsid w:val="00904DE0"/>
    <w:rsid w:val="00906258"/>
    <w:rsid w:val="00906630"/>
    <w:rsid w:val="00906B1E"/>
    <w:rsid w:val="009110EB"/>
    <w:rsid w:val="00911499"/>
    <w:rsid w:val="00911DAE"/>
    <w:rsid w:val="0091207F"/>
    <w:rsid w:val="00913CF9"/>
    <w:rsid w:val="00914696"/>
    <w:rsid w:val="00914FB7"/>
    <w:rsid w:val="00916166"/>
    <w:rsid w:val="009166D4"/>
    <w:rsid w:val="00917E28"/>
    <w:rsid w:val="00920B0A"/>
    <w:rsid w:val="0092138D"/>
    <w:rsid w:val="0092345C"/>
    <w:rsid w:val="00924285"/>
    <w:rsid w:val="00925076"/>
    <w:rsid w:val="009252FA"/>
    <w:rsid w:val="009255A6"/>
    <w:rsid w:val="009255E7"/>
    <w:rsid w:val="009267C9"/>
    <w:rsid w:val="00926A03"/>
    <w:rsid w:val="009271A3"/>
    <w:rsid w:val="009307AD"/>
    <w:rsid w:val="00931153"/>
    <w:rsid w:val="00932090"/>
    <w:rsid w:val="00932917"/>
    <w:rsid w:val="009341ED"/>
    <w:rsid w:val="009349BD"/>
    <w:rsid w:val="009350C7"/>
    <w:rsid w:val="00935B8B"/>
    <w:rsid w:val="009361D9"/>
    <w:rsid w:val="00936D46"/>
    <w:rsid w:val="00937AC2"/>
    <w:rsid w:val="00937CEF"/>
    <w:rsid w:val="00940014"/>
    <w:rsid w:val="00940F44"/>
    <w:rsid w:val="00941151"/>
    <w:rsid w:val="0094464D"/>
    <w:rsid w:val="00946668"/>
    <w:rsid w:val="009469B6"/>
    <w:rsid w:val="009471D9"/>
    <w:rsid w:val="0094735C"/>
    <w:rsid w:val="0095057E"/>
    <w:rsid w:val="00951288"/>
    <w:rsid w:val="009515BB"/>
    <w:rsid w:val="00951D99"/>
    <w:rsid w:val="00952897"/>
    <w:rsid w:val="00952E7C"/>
    <w:rsid w:val="00954391"/>
    <w:rsid w:val="00954900"/>
    <w:rsid w:val="00955253"/>
    <w:rsid w:val="00955D83"/>
    <w:rsid w:val="00956775"/>
    <w:rsid w:val="0095750F"/>
    <w:rsid w:val="0095784C"/>
    <w:rsid w:val="009620E7"/>
    <w:rsid w:val="00962361"/>
    <w:rsid w:val="00963A88"/>
    <w:rsid w:val="00963EB7"/>
    <w:rsid w:val="0096404A"/>
    <w:rsid w:val="00964810"/>
    <w:rsid w:val="009649D5"/>
    <w:rsid w:val="00964A30"/>
    <w:rsid w:val="00965086"/>
    <w:rsid w:val="00965672"/>
    <w:rsid w:val="00965E7D"/>
    <w:rsid w:val="00966A3C"/>
    <w:rsid w:val="009707F0"/>
    <w:rsid w:val="00971E34"/>
    <w:rsid w:val="009733B0"/>
    <w:rsid w:val="0097398D"/>
    <w:rsid w:val="00973EFD"/>
    <w:rsid w:val="00974D5B"/>
    <w:rsid w:val="00974D7D"/>
    <w:rsid w:val="00976786"/>
    <w:rsid w:val="0097753A"/>
    <w:rsid w:val="00977686"/>
    <w:rsid w:val="00980544"/>
    <w:rsid w:val="009807F1"/>
    <w:rsid w:val="00980DA1"/>
    <w:rsid w:val="0098298B"/>
    <w:rsid w:val="00982A87"/>
    <w:rsid w:val="00982C51"/>
    <w:rsid w:val="009830FF"/>
    <w:rsid w:val="00983615"/>
    <w:rsid w:val="0098399E"/>
    <w:rsid w:val="00985B68"/>
    <w:rsid w:val="00985E42"/>
    <w:rsid w:val="00985E65"/>
    <w:rsid w:val="00985F0E"/>
    <w:rsid w:val="009867E0"/>
    <w:rsid w:val="00986B51"/>
    <w:rsid w:val="009871FC"/>
    <w:rsid w:val="0098757A"/>
    <w:rsid w:val="0098784D"/>
    <w:rsid w:val="00987D52"/>
    <w:rsid w:val="00991084"/>
    <w:rsid w:val="0099305D"/>
    <w:rsid w:val="0099487A"/>
    <w:rsid w:val="00995A43"/>
    <w:rsid w:val="00995DEF"/>
    <w:rsid w:val="009969C5"/>
    <w:rsid w:val="00996D72"/>
    <w:rsid w:val="009A1524"/>
    <w:rsid w:val="009A165F"/>
    <w:rsid w:val="009A194A"/>
    <w:rsid w:val="009A2162"/>
    <w:rsid w:val="009A45FB"/>
    <w:rsid w:val="009A5507"/>
    <w:rsid w:val="009A5612"/>
    <w:rsid w:val="009B0D15"/>
    <w:rsid w:val="009B2065"/>
    <w:rsid w:val="009B28C2"/>
    <w:rsid w:val="009B3B90"/>
    <w:rsid w:val="009B4CFA"/>
    <w:rsid w:val="009B5386"/>
    <w:rsid w:val="009C00EE"/>
    <w:rsid w:val="009C0698"/>
    <w:rsid w:val="009C1E5A"/>
    <w:rsid w:val="009C2BD8"/>
    <w:rsid w:val="009C594F"/>
    <w:rsid w:val="009C5F13"/>
    <w:rsid w:val="009C7488"/>
    <w:rsid w:val="009D06B3"/>
    <w:rsid w:val="009D1B60"/>
    <w:rsid w:val="009D33E9"/>
    <w:rsid w:val="009D4528"/>
    <w:rsid w:val="009D4CF9"/>
    <w:rsid w:val="009D57C2"/>
    <w:rsid w:val="009D73AA"/>
    <w:rsid w:val="009E0B54"/>
    <w:rsid w:val="009E1109"/>
    <w:rsid w:val="009E1A0D"/>
    <w:rsid w:val="009E1CD1"/>
    <w:rsid w:val="009E1DA2"/>
    <w:rsid w:val="009E23E7"/>
    <w:rsid w:val="009E33EC"/>
    <w:rsid w:val="009E3656"/>
    <w:rsid w:val="009E369B"/>
    <w:rsid w:val="009E4643"/>
    <w:rsid w:val="009E4B2C"/>
    <w:rsid w:val="009E609F"/>
    <w:rsid w:val="009F3B15"/>
    <w:rsid w:val="009F51E8"/>
    <w:rsid w:val="009F5610"/>
    <w:rsid w:val="009F5772"/>
    <w:rsid w:val="009F61D5"/>
    <w:rsid w:val="009F663D"/>
    <w:rsid w:val="00A00225"/>
    <w:rsid w:val="00A006FC"/>
    <w:rsid w:val="00A01987"/>
    <w:rsid w:val="00A02099"/>
    <w:rsid w:val="00A02322"/>
    <w:rsid w:val="00A02993"/>
    <w:rsid w:val="00A0336E"/>
    <w:rsid w:val="00A04ACF"/>
    <w:rsid w:val="00A1116C"/>
    <w:rsid w:val="00A115DA"/>
    <w:rsid w:val="00A11B4F"/>
    <w:rsid w:val="00A11F22"/>
    <w:rsid w:val="00A12355"/>
    <w:rsid w:val="00A12F65"/>
    <w:rsid w:val="00A13E16"/>
    <w:rsid w:val="00A14080"/>
    <w:rsid w:val="00A15102"/>
    <w:rsid w:val="00A16282"/>
    <w:rsid w:val="00A16382"/>
    <w:rsid w:val="00A16F79"/>
    <w:rsid w:val="00A17091"/>
    <w:rsid w:val="00A171A6"/>
    <w:rsid w:val="00A17CAC"/>
    <w:rsid w:val="00A2114C"/>
    <w:rsid w:val="00A214F5"/>
    <w:rsid w:val="00A246A2"/>
    <w:rsid w:val="00A24F03"/>
    <w:rsid w:val="00A262C9"/>
    <w:rsid w:val="00A269EF"/>
    <w:rsid w:val="00A26B7E"/>
    <w:rsid w:val="00A303CC"/>
    <w:rsid w:val="00A30DF5"/>
    <w:rsid w:val="00A311D2"/>
    <w:rsid w:val="00A31F8C"/>
    <w:rsid w:val="00A32D60"/>
    <w:rsid w:val="00A3495F"/>
    <w:rsid w:val="00A34B2D"/>
    <w:rsid w:val="00A3627A"/>
    <w:rsid w:val="00A409D5"/>
    <w:rsid w:val="00A40D97"/>
    <w:rsid w:val="00A4207D"/>
    <w:rsid w:val="00A42ABE"/>
    <w:rsid w:val="00A43426"/>
    <w:rsid w:val="00A43562"/>
    <w:rsid w:val="00A43A2F"/>
    <w:rsid w:val="00A45F7B"/>
    <w:rsid w:val="00A460CA"/>
    <w:rsid w:val="00A5066B"/>
    <w:rsid w:val="00A5070B"/>
    <w:rsid w:val="00A50895"/>
    <w:rsid w:val="00A51406"/>
    <w:rsid w:val="00A51C60"/>
    <w:rsid w:val="00A52949"/>
    <w:rsid w:val="00A53DCB"/>
    <w:rsid w:val="00A543AA"/>
    <w:rsid w:val="00A5524C"/>
    <w:rsid w:val="00A55327"/>
    <w:rsid w:val="00A56D49"/>
    <w:rsid w:val="00A6045A"/>
    <w:rsid w:val="00A6082A"/>
    <w:rsid w:val="00A61144"/>
    <w:rsid w:val="00A61C42"/>
    <w:rsid w:val="00A62874"/>
    <w:rsid w:val="00A639F1"/>
    <w:rsid w:val="00A63A5D"/>
    <w:rsid w:val="00A6405A"/>
    <w:rsid w:val="00A64B3E"/>
    <w:rsid w:val="00A64EEC"/>
    <w:rsid w:val="00A6560B"/>
    <w:rsid w:val="00A659D6"/>
    <w:rsid w:val="00A65D42"/>
    <w:rsid w:val="00A701A6"/>
    <w:rsid w:val="00A71574"/>
    <w:rsid w:val="00A71C0E"/>
    <w:rsid w:val="00A723FE"/>
    <w:rsid w:val="00A72A20"/>
    <w:rsid w:val="00A730E5"/>
    <w:rsid w:val="00A73C6A"/>
    <w:rsid w:val="00A740E2"/>
    <w:rsid w:val="00A7450D"/>
    <w:rsid w:val="00A75252"/>
    <w:rsid w:val="00A754A4"/>
    <w:rsid w:val="00A75C42"/>
    <w:rsid w:val="00A75DE3"/>
    <w:rsid w:val="00A75FAD"/>
    <w:rsid w:val="00A76CF0"/>
    <w:rsid w:val="00A775CF"/>
    <w:rsid w:val="00A804CE"/>
    <w:rsid w:val="00A80DAD"/>
    <w:rsid w:val="00A80E15"/>
    <w:rsid w:val="00A816C7"/>
    <w:rsid w:val="00A8251B"/>
    <w:rsid w:val="00A8292F"/>
    <w:rsid w:val="00A83A32"/>
    <w:rsid w:val="00A8788A"/>
    <w:rsid w:val="00A900D9"/>
    <w:rsid w:val="00A91877"/>
    <w:rsid w:val="00A927BC"/>
    <w:rsid w:val="00A9333A"/>
    <w:rsid w:val="00A93CE2"/>
    <w:rsid w:val="00A95580"/>
    <w:rsid w:val="00A95D4B"/>
    <w:rsid w:val="00A95DF9"/>
    <w:rsid w:val="00A960CD"/>
    <w:rsid w:val="00A97954"/>
    <w:rsid w:val="00AA00F6"/>
    <w:rsid w:val="00AA01F0"/>
    <w:rsid w:val="00AA031F"/>
    <w:rsid w:val="00AA0751"/>
    <w:rsid w:val="00AA0892"/>
    <w:rsid w:val="00AA0A18"/>
    <w:rsid w:val="00AA0EAA"/>
    <w:rsid w:val="00AA0FB1"/>
    <w:rsid w:val="00AA12E1"/>
    <w:rsid w:val="00AA2248"/>
    <w:rsid w:val="00AA2258"/>
    <w:rsid w:val="00AA2A3C"/>
    <w:rsid w:val="00AA4A17"/>
    <w:rsid w:val="00AA6460"/>
    <w:rsid w:val="00AA7D91"/>
    <w:rsid w:val="00AB08B0"/>
    <w:rsid w:val="00AB1592"/>
    <w:rsid w:val="00AB15C0"/>
    <w:rsid w:val="00AB1E3E"/>
    <w:rsid w:val="00AB33B6"/>
    <w:rsid w:val="00AB39EA"/>
    <w:rsid w:val="00AB5CE8"/>
    <w:rsid w:val="00AB7542"/>
    <w:rsid w:val="00AB77F6"/>
    <w:rsid w:val="00AC0162"/>
    <w:rsid w:val="00AC26DF"/>
    <w:rsid w:val="00AC2CA8"/>
    <w:rsid w:val="00AC2F57"/>
    <w:rsid w:val="00AC3373"/>
    <w:rsid w:val="00AC34F1"/>
    <w:rsid w:val="00AC3EAA"/>
    <w:rsid w:val="00AC41FC"/>
    <w:rsid w:val="00AC4FFE"/>
    <w:rsid w:val="00AC52EB"/>
    <w:rsid w:val="00AC678D"/>
    <w:rsid w:val="00AC7EBE"/>
    <w:rsid w:val="00AC7FC1"/>
    <w:rsid w:val="00AD04FC"/>
    <w:rsid w:val="00AD091E"/>
    <w:rsid w:val="00AD115B"/>
    <w:rsid w:val="00AD1365"/>
    <w:rsid w:val="00AD19D2"/>
    <w:rsid w:val="00AD2835"/>
    <w:rsid w:val="00AD2CBD"/>
    <w:rsid w:val="00AD2EB2"/>
    <w:rsid w:val="00AD36ED"/>
    <w:rsid w:val="00AD3ABC"/>
    <w:rsid w:val="00AD3B22"/>
    <w:rsid w:val="00AD4D17"/>
    <w:rsid w:val="00AD529E"/>
    <w:rsid w:val="00AD54CA"/>
    <w:rsid w:val="00AD6DAF"/>
    <w:rsid w:val="00AE3870"/>
    <w:rsid w:val="00AE3FFA"/>
    <w:rsid w:val="00AE4029"/>
    <w:rsid w:val="00AE4054"/>
    <w:rsid w:val="00AE411F"/>
    <w:rsid w:val="00AE5CFF"/>
    <w:rsid w:val="00AE5ECB"/>
    <w:rsid w:val="00AE62C1"/>
    <w:rsid w:val="00AE642E"/>
    <w:rsid w:val="00AE6B73"/>
    <w:rsid w:val="00AF05A5"/>
    <w:rsid w:val="00AF165F"/>
    <w:rsid w:val="00AF1CA7"/>
    <w:rsid w:val="00AF29DF"/>
    <w:rsid w:val="00AF2DC0"/>
    <w:rsid w:val="00AF3AD4"/>
    <w:rsid w:val="00AF4B96"/>
    <w:rsid w:val="00AF4DF9"/>
    <w:rsid w:val="00AF5EE1"/>
    <w:rsid w:val="00AF77EE"/>
    <w:rsid w:val="00B007ED"/>
    <w:rsid w:val="00B01CFF"/>
    <w:rsid w:val="00B01DCA"/>
    <w:rsid w:val="00B02451"/>
    <w:rsid w:val="00B02DE3"/>
    <w:rsid w:val="00B035B2"/>
    <w:rsid w:val="00B03D59"/>
    <w:rsid w:val="00B054BC"/>
    <w:rsid w:val="00B059D8"/>
    <w:rsid w:val="00B06995"/>
    <w:rsid w:val="00B06CB6"/>
    <w:rsid w:val="00B0711C"/>
    <w:rsid w:val="00B104E2"/>
    <w:rsid w:val="00B1084B"/>
    <w:rsid w:val="00B10D08"/>
    <w:rsid w:val="00B10EB7"/>
    <w:rsid w:val="00B12F93"/>
    <w:rsid w:val="00B143CB"/>
    <w:rsid w:val="00B14985"/>
    <w:rsid w:val="00B168F8"/>
    <w:rsid w:val="00B16F6C"/>
    <w:rsid w:val="00B16FD4"/>
    <w:rsid w:val="00B20B31"/>
    <w:rsid w:val="00B20BEC"/>
    <w:rsid w:val="00B21149"/>
    <w:rsid w:val="00B21393"/>
    <w:rsid w:val="00B2143E"/>
    <w:rsid w:val="00B214BB"/>
    <w:rsid w:val="00B2151B"/>
    <w:rsid w:val="00B217D2"/>
    <w:rsid w:val="00B21BC2"/>
    <w:rsid w:val="00B22B34"/>
    <w:rsid w:val="00B22D61"/>
    <w:rsid w:val="00B23BF1"/>
    <w:rsid w:val="00B240DE"/>
    <w:rsid w:val="00B24190"/>
    <w:rsid w:val="00B24B9F"/>
    <w:rsid w:val="00B251FA"/>
    <w:rsid w:val="00B26122"/>
    <w:rsid w:val="00B261C5"/>
    <w:rsid w:val="00B263AF"/>
    <w:rsid w:val="00B30904"/>
    <w:rsid w:val="00B312E2"/>
    <w:rsid w:val="00B31BC4"/>
    <w:rsid w:val="00B326CE"/>
    <w:rsid w:val="00B331FA"/>
    <w:rsid w:val="00B33EA6"/>
    <w:rsid w:val="00B354B9"/>
    <w:rsid w:val="00B35931"/>
    <w:rsid w:val="00B35BD7"/>
    <w:rsid w:val="00B35DA1"/>
    <w:rsid w:val="00B36969"/>
    <w:rsid w:val="00B37678"/>
    <w:rsid w:val="00B40979"/>
    <w:rsid w:val="00B415D1"/>
    <w:rsid w:val="00B44F3F"/>
    <w:rsid w:val="00B4527C"/>
    <w:rsid w:val="00B45623"/>
    <w:rsid w:val="00B46CBC"/>
    <w:rsid w:val="00B47E8F"/>
    <w:rsid w:val="00B5082F"/>
    <w:rsid w:val="00B508B8"/>
    <w:rsid w:val="00B51212"/>
    <w:rsid w:val="00B516BE"/>
    <w:rsid w:val="00B522F5"/>
    <w:rsid w:val="00B52DD8"/>
    <w:rsid w:val="00B52E41"/>
    <w:rsid w:val="00B530BC"/>
    <w:rsid w:val="00B5414F"/>
    <w:rsid w:val="00B54273"/>
    <w:rsid w:val="00B60D4B"/>
    <w:rsid w:val="00B612BE"/>
    <w:rsid w:val="00B613AD"/>
    <w:rsid w:val="00B613FC"/>
    <w:rsid w:val="00B61753"/>
    <w:rsid w:val="00B6298E"/>
    <w:rsid w:val="00B62A72"/>
    <w:rsid w:val="00B653FC"/>
    <w:rsid w:val="00B658FB"/>
    <w:rsid w:val="00B665B2"/>
    <w:rsid w:val="00B66BDF"/>
    <w:rsid w:val="00B66C29"/>
    <w:rsid w:val="00B66CC0"/>
    <w:rsid w:val="00B70B42"/>
    <w:rsid w:val="00B71941"/>
    <w:rsid w:val="00B72F67"/>
    <w:rsid w:val="00B737F8"/>
    <w:rsid w:val="00B76AF7"/>
    <w:rsid w:val="00B76EEE"/>
    <w:rsid w:val="00B777D0"/>
    <w:rsid w:val="00B77EB1"/>
    <w:rsid w:val="00B80594"/>
    <w:rsid w:val="00B80B76"/>
    <w:rsid w:val="00B80D3C"/>
    <w:rsid w:val="00B811CE"/>
    <w:rsid w:val="00B814C8"/>
    <w:rsid w:val="00B83D1E"/>
    <w:rsid w:val="00B84820"/>
    <w:rsid w:val="00B84A9C"/>
    <w:rsid w:val="00B84B91"/>
    <w:rsid w:val="00B84F7B"/>
    <w:rsid w:val="00B854D4"/>
    <w:rsid w:val="00B86A47"/>
    <w:rsid w:val="00B87677"/>
    <w:rsid w:val="00B93290"/>
    <w:rsid w:val="00B959C0"/>
    <w:rsid w:val="00B95A78"/>
    <w:rsid w:val="00B961D3"/>
    <w:rsid w:val="00B965BF"/>
    <w:rsid w:val="00B97B54"/>
    <w:rsid w:val="00BA13F9"/>
    <w:rsid w:val="00BA145F"/>
    <w:rsid w:val="00BA1D14"/>
    <w:rsid w:val="00BA2400"/>
    <w:rsid w:val="00BA2A6E"/>
    <w:rsid w:val="00BA35E4"/>
    <w:rsid w:val="00BA4345"/>
    <w:rsid w:val="00BA6749"/>
    <w:rsid w:val="00BA691E"/>
    <w:rsid w:val="00BA6D62"/>
    <w:rsid w:val="00BB1091"/>
    <w:rsid w:val="00BB26FC"/>
    <w:rsid w:val="00BB356E"/>
    <w:rsid w:val="00BB3B05"/>
    <w:rsid w:val="00BB4999"/>
    <w:rsid w:val="00BB5432"/>
    <w:rsid w:val="00BB5D08"/>
    <w:rsid w:val="00BB6FCA"/>
    <w:rsid w:val="00BB71B2"/>
    <w:rsid w:val="00BB7383"/>
    <w:rsid w:val="00BB7429"/>
    <w:rsid w:val="00BB7B04"/>
    <w:rsid w:val="00BB7E66"/>
    <w:rsid w:val="00BB7EF9"/>
    <w:rsid w:val="00BC0CF9"/>
    <w:rsid w:val="00BC1A28"/>
    <w:rsid w:val="00BC1DBA"/>
    <w:rsid w:val="00BC2527"/>
    <w:rsid w:val="00BC31AB"/>
    <w:rsid w:val="00BC5564"/>
    <w:rsid w:val="00BC6C88"/>
    <w:rsid w:val="00BC6F35"/>
    <w:rsid w:val="00BC709D"/>
    <w:rsid w:val="00BC728E"/>
    <w:rsid w:val="00BC7E21"/>
    <w:rsid w:val="00BD025B"/>
    <w:rsid w:val="00BD0612"/>
    <w:rsid w:val="00BD0CB7"/>
    <w:rsid w:val="00BD0DF7"/>
    <w:rsid w:val="00BD16A7"/>
    <w:rsid w:val="00BD1A65"/>
    <w:rsid w:val="00BD2074"/>
    <w:rsid w:val="00BD25B6"/>
    <w:rsid w:val="00BD2768"/>
    <w:rsid w:val="00BD2F21"/>
    <w:rsid w:val="00BD5533"/>
    <w:rsid w:val="00BD5C87"/>
    <w:rsid w:val="00BD5EF5"/>
    <w:rsid w:val="00BD616C"/>
    <w:rsid w:val="00BD67F6"/>
    <w:rsid w:val="00BD7644"/>
    <w:rsid w:val="00BD76D4"/>
    <w:rsid w:val="00BD7F3E"/>
    <w:rsid w:val="00BE09D2"/>
    <w:rsid w:val="00BE0C4A"/>
    <w:rsid w:val="00BE1084"/>
    <w:rsid w:val="00BE11FE"/>
    <w:rsid w:val="00BE17A8"/>
    <w:rsid w:val="00BE1F1A"/>
    <w:rsid w:val="00BE446D"/>
    <w:rsid w:val="00BE509B"/>
    <w:rsid w:val="00BE55C6"/>
    <w:rsid w:val="00BE5DC7"/>
    <w:rsid w:val="00BE671E"/>
    <w:rsid w:val="00BE7531"/>
    <w:rsid w:val="00BE754C"/>
    <w:rsid w:val="00BE774E"/>
    <w:rsid w:val="00BF0C25"/>
    <w:rsid w:val="00BF0EFE"/>
    <w:rsid w:val="00BF129A"/>
    <w:rsid w:val="00BF2F21"/>
    <w:rsid w:val="00BF32CF"/>
    <w:rsid w:val="00BF34FA"/>
    <w:rsid w:val="00BF38A9"/>
    <w:rsid w:val="00BF4522"/>
    <w:rsid w:val="00BF5290"/>
    <w:rsid w:val="00BF73D4"/>
    <w:rsid w:val="00C00B37"/>
    <w:rsid w:val="00C00F6C"/>
    <w:rsid w:val="00C010EB"/>
    <w:rsid w:val="00C012C2"/>
    <w:rsid w:val="00C02930"/>
    <w:rsid w:val="00C03FE4"/>
    <w:rsid w:val="00C0507E"/>
    <w:rsid w:val="00C05156"/>
    <w:rsid w:val="00C0709B"/>
    <w:rsid w:val="00C072FE"/>
    <w:rsid w:val="00C10AF7"/>
    <w:rsid w:val="00C11302"/>
    <w:rsid w:val="00C13572"/>
    <w:rsid w:val="00C13A1C"/>
    <w:rsid w:val="00C13FAA"/>
    <w:rsid w:val="00C15711"/>
    <w:rsid w:val="00C16E11"/>
    <w:rsid w:val="00C16E96"/>
    <w:rsid w:val="00C20831"/>
    <w:rsid w:val="00C20C17"/>
    <w:rsid w:val="00C22ADB"/>
    <w:rsid w:val="00C23439"/>
    <w:rsid w:val="00C23BDF"/>
    <w:rsid w:val="00C24057"/>
    <w:rsid w:val="00C26908"/>
    <w:rsid w:val="00C26C5F"/>
    <w:rsid w:val="00C30163"/>
    <w:rsid w:val="00C301C0"/>
    <w:rsid w:val="00C30236"/>
    <w:rsid w:val="00C31007"/>
    <w:rsid w:val="00C3117C"/>
    <w:rsid w:val="00C32425"/>
    <w:rsid w:val="00C330B3"/>
    <w:rsid w:val="00C33E32"/>
    <w:rsid w:val="00C34296"/>
    <w:rsid w:val="00C35E4C"/>
    <w:rsid w:val="00C362B9"/>
    <w:rsid w:val="00C363B2"/>
    <w:rsid w:val="00C36A5D"/>
    <w:rsid w:val="00C3734D"/>
    <w:rsid w:val="00C37654"/>
    <w:rsid w:val="00C40269"/>
    <w:rsid w:val="00C40556"/>
    <w:rsid w:val="00C40DFF"/>
    <w:rsid w:val="00C40F5A"/>
    <w:rsid w:val="00C4184B"/>
    <w:rsid w:val="00C41EDB"/>
    <w:rsid w:val="00C4214C"/>
    <w:rsid w:val="00C43AC6"/>
    <w:rsid w:val="00C44946"/>
    <w:rsid w:val="00C454CF"/>
    <w:rsid w:val="00C45A73"/>
    <w:rsid w:val="00C474EA"/>
    <w:rsid w:val="00C509BE"/>
    <w:rsid w:val="00C5432B"/>
    <w:rsid w:val="00C55454"/>
    <w:rsid w:val="00C56081"/>
    <w:rsid w:val="00C56E21"/>
    <w:rsid w:val="00C574BF"/>
    <w:rsid w:val="00C57FE6"/>
    <w:rsid w:val="00C61E5B"/>
    <w:rsid w:val="00C626BC"/>
    <w:rsid w:val="00C63C28"/>
    <w:rsid w:val="00C63D1B"/>
    <w:rsid w:val="00C63D56"/>
    <w:rsid w:val="00C64AAA"/>
    <w:rsid w:val="00C64ECC"/>
    <w:rsid w:val="00C65270"/>
    <w:rsid w:val="00C6571B"/>
    <w:rsid w:val="00C65862"/>
    <w:rsid w:val="00C66A66"/>
    <w:rsid w:val="00C66B40"/>
    <w:rsid w:val="00C67AF1"/>
    <w:rsid w:val="00C7026E"/>
    <w:rsid w:val="00C70E8C"/>
    <w:rsid w:val="00C72832"/>
    <w:rsid w:val="00C73167"/>
    <w:rsid w:val="00C73B0B"/>
    <w:rsid w:val="00C744AA"/>
    <w:rsid w:val="00C74B77"/>
    <w:rsid w:val="00C75788"/>
    <w:rsid w:val="00C7621A"/>
    <w:rsid w:val="00C76708"/>
    <w:rsid w:val="00C7705C"/>
    <w:rsid w:val="00C77B9D"/>
    <w:rsid w:val="00C80551"/>
    <w:rsid w:val="00C83463"/>
    <w:rsid w:val="00C838A4"/>
    <w:rsid w:val="00C83904"/>
    <w:rsid w:val="00C85506"/>
    <w:rsid w:val="00C867A0"/>
    <w:rsid w:val="00C87D63"/>
    <w:rsid w:val="00C87F6B"/>
    <w:rsid w:val="00C921EF"/>
    <w:rsid w:val="00C9339B"/>
    <w:rsid w:val="00C95C30"/>
    <w:rsid w:val="00C96794"/>
    <w:rsid w:val="00C97A39"/>
    <w:rsid w:val="00CA02A5"/>
    <w:rsid w:val="00CA1281"/>
    <w:rsid w:val="00CA248C"/>
    <w:rsid w:val="00CA2A3A"/>
    <w:rsid w:val="00CA2BB9"/>
    <w:rsid w:val="00CA3B6C"/>
    <w:rsid w:val="00CA4C16"/>
    <w:rsid w:val="00CA5882"/>
    <w:rsid w:val="00CA5EC7"/>
    <w:rsid w:val="00CA5FAC"/>
    <w:rsid w:val="00CA69B8"/>
    <w:rsid w:val="00CA7D1F"/>
    <w:rsid w:val="00CB0723"/>
    <w:rsid w:val="00CB09F0"/>
    <w:rsid w:val="00CB0BA9"/>
    <w:rsid w:val="00CB163B"/>
    <w:rsid w:val="00CB188F"/>
    <w:rsid w:val="00CB3B63"/>
    <w:rsid w:val="00CB40CA"/>
    <w:rsid w:val="00CB51DA"/>
    <w:rsid w:val="00CB601B"/>
    <w:rsid w:val="00CB6727"/>
    <w:rsid w:val="00CC0DED"/>
    <w:rsid w:val="00CC0EB9"/>
    <w:rsid w:val="00CC2633"/>
    <w:rsid w:val="00CC27F1"/>
    <w:rsid w:val="00CC2BE7"/>
    <w:rsid w:val="00CC4964"/>
    <w:rsid w:val="00CC5893"/>
    <w:rsid w:val="00CD1B42"/>
    <w:rsid w:val="00CD25F1"/>
    <w:rsid w:val="00CD51F3"/>
    <w:rsid w:val="00CD5220"/>
    <w:rsid w:val="00CD6362"/>
    <w:rsid w:val="00CD6ECB"/>
    <w:rsid w:val="00CD72BD"/>
    <w:rsid w:val="00CE004A"/>
    <w:rsid w:val="00CE0225"/>
    <w:rsid w:val="00CE116B"/>
    <w:rsid w:val="00CE163E"/>
    <w:rsid w:val="00CE17CD"/>
    <w:rsid w:val="00CE29A8"/>
    <w:rsid w:val="00CE2C5E"/>
    <w:rsid w:val="00CE2D8F"/>
    <w:rsid w:val="00CE2F9D"/>
    <w:rsid w:val="00CE4522"/>
    <w:rsid w:val="00CE53E3"/>
    <w:rsid w:val="00CE561A"/>
    <w:rsid w:val="00CE5BAB"/>
    <w:rsid w:val="00CE6460"/>
    <w:rsid w:val="00CE7DC4"/>
    <w:rsid w:val="00CF05A1"/>
    <w:rsid w:val="00CF1790"/>
    <w:rsid w:val="00CF18AF"/>
    <w:rsid w:val="00CF4643"/>
    <w:rsid w:val="00CF4DCE"/>
    <w:rsid w:val="00CF5F29"/>
    <w:rsid w:val="00CF600A"/>
    <w:rsid w:val="00CF6192"/>
    <w:rsid w:val="00CF6221"/>
    <w:rsid w:val="00CF67D4"/>
    <w:rsid w:val="00CF6E52"/>
    <w:rsid w:val="00CF7072"/>
    <w:rsid w:val="00D011BA"/>
    <w:rsid w:val="00D02734"/>
    <w:rsid w:val="00D0389A"/>
    <w:rsid w:val="00D048F2"/>
    <w:rsid w:val="00D051A9"/>
    <w:rsid w:val="00D05EC4"/>
    <w:rsid w:val="00D0619A"/>
    <w:rsid w:val="00D07607"/>
    <w:rsid w:val="00D076D5"/>
    <w:rsid w:val="00D1008E"/>
    <w:rsid w:val="00D11D62"/>
    <w:rsid w:val="00D121F0"/>
    <w:rsid w:val="00D12BDB"/>
    <w:rsid w:val="00D12C74"/>
    <w:rsid w:val="00D13014"/>
    <w:rsid w:val="00D13524"/>
    <w:rsid w:val="00D15B03"/>
    <w:rsid w:val="00D16BC6"/>
    <w:rsid w:val="00D16D86"/>
    <w:rsid w:val="00D173F2"/>
    <w:rsid w:val="00D2004E"/>
    <w:rsid w:val="00D20E06"/>
    <w:rsid w:val="00D20E8F"/>
    <w:rsid w:val="00D2163B"/>
    <w:rsid w:val="00D21F4E"/>
    <w:rsid w:val="00D22803"/>
    <w:rsid w:val="00D2288C"/>
    <w:rsid w:val="00D239FE"/>
    <w:rsid w:val="00D242B5"/>
    <w:rsid w:val="00D24AC7"/>
    <w:rsid w:val="00D2595E"/>
    <w:rsid w:val="00D25D78"/>
    <w:rsid w:val="00D2602C"/>
    <w:rsid w:val="00D26C32"/>
    <w:rsid w:val="00D3148C"/>
    <w:rsid w:val="00D32E2E"/>
    <w:rsid w:val="00D3786A"/>
    <w:rsid w:val="00D4184F"/>
    <w:rsid w:val="00D42140"/>
    <w:rsid w:val="00D42356"/>
    <w:rsid w:val="00D423F4"/>
    <w:rsid w:val="00D42515"/>
    <w:rsid w:val="00D42833"/>
    <w:rsid w:val="00D43F70"/>
    <w:rsid w:val="00D4411F"/>
    <w:rsid w:val="00D447A8"/>
    <w:rsid w:val="00D45028"/>
    <w:rsid w:val="00D45ECD"/>
    <w:rsid w:val="00D463B3"/>
    <w:rsid w:val="00D46454"/>
    <w:rsid w:val="00D46893"/>
    <w:rsid w:val="00D4765E"/>
    <w:rsid w:val="00D5037A"/>
    <w:rsid w:val="00D50D62"/>
    <w:rsid w:val="00D51191"/>
    <w:rsid w:val="00D511C3"/>
    <w:rsid w:val="00D52213"/>
    <w:rsid w:val="00D52A17"/>
    <w:rsid w:val="00D54C53"/>
    <w:rsid w:val="00D54E29"/>
    <w:rsid w:val="00D55208"/>
    <w:rsid w:val="00D5536D"/>
    <w:rsid w:val="00D554D6"/>
    <w:rsid w:val="00D56277"/>
    <w:rsid w:val="00D57653"/>
    <w:rsid w:val="00D57AD8"/>
    <w:rsid w:val="00D57BA3"/>
    <w:rsid w:val="00D610BB"/>
    <w:rsid w:val="00D619B6"/>
    <w:rsid w:val="00D61A57"/>
    <w:rsid w:val="00D61A6C"/>
    <w:rsid w:val="00D61E2A"/>
    <w:rsid w:val="00D61F59"/>
    <w:rsid w:val="00D62733"/>
    <w:rsid w:val="00D62DB9"/>
    <w:rsid w:val="00D6337C"/>
    <w:rsid w:val="00D63627"/>
    <w:rsid w:val="00D63921"/>
    <w:rsid w:val="00D647AC"/>
    <w:rsid w:val="00D6641C"/>
    <w:rsid w:val="00D66928"/>
    <w:rsid w:val="00D676A2"/>
    <w:rsid w:val="00D67762"/>
    <w:rsid w:val="00D7060F"/>
    <w:rsid w:val="00D71145"/>
    <w:rsid w:val="00D713B3"/>
    <w:rsid w:val="00D71667"/>
    <w:rsid w:val="00D71C88"/>
    <w:rsid w:val="00D730A3"/>
    <w:rsid w:val="00D7452A"/>
    <w:rsid w:val="00D75F13"/>
    <w:rsid w:val="00D76EF5"/>
    <w:rsid w:val="00D773AA"/>
    <w:rsid w:val="00D77A76"/>
    <w:rsid w:val="00D809EE"/>
    <w:rsid w:val="00D81956"/>
    <w:rsid w:val="00D8213D"/>
    <w:rsid w:val="00D82426"/>
    <w:rsid w:val="00D8294F"/>
    <w:rsid w:val="00D842E5"/>
    <w:rsid w:val="00D8439E"/>
    <w:rsid w:val="00D84EBB"/>
    <w:rsid w:val="00D85BD1"/>
    <w:rsid w:val="00D861B1"/>
    <w:rsid w:val="00D86A77"/>
    <w:rsid w:val="00D9100C"/>
    <w:rsid w:val="00D92199"/>
    <w:rsid w:val="00D9292A"/>
    <w:rsid w:val="00D92A96"/>
    <w:rsid w:val="00D957DA"/>
    <w:rsid w:val="00D96079"/>
    <w:rsid w:val="00D96104"/>
    <w:rsid w:val="00D96C3E"/>
    <w:rsid w:val="00D97190"/>
    <w:rsid w:val="00D9777F"/>
    <w:rsid w:val="00DA1EB2"/>
    <w:rsid w:val="00DA23BE"/>
    <w:rsid w:val="00DA26DB"/>
    <w:rsid w:val="00DA2B1C"/>
    <w:rsid w:val="00DA2C13"/>
    <w:rsid w:val="00DA2CCF"/>
    <w:rsid w:val="00DA3C6D"/>
    <w:rsid w:val="00DA44FF"/>
    <w:rsid w:val="00DA46ED"/>
    <w:rsid w:val="00DA540A"/>
    <w:rsid w:val="00DA5B13"/>
    <w:rsid w:val="00DA5B6A"/>
    <w:rsid w:val="00DA5E33"/>
    <w:rsid w:val="00DA628E"/>
    <w:rsid w:val="00DB05EB"/>
    <w:rsid w:val="00DB0F12"/>
    <w:rsid w:val="00DB1B54"/>
    <w:rsid w:val="00DB1CF7"/>
    <w:rsid w:val="00DB27BF"/>
    <w:rsid w:val="00DB2B0E"/>
    <w:rsid w:val="00DB3C69"/>
    <w:rsid w:val="00DB3F4B"/>
    <w:rsid w:val="00DB4CE3"/>
    <w:rsid w:val="00DB5922"/>
    <w:rsid w:val="00DB7376"/>
    <w:rsid w:val="00DC0C0E"/>
    <w:rsid w:val="00DC19C0"/>
    <w:rsid w:val="00DC3B0B"/>
    <w:rsid w:val="00DD0C1B"/>
    <w:rsid w:val="00DD10B6"/>
    <w:rsid w:val="00DD1658"/>
    <w:rsid w:val="00DD198E"/>
    <w:rsid w:val="00DD2E5B"/>
    <w:rsid w:val="00DD2FAE"/>
    <w:rsid w:val="00DD318B"/>
    <w:rsid w:val="00DD3498"/>
    <w:rsid w:val="00DD3696"/>
    <w:rsid w:val="00DD36D7"/>
    <w:rsid w:val="00DD4CBF"/>
    <w:rsid w:val="00DD60DA"/>
    <w:rsid w:val="00DD7ED3"/>
    <w:rsid w:val="00DE0112"/>
    <w:rsid w:val="00DE067E"/>
    <w:rsid w:val="00DE0DEC"/>
    <w:rsid w:val="00DE12C0"/>
    <w:rsid w:val="00DE143F"/>
    <w:rsid w:val="00DE14D2"/>
    <w:rsid w:val="00DE4091"/>
    <w:rsid w:val="00DE43D0"/>
    <w:rsid w:val="00DE4916"/>
    <w:rsid w:val="00DE521A"/>
    <w:rsid w:val="00DE5F3F"/>
    <w:rsid w:val="00DE6929"/>
    <w:rsid w:val="00DE6D7C"/>
    <w:rsid w:val="00DE7603"/>
    <w:rsid w:val="00DF145D"/>
    <w:rsid w:val="00DF179D"/>
    <w:rsid w:val="00DF1E30"/>
    <w:rsid w:val="00DF249D"/>
    <w:rsid w:val="00DF26A4"/>
    <w:rsid w:val="00DF2E75"/>
    <w:rsid w:val="00DF4CC3"/>
    <w:rsid w:val="00DF4CC4"/>
    <w:rsid w:val="00DF52EC"/>
    <w:rsid w:val="00DF7EBF"/>
    <w:rsid w:val="00E008E0"/>
    <w:rsid w:val="00E0177C"/>
    <w:rsid w:val="00E018F5"/>
    <w:rsid w:val="00E01928"/>
    <w:rsid w:val="00E01F59"/>
    <w:rsid w:val="00E023EF"/>
    <w:rsid w:val="00E03227"/>
    <w:rsid w:val="00E03BEA"/>
    <w:rsid w:val="00E040C7"/>
    <w:rsid w:val="00E0495C"/>
    <w:rsid w:val="00E06198"/>
    <w:rsid w:val="00E07ADF"/>
    <w:rsid w:val="00E10751"/>
    <w:rsid w:val="00E1097A"/>
    <w:rsid w:val="00E12E77"/>
    <w:rsid w:val="00E1322D"/>
    <w:rsid w:val="00E139B8"/>
    <w:rsid w:val="00E13BE6"/>
    <w:rsid w:val="00E14E2C"/>
    <w:rsid w:val="00E157D2"/>
    <w:rsid w:val="00E16E70"/>
    <w:rsid w:val="00E1782A"/>
    <w:rsid w:val="00E200FB"/>
    <w:rsid w:val="00E215A4"/>
    <w:rsid w:val="00E23EB6"/>
    <w:rsid w:val="00E26637"/>
    <w:rsid w:val="00E26A12"/>
    <w:rsid w:val="00E2719F"/>
    <w:rsid w:val="00E27D8D"/>
    <w:rsid w:val="00E32D62"/>
    <w:rsid w:val="00E3445F"/>
    <w:rsid w:val="00E354B4"/>
    <w:rsid w:val="00E3588E"/>
    <w:rsid w:val="00E36503"/>
    <w:rsid w:val="00E37C7D"/>
    <w:rsid w:val="00E37FDE"/>
    <w:rsid w:val="00E400EA"/>
    <w:rsid w:val="00E40502"/>
    <w:rsid w:val="00E40B18"/>
    <w:rsid w:val="00E410C9"/>
    <w:rsid w:val="00E411E9"/>
    <w:rsid w:val="00E412B6"/>
    <w:rsid w:val="00E41475"/>
    <w:rsid w:val="00E41676"/>
    <w:rsid w:val="00E42A32"/>
    <w:rsid w:val="00E42EFC"/>
    <w:rsid w:val="00E4360C"/>
    <w:rsid w:val="00E43E18"/>
    <w:rsid w:val="00E44CF1"/>
    <w:rsid w:val="00E44CF2"/>
    <w:rsid w:val="00E45839"/>
    <w:rsid w:val="00E45C92"/>
    <w:rsid w:val="00E5195D"/>
    <w:rsid w:val="00E52BB3"/>
    <w:rsid w:val="00E537D0"/>
    <w:rsid w:val="00E54264"/>
    <w:rsid w:val="00E54FCB"/>
    <w:rsid w:val="00E55AEC"/>
    <w:rsid w:val="00E566D6"/>
    <w:rsid w:val="00E568D4"/>
    <w:rsid w:val="00E57E54"/>
    <w:rsid w:val="00E60488"/>
    <w:rsid w:val="00E60799"/>
    <w:rsid w:val="00E6124C"/>
    <w:rsid w:val="00E61FF9"/>
    <w:rsid w:val="00E62D13"/>
    <w:rsid w:val="00E62D75"/>
    <w:rsid w:val="00E6343C"/>
    <w:rsid w:val="00E63ACF"/>
    <w:rsid w:val="00E63AEC"/>
    <w:rsid w:val="00E6402C"/>
    <w:rsid w:val="00E64888"/>
    <w:rsid w:val="00E65F45"/>
    <w:rsid w:val="00E66BDC"/>
    <w:rsid w:val="00E66C5B"/>
    <w:rsid w:val="00E67677"/>
    <w:rsid w:val="00E67A2B"/>
    <w:rsid w:val="00E67F41"/>
    <w:rsid w:val="00E70E3F"/>
    <w:rsid w:val="00E72D62"/>
    <w:rsid w:val="00E741C4"/>
    <w:rsid w:val="00E74810"/>
    <w:rsid w:val="00E7521A"/>
    <w:rsid w:val="00E75A1E"/>
    <w:rsid w:val="00E76304"/>
    <w:rsid w:val="00E76AA9"/>
    <w:rsid w:val="00E77C78"/>
    <w:rsid w:val="00E80250"/>
    <w:rsid w:val="00E80FF4"/>
    <w:rsid w:val="00E81F72"/>
    <w:rsid w:val="00E827AF"/>
    <w:rsid w:val="00E842DF"/>
    <w:rsid w:val="00E84642"/>
    <w:rsid w:val="00E86B0B"/>
    <w:rsid w:val="00E86DF8"/>
    <w:rsid w:val="00E876A3"/>
    <w:rsid w:val="00E87BE2"/>
    <w:rsid w:val="00E9014D"/>
    <w:rsid w:val="00E91311"/>
    <w:rsid w:val="00E919BD"/>
    <w:rsid w:val="00E91B24"/>
    <w:rsid w:val="00E92B5A"/>
    <w:rsid w:val="00E93024"/>
    <w:rsid w:val="00E93377"/>
    <w:rsid w:val="00E93B58"/>
    <w:rsid w:val="00E93E3B"/>
    <w:rsid w:val="00E949EF"/>
    <w:rsid w:val="00E95F56"/>
    <w:rsid w:val="00E960B5"/>
    <w:rsid w:val="00E965BD"/>
    <w:rsid w:val="00E971FD"/>
    <w:rsid w:val="00E975B2"/>
    <w:rsid w:val="00EA00FB"/>
    <w:rsid w:val="00EA01AA"/>
    <w:rsid w:val="00EA10D0"/>
    <w:rsid w:val="00EA2323"/>
    <w:rsid w:val="00EA3D05"/>
    <w:rsid w:val="00EA3EB5"/>
    <w:rsid w:val="00EA434E"/>
    <w:rsid w:val="00EA4DF6"/>
    <w:rsid w:val="00EA5033"/>
    <w:rsid w:val="00EA56F9"/>
    <w:rsid w:val="00EA5FB4"/>
    <w:rsid w:val="00EA68AE"/>
    <w:rsid w:val="00EA721B"/>
    <w:rsid w:val="00EA75BF"/>
    <w:rsid w:val="00EA7B70"/>
    <w:rsid w:val="00EB1B96"/>
    <w:rsid w:val="00EB1DFD"/>
    <w:rsid w:val="00EB212A"/>
    <w:rsid w:val="00EB23AB"/>
    <w:rsid w:val="00EB2F1D"/>
    <w:rsid w:val="00EB551D"/>
    <w:rsid w:val="00EB5FD1"/>
    <w:rsid w:val="00EB6AD0"/>
    <w:rsid w:val="00EB6C69"/>
    <w:rsid w:val="00EB74C1"/>
    <w:rsid w:val="00EC0D64"/>
    <w:rsid w:val="00EC228D"/>
    <w:rsid w:val="00EC29BE"/>
    <w:rsid w:val="00EC2D63"/>
    <w:rsid w:val="00EC310E"/>
    <w:rsid w:val="00EC4EA7"/>
    <w:rsid w:val="00EC5108"/>
    <w:rsid w:val="00EC5680"/>
    <w:rsid w:val="00EC6417"/>
    <w:rsid w:val="00EC6BE8"/>
    <w:rsid w:val="00ED0C0C"/>
    <w:rsid w:val="00ED1CC5"/>
    <w:rsid w:val="00ED3567"/>
    <w:rsid w:val="00ED389A"/>
    <w:rsid w:val="00ED3D2C"/>
    <w:rsid w:val="00ED3D69"/>
    <w:rsid w:val="00ED4832"/>
    <w:rsid w:val="00ED6B16"/>
    <w:rsid w:val="00EE03D2"/>
    <w:rsid w:val="00EE0990"/>
    <w:rsid w:val="00EE1030"/>
    <w:rsid w:val="00EE29FC"/>
    <w:rsid w:val="00EE31CF"/>
    <w:rsid w:val="00EE3326"/>
    <w:rsid w:val="00EE3F48"/>
    <w:rsid w:val="00EE4756"/>
    <w:rsid w:val="00EE5CA9"/>
    <w:rsid w:val="00EE6523"/>
    <w:rsid w:val="00EE731B"/>
    <w:rsid w:val="00EE7AA5"/>
    <w:rsid w:val="00EE7EB3"/>
    <w:rsid w:val="00EF29F7"/>
    <w:rsid w:val="00EF2ECA"/>
    <w:rsid w:val="00EF3A32"/>
    <w:rsid w:val="00EF48DE"/>
    <w:rsid w:val="00EF5467"/>
    <w:rsid w:val="00EF5900"/>
    <w:rsid w:val="00EF5965"/>
    <w:rsid w:val="00F01628"/>
    <w:rsid w:val="00F01CAB"/>
    <w:rsid w:val="00F01D50"/>
    <w:rsid w:val="00F0232D"/>
    <w:rsid w:val="00F03F94"/>
    <w:rsid w:val="00F05835"/>
    <w:rsid w:val="00F06B3A"/>
    <w:rsid w:val="00F07635"/>
    <w:rsid w:val="00F07EC3"/>
    <w:rsid w:val="00F110B3"/>
    <w:rsid w:val="00F11BF5"/>
    <w:rsid w:val="00F11D7A"/>
    <w:rsid w:val="00F11ED0"/>
    <w:rsid w:val="00F11FB1"/>
    <w:rsid w:val="00F132AC"/>
    <w:rsid w:val="00F142DA"/>
    <w:rsid w:val="00F15BEB"/>
    <w:rsid w:val="00F2026B"/>
    <w:rsid w:val="00F204BA"/>
    <w:rsid w:val="00F204C2"/>
    <w:rsid w:val="00F2062D"/>
    <w:rsid w:val="00F21C85"/>
    <w:rsid w:val="00F21DDA"/>
    <w:rsid w:val="00F224E9"/>
    <w:rsid w:val="00F23265"/>
    <w:rsid w:val="00F24104"/>
    <w:rsid w:val="00F24EDB"/>
    <w:rsid w:val="00F25512"/>
    <w:rsid w:val="00F25B4E"/>
    <w:rsid w:val="00F264DC"/>
    <w:rsid w:val="00F2714F"/>
    <w:rsid w:val="00F277E0"/>
    <w:rsid w:val="00F27A5E"/>
    <w:rsid w:val="00F3027B"/>
    <w:rsid w:val="00F32BC2"/>
    <w:rsid w:val="00F32D2A"/>
    <w:rsid w:val="00F33488"/>
    <w:rsid w:val="00F33CDD"/>
    <w:rsid w:val="00F3506F"/>
    <w:rsid w:val="00F352AA"/>
    <w:rsid w:val="00F3664F"/>
    <w:rsid w:val="00F41C9E"/>
    <w:rsid w:val="00F4380D"/>
    <w:rsid w:val="00F4773A"/>
    <w:rsid w:val="00F47D33"/>
    <w:rsid w:val="00F515FE"/>
    <w:rsid w:val="00F52B71"/>
    <w:rsid w:val="00F54A38"/>
    <w:rsid w:val="00F54E27"/>
    <w:rsid w:val="00F55BE6"/>
    <w:rsid w:val="00F571FC"/>
    <w:rsid w:val="00F6338E"/>
    <w:rsid w:val="00F64EBF"/>
    <w:rsid w:val="00F6518E"/>
    <w:rsid w:val="00F654E5"/>
    <w:rsid w:val="00F656A5"/>
    <w:rsid w:val="00F66064"/>
    <w:rsid w:val="00F668D4"/>
    <w:rsid w:val="00F66E4F"/>
    <w:rsid w:val="00F67689"/>
    <w:rsid w:val="00F678B7"/>
    <w:rsid w:val="00F716ED"/>
    <w:rsid w:val="00F71BB3"/>
    <w:rsid w:val="00F734A7"/>
    <w:rsid w:val="00F7390C"/>
    <w:rsid w:val="00F744D9"/>
    <w:rsid w:val="00F74DD2"/>
    <w:rsid w:val="00F755D8"/>
    <w:rsid w:val="00F75BEF"/>
    <w:rsid w:val="00F765D0"/>
    <w:rsid w:val="00F76DEF"/>
    <w:rsid w:val="00F826A5"/>
    <w:rsid w:val="00F83AB0"/>
    <w:rsid w:val="00F8657D"/>
    <w:rsid w:val="00F86F45"/>
    <w:rsid w:val="00F8744E"/>
    <w:rsid w:val="00F87634"/>
    <w:rsid w:val="00F87822"/>
    <w:rsid w:val="00F9019E"/>
    <w:rsid w:val="00F91BFA"/>
    <w:rsid w:val="00F91EB0"/>
    <w:rsid w:val="00F92C71"/>
    <w:rsid w:val="00F93B78"/>
    <w:rsid w:val="00F94430"/>
    <w:rsid w:val="00F95226"/>
    <w:rsid w:val="00F95AA9"/>
    <w:rsid w:val="00FA0A7B"/>
    <w:rsid w:val="00FA0D31"/>
    <w:rsid w:val="00FA1099"/>
    <w:rsid w:val="00FA1DC1"/>
    <w:rsid w:val="00FA3700"/>
    <w:rsid w:val="00FA5C86"/>
    <w:rsid w:val="00FA69F7"/>
    <w:rsid w:val="00FA778F"/>
    <w:rsid w:val="00FB00BA"/>
    <w:rsid w:val="00FB0274"/>
    <w:rsid w:val="00FB05D4"/>
    <w:rsid w:val="00FB0A33"/>
    <w:rsid w:val="00FB0C0C"/>
    <w:rsid w:val="00FB182A"/>
    <w:rsid w:val="00FB3872"/>
    <w:rsid w:val="00FB4820"/>
    <w:rsid w:val="00FB4EF6"/>
    <w:rsid w:val="00FB6373"/>
    <w:rsid w:val="00FB693E"/>
    <w:rsid w:val="00FB6EA9"/>
    <w:rsid w:val="00FB7DD4"/>
    <w:rsid w:val="00FC0082"/>
    <w:rsid w:val="00FC01ED"/>
    <w:rsid w:val="00FC1169"/>
    <w:rsid w:val="00FC3DF8"/>
    <w:rsid w:val="00FC46A9"/>
    <w:rsid w:val="00FC47F6"/>
    <w:rsid w:val="00FC49FB"/>
    <w:rsid w:val="00FC5C89"/>
    <w:rsid w:val="00FC65C3"/>
    <w:rsid w:val="00FD2622"/>
    <w:rsid w:val="00FD2DC6"/>
    <w:rsid w:val="00FD2DE3"/>
    <w:rsid w:val="00FD3016"/>
    <w:rsid w:val="00FD57CC"/>
    <w:rsid w:val="00FD6513"/>
    <w:rsid w:val="00FD7340"/>
    <w:rsid w:val="00FE157C"/>
    <w:rsid w:val="00FE1A75"/>
    <w:rsid w:val="00FE20F6"/>
    <w:rsid w:val="00FE2628"/>
    <w:rsid w:val="00FE2698"/>
    <w:rsid w:val="00FE3703"/>
    <w:rsid w:val="00FE4567"/>
    <w:rsid w:val="00FE4BBB"/>
    <w:rsid w:val="00FF0D83"/>
    <w:rsid w:val="00FF1916"/>
    <w:rsid w:val="00FF1C8A"/>
    <w:rsid w:val="00FF1DFE"/>
    <w:rsid w:val="00FF2293"/>
    <w:rsid w:val="00FF3872"/>
    <w:rsid w:val="00FF3BD2"/>
    <w:rsid w:val="00FF51F9"/>
    <w:rsid w:val="01AAC5DA"/>
    <w:rsid w:val="021F5B2C"/>
    <w:rsid w:val="023089ED"/>
    <w:rsid w:val="0286288A"/>
    <w:rsid w:val="02E89DFA"/>
    <w:rsid w:val="0348B52E"/>
    <w:rsid w:val="036BC731"/>
    <w:rsid w:val="03B9CACA"/>
    <w:rsid w:val="045FD012"/>
    <w:rsid w:val="04B7EA82"/>
    <w:rsid w:val="04F5004E"/>
    <w:rsid w:val="05A5F125"/>
    <w:rsid w:val="0654DC6D"/>
    <w:rsid w:val="06EBF0F5"/>
    <w:rsid w:val="07A3E18F"/>
    <w:rsid w:val="07B7FA23"/>
    <w:rsid w:val="07C877A7"/>
    <w:rsid w:val="07CFBB0D"/>
    <w:rsid w:val="0889A76D"/>
    <w:rsid w:val="08D45A09"/>
    <w:rsid w:val="08DB92C6"/>
    <w:rsid w:val="08F19DE4"/>
    <w:rsid w:val="08F354DF"/>
    <w:rsid w:val="08FE4425"/>
    <w:rsid w:val="094BB3B2"/>
    <w:rsid w:val="0A81F0CF"/>
    <w:rsid w:val="0B436726"/>
    <w:rsid w:val="0B509BC2"/>
    <w:rsid w:val="0BAD1A95"/>
    <w:rsid w:val="0C4C34B5"/>
    <w:rsid w:val="0C82E84D"/>
    <w:rsid w:val="0D001114"/>
    <w:rsid w:val="0DC9B699"/>
    <w:rsid w:val="0E49AD05"/>
    <w:rsid w:val="0E81F542"/>
    <w:rsid w:val="0EBD473E"/>
    <w:rsid w:val="0F0E7B26"/>
    <w:rsid w:val="0F481F11"/>
    <w:rsid w:val="0F49D969"/>
    <w:rsid w:val="0F66892D"/>
    <w:rsid w:val="0F8CB001"/>
    <w:rsid w:val="0FEB0569"/>
    <w:rsid w:val="0FF4D3E3"/>
    <w:rsid w:val="11086E6A"/>
    <w:rsid w:val="114466DA"/>
    <w:rsid w:val="115763EA"/>
    <w:rsid w:val="11B7A9C0"/>
    <w:rsid w:val="11E59ED6"/>
    <w:rsid w:val="12374902"/>
    <w:rsid w:val="1266D750"/>
    <w:rsid w:val="138041B5"/>
    <w:rsid w:val="13FBC90D"/>
    <w:rsid w:val="13FD136D"/>
    <w:rsid w:val="1429A6D2"/>
    <w:rsid w:val="144A8084"/>
    <w:rsid w:val="1457F4FE"/>
    <w:rsid w:val="146EA6DE"/>
    <w:rsid w:val="1521B5FB"/>
    <w:rsid w:val="15886ECA"/>
    <w:rsid w:val="159AB22B"/>
    <w:rsid w:val="15C82960"/>
    <w:rsid w:val="163FD9D7"/>
    <w:rsid w:val="164B7CFF"/>
    <w:rsid w:val="16545348"/>
    <w:rsid w:val="16787EE0"/>
    <w:rsid w:val="171833F4"/>
    <w:rsid w:val="175CA5DC"/>
    <w:rsid w:val="17709E7B"/>
    <w:rsid w:val="17B06866"/>
    <w:rsid w:val="17D648F9"/>
    <w:rsid w:val="18357A74"/>
    <w:rsid w:val="1838AF7A"/>
    <w:rsid w:val="184C140D"/>
    <w:rsid w:val="18CC260B"/>
    <w:rsid w:val="18E513CD"/>
    <w:rsid w:val="191E59D7"/>
    <w:rsid w:val="19690E3D"/>
    <w:rsid w:val="1980EBBF"/>
    <w:rsid w:val="19D2FAD8"/>
    <w:rsid w:val="19D770BA"/>
    <w:rsid w:val="1A13AA8E"/>
    <w:rsid w:val="1A3DC427"/>
    <w:rsid w:val="1A542BEA"/>
    <w:rsid w:val="1A86C99E"/>
    <w:rsid w:val="1ADE9EDE"/>
    <w:rsid w:val="1B3E7D25"/>
    <w:rsid w:val="1B6FD5D0"/>
    <w:rsid w:val="1B92287A"/>
    <w:rsid w:val="1C1207B9"/>
    <w:rsid w:val="1C15F1B0"/>
    <w:rsid w:val="1C39DAAF"/>
    <w:rsid w:val="1C3C4183"/>
    <w:rsid w:val="1C431DE4"/>
    <w:rsid w:val="1C800381"/>
    <w:rsid w:val="1CB874DD"/>
    <w:rsid w:val="1D37D0F2"/>
    <w:rsid w:val="1D3EC74E"/>
    <w:rsid w:val="1D48D190"/>
    <w:rsid w:val="1D65B2D7"/>
    <w:rsid w:val="1D71B4CA"/>
    <w:rsid w:val="1DC20E86"/>
    <w:rsid w:val="1DD8EBF2"/>
    <w:rsid w:val="1DE0915E"/>
    <w:rsid w:val="1DFD6A55"/>
    <w:rsid w:val="1E08E1D6"/>
    <w:rsid w:val="1E868E55"/>
    <w:rsid w:val="1E8A20AB"/>
    <w:rsid w:val="1EA43C84"/>
    <w:rsid w:val="1EB08F9F"/>
    <w:rsid w:val="1F251023"/>
    <w:rsid w:val="1F60CEBE"/>
    <w:rsid w:val="1F830353"/>
    <w:rsid w:val="1FA9918C"/>
    <w:rsid w:val="2047D3D9"/>
    <w:rsid w:val="206DDAE6"/>
    <w:rsid w:val="20C7DECC"/>
    <w:rsid w:val="20D77A3F"/>
    <w:rsid w:val="224DDEB2"/>
    <w:rsid w:val="225AB579"/>
    <w:rsid w:val="2295F33F"/>
    <w:rsid w:val="22E490A1"/>
    <w:rsid w:val="2300B750"/>
    <w:rsid w:val="233D62B5"/>
    <w:rsid w:val="23929EFA"/>
    <w:rsid w:val="243039E7"/>
    <w:rsid w:val="251C3433"/>
    <w:rsid w:val="25E33AC0"/>
    <w:rsid w:val="26415CE6"/>
    <w:rsid w:val="266F81AD"/>
    <w:rsid w:val="26A09866"/>
    <w:rsid w:val="26AA6567"/>
    <w:rsid w:val="26C3300F"/>
    <w:rsid w:val="26E008FA"/>
    <w:rsid w:val="26FBFA2B"/>
    <w:rsid w:val="26FD0FAA"/>
    <w:rsid w:val="272679AE"/>
    <w:rsid w:val="27281422"/>
    <w:rsid w:val="27526372"/>
    <w:rsid w:val="27A7B43B"/>
    <w:rsid w:val="27C868E5"/>
    <w:rsid w:val="28080450"/>
    <w:rsid w:val="28086F50"/>
    <w:rsid w:val="280AD41E"/>
    <w:rsid w:val="28122482"/>
    <w:rsid w:val="281739B4"/>
    <w:rsid w:val="28CB188D"/>
    <w:rsid w:val="292D7BF0"/>
    <w:rsid w:val="2934F756"/>
    <w:rsid w:val="29381451"/>
    <w:rsid w:val="29C38440"/>
    <w:rsid w:val="29FA4525"/>
    <w:rsid w:val="2AA55732"/>
    <w:rsid w:val="2AD757B0"/>
    <w:rsid w:val="2B4F857F"/>
    <w:rsid w:val="2B529012"/>
    <w:rsid w:val="2BA600B0"/>
    <w:rsid w:val="2BCCE8DB"/>
    <w:rsid w:val="2BFFE36E"/>
    <w:rsid w:val="2C507DF4"/>
    <w:rsid w:val="2C5DF437"/>
    <w:rsid w:val="2C6973BA"/>
    <w:rsid w:val="2C9C3E77"/>
    <w:rsid w:val="2CCDFB3D"/>
    <w:rsid w:val="2CDE8A23"/>
    <w:rsid w:val="2D37ABBB"/>
    <w:rsid w:val="2D59AACD"/>
    <w:rsid w:val="2DABC575"/>
    <w:rsid w:val="2DB0AF21"/>
    <w:rsid w:val="2E411980"/>
    <w:rsid w:val="2E80298C"/>
    <w:rsid w:val="2E948793"/>
    <w:rsid w:val="2EA929E1"/>
    <w:rsid w:val="2ED4FBCA"/>
    <w:rsid w:val="2F1C48CC"/>
    <w:rsid w:val="2F74D1A2"/>
    <w:rsid w:val="30C50536"/>
    <w:rsid w:val="31712099"/>
    <w:rsid w:val="31765D64"/>
    <w:rsid w:val="31A4A70B"/>
    <w:rsid w:val="31B89E05"/>
    <w:rsid w:val="31E11CF5"/>
    <w:rsid w:val="32270FCE"/>
    <w:rsid w:val="32FA4E9F"/>
    <w:rsid w:val="332F179F"/>
    <w:rsid w:val="3341866F"/>
    <w:rsid w:val="334C2F3B"/>
    <w:rsid w:val="3374C770"/>
    <w:rsid w:val="33BEC683"/>
    <w:rsid w:val="3442EFF4"/>
    <w:rsid w:val="3457DB0E"/>
    <w:rsid w:val="347E8140"/>
    <w:rsid w:val="34C54CA5"/>
    <w:rsid w:val="352973D3"/>
    <w:rsid w:val="35408294"/>
    <w:rsid w:val="35A01443"/>
    <w:rsid w:val="35BDEC25"/>
    <w:rsid w:val="36383BE5"/>
    <w:rsid w:val="36544050"/>
    <w:rsid w:val="36E8D838"/>
    <w:rsid w:val="36FB3993"/>
    <w:rsid w:val="37164716"/>
    <w:rsid w:val="37C8E353"/>
    <w:rsid w:val="383C4D34"/>
    <w:rsid w:val="387952DA"/>
    <w:rsid w:val="3885ABAC"/>
    <w:rsid w:val="38A4C5F2"/>
    <w:rsid w:val="38D3DFCD"/>
    <w:rsid w:val="3923C128"/>
    <w:rsid w:val="39790D04"/>
    <w:rsid w:val="399FBF0F"/>
    <w:rsid w:val="3A61E9C6"/>
    <w:rsid w:val="3A83CF93"/>
    <w:rsid w:val="3AD103EA"/>
    <w:rsid w:val="3B004950"/>
    <w:rsid w:val="3BAF0CF9"/>
    <w:rsid w:val="3BC33923"/>
    <w:rsid w:val="3C5BB42A"/>
    <w:rsid w:val="3C75F1FF"/>
    <w:rsid w:val="3CFF1D1B"/>
    <w:rsid w:val="3D254901"/>
    <w:rsid w:val="3D3FD866"/>
    <w:rsid w:val="3D663EB7"/>
    <w:rsid w:val="3D8507C4"/>
    <w:rsid w:val="3DB0B58D"/>
    <w:rsid w:val="3E011140"/>
    <w:rsid w:val="3E2CBC6B"/>
    <w:rsid w:val="3E3D1A53"/>
    <w:rsid w:val="3E4A2F4D"/>
    <w:rsid w:val="3E4AF6B0"/>
    <w:rsid w:val="3F9B224E"/>
    <w:rsid w:val="3FAEC19E"/>
    <w:rsid w:val="3FC149AE"/>
    <w:rsid w:val="3FD0F99A"/>
    <w:rsid w:val="3FD5E83A"/>
    <w:rsid w:val="3FFB6014"/>
    <w:rsid w:val="405AF7A8"/>
    <w:rsid w:val="410E52D0"/>
    <w:rsid w:val="41155488"/>
    <w:rsid w:val="41A59CA9"/>
    <w:rsid w:val="4239F4CF"/>
    <w:rsid w:val="42618CF6"/>
    <w:rsid w:val="42AB26E3"/>
    <w:rsid w:val="431DC09B"/>
    <w:rsid w:val="43585738"/>
    <w:rsid w:val="43733608"/>
    <w:rsid w:val="43B9A2DA"/>
    <w:rsid w:val="43E47A32"/>
    <w:rsid w:val="449669AB"/>
    <w:rsid w:val="4523ABC9"/>
    <w:rsid w:val="453B9C8D"/>
    <w:rsid w:val="45761954"/>
    <w:rsid w:val="4578C352"/>
    <w:rsid w:val="45814905"/>
    <w:rsid w:val="45855F16"/>
    <w:rsid w:val="4697D8AD"/>
    <w:rsid w:val="46BE202D"/>
    <w:rsid w:val="46EEC46E"/>
    <w:rsid w:val="4719C62D"/>
    <w:rsid w:val="475BD29E"/>
    <w:rsid w:val="478301F5"/>
    <w:rsid w:val="47C9A393"/>
    <w:rsid w:val="484BC671"/>
    <w:rsid w:val="484D65EB"/>
    <w:rsid w:val="4899EAB4"/>
    <w:rsid w:val="48F425C8"/>
    <w:rsid w:val="49A24257"/>
    <w:rsid w:val="49C63D94"/>
    <w:rsid w:val="4A346181"/>
    <w:rsid w:val="4B4ABA01"/>
    <w:rsid w:val="4BE77C67"/>
    <w:rsid w:val="4C009283"/>
    <w:rsid w:val="4C0711C1"/>
    <w:rsid w:val="4C0C3880"/>
    <w:rsid w:val="4C44CC90"/>
    <w:rsid w:val="4C5FA38B"/>
    <w:rsid w:val="4CD0EBC9"/>
    <w:rsid w:val="4E1BF2A1"/>
    <w:rsid w:val="4E7A36B5"/>
    <w:rsid w:val="4EB78D0C"/>
    <w:rsid w:val="4EE228D4"/>
    <w:rsid w:val="4F3D3B3B"/>
    <w:rsid w:val="4FB924BF"/>
    <w:rsid w:val="502C9487"/>
    <w:rsid w:val="5057CBDF"/>
    <w:rsid w:val="5068149A"/>
    <w:rsid w:val="5077731A"/>
    <w:rsid w:val="50A8CD5A"/>
    <w:rsid w:val="50C4C002"/>
    <w:rsid w:val="512230FE"/>
    <w:rsid w:val="5180E764"/>
    <w:rsid w:val="5260DD8E"/>
    <w:rsid w:val="532D1865"/>
    <w:rsid w:val="5350F43F"/>
    <w:rsid w:val="53CD6A9F"/>
    <w:rsid w:val="5474EFDF"/>
    <w:rsid w:val="548239B4"/>
    <w:rsid w:val="552A75B8"/>
    <w:rsid w:val="55DD525D"/>
    <w:rsid w:val="55E4D428"/>
    <w:rsid w:val="56232EA5"/>
    <w:rsid w:val="567DB153"/>
    <w:rsid w:val="579639F7"/>
    <w:rsid w:val="57A8579D"/>
    <w:rsid w:val="57E062BA"/>
    <w:rsid w:val="57E8823B"/>
    <w:rsid w:val="580309EB"/>
    <w:rsid w:val="583650DE"/>
    <w:rsid w:val="588CF976"/>
    <w:rsid w:val="589A3CE3"/>
    <w:rsid w:val="58EC0A70"/>
    <w:rsid w:val="5933E617"/>
    <w:rsid w:val="59839810"/>
    <w:rsid w:val="59D630F3"/>
    <w:rsid w:val="59F62853"/>
    <w:rsid w:val="5B23026F"/>
    <w:rsid w:val="5B34C4C9"/>
    <w:rsid w:val="5B420FAE"/>
    <w:rsid w:val="5B773216"/>
    <w:rsid w:val="5BE0CE54"/>
    <w:rsid w:val="5C675E2F"/>
    <w:rsid w:val="5CDAAE79"/>
    <w:rsid w:val="5D134632"/>
    <w:rsid w:val="5D318731"/>
    <w:rsid w:val="5D3B6A4A"/>
    <w:rsid w:val="5D49669D"/>
    <w:rsid w:val="5DA2E934"/>
    <w:rsid w:val="5E003178"/>
    <w:rsid w:val="5E746121"/>
    <w:rsid w:val="5E89F85F"/>
    <w:rsid w:val="5EABF1B8"/>
    <w:rsid w:val="5EAF8117"/>
    <w:rsid w:val="5EC543A7"/>
    <w:rsid w:val="5ECFD9A4"/>
    <w:rsid w:val="5F0EF684"/>
    <w:rsid w:val="60046131"/>
    <w:rsid w:val="605EAC6F"/>
    <w:rsid w:val="60DE33DD"/>
    <w:rsid w:val="60E34A8D"/>
    <w:rsid w:val="6135B5FE"/>
    <w:rsid w:val="61B447C5"/>
    <w:rsid w:val="6214D664"/>
    <w:rsid w:val="623BA990"/>
    <w:rsid w:val="628F1DDA"/>
    <w:rsid w:val="62E30DB2"/>
    <w:rsid w:val="62FFBA97"/>
    <w:rsid w:val="63BFE9DB"/>
    <w:rsid w:val="640FC5B7"/>
    <w:rsid w:val="64FE7F0F"/>
    <w:rsid w:val="6522D394"/>
    <w:rsid w:val="65B19DA8"/>
    <w:rsid w:val="66110AA4"/>
    <w:rsid w:val="66223291"/>
    <w:rsid w:val="66AF1E5C"/>
    <w:rsid w:val="66B40A3A"/>
    <w:rsid w:val="6735276A"/>
    <w:rsid w:val="678A9AC5"/>
    <w:rsid w:val="67A69E30"/>
    <w:rsid w:val="67FB1C98"/>
    <w:rsid w:val="6802A0C0"/>
    <w:rsid w:val="688DD090"/>
    <w:rsid w:val="692DF7D2"/>
    <w:rsid w:val="695338D8"/>
    <w:rsid w:val="695FBED5"/>
    <w:rsid w:val="6982B273"/>
    <w:rsid w:val="6987D1C2"/>
    <w:rsid w:val="6988B8A0"/>
    <w:rsid w:val="69C678B1"/>
    <w:rsid w:val="69CCD2A4"/>
    <w:rsid w:val="6A242547"/>
    <w:rsid w:val="6B263066"/>
    <w:rsid w:val="6B284ABF"/>
    <w:rsid w:val="6B6780CA"/>
    <w:rsid w:val="6BB78F0E"/>
    <w:rsid w:val="6CB4A4E8"/>
    <w:rsid w:val="6CC317C4"/>
    <w:rsid w:val="6CC43E3B"/>
    <w:rsid w:val="6CED4DC3"/>
    <w:rsid w:val="6D0DF12F"/>
    <w:rsid w:val="6D0E5BF3"/>
    <w:rsid w:val="6D2B902D"/>
    <w:rsid w:val="6DD5F4AA"/>
    <w:rsid w:val="6E0C00FB"/>
    <w:rsid w:val="6E7DD525"/>
    <w:rsid w:val="6E999CE4"/>
    <w:rsid w:val="6EE64D24"/>
    <w:rsid w:val="6F207632"/>
    <w:rsid w:val="6F47838D"/>
    <w:rsid w:val="70075C4A"/>
    <w:rsid w:val="703F1178"/>
    <w:rsid w:val="706316F1"/>
    <w:rsid w:val="707AF3AC"/>
    <w:rsid w:val="70ADB932"/>
    <w:rsid w:val="70B00B9E"/>
    <w:rsid w:val="71008BBF"/>
    <w:rsid w:val="711A01D3"/>
    <w:rsid w:val="71B8EC91"/>
    <w:rsid w:val="71C1A1A8"/>
    <w:rsid w:val="71E3DE5A"/>
    <w:rsid w:val="72F4DC7E"/>
    <w:rsid w:val="73473D46"/>
    <w:rsid w:val="73F077EF"/>
    <w:rsid w:val="7430BCE6"/>
    <w:rsid w:val="747B22FA"/>
    <w:rsid w:val="74E638C8"/>
    <w:rsid w:val="754A9358"/>
    <w:rsid w:val="757A5FE5"/>
    <w:rsid w:val="758E1C0E"/>
    <w:rsid w:val="75AC0FB8"/>
    <w:rsid w:val="75C2FAF7"/>
    <w:rsid w:val="76293272"/>
    <w:rsid w:val="76890DE7"/>
    <w:rsid w:val="76F3399B"/>
    <w:rsid w:val="7759CA88"/>
    <w:rsid w:val="775A86C7"/>
    <w:rsid w:val="777D4899"/>
    <w:rsid w:val="7781284C"/>
    <w:rsid w:val="77BB9326"/>
    <w:rsid w:val="77F0BD6D"/>
    <w:rsid w:val="7807F2BF"/>
    <w:rsid w:val="78BBB351"/>
    <w:rsid w:val="79791B02"/>
    <w:rsid w:val="797AA93F"/>
    <w:rsid w:val="79E0D451"/>
    <w:rsid w:val="7A5D925E"/>
    <w:rsid w:val="7B14322D"/>
    <w:rsid w:val="7B248EDB"/>
    <w:rsid w:val="7B588BDB"/>
    <w:rsid w:val="7D1B60BD"/>
    <w:rsid w:val="7D6A3A9E"/>
    <w:rsid w:val="7DA52890"/>
    <w:rsid w:val="7EE1A168"/>
    <w:rsid w:val="7F829FA7"/>
    <w:rsid w:val="7F917783"/>
    <w:rsid w:val="7FE35582"/>
    <w:rsid w:val="7FEE1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2CB6677F"/>
  <w15:docId w15:val="{1895C0FA-4C85-4AAF-A2A2-862CF1797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uiPriority="99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locked="1" w:semiHidden="1" w:unhideWhenUsed="1"/>
    <w:lsdException w:name="annotation text" w:semiHidden="1" w:unhideWhenUsed="1"/>
    <w:lsdException w:name="header" w:locked="1" w:semiHidden="1" w:uiPriority="99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1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99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73206D"/>
  </w:style>
  <w:style w:type="paragraph" w:styleId="Nagwek1">
    <w:name w:val="heading 1"/>
    <w:basedOn w:val="Normalny"/>
    <w:next w:val="Normalny"/>
    <w:link w:val="Nagwek1Znak"/>
    <w:qFormat/>
    <w:rsid w:val="0094464D"/>
    <w:pPr>
      <w:keepNext/>
      <w:outlineLvl w:val="0"/>
    </w:pPr>
    <w:rPr>
      <w:b/>
      <w:sz w:val="32"/>
    </w:rPr>
  </w:style>
  <w:style w:type="paragraph" w:styleId="Nagwek2">
    <w:name w:val="heading 2"/>
    <w:aliases w:val="Znak"/>
    <w:basedOn w:val="Normalny"/>
    <w:next w:val="Normalny"/>
    <w:link w:val="Nagwek2Znak"/>
    <w:qFormat/>
    <w:rsid w:val="0094464D"/>
    <w:pPr>
      <w:keepNext/>
      <w:outlineLvl w:val="1"/>
    </w:pPr>
    <w:rPr>
      <w:b/>
      <w:sz w:val="22"/>
    </w:rPr>
  </w:style>
  <w:style w:type="paragraph" w:styleId="Nagwek3">
    <w:name w:val="heading 3"/>
    <w:basedOn w:val="Normalny"/>
    <w:next w:val="Normalny"/>
    <w:qFormat/>
    <w:rsid w:val="0094464D"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2D57D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94464D"/>
    <w:pPr>
      <w:keepNext/>
      <w:numPr>
        <w:numId w:val="1"/>
      </w:numPr>
      <w:outlineLvl w:val="4"/>
    </w:pPr>
    <w:rPr>
      <w:b/>
      <w:sz w:val="22"/>
    </w:rPr>
  </w:style>
  <w:style w:type="paragraph" w:styleId="Nagwek6">
    <w:name w:val="heading 6"/>
    <w:basedOn w:val="Normalny"/>
    <w:next w:val="Normalny"/>
    <w:qFormat/>
    <w:rsid w:val="00D554D6"/>
    <w:pPr>
      <w:keepNext/>
      <w:numPr>
        <w:ilvl w:val="5"/>
        <w:numId w:val="1"/>
      </w:numPr>
      <w:tabs>
        <w:tab w:val="clear" w:pos="2160"/>
        <w:tab w:val="num" w:pos="720"/>
      </w:tabs>
      <w:suppressAutoHyphens/>
      <w:spacing w:line="360" w:lineRule="auto"/>
      <w:ind w:left="720"/>
      <w:jc w:val="center"/>
      <w:outlineLvl w:val="5"/>
    </w:pPr>
    <w:rPr>
      <w:rFonts w:ascii="Arial" w:hAnsi="Arial"/>
      <w:b/>
      <w:sz w:val="24"/>
      <w:u w:val="single"/>
    </w:rPr>
  </w:style>
  <w:style w:type="paragraph" w:styleId="Nagwek7">
    <w:name w:val="heading 7"/>
    <w:basedOn w:val="Normalny"/>
    <w:next w:val="Normalny"/>
    <w:qFormat/>
    <w:rsid w:val="00D554D6"/>
    <w:p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qFormat/>
    <w:rsid w:val="00D554D6"/>
    <w:pPr>
      <w:keepNext/>
      <w:numPr>
        <w:ilvl w:val="7"/>
        <w:numId w:val="1"/>
      </w:numPr>
      <w:tabs>
        <w:tab w:val="clear" w:pos="2880"/>
        <w:tab w:val="num" w:pos="720"/>
      </w:tabs>
      <w:suppressAutoHyphens/>
      <w:spacing w:line="360" w:lineRule="auto"/>
      <w:ind w:left="708"/>
      <w:outlineLvl w:val="7"/>
    </w:pPr>
    <w:rPr>
      <w:sz w:val="24"/>
    </w:rPr>
  </w:style>
  <w:style w:type="paragraph" w:styleId="Nagwek9">
    <w:name w:val="heading 9"/>
    <w:basedOn w:val="Normalny"/>
    <w:next w:val="Normalny"/>
    <w:qFormat/>
    <w:rsid w:val="00D554D6"/>
    <w:pPr>
      <w:keepNext/>
      <w:numPr>
        <w:ilvl w:val="8"/>
        <w:numId w:val="2"/>
      </w:numPr>
      <w:suppressAutoHyphens/>
      <w:spacing w:line="360" w:lineRule="auto"/>
      <w:ind w:left="2124"/>
      <w:jc w:val="both"/>
      <w:outlineLvl w:val="8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4464D"/>
    <w:rPr>
      <w:sz w:val="22"/>
    </w:rPr>
  </w:style>
  <w:style w:type="paragraph" w:styleId="Nagwek">
    <w:name w:val="header"/>
    <w:basedOn w:val="Normalny"/>
    <w:link w:val="NagwekZnak"/>
    <w:uiPriority w:val="99"/>
    <w:rsid w:val="0094464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94464D"/>
    <w:pPr>
      <w:tabs>
        <w:tab w:val="center" w:pos="4536"/>
        <w:tab w:val="right" w:pos="9072"/>
      </w:tabs>
    </w:pPr>
  </w:style>
  <w:style w:type="character" w:styleId="Hipercze">
    <w:name w:val="Hyperlink"/>
    <w:uiPriority w:val="99"/>
    <w:rsid w:val="0094464D"/>
    <w:rPr>
      <w:rFonts w:cs="Times New Roman"/>
      <w:color w:val="0000FF"/>
      <w:u w:val="single"/>
    </w:rPr>
  </w:style>
  <w:style w:type="paragraph" w:styleId="Listanumerowana">
    <w:name w:val="List Number"/>
    <w:basedOn w:val="Normalny"/>
    <w:rsid w:val="0094464D"/>
    <w:pPr>
      <w:numPr>
        <w:numId w:val="3"/>
      </w:numPr>
      <w:spacing w:after="120"/>
    </w:pPr>
    <w:rPr>
      <w:b/>
      <w:sz w:val="24"/>
    </w:rPr>
  </w:style>
  <w:style w:type="paragraph" w:styleId="Listanumerowana2">
    <w:name w:val="List Number 2"/>
    <w:basedOn w:val="Normalny"/>
    <w:rsid w:val="0094464D"/>
    <w:pPr>
      <w:numPr>
        <w:ilvl w:val="1"/>
        <w:numId w:val="3"/>
      </w:numPr>
      <w:spacing w:after="120"/>
    </w:pPr>
    <w:rPr>
      <w:sz w:val="24"/>
    </w:rPr>
  </w:style>
  <w:style w:type="paragraph" w:styleId="Tekstprzypisudolnego">
    <w:name w:val="footnote text"/>
    <w:aliases w:val="Tekst przypisu Znak"/>
    <w:basedOn w:val="Normalny"/>
    <w:link w:val="TekstprzypisudolnegoZnak"/>
    <w:semiHidden/>
    <w:rsid w:val="0094464D"/>
  </w:style>
  <w:style w:type="paragraph" w:styleId="Tekstpodstawowywcity">
    <w:name w:val="Body Text Indent"/>
    <w:basedOn w:val="Normalny"/>
    <w:link w:val="TekstpodstawowywcityZnak"/>
    <w:rsid w:val="0094464D"/>
    <w:pPr>
      <w:spacing w:after="120"/>
      <w:ind w:left="283"/>
    </w:pPr>
  </w:style>
  <w:style w:type="paragraph" w:styleId="Tekstpodstawowy3">
    <w:name w:val="Body Text 3"/>
    <w:basedOn w:val="Normalny"/>
    <w:link w:val="Tekstpodstawowy3Znak"/>
    <w:rsid w:val="0094464D"/>
    <w:pPr>
      <w:spacing w:after="120"/>
    </w:pPr>
    <w:rPr>
      <w:sz w:val="16"/>
    </w:rPr>
  </w:style>
  <w:style w:type="paragraph" w:styleId="Tytu">
    <w:name w:val="Title"/>
    <w:basedOn w:val="Normalny"/>
    <w:link w:val="TytuZnak"/>
    <w:qFormat/>
    <w:rsid w:val="0094464D"/>
    <w:pPr>
      <w:jc w:val="center"/>
    </w:pPr>
    <w:rPr>
      <w:b/>
      <w:sz w:val="32"/>
    </w:rPr>
  </w:style>
  <w:style w:type="paragraph" w:styleId="Tekstpodstawowy2">
    <w:name w:val="Body Text 2"/>
    <w:basedOn w:val="Normalny"/>
    <w:link w:val="Tekstpodstawowy2Znak"/>
    <w:rsid w:val="0094464D"/>
    <w:rPr>
      <w:sz w:val="24"/>
    </w:rPr>
  </w:style>
  <w:style w:type="paragraph" w:styleId="Tekstpodstawowywcity2">
    <w:name w:val="Body Text Indent 2"/>
    <w:basedOn w:val="Normalny"/>
    <w:rsid w:val="00FE2698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FE2698"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semiHidden/>
    <w:rsid w:val="003E1EB4"/>
    <w:rPr>
      <w:rFonts w:ascii="Tahoma" w:hAnsi="Tahoma" w:cs="Tahoma"/>
      <w:sz w:val="16"/>
      <w:szCs w:val="16"/>
    </w:rPr>
  </w:style>
  <w:style w:type="character" w:customStyle="1" w:styleId="WW8Num1z0">
    <w:name w:val="WW8Num1z0"/>
    <w:rsid w:val="00D554D6"/>
    <w:rPr>
      <w:rFonts w:ascii="Symbol" w:hAnsi="Symbol"/>
    </w:rPr>
  </w:style>
  <w:style w:type="character" w:customStyle="1" w:styleId="WW8Num3z0">
    <w:name w:val="WW8Num3z0"/>
    <w:rsid w:val="00D554D6"/>
    <w:rPr>
      <w:rFonts w:ascii="StarSymbol" w:eastAsia="StarSymbol"/>
    </w:rPr>
  </w:style>
  <w:style w:type="character" w:customStyle="1" w:styleId="WW-Absatz-Standardschriftart">
    <w:name w:val="WW-Absatz-Standardschriftart"/>
    <w:rsid w:val="00D554D6"/>
  </w:style>
  <w:style w:type="character" w:customStyle="1" w:styleId="WW-WW8Num1z0">
    <w:name w:val="WW-WW8Num1z0"/>
    <w:rsid w:val="00D554D6"/>
    <w:rPr>
      <w:rFonts w:ascii="Symbol" w:hAnsi="Symbol"/>
    </w:rPr>
  </w:style>
  <w:style w:type="character" w:customStyle="1" w:styleId="WW-WW8Num3z0">
    <w:name w:val="WW-WW8Num3z0"/>
    <w:rsid w:val="00D554D6"/>
    <w:rPr>
      <w:rFonts w:ascii="StarSymbol" w:eastAsia="StarSymbol"/>
    </w:rPr>
  </w:style>
  <w:style w:type="character" w:customStyle="1" w:styleId="WW-Absatz-Standardschriftart1">
    <w:name w:val="WW-Absatz-Standardschriftart1"/>
    <w:rsid w:val="00D554D6"/>
  </w:style>
  <w:style w:type="character" w:customStyle="1" w:styleId="WW-WW8Num1z01">
    <w:name w:val="WW-WW8Num1z01"/>
    <w:rsid w:val="00D554D6"/>
    <w:rPr>
      <w:rFonts w:ascii="Symbol" w:hAnsi="Symbol"/>
    </w:rPr>
  </w:style>
  <w:style w:type="character" w:customStyle="1" w:styleId="WW-WW8Num3z01">
    <w:name w:val="WW-WW8Num3z01"/>
    <w:rsid w:val="00D554D6"/>
    <w:rPr>
      <w:rFonts w:ascii="StarSymbol" w:eastAsia="StarSymbol"/>
    </w:rPr>
  </w:style>
  <w:style w:type="character" w:customStyle="1" w:styleId="WW-Absatz-Standardschriftart11">
    <w:name w:val="WW-Absatz-Standardschriftart11"/>
    <w:rsid w:val="00D554D6"/>
  </w:style>
  <w:style w:type="character" w:customStyle="1" w:styleId="WW-WW8Num1z011">
    <w:name w:val="WW-WW8Num1z011"/>
    <w:rsid w:val="00D554D6"/>
    <w:rPr>
      <w:rFonts w:ascii="Symbol" w:hAnsi="Symbol"/>
    </w:rPr>
  </w:style>
  <w:style w:type="character" w:customStyle="1" w:styleId="WW-WW8Num3z011">
    <w:name w:val="WW-WW8Num3z011"/>
    <w:rsid w:val="00D554D6"/>
    <w:rPr>
      <w:rFonts w:ascii="StarSymbol" w:eastAsia="StarSymbol"/>
    </w:rPr>
  </w:style>
  <w:style w:type="character" w:customStyle="1" w:styleId="WW-Absatz-Standardschriftart111">
    <w:name w:val="WW-Absatz-Standardschriftart111"/>
    <w:rsid w:val="00D554D6"/>
  </w:style>
  <w:style w:type="character" w:customStyle="1" w:styleId="WW-WW8Num1z0111">
    <w:name w:val="WW-WW8Num1z0111"/>
    <w:rsid w:val="00D554D6"/>
    <w:rPr>
      <w:rFonts w:ascii="Symbol" w:hAnsi="Symbol"/>
    </w:rPr>
  </w:style>
  <w:style w:type="character" w:customStyle="1" w:styleId="WW-WW8Num3z0111">
    <w:name w:val="WW-WW8Num3z0111"/>
    <w:rsid w:val="00D554D6"/>
    <w:rPr>
      <w:rFonts w:ascii="StarSymbol" w:eastAsia="StarSymbol"/>
    </w:rPr>
  </w:style>
  <w:style w:type="character" w:customStyle="1" w:styleId="WW-Absatz-Standardschriftart1111">
    <w:name w:val="WW-Absatz-Standardschriftart1111"/>
    <w:rsid w:val="00D554D6"/>
  </w:style>
  <w:style w:type="character" w:customStyle="1" w:styleId="WW-WW8Num1z01111">
    <w:name w:val="WW-WW8Num1z01111"/>
    <w:rsid w:val="00D554D6"/>
    <w:rPr>
      <w:rFonts w:ascii="Symbol" w:hAnsi="Symbol"/>
    </w:rPr>
  </w:style>
  <w:style w:type="character" w:customStyle="1" w:styleId="WW-WW8Num3z01111">
    <w:name w:val="WW-WW8Num3z01111"/>
    <w:rsid w:val="00D554D6"/>
    <w:rPr>
      <w:rFonts w:ascii="StarSymbol" w:eastAsia="StarSymbol"/>
    </w:rPr>
  </w:style>
  <w:style w:type="character" w:customStyle="1" w:styleId="WW-Absatz-Standardschriftart11111">
    <w:name w:val="WW-Absatz-Standardschriftart11111"/>
    <w:rsid w:val="00D554D6"/>
  </w:style>
  <w:style w:type="character" w:customStyle="1" w:styleId="WW-WW8Num1z011111">
    <w:name w:val="WW-WW8Num1z011111"/>
    <w:rsid w:val="00D554D6"/>
    <w:rPr>
      <w:rFonts w:ascii="Symbol" w:hAnsi="Symbol"/>
    </w:rPr>
  </w:style>
  <w:style w:type="character" w:customStyle="1" w:styleId="WW-WW8Num3z011111">
    <w:name w:val="WW-WW8Num3z011111"/>
    <w:rsid w:val="00D554D6"/>
    <w:rPr>
      <w:rFonts w:ascii="StarSymbol" w:eastAsia="StarSymbol"/>
    </w:rPr>
  </w:style>
  <w:style w:type="character" w:customStyle="1" w:styleId="WW-Absatz-Standardschriftart111111">
    <w:name w:val="WW-Absatz-Standardschriftart111111"/>
    <w:rsid w:val="00D554D6"/>
  </w:style>
  <w:style w:type="character" w:customStyle="1" w:styleId="WW-WW8Num1z0111111">
    <w:name w:val="WW-WW8Num1z0111111"/>
    <w:rsid w:val="00D554D6"/>
    <w:rPr>
      <w:rFonts w:ascii="Symbol" w:hAnsi="Symbol"/>
    </w:rPr>
  </w:style>
  <w:style w:type="character" w:customStyle="1" w:styleId="WW-WW8Num3z0111111">
    <w:name w:val="WW-WW8Num3z0111111"/>
    <w:rsid w:val="00D554D6"/>
    <w:rPr>
      <w:rFonts w:ascii="StarSymbol" w:eastAsia="StarSymbol"/>
    </w:rPr>
  </w:style>
  <w:style w:type="character" w:customStyle="1" w:styleId="WW-Absatz-Standardschriftart1111111">
    <w:name w:val="WW-Absatz-Standardschriftart1111111"/>
    <w:rsid w:val="00D554D6"/>
  </w:style>
  <w:style w:type="character" w:customStyle="1" w:styleId="WW-WW8Num1z01111111">
    <w:name w:val="WW-WW8Num1z01111111"/>
    <w:rsid w:val="00D554D6"/>
    <w:rPr>
      <w:rFonts w:ascii="Symbol" w:hAnsi="Symbol"/>
    </w:rPr>
  </w:style>
  <w:style w:type="character" w:customStyle="1" w:styleId="WW-WW8Num3z01111111">
    <w:name w:val="WW-WW8Num3z01111111"/>
    <w:rsid w:val="00D554D6"/>
    <w:rPr>
      <w:rFonts w:ascii="StarSymbol" w:eastAsia="StarSymbol"/>
    </w:rPr>
  </w:style>
  <w:style w:type="character" w:customStyle="1" w:styleId="WW-Absatz-Standardschriftart11111111">
    <w:name w:val="WW-Absatz-Standardschriftart11111111"/>
    <w:rsid w:val="00D554D6"/>
  </w:style>
  <w:style w:type="character" w:customStyle="1" w:styleId="WW-WW8Num1z011111111">
    <w:name w:val="WW-WW8Num1z011111111"/>
    <w:rsid w:val="00D554D6"/>
    <w:rPr>
      <w:rFonts w:ascii="Symbol" w:hAnsi="Symbol"/>
    </w:rPr>
  </w:style>
  <w:style w:type="character" w:customStyle="1" w:styleId="WW-WW8Num3z011111111">
    <w:name w:val="WW-WW8Num3z011111111"/>
    <w:rsid w:val="00D554D6"/>
    <w:rPr>
      <w:rFonts w:ascii="StarSymbol" w:eastAsia="StarSymbol"/>
    </w:rPr>
  </w:style>
  <w:style w:type="character" w:customStyle="1" w:styleId="WW-Absatz-Standardschriftart111111111">
    <w:name w:val="WW-Absatz-Standardschriftart111111111"/>
    <w:rsid w:val="00D554D6"/>
  </w:style>
  <w:style w:type="character" w:customStyle="1" w:styleId="WW-WW8Num1z0111111111">
    <w:name w:val="WW-WW8Num1z0111111111"/>
    <w:rsid w:val="00D554D6"/>
    <w:rPr>
      <w:rFonts w:ascii="Symbol" w:hAnsi="Symbol"/>
    </w:rPr>
  </w:style>
  <w:style w:type="character" w:customStyle="1" w:styleId="WW-WW8Num3z0111111111">
    <w:name w:val="WW-WW8Num3z0111111111"/>
    <w:rsid w:val="00D554D6"/>
    <w:rPr>
      <w:rFonts w:ascii="StarSymbol" w:eastAsia="StarSymbol"/>
    </w:rPr>
  </w:style>
  <w:style w:type="character" w:customStyle="1" w:styleId="WW-Absatz-Standardschriftart1111111111">
    <w:name w:val="WW-Absatz-Standardschriftart1111111111"/>
    <w:rsid w:val="00D554D6"/>
  </w:style>
  <w:style w:type="character" w:customStyle="1" w:styleId="WW8Num4z0">
    <w:name w:val="WW8Num4z0"/>
    <w:rsid w:val="00D554D6"/>
    <w:rPr>
      <w:rFonts w:ascii="Symbol" w:hAnsi="Symbol"/>
    </w:rPr>
  </w:style>
  <w:style w:type="character" w:customStyle="1" w:styleId="WW8Num7z0">
    <w:name w:val="WW8Num7z0"/>
    <w:rsid w:val="00D554D6"/>
    <w:rPr>
      <w:rFonts w:ascii="StarSymbol" w:eastAsia="StarSymbol"/>
    </w:rPr>
  </w:style>
  <w:style w:type="character" w:customStyle="1" w:styleId="WW8Num8z0">
    <w:name w:val="WW8Num8z0"/>
    <w:rsid w:val="00D554D6"/>
    <w:rPr>
      <w:rFonts w:ascii="Symbol" w:hAnsi="Symbol"/>
    </w:rPr>
  </w:style>
  <w:style w:type="character" w:customStyle="1" w:styleId="WW8Num14z0">
    <w:name w:val="WW8Num14z0"/>
    <w:rsid w:val="00D554D6"/>
    <w:rPr>
      <w:rFonts w:ascii="StarSymbol" w:eastAsia="StarSymbol"/>
    </w:rPr>
  </w:style>
  <w:style w:type="character" w:customStyle="1" w:styleId="WW8Num16z0">
    <w:name w:val="WW8Num16z0"/>
    <w:rsid w:val="00D554D6"/>
    <w:rPr>
      <w:rFonts w:ascii="Symbol" w:hAnsi="Symbol"/>
    </w:rPr>
  </w:style>
  <w:style w:type="character" w:customStyle="1" w:styleId="WW8Num17z0">
    <w:name w:val="WW8Num17z0"/>
    <w:rsid w:val="00D554D6"/>
    <w:rPr>
      <w:rFonts w:ascii="Symbol" w:hAnsi="Symbol"/>
    </w:rPr>
  </w:style>
  <w:style w:type="character" w:customStyle="1" w:styleId="WW8Num18z0">
    <w:name w:val="WW8Num18z0"/>
    <w:rsid w:val="00D554D6"/>
    <w:rPr>
      <w:rFonts w:ascii="Symbol" w:hAnsi="Symbol"/>
    </w:rPr>
  </w:style>
  <w:style w:type="character" w:customStyle="1" w:styleId="WW8Num20z0">
    <w:name w:val="WW8Num20z0"/>
    <w:rsid w:val="00D554D6"/>
    <w:rPr>
      <w:rFonts w:ascii="Symbol" w:hAnsi="Symbol"/>
    </w:rPr>
  </w:style>
  <w:style w:type="character" w:customStyle="1" w:styleId="WW8Num27z0">
    <w:name w:val="WW8Num27z0"/>
    <w:rsid w:val="00D554D6"/>
    <w:rPr>
      <w:rFonts w:ascii="Wingdings" w:hAnsi="Wingdings"/>
      <w:b/>
      <w:color w:val="000000"/>
      <w:sz w:val="22"/>
    </w:rPr>
  </w:style>
  <w:style w:type="character" w:customStyle="1" w:styleId="WW8Num28z0">
    <w:name w:val="WW8Num28z0"/>
    <w:rsid w:val="00D554D6"/>
    <w:rPr>
      <w:rFonts w:ascii="Times New Roman" w:hAnsi="Times New Roman"/>
    </w:rPr>
  </w:style>
  <w:style w:type="character" w:customStyle="1" w:styleId="WW8Num29z0">
    <w:name w:val="WW8Num29z0"/>
    <w:rsid w:val="00D554D6"/>
    <w:rPr>
      <w:rFonts w:ascii="Times New Roman" w:hAnsi="Times New Roman"/>
    </w:rPr>
  </w:style>
  <w:style w:type="character" w:customStyle="1" w:styleId="WW8Num30z0">
    <w:name w:val="WW8Num30z0"/>
    <w:rsid w:val="00D554D6"/>
    <w:rPr>
      <w:rFonts w:ascii="Symbol" w:hAnsi="Symbol"/>
    </w:rPr>
  </w:style>
  <w:style w:type="character" w:customStyle="1" w:styleId="WW8Num33z0">
    <w:name w:val="WW8Num33z0"/>
    <w:rsid w:val="00D554D6"/>
    <w:rPr>
      <w:rFonts w:ascii="Symbol" w:hAnsi="Symbol"/>
    </w:rPr>
  </w:style>
  <w:style w:type="character" w:customStyle="1" w:styleId="WW8Num34z0">
    <w:name w:val="WW8Num34z0"/>
    <w:rsid w:val="00D554D6"/>
    <w:rPr>
      <w:rFonts w:ascii="Wingdings" w:hAnsi="Wingdings"/>
      <w:b/>
    </w:rPr>
  </w:style>
  <w:style w:type="character" w:customStyle="1" w:styleId="WW8Num35z0">
    <w:name w:val="WW8Num35z0"/>
    <w:rsid w:val="00D554D6"/>
    <w:rPr>
      <w:rFonts w:ascii="Wingdings" w:hAnsi="Wingdings"/>
    </w:rPr>
  </w:style>
  <w:style w:type="character" w:customStyle="1" w:styleId="WW8Num36z0">
    <w:name w:val="WW8Num36z0"/>
    <w:rsid w:val="00D554D6"/>
    <w:rPr>
      <w:rFonts w:ascii="Symbol" w:hAnsi="Symbol"/>
    </w:rPr>
  </w:style>
  <w:style w:type="character" w:customStyle="1" w:styleId="WW8Num37z0">
    <w:name w:val="WW8Num37z0"/>
    <w:rsid w:val="00D554D6"/>
    <w:rPr>
      <w:rFonts w:ascii="Symbol" w:hAnsi="Symbol"/>
    </w:rPr>
  </w:style>
  <w:style w:type="character" w:customStyle="1" w:styleId="WW8Num39z0">
    <w:name w:val="WW8Num39z0"/>
    <w:rsid w:val="00D554D6"/>
    <w:rPr>
      <w:rFonts w:ascii="StarSymbol" w:eastAsia="StarSymbol"/>
      <w:sz w:val="18"/>
    </w:rPr>
  </w:style>
  <w:style w:type="character" w:customStyle="1" w:styleId="WW8Num45z0">
    <w:name w:val="WW8Num45z0"/>
    <w:rsid w:val="00D554D6"/>
    <w:rPr>
      <w:rFonts w:ascii="StarSymbol" w:eastAsia="StarSymbol"/>
      <w:sz w:val="18"/>
    </w:rPr>
  </w:style>
  <w:style w:type="character" w:customStyle="1" w:styleId="WW8Num46z0">
    <w:name w:val="WW8Num46z0"/>
    <w:rsid w:val="00D554D6"/>
    <w:rPr>
      <w:rFonts w:ascii="StarSymbol" w:eastAsia="StarSymbol"/>
      <w:sz w:val="18"/>
    </w:rPr>
  </w:style>
  <w:style w:type="character" w:customStyle="1" w:styleId="WW8Num48z0">
    <w:name w:val="WW8Num48z0"/>
    <w:rsid w:val="00D554D6"/>
    <w:rPr>
      <w:rFonts w:ascii="Symbol" w:hAnsi="Symbol"/>
      <w:sz w:val="18"/>
    </w:rPr>
  </w:style>
  <w:style w:type="character" w:customStyle="1" w:styleId="WW8Num49z0">
    <w:name w:val="WW8Num49z0"/>
    <w:rsid w:val="00D554D6"/>
    <w:rPr>
      <w:rFonts w:ascii="Symbol" w:hAnsi="Symbol"/>
      <w:sz w:val="18"/>
    </w:rPr>
  </w:style>
  <w:style w:type="character" w:customStyle="1" w:styleId="WW8Num50z0">
    <w:name w:val="WW8Num50z0"/>
    <w:rsid w:val="00D554D6"/>
    <w:rPr>
      <w:rFonts w:ascii="Symbol" w:hAnsi="Symbol"/>
      <w:sz w:val="18"/>
    </w:rPr>
  </w:style>
  <w:style w:type="character" w:customStyle="1" w:styleId="WW8Num51z0">
    <w:name w:val="WW8Num51z0"/>
    <w:rsid w:val="00D554D6"/>
    <w:rPr>
      <w:rFonts w:ascii="Symbol" w:hAnsi="Symbol"/>
      <w:sz w:val="18"/>
    </w:rPr>
  </w:style>
  <w:style w:type="character" w:customStyle="1" w:styleId="WW8Num52z0">
    <w:name w:val="WW8Num52z0"/>
    <w:rsid w:val="00D554D6"/>
    <w:rPr>
      <w:rFonts w:ascii="Symbol" w:hAnsi="Symbol"/>
      <w:sz w:val="18"/>
    </w:rPr>
  </w:style>
  <w:style w:type="character" w:customStyle="1" w:styleId="WW8Num53z0">
    <w:name w:val="WW8Num53z0"/>
    <w:rsid w:val="00D554D6"/>
    <w:rPr>
      <w:rFonts w:ascii="Symbol" w:hAnsi="Symbol"/>
      <w:sz w:val="18"/>
    </w:rPr>
  </w:style>
  <w:style w:type="character" w:customStyle="1" w:styleId="WW8Num54z0">
    <w:name w:val="WW8Num54z0"/>
    <w:rsid w:val="00D554D6"/>
    <w:rPr>
      <w:rFonts w:ascii="Symbol" w:hAnsi="Symbol"/>
      <w:sz w:val="18"/>
    </w:rPr>
  </w:style>
  <w:style w:type="character" w:customStyle="1" w:styleId="WW8Num55z0">
    <w:name w:val="WW8Num55z0"/>
    <w:rsid w:val="00D554D6"/>
    <w:rPr>
      <w:rFonts w:ascii="Symbol" w:hAnsi="Symbol"/>
      <w:sz w:val="18"/>
    </w:rPr>
  </w:style>
  <w:style w:type="character" w:customStyle="1" w:styleId="WW8Num56z0">
    <w:name w:val="WW8Num56z0"/>
    <w:rsid w:val="00D554D6"/>
    <w:rPr>
      <w:rFonts w:ascii="Symbol" w:hAnsi="Symbol"/>
      <w:sz w:val="18"/>
    </w:rPr>
  </w:style>
  <w:style w:type="character" w:customStyle="1" w:styleId="WW8Num57z0">
    <w:name w:val="WW8Num57z0"/>
    <w:rsid w:val="00D554D6"/>
    <w:rPr>
      <w:rFonts w:ascii="Symbol" w:hAnsi="Symbol"/>
      <w:sz w:val="18"/>
    </w:rPr>
  </w:style>
  <w:style w:type="character" w:customStyle="1" w:styleId="WW8Num58z0">
    <w:name w:val="WW8Num58z0"/>
    <w:rsid w:val="00D554D6"/>
    <w:rPr>
      <w:rFonts w:ascii="Symbol" w:hAnsi="Symbol"/>
      <w:sz w:val="18"/>
    </w:rPr>
  </w:style>
  <w:style w:type="character" w:customStyle="1" w:styleId="WW8Num59z0">
    <w:name w:val="WW8Num59z0"/>
    <w:rsid w:val="00D554D6"/>
    <w:rPr>
      <w:rFonts w:ascii="Symbol" w:hAnsi="Symbol"/>
      <w:sz w:val="18"/>
    </w:rPr>
  </w:style>
  <w:style w:type="character" w:customStyle="1" w:styleId="WW-Domylnaczcionkaakapitu">
    <w:name w:val="WW-Domyślna czcionka akapitu"/>
    <w:rsid w:val="00D554D6"/>
  </w:style>
  <w:style w:type="character" w:customStyle="1" w:styleId="WW-WW8Num4z0">
    <w:name w:val="WW-WW8Num4z0"/>
    <w:rsid w:val="00D554D6"/>
    <w:rPr>
      <w:rFonts w:ascii="Symbol" w:hAnsi="Symbol"/>
    </w:rPr>
  </w:style>
  <w:style w:type="character" w:customStyle="1" w:styleId="WW-WW8Num7z0">
    <w:name w:val="WW-WW8Num7z0"/>
    <w:rsid w:val="00D554D6"/>
    <w:rPr>
      <w:rFonts w:ascii="StarSymbol" w:eastAsia="StarSymbol"/>
    </w:rPr>
  </w:style>
  <w:style w:type="character" w:customStyle="1" w:styleId="WW-WW8Num8z0">
    <w:name w:val="WW-WW8Num8z0"/>
    <w:rsid w:val="00D554D6"/>
    <w:rPr>
      <w:rFonts w:ascii="Symbol" w:hAnsi="Symbol"/>
    </w:rPr>
  </w:style>
  <w:style w:type="character" w:customStyle="1" w:styleId="WW-WW8Num14z0">
    <w:name w:val="WW-WW8Num14z0"/>
    <w:rsid w:val="00D554D6"/>
    <w:rPr>
      <w:rFonts w:ascii="StarSymbol" w:eastAsia="StarSymbol"/>
    </w:rPr>
  </w:style>
  <w:style w:type="character" w:customStyle="1" w:styleId="WW-WW8Num16z0">
    <w:name w:val="WW-WW8Num16z0"/>
    <w:rsid w:val="00D554D6"/>
    <w:rPr>
      <w:rFonts w:ascii="Symbol" w:hAnsi="Symbol"/>
    </w:rPr>
  </w:style>
  <w:style w:type="character" w:customStyle="1" w:styleId="WW-WW8Num17z0">
    <w:name w:val="WW-WW8Num17z0"/>
    <w:rsid w:val="00D554D6"/>
    <w:rPr>
      <w:rFonts w:ascii="Symbol" w:hAnsi="Symbol"/>
    </w:rPr>
  </w:style>
  <w:style w:type="character" w:customStyle="1" w:styleId="WW-WW8Num18z0">
    <w:name w:val="WW-WW8Num18z0"/>
    <w:rsid w:val="00D554D6"/>
    <w:rPr>
      <w:rFonts w:ascii="Symbol" w:hAnsi="Symbol"/>
    </w:rPr>
  </w:style>
  <w:style w:type="character" w:customStyle="1" w:styleId="WW-WW8Num20z0">
    <w:name w:val="WW-WW8Num20z0"/>
    <w:rsid w:val="00D554D6"/>
    <w:rPr>
      <w:rFonts w:ascii="Symbol" w:hAnsi="Symbol"/>
    </w:rPr>
  </w:style>
  <w:style w:type="character" w:customStyle="1" w:styleId="WW-WW8Num27z0">
    <w:name w:val="WW-WW8Num27z0"/>
    <w:rsid w:val="00D554D6"/>
    <w:rPr>
      <w:rFonts w:ascii="Wingdings" w:hAnsi="Wingdings"/>
      <w:b/>
      <w:color w:val="000000"/>
      <w:sz w:val="22"/>
    </w:rPr>
  </w:style>
  <w:style w:type="character" w:customStyle="1" w:styleId="WW-WW8Num28z0">
    <w:name w:val="WW-WW8Num28z0"/>
    <w:rsid w:val="00D554D6"/>
    <w:rPr>
      <w:rFonts w:ascii="Times New Roman" w:hAnsi="Times New Roman"/>
    </w:rPr>
  </w:style>
  <w:style w:type="character" w:customStyle="1" w:styleId="WW-WW8Num29z0">
    <w:name w:val="WW-WW8Num29z0"/>
    <w:rsid w:val="00D554D6"/>
    <w:rPr>
      <w:rFonts w:ascii="Times New Roman" w:hAnsi="Times New Roman"/>
    </w:rPr>
  </w:style>
  <w:style w:type="character" w:customStyle="1" w:styleId="WW-WW8Num30z0">
    <w:name w:val="WW-WW8Num30z0"/>
    <w:rsid w:val="00D554D6"/>
    <w:rPr>
      <w:rFonts w:ascii="Symbol" w:hAnsi="Symbol"/>
    </w:rPr>
  </w:style>
  <w:style w:type="character" w:customStyle="1" w:styleId="WW-WW8Num33z0">
    <w:name w:val="WW-WW8Num33z0"/>
    <w:rsid w:val="00D554D6"/>
    <w:rPr>
      <w:rFonts w:ascii="Symbol" w:hAnsi="Symbol"/>
    </w:rPr>
  </w:style>
  <w:style w:type="character" w:customStyle="1" w:styleId="WW-WW8Num34z0">
    <w:name w:val="WW-WW8Num34z0"/>
    <w:rsid w:val="00D554D6"/>
    <w:rPr>
      <w:rFonts w:ascii="Wingdings" w:hAnsi="Wingdings"/>
      <w:b/>
    </w:rPr>
  </w:style>
  <w:style w:type="character" w:customStyle="1" w:styleId="WW-WW8Num35z0">
    <w:name w:val="WW-WW8Num35z0"/>
    <w:rsid w:val="00D554D6"/>
    <w:rPr>
      <w:rFonts w:ascii="Wingdings" w:hAnsi="Wingdings"/>
    </w:rPr>
  </w:style>
  <w:style w:type="character" w:customStyle="1" w:styleId="WW-WW8Num36z0">
    <w:name w:val="WW-WW8Num36z0"/>
    <w:rsid w:val="00D554D6"/>
    <w:rPr>
      <w:rFonts w:ascii="Symbol" w:hAnsi="Symbol"/>
    </w:rPr>
  </w:style>
  <w:style w:type="character" w:customStyle="1" w:styleId="WW-WW8Num37z0">
    <w:name w:val="WW-WW8Num37z0"/>
    <w:rsid w:val="00D554D6"/>
    <w:rPr>
      <w:rFonts w:ascii="Symbol" w:hAnsi="Symbol"/>
    </w:rPr>
  </w:style>
  <w:style w:type="character" w:customStyle="1" w:styleId="WW-WW8Num39z0">
    <w:name w:val="WW-WW8Num39z0"/>
    <w:rsid w:val="00D554D6"/>
    <w:rPr>
      <w:rFonts w:ascii="StarSymbol" w:eastAsia="StarSymbol"/>
      <w:sz w:val="18"/>
    </w:rPr>
  </w:style>
  <w:style w:type="character" w:customStyle="1" w:styleId="WW-WW8Num45z0">
    <w:name w:val="WW-WW8Num45z0"/>
    <w:rsid w:val="00D554D6"/>
    <w:rPr>
      <w:rFonts w:ascii="StarSymbol" w:eastAsia="StarSymbol"/>
      <w:sz w:val="18"/>
    </w:rPr>
  </w:style>
  <w:style w:type="character" w:customStyle="1" w:styleId="WW-WW8Num46z0">
    <w:name w:val="WW-WW8Num46z0"/>
    <w:rsid w:val="00D554D6"/>
    <w:rPr>
      <w:rFonts w:ascii="StarSymbol" w:eastAsia="StarSymbol"/>
      <w:sz w:val="18"/>
    </w:rPr>
  </w:style>
  <w:style w:type="character" w:customStyle="1" w:styleId="WW-WW8Num48z0">
    <w:name w:val="WW-WW8Num48z0"/>
    <w:rsid w:val="00D554D6"/>
    <w:rPr>
      <w:rFonts w:ascii="Symbol" w:hAnsi="Symbol"/>
      <w:sz w:val="18"/>
    </w:rPr>
  </w:style>
  <w:style w:type="character" w:customStyle="1" w:styleId="WW-WW8Num49z0">
    <w:name w:val="WW-WW8Num49z0"/>
    <w:rsid w:val="00D554D6"/>
    <w:rPr>
      <w:rFonts w:ascii="Symbol" w:hAnsi="Symbol"/>
      <w:sz w:val="18"/>
    </w:rPr>
  </w:style>
  <w:style w:type="character" w:customStyle="1" w:styleId="WW-WW8Num50z0">
    <w:name w:val="WW-WW8Num50z0"/>
    <w:rsid w:val="00D554D6"/>
    <w:rPr>
      <w:rFonts w:ascii="Symbol" w:hAnsi="Symbol"/>
      <w:sz w:val="18"/>
    </w:rPr>
  </w:style>
  <w:style w:type="character" w:customStyle="1" w:styleId="WW-WW8Num51z0">
    <w:name w:val="WW-WW8Num51z0"/>
    <w:rsid w:val="00D554D6"/>
    <w:rPr>
      <w:rFonts w:ascii="Symbol" w:hAnsi="Symbol"/>
      <w:sz w:val="18"/>
    </w:rPr>
  </w:style>
  <w:style w:type="character" w:customStyle="1" w:styleId="WW-WW8Num52z0">
    <w:name w:val="WW-WW8Num52z0"/>
    <w:rsid w:val="00D554D6"/>
    <w:rPr>
      <w:rFonts w:ascii="Symbol" w:hAnsi="Symbol"/>
      <w:sz w:val="18"/>
    </w:rPr>
  </w:style>
  <w:style w:type="character" w:customStyle="1" w:styleId="WW-WW8Num53z0">
    <w:name w:val="WW-WW8Num53z0"/>
    <w:rsid w:val="00D554D6"/>
    <w:rPr>
      <w:rFonts w:ascii="Symbol" w:hAnsi="Symbol"/>
      <w:sz w:val="18"/>
    </w:rPr>
  </w:style>
  <w:style w:type="character" w:customStyle="1" w:styleId="WW-WW8Num54z0">
    <w:name w:val="WW-WW8Num54z0"/>
    <w:rsid w:val="00D554D6"/>
    <w:rPr>
      <w:rFonts w:ascii="Symbol" w:hAnsi="Symbol"/>
      <w:sz w:val="18"/>
    </w:rPr>
  </w:style>
  <w:style w:type="character" w:customStyle="1" w:styleId="WW-WW8Num55z0">
    <w:name w:val="WW-WW8Num55z0"/>
    <w:rsid w:val="00D554D6"/>
    <w:rPr>
      <w:rFonts w:ascii="Symbol" w:hAnsi="Symbol"/>
      <w:sz w:val="18"/>
    </w:rPr>
  </w:style>
  <w:style w:type="character" w:customStyle="1" w:styleId="WW-WW8Num56z0">
    <w:name w:val="WW-WW8Num56z0"/>
    <w:rsid w:val="00D554D6"/>
    <w:rPr>
      <w:rFonts w:ascii="Symbol" w:hAnsi="Symbol"/>
      <w:sz w:val="18"/>
    </w:rPr>
  </w:style>
  <w:style w:type="character" w:customStyle="1" w:styleId="WW-WW8Num57z0">
    <w:name w:val="WW-WW8Num57z0"/>
    <w:rsid w:val="00D554D6"/>
    <w:rPr>
      <w:rFonts w:ascii="Symbol" w:hAnsi="Symbol"/>
      <w:sz w:val="18"/>
    </w:rPr>
  </w:style>
  <w:style w:type="character" w:customStyle="1" w:styleId="WW-WW8Num58z0">
    <w:name w:val="WW-WW8Num58z0"/>
    <w:rsid w:val="00D554D6"/>
    <w:rPr>
      <w:rFonts w:ascii="Symbol" w:hAnsi="Symbol"/>
      <w:sz w:val="18"/>
    </w:rPr>
  </w:style>
  <w:style w:type="character" w:customStyle="1" w:styleId="WW-WW8Num59z0">
    <w:name w:val="WW-WW8Num59z0"/>
    <w:rsid w:val="00D554D6"/>
    <w:rPr>
      <w:rFonts w:ascii="Symbol" w:hAnsi="Symbol"/>
      <w:sz w:val="18"/>
    </w:rPr>
  </w:style>
  <w:style w:type="character" w:customStyle="1" w:styleId="WW-Absatz-Standardschriftart11111111111">
    <w:name w:val="WW-Absatz-Standardschriftart11111111111"/>
    <w:rsid w:val="00D554D6"/>
  </w:style>
  <w:style w:type="character" w:customStyle="1" w:styleId="WW-WW8Num4z01">
    <w:name w:val="WW-WW8Num4z01"/>
    <w:rsid w:val="00D554D6"/>
    <w:rPr>
      <w:rFonts w:ascii="Symbol" w:hAnsi="Symbol"/>
    </w:rPr>
  </w:style>
  <w:style w:type="character" w:customStyle="1" w:styleId="WW-WW8Num7z01">
    <w:name w:val="WW-WW8Num7z01"/>
    <w:rsid w:val="00D554D6"/>
    <w:rPr>
      <w:rFonts w:ascii="StarSymbol" w:eastAsia="StarSymbol"/>
    </w:rPr>
  </w:style>
  <w:style w:type="character" w:customStyle="1" w:styleId="WW-WW8Num8z01">
    <w:name w:val="WW-WW8Num8z01"/>
    <w:rsid w:val="00D554D6"/>
    <w:rPr>
      <w:rFonts w:ascii="Symbol" w:hAnsi="Symbol"/>
    </w:rPr>
  </w:style>
  <w:style w:type="character" w:customStyle="1" w:styleId="WW-WW8Num14z01">
    <w:name w:val="WW-WW8Num14z01"/>
    <w:rsid w:val="00D554D6"/>
    <w:rPr>
      <w:rFonts w:ascii="StarSymbol" w:eastAsia="StarSymbol"/>
    </w:rPr>
  </w:style>
  <w:style w:type="character" w:customStyle="1" w:styleId="WW-WW8Num16z01">
    <w:name w:val="WW-WW8Num16z01"/>
    <w:rsid w:val="00D554D6"/>
    <w:rPr>
      <w:rFonts w:ascii="Symbol" w:hAnsi="Symbol"/>
    </w:rPr>
  </w:style>
  <w:style w:type="character" w:customStyle="1" w:styleId="WW-WW8Num17z01">
    <w:name w:val="WW-WW8Num17z01"/>
    <w:rsid w:val="00D554D6"/>
    <w:rPr>
      <w:rFonts w:ascii="Symbol" w:hAnsi="Symbol"/>
    </w:rPr>
  </w:style>
  <w:style w:type="character" w:customStyle="1" w:styleId="WW-WW8Num18z01">
    <w:name w:val="WW-WW8Num18z01"/>
    <w:rsid w:val="00D554D6"/>
    <w:rPr>
      <w:rFonts w:ascii="Symbol" w:hAnsi="Symbol"/>
    </w:rPr>
  </w:style>
  <w:style w:type="character" w:customStyle="1" w:styleId="WW-WW8Num20z01">
    <w:name w:val="WW-WW8Num20z01"/>
    <w:rsid w:val="00D554D6"/>
    <w:rPr>
      <w:rFonts w:ascii="Symbol" w:hAnsi="Symbol"/>
    </w:rPr>
  </w:style>
  <w:style w:type="character" w:customStyle="1" w:styleId="WW-WW8Num27z01">
    <w:name w:val="WW-WW8Num27z01"/>
    <w:rsid w:val="00D554D6"/>
    <w:rPr>
      <w:rFonts w:ascii="Wingdings" w:hAnsi="Wingdings"/>
      <w:b/>
      <w:color w:val="000000"/>
      <w:sz w:val="22"/>
    </w:rPr>
  </w:style>
  <w:style w:type="character" w:customStyle="1" w:styleId="WW-WW8Num28z01">
    <w:name w:val="WW-WW8Num28z01"/>
    <w:rsid w:val="00D554D6"/>
    <w:rPr>
      <w:rFonts w:ascii="Times New Roman" w:hAnsi="Times New Roman"/>
    </w:rPr>
  </w:style>
  <w:style w:type="character" w:customStyle="1" w:styleId="WW-WW8Num29z01">
    <w:name w:val="WW-WW8Num29z01"/>
    <w:rsid w:val="00D554D6"/>
    <w:rPr>
      <w:rFonts w:ascii="Times New Roman" w:hAnsi="Times New Roman"/>
    </w:rPr>
  </w:style>
  <w:style w:type="character" w:customStyle="1" w:styleId="WW-WW8Num30z01">
    <w:name w:val="WW-WW8Num30z01"/>
    <w:rsid w:val="00D554D6"/>
    <w:rPr>
      <w:rFonts w:ascii="Symbol" w:hAnsi="Symbol"/>
    </w:rPr>
  </w:style>
  <w:style w:type="character" w:customStyle="1" w:styleId="WW-WW8Num33z01">
    <w:name w:val="WW-WW8Num33z01"/>
    <w:rsid w:val="00D554D6"/>
    <w:rPr>
      <w:rFonts w:ascii="Symbol" w:hAnsi="Symbol"/>
    </w:rPr>
  </w:style>
  <w:style w:type="character" w:customStyle="1" w:styleId="WW-WW8Num34z01">
    <w:name w:val="WW-WW8Num34z01"/>
    <w:rsid w:val="00D554D6"/>
    <w:rPr>
      <w:rFonts w:ascii="Wingdings" w:hAnsi="Wingdings"/>
      <w:b/>
    </w:rPr>
  </w:style>
  <w:style w:type="character" w:customStyle="1" w:styleId="WW-WW8Num35z01">
    <w:name w:val="WW-WW8Num35z01"/>
    <w:rsid w:val="00D554D6"/>
    <w:rPr>
      <w:rFonts w:ascii="Wingdings" w:hAnsi="Wingdings"/>
    </w:rPr>
  </w:style>
  <w:style w:type="character" w:customStyle="1" w:styleId="WW-WW8Num36z01">
    <w:name w:val="WW-WW8Num36z01"/>
    <w:rsid w:val="00D554D6"/>
    <w:rPr>
      <w:rFonts w:ascii="Symbol" w:hAnsi="Symbol"/>
    </w:rPr>
  </w:style>
  <w:style w:type="character" w:customStyle="1" w:styleId="WW-WW8Num37z01">
    <w:name w:val="WW-WW8Num37z01"/>
    <w:rsid w:val="00D554D6"/>
    <w:rPr>
      <w:rFonts w:ascii="Symbol" w:hAnsi="Symbol"/>
    </w:rPr>
  </w:style>
  <w:style w:type="character" w:customStyle="1" w:styleId="WW-WW8Num39z01">
    <w:name w:val="WW-WW8Num39z01"/>
    <w:rsid w:val="00D554D6"/>
    <w:rPr>
      <w:rFonts w:ascii="StarSymbol" w:eastAsia="StarSymbol"/>
      <w:sz w:val="18"/>
    </w:rPr>
  </w:style>
  <w:style w:type="character" w:customStyle="1" w:styleId="WW-WW8Num45z01">
    <w:name w:val="WW-WW8Num45z01"/>
    <w:rsid w:val="00D554D6"/>
    <w:rPr>
      <w:rFonts w:ascii="StarSymbol" w:eastAsia="StarSymbol"/>
      <w:sz w:val="18"/>
    </w:rPr>
  </w:style>
  <w:style w:type="character" w:customStyle="1" w:styleId="WW-WW8Num46z01">
    <w:name w:val="WW-WW8Num46z01"/>
    <w:rsid w:val="00D554D6"/>
    <w:rPr>
      <w:rFonts w:ascii="StarSymbol" w:eastAsia="StarSymbol"/>
      <w:sz w:val="18"/>
    </w:rPr>
  </w:style>
  <w:style w:type="character" w:customStyle="1" w:styleId="WW-WW8Num48z01">
    <w:name w:val="WW-WW8Num48z01"/>
    <w:rsid w:val="00D554D6"/>
    <w:rPr>
      <w:rFonts w:ascii="Symbol" w:hAnsi="Symbol"/>
      <w:sz w:val="18"/>
    </w:rPr>
  </w:style>
  <w:style w:type="character" w:customStyle="1" w:styleId="WW-WW8Num49z01">
    <w:name w:val="WW-WW8Num49z01"/>
    <w:rsid w:val="00D554D6"/>
    <w:rPr>
      <w:rFonts w:ascii="Symbol" w:hAnsi="Symbol"/>
      <w:sz w:val="18"/>
    </w:rPr>
  </w:style>
  <w:style w:type="character" w:customStyle="1" w:styleId="WW-WW8Num50z01">
    <w:name w:val="WW-WW8Num50z01"/>
    <w:rsid w:val="00D554D6"/>
    <w:rPr>
      <w:rFonts w:ascii="Symbol" w:hAnsi="Symbol"/>
      <w:sz w:val="18"/>
    </w:rPr>
  </w:style>
  <w:style w:type="character" w:customStyle="1" w:styleId="WW-WW8Num51z01">
    <w:name w:val="WW-WW8Num51z01"/>
    <w:rsid w:val="00D554D6"/>
    <w:rPr>
      <w:rFonts w:ascii="Symbol" w:hAnsi="Symbol"/>
      <w:sz w:val="18"/>
    </w:rPr>
  </w:style>
  <w:style w:type="character" w:customStyle="1" w:styleId="WW-WW8Num52z01">
    <w:name w:val="WW-WW8Num52z01"/>
    <w:rsid w:val="00D554D6"/>
    <w:rPr>
      <w:rFonts w:ascii="Symbol" w:hAnsi="Symbol"/>
      <w:sz w:val="18"/>
    </w:rPr>
  </w:style>
  <w:style w:type="character" w:customStyle="1" w:styleId="WW-WW8Num53z01">
    <w:name w:val="WW-WW8Num53z01"/>
    <w:rsid w:val="00D554D6"/>
    <w:rPr>
      <w:rFonts w:ascii="Symbol" w:hAnsi="Symbol"/>
      <w:sz w:val="18"/>
    </w:rPr>
  </w:style>
  <w:style w:type="character" w:customStyle="1" w:styleId="WW-WW8Num54z01">
    <w:name w:val="WW-WW8Num54z01"/>
    <w:rsid w:val="00D554D6"/>
    <w:rPr>
      <w:rFonts w:ascii="Symbol" w:hAnsi="Symbol"/>
      <w:sz w:val="18"/>
    </w:rPr>
  </w:style>
  <w:style w:type="character" w:customStyle="1" w:styleId="WW-WW8Num55z01">
    <w:name w:val="WW-WW8Num55z01"/>
    <w:rsid w:val="00D554D6"/>
    <w:rPr>
      <w:rFonts w:ascii="Symbol" w:hAnsi="Symbol"/>
      <w:sz w:val="18"/>
    </w:rPr>
  </w:style>
  <w:style w:type="character" w:customStyle="1" w:styleId="WW-WW8Num56z01">
    <w:name w:val="WW-WW8Num56z01"/>
    <w:rsid w:val="00D554D6"/>
    <w:rPr>
      <w:rFonts w:ascii="Symbol" w:hAnsi="Symbol"/>
      <w:sz w:val="18"/>
    </w:rPr>
  </w:style>
  <w:style w:type="character" w:customStyle="1" w:styleId="WW-WW8Num57z01">
    <w:name w:val="WW-WW8Num57z01"/>
    <w:rsid w:val="00D554D6"/>
    <w:rPr>
      <w:rFonts w:ascii="Symbol" w:hAnsi="Symbol"/>
      <w:sz w:val="18"/>
    </w:rPr>
  </w:style>
  <w:style w:type="character" w:customStyle="1" w:styleId="WW-WW8Num58z01">
    <w:name w:val="WW-WW8Num58z01"/>
    <w:rsid w:val="00D554D6"/>
    <w:rPr>
      <w:rFonts w:ascii="Symbol" w:hAnsi="Symbol"/>
      <w:sz w:val="18"/>
    </w:rPr>
  </w:style>
  <w:style w:type="character" w:customStyle="1" w:styleId="WW-WW8Num59z01">
    <w:name w:val="WW-WW8Num59z01"/>
    <w:rsid w:val="00D554D6"/>
    <w:rPr>
      <w:rFonts w:ascii="Symbol" w:hAnsi="Symbol"/>
      <w:sz w:val="18"/>
    </w:rPr>
  </w:style>
  <w:style w:type="character" w:customStyle="1" w:styleId="WW-Absatz-Standardschriftart111111111111">
    <w:name w:val="WW-Absatz-Standardschriftart111111111111"/>
    <w:rsid w:val="00D554D6"/>
  </w:style>
  <w:style w:type="character" w:customStyle="1" w:styleId="WW-WW8Num4z011">
    <w:name w:val="WW-WW8Num4z011"/>
    <w:rsid w:val="00D554D6"/>
    <w:rPr>
      <w:rFonts w:ascii="Symbol" w:hAnsi="Symbol"/>
    </w:rPr>
  </w:style>
  <w:style w:type="character" w:customStyle="1" w:styleId="WW-WW8Num7z011">
    <w:name w:val="WW-WW8Num7z011"/>
    <w:rsid w:val="00D554D6"/>
    <w:rPr>
      <w:rFonts w:ascii="StarSymbol" w:eastAsia="StarSymbol"/>
    </w:rPr>
  </w:style>
  <w:style w:type="character" w:customStyle="1" w:styleId="WW-WW8Num8z011">
    <w:name w:val="WW-WW8Num8z011"/>
    <w:rsid w:val="00D554D6"/>
    <w:rPr>
      <w:rFonts w:ascii="Symbol" w:hAnsi="Symbol"/>
    </w:rPr>
  </w:style>
  <w:style w:type="character" w:customStyle="1" w:styleId="WW-WW8Num14z011">
    <w:name w:val="WW-WW8Num14z011"/>
    <w:rsid w:val="00D554D6"/>
    <w:rPr>
      <w:rFonts w:ascii="StarSymbol" w:eastAsia="StarSymbol"/>
    </w:rPr>
  </w:style>
  <w:style w:type="character" w:customStyle="1" w:styleId="WW-WW8Num16z011">
    <w:name w:val="WW-WW8Num16z011"/>
    <w:rsid w:val="00D554D6"/>
    <w:rPr>
      <w:rFonts w:ascii="Symbol" w:hAnsi="Symbol"/>
    </w:rPr>
  </w:style>
  <w:style w:type="character" w:customStyle="1" w:styleId="WW-WW8Num17z011">
    <w:name w:val="WW-WW8Num17z011"/>
    <w:rsid w:val="00D554D6"/>
    <w:rPr>
      <w:rFonts w:ascii="Symbol" w:hAnsi="Symbol"/>
    </w:rPr>
  </w:style>
  <w:style w:type="character" w:customStyle="1" w:styleId="WW-WW8Num18z011">
    <w:name w:val="WW-WW8Num18z011"/>
    <w:rsid w:val="00D554D6"/>
    <w:rPr>
      <w:rFonts w:ascii="Symbol" w:hAnsi="Symbol"/>
    </w:rPr>
  </w:style>
  <w:style w:type="character" w:customStyle="1" w:styleId="WW-WW8Num20z011">
    <w:name w:val="WW-WW8Num20z011"/>
    <w:rsid w:val="00D554D6"/>
    <w:rPr>
      <w:rFonts w:ascii="Symbol" w:hAnsi="Symbol"/>
    </w:rPr>
  </w:style>
  <w:style w:type="character" w:customStyle="1" w:styleId="WW-WW8Num27z011">
    <w:name w:val="WW-WW8Num27z011"/>
    <w:rsid w:val="00D554D6"/>
    <w:rPr>
      <w:rFonts w:ascii="Wingdings" w:hAnsi="Wingdings"/>
      <w:b/>
      <w:color w:val="000000"/>
      <w:sz w:val="22"/>
    </w:rPr>
  </w:style>
  <w:style w:type="character" w:customStyle="1" w:styleId="WW-WW8Num28z011">
    <w:name w:val="WW-WW8Num28z011"/>
    <w:rsid w:val="00D554D6"/>
    <w:rPr>
      <w:rFonts w:ascii="Times New Roman" w:hAnsi="Times New Roman"/>
    </w:rPr>
  </w:style>
  <w:style w:type="character" w:customStyle="1" w:styleId="WW-WW8Num29z011">
    <w:name w:val="WW-WW8Num29z011"/>
    <w:rsid w:val="00D554D6"/>
    <w:rPr>
      <w:rFonts w:ascii="Times New Roman" w:hAnsi="Times New Roman"/>
    </w:rPr>
  </w:style>
  <w:style w:type="character" w:customStyle="1" w:styleId="WW-WW8Num30z011">
    <w:name w:val="WW-WW8Num30z011"/>
    <w:rsid w:val="00D554D6"/>
    <w:rPr>
      <w:rFonts w:ascii="Symbol" w:hAnsi="Symbol"/>
    </w:rPr>
  </w:style>
  <w:style w:type="character" w:customStyle="1" w:styleId="WW-WW8Num33z011">
    <w:name w:val="WW-WW8Num33z011"/>
    <w:rsid w:val="00D554D6"/>
    <w:rPr>
      <w:rFonts w:ascii="Symbol" w:hAnsi="Symbol"/>
    </w:rPr>
  </w:style>
  <w:style w:type="character" w:customStyle="1" w:styleId="WW-WW8Num34z011">
    <w:name w:val="WW-WW8Num34z011"/>
    <w:rsid w:val="00D554D6"/>
    <w:rPr>
      <w:rFonts w:ascii="Wingdings" w:hAnsi="Wingdings"/>
      <w:b/>
    </w:rPr>
  </w:style>
  <w:style w:type="character" w:customStyle="1" w:styleId="WW-WW8Num35z011">
    <w:name w:val="WW-WW8Num35z011"/>
    <w:rsid w:val="00D554D6"/>
    <w:rPr>
      <w:rFonts w:ascii="Wingdings" w:hAnsi="Wingdings"/>
    </w:rPr>
  </w:style>
  <w:style w:type="character" w:customStyle="1" w:styleId="WW-WW8Num36z011">
    <w:name w:val="WW-WW8Num36z011"/>
    <w:rsid w:val="00D554D6"/>
    <w:rPr>
      <w:rFonts w:ascii="Symbol" w:hAnsi="Symbol"/>
    </w:rPr>
  </w:style>
  <w:style w:type="character" w:customStyle="1" w:styleId="WW-WW8Num37z011">
    <w:name w:val="WW-WW8Num37z011"/>
    <w:rsid w:val="00D554D6"/>
    <w:rPr>
      <w:rFonts w:ascii="Symbol" w:hAnsi="Symbol"/>
    </w:rPr>
  </w:style>
  <w:style w:type="character" w:customStyle="1" w:styleId="WW-WW8Num39z011">
    <w:name w:val="WW-WW8Num39z011"/>
    <w:rsid w:val="00D554D6"/>
    <w:rPr>
      <w:rFonts w:ascii="StarSymbol" w:eastAsia="StarSymbol"/>
      <w:sz w:val="18"/>
    </w:rPr>
  </w:style>
  <w:style w:type="character" w:customStyle="1" w:styleId="WW-WW8Num45z011">
    <w:name w:val="WW-WW8Num45z011"/>
    <w:rsid w:val="00D554D6"/>
    <w:rPr>
      <w:rFonts w:ascii="StarSymbol" w:eastAsia="StarSymbol"/>
      <w:sz w:val="18"/>
    </w:rPr>
  </w:style>
  <w:style w:type="character" w:customStyle="1" w:styleId="WW-WW8Num46z011">
    <w:name w:val="WW-WW8Num46z011"/>
    <w:rsid w:val="00D554D6"/>
    <w:rPr>
      <w:rFonts w:ascii="StarSymbol" w:eastAsia="StarSymbol"/>
      <w:sz w:val="18"/>
    </w:rPr>
  </w:style>
  <w:style w:type="character" w:customStyle="1" w:styleId="WW-WW8Num48z011">
    <w:name w:val="WW-WW8Num48z011"/>
    <w:rsid w:val="00D554D6"/>
    <w:rPr>
      <w:rFonts w:ascii="Symbol" w:hAnsi="Symbol"/>
      <w:sz w:val="18"/>
    </w:rPr>
  </w:style>
  <w:style w:type="character" w:customStyle="1" w:styleId="WW-WW8Num49z011">
    <w:name w:val="WW-WW8Num49z011"/>
    <w:rsid w:val="00D554D6"/>
    <w:rPr>
      <w:rFonts w:ascii="Symbol" w:hAnsi="Symbol"/>
      <w:sz w:val="18"/>
    </w:rPr>
  </w:style>
  <w:style w:type="character" w:customStyle="1" w:styleId="WW-WW8Num50z011">
    <w:name w:val="WW-WW8Num50z011"/>
    <w:rsid w:val="00D554D6"/>
    <w:rPr>
      <w:rFonts w:ascii="Symbol" w:hAnsi="Symbol"/>
      <w:sz w:val="18"/>
    </w:rPr>
  </w:style>
  <w:style w:type="character" w:customStyle="1" w:styleId="WW-WW8Num51z011">
    <w:name w:val="WW-WW8Num51z011"/>
    <w:rsid w:val="00D554D6"/>
    <w:rPr>
      <w:rFonts w:ascii="Symbol" w:hAnsi="Symbol"/>
      <w:sz w:val="18"/>
    </w:rPr>
  </w:style>
  <w:style w:type="character" w:customStyle="1" w:styleId="WW-WW8Num52z011">
    <w:name w:val="WW-WW8Num52z011"/>
    <w:rsid w:val="00D554D6"/>
    <w:rPr>
      <w:rFonts w:ascii="Symbol" w:hAnsi="Symbol"/>
      <w:sz w:val="18"/>
    </w:rPr>
  </w:style>
  <w:style w:type="character" w:customStyle="1" w:styleId="WW-WW8Num53z011">
    <w:name w:val="WW-WW8Num53z011"/>
    <w:rsid w:val="00D554D6"/>
    <w:rPr>
      <w:rFonts w:ascii="Symbol" w:hAnsi="Symbol"/>
      <w:sz w:val="18"/>
    </w:rPr>
  </w:style>
  <w:style w:type="character" w:customStyle="1" w:styleId="WW-WW8Num54z011">
    <w:name w:val="WW-WW8Num54z011"/>
    <w:rsid w:val="00D554D6"/>
    <w:rPr>
      <w:rFonts w:ascii="Symbol" w:hAnsi="Symbol"/>
      <w:sz w:val="18"/>
    </w:rPr>
  </w:style>
  <w:style w:type="character" w:customStyle="1" w:styleId="WW-WW8Num55z011">
    <w:name w:val="WW-WW8Num55z011"/>
    <w:rsid w:val="00D554D6"/>
    <w:rPr>
      <w:rFonts w:ascii="Symbol" w:hAnsi="Symbol"/>
      <w:sz w:val="18"/>
    </w:rPr>
  </w:style>
  <w:style w:type="character" w:customStyle="1" w:styleId="WW-WW8Num56z011">
    <w:name w:val="WW-WW8Num56z011"/>
    <w:rsid w:val="00D554D6"/>
    <w:rPr>
      <w:rFonts w:ascii="Symbol" w:hAnsi="Symbol"/>
      <w:sz w:val="18"/>
    </w:rPr>
  </w:style>
  <w:style w:type="character" w:customStyle="1" w:styleId="WW-WW8Num57z011">
    <w:name w:val="WW-WW8Num57z011"/>
    <w:rsid w:val="00D554D6"/>
    <w:rPr>
      <w:rFonts w:ascii="Symbol" w:hAnsi="Symbol"/>
      <w:sz w:val="18"/>
    </w:rPr>
  </w:style>
  <w:style w:type="character" w:customStyle="1" w:styleId="WW-WW8Num58z011">
    <w:name w:val="WW-WW8Num58z011"/>
    <w:rsid w:val="00D554D6"/>
    <w:rPr>
      <w:rFonts w:ascii="Symbol" w:hAnsi="Symbol"/>
      <w:sz w:val="18"/>
    </w:rPr>
  </w:style>
  <w:style w:type="character" w:customStyle="1" w:styleId="WW-WW8Num59z011">
    <w:name w:val="WW-WW8Num59z011"/>
    <w:rsid w:val="00D554D6"/>
    <w:rPr>
      <w:rFonts w:ascii="Symbol" w:hAnsi="Symbol"/>
      <w:sz w:val="18"/>
    </w:rPr>
  </w:style>
  <w:style w:type="character" w:customStyle="1" w:styleId="WW-Absatz-Standardschriftart1111111111111">
    <w:name w:val="WW-Absatz-Standardschriftart1111111111111"/>
    <w:rsid w:val="00D554D6"/>
  </w:style>
  <w:style w:type="character" w:customStyle="1" w:styleId="WW-WW8Num4z0111">
    <w:name w:val="WW-WW8Num4z0111"/>
    <w:rsid w:val="00D554D6"/>
    <w:rPr>
      <w:rFonts w:ascii="Symbol" w:hAnsi="Symbol"/>
    </w:rPr>
  </w:style>
  <w:style w:type="character" w:customStyle="1" w:styleId="WW-WW8Num7z0111">
    <w:name w:val="WW-WW8Num7z0111"/>
    <w:rsid w:val="00D554D6"/>
    <w:rPr>
      <w:rFonts w:ascii="StarSymbol" w:eastAsia="StarSymbol"/>
    </w:rPr>
  </w:style>
  <w:style w:type="character" w:customStyle="1" w:styleId="WW-WW8Num8z0111">
    <w:name w:val="WW-WW8Num8z0111"/>
    <w:rsid w:val="00D554D6"/>
    <w:rPr>
      <w:rFonts w:ascii="Symbol" w:hAnsi="Symbol"/>
    </w:rPr>
  </w:style>
  <w:style w:type="character" w:customStyle="1" w:styleId="WW-WW8Num14z0111">
    <w:name w:val="WW-WW8Num14z0111"/>
    <w:rsid w:val="00D554D6"/>
    <w:rPr>
      <w:rFonts w:ascii="StarSymbol" w:eastAsia="StarSymbol"/>
    </w:rPr>
  </w:style>
  <w:style w:type="character" w:customStyle="1" w:styleId="WW-WW8Num16z0111">
    <w:name w:val="WW-WW8Num16z0111"/>
    <w:rsid w:val="00D554D6"/>
    <w:rPr>
      <w:rFonts w:ascii="Symbol" w:hAnsi="Symbol"/>
    </w:rPr>
  </w:style>
  <w:style w:type="character" w:customStyle="1" w:styleId="WW-WW8Num17z0111">
    <w:name w:val="WW-WW8Num17z0111"/>
    <w:rsid w:val="00D554D6"/>
    <w:rPr>
      <w:rFonts w:ascii="Symbol" w:hAnsi="Symbol"/>
    </w:rPr>
  </w:style>
  <w:style w:type="character" w:customStyle="1" w:styleId="WW-WW8Num18z0111">
    <w:name w:val="WW-WW8Num18z0111"/>
    <w:rsid w:val="00D554D6"/>
    <w:rPr>
      <w:rFonts w:ascii="Symbol" w:hAnsi="Symbol"/>
    </w:rPr>
  </w:style>
  <w:style w:type="character" w:customStyle="1" w:styleId="WW-WW8Num20z0111">
    <w:name w:val="WW-WW8Num20z0111"/>
    <w:rsid w:val="00D554D6"/>
    <w:rPr>
      <w:rFonts w:ascii="Symbol" w:hAnsi="Symbol"/>
    </w:rPr>
  </w:style>
  <w:style w:type="character" w:customStyle="1" w:styleId="WW-WW8Num27z0111">
    <w:name w:val="WW-WW8Num27z0111"/>
    <w:rsid w:val="00D554D6"/>
    <w:rPr>
      <w:rFonts w:ascii="Wingdings" w:hAnsi="Wingdings"/>
      <w:b/>
      <w:color w:val="000000"/>
      <w:sz w:val="22"/>
    </w:rPr>
  </w:style>
  <w:style w:type="character" w:customStyle="1" w:styleId="WW-WW8Num28z0111">
    <w:name w:val="WW-WW8Num28z0111"/>
    <w:rsid w:val="00D554D6"/>
    <w:rPr>
      <w:rFonts w:ascii="Times New Roman" w:hAnsi="Times New Roman"/>
    </w:rPr>
  </w:style>
  <w:style w:type="character" w:customStyle="1" w:styleId="WW-WW8Num29z0111">
    <w:name w:val="WW-WW8Num29z0111"/>
    <w:rsid w:val="00D554D6"/>
    <w:rPr>
      <w:rFonts w:ascii="Times New Roman" w:hAnsi="Times New Roman"/>
    </w:rPr>
  </w:style>
  <w:style w:type="character" w:customStyle="1" w:styleId="WW-WW8Num30z0111">
    <w:name w:val="WW-WW8Num30z0111"/>
    <w:rsid w:val="00D554D6"/>
    <w:rPr>
      <w:rFonts w:ascii="Symbol" w:hAnsi="Symbol"/>
    </w:rPr>
  </w:style>
  <w:style w:type="character" w:customStyle="1" w:styleId="WW-WW8Num33z0111">
    <w:name w:val="WW-WW8Num33z0111"/>
    <w:rsid w:val="00D554D6"/>
    <w:rPr>
      <w:rFonts w:ascii="Symbol" w:hAnsi="Symbol"/>
    </w:rPr>
  </w:style>
  <w:style w:type="character" w:customStyle="1" w:styleId="WW-WW8Num34z0111">
    <w:name w:val="WW-WW8Num34z0111"/>
    <w:rsid w:val="00D554D6"/>
    <w:rPr>
      <w:rFonts w:ascii="Wingdings" w:hAnsi="Wingdings"/>
      <w:b/>
    </w:rPr>
  </w:style>
  <w:style w:type="character" w:customStyle="1" w:styleId="WW-WW8Num35z0111">
    <w:name w:val="WW-WW8Num35z0111"/>
    <w:rsid w:val="00D554D6"/>
    <w:rPr>
      <w:rFonts w:ascii="Wingdings" w:hAnsi="Wingdings"/>
    </w:rPr>
  </w:style>
  <w:style w:type="character" w:customStyle="1" w:styleId="WW-WW8Num36z0111">
    <w:name w:val="WW-WW8Num36z0111"/>
    <w:rsid w:val="00D554D6"/>
    <w:rPr>
      <w:rFonts w:ascii="Symbol" w:hAnsi="Symbol"/>
    </w:rPr>
  </w:style>
  <w:style w:type="character" w:customStyle="1" w:styleId="WW-WW8Num37z0111">
    <w:name w:val="WW-WW8Num37z0111"/>
    <w:rsid w:val="00D554D6"/>
    <w:rPr>
      <w:rFonts w:ascii="Symbol" w:hAnsi="Symbol"/>
    </w:rPr>
  </w:style>
  <w:style w:type="character" w:customStyle="1" w:styleId="WW-WW8Num39z0111">
    <w:name w:val="WW-WW8Num39z0111"/>
    <w:rsid w:val="00D554D6"/>
    <w:rPr>
      <w:rFonts w:ascii="StarSymbol" w:eastAsia="StarSymbol"/>
      <w:sz w:val="18"/>
    </w:rPr>
  </w:style>
  <w:style w:type="character" w:customStyle="1" w:styleId="WW-WW8Num45z0111">
    <w:name w:val="WW-WW8Num45z0111"/>
    <w:rsid w:val="00D554D6"/>
    <w:rPr>
      <w:rFonts w:ascii="StarSymbol" w:eastAsia="StarSymbol"/>
      <w:sz w:val="18"/>
    </w:rPr>
  </w:style>
  <w:style w:type="character" w:customStyle="1" w:styleId="WW-WW8Num46z0111">
    <w:name w:val="WW-WW8Num46z0111"/>
    <w:rsid w:val="00D554D6"/>
    <w:rPr>
      <w:rFonts w:ascii="StarSymbol" w:eastAsia="StarSymbol"/>
      <w:sz w:val="18"/>
    </w:rPr>
  </w:style>
  <w:style w:type="character" w:customStyle="1" w:styleId="WW-WW8Num48z0111">
    <w:name w:val="WW-WW8Num48z0111"/>
    <w:rsid w:val="00D554D6"/>
    <w:rPr>
      <w:rFonts w:ascii="Symbol" w:hAnsi="Symbol"/>
      <w:sz w:val="18"/>
    </w:rPr>
  </w:style>
  <w:style w:type="character" w:customStyle="1" w:styleId="WW-WW8Num49z0111">
    <w:name w:val="WW-WW8Num49z0111"/>
    <w:rsid w:val="00D554D6"/>
    <w:rPr>
      <w:rFonts w:ascii="Symbol" w:hAnsi="Symbol"/>
      <w:sz w:val="18"/>
    </w:rPr>
  </w:style>
  <w:style w:type="character" w:customStyle="1" w:styleId="WW-WW8Num50z0111">
    <w:name w:val="WW-WW8Num50z0111"/>
    <w:rsid w:val="00D554D6"/>
    <w:rPr>
      <w:rFonts w:ascii="Symbol" w:hAnsi="Symbol"/>
      <w:sz w:val="18"/>
    </w:rPr>
  </w:style>
  <w:style w:type="character" w:customStyle="1" w:styleId="WW-WW8Num51z0111">
    <w:name w:val="WW-WW8Num51z0111"/>
    <w:rsid w:val="00D554D6"/>
    <w:rPr>
      <w:rFonts w:ascii="Symbol" w:hAnsi="Symbol"/>
      <w:sz w:val="18"/>
    </w:rPr>
  </w:style>
  <w:style w:type="character" w:customStyle="1" w:styleId="WW-WW8Num52z0111">
    <w:name w:val="WW-WW8Num52z0111"/>
    <w:rsid w:val="00D554D6"/>
    <w:rPr>
      <w:rFonts w:ascii="Symbol" w:hAnsi="Symbol"/>
      <w:sz w:val="18"/>
    </w:rPr>
  </w:style>
  <w:style w:type="character" w:customStyle="1" w:styleId="WW-WW8Num53z0111">
    <w:name w:val="WW-WW8Num53z0111"/>
    <w:rsid w:val="00D554D6"/>
    <w:rPr>
      <w:rFonts w:ascii="Symbol" w:hAnsi="Symbol"/>
      <w:sz w:val="18"/>
    </w:rPr>
  </w:style>
  <w:style w:type="character" w:customStyle="1" w:styleId="WW-WW8Num54z0111">
    <w:name w:val="WW-WW8Num54z0111"/>
    <w:rsid w:val="00D554D6"/>
    <w:rPr>
      <w:rFonts w:ascii="Symbol" w:hAnsi="Symbol"/>
      <w:sz w:val="18"/>
    </w:rPr>
  </w:style>
  <w:style w:type="character" w:customStyle="1" w:styleId="WW-WW8Num55z0111">
    <w:name w:val="WW-WW8Num55z0111"/>
    <w:rsid w:val="00D554D6"/>
    <w:rPr>
      <w:rFonts w:ascii="Symbol" w:hAnsi="Symbol"/>
      <w:sz w:val="18"/>
    </w:rPr>
  </w:style>
  <w:style w:type="character" w:customStyle="1" w:styleId="WW-WW8Num56z0111">
    <w:name w:val="WW-WW8Num56z0111"/>
    <w:rsid w:val="00D554D6"/>
    <w:rPr>
      <w:rFonts w:ascii="Symbol" w:hAnsi="Symbol"/>
      <w:sz w:val="18"/>
    </w:rPr>
  </w:style>
  <w:style w:type="character" w:customStyle="1" w:styleId="WW-WW8Num57z0111">
    <w:name w:val="WW-WW8Num57z0111"/>
    <w:rsid w:val="00D554D6"/>
    <w:rPr>
      <w:rFonts w:ascii="Symbol" w:hAnsi="Symbol"/>
      <w:sz w:val="18"/>
    </w:rPr>
  </w:style>
  <w:style w:type="character" w:customStyle="1" w:styleId="WW-WW8Num58z0111">
    <w:name w:val="WW-WW8Num58z0111"/>
    <w:rsid w:val="00D554D6"/>
    <w:rPr>
      <w:rFonts w:ascii="Symbol" w:hAnsi="Symbol"/>
      <w:sz w:val="18"/>
    </w:rPr>
  </w:style>
  <w:style w:type="character" w:customStyle="1" w:styleId="WW-WW8Num59z0111">
    <w:name w:val="WW-WW8Num59z0111"/>
    <w:rsid w:val="00D554D6"/>
    <w:rPr>
      <w:rFonts w:ascii="Symbol" w:hAnsi="Symbol"/>
      <w:sz w:val="18"/>
    </w:rPr>
  </w:style>
  <w:style w:type="character" w:customStyle="1" w:styleId="WW-Absatz-Standardschriftart11111111111111">
    <w:name w:val="WW-Absatz-Standardschriftart11111111111111"/>
    <w:rsid w:val="00D554D6"/>
  </w:style>
  <w:style w:type="character" w:customStyle="1" w:styleId="WW-WW8Num4z01111">
    <w:name w:val="WW-WW8Num4z01111"/>
    <w:rsid w:val="00D554D6"/>
    <w:rPr>
      <w:rFonts w:ascii="Symbol" w:hAnsi="Symbol"/>
    </w:rPr>
  </w:style>
  <w:style w:type="character" w:customStyle="1" w:styleId="WW-WW8Num7z01111">
    <w:name w:val="WW-WW8Num7z01111"/>
    <w:rsid w:val="00D554D6"/>
    <w:rPr>
      <w:rFonts w:ascii="StarSymbol" w:eastAsia="StarSymbol"/>
    </w:rPr>
  </w:style>
  <w:style w:type="character" w:customStyle="1" w:styleId="WW-WW8Num8z01111">
    <w:name w:val="WW-WW8Num8z01111"/>
    <w:rsid w:val="00D554D6"/>
    <w:rPr>
      <w:rFonts w:ascii="Symbol" w:hAnsi="Symbol"/>
    </w:rPr>
  </w:style>
  <w:style w:type="character" w:customStyle="1" w:styleId="WW-WW8Num14z01111">
    <w:name w:val="WW-WW8Num14z01111"/>
    <w:rsid w:val="00D554D6"/>
    <w:rPr>
      <w:rFonts w:ascii="StarSymbol" w:eastAsia="StarSymbol"/>
    </w:rPr>
  </w:style>
  <w:style w:type="character" w:customStyle="1" w:styleId="WW-WW8Num16z01111">
    <w:name w:val="WW-WW8Num16z01111"/>
    <w:rsid w:val="00D554D6"/>
    <w:rPr>
      <w:rFonts w:ascii="Symbol" w:hAnsi="Symbol"/>
    </w:rPr>
  </w:style>
  <w:style w:type="character" w:customStyle="1" w:styleId="WW-WW8Num17z01111">
    <w:name w:val="WW-WW8Num17z01111"/>
    <w:rsid w:val="00D554D6"/>
    <w:rPr>
      <w:rFonts w:ascii="Symbol" w:hAnsi="Symbol"/>
    </w:rPr>
  </w:style>
  <w:style w:type="character" w:customStyle="1" w:styleId="WW-WW8Num18z01111">
    <w:name w:val="WW-WW8Num18z01111"/>
    <w:rsid w:val="00D554D6"/>
    <w:rPr>
      <w:rFonts w:ascii="Symbol" w:hAnsi="Symbol"/>
    </w:rPr>
  </w:style>
  <w:style w:type="character" w:customStyle="1" w:styleId="WW-WW8Num20z01111">
    <w:name w:val="WW-WW8Num20z01111"/>
    <w:rsid w:val="00D554D6"/>
    <w:rPr>
      <w:rFonts w:ascii="Symbol" w:hAnsi="Symbol"/>
    </w:rPr>
  </w:style>
  <w:style w:type="character" w:customStyle="1" w:styleId="WW-WW8Num28z01111">
    <w:name w:val="WW-WW8Num28z01111"/>
    <w:rsid w:val="00D554D6"/>
    <w:rPr>
      <w:rFonts w:ascii="Wingdings" w:hAnsi="Wingdings"/>
      <w:b/>
      <w:color w:val="000000"/>
      <w:sz w:val="22"/>
    </w:rPr>
  </w:style>
  <w:style w:type="character" w:customStyle="1" w:styleId="WW-WW8Num29z01111">
    <w:name w:val="WW-WW8Num29z01111"/>
    <w:rsid w:val="00D554D6"/>
    <w:rPr>
      <w:rFonts w:ascii="Times New Roman" w:hAnsi="Times New Roman"/>
    </w:rPr>
  </w:style>
  <w:style w:type="character" w:customStyle="1" w:styleId="WW-WW8Num30z01111">
    <w:name w:val="WW-WW8Num30z01111"/>
    <w:rsid w:val="00D554D6"/>
    <w:rPr>
      <w:rFonts w:ascii="Times New Roman" w:hAnsi="Times New Roman"/>
    </w:rPr>
  </w:style>
  <w:style w:type="character" w:customStyle="1" w:styleId="WW8Num31z0">
    <w:name w:val="WW8Num31z0"/>
    <w:rsid w:val="00D554D6"/>
    <w:rPr>
      <w:rFonts w:ascii="Symbol" w:hAnsi="Symbol"/>
    </w:rPr>
  </w:style>
  <w:style w:type="character" w:customStyle="1" w:styleId="WW-WW8Num34z01111">
    <w:name w:val="WW-WW8Num34z01111"/>
    <w:rsid w:val="00D554D6"/>
    <w:rPr>
      <w:rFonts w:ascii="Symbol" w:hAnsi="Symbol"/>
    </w:rPr>
  </w:style>
  <w:style w:type="character" w:customStyle="1" w:styleId="WW-WW8Num35z01111">
    <w:name w:val="WW-WW8Num35z01111"/>
    <w:rsid w:val="00D554D6"/>
    <w:rPr>
      <w:rFonts w:ascii="Wingdings" w:hAnsi="Wingdings"/>
      <w:b/>
    </w:rPr>
  </w:style>
  <w:style w:type="character" w:customStyle="1" w:styleId="WW-WW8Num36z01111">
    <w:name w:val="WW-WW8Num36z01111"/>
    <w:rsid w:val="00D554D6"/>
    <w:rPr>
      <w:rFonts w:ascii="Wingdings" w:hAnsi="Wingdings"/>
    </w:rPr>
  </w:style>
  <w:style w:type="character" w:customStyle="1" w:styleId="WW-WW8Num37z01111">
    <w:name w:val="WW-WW8Num37z01111"/>
    <w:rsid w:val="00D554D6"/>
    <w:rPr>
      <w:rFonts w:ascii="Symbol" w:hAnsi="Symbol"/>
    </w:rPr>
  </w:style>
  <w:style w:type="character" w:customStyle="1" w:styleId="WW8Num38z0">
    <w:name w:val="WW8Num38z0"/>
    <w:rsid w:val="00D554D6"/>
    <w:rPr>
      <w:rFonts w:ascii="Symbol" w:hAnsi="Symbol"/>
    </w:rPr>
  </w:style>
  <w:style w:type="character" w:customStyle="1" w:styleId="WW8Num40z0">
    <w:name w:val="WW8Num40z0"/>
    <w:rsid w:val="00D554D6"/>
    <w:rPr>
      <w:rFonts w:ascii="StarSymbol" w:eastAsia="StarSymbol"/>
      <w:sz w:val="18"/>
    </w:rPr>
  </w:style>
  <w:style w:type="character" w:customStyle="1" w:styleId="WW-WW8Num46z01111">
    <w:name w:val="WW-WW8Num46z01111"/>
    <w:rsid w:val="00D554D6"/>
    <w:rPr>
      <w:rFonts w:ascii="StarSymbol" w:eastAsia="StarSymbol"/>
      <w:sz w:val="18"/>
    </w:rPr>
  </w:style>
  <w:style w:type="character" w:customStyle="1" w:styleId="WW8Num47z0">
    <w:name w:val="WW8Num47z0"/>
    <w:rsid w:val="00D554D6"/>
    <w:rPr>
      <w:rFonts w:ascii="StarSymbol" w:eastAsia="StarSymbol"/>
      <w:sz w:val="18"/>
    </w:rPr>
  </w:style>
  <w:style w:type="character" w:customStyle="1" w:styleId="WW-WW8Num49z01111">
    <w:name w:val="WW-WW8Num49z01111"/>
    <w:rsid w:val="00D554D6"/>
    <w:rPr>
      <w:rFonts w:ascii="Symbol" w:hAnsi="Symbol"/>
      <w:sz w:val="18"/>
    </w:rPr>
  </w:style>
  <w:style w:type="character" w:customStyle="1" w:styleId="WW-WW8Num50z01111">
    <w:name w:val="WW-WW8Num50z01111"/>
    <w:rsid w:val="00D554D6"/>
    <w:rPr>
      <w:rFonts w:ascii="Symbol" w:hAnsi="Symbol"/>
      <w:sz w:val="18"/>
    </w:rPr>
  </w:style>
  <w:style w:type="character" w:customStyle="1" w:styleId="WW-WW8Num51z01111">
    <w:name w:val="WW-WW8Num51z01111"/>
    <w:rsid w:val="00D554D6"/>
    <w:rPr>
      <w:rFonts w:ascii="Symbol" w:hAnsi="Symbol"/>
      <w:sz w:val="18"/>
    </w:rPr>
  </w:style>
  <w:style w:type="character" w:customStyle="1" w:styleId="WW-WW8Num52z01111">
    <w:name w:val="WW-WW8Num52z01111"/>
    <w:rsid w:val="00D554D6"/>
    <w:rPr>
      <w:rFonts w:ascii="Symbol" w:hAnsi="Symbol"/>
      <w:sz w:val="18"/>
    </w:rPr>
  </w:style>
  <w:style w:type="character" w:customStyle="1" w:styleId="WW-WW8Num53z01111">
    <w:name w:val="WW-WW8Num53z01111"/>
    <w:rsid w:val="00D554D6"/>
    <w:rPr>
      <w:rFonts w:ascii="Symbol" w:hAnsi="Symbol"/>
      <w:sz w:val="18"/>
    </w:rPr>
  </w:style>
  <w:style w:type="character" w:customStyle="1" w:styleId="WW-WW8Num54z01111">
    <w:name w:val="WW-WW8Num54z01111"/>
    <w:rsid w:val="00D554D6"/>
    <w:rPr>
      <w:rFonts w:ascii="Symbol" w:hAnsi="Symbol"/>
      <w:sz w:val="18"/>
    </w:rPr>
  </w:style>
  <w:style w:type="character" w:customStyle="1" w:styleId="WW-WW8Num55z01111">
    <w:name w:val="WW-WW8Num55z01111"/>
    <w:rsid w:val="00D554D6"/>
    <w:rPr>
      <w:rFonts w:ascii="Symbol" w:hAnsi="Symbol"/>
      <w:sz w:val="18"/>
    </w:rPr>
  </w:style>
  <w:style w:type="character" w:customStyle="1" w:styleId="WW-WW8Num56z01111">
    <w:name w:val="WW-WW8Num56z01111"/>
    <w:rsid w:val="00D554D6"/>
    <w:rPr>
      <w:rFonts w:ascii="Symbol" w:hAnsi="Symbol"/>
      <w:sz w:val="18"/>
    </w:rPr>
  </w:style>
  <w:style w:type="character" w:customStyle="1" w:styleId="WW-WW8Num57z01111">
    <w:name w:val="WW-WW8Num57z01111"/>
    <w:rsid w:val="00D554D6"/>
    <w:rPr>
      <w:rFonts w:ascii="Symbol" w:hAnsi="Symbol"/>
      <w:sz w:val="18"/>
    </w:rPr>
  </w:style>
  <w:style w:type="character" w:customStyle="1" w:styleId="WW-WW8Num58z01111">
    <w:name w:val="WW-WW8Num58z01111"/>
    <w:rsid w:val="00D554D6"/>
    <w:rPr>
      <w:rFonts w:ascii="Symbol" w:hAnsi="Symbol"/>
      <w:sz w:val="18"/>
    </w:rPr>
  </w:style>
  <w:style w:type="character" w:customStyle="1" w:styleId="WW-WW8Num59z01111">
    <w:name w:val="WW-WW8Num59z01111"/>
    <w:rsid w:val="00D554D6"/>
    <w:rPr>
      <w:rFonts w:ascii="Symbol" w:hAnsi="Symbol"/>
      <w:sz w:val="18"/>
    </w:rPr>
  </w:style>
  <w:style w:type="character" w:customStyle="1" w:styleId="WW8Num60z0">
    <w:name w:val="WW8Num60z0"/>
    <w:rsid w:val="00D554D6"/>
    <w:rPr>
      <w:rFonts w:ascii="Symbol" w:hAnsi="Symbol"/>
      <w:sz w:val="18"/>
    </w:rPr>
  </w:style>
  <w:style w:type="character" w:customStyle="1" w:styleId="WW-Absatz-Standardschriftart111111111111111">
    <w:name w:val="WW-Absatz-Standardschriftart111111111111111"/>
    <w:rsid w:val="00D554D6"/>
  </w:style>
  <w:style w:type="character" w:customStyle="1" w:styleId="WW-WW8Num4z011111">
    <w:name w:val="WW-WW8Num4z011111"/>
    <w:rsid w:val="00D554D6"/>
    <w:rPr>
      <w:rFonts w:ascii="Symbol" w:hAnsi="Symbol"/>
    </w:rPr>
  </w:style>
  <w:style w:type="character" w:customStyle="1" w:styleId="WW-WW8Num7z011111">
    <w:name w:val="WW-WW8Num7z011111"/>
    <w:rsid w:val="00D554D6"/>
    <w:rPr>
      <w:rFonts w:ascii="StarSymbol" w:eastAsia="StarSymbol"/>
    </w:rPr>
  </w:style>
  <w:style w:type="character" w:customStyle="1" w:styleId="WW-WW8Num8z011111">
    <w:name w:val="WW-WW8Num8z011111"/>
    <w:rsid w:val="00D554D6"/>
    <w:rPr>
      <w:rFonts w:ascii="Symbol" w:hAnsi="Symbol"/>
    </w:rPr>
  </w:style>
  <w:style w:type="character" w:customStyle="1" w:styleId="WW8Num15z0">
    <w:name w:val="WW8Num15z0"/>
    <w:rsid w:val="00D554D6"/>
    <w:rPr>
      <w:rFonts w:ascii="StarSymbol" w:eastAsia="StarSymbol"/>
    </w:rPr>
  </w:style>
  <w:style w:type="character" w:customStyle="1" w:styleId="WW-WW8Num17z011111">
    <w:name w:val="WW-WW8Num17z011111"/>
    <w:rsid w:val="00D554D6"/>
    <w:rPr>
      <w:rFonts w:ascii="Symbol" w:hAnsi="Symbol"/>
    </w:rPr>
  </w:style>
  <w:style w:type="character" w:customStyle="1" w:styleId="WW-WW8Num18z011111">
    <w:name w:val="WW-WW8Num18z011111"/>
    <w:rsid w:val="00D554D6"/>
    <w:rPr>
      <w:rFonts w:ascii="Symbol" w:hAnsi="Symbol"/>
    </w:rPr>
  </w:style>
  <w:style w:type="character" w:customStyle="1" w:styleId="WW8Num19z0">
    <w:name w:val="WW8Num19z0"/>
    <w:rsid w:val="00D554D6"/>
    <w:rPr>
      <w:rFonts w:ascii="Symbol" w:hAnsi="Symbol"/>
    </w:rPr>
  </w:style>
  <w:style w:type="character" w:customStyle="1" w:styleId="WW8Num21z0">
    <w:name w:val="WW8Num21z0"/>
    <w:rsid w:val="00D554D6"/>
    <w:rPr>
      <w:rFonts w:ascii="Symbol" w:hAnsi="Symbol"/>
    </w:rPr>
  </w:style>
  <w:style w:type="character" w:customStyle="1" w:styleId="WW-WW8Num29z011111">
    <w:name w:val="WW-WW8Num29z011111"/>
    <w:rsid w:val="00D554D6"/>
    <w:rPr>
      <w:rFonts w:ascii="Wingdings" w:hAnsi="Wingdings"/>
      <w:b/>
      <w:color w:val="000000"/>
      <w:sz w:val="22"/>
    </w:rPr>
  </w:style>
  <w:style w:type="character" w:customStyle="1" w:styleId="WW-WW8Num30z011111">
    <w:name w:val="WW-WW8Num30z011111"/>
    <w:rsid w:val="00D554D6"/>
    <w:rPr>
      <w:rFonts w:ascii="Times New Roman" w:hAnsi="Times New Roman"/>
    </w:rPr>
  </w:style>
  <w:style w:type="character" w:customStyle="1" w:styleId="WW-WW8Num31z0">
    <w:name w:val="WW-WW8Num31z0"/>
    <w:rsid w:val="00D554D6"/>
    <w:rPr>
      <w:rFonts w:ascii="Times New Roman" w:hAnsi="Times New Roman"/>
    </w:rPr>
  </w:style>
  <w:style w:type="character" w:customStyle="1" w:styleId="WW-WW8Num33z01111">
    <w:name w:val="WW-WW8Num33z01111"/>
    <w:rsid w:val="00D554D6"/>
    <w:rPr>
      <w:rFonts w:ascii="Symbol" w:hAnsi="Symbol"/>
    </w:rPr>
  </w:style>
  <w:style w:type="character" w:customStyle="1" w:styleId="WW-WW8Num36z011111">
    <w:name w:val="WW-WW8Num36z011111"/>
    <w:rsid w:val="00D554D6"/>
    <w:rPr>
      <w:rFonts w:ascii="Symbol" w:hAnsi="Symbol"/>
    </w:rPr>
  </w:style>
  <w:style w:type="character" w:customStyle="1" w:styleId="WW-WW8Num37z011111">
    <w:name w:val="WW-WW8Num37z011111"/>
    <w:rsid w:val="00D554D6"/>
    <w:rPr>
      <w:rFonts w:ascii="Wingdings" w:hAnsi="Wingdings"/>
      <w:b/>
    </w:rPr>
  </w:style>
  <w:style w:type="character" w:customStyle="1" w:styleId="WW-WW8Num38z0">
    <w:name w:val="WW-WW8Num38z0"/>
    <w:rsid w:val="00D554D6"/>
    <w:rPr>
      <w:rFonts w:ascii="Wingdings" w:hAnsi="Wingdings"/>
    </w:rPr>
  </w:style>
  <w:style w:type="character" w:customStyle="1" w:styleId="WW-WW8Num39z01111">
    <w:name w:val="WW-WW8Num39z01111"/>
    <w:rsid w:val="00D554D6"/>
    <w:rPr>
      <w:rFonts w:ascii="Symbol" w:hAnsi="Symbol"/>
    </w:rPr>
  </w:style>
  <w:style w:type="character" w:customStyle="1" w:styleId="WW-WW8Num40z0">
    <w:name w:val="WW-WW8Num40z0"/>
    <w:rsid w:val="00D554D6"/>
    <w:rPr>
      <w:rFonts w:ascii="Symbol" w:hAnsi="Symbol"/>
    </w:rPr>
  </w:style>
  <w:style w:type="character" w:customStyle="1" w:styleId="WW8Num42z0">
    <w:name w:val="WW8Num42z0"/>
    <w:rsid w:val="00D554D6"/>
    <w:rPr>
      <w:rFonts w:ascii="StarSymbol" w:eastAsia="StarSymbol"/>
      <w:sz w:val="18"/>
    </w:rPr>
  </w:style>
  <w:style w:type="character" w:customStyle="1" w:styleId="WW-WW8Num48z01111">
    <w:name w:val="WW-WW8Num48z01111"/>
    <w:rsid w:val="00D554D6"/>
    <w:rPr>
      <w:rFonts w:ascii="StarSymbol" w:eastAsia="StarSymbol"/>
      <w:sz w:val="18"/>
    </w:rPr>
  </w:style>
  <w:style w:type="character" w:customStyle="1" w:styleId="WW-WW8Num49z011111">
    <w:name w:val="WW-WW8Num49z011111"/>
    <w:rsid w:val="00D554D6"/>
    <w:rPr>
      <w:rFonts w:ascii="StarSymbol" w:eastAsia="StarSymbol"/>
      <w:sz w:val="18"/>
    </w:rPr>
  </w:style>
  <w:style w:type="character" w:customStyle="1" w:styleId="WW-WW8Num51z011111">
    <w:name w:val="WW-WW8Num51z011111"/>
    <w:rsid w:val="00D554D6"/>
    <w:rPr>
      <w:rFonts w:ascii="Symbol" w:hAnsi="Symbol"/>
      <w:sz w:val="18"/>
    </w:rPr>
  </w:style>
  <w:style w:type="character" w:customStyle="1" w:styleId="WW-WW8Num52z011111">
    <w:name w:val="WW-WW8Num52z011111"/>
    <w:rsid w:val="00D554D6"/>
    <w:rPr>
      <w:rFonts w:ascii="Symbol" w:hAnsi="Symbol"/>
      <w:sz w:val="18"/>
    </w:rPr>
  </w:style>
  <w:style w:type="character" w:customStyle="1" w:styleId="WW-WW8Num53z011111">
    <w:name w:val="WW-WW8Num53z011111"/>
    <w:rsid w:val="00D554D6"/>
    <w:rPr>
      <w:rFonts w:ascii="Symbol" w:hAnsi="Symbol"/>
      <w:sz w:val="18"/>
    </w:rPr>
  </w:style>
  <w:style w:type="character" w:customStyle="1" w:styleId="WW-WW8Num54z011111">
    <w:name w:val="WW-WW8Num54z011111"/>
    <w:rsid w:val="00D554D6"/>
    <w:rPr>
      <w:rFonts w:ascii="Symbol" w:hAnsi="Symbol"/>
      <w:sz w:val="18"/>
    </w:rPr>
  </w:style>
  <w:style w:type="character" w:customStyle="1" w:styleId="WW-WW8Num55z011111">
    <w:name w:val="WW-WW8Num55z011111"/>
    <w:rsid w:val="00D554D6"/>
    <w:rPr>
      <w:rFonts w:ascii="Symbol" w:hAnsi="Symbol"/>
      <w:sz w:val="18"/>
    </w:rPr>
  </w:style>
  <w:style w:type="character" w:customStyle="1" w:styleId="WW-WW8Num56z011111">
    <w:name w:val="WW-WW8Num56z011111"/>
    <w:rsid w:val="00D554D6"/>
    <w:rPr>
      <w:rFonts w:ascii="Symbol" w:hAnsi="Symbol"/>
      <w:sz w:val="18"/>
    </w:rPr>
  </w:style>
  <w:style w:type="character" w:customStyle="1" w:styleId="WW-WW8Num57z011111">
    <w:name w:val="WW-WW8Num57z011111"/>
    <w:rsid w:val="00D554D6"/>
    <w:rPr>
      <w:rFonts w:ascii="Symbol" w:hAnsi="Symbol"/>
      <w:sz w:val="18"/>
    </w:rPr>
  </w:style>
  <w:style w:type="character" w:customStyle="1" w:styleId="WW-WW8Num58z011111">
    <w:name w:val="WW-WW8Num58z011111"/>
    <w:rsid w:val="00D554D6"/>
    <w:rPr>
      <w:rFonts w:ascii="Symbol" w:hAnsi="Symbol"/>
      <w:sz w:val="18"/>
    </w:rPr>
  </w:style>
  <w:style w:type="character" w:customStyle="1" w:styleId="WW-WW8Num59z011111">
    <w:name w:val="WW-WW8Num59z011111"/>
    <w:rsid w:val="00D554D6"/>
    <w:rPr>
      <w:rFonts w:ascii="Symbol" w:hAnsi="Symbol"/>
      <w:sz w:val="18"/>
    </w:rPr>
  </w:style>
  <w:style w:type="character" w:customStyle="1" w:styleId="WW-WW8Num60z0">
    <w:name w:val="WW-WW8Num60z0"/>
    <w:rsid w:val="00D554D6"/>
    <w:rPr>
      <w:rFonts w:ascii="Symbol" w:hAnsi="Symbol"/>
      <w:sz w:val="18"/>
    </w:rPr>
  </w:style>
  <w:style w:type="character" w:customStyle="1" w:styleId="WW8Num61z0">
    <w:name w:val="WW8Num61z0"/>
    <w:rsid w:val="00D554D6"/>
    <w:rPr>
      <w:rFonts w:ascii="Symbol" w:hAnsi="Symbol"/>
      <w:sz w:val="18"/>
    </w:rPr>
  </w:style>
  <w:style w:type="character" w:customStyle="1" w:styleId="WW8Num62z0">
    <w:name w:val="WW8Num62z0"/>
    <w:rsid w:val="00D554D6"/>
    <w:rPr>
      <w:rFonts w:ascii="Symbol" w:hAnsi="Symbol"/>
      <w:sz w:val="18"/>
    </w:rPr>
  </w:style>
  <w:style w:type="character" w:customStyle="1" w:styleId="WW-Absatz-Standardschriftart1111111111111111">
    <w:name w:val="WW-Absatz-Standardschriftart1111111111111111"/>
    <w:rsid w:val="00D554D6"/>
  </w:style>
  <w:style w:type="character" w:customStyle="1" w:styleId="WW-WW8Num4z0111111">
    <w:name w:val="WW-WW8Num4z0111111"/>
    <w:rsid w:val="00D554D6"/>
    <w:rPr>
      <w:rFonts w:ascii="Symbol" w:hAnsi="Symbol"/>
    </w:rPr>
  </w:style>
  <w:style w:type="character" w:customStyle="1" w:styleId="WW-WW8Num7z0111111">
    <w:name w:val="WW-WW8Num7z0111111"/>
    <w:rsid w:val="00D554D6"/>
    <w:rPr>
      <w:rFonts w:ascii="StarSymbol" w:eastAsia="StarSymbol"/>
    </w:rPr>
  </w:style>
  <w:style w:type="character" w:customStyle="1" w:styleId="WW-WW8Num8z0111111">
    <w:name w:val="WW-WW8Num8z0111111"/>
    <w:rsid w:val="00D554D6"/>
    <w:rPr>
      <w:rFonts w:ascii="Symbol" w:hAnsi="Symbol"/>
    </w:rPr>
  </w:style>
  <w:style w:type="character" w:customStyle="1" w:styleId="WW-WW8Num15z0">
    <w:name w:val="WW-WW8Num15z0"/>
    <w:rsid w:val="00D554D6"/>
    <w:rPr>
      <w:rFonts w:ascii="StarSymbol" w:eastAsia="StarSymbol"/>
    </w:rPr>
  </w:style>
  <w:style w:type="character" w:customStyle="1" w:styleId="WW-WW8Num17z0111111">
    <w:name w:val="WW-WW8Num17z0111111"/>
    <w:rsid w:val="00D554D6"/>
    <w:rPr>
      <w:rFonts w:ascii="Symbol" w:hAnsi="Symbol"/>
    </w:rPr>
  </w:style>
  <w:style w:type="character" w:customStyle="1" w:styleId="WW-WW8Num18z0111111">
    <w:name w:val="WW-WW8Num18z0111111"/>
    <w:rsid w:val="00D554D6"/>
    <w:rPr>
      <w:rFonts w:ascii="Symbol" w:hAnsi="Symbol"/>
    </w:rPr>
  </w:style>
  <w:style w:type="character" w:customStyle="1" w:styleId="WW-WW8Num19z0">
    <w:name w:val="WW-WW8Num19z0"/>
    <w:rsid w:val="00D554D6"/>
    <w:rPr>
      <w:rFonts w:ascii="Symbol" w:hAnsi="Symbol"/>
    </w:rPr>
  </w:style>
  <w:style w:type="character" w:customStyle="1" w:styleId="WW-WW8Num21z0">
    <w:name w:val="WW-WW8Num21z0"/>
    <w:rsid w:val="00D554D6"/>
    <w:rPr>
      <w:rFonts w:ascii="Symbol" w:hAnsi="Symbol"/>
    </w:rPr>
  </w:style>
  <w:style w:type="character" w:customStyle="1" w:styleId="WW-WW8Num29z0111111">
    <w:name w:val="WW-WW8Num29z0111111"/>
    <w:rsid w:val="00D554D6"/>
    <w:rPr>
      <w:rFonts w:ascii="Wingdings" w:hAnsi="Wingdings"/>
      <w:b/>
      <w:color w:val="000000"/>
      <w:sz w:val="22"/>
    </w:rPr>
  </w:style>
  <w:style w:type="character" w:customStyle="1" w:styleId="WW-WW8Num30z0111111">
    <w:name w:val="WW-WW8Num30z0111111"/>
    <w:rsid w:val="00D554D6"/>
    <w:rPr>
      <w:rFonts w:ascii="Times New Roman" w:hAnsi="Times New Roman"/>
    </w:rPr>
  </w:style>
  <w:style w:type="character" w:customStyle="1" w:styleId="WW-WW8Num31z01">
    <w:name w:val="WW-WW8Num31z01"/>
    <w:rsid w:val="00D554D6"/>
    <w:rPr>
      <w:rFonts w:ascii="Times New Roman" w:hAnsi="Times New Roman"/>
    </w:rPr>
  </w:style>
  <w:style w:type="character" w:customStyle="1" w:styleId="WW-WW8Num33z011111">
    <w:name w:val="WW-WW8Num33z011111"/>
    <w:rsid w:val="00D554D6"/>
    <w:rPr>
      <w:rFonts w:ascii="Symbol" w:hAnsi="Symbol"/>
    </w:rPr>
  </w:style>
  <w:style w:type="character" w:customStyle="1" w:styleId="WW-WW8Num36z0111111">
    <w:name w:val="WW-WW8Num36z0111111"/>
    <w:rsid w:val="00D554D6"/>
    <w:rPr>
      <w:rFonts w:ascii="Symbol" w:hAnsi="Symbol"/>
    </w:rPr>
  </w:style>
  <w:style w:type="character" w:customStyle="1" w:styleId="WW-WW8Num37z0111111">
    <w:name w:val="WW-WW8Num37z0111111"/>
    <w:rsid w:val="00D554D6"/>
    <w:rPr>
      <w:rFonts w:ascii="Wingdings" w:hAnsi="Wingdings"/>
      <w:b/>
    </w:rPr>
  </w:style>
  <w:style w:type="character" w:customStyle="1" w:styleId="WW-WW8Num38z01">
    <w:name w:val="WW-WW8Num38z01"/>
    <w:rsid w:val="00D554D6"/>
    <w:rPr>
      <w:rFonts w:ascii="Wingdings" w:hAnsi="Wingdings"/>
    </w:rPr>
  </w:style>
  <w:style w:type="character" w:customStyle="1" w:styleId="WW-WW8Num39z011111">
    <w:name w:val="WW-WW8Num39z011111"/>
    <w:rsid w:val="00D554D6"/>
    <w:rPr>
      <w:rFonts w:ascii="Symbol" w:hAnsi="Symbol"/>
    </w:rPr>
  </w:style>
  <w:style w:type="character" w:customStyle="1" w:styleId="WW-WW8Num40z01">
    <w:name w:val="WW-WW8Num40z01"/>
    <w:rsid w:val="00D554D6"/>
    <w:rPr>
      <w:rFonts w:ascii="Symbol" w:hAnsi="Symbol"/>
    </w:rPr>
  </w:style>
  <w:style w:type="character" w:customStyle="1" w:styleId="WW-Absatz-Standardschriftart11111111111111111">
    <w:name w:val="WW-Absatz-Standardschriftart11111111111111111"/>
    <w:rsid w:val="00D554D6"/>
  </w:style>
  <w:style w:type="character" w:customStyle="1" w:styleId="WW-WW8Num4z01111111">
    <w:name w:val="WW-WW8Num4z01111111"/>
    <w:rsid w:val="00D554D6"/>
    <w:rPr>
      <w:rFonts w:ascii="Symbol" w:hAnsi="Symbol"/>
    </w:rPr>
  </w:style>
  <w:style w:type="character" w:customStyle="1" w:styleId="WW-WW8Num7z01111111">
    <w:name w:val="WW-WW8Num7z01111111"/>
    <w:rsid w:val="00D554D6"/>
    <w:rPr>
      <w:rFonts w:ascii="StarSymbol" w:eastAsia="StarSymbol"/>
    </w:rPr>
  </w:style>
  <w:style w:type="character" w:customStyle="1" w:styleId="WW-WW8Num8z01111111">
    <w:name w:val="WW-WW8Num8z01111111"/>
    <w:rsid w:val="00D554D6"/>
    <w:rPr>
      <w:rFonts w:ascii="Symbol" w:hAnsi="Symbol"/>
    </w:rPr>
  </w:style>
  <w:style w:type="character" w:customStyle="1" w:styleId="WW-WW8Num15z01">
    <w:name w:val="WW-WW8Num15z01"/>
    <w:rsid w:val="00D554D6"/>
    <w:rPr>
      <w:rFonts w:ascii="StarSymbol" w:eastAsia="StarSymbol"/>
    </w:rPr>
  </w:style>
  <w:style w:type="character" w:customStyle="1" w:styleId="WW-WW8Num17z01111111">
    <w:name w:val="WW-WW8Num17z01111111"/>
    <w:rsid w:val="00D554D6"/>
    <w:rPr>
      <w:rFonts w:ascii="Symbol" w:hAnsi="Symbol"/>
    </w:rPr>
  </w:style>
  <w:style w:type="character" w:customStyle="1" w:styleId="WW-WW8Num18z01111111">
    <w:name w:val="WW-WW8Num18z01111111"/>
    <w:rsid w:val="00D554D6"/>
    <w:rPr>
      <w:rFonts w:ascii="Symbol" w:hAnsi="Symbol"/>
    </w:rPr>
  </w:style>
  <w:style w:type="character" w:customStyle="1" w:styleId="WW-WW8Num19z01">
    <w:name w:val="WW-WW8Num19z01"/>
    <w:rsid w:val="00D554D6"/>
    <w:rPr>
      <w:rFonts w:ascii="Symbol" w:hAnsi="Symbol"/>
    </w:rPr>
  </w:style>
  <w:style w:type="character" w:customStyle="1" w:styleId="WW-WW8Num21z01">
    <w:name w:val="WW-WW8Num21z01"/>
    <w:rsid w:val="00D554D6"/>
    <w:rPr>
      <w:rFonts w:ascii="Symbol" w:hAnsi="Symbol"/>
    </w:rPr>
  </w:style>
  <w:style w:type="character" w:customStyle="1" w:styleId="WW-Absatz-Standardschriftart111111111111111111">
    <w:name w:val="WW-Absatz-Standardschriftart111111111111111111"/>
    <w:rsid w:val="00D554D6"/>
  </w:style>
  <w:style w:type="character" w:customStyle="1" w:styleId="WW-WW8Num4z011111111">
    <w:name w:val="WW-WW8Num4z011111111"/>
    <w:rsid w:val="00D554D6"/>
    <w:rPr>
      <w:rFonts w:ascii="Symbol" w:hAnsi="Symbol"/>
    </w:rPr>
  </w:style>
  <w:style w:type="character" w:customStyle="1" w:styleId="WW-WW8Num7z011111111">
    <w:name w:val="WW-WW8Num7z011111111"/>
    <w:rsid w:val="00D554D6"/>
    <w:rPr>
      <w:rFonts w:ascii="StarSymbol" w:eastAsia="StarSymbol"/>
    </w:rPr>
  </w:style>
  <w:style w:type="character" w:customStyle="1" w:styleId="WW-WW8Num8z011111111">
    <w:name w:val="WW-WW8Num8z011111111"/>
    <w:rsid w:val="00D554D6"/>
    <w:rPr>
      <w:rFonts w:ascii="Symbol" w:hAnsi="Symbol"/>
    </w:rPr>
  </w:style>
  <w:style w:type="character" w:customStyle="1" w:styleId="WW-WW8Num15z011">
    <w:name w:val="WW-WW8Num15z011"/>
    <w:rsid w:val="00D554D6"/>
    <w:rPr>
      <w:rFonts w:ascii="StarSymbol" w:eastAsia="StarSymbol"/>
    </w:rPr>
  </w:style>
  <w:style w:type="character" w:customStyle="1" w:styleId="WW-WW8Num17z011111111">
    <w:name w:val="WW-WW8Num17z011111111"/>
    <w:rsid w:val="00D554D6"/>
    <w:rPr>
      <w:rFonts w:ascii="Symbol" w:hAnsi="Symbol"/>
    </w:rPr>
  </w:style>
  <w:style w:type="character" w:customStyle="1" w:styleId="WW-WW8Num18z011111111">
    <w:name w:val="WW-WW8Num18z011111111"/>
    <w:rsid w:val="00D554D6"/>
    <w:rPr>
      <w:rFonts w:ascii="Symbol" w:hAnsi="Symbol"/>
    </w:rPr>
  </w:style>
  <w:style w:type="character" w:customStyle="1" w:styleId="WW-WW8Num19z011">
    <w:name w:val="WW-WW8Num19z011"/>
    <w:rsid w:val="00D554D6"/>
    <w:rPr>
      <w:rFonts w:ascii="Symbol" w:hAnsi="Symbol"/>
    </w:rPr>
  </w:style>
  <w:style w:type="character" w:customStyle="1" w:styleId="WW-WW8Num21z011">
    <w:name w:val="WW-WW8Num21z011"/>
    <w:rsid w:val="00D554D6"/>
    <w:rPr>
      <w:rFonts w:ascii="Symbol" w:hAnsi="Symbol"/>
    </w:rPr>
  </w:style>
  <w:style w:type="character" w:customStyle="1" w:styleId="WW-Absatz-Standardschriftart1111111111111111111">
    <w:name w:val="WW-Absatz-Standardschriftart1111111111111111111"/>
    <w:rsid w:val="00D554D6"/>
  </w:style>
  <w:style w:type="character" w:customStyle="1" w:styleId="WW-WW8Num4z0111111111">
    <w:name w:val="WW-WW8Num4z0111111111"/>
    <w:rsid w:val="00D554D6"/>
    <w:rPr>
      <w:rFonts w:ascii="Symbol" w:hAnsi="Symbol"/>
    </w:rPr>
  </w:style>
  <w:style w:type="character" w:customStyle="1" w:styleId="WW-WW8Num7z0111111111">
    <w:name w:val="WW-WW8Num7z0111111111"/>
    <w:rsid w:val="00D554D6"/>
    <w:rPr>
      <w:rFonts w:ascii="StarSymbol" w:eastAsia="StarSymbol"/>
    </w:rPr>
  </w:style>
  <w:style w:type="character" w:customStyle="1" w:styleId="WW-WW8Num8z0111111111">
    <w:name w:val="WW-WW8Num8z0111111111"/>
    <w:rsid w:val="00D554D6"/>
    <w:rPr>
      <w:rFonts w:ascii="Symbol" w:hAnsi="Symbol"/>
    </w:rPr>
  </w:style>
  <w:style w:type="character" w:customStyle="1" w:styleId="WW-WW8Num15z0111">
    <w:name w:val="WW-WW8Num15z0111"/>
    <w:rsid w:val="00D554D6"/>
    <w:rPr>
      <w:rFonts w:ascii="StarSymbol" w:eastAsia="StarSymbol"/>
    </w:rPr>
  </w:style>
  <w:style w:type="character" w:customStyle="1" w:styleId="WW-WW8Num17z0111111111">
    <w:name w:val="WW-WW8Num17z0111111111"/>
    <w:rsid w:val="00D554D6"/>
    <w:rPr>
      <w:rFonts w:ascii="Symbol" w:hAnsi="Symbol"/>
    </w:rPr>
  </w:style>
  <w:style w:type="character" w:customStyle="1" w:styleId="WW-WW8Num18z0111111111">
    <w:name w:val="WW-WW8Num18z0111111111"/>
    <w:rsid w:val="00D554D6"/>
    <w:rPr>
      <w:rFonts w:ascii="Symbol" w:hAnsi="Symbol"/>
    </w:rPr>
  </w:style>
  <w:style w:type="character" w:customStyle="1" w:styleId="WW-WW8Num19z0111">
    <w:name w:val="WW-WW8Num19z0111"/>
    <w:rsid w:val="00D554D6"/>
    <w:rPr>
      <w:rFonts w:ascii="Symbol" w:hAnsi="Symbol"/>
    </w:rPr>
  </w:style>
  <w:style w:type="character" w:customStyle="1" w:styleId="WW-WW8Num21z0111">
    <w:name w:val="WW-WW8Num21z0111"/>
    <w:rsid w:val="00D554D6"/>
    <w:rPr>
      <w:rFonts w:ascii="Symbol" w:hAnsi="Symbol"/>
    </w:rPr>
  </w:style>
  <w:style w:type="character" w:customStyle="1" w:styleId="WW-Absatz-Standardschriftart11111111111111111111">
    <w:name w:val="WW-Absatz-Standardschriftart11111111111111111111"/>
    <w:rsid w:val="00D554D6"/>
  </w:style>
  <w:style w:type="character" w:customStyle="1" w:styleId="WW8Num5z0">
    <w:name w:val="WW8Num5z0"/>
    <w:rsid w:val="00D554D6"/>
    <w:rPr>
      <w:rFonts w:ascii="Symbol" w:hAnsi="Symbol"/>
    </w:rPr>
  </w:style>
  <w:style w:type="character" w:customStyle="1" w:styleId="WW8Num6z0">
    <w:name w:val="WW8Num6z0"/>
    <w:rsid w:val="00D554D6"/>
    <w:rPr>
      <w:rFonts w:ascii="Symbol" w:hAnsi="Symbol"/>
    </w:rPr>
  </w:style>
  <w:style w:type="character" w:customStyle="1" w:styleId="WW-WW8Num7z01111111111">
    <w:name w:val="WW-WW8Num7z01111111111"/>
    <w:rsid w:val="00D554D6"/>
    <w:rPr>
      <w:rFonts w:ascii="Symbol" w:hAnsi="Symbol"/>
    </w:rPr>
  </w:style>
  <w:style w:type="character" w:customStyle="1" w:styleId="WW-WW8Num8z01111111111">
    <w:name w:val="WW-WW8Num8z01111111111"/>
    <w:rsid w:val="00D554D6"/>
    <w:rPr>
      <w:rFonts w:ascii="Symbol" w:hAnsi="Symbol"/>
    </w:rPr>
  </w:style>
  <w:style w:type="character" w:customStyle="1" w:styleId="WW8Num10z0">
    <w:name w:val="WW8Num10z0"/>
    <w:rsid w:val="00D554D6"/>
    <w:rPr>
      <w:rFonts w:ascii="Symbol" w:hAnsi="Symbol"/>
    </w:rPr>
  </w:style>
  <w:style w:type="character" w:customStyle="1" w:styleId="WW8Num13z0">
    <w:name w:val="WW8Num13z0"/>
    <w:rsid w:val="00D554D6"/>
    <w:rPr>
      <w:rFonts w:ascii="Arial Narrow" w:hAnsi="Arial Narrow"/>
      <w:sz w:val="22"/>
    </w:rPr>
  </w:style>
  <w:style w:type="character" w:customStyle="1" w:styleId="WW-WW8Num15z01111">
    <w:name w:val="WW-WW8Num15z01111"/>
    <w:rsid w:val="00D554D6"/>
    <w:rPr>
      <w:rFonts w:ascii="Symbol" w:hAnsi="Symbol"/>
    </w:rPr>
  </w:style>
  <w:style w:type="character" w:customStyle="1" w:styleId="WW-WW8Num18z01111111111">
    <w:name w:val="WW-WW8Num18z01111111111"/>
    <w:rsid w:val="00D554D6"/>
    <w:rPr>
      <w:rFonts w:ascii="Times New Roman" w:hAnsi="Times New Roman"/>
    </w:rPr>
  </w:style>
  <w:style w:type="character" w:customStyle="1" w:styleId="WW8Num24z0">
    <w:name w:val="WW8Num24z0"/>
    <w:rsid w:val="00D554D6"/>
    <w:rPr>
      <w:rFonts w:ascii="Symbol" w:hAnsi="Symbol"/>
    </w:rPr>
  </w:style>
  <w:style w:type="character" w:customStyle="1" w:styleId="WW8Num26z0">
    <w:name w:val="WW8Num26z0"/>
    <w:rsid w:val="00D554D6"/>
    <w:rPr>
      <w:rFonts w:ascii="Symbol" w:hAnsi="Symbol"/>
    </w:rPr>
  </w:style>
  <w:style w:type="character" w:customStyle="1" w:styleId="WW8Num26z1">
    <w:name w:val="WW8Num26z1"/>
    <w:rsid w:val="00D554D6"/>
    <w:rPr>
      <w:rFonts w:ascii="Courier New" w:hAnsi="Courier New"/>
    </w:rPr>
  </w:style>
  <w:style w:type="character" w:customStyle="1" w:styleId="WW8Num26z2">
    <w:name w:val="WW8Num26z2"/>
    <w:rsid w:val="00D554D6"/>
    <w:rPr>
      <w:rFonts w:ascii="Wingdings" w:hAnsi="Wingdings"/>
    </w:rPr>
  </w:style>
  <w:style w:type="character" w:customStyle="1" w:styleId="WW-WW8Num27z01111">
    <w:name w:val="WW-WW8Num27z01111"/>
    <w:rsid w:val="00D554D6"/>
    <w:rPr>
      <w:rFonts w:ascii="Arial" w:hAnsi="Arial"/>
      <w:sz w:val="20"/>
    </w:rPr>
  </w:style>
  <w:style w:type="character" w:customStyle="1" w:styleId="WW8Num27z1">
    <w:name w:val="WW8Num27z1"/>
    <w:rsid w:val="00D554D6"/>
    <w:rPr>
      <w:b/>
    </w:rPr>
  </w:style>
  <w:style w:type="character" w:customStyle="1" w:styleId="WW-WW8Num28z011111">
    <w:name w:val="WW-WW8Num28z011111"/>
    <w:rsid w:val="00D554D6"/>
    <w:rPr>
      <w:rFonts w:ascii="Symbol" w:hAnsi="Symbol"/>
    </w:rPr>
  </w:style>
  <w:style w:type="character" w:customStyle="1" w:styleId="WW-WW8Num29z01111111">
    <w:name w:val="WW-WW8Num29z01111111"/>
    <w:rsid w:val="00D554D6"/>
    <w:rPr>
      <w:rFonts w:ascii="Symbol" w:hAnsi="Symbol"/>
    </w:rPr>
  </w:style>
  <w:style w:type="character" w:customStyle="1" w:styleId="WW8Num32z0">
    <w:name w:val="WW8Num32z0"/>
    <w:rsid w:val="00D554D6"/>
    <w:rPr>
      <w:rFonts w:ascii="Symbol" w:hAnsi="Symbol"/>
    </w:rPr>
  </w:style>
  <w:style w:type="character" w:customStyle="1" w:styleId="WW-WW8Num36z01111111">
    <w:name w:val="WW-WW8Num36z01111111"/>
    <w:rsid w:val="00D554D6"/>
    <w:rPr>
      <w:b/>
    </w:rPr>
  </w:style>
  <w:style w:type="character" w:customStyle="1" w:styleId="WW-WW8Num39z0111111">
    <w:name w:val="WW-WW8Num39z0111111"/>
    <w:rsid w:val="00D554D6"/>
    <w:rPr>
      <w:i/>
    </w:rPr>
  </w:style>
  <w:style w:type="character" w:customStyle="1" w:styleId="WW8Num41z0">
    <w:name w:val="WW8Num41z0"/>
    <w:rsid w:val="00D554D6"/>
    <w:rPr>
      <w:rFonts w:ascii="Symbol" w:hAnsi="Symbol"/>
    </w:rPr>
  </w:style>
  <w:style w:type="character" w:customStyle="1" w:styleId="WW-WW8Num46z011111">
    <w:name w:val="WW-WW8Num46z011111"/>
    <w:rsid w:val="00D554D6"/>
    <w:rPr>
      <w:rFonts w:ascii="Symbol" w:hAnsi="Symbol"/>
    </w:rPr>
  </w:style>
  <w:style w:type="character" w:customStyle="1" w:styleId="WW-WW8Num47z0">
    <w:name w:val="WW-WW8Num47z0"/>
    <w:rsid w:val="00D554D6"/>
    <w:rPr>
      <w:rFonts w:ascii="Wingdings" w:hAnsi="Wingdings"/>
    </w:rPr>
  </w:style>
  <w:style w:type="character" w:customStyle="1" w:styleId="WW-WW8Num49z0111111">
    <w:name w:val="WW-WW8Num49z0111111"/>
    <w:rsid w:val="00D554D6"/>
    <w:rPr>
      <w:rFonts w:ascii="Symbol" w:hAnsi="Symbol"/>
    </w:rPr>
  </w:style>
  <w:style w:type="character" w:customStyle="1" w:styleId="WW-WW8Num52z0111111">
    <w:name w:val="WW-WW8Num52z0111111"/>
    <w:rsid w:val="00D554D6"/>
    <w:rPr>
      <w:rFonts w:ascii="Times New Roman" w:hAnsi="Times New Roman"/>
    </w:rPr>
  </w:style>
  <w:style w:type="character" w:customStyle="1" w:styleId="WW8Num52z1">
    <w:name w:val="WW8Num52z1"/>
    <w:rsid w:val="00D554D6"/>
    <w:rPr>
      <w:rFonts w:ascii="Courier New" w:hAnsi="Courier New"/>
    </w:rPr>
  </w:style>
  <w:style w:type="character" w:customStyle="1" w:styleId="WW8Num52z2">
    <w:name w:val="WW8Num52z2"/>
    <w:rsid w:val="00D554D6"/>
    <w:rPr>
      <w:rFonts w:ascii="Wingdings" w:hAnsi="Wingdings"/>
    </w:rPr>
  </w:style>
  <w:style w:type="character" w:customStyle="1" w:styleId="WW8Num52z3">
    <w:name w:val="WW8Num52z3"/>
    <w:rsid w:val="00D554D6"/>
    <w:rPr>
      <w:rFonts w:ascii="Symbol" w:hAnsi="Symbol"/>
    </w:rPr>
  </w:style>
  <w:style w:type="character" w:customStyle="1" w:styleId="WW-WW8Num55z0111111">
    <w:name w:val="WW-WW8Num55z0111111"/>
    <w:rsid w:val="00D554D6"/>
  </w:style>
  <w:style w:type="character" w:customStyle="1" w:styleId="WW-WW8Num57z0111111">
    <w:name w:val="WW-WW8Num57z0111111"/>
    <w:rsid w:val="00D554D6"/>
    <w:rPr>
      <w:rFonts w:ascii="Symbol" w:hAnsi="Symbol"/>
    </w:rPr>
  </w:style>
  <w:style w:type="character" w:customStyle="1" w:styleId="WW-WW8Num60z01">
    <w:name w:val="WW-WW8Num60z01"/>
    <w:rsid w:val="00D554D6"/>
    <w:rPr>
      <w:rFonts w:ascii="Wingdings" w:hAnsi="Wingdings"/>
    </w:rPr>
  </w:style>
  <w:style w:type="character" w:customStyle="1" w:styleId="WW8Num60z1">
    <w:name w:val="WW8Num60z1"/>
    <w:rsid w:val="00D554D6"/>
    <w:rPr>
      <w:rFonts w:ascii="Courier New" w:hAnsi="Courier New"/>
    </w:rPr>
  </w:style>
  <w:style w:type="character" w:customStyle="1" w:styleId="WW8Num60z3">
    <w:name w:val="WW8Num60z3"/>
    <w:rsid w:val="00D554D6"/>
    <w:rPr>
      <w:rFonts w:ascii="Symbol" w:hAnsi="Symbol"/>
    </w:rPr>
  </w:style>
  <w:style w:type="character" w:customStyle="1" w:styleId="WW-WW8Num61z0">
    <w:name w:val="WW-WW8Num61z0"/>
    <w:rsid w:val="00D554D6"/>
    <w:rPr>
      <w:rFonts w:ascii="Symbol" w:hAnsi="Symbol"/>
    </w:rPr>
  </w:style>
  <w:style w:type="character" w:customStyle="1" w:styleId="WW8Num66z0">
    <w:name w:val="WW8Num66z0"/>
    <w:rsid w:val="00D554D6"/>
    <w:rPr>
      <w:i/>
    </w:rPr>
  </w:style>
  <w:style w:type="character" w:customStyle="1" w:styleId="WW8Num70z0">
    <w:name w:val="WW8Num70z0"/>
    <w:rsid w:val="00D554D6"/>
    <w:rPr>
      <w:color w:val="000000"/>
      <w:sz w:val="21"/>
    </w:rPr>
  </w:style>
  <w:style w:type="character" w:customStyle="1" w:styleId="WW8Num73z0">
    <w:name w:val="WW8Num73z0"/>
    <w:rsid w:val="00D554D6"/>
    <w:rPr>
      <w:rFonts w:ascii="Times New Roman" w:hAnsi="Times New Roman"/>
    </w:rPr>
  </w:style>
  <w:style w:type="character" w:customStyle="1" w:styleId="WW8Num73z1">
    <w:name w:val="WW8Num73z1"/>
    <w:rsid w:val="00D554D6"/>
    <w:rPr>
      <w:rFonts w:ascii="Courier New" w:hAnsi="Courier New"/>
    </w:rPr>
  </w:style>
  <w:style w:type="character" w:customStyle="1" w:styleId="WW8Num73z2">
    <w:name w:val="WW8Num73z2"/>
    <w:rsid w:val="00D554D6"/>
    <w:rPr>
      <w:rFonts w:ascii="Wingdings" w:hAnsi="Wingdings"/>
    </w:rPr>
  </w:style>
  <w:style w:type="character" w:customStyle="1" w:styleId="WW8Num73z3">
    <w:name w:val="WW8Num73z3"/>
    <w:rsid w:val="00D554D6"/>
    <w:rPr>
      <w:rFonts w:ascii="Symbol" w:hAnsi="Symbol"/>
    </w:rPr>
  </w:style>
  <w:style w:type="character" w:customStyle="1" w:styleId="WW8Num76z0">
    <w:name w:val="WW8Num76z0"/>
    <w:rsid w:val="00D554D6"/>
    <w:rPr>
      <w:rFonts w:ascii="Arial" w:hAnsi="Arial"/>
      <w:b/>
      <w:sz w:val="24"/>
    </w:rPr>
  </w:style>
  <w:style w:type="character" w:customStyle="1" w:styleId="WW8Num79z0">
    <w:name w:val="WW8Num79z0"/>
    <w:rsid w:val="00D554D6"/>
    <w:rPr>
      <w:rFonts w:ascii="Wingdings" w:hAnsi="Wingdings"/>
      <w:sz w:val="24"/>
    </w:rPr>
  </w:style>
  <w:style w:type="character" w:customStyle="1" w:styleId="WW8Num84z0">
    <w:name w:val="WW8Num84z0"/>
    <w:rsid w:val="00D554D6"/>
    <w:rPr>
      <w:rFonts w:ascii="Arial" w:hAnsi="Arial"/>
      <w:sz w:val="24"/>
    </w:rPr>
  </w:style>
  <w:style w:type="character" w:customStyle="1" w:styleId="WW8Num84z2">
    <w:name w:val="WW8Num84z2"/>
    <w:rsid w:val="00D554D6"/>
    <w:rPr>
      <w:rFonts w:ascii="Arial" w:hAnsi="Arial"/>
    </w:rPr>
  </w:style>
  <w:style w:type="character" w:customStyle="1" w:styleId="WW8Num93z0">
    <w:name w:val="WW8Num93z0"/>
    <w:rsid w:val="00D554D6"/>
    <w:rPr>
      <w:rFonts w:ascii="Times New Roman" w:hAnsi="Times New Roman"/>
    </w:rPr>
  </w:style>
  <w:style w:type="character" w:customStyle="1" w:styleId="WW8Num93z1">
    <w:name w:val="WW8Num93z1"/>
    <w:rsid w:val="00D554D6"/>
    <w:rPr>
      <w:rFonts w:ascii="Courier New" w:hAnsi="Courier New"/>
    </w:rPr>
  </w:style>
  <w:style w:type="character" w:customStyle="1" w:styleId="WW8Num93z2">
    <w:name w:val="WW8Num93z2"/>
    <w:rsid w:val="00D554D6"/>
    <w:rPr>
      <w:rFonts w:ascii="Wingdings" w:hAnsi="Wingdings"/>
    </w:rPr>
  </w:style>
  <w:style w:type="character" w:customStyle="1" w:styleId="WW8Num93z3">
    <w:name w:val="WW8Num93z3"/>
    <w:rsid w:val="00D554D6"/>
    <w:rPr>
      <w:rFonts w:ascii="Symbol" w:hAnsi="Symbol"/>
    </w:rPr>
  </w:style>
  <w:style w:type="character" w:customStyle="1" w:styleId="WW8Num95z0">
    <w:name w:val="WW8Num95z0"/>
    <w:rsid w:val="00D554D6"/>
    <w:rPr>
      <w:rFonts w:ascii="Symbol" w:hAnsi="Symbol"/>
    </w:rPr>
  </w:style>
  <w:style w:type="character" w:customStyle="1" w:styleId="WW8Num101z0">
    <w:name w:val="WW8Num101z0"/>
    <w:rsid w:val="00D554D6"/>
    <w:rPr>
      <w:rFonts w:ascii="Symbol" w:hAnsi="Symbol"/>
    </w:rPr>
  </w:style>
  <w:style w:type="character" w:customStyle="1" w:styleId="WW8Num101z1">
    <w:name w:val="WW8Num101z1"/>
    <w:rsid w:val="00D554D6"/>
    <w:rPr>
      <w:rFonts w:ascii="Times New Roman" w:hAnsi="Times New Roman"/>
    </w:rPr>
  </w:style>
  <w:style w:type="character" w:customStyle="1" w:styleId="WW8Num101z2">
    <w:name w:val="WW8Num101z2"/>
    <w:rsid w:val="00D554D6"/>
    <w:rPr>
      <w:rFonts w:ascii="Wingdings" w:hAnsi="Wingdings"/>
    </w:rPr>
  </w:style>
  <w:style w:type="character" w:customStyle="1" w:styleId="WW8Num101z4">
    <w:name w:val="WW8Num101z4"/>
    <w:rsid w:val="00D554D6"/>
    <w:rPr>
      <w:rFonts w:ascii="Courier New" w:hAnsi="Courier New"/>
    </w:rPr>
  </w:style>
  <w:style w:type="character" w:customStyle="1" w:styleId="WW8Num102z0">
    <w:name w:val="WW8Num102z0"/>
    <w:rsid w:val="00D554D6"/>
    <w:rPr>
      <w:rFonts w:ascii="Symbol" w:hAnsi="Symbol"/>
      <w:sz w:val="20"/>
    </w:rPr>
  </w:style>
  <w:style w:type="character" w:customStyle="1" w:styleId="WW8Num105z0">
    <w:name w:val="WW8Num105z0"/>
    <w:rsid w:val="00D554D6"/>
    <w:rPr>
      <w:rFonts w:ascii="Symbol" w:hAnsi="Symbol"/>
    </w:rPr>
  </w:style>
  <w:style w:type="character" w:customStyle="1" w:styleId="WW8Num105z1">
    <w:name w:val="WW8Num105z1"/>
    <w:rsid w:val="00D554D6"/>
    <w:rPr>
      <w:rFonts w:ascii="Courier New" w:hAnsi="Courier New"/>
    </w:rPr>
  </w:style>
  <w:style w:type="character" w:customStyle="1" w:styleId="WW8Num105z2">
    <w:name w:val="WW8Num105z2"/>
    <w:rsid w:val="00D554D6"/>
    <w:rPr>
      <w:rFonts w:ascii="Wingdings" w:hAnsi="Wingdings"/>
    </w:rPr>
  </w:style>
  <w:style w:type="character" w:customStyle="1" w:styleId="WW8Num106z0">
    <w:name w:val="WW8Num106z0"/>
    <w:rsid w:val="00D554D6"/>
    <w:rPr>
      <w:rFonts w:ascii="Symbol" w:hAnsi="Symbol"/>
    </w:rPr>
  </w:style>
  <w:style w:type="character" w:customStyle="1" w:styleId="WW8Num107z0">
    <w:name w:val="WW8Num107z0"/>
    <w:rsid w:val="00D554D6"/>
    <w:rPr>
      <w:rFonts w:ascii="Symbol" w:hAnsi="Symbol"/>
    </w:rPr>
  </w:style>
  <w:style w:type="character" w:customStyle="1" w:styleId="WW8Num108z0">
    <w:name w:val="WW8Num108z0"/>
    <w:rsid w:val="00D554D6"/>
    <w:rPr>
      <w:rFonts w:ascii="Wingdings" w:hAnsi="Wingdings"/>
      <w:sz w:val="24"/>
    </w:rPr>
  </w:style>
  <w:style w:type="character" w:customStyle="1" w:styleId="WW8Num109z0">
    <w:name w:val="WW8Num109z0"/>
    <w:rsid w:val="00D554D6"/>
    <w:rPr>
      <w:rFonts w:ascii="Symbol" w:hAnsi="Symbol"/>
      <w:sz w:val="16"/>
    </w:rPr>
  </w:style>
  <w:style w:type="character" w:customStyle="1" w:styleId="WW8Num109z1">
    <w:name w:val="WW8Num109z1"/>
    <w:rsid w:val="00D554D6"/>
    <w:rPr>
      <w:rFonts w:ascii="Courier New" w:hAnsi="Courier New"/>
    </w:rPr>
  </w:style>
  <w:style w:type="character" w:customStyle="1" w:styleId="WW8Num109z2">
    <w:name w:val="WW8Num109z2"/>
    <w:rsid w:val="00D554D6"/>
    <w:rPr>
      <w:rFonts w:ascii="Wingdings" w:hAnsi="Wingdings"/>
    </w:rPr>
  </w:style>
  <w:style w:type="character" w:customStyle="1" w:styleId="WW8Num109z3">
    <w:name w:val="WW8Num109z3"/>
    <w:rsid w:val="00D554D6"/>
    <w:rPr>
      <w:rFonts w:ascii="Symbol" w:hAnsi="Symbol"/>
    </w:rPr>
  </w:style>
  <w:style w:type="character" w:customStyle="1" w:styleId="WW8Num118z0">
    <w:name w:val="WW8Num118z0"/>
    <w:rsid w:val="00D554D6"/>
    <w:rPr>
      <w:rFonts w:ascii="Symbol" w:hAnsi="Symbol"/>
    </w:rPr>
  </w:style>
  <w:style w:type="character" w:customStyle="1" w:styleId="WW8Num119z0">
    <w:name w:val="WW8Num119z0"/>
    <w:rsid w:val="00D554D6"/>
    <w:rPr>
      <w:color w:val="000000"/>
    </w:rPr>
  </w:style>
  <w:style w:type="character" w:customStyle="1" w:styleId="WW8Num120z0">
    <w:name w:val="WW8Num120z0"/>
    <w:rsid w:val="00D554D6"/>
    <w:rPr>
      <w:b/>
      <w:color w:val="0000FF"/>
    </w:rPr>
  </w:style>
  <w:style w:type="character" w:customStyle="1" w:styleId="WW8Num124z0">
    <w:name w:val="WW8Num124z0"/>
    <w:rsid w:val="00D554D6"/>
    <w:rPr>
      <w:rFonts w:ascii="Symbol" w:hAnsi="Symbol"/>
    </w:rPr>
  </w:style>
  <w:style w:type="character" w:customStyle="1" w:styleId="WW8Num129z0">
    <w:name w:val="WW8Num129z0"/>
    <w:rsid w:val="00D554D6"/>
    <w:rPr>
      <w:rFonts w:ascii="Arial" w:hAnsi="Arial"/>
      <w:sz w:val="24"/>
    </w:rPr>
  </w:style>
  <w:style w:type="character" w:customStyle="1" w:styleId="WW8Num134z0">
    <w:name w:val="WW8Num134z0"/>
    <w:rsid w:val="00D554D6"/>
    <w:rPr>
      <w:rFonts w:ascii="Symbol" w:hAnsi="Symbol"/>
    </w:rPr>
  </w:style>
  <w:style w:type="character" w:customStyle="1" w:styleId="WW8Num136z0">
    <w:name w:val="WW8Num136z0"/>
    <w:rsid w:val="00D554D6"/>
    <w:rPr>
      <w:rFonts w:ascii="Arial" w:hAnsi="Arial"/>
      <w:sz w:val="24"/>
    </w:rPr>
  </w:style>
  <w:style w:type="character" w:customStyle="1" w:styleId="WW8Num136z2">
    <w:name w:val="WW8Num136z2"/>
    <w:rsid w:val="00D554D6"/>
    <w:rPr>
      <w:rFonts w:ascii="Arial" w:hAnsi="Arial"/>
    </w:rPr>
  </w:style>
  <w:style w:type="character" w:customStyle="1" w:styleId="WW8Num144z0">
    <w:name w:val="WW8Num144z0"/>
    <w:rsid w:val="00D554D6"/>
    <w:rPr>
      <w:rFonts w:ascii="Symbol" w:hAnsi="Symbol"/>
    </w:rPr>
  </w:style>
  <w:style w:type="character" w:customStyle="1" w:styleId="WW8Num151z0">
    <w:name w:val="WW8Num151z0"/>
    <w:rsid w:val="00D554D6"/>
    <w:rPr>
      <w:i/>
    </w:rPr>
  </w:style>
  <w:style w:type="character" w:customStyle="1" w:styleId="WW8Num156z0">
    <w:name w:val="WW8Num156z0"/>
    <w:rsid w:val="00D554D6"/>
    <w:rPr>
      <w:rFonts w:ascii="Times New Roman" w:hAnsi="Times New Roman"/>
    </w:rPr>
  </w:style>
  <w:style w:type="character" w:customStyle="1" w:styleId="WW8Num158z0">
    <w:name w:val="WW8Num158z0"/>
    <w:rsid w:val="00D554D6"/>
    <w:rPr>
      <w:rFonts w:ascii="Arial" w:hAnsi="Arial"/>
      <w:sz w:val="24"/>
    </w:rPr>
  </w:style>
  <w:style w:type="character" w:customStyle="1" w:styleId="WW8Num158z2">
    <w:name w:val="WW8Num158z2"/>
    <w:rsid w:val="00D554D6"/>
    <w:rPr>
      <w:rFonts w:ascii="Arial" w:hAnsi="Arial"/>
    </w:rPr>
  </w:style>
  <w:style w:type="character" w:customStyle="1" w:styleId="WW8Num160z0">
    <w:name w:val="WW8Num160z0"/>
    <w:rsid w:val="00D554D6"/>
    <w:rPr>
      <w:color w:val="auto"/>
    </w:rPr>
  </w:style>
  <w:style w:type="character" w:customStyle="1" w:styleId="WW8Num161z1">
    <w:name w:val="WW8Num161z1"/>
    <w:rsid w:val="00D554D6"/>
    <w:rPr>
      <w:i/>
    </w:rPr>
  </w:style>
  <w:style w:type="character" w:customStyle="1" w:styleId="WW8Num165z0">
    <w:name w:val="WW8Num165z0"/>
    <w:rsid w:val="00D554D6"/>
    <w:rPr>
      <w:rFonts w:ascii="Times New Roman" w:hAnsi="Times New Roman"/>
    </w:rPr>
  </w:style>
  <w:style w:type="character" w:customStyle="1" w:styleId="WW8Num166z0">
    <w:name w:val="WW8Num166z0"/>
    <w:rsid w:val="00D554D6"/>
    <w:rPr>
      <w:color w:val="000000"/>
    </w:rPr>
  </w:style>
  <w:style w:type="character" w:customStyle="1" w:styleId="WW8Num173z0">
    <w:name w:val="WW8Num173z0"/>
    <w:rsid w:val="00D554D6"/>
    <w:rPr>
      <w:i/>
    </w:rPr>
  </w:style>
  <w:style w:type="character" w:customStyle="1" w:styleId="WW8Num180z0">
    <w:name w:val="WW8Num180z0"/>
    <w:rsid w:val="00D554D6"/>
    <w:rPr>
      <w:sz w:val="22"/>
    </w:rPr>
  </w:style>
  <w:style w:type="character" w:customStyle="1" w:styleId="WW8Num181z0">
    <w:name w:val="WW8Num181z0"/>
    <w:rsid w:val="00D554D6"/>
    <w:rPr>
      <w:rFonts w:ascii="Symbol" w:hAnsi="Symbol"/>
    </w:rPr>
  </w:style>
  <w:style w:type="character" w:customStyle="1" w:styleId="WW8Num182z0">
    <w:name w:val="WW8Num182z0"/>
    <w:rsid w:val="00D554D6"/>
    <w:rPr>
      <w:rFonts w:ascii="Wingdings" w:hAnsi="Wingdings"/>
      <w:sz w:val="24"/>
    </w:rPr>
  </w:style>
  <w:style w:type="character" w:customStyle="1" w:styleId="WW8Num183z0">
    <w:name w:val="WW8Num183z0"/>
    <w:rsid w:val="00D554D6"/>
    <w:rPr>
      <w:sz w:val="24"/>
    </w:rPr>
  </w:style>
  <w:style w:type="character" w:customStyle="1" w:styleId="WW8Num185z0">
    <w:name w:val="WW8Num185z0"/>
    <w:rsid w:val="00D554D6"/>
    <w:rPr>
      <w:rFonts w:ascii="Symbol" w:hAnsi="Symbol"/>
    </w:rPr>
  </w:style>
  <w:style w:type="character" w:customStyle="1" w:styleId="WW8Num187z0">
    <w:name w:val="WW8Num187z0"/>
    <w:rsid w:val="00D554D6"/>
    <w:rPr>
      <w:rFonts w:ascii="Wingdings" w:hAnsi="Wingdings"/>
    </w:rPr>
  </w:style>
  <w:style w:type="character" w:customStyle="1" w:styleId="WW8Num187z1">
    <w:name w:val="WW8Num187z1"/>
    <w:rsid w:val="00D554D6"/>
    <w:rPr>
      <w:rFonts w:ascii="Courier New" w:hAnsi="Courier New"/>
    </w:rPr>
  </w:style>
  <w:style w:type="character" w:customStyle="1" w:styleId="WW8Num187z3">
    <w:name w:val="WW8Num187z3"/>
    <w:rsid w:val="00D554D6"/>
    <w:rPr>
      <w:rFonts w:ascii="Symbol" w:hAnsi="Symbol"/>
    </w:rPr>
  </w:style>
  <w:style w:type="character" w:customStyle="1" w:styleId="WW8Num189z0">
    <w:name w:val="WW8Num189z0"/>
    <w:rsid w:val="00D554D6"/>
    <w:rPr>
      <w:rFonts w:ascii="Symbol" w:hAnsi="Symbol"/>
    </w:rPr>
  </w:style>
  <w:style w:type="character" w:customStyle="1" w:styleId="WW8Num190z0">
    <w:name w:val="WW8Num190z0"/>
    <w:rsid w:val="00D554D6"/>
    <w:rPr>
      <w:rFonts w:ascii="Symbol" w:hAnsi="Symbol"/>
    </w:rPr>
  </w:style>
  <w:style w:type="character" w:customStyle="1" w:styleId="WW8Num197z0">
    <w:name w:val="WW8Num197z0"/>
    <w:rsid w:val="00D554D6"/>
    <w:rPr>
      <w:rFonts w:ascii="Symbol" w:hAnsi="Symbol"/>
    </w:rPr>
  </w:style>
  <w:style w:type="character" w:customStyle="1" w:styleId="WW8Num202z0">
    <w:name w:val="WW8Num202z0"/>
    <w:rsid w:val="00D554D6"/>
    <w:rPr>
      <w:rFonts w:ascii="Arial" w:hAnsi="Arial"/>
      <w:sz w:val="24"/>
    </w:rPr>
  </w:style>
  <w:style w:type="character" w:customStyle="1" w:styleId="WW8Num204z0">
    <w:name w:val="WW8Num204z0"/>
    <w:rsid w:val="00D554D6"/>
    <w:rPr>
      <w:rFonts w:ascii="Symbol" w:hAnsi="Symbol"/>
    </w:rPr>
  </w:style>
  <w:style w:type="character" w:customStyle="1" w:styleId="WW8Num213z0">
    <w:name w:val="WW8Num213z0"/>
    <w:rsid w:val="00D554D6"/>
    <w:rPr>
      <w:rFonts w:ascii="Symbol" w:hAnsi="Symbol"/>
    </w:rPr>
  </w:style>
  <w:style w:type="character" w:customStyle="1" w:styleId="WW8Num214z0">
    <w:name w:val="WW8Num214z0"/>
    <w:rsid w:val="00D554D6"/>
    <w:rPr>
      <w:rFonts w:ascii="Times New Roman" w:hAnsi="Times New Roman"/>
    </w:rPr>
  </w:style>
  <w:style w:type="character" w:customStyle="1" w:styleId="WW8Num217z0">
    <w:name w:val="WW8Num217z0"/>
    <w:rsid w:val="00D554D6"/>
    <w:rPr>
      <w:rFonts w:ascii="Times New Roman" w:hAnsi="Times New Roman"/>
    </w:rPr>
  </w:style>
  <w:style w:type="character" w:customStyle="1" w:styleId="WW8Num217z1">
    <w:name w:val="WW8Num217z1"/>
    <w:rsid w:val="00D554D6"/>
    <w:rPr>
      <w:rFonts w:ascii="Courier New" w:hAnsi="Courier New"/>
    </w:rPr>
  </w:style>
  <w:style w:type="character" w:customStyle="1" w:styleId="WW8Num217z2">
    <w:name w:val="WW8Num217z2"/>
    <w:rsid w:val="00D554D6"/>
    <w:rPr>
      <w:rFonts w:ascii="Wingdings" w:hAnsi="Wingdings"/>
    </w:rPr>
  </w:style>
  <w:style w:type="character" w:customStyle="1" w:styleId="WW8Num217z3">
    <w:name w:val="WW8Num217z3"/>
    <w:rsid w:val="00D554D6"/>
    <w:rPr>
      <w:rFonts w:ascii="Symbol" w:hAnsi="Symbol"/>
    </w:rPr>
  </w:style>
  <w:style w:type="character" w:customStyle="1" w:styleId="WW8Num218z0">
    <w:name w:val="WW8Num218z0"/>
    <w:rsid w:val="00D554D6"/>
    <w:rPr>
      <w:rFonts w:ascii="Symbol" w:hAnsi="Symbol"/>
    </w:rPr>
  </w:style>
  <w:style w:type="character" w:customStyle="1" w:styleId="WW8Num219z0">
    <w:name w:val="WW8Num219z0"/>
    <w:rsid w:val="00D554D6"/>
    <w:rPr>
      <w:i/>
    </w:rPr>
  </w:style>
  <w:style w:type="character" w:customStyle="1" w:styleId="WW8Num220z1">
    <w:name w:val="WW8Num220z1"/>
    <w:rsid w:val="00D554D6"/>
    <w:rPr>
      <w:b/>
    </w:rPr>
  </w:style>
  <w:style w:type="character" w:customStyle="1" w:styleId="WW8Num223z0">
    <w:name w:val="WW8Num223z0"/>
    <w:rsid w:val="00D554D6"/>
    <w:rPr>
      <w:rFonts w:ascii="Times New Roman" w:hAnsi="Times New Roman"/>
    </w:rPr>
  </w:style>
  <w:style w:type="character" w:customStyle="1" w:styleId="WW8Num228z0">
    <w:name w:val="WW8Num228z0"/>
    <w:rsid w:val="00D554D6"/>
    <w:rPr>
      <w:rFonts w:ascii="Symbol" w:hAnsi="Symbol"/>
    </w:rPr>
  </w:style>
  <w:style w:type="character" w:customStyle="1" w:styleId="WW8Num231z0">
    <w:name w:val="WW8Num231z0"/>
    <w:rsid w:val="00D554D6"/>
    <w:rPr>
      <w:rFonts w:ascii="Times New Roman" w:hAnsi="Times New Roman"/>
    </w:rPr>
  </w:style>
  <w:style w:type="character" w:customStyle="1" w:styleId="WW8Num234z0">
    <w:name w:val="WW8Num234z0"/>
    <w:rsid w:val="00D554D6"/>
    <w:rPr>
      <w:rFonts w:ascii="Symbol" w:hAnsi="Symbol"/>
    </w:rPr>
  </w:style>
  <w:style w:type="character" w:customStyle="1" w:styleId="WW8Num238z0">
    <w:name w:val="WW8Num238z0"/>
    <w:rsid w:val="00D554D6"/>
    <w:rPr>
      <w:rFonts w:ascii="Arial" w:hAnsi="Arial"/>
      <w:sz w:val="24"/>
    </w:rPr>
  </w:style>
  <w:style w:type="character" w:customStyle="1" w:styleId="WW8Num241z0">
    <w:name w:val="WW8Num241z0"/>
    <w:rsid w:val="00D554D6"/>
    <w:rPr>
      <w:rFonts w:ascii="Times New Roman" w:hAnsi="Times New Roman"/>
      <w:b/>
      <w:sz w:val="24"/>
      <w:u w:val="single"/>
    </w:rPr>
  </w:style>
  <w:style w:type="character" w:customStyle="1" w:styleId="WW8Num243z0">
    <w:name w:val="WW8Num243z0"/>
    <w:rsid w:val="00D554D6"/>
    <w:rPr>
      <w:rFonts w:ascii="Wingdings" w:hAnsi="Wingdings"/>
    </w:rPr>
  </w:style>
  <w:style w:type="character" w:customStyle="1" w:styleId="WW8Num243z1">
    <w:name w:val="WW8Num243z1"/>
    <w:rsid w:val="00D554D6"/>
    <w:rPr>
      <w:rFonts w:ascii="Courier New" w:hAnsi="Courier New"/>
    </w:rPr>
  </w:style>
  <w:style w:type="character" w:customStyle="1" w:styleId="WW8Num243z3">
    <w:name w:val="WW8Num243z3"/>
    <w:rsid w:val="00D554D6"/>
    <w:rPr>
      <w:rFonts w:ascii="Symbol" w:hAnsi="Symbol"/>
    </w:rPr>
  </w:style>
  <w:style w:type="character" w:customStyle="1" w:styleId="WW8Num244z0">
    <w:name w:val="WW8Num244z0"/>
    <w:rsid w:val="00D554D6"/>
    <w:rPr>
      <w:rFonts w:ascii="Symbol" w:hAnsi="Symbol"/>
    </w:rPr>
  </w:style>
  <w:style w:type="character" w:customStyle="1" w:styleId="WW8Num245z0">
    <w:name w:val="WW8Num245z0"/>
    <w:rsid w:val="00D554D6"/>
    <w:rPr>
      <w:b/>
    </w:rPr>
  </w:style>
  <w:style w:type="character" w:customStyle="1" w:styleId="WW8Num251z0">
    <w:name w:val="WW8Num251z0"/>
    <w:rsid w:val="00D554D6"/>
    <w:rPr>
      <w:rFonts w:ascii="Symbol" w:hAnsi="Symbol"/>
    </w:rPr>
  </w:style>
  <w:style w:type="character" w:customStyle="1" w:styleId="WW8Num254z0">
    <w:name w:val="WW8Num254z0"/>
    <w:rsid w:val="00D554D6"/>
    <w:rPr>
      <w:rFonts w:ascii="Symbol" w:hAnsi="Symbol"/>
    </w:rPr>
  </w:style>
  <w:style w:type="character" w:customStyle="1" w:styleId="WW8Num256z0">
    <w:name w:val="WW8Num256z0"/>
    <w:rsid w:val="00D554D6"/>
    <w:rPr>
      <w:rFonts w:ascii="Symbol" w:hAnsi="Symbol"/>
    </w:rPr>
  </w:style>
  <w:style w:type="character" w:customStyle="1" w:styleId="WW8Num262z1">
    <w:name w:val="WW8Num262z1"/>
    <w:rsid w:val="00D554D6"/>
  </w:style>
  <w:style w:type="character" w:customStyle="1" w:styleId="WW8Num263z0">
    <w:name w:val="WW8Num263z0"/>
    <w:rsid w:val="00D554D6"/>
    <w:rPr>
      <w:i/>
    </w:rPr>
  </w:style>
  <w:style w:type="character" w:customStyle="1" w:styleId="WW8Num276z0">
    <w:name w:val="WW8Num276z0"/>
    <w:rsid w:val="00D554D6"/>
    <w:rPr>
      <w:rFonts w:ascii="Wingdings" w:hAnsi="Wingdings"/>
      <w:sz w:val="24"/>
    </w:rPr>
  </w:style>
  <w:style w:type="character" w:customStyle="1" w:styleId="WW8Num277z0">
    <w:name w:val="WW8Num277z0"/>
    <w:rsid w:val="00D554D6"/>
    <w:rPr>
      <w:b/>
    </w:rPr>
  </w:style>
  <w:style w:type="character" w:customStyle="1" w:styleId="WW8Num280z0">
    <w:name w:val="WW8Num280z0"/>
    <w:rsid w:val="00D554D6"/>
    <w:rPr>
      <w:rFonts w:ascii="Symbol" w:hAnsi="Symbol"/>
    </w:rPr>
  </w:style>
  <w:style w:type="character" w:customStyle="1" w:styleId="WW8Num283z1">
    <w:name w:val="WW8Num283z1"/>
    <w:rsid w:val="00D554D6"/>
    <w:rPr>
      <w:rFonts w:ascii="Times New Roman" w:hAnsi="Times New Roman"/>
    </w:rPr>
  </w:style>
  <w:style w:type="character" w:customStyle="1" w:styleId="WW8Num286z0">
    <w:name w:val="WW8Num286z0"/>
    <w:rsid w:val="00D554D6"/>
    <w:rPr>
      <w:sz w:val="24"/>
    </w:rPr>
  </w:style>
  <w:style w:type="character" w:customStyle="1" w:styleId="WW8Num287z0">
    <w:name w:val="WW8Num287z0"/>
    <w:rsid w:val="00D554D6"/>
    <w:rPr>
      <w:rFonts w:ascii="Arial" w:hAnsi="Arial"/>
      <w:sz w:val="20"/>
    </w:rPr>
  </w:style>
  <w:style w:type="character" w:customStyle="1" w:styleId="WW8Num290z0">
    <w:name w:val="WW8Num290z0"/>
    <w:rsid w:val="00D554D6"/>
    <w:rPr>
      <w:rFonts w:ascii="Times New Roman" w:hAnsi="Times New Roman"/>
    </w:rPr>
  </w:style>
  <w:style w:type="character" w:customStyle="1" w:styleId="WW8Num292z0">
    <w:name w:val="WW8Num292z0"/>
    <w:rsid w:val="00D554D6"/>
    <w:rPr>
      <w:rFonts w:ascii="Times New Roman" w:hAnsi="Times New Roman"/>
    </w:rPr>
  </w:style>
  <w:style w:type="character" w:customStyle="1" w:styleId="WW8Num294z0">
    <w:name w:val="WW8Num294z0"/>
    <w:rsid w:val="00D554D6"/>
    <w:rPr>
      <w:rFonts w:ascii="Symbol" w:hAnsi="Symbol"/>
    </w:rPr>
  </w:style>
  <w:style w:type="character" w:customStyle="1" w:styleId="WW8Num295z0">
    <w:name w:val="WW8Num295z0"/>
    <w:rsid w:val="00D554D6"/>
    <w:rPr>
      <w:rFonts w:ascii="Wingdings" w:hAnsi="Wingdings"/>
      <w:sz w:val="24"/>
    </w:rPr>
  </w:style>
  <w:style w:type="character" w:customStyle="1" w:styleId="WW8Num297z1">
    <w:name w:val="WW8Num297z1"/>
    <w:rsid w:val="00D554D6"/>
    <w:rPr>
      <w:i/>
    </w:rPr>
  </w:style>
  <w:style w:type="character" w:customStyle="1" w:styleId="WW8Num298z0">
    <w:name w:val="WW8Num298z0"/>
    <w:rsid w:val="00D554D6"/>
    <w:rPr>
      <w:rFonts w:ascii="Symbol" w:hAnsi="Symbol"/>
    </w:rPr>
  </w:style>
  <w:style w:type="character" w:customStyle="1" w:styleId="WW8Num299z0">
    <w:name w:val="WW8Num299z0"/>
    <w:rsid w:val="00D554D6"/>
    <w:rPr>
      <w:rFonts w:ascii="Wingdings" w:hAnsi="Wingdings"/>
    </w:rPr>
  </w:style>
  <w:style w:type="character" w:customStyle="1" w:styleId="WW8Num307z0">
    <w:name w:val="WW8Num307z0"/>
    <w:rsid w:val="00D554D6"/>
    <w:rPr>
      <w:rFonts w:ascii="Symbol" w:hAnsi="Symbol"/>
    </w:rPr>
  </w:style>
  <w:style w:type="character" w:customStyle="1" w:styleId="WW8Num308z0">
    <w:name w:val="WW8Num308z0"/>
    <w:rsid w:val="00D554D6"/>
    <w:rPr>
      <w:u w:val="single"/>
    </w:rPr>
  </w:style>
  <w:style w:type="character" w:customStyle="1" w:styleId="WW8Num309z0">
    <w:name w:val="WW8Num309z0"/>
    <w:rsid w:val="00D554D6"/>
    <w:rPr>
      <w:rFonts w:ascii="Symbol" w:hAnsi="Symbol"/>
    </w:rPr>
  </w:style>
  <w:style w:type="character" w:customStyle="1" w:styleId="WW8Num322z0">
    <w:name w:val="WW8Num322z0"/>
    <w:rsid w:val="00D554D6"/>
    <w:rPr>
      <w:rFonts w:ascii="Wingdings" w:hAnsi="Wingdings"/>
    </w:rPr>
  </w:style>
  <w:style w:type="character" w:customStyle="1" w:styleId="WW8Num322z1">
    <w:name w:val="WW8Num322z1"/>
    <w:rsid w:val="00D554D6"/>
    <w:rPr>
      <w:rFonts w:ascii="Courier New" w:hAnsi="Courier New"/>
    </w:rPr>
  </w:style>
  <w:style w:type="character" w:customStyle="1" w:styleId="WW8Num322z3">
    <w:name w:val="WW8Num322z3"/>
    <w:rsid w:val="00D554D6"/>
    <w:rPr>
      <w:rFonts w:ascii="Symbol" w:hAnsi="Symbol"/>
    </w:rPr>
  </w:style>
  <w:style w:type="character" w:customStyle="1" w:styleId="WW8Num323z0">
    <w:name w:val="WW8Num323z0"/>
    <w:rsid w:val="00D554D6"/>
    <w:rPr>
      <w:rFonts w:ascii="Symbol" w:hAnsi="Symbol"/>
    </w:rPr>
  </w:style>
  <w:style w:type="character" w:customStyle="1" w:styleId="WW8Num327z0">
    <w:name w:val="WW8Num327z0"/>
    <w:rsid w:val="00D554D6"/>
    <w:rPr>
      <w:rFonts w:ascii="Wingdings" w:hAnsi="Wingdings"/>
    </w:rPr>
  </w:style>
  <w:style w:type="character" w:customStyle="1" w:styleId="WW8Num328z0">
    <w:name w:val="WW8Num328z0"/>
    <w:rsid w:val="00D554D6"/>
  </w:style>
  <w:style w:type="character" w:customStyle="1" w:styleId="WW8Num336z0">
    <w:name w:val="WW8Num336z0"/>
    <w:rsid w:val="00D554D6"/>
    <w:rPr>
      <w:rFonts w:ascii="Wingdings" w:hAnsi="Wingdings"/>
      <w:sz w:val="22"/>
    </w:rPr>
  </w:style>
  <w:style w:type="character" w:customStyle="1" w:styleId="WW8Num336z1">
    <w:name w:val="WW8Num336z1"/>
    <w:rsid w:val="00D554D6"/>
    <w:rPr>
      <w:rFonts w:ascii="Courier New" w:hAnsi="Courier New"/>
    </w:rPr>
  </w:style>
  <w:style w:type="character" w:customStyle="1" w:styleId="WW8Num336z2">
    <w:name w:val="WW8Num336z2"/>
    <w:rsid w:val="00D554D6"/>
    <w:rPr>
      <w:rFonts w:ascii="Wingdings" w:hAnsi="Wingdings"/>
    </w:rPr>
  </w:style>
  <w:style w:type="character" w:customStyle="1" w:styleId="WW8Num336z3">
    <w:name w:val="WW8Num336z3"/>
    <w:rsid w:val="00D554D6"/>
    <w:rPr>
      <w:rFonts w:ascii="Symbol" w:hAnsi="Symbol"/>
    </w:rPr>
  </w:style>
  <w:style w:type="character" w:customStyle="1" w:styleId="WW8Num339z0">
    <w:name w:val="WW8Num339z0"/>
    <w:rsid w:val="00D554D6"/>
    <w:rPr>
      <w:rFonts w:ascii="Symbol" w:hAnsi="Symbol"/>
    </w:rPr>
  </w:style>
  <w:style w:type="character" w:customStyle="1" w:styleId="WW8Num340z0">
    <w:name w:val="WW8Num340z0"/>
    <w:rsid w:val="00D554D6"/>
    <w:rPr>
      <w:rFonts w:ascii="Symbol" w:hAnsi="Symbol"/>
    </w:rPr>
  </w:style>
  <w:style w:type="character" w:customStyle="1" w:styleId="WW8Num343z3">
    <w:name w:val="WW8Num343z3"/>
    <w:rsid w:val="00D554D6"/>
  </w:style>
  <w:style w:type="character" w:customStyle="1" w:styleId="WW8Num350z0">
    <w:name w:val="WW8Num350z0"/>
    <w:rsid w:val="00D554D6"/>
    <w:rPr>
      <w:u w:val="none"/>
    </w:rPr>
  </w:style>
  <w:style w:type="character" w:customStyle="1" w:styleId="WW8Num351z0">
    <w:name w:val="WW8Num351z0"/>
    <w:rsid w:val="00D554D6"/>
  </w:style>
  <w:style w:type="character" w:customStyle="1" w:styleId="WW8Num356z0">
    <w:name w:val="WW8Num356z0"/>
    <w:rsid w:val="00D554D6"/>
    <w:rPr>
      <w:rFonts w:ascii="Symbol" w:hAnsi="Symbol"/>
    </w:rPr>
  </w:style>
  <w:style w:type="character" w:customStyle="1" w:styleId="WW8Num357z0">
    <w:name w:val="WW8Num357z0"/>
    <w:rsid w:val="00D554D6"/>
    <w:rPr>
      <w:rFonts w:ascii="Symbol" w:hAnsi="Symbol"/>
    </w:rPr>
  </w:style>
  <w:style w:type="character" w:customStyle="1" w:styleId="WW8Num362z0">
    <w:name w:val="WW8Num362z0"/>
    <w:rsid w:val="00D554D6"/>
    <w:rPr>
      <w:rFonts w:ascii="Times New Roman" w:hAnsi="Times New Roman"/>
    </w:rPr>
  </w:style>
  <w:style w:type="character" w:customStyle="1" w:styleId="WW8Num363z0">
    <w:name w:val="WW8Num363z0"/>
    <w:rsid w:val="00D554D6"/>
    <w:rPr>
      <w:i/>
    </w:rPr>
  </w:style>
  <w:style w:type="character" w:customStyle="1" w:styleId="WW8Num366z0">
    <w:name w:val="WW8Num366z0"/>
    <w:rsid w:val="00D554D6"/>
    <w:rPr>
      <w:rFonts w:ascii="Symbol" w:hAnsi="Symbol"/>
    </w:rPr>
  </w:style>
  <w:style w:type="character" w:customStyle="1" w:styleId="WW8Num367z0">
    <w:name w:val="WW8Num367z0"/>
    <w:rsid w:val="00D554D6"/>
    <w:rPr>
      <w:rFonts w:ascii="Times New Roman" w:hAnsi="Times New Roman"/>
    </w:rPr>
  </w:style>
  <w:style w:type="character" w:customStyle="1" w:styleId="WW8Num371z0">
    <w:name w:val="WW8Num371z0"/>
    <w:rsid w:val="00D554D6"/>
    <w:rPr>
      <w:rFonts w:ascii="Symbol" w:hAnsi="Symbol"/>
      <w:sz w:val="24"/>
    </w:rPr>
  </w:style>
  <w:style w:type="character" w:customStyle="1" w:styleId="WW8Num372z0">
    <w:name w:val="WW8Num372z0"/>
    <w:rsid w:val="00D554D6"/>
    <w:rPr>
      <w:rFonts w:ascii="Times New Roman" w:hAnsi="Times New Roman"/>
    </w:rPr>
  </w:style>
  <w:style w:type="character" w:customStyle="1" w:styleId="WW8Num372z1">
    <w:name w:val="WW8Num372z1"/>
    <w:rsid w:val="00D554D6"/>
    <w:rPr>
      <w:rFonts w:ascii="Courier New" w:hAnsi="Courier New"/>
    </w:rPr>
  </w:style>
  <w:style w:type="character" w:customStyle="1" w:styleId="WW8Num372z2">
    <w:name w:val="WW8Num372z2"/>
    <w:rsid w:val="00D554D6"/>
    <w:rPr>
      <w:rFonts w:ascii="Wingdings" w:hAnsi="Wingdings"/>
    </w:rPr>
  </w:style>
  <w:style w:type="character" w:customStyle="1" w:styleId="WW8Num372z3">
    <w:name w:val="WW8Num372z3"/>
    <w:rsid w:val="00D554D6"/>
    <w:rPr>
      <w:rFonts w:ascii="Symbol" w:hAnsi="Symbol"/>
    </w:rPr>
  </w:style>
  <w:style w:type="character" w:customStyle="1" w:styleId="WW8Num374z0">
    <w:name w:val="WW8Num374z0"/>
    <w:rsid w:val="00D554D6"/>
    <w:rPr>
      <w:rFonts w:ascii="Symbol" w:hAnsi="Symbol"/>
    </w:rPr>
  </w:style>
  <w:style w:type="character" w:customStyle="1" w:styleId="WW8Num375z0">
    <w:name w:val="WW8Num375z0"/>
    <w:rsid w:val="00D554D6"/>
    <w:rPr>
      <w:rFonts w:ascii="Wingdings" w:hAnsi="Wingdings"/>
    </w:rPr>
  </w:style>
  <w:style w:type="character" w:customStyle="1" w:styleId="WW8Num375z1">
    <w:name w:val="WW8Num375z1"/>
    <w:rsid w:val="00D554D6"/>
    <w:rPr>
      <w:rFonts w:ascii="Courier New" w:hAnsi="Courier New"/>
    </w:rPr>
  </w:style>
  <w:style w:type="character" w:customStyle="1" w:styleId="WW8Num375z3">
    <w:name w:val="WW8Num375z3"/>
    <w:rsid w:val="00D554D6"/>
    <w:rPr>
      <w:rFonts w:ascii="Symbol" w:hAnsi="Symbol"/>
    </w:rPr>
  </w:style>
  <w:style w:type="character" w:customStyle="1" w:styleId="WW8Num376z0">
    <w:name w:val="WW8Num376z0"/>
    <w:rsid w:val="00D554D6"/>
    <w:rPr>
      <w:rFonts w:ascii="Arial" w:hAnsi="Arial"/>
      <w:sz w:val="24"/>
    </w:rPr>
  </w:style>
  <w:style w:type="character" w:customStyle="1" w:styleId="WW8Num376z2">
    <w:name w:val="WW8Num376z2"/>
    <w:rsid w:val="00D554D6"/>
    <w:rPr>
      <w:rFonts w:ascii="Arial" w:hAnsi="Arial"/>
    </w:rPr>
  </w:style>
  <w:style w:type="character" w:customStyle="1" w:styleId="WW8Num377z0">
    <w:name w:val="WW8Num377z0"/>
    <w:rsid w:val="00D554D6"/>
    <w:rPr>
      <w:rFonts w:ascii="Symbol" w:hAnsi="Symbol"/>
    </w:rPr>
  </w:style>
  <w:style w:type="character" w:customStyle="1" w:styleId="WW8Num379z0">
    <w:name w:val="WW8Num379z0"/>
    <w:rsid w:val="00D554D6"/>
    <w:rPr>
      <w:rFonts w:ascii="Arial" w:hAnsi="Arial"/>
      <w:b/>
      <w:sz w:val="24"/>
    </w:rPr>
  </w:style>
  <w:style w:type="character" w:customStyle="1" w:styleId="WW8Num380z0">
    <w:name w:val="WW8Num380z0"/>
    <w:rsid w:val="00D554D6"/>
  </w:style>
  <w:style w:type="character" w:customStyle="1" w:styleId="WW8Num382z0">
    <w:name w:val="WW8Num382z0"/>
    <w:rsid w:val="00D554D6"/>
    <w:rPr>
      <w:b/>
      <w:i/>
      <w:sz w:val="24"/>
    </w:rPr>
  </w:style>
  <w:style w:type="character" w:customStyle="1" w:styleId="WW8Num393z0">
    <w:name w:val="WW8Num393z0"/>
    <w:rsid w:val="00D554D6"/>
    <w:rPr>
      <w:u w:val="none"/>
    </w:rPr>
  </w:style>
  <w:style w:type="character" w:customStyle="1" w:styleId="WW8Num397z0">
    <w:name w:val="WW8Num397z0"/>
    <w:rsid w:val="00D554D6"/>
    <w:rPr>
      <w:rFonts w:ascii="Arial" w:hAnsi="Arial"/>
      <w:sz w:val="20"/>
    </w:rPr>
  </w:style>
  <w:style w:type="character" w:customStyle="1" w:styleId="WW8Num402z0">
    <w:name w:val="WW8Num402z0"/>
    <w:rsid w:val="00D554D6"/>
    <w:rPr>
      <w:rFonts w:ascii="Wingdings" w:hAnsi="Wingdings"/>
    </w:rPr>
  </w:style>
  <w:style w:type="character" w:customStyle="1" w:styleId="WW8Num402z1">
    <w:name w:val="WW8Num402z1"/>
    <w:rsid w:val="00D554D6"/>
    <w:rPr>
      <w:rFonts w:ascii="Courier New" w:hAnsi="Courier New"/>
    </w:rPr>
  </w:style>
  <w:style w:type="character" w:customStyle="1" w:styleId="WW8Num402z3">
    <w:name w:val="WW8Num402z3"/>
    <w:rsid w:val="00D554D6"/>
    <w:rPr>
      <w:rFonts w:ascii="Symbol" w:hAnsi="Symbol"/>
    </w:rPr>
  </w:style>
  <w:style w:type="character" w:customStyle="1" w:styleId="WW8Num407z0">
    <w:name w:val="WW8Num407z0"/>
    <w:rsid w:val="00D554D6"/>
    <w:rPr>
      <w:rFonts w:ascii="Arial" w:hAnsi="Arial"/>
      <w:sz w:val="24"/>
    </w:rPr>
  </w:style>
  <w:style w:type="character" w:customStyle="1" w:styleId="WW8Num410z0">
    <w:name w:val="WW8Num410z0"/>
    <w:rsid w:val="00D554D6"/>
    <w:rPr>
      <w:rFonts w:ascii="Symbol" w:hAnsi="Symbol"/>
    </w:rPr>
  </w:style>
  <w:style w:type="character" w:customStyle="1" w:styleId="WW8Num411z0">
    <w:name w:val="WW8Num411z0"/>
    <w:rsid w:val="00D554D6"/>
    <w:rPr>
      <w:rFonts w:ascii="Symbol" w:hAnsi="Symbol"/>
    </w:rPr>
  </w:style>
  <w:style w:type="character" w:customStyle="1" w:styleId="WW8Num411z1">
    <w:name w:val="WW8Num411z1"/>
    <w:rsid w:val="00D554D6"/>
    <w:rPr>
      <w:rFonts w:ascii="Courier New" w:hAnsi="Courier New"/>
    </w:rPr>
  </w:style>
  <w:style w:type="character" w:customStyle="1" w:styleId="WW8Num411z2">
    <w:name w:val="WW8Num411z2"/>
    <w:rsid w:val="00D554D6"/>
    <w:rPr>
      <w:rFonts w:ascii="Wingdings" w:hAnsi="Wingdings"/>
    </w:rPr>
  </w:style>
  <w:style w:type="character" w:customStyle="1" w:styleId="WW8Num412z0">
    <w:name w:val="WW8Num412z0"/>
    <w:rsid w:val="00D554D6"/>
    <w:rPr>
      <w:rFonts w:ascii="Times New Roman" w:hAnsi="Times New Roman"/>
    </w:rPr>
  </w:style>
  <w:style w:type="character" w:customStyle="1" w:styleId="WW8Num417z0">
    <w:name w:val="WW8Num417z0"/>
    <w:rsid w:val="00D554D6"/>
    <w:rPr>
      <w:rFonts w:ascii="Symbol" w:hAnsi="Symbol"/>
    </w:rPr>
  </w:style>
  <w:style w:type="character" w:customStyle="1" w:styleId="WW8Num419z0">
    <w:name w:val="WW8Num419z0"/>
    <w:rsid w:val="00D554D6"/>
    <w:rPr>
      <w:rFonts w:ascii="Symbol" w:hAnsi="Symbol"/>
    </w:rPr>
  </w:style>
  <w:style w:type="character" w:customStyle="1" w:styleId="WW8Num422z0">
    <w:name w:val="WW8Num422z0"/>
    <w:rsid w:val="00D554D6"/>
    <w:rPr>
      <w:i/>
    </w:rPr>
  </w:style>
  <w:style w:type="character" w:customStyle="1" w:styleId="WW8Num423z0">
    <w:name w:val="WW8Num423z0"/>
    <w:rsid w:val="00D554D6"/>
    <w:rPr>
      <w:rFonts w:ascii="Symbol" w:hAnsi="Symbol"/>
    </w:rPr>
  </w:style>
  <w:style w:type="character" w:customStyle="1" w:styleId="WW8Num425z0">
    <w:name w:val="WW8Num425z0"/>
    <w:rsid w:val="00D554D6"/>
    <w:rPr>
      <w:rFonts w:ascii="Symbol" w:hAnsi="Symbol"/>
    </w:rPr>
  </w:style>
  <w:style w:type="character" w:customStyle="1" w:styleId="WW8Num427z0">
    <w:name w:val="WW8Num427z0"/>
    <w:rsid w:val="00D554D6"/>
    <w:rPr>
      <w:i/>
    </w:rPr>
  </w:style>
  <w:style w:type="character" w:customStyle="1" w:styleId="WW8Num428z0">
    <w:name w:val="WW8Num428z0"/>
    <w:rsid w:val="00D554D6"/>
    <w:rPr>
      <w:rFonts w:ascii="Symbol" w:hAnsi="Symbol"/>
    </w:rPr>
  </w:style>
  <w:style w:type="character" w:customStyle="1" w:styleId="WW8Num432z0">
    <w:name w:val="WW8Num432z0"/>
    <w:rsid w:val="00D554D6"/>
    <w:rPr>
      <w:i/>
    </w:rPr>
  </w:style>
  <w:style w:type="character" w:customStyle="1" w:styleId="WW8Num442z0">
    <w:name w:val="WW8Num442z0"/>
    <w:rsid w:val="00D554D6"/>
    <w:rPr>
      <w:rFonts w:ascii="Arial" w:hAnsi="Arial"/>
      <w:sz w:val="20"/>
    </w:rPr>
  </w:style>
  <w:style w:type="character" w:customStyle="1" w:styleId="WW8Num442z1">
    <w:name w:val="WW8Num442z1"/>
    <w:rsid w:val="00D554D6"/>
    <w:rPr>
      <w:b/>
    </w:rPr>
  </w:style>
  <w:style w:type="character" w:customStyle="1" w:styleId="WW8Num443z0">
    <w:name w:val="WW8Num443z0"/>
    <w:rsid w:val="00D554D6"/>
    <w:rPr>
      <w:b/>
    </w:rPr>
  </w:style>
  <w:style w:type="character" w:customStyle="1" w:styleId="WW8Num445z0">
    <w:name w:val="WW8Num445z0"/>
    <w:rsid w:val="00D554D6"/>
    <w:rPr>
      <w:rFonts w:ascii="Wingdings" w:hAnsi="Wingdings"/>
    </w:rPr>
  </w:style>
  <w:style w:type="character" w:customStyle="1" w:styleId="WW8Num446z0">
    <w:name w:val="WW8Num446z0"/>
    <w:rsid w:val="00D554D6"/>
    <w:rPr>
      <w:rFonts w:ascii="Symbol" w:hAnsi="Symbol"/>
    </w:rPr>
  </w:style>
  <w:style w:type="character" w:customStyle="1" w:styleId="WW8Num449z0">
    <w:name w:val="WW8Num449z0"/>
    <w:rsid w:val="00D554D6"/>
    <w:rPr>
      <w:b/>
    </w:rPr>
  </w:style>
  <w:style w:type="character" w:customStyle="1" w:styleId="WW8Num452z0">
    <w:name w:val="WW8Num452z0"/>
    <w:rsid w:val="00D554D6"/>
    <w:rPr>
      <w:rFonts w:ascii="Times New Roman" w:hAnsi="Times New Roman"/>
    </w:rPr>
  </w:style>
  <w:style w:type="character" w:customStyle="1" w:styleId="WW8Num452z1">
    <w:name w:val="WW8Num452z1"/>
    <w:rsid w:val="00D554D6"/>
    <w:rPr>
      <w:rFonts w:ascii="Courier New" w:hAnsi="Courier New"/>
    </w:rPr>
  </w:style>
  <w:style w:type="character" w:customStyle="1" w:styleId="WW8Num452z2">
    <w:name w:val="WW8Num452z2"/>
    <w:rsid w:val="00D554D6"/>
    <w:rPr>
      <w:rFonts w:ascii="Wingdings" w:hAnsi="Wingdings"/>
    </w:rPr>
  </w:style>
  <w:style w:type="character" w:customStyle="1" w:styleId="WW8Num452z3">
    <w:name w:val="WW8Num452z3"/>
    <w:rsid w:val="00D554D6"/>
    <w:rPr>
      <w:rFonts w:ascii="Symbol" w:hAnsi="Symbol"/>
    </w:rPr>
  </w:style>
  <w:style w:type="character" w:customStyle="1" w:styleId="WW8Num457z0">
    <w:name w:val="WW8Num457z0"/>
    <w:rsid w:val="00D554D6"/>
    <w:rPr>
      <w:rFonts w:ascii="Symbol" w:hAnsi="Symbol"/>
    </w:rPr>
  </w:style>
  <w:style w:type="character" w:customStyle="1" w:styleId="WW8Num459z0">
    <w:name w:val="WW8Num459z0"/>
    <w:rsid w:val="00D554D6"/>
    <w:rPr>
      <w:rFonts w:ascii="Times New Roman" w:hAnsi="Times New Roman"/>
    </w:rPr>
  </w:style>
  <w:style w:type="character" w:customStyle="1" w:styleId="WW8Num459z1">
    <w:name w:val="WW8Num459z1"/>
    <w:rsid w:val="00D554D6"/>
    <w:rPr>
      <w:rFonts w:ascii="Courier New" w:hAnsi="Courier New"/>
    </w:rPr>
  </w:style>
  <w:style w:type="character" w:customStyle="1" w:styleId="WW8Num459z2">
    <w:name w:val="WW8Num459z2"/>
    <w:rsid w:val="00D554D6"/>
    <w:rPr>
      <w:rFonts w:ascii="Wingdings" w:hAnsi="Wingdings"/>
    </w:rPr>
  </w:style>
  <w:style w:type="character" w:customStyle="1" w:styleId="WW8Num459z3">
    <w:name w:val="WW8Num459z3"/>
    <w:rsid w:val="00D554D6"/>
    <w:rPr>
      <w:rFonts w:ascii="Symbol" w:hAnsi="Symbol"/>
    </w:rPr>
  </w:style>
  <w:style w:type="character" w:customStyle="1" w:styleId="WW8Num462z0">
    <w:name w:val="WW8Num462z0"/>
    <w:rsid w:val="00D554D6"/>
    <w:rPr>
      <w:rFonts w:ascii="Wingdings" w:hAnsi="Wingdings"/>
      <w:sz w:val="24"/>
    </w:rPr>
  </w:style>
  <w:style w:type="character" w:customStyle="1" w:styleId="WW8Num465z0">
    <w:name w:val="WW8Num465z0"/>
    <w:rsid w:val="00D554D6"/>
    <w:rPr>
      <w:rFonts w:ascii="Symbol" w:hAnsi="Symbol"/>
    </w:rPr>
  </w:style>
  <w:style w:type="character" w:customStyle="1" w:styleId="WW8Num468z0">
    <w:name w:val="WW8Num468z0"/>
    <w:rsid w:val="00D554D6"/>
    <w:rPr>
      <w:rFonts w:ascii="Wingdings" w:hAnsi="Wingdings"/>
      <w:sz w:val="22"/>
    </w:rPr>
  </w:style>
  <w:style w:type="character" w:customStyle="1" w:styleId="WW8Num468z1">
    <w:name w:val="WW8Num468z1"/>
    <w:rsid w:val="00D554D6"/>
    <w:rPr>
      <w:rFonts w:ascii="Courier New" w:hAnsi="Courier New"/>
    </w:rPr>
  </w:style>
  <w:style w:type="character" w:customStyle="1" w:styleId="WW8Num468z2">
    <w:name w:val="WW8Num468z2"/>
    <w:rsid w:val="00D554D6"/>
    <w:rPr>
      <w:rFonts w:ascii="Wingdings" w:hAnsi="Wingdings"/>
    </w:rPr>
  </w:style>
  <w:style w:type="character" w:customStyle="1" w:styleId="WW8Num468z3">
    <w:name w:val="WW8Num468z3"/>
    <w:rsid w:val="00D554D6"/>
    <w:rPr>
      <w:rFonts w:ascii="Symbol" w:hAnsi="Symbol"/>
    </w:rPr>
  </w:style>
  <w:style w:type="character" w:customStyle="1" w:styleId="WW8Num472z0">
    <w:name w:val="WW8Num472z0"/>
    <w:rsid w:val="00D554D6"/>
    <w:rPr>
      <w:rFonts w:ascii="Wingdings" w:hAnsi="Wingdings"/>
      <w:sz w:val="24"/>
    </w:rPr>
  </w:style>
  <w:style w:type="character" w:customStyle="1" w:styleId="WW8Num476z0">
    <w:name w:val="WW8Num476z0"/>
    <w:rsid w:val="00D554D6"/>
    <w:rPr>
      <w:rFonts w:ascii="Wingdings" w:hAnsi="Wingdings"/>
      <w:sz w:val="24"/>
    </w:rPr>
  </w:style>
  <w:style w:type="character" w:customStyle="1" w:styleId="WW8Num487z0">
    <w:name w:val="WW8Num487z0"/>
    <w:rsid w:val="00D554D6"/>
    <w:rPr>
      <w:rFonts w:ascii="Symbol" w:hAnsi="Symbol"/>
    </w:rPr>
  </w:style>
  <w:style w:type="character" w:customStyle="1" w:styleId="WW8Num489z1">
    <w:name w:val="WW8Num489z1"/>
    <w:rsid w:val="00D554D6"/>
    <w:rPr>
      <w:rFonts w:ascii="Symbol" w:hAnsi="Symbol"/>
    </w:rPr>
  </w:style>
  <w:style w:type="character" w:customStyle="1" w:styleId="WW8Num492z0">
    <w:name w:val="WW8Num492z0"/>
    <w:rsid w:val="00D554D6"/>
    <w:rPr>
      <w:rFonts w:ascii="Wingdings" w:hAnsi="Wingdings"/>
    </w:rPr>
  </w:style>
  <w:style w:type="character" w:customStyle="1" w:styleId="WW8Num493z0">
    <w:name w:val="WW8Num493z0"/>
    <w:rsid w:val="00D554D6"/>
    <w:rPr>
      <w:rFonts w:ascii="Times New Roman" w:hAnsi="Times New Roman"/>
    </w:rPr>
  </w:style>
  <w:style w:type="character" w:customStyle="1" w:styleId="WW8Num496z0">
    <w:name w:val="WW8Num496z0"/>
    <w:rsid w:val="00D554D6"/>
    <w:rPr>
      <w:rFonts w:ascii="Arial" w:hAnsi="Arial"/>
      <w:sz w:val="24"/>
    </w:rPr>
  </w:style>
  <w:style w:type="character" w:customStyle="1" w:styleId="WW8Num500z0">
    <w:name w:val="WW8Num500z0"/>
    <w:rsid w:val="00D554D6"/>
    <w:rPr>
      <w:rFonts w:ascii="Wingdings" w:hAnsi="Wingdings"/>
      <w:sz w:val="24"/>
    </w:rPr>
  </w:style>
  <w:style w:type="character" w:customStyle="1" w:styleId="WW8Num501z0">
    <w:name w:val="WW8Num501z0"/>
    <w:rsid w:val="00D554D6"/>
    <w:rPr>
      <w:rFonts w:ascii="Arial" w:hAnsi="Arial"/>
      <w:sz w:val="20"/>
    </w:rPr>
  </w:style>
  <w:style w:type="character" w:customStyle="1" w:styleId="WW8Num501z1">
    <w:name w:val="WW8Num501z1"/>
    <w:rsid w:val="00D554D6"/>
    <w:rPr>
      <w:b/>
    </w:rPr>
  </w:style>
  <w:style w:type="character" w:customStyle="1" w:styleId="WW8Num507z0">
    <w:name w:val="WW8Num507z0"/>
    <w:rsid w:val="00D554D6"/>
    <w:rPr>
      <w:color w:val="000000"/>
    </w:rPr>
  </w:style>
  <w:style w:type="character" w:customStyle="1" w:styleId="WW8Num508z0">
    <w:name w:val="WW8Num508z0"/>
    <w:rsid w:val="00D554D6"/>
    <w:rPr>
      <w:rFonts w:ascii="Symbol" w:hAnsi="Symbol"/>
    </w:rPr>
  </w:style>
  <w:style w:type="character" w:customStyle="1" w:styleId="WW8Num513z0">
    <w:name w:val="WW8Num513z0"/>
    <w:rsid w:val="00D554D6"/>
    <w:rPr>
      <w:rFonts w:ascii="Wingdings" w:hAnsi="Wingdings"/>
      <w:sz w:val="24"/>
    </w:rPr>
  </w:style>
  <w:style w:type="character" w:customStyle="1" w:styleId="WW8Num515z0">
    <w:name w:val="WW8Num515z0"/>
    <w:rsid w:val="00D554D6"/>
    <w:rPr>
      <w:rFonts w:ascii="Symbol" w:hAnsi="Symbol"/>
    </w:rPr>
  </w:style>
  <w:style w:type="character" w:customStyle="1" w:styleId="WW8Num520z0">
    <w:name w:val="WW8Num520z0"/>
    <w:rsid w:val="00D554D6"/>
    <w:rPr>
      <w:rFonts w:ascii="Symbol" w:hAnsi="Symbol"/>
    </w:rPr>
  </w:style>
  <w:style w:type="character" w:customStyle="1" w:styleId="WW8Num525z0">
    <w:name w:val="WW8Num525z0"/>
    <w:rsid w:val="00D554D6"/>
    <w:rPr>
      <w:rFonts w:ascii="Symbol" w:hAnsi="Symbol"/>
    </w:rPr>
  </w:style>
  <w:style w:type="character" w:customStyle="1" w:styleId="WW8Num527z0">
    <w:name w:val="WW8Num527z0"/>
    <w:rsid w:val="00D554D6"/>
    <w:rPr>
      <w:rFonts w:ascii="Wingdings" w:hAnsi="Wingdings"/>
    </w:rPr>
  </w:style>
  <w:style w:type="character" w:customStyle="1" w:styleId="WW8Num528z0">
    <w:name w:val="WW8Num528z0"/>
    <w:rsid w:val="00D554D6"/>
    <w:rPr>
      <w:rFonts w:ascii="Symbol" w:hAnsi="Symbol"/>
    </w:rPr>
  </w:style>
  <w:style w:type="character" w:customStyle="1" w:styleId="WW8Num534z0">
    <w:name w:val="WW8Num534z0"/>
    <w:rsid w:val="00D554D6"/>
    <w:rPr>
      <w:rFonts w:ascii="Symbol" w:hAnsi="Symbol"/>
    </w:rPr>
  </w:style>
  <w:style w:type="character" w:customStyle="1" w:styleId="WW8Num535z0">
    <w:name w:val="WW8Num535z0"/>
    <w:rsid w:val="00D554D6"/>
    <w:rPr>
      <w:rFonts w:ascii="Symbol" w:hAnsi="Symbol"/>
    </w:rPr>
  </w:style>
  <w:style w:type="character" w:customStyle="1" w:styleId="WW8Num540z0">
    <w:name w:val="WW8Num540z0"/>
    <w:rsid w:val="00D554D6"/>
    <w:rPr>
      <w:rFonts w:ascii="Symbol" w:hAnsi="Symbol"/>
    </w:rPr>
  </w:style>
  <w:style w:type="character" w:customStyle="1" w:styleId="WW8Num542z0">
    <w:name w:val="WW8Num542z0"/>
    <w:rsid w:val="00D554D6"/>
    <w:rPr>
      <w:rFonts w:ascii="Wingdings" w:hAnsi="Wingdings"/>
    </w:rPr>
  </w:style>
  <w:style w:type="character" w:customStyle="1" w:styleId="WW8Num543z0">
    <w:name w:val="WW8Num543z0"/>
    <w:rsid w:val="00D554D6"/>
  </w:style>
  <w:style w:type="character" w:customStyle="1" w:styleId="WW8Num546z0">
    <w:name w:val="WW8Num546z0"/>
    <w:rsid w:val="00D554D6"/>
    <w:rPr>
      <w:rFonts w:ascii="Symbol" w:hAnsi="Symbol"/>
    </w:rPr>
  </w:style>
  <w:style w:type="character" w:customStyle="1" w:styleId="WW8Num548z0">
    <w:name w:val="WW8Num548z0"/>
    <w:rsid w:val="00D554D6"/>
    <w:rPr>
      <w:rFonts w:ascii="Wingdings" w:hAnsi="Wingdings"/>
      <w:sz w:val="24"/>
    </w:rPr>
  </w:style>
  <w:style w:type="character" w:customStyle="1" w:styleId="WW8Num557z0">
    <w:name w:val="WW8Num557z0"/>
    <w:rsid w:val="00D554D6"/>
    <w:rPr>
      <w:rFonts w:ascii="Wingdings" w:hAnsi="Wingdings"/>
    </w:rPr>
  </w:style>
  <w:style w:type="character" w:customStyle="1" w:styleId="WW8Num561z0">
    <w:name w:val="WW8Num561z0"/>
    <w:rsid w:val="00D554D6"/>
    <w:rPr>
      <w:rFonts w:ascii="Symbol" w:hAnsi="Symbol"/>
    </w:rPr>
  </w:style>
  <w:style w:type="character" w:customStyle="1" w:styleId="WW8Num563z0">
    <w:name w:val="WW8Num563z0"/>
    <w:rsid w:val="00D554D6"/>
    <w:rPr>
      <w:rFonts w:ascii="Symbol" w:hAnsi="Symbol"/>
    </w:rPr>
  </w:style>
  <w:style w:type="character" w:customStyle="1" w:styleId="WW8Num565z1">
    <w:name w:val="WW8Num565z1"/>
    <w:rsid w:val="00D554D6"/>
    <w:rPr>
      <w:rFonts w:ascii="Times New Roman" w:hAnsi="Times New Roman"/>
    </w:rPr>
  </w:style>
  <w:style w:type="character" w:customStyle="1" w:styleId="WW8Num565z2">
    <w:name w:val="WW8Num565z2"/>
    <w:rsid w:val="00D554D6"/>
    <w:rPr>
      <w:i/>
    </w:rPr>
  </w:style>
  <w:style w:type="character" w:customStyle="1" w:styleId="WW8Num566z0">
    <w:name w:val="WW8Num566z0"/>
    <w:rsid w:val="00D554D6"/>
    <w:rPr>
      <w:rFonts w:ascii="Times New Roman" w:hAnsi="Times New Roman"/>
    </w:rPr>
  </w:style>
  <w:style w:type="character" w:customStyle="1" w:styleId="WW8Num569z0">
    <w:name w:val="WW8Num569z0"/>
    <w:rsid w:val="00D554D6"/>
    <w:rPr>
      <w:rFonts w:ascii="Times New Roman" w:hAnsi="Times New Roman"/>
    </w:rPr>
  </w:style>
  <w:style w:type="character" w:customStyle="1" w:styleId="WW8Num571z0">
    <w:name w:val="WW8Num571z0"/>
    <w:rsid w:val="00D554D6"/>
    <w:rPr>
      <w:rFonts w:ascii="Symbol" w:hAnsi="Symbol"/>
    </w:rPr>
  </w:style>
  <w:style w:type="character" w:customStyle="1" w:styleId="WW8Num576z0">
    <w:name w:val="WW8Num576z0"/>
    <w:rsid w:val="00D554D6"/>
    <w:rPr>
      <w:rFonts w:ascii="Times New Roman" w:hAnsi="Times New Roman"/>
    </w:rPr>
  </w:style>
  <w:style w:type="character" w:customStyle="1" w:styleId="WW8Num578z0">
    <w:name w:val="WW8Num578z0"/>
    <w:rsid w:val="00D554D6"/>
    <w:rPr>
      <w:u w:val="single"/>
    </w:rPr>
  </w:style>
  <w:style w:type="character" w:customStyle="1" w:styleId="WW8Num579z0">
    <w:name w:val="WW8Num579z0"/>
    <w:rsid w:val="00D554D6"/>
    <w:rPr>
      <w:b/>
    </w:rPr>
  </w:style>
  <w:style w:type="character" w:customStyle="1" w:styleId="WW8Num580z0">
    <w:name w:val="WW8Num580z0"/>
    <w:rsid w:val="00D554D6"/>
    <w:rPr>
      <w:sz w:val="24"/>
    </w:rPr>
  </w:style>
  <w:style w:type="character" w:customStyle="1" w:styleId="WW8Num582z0">
    <w:name w:val="WW8Num582z0"/>
    <w:rsid w:val="00D554D6"/>
    <w:rPr>
      <w:rFonts w:ascii="Arial" w:hAnsi="Arial"/>
      <w:sz w:val="20"/>
    </w:rPr>
  </w:style>
  <w:style w:type="character" w:customStyle="1" w:styleId="WW8Num582z1">
    <w:name w:val="WW8Num582z1"/>
    <w:rsid w:val="00D554D6"/>
    <w:rPr>
      <w:b/>
    </w:rPr>
  </w:style>
  <w:style w:type="character" w:customStyle="1" w:styleId="WW8Num583z0">
    <w:name w:val="WW8Num583z0"/>
    <w:rsid w:val="00D554D6"/>
    <w:rPr>
      <w:rFonts w:ascii="Symbol" w:hAnsi="Symbol"/>
    </w:rPr>
  </w:style>
  <w:style w:type="character" w:customStyle="1" w:styleId="WW8Num584z0">
    <w:name w:val="WW8Num584z0"/>
    <w:rsid w:val="00D554D6"/>
    <w:rPr>
      <w:rFonts w:ascii="Symbol" w:hAnsi="Symbol"/>
    </w:rPr>
  </w:style>
  <w:style w:type="character" w:customStyle="1" w:styleId="WW8Num588z0">
    <w:name w:val="WW8Num588z0"/>
    <w:rsid w:val="00D554D6"/>
    <w:rPr>
      <w:rFonts w:ascii="Wingdings" w:hAnsi="Wingdings"/>
    </w:rPr>
  </w:style>
  <w:style w:type="character" w:customStyle="1" w:styleId="WW8Num589z0">
    <w:name w:val="WW8Num589z0"/>
    <w:rsid w:val="00D554D6"/>
    <w:rPr>
      <w:rFonts w:ascii="Symbol" w:hAnsi="Symbol"/>
    </w:rPr>
  </w:style>
  <w:style w:type="character" w:customStyle="1" w:styleId="WW8Num590z1">
    <w:name w:val="WW8Num590z1"/>
    <w:rsid w:val="00D554D6"/>
  </w:style>
  <w:style w:type="character" w:customStyle="1" w:styleId="WW8Num592z0">
    <w:name w:val="WW8Num592z0"/>
    <w:rsid w:val="00D554D6"/>
    <w:rPr>
      <w:rFonts w:ascii="Times New Roman" w:hAnsi="Times New Roman"/>
    </w:rPr>
  </w:style>
  <w:style w:type="character" w:customStyle="1" w:styleId="WW8Num595z0">
    <w:name w:val="WW8Num595z0"/>
    <w:rsid w:val="00D554D6"/>
    <w:rPr>
      <w:rFonts w:ascii="Symbol" w:hAnsi="Symbol"/>
    </w:rPr>
  </w:style>
  <w:style w:type="character" w:customStyle="1" w:styleId="WW8Num599z0">
    <w:name w:val="WW8Num599z0"/>
    <w:rsid w:val="00D554D6"/>
    <w:rPr>
      <w:rFonts w:ascii="Symbol" w:hAnsi="Symbol"/>
    </w:rPr>
  </w:style>
  <w:style w:type="character" w:customStyle="1" w:styleId="WW8Num600z0">
    <w:name w:val="WW8Num600z0"/>
    <w:rsid w:val="00D554D6"/>
    <w:rPr>
      <w:rFonts w:ascii="Times New Roman" w:hAnsi="Times New Roman"/>
    </w:rPr>
  </w:style>
  <w:style w:type="character" w:customStyle="1" w:styleId="WW8Num602z0">
    <w:name w:val="WW8Num602z0"/>
    <w:rsid w:val="00D554D6"/>
    <w:rPr>
      <w:rFonts w:ascii="Arial" w:hAnsi="Arial"/>
      <w:sz w:val="24"/>
    </w:rPr>
  </w:style>
  <w:style w:type="character" w:customStyle="1" w:styleId="WW8Num606z0">
    <w:name w:val="WW8Num606z0"/>
    <w:rsid w:val="00D554D6"/>
    <w:rPr>
      <w:rFonts w:ascii="Wingdings" w:hAnsi="Wingdings"/>
      <w:sz w:val="24"/>
    </w:rPr>
  </w:style>
  <w:style w:type="character" w:customStyle="1" w:styleId="WW8Num607z0">
    <w:name w:val="WW8Num607z0"/>
    <w:rsid w:val="00D554D6"/>
    <w:rPr>
      <w:rFonts w:ascii="Symbol" w:hAnsi="Symbol"/>
    </w:rPr>
  </w:style>
  <w:style w:type="character" w:customStyle="1" w:styleId="WW8Num609z0">
    <w:name w:val="WW8Num609z0"/>
    <w:rsid w:val="00D554D6"/>
    <w:rPr>
      <w:rFonts w:ascii="Arial" w:hAnsi="Arial"/>
      <w:sz w:val="24"/>
    </w:rPr>
  </w:style>
  <w:style w:type="character" w:customStyle="1" w:styleId="WW8Num611z0">
    <w:name w:val="WW8Num611z0"/>
    <w:rsid w:val="00D554D6"/>
    <w:rPr>
      <w:rFonts w:ascii="Times New Roman" w:hAnsi="Times New Roman"/>
    </w:rPr>
  </w:style>
  <w:style w:type="character" w:customStyle="1" w:styleId="WW8Num620z0">
    <w:name w:val="WW8Num620z0"/>
    <w:rsid w:val="00D554D6"/>
    <w:rPr>
      <w:b/>
    </w:rPr>
  </w:style>
  <w:style w:type="character" w:customStyle="1" w:styleId="WW8Num629z1">
    <w:name w:val="WW8Num629z1"/>
    <w:rsid w:val="00D554D6"/>
  </w:style>
  <w:style w:type="character" w:customStyle="1" w:styleId="WW8Num631z0">
    <w:name w:val="WW8Num631z0"/>
    <w:rsid w:val="00D554D6"/>
    <w:rPr>
      <w:b/>
    </w:rPr>
  </w:style>
  <w:style w:type="character" w:customStyle="1" w:styleId="WW8Num632z0">
    <w:name w:val="WW8Num632z0"/>
    <w:rsid w:val="00D554D6"/>
    <w:rPr>
      <w:rFonts w:ascii="Symbol" w:hAnsi="Symbol"/>
    </w:rPr>
  </w:style>
  <w:style w:type="character" w:customStyle="1" w:styleId="WW8Num633z0">
    <w:name w:val="WW8Num633z0"/>
    <w:rsid w:val="00D554D6"/>
    <w:rPr>
      <w:rFonts w:ascii="Symbol" w:hAnsi="Symbol"/>
    </w:rPr>
  </w:style>
  <w:style w:type="character" w:customStyle="1" w:styleId="WW8Num636z0">
    <w:name w:val="WW8Num636z0"/>
    <w:rsid w:val="00D554D6"/>
    <w:rPr>
      <w:b/>
    </w:rPr>
  </w:style>
  <w:style w:type="character" w:customStyle="1" w:styleId="WW8Num638z0">
    <w:name w:val="WW8Num638z0"/>
    <w:rsid w:val="00D554D6"/>
    <w:rPr>
      <w:rFonts w:ascii="Times New Roman" w:hAnsi="Times New Roman"/>
      <w:sz w:val="28"/>
      <w:u w:val="none"/>
    </w:rPr>
  </w:style>
  <w:style w:type="character" w:customStyle="1" w:styleId="WW8Num645z0">
    <w:name w:val="WW8Num645z0"/>
    <w:rsid w:val="00D554D6"/>
    <w:rPr>
      <w:rFonts w:ascii="Times New Roman" w:hAnsi="Times New Roman"/>
    </w:rPr>
  </w:style>
  <w:style w:type="character" w:customStyle="1" w:styleId="WW8Num645z1">
    <w:name w:val="WW8Num645z1"/>
    <w:rsid w:val="00D554D6"/>
    <w:rPr>
      <w:rFonts w:ascii="Courier New" w:hAnsi="Courier New"/>
    </w:rPr>
  </w:style>
  <w:style w:type="character" w:customStyle="1" w:styleId="WW8Num645z2">
    <w:name w:val="WW8Num645z2"/>
    <w:rsid w:val="00D554D6"/>
    <w:rPr>
      <w:rFonts w:ascii="Wingdings" w:hAnsi="Wingdings"/>
    </w:rPr>
  </w:style>
  <w:style w:type="character" w:customStyle="1" w:styleId="WW8Num645z3">
    <w:name w:val="WW8Num645z3"/>
    <w:rsid w:val="00D554D6"/>
    <w:rPr>
      <w:rFonts w:ascii="Symbol" w:hAnsi="Symbol"/>
    </w:rPr>
  </w:style>
  <w:style w:type="character" w:customStyle="1" w:styleId="WW8Num646z0">
    <w:name w:val="WW8Num646z0"/>
    <w:rsid w:val="00D554D6"/>
    <w:rPr>
      <w:rFonts w:ascii="Symbol" w:hAnsi="Symbol"/>
    </w:rPr>
  </w:style>
  <w:style w:type="character" w:customStyle="1" w:styleId="WW8Num647z0">
    <w:name w:val="WW8Num647z0"/>
    <w:rsid w:val="00D554D6"/>
    <w:rPr>
      <w:rFonts w:ascii="Symbol" w:hAnsi="Symbol"/>
    </w:rPr>
  </w:style>
  <w:style w:type="character" w:customStyle="1" w:styleId="WW8Num649z0">
    <w:name w:val="WW8Num649z0"/>
    <w:rsid w:val="00D554D6"/>
    <w:rPr>
      <w:rFonts w:ascii="Symbol" w:hAnsi="Symbol"/>
      <w:sz w:val="20"/>
    </w:rPr>
  </w:style>
  <w:style w:type="character" w:customStyle="1" w:styleId="WW8Num657z0">
    <w:name w:val="WW8Num657z0"/>
    <w:rsid w:val="00D554D6"/>
    <w:rPr>
      <w:rFonts w:ascii="Wingdings" w:hAnsi="Wingdings"/>
      <w:sz w:val="24"/>
    </w:rPr>
  </w:style>
  <w:style w:type="character" w:customStyle="1" w:styleId="WW8Num658z0">
    <w:name w:val="WW8Num658z0"/>
    <w:rsid w:val="00D554D6"/>
    <w:rPr>
      <w:b/>
    </w:rPr>
  </w:style>
  <w:style w:type="character" w:customStyle="1" w:styleId="WW8Num660z0">
    <w:name w:val="WW8Num660z0"/>
    <w:rsid w:val="00D554D6"/>
    <w:rPr>
      <w:rFonts w:ascii="Arial" w:hAnsi="Arial"/>
      <w:sz w:val="20"/>
      <w:u w:val="none"/>
    </w:rPr>
  </w:style>
  <w:style w:type="character" w:customStyle="1" w:styleId="WW8Num662z0">
    <w:name w:val="WW8Num662z0"/>
    <w:rsid w:val="00D554D6"/>
    <w:rPr>
      <w:rFonts w:ascii="Symbol" w:hAnsi="Symbol"/>
    </w:rPr>
  </w:style>
  <w:style w:type="character" w:customStyle="1" w:styleId="WW8Num663z0">
    <w:name w:val="WW8Num663z0"/>
    <w:rsid w:val="00D554D6"/>
    <w:rPr>
      <w:b/>
    </w:rPr>
  </w:style>
  <w:style w:type="character" w:customStyle="1" w:styleId="WW8Num667z0">
    <w:name w:val="WW8Num667z0"/>
    <w:rsid w:val="00D554D6"/>
    <w:rPr>
      <w:rFonts w:ascii="Symbol" w:hAnsi="Symbol"/>
    </w:rPr>
  </w:style>
  <w:style w:type="character" w:customStyle="1" w:styleId="WW8Num673z0">
    <w:name w:val="WW8Num673z0"/>
    <w:rsid w:val="00D554D6"/>
    <w:rPr>
      <w:rFonts w:ascii="Wingdings" w:hAnsi="Wingdings"/>
      <w:sz w:val="24"/>
    </w:rPr>
  </w:style>
  <w:style w:type="character" w:customStyle="1" w:styleId="WW8Num674z0">
    <w:name w:val="WW8Num674z0"/>
    <w:rsid w:val="00D554D6"/>
    <w:rPr>
      <w:rFonts w:ascii="Symbol" w:hAnsi="Symbol"/>
      <w:sz w:val="20"/>
    </w:rPr>
  </w:style>
  <w:style w:type="character" w:customStyle="1" w:styleId="WW8Num674z1">
    <w:name w:val="WW8Num674z1"/>
    <w:rsid w:val="00D554D6"/>
    <w:rPr>
      <w:rFonts w:ascii="Courier New" w:hAnsi="Courier New"/>
      <w:sz w:val="20"/>
    </w:rPr>
  </w:style>
  <w:style w:type="character" w:customStyle="1" w:styleId="WW8Num674z2">
    <w:name w:val="WW8Num674z2"/>
    <w:rsid w:val="00D554D6"/>
    <w:rPr>
      <w:rFonts w:ascii="Wingdings" w:hAnsi="Wingdings"/>
      <w:sz w:val="20"/>
    </w:rPr>
  </w:style>
  <w:style w:type="character" w:customStyle="1" w:styleId="WW8Num680z0">
    <w:name w:val="WW8Num680z0"/>
    <w:rsid w:val="00D554D6"/>
    <w:rPr>
      <w:rFonts w:ascii="Wingdings" w:hAnsi="Wingdings"/>
    </w:rPr>
  </w:style>
  <w:style w:type="character" w:customStyle="1" w:styleId="WW8Num680z1">
    <w:name w:val="WW8Num680z1"/>
    <w:rsid w:val="00D554D6"/>
    <w:rPr>
      <w:rFonts w:ascii="Courier New" w:hAnsi="Courier New"/>
    </w:rPr>
  </w:style>
  <w:style w:type="character" w:customStyle="1" w:styleId="WW8Num680z3">
    <w:name w:val="WW8Num680z3"/>
    <w:rsid w:val="00D554D6"/>
    <w:rPr>
      <w:rFonts w:ascii="Symbol" w:hAnsi="Symbol"/>
    </w:rPr>
  </w:style>
  <w:style w:type="character" w:customStyle="1" w:styleId="WW8Num682z0">
    <w:name w:val="WW8Num682z0"/>
    <w:rsid w:val="00D554D6"/>
    <w:rPr>
      <w:rFonts w:ascii="Wingdings" w:hAnsi="Wingdings"/>
      <w:sz w:val="24"/>
    </w:rPr>
  </w:style>
  <w:style w:type="character" w:customStyle="1" w:styleId="WW8Num684z0">
    <w:name w:val="WW8Num684z0"/>
    <w:rsid w:val="00D554D6"/>
    <w:rPr>
      <w:rFonts w:ascii="Symbol" w:hAnsi="Symbol"/>
    </w:rPr>
  </w:style>
  <w:style w:type="character" w:customStyle="1" w:styleId="WW8Num685z0">
    <w:name w:val="WW8Num685z0"/>
    <w:rsid w:val="00D554D6"/>
    <w:rPr>
      <w:rFonts w:ascii="Symbol" w:hAnsi="Symbol"/>
      <w:sz w:val="20"/>
    </w:rPr>
  </w:style>
  <w:style w:type="character" w:customStyle="1" w:styleId="WW8Num687z0">
    <w:name w:val="WW8Num687z0"/>
    <w:rsid w:val="00D554D6"/>
    <w:rPr>
      <w:rFonts w:ascii="Symbol" w:hAnsi="Symbol"/>
    </w:rPr>
  </w:style>
  <w:style w:type="character" w:customStyle="1" w:styleId="WW8Num687z1">
    <w:name w:val="WW8Num687z1"/>
    <w:rsid w:val="00D554D6"/>
    <w:rPr>
      <w:rFonts w:ascii="Courier New" w:hAnsi="Courier New"/>
    </w:rPr>
  </w:style>
  <w:style w:type="character" w:customStyle="1" w:styleId="WW8Num687z2">
    <w:name w:val="WW8Num687z2"/>
    <w:rsid w:val="00D554D6"/>
    <w:rPr>
      <w:rFonts w:ascii="Wingdings" w:hAnsi="Wingdings"/>
    </w:rPr>
  </w:style>
  <w:style w:type="character" w:customStyle="1" w:styleId="WW8Num689z0">
    <w:name w:val="WW8Num689z0"/>
    <w:rsid w:val="00D554D6"/>
    <w:rPr>
      <w:rFonts w:ascii="Symbol" w:hAnsi="Symbol"/>
    </w:rPr>
  </w:style>
  <w:style w:type="character" w:customStyle="1" w:styleId="WW8Num693z0">
    <w:name w:val="WW8Num693z0"/>
    <w:rsid w:val="00D554D6"/>
    <w:rPr>
      <w:rFonts w:ascii="Symbol" w:hAnsi="Symbol"/>
    </w:rPr>
  </w:style>
  <w:style w:type="character" w:customStyle="1" w:styleId="WW8Num694z0">
    <w:name w:val="WW8Num694z0"/>
    <w:rsid w:val="00D554D6"/>
    <w:rPr>
      <w:rFonts w:ascii="Wingdings" w:hAnsi="Wingdings"/>
    </w:rPr>
  </w:style>
  <w:style w:type="character" w:customStyle="1" w:styleId="WW8Num694z1">
    <w:name w:val="WW8Num694z1"/>
    <w:rsid w:val="00D554D6"/>
    <w:rPr>
      <w:rFonts w:ascii="Courier New" w:hAnsi="Courier New"/>
    </w:rPr>
  </w:style>
  <w:style w:type="character" w:customStyle="1" w:styleId="WW8Num694z3">
    <w:name w:val="WW8Num694z3"/>
    <w:rsid w:val="00D554D6"/>
    <w:rPr>
      <w:rFonts w:ascii="Symbol" w:hAnsi="Symbol"/>
    </w:rPr>
  </w:style>
  <w:style w:type="character" w:customStyle="1" w:styleId="WW8Num695z0">
    <w:name w:val="WW8Num695z0"/>
    <w:rsid w:val="00D554D6"/>
    <w:rPr>
      <w:rFonts w:ascii="Arial" w:hAnsi="Arial"/>
      <w:sz w:val="24"/>
    </w:rPr>
  </w:style>
  <w:style w:type="character" w:customStyle="1" w:styleId="WW8Num697z0">
    <w:name w:val="WW8Num697z0"/>
    <w:rsid w:val="00D554D6"/>
    <w:rPr>
      <w:rFonts w:ascii="Arial" w:hAnsi="Arial"/>
      <w:sz w:val="24"/>
    </w:rPr>
  </w:style>
  <w:style w:type="character" w:customStyle="1" w:styleId="WW8Num697z2">
    <w:name w:val="WW8Num697z2"/>
    <w:rsid w:val="00D554D6"/>
    <w:rPr>
      <w:rFonts w:ascii="Arial" w:hAnsi="Arial"/>
    </w:rPr>
  </w:style>
  <w:style w:type="character" w:customStyle="1" w:styleId="WW8Num699z0">
    <w:name w:val="WW8Num699z0"/>
    <w:rsid w:val="00D554D6"/>
    <w:rPr>
      <w:rFonts w:ascii="Symbol" w:hAnsi="Symbol"/>
    </w:rPr>
  </w:style>
  <w:style w:type="character" w:customStyle="1" w:styleId="WW8Num699z1">
    <w:name w:val="WW8Num699z1"/>
    <w:rsid w:val="00D554D6"/>
    <w:rPr>
      <w:rFonts w:ascii="Courier New" w:hAnsi="Courier New"/>
    </w:rPr>
  </w:style>
  <w:style w:type="character" w:customStyle="1" w:styleId="WW8Num699z2">
    <w:name w:val="WW8Num699z2"/>
    <w:rsid w:val="00D554D6"/>
    <w:rPr>
      <w:rFonts w:ascii="Wingdings" w:hAnsi="Wingdings"/>
    </w:rPr>
  </w:style>
  <w:style w:type="character" w:customStyle="1" w:styleId="WW8Num700z0">
    <w:name w:val="WW8Num700z0"/>
    <w:rsid w:val="00D554D6"/>
    <w:rPr>
      <w:rFonts w:ascii="Symbol" w:hAnsi="Symbol"/>
    </w:rPr>
  </w:style>
  <w:style w:type="character" w:customStyle="1" w:styleId="WW8Num701z0">
    <w:name w:val="WW8Num701z0"/>
    <w:rsid w:val="00D554D6"/>
    <w:rPr>
      <w:b/>
    </w:rPr>
  </w:style>
  <w:style w:type="character" w:customStyle="1" w:styleId="WW8Num705z0">
    <w:name w:val="WW8Num705z0"/>
    <w:rsid w:val="00D554D6"/>
    <w:rPr>
      <w:rFonts w:ascii="Symbol" w:hAnsi="Symbol"/>
    </w:rPr>
  </w:style>
  <w:style w:type="character" w:customStyle="1" w:styleId="WW8Num707z0">
    <w:name w:val="WW8Num707z0"/>
    <w:rsid w:val="00D554D6"/>
    <w:rPr>
      <w:rFonts w:ascii="Symbol" w:hAnsi="Symbol"/>
    </w:rPr>
  </w:style>
  <w:style w:type="character" w:customStyle="1" w:styleId="WW8Num713z0">
    <w:name w:val="WW8Num713z0"/>
    <w:rsid w:val="00D554D6"/>
    <w:rPr>
      <w:rFonts w:ascii="Symbol" w:hAnsi="Symbol"/>
    </w:rPr>
  </w:style>
  <w:style w:type="character" w:customStyle="1" w:styleId="WW8Num716z0">
    <w:name w:val="WW8Num716z0"/>
    <w:rsid w:val="00D554D6"/>
    <w:rPr>
      <w:i/>
    </w:rPr>
  </w:style>
  <w:style w:type="character" w:customStyle="1" w:styleId="WW8Num717z0">
    <w:name w:val="WW8Num717z0"/>
    <w:rsid w:val="00D554D6"/>
    <w:rPr>
      <w:rFonts w:ascii="Symbol" w:hAnsi="Symbol"/>
    </w:rPr>
  </w:style>
  <w:style w:type="character" w:customStyle="1" w:styleId="WW8Num717z1">
    <w:name w:val="WW8Num717z1"/>
    <w:rsid w:val="00D554D6"/>
    <w:rPr>
      <w:rFonts w:ascii="Courier New" w:hAnsi="Courier New"/>
    </w:rPr>
  </w:style>
  <w:style w:type="character" w:customStyle="1" w:styleId="WW8Num717z2">
    <w:name w:val="WW8Num717z2"/>
    <w:rsid w:val="00D554D6"/>
    <w:rPr>
      <w:rFonts w:ascii="Wingdings" w:hAnsi="Wingdings"/>
    </w:rPr>
  </w:style>
  <w:style w:type="character" w:customStyle="1" w:styleId="WW8Num718z0">
    <w:name w:val="WW8Num718z0"/>
    <w:rsid w:val="00D554D6"/>
    <w:rPr>
      <w:rFonts w:ascii="Times New Roman" w:hAnsi="Times New Roman"/>
    </w:rPr>
  </w:style>
  <w:style w:type="character" w:customStyle="1" w:styleId="WW8Num718z1">
    <w:name w:val="WW8Num718z1"/>
    <w:rsid w:val="00D554D6"/>
    <w:rPr>
      <w:rFonts w:ascii="Courier New" w:hAnsi="Courier New"/>
    </w:rPr>
  </w:style>
  <w:style w:type="character" w:customStyle="1" w:styleId="WW8Num718z2">
    <w:name w:val="WW8Num718z2"/>
    <w:rsid w:val="00D554D6"/>
    <w:rPr>
      <w:rFonts w:ascii="Wingdings" w:hAnsi="Wingdings"/>
    </w:rPr>
  </w:style>
  <w:style w:type="character" w:customStyle="1" w:styleId="WW8Num718z3">
    <w:name w:val="WW8Num718z3"/>
    <w:rsid w:val="00D554D6"/>
    <w:rPr>
      <w:rFonts w:ascii="Symbol" w:hAnsi="Symbol"/>
    </w:rPr>
  </w:style>
  <w:style w:type="character" w:customStyle="1" w:styleId="WW8Num726z1">
    <w:name w:val="WW8Num726z1"/>
    <w:rsid w:val="00D554D6"/>
    <w:rPr>
      <w:rFonts w:ascii="Times New Roman" w:hAnsi="Times New Roman"/>
    </w:rPr>
  </w:style>
  <w:style w:type="character" w:customStyle="1" w:styleId="WW8Num728z0">
    <w:name w:val="WW8Num728z0"/>
    <w:rsid w:val="00D554D6"/>
    <w:rPr>
      <w:rFonts w:ascii="Arial" w:hAnsi="Arial"/>
      <w:sz w:val="24"/>
    </w:rPr>
  </w:style>
  <w:style w:type="character" w:customStyle="1" w:styleId="WW8Num730z0">
    <w:name w:val="WW8Num730z0"/>
    <w:rsid w:val="00D554D6"/>
    <w:rPr>
      <w:rFonts w:ascii="Symbol" w:hAnsi="Symbol"/>
    </w:rPr>
  </w:style>
  <w:style w:type="character" w:customStyle="1" w:styleId="WW8Num731z0">
    <w:name w:val="WW8Num731z0"/>
    <w:rsid w:val="00D554D6"/>
    <w:rPr>
      <w:b/>
    </w:rPr>
  </w:style>
  <w:style w:type="character" w:customStyle="1" w:styleId="WW8Num732z0">
    <w:name w:val="WW8Num732z0"/>
    <w:rsid w:val="00D554D6"/>
    <w:rPr>
      <w:rFonts w:ascii="Symbol" w:hAnsi="Symbol"/>
    </w:rPr>
  </w:style>
  <w:style w:type="character" w:customStyle="1" w:styleId="WW8Num741z0">
    <w:name w:val="WW8Num741z0"/>
    <w:rsid w:val="00D554D6"/>
    <w:rPr>
      <w:rFonts w:ascii="Wingdings" w:hAnsi="Wingdings"/>
    </w:rPr>
  </w:style>
  <w:style w:type="character" w:customStyle="1" w:styleId="WW8Num741z1">
    <w:name w:val="WW8Num741z1"/>
    <w:rsid w:val="00D554D6"/>
    <w:rPr>
      <w:rFonts w:ascii="Courier New" w:hAnsi="Courier New"/>
    </w:rPr>
  </w:style>
  <w:style w:type="character" w:customStyle="1" w:styleId="WW8Num741z3">
    <w:name w:val="WW8Num741z3"/>
    <w:rsid w:val="00D554D6"/>
    <w:rPr>
      <w:rFonts w:ascii="Symbol" w:hAnsi="Symbol"/>
    </w:rPr>
  </w:style>
  <w:style w:type="character" w:customStyle="1" w:styleId="WW8Num742z0">
    <w:name w:val="WW8Num742z0"/>
    <w:rsid w:val="00D554D6"/>
    <w:rPr>
      <w:color w:val="000000"/>
    </w:rPr>
  </w:style>
  <w:style w:type="character" w:customStyle="1" w:styleId="WW8Num743z0">
    <w:name w:val="WW8Num743z0"/>
    <w:rsid w:val="00D554D6"/>
    <w:rPr>
      <w:sz w:val="22"/>
    </w:rPr>
  </w:style>
  <w:style w:type="character" w:customStyle="1" w:styleId="WW8Num748z0">
    <w:name w:val="WW8Num748z0"/>
    <w:rsid w:val="00D554D6"/>
    <w:rPr>
      <w:b/>
    </w:rPr>
  </w:style>
  <w:style w:type="character" w:customStyle="1" w:styleId="WW8Num752z0">
    <w:name w:val="WW8Num752z0"/>
    <w:rsid w:val="00D554D6"/>
    <w:rPr>
      <w:rFonts w:ascii="Symbol" w:hAnsi="Symbol"/>
    </w:rPr>
  </w:style>
  <w:style w:type="character" w:customStyle="1" w:styleId="WW8Num755z0">
    <w:name w:val="WW8Num755z0"/>
    <w:rsid w:val="00D554D6"/>
    <w:rPr>
      <w:rFonts w:ascii="Symbol" w:hAnsi="Symbol"/>
    </w:rPr>
  </w:style>
  <w:style w:type="character" w:customStyle="1" w:styleId="WW8Num760z0">
    <w:name w:val="WW8Num760z0"/>
    <w:rsid w:val="00D554D6"/>
    <w:rPr>
      <w:rFonts w:ascii="Arial" w:hAnsi="Arial"/>
      <w:b/>
      <w:sz w:val="24"/>
    </w:rPr>
  </w:style>
  <w:style w:type="character" w:customStyle="1" w:styleId="WW8Num761z0">
    <w:name w:val="WW8Num761z0"/>
    <w:rsid w:val="00D554D6"/>
    <w:rPr>
      <w:rFonts w:ascii="Symbol" w:hAnsi="Symbol"/>
      <w:sz w:val="18"/>
    </w:rPr>
  </w:style>
  <w:style w:type="character" w:customStyle="1" w:styleId="WW8Num761z1">
    <w:name w:val="WW8Num761z1"/>
    <w:rsid w:val="00D554D6"/>
    <w:rPr>
      <w:rFonts w:ascii="Courier New" w:hAnsi="Courier New"/>
    </w:rPr>
  </w:style>
  <w:style w:type="character" w:customStyle="1" w:styleId="WW8Num761z2">
    <w:name w:val="WW8Num761z2"/>
    <w:rsid w:val="00D554D6"/>
    <w:rPr>
      <w:rFonts w:ascii="Wingdings" w:hAnsi="Wingdings"/>
    </w:rPr>
  </w:style>
  <w:style w:type="character" w:customStyle="1" w:styleId="WW8Num761z3">
    <w:name w:val="WW8Num761z3"/>
    <w:rsid w:val="00D554D6"/>
    <w:rPr>
      <w:rFonts w:ascii="Symbol" w:hAnsi="Symbol"/>
    </w:rPr>
  </w:style>
  <w:style w:type="character" w:customStyle="1" w:styleId="WW8Num763z0">
    <w:name w:val="WW8Num763z0"/>
    <w:rsid w:val="00D554D6"/>
    <w:rPr>
      <w:rFonts w:ascii="Wingdings" w:hAnsi="Wingdings"/>
      <w:sz w:val="24"/>
    </w:rPr>
  </w:style>
  <w:style w:type="character" w:customStyle="1" w:styleId="WW8Num766z0">
    <w:name w:val="WW8Num766z0"/>
    <w:rsid w:val="00D554D6"/>
    <w:rPr>
      <w:rFonts w:ascii="Symbol" w:hAnsi="Symbol"/>
    </w:rPr>
  </w:style>
  <w:style w:type="character" w:customStyle="1" w:styleId="WW8Num769z0">
    <w:name w:val="WW8Num769z0"/>
    <w:rsid w:val="00D554D6"/>
    <w:rPr>
      <w:i/>
    </w:rPr>
  </w:style>
  <w:style w:type="character" w:customStyle="1" w:styleId="WW8Num773z0">
    <w:name w:val="WW8Num773z0"/>
    <w:rsid w:val="00D554D6"/>
    <w:rPr>
      <w:b/>
    </w:rPr>
  </w:style>
  <w:style w:type="character" w:customStyle="1" w:styleId="WW8Num775z1">
    <w:name w:val="WW8Num775z1"/>
    <w:rsid w:val="00D554D6"/>
  </w:style>
  <w:style w:type="character" w:customStyle="1" w:styleId="WW8Num778z0">
    <w:name w:val="WW8Num778z0"/>
    <w:rsid w:val="00D554D6"/>
    <w:rPr>
      <w:rFonts w:ascii="Wingdings" w:hAnsi="Wingdings"/>
    </w:rPr>
  </w:style>
  <w:style w:type="character" w:customStyle="1" w:styleId="WW8Num778z1">
    <w:name w:val="WW8Num778z1"/>
    <w:rsid w:val="00D554D6"/>
    <w:rPr>
      <w:rFonts w:ascii="Courier New" w:hAnsi="Courier New"/>
    </w:rPr>
  </w:style>
  <w:style w:type="character" w:customStyle="1" w:styleId="WW8Num778z3">
    <w:name w:val="WW8Num778z3"/>
    <w:rsid w:val="00D554D6"/>
    <w:rPr>
      <w:rFonts w:ascii="Symbol" w:hAnsi="Symbol"/>
    </w:rPr>
  </w:style>
  <w:style w:type="character" w:customStyle="1" w:styleId="WW8Num789z0">
    <w:name w:val="WW8Num789z0"/>
    <w:rsid w:val="00D554D6"/>
    <w:rPr>
      <w:rFonts w:ascii="Wingdings" w:hAnsi="Wingdings"/>
    </w:rPr>
  </w:style>
  <w:style w:type="character" w:customStyle="1" w:styleId="WW8Num790z0">
    <w:name w:val="WW8Num790z0"/>
    <w:rsid w:val="00D554D6"/>
    <w:rPr>
      <w:rFonts w:ascii="Symbol" w:hAnsi="Symbol"/>
    </w:rPr>
  </w:style>
  <w:style w:type="character" w:customStyle="1" w:styleId="WW8Num794z0">
    <w:name w:val="WW8Num794z0"/>
    <w:rsid w:val="00D554D6"/>
    <w:rPr>
      <w:rFonts w:ascii="Symbol" w:hAnsi="Symbol"/>
    </w:rPr>
  </w:style>
  <w:style w:type="character" w:customStyle="1" w:styleId="WW8Num798z0">
    <w:name w:val="WW8Num798z0"/>
    <w:rsid w:val="00D554D6"/>
    <w:rPr>
      <w:rFonts w:ascii="Arial" w:hAnsi="Arial"/>
      <w:sz w:val="20"/>
    </w:rPr>
  </w:style>
  <w:style w:type="character" w:customStyle="1" w:styleId="WW8Num798z1">
    <w:name w:val="WW8Num798z1"/>
    <w:rsid w:val="00D554D6"/>
    <w:rPr>
      <w:b/>
    </w:rPr>
  </w:style>
  <w:style w:type="character" w:customStyle="1" w:styleId="WW8Num800z0">
    <w:name w:val="WW8Num800z0"/>
    <w:rsid w:val="00D554D6"/>
    <w:rPr>
      <w:b/>
    </w:rPr>
  </w:style>
  <w:style w:type="character" w:customStyle="1" w:styleId="WW8Num802z0">
    <w:name w:val="WW8Num802z0"/>
    <w:rsid w:val="00D554D6"/>
    <w:rPr>
      <w:rFonts w:ascii="Symbol" w:hAnsi="Symbol"/>
    </w:rPr>
  </w:style>
  <w:style w:type="character" w:customStyle="1" w:styleId="WW8Num807z2">
    <w:name w:val="WW8Num807z2"/>
    <w:rsid w:val="00D554D6"/>
    <w:rPr>
      <w:rFonts w:ascii="Times New Roman" w:hAnsi="Times New Roman"/>
    </w:rPr>
  </w:style>
  <w:style w:type="character" w:customStyle="1" w:styleId="WW8Num809z0">
    <w:name w:val="WW8Num809z0"/>
    <w:rsid w:val="00D554D6"/>
    <w:rPr>
      <w:rFonts w:ascii="Symbol" w:hAnsi="Symbol"/>
    </w:rPr>
  </w:style>
  <w:style w:type="character" w:customStyle="1" w:styleId="WW8Num813z0">
    <w:name w:val="WW8Num813z0"/>
    <w:rsid w:val="00D554D6"/>
    <w:rPr>
      <w:rFonts w:ascii="Symbol" w:hAnsi="Symbol"/>
    </w:rPr>
  </w:style>
  <w:style w:type="character" w:customStyle="1" w:styleId="WW8Num815z0">
    <w:name w:val="WW8Num815z0"/>
    <w:rsid w:val="00D554D6"/>
    <w:rPr>
      <w:rFonts w:ascii="Symbol" w:hAnsi="Symbol"/>
    </w:rPr>
  </w:style>
  <w:style w:type="character" w:customStyle="1" w:styleId="WW8Num820z0">
    <w:name w:val="WW8Num820z0"/>
    <w:rsid w:val="00D554D6"/>
    <w:rPr>
      <w:sz w:val="22"/>
    </w:rPr>
  </w:style>
  <w:style w:type="character" w:customStyle="1" w:styleId="WW8Num828z0">
    <w:name w:val="WW8Num828z0"/>
    <w:rsid w:val="00D554D6"/>
    <w:rPr>
      <w:rFonts w:ascii="Symbol" w:hAnsi="Symbol"/>
    </w:rPr>
  </w:style>
  <w:style w:type="character" w:customStyle="1" w:styleId="WW8Num832z0">
    <w:name w:val="WW8Num832z0"/>
    <w:rsid w:val="00D554D6"/>
    <w:rPr>
      <w:rFonts w:ascii="Symbol" w:hAnsi="Symbol"/>
    </w:rPr>
  </w:style>
  <w:style w:type="character" w:customStyle="1" w:styleId="WW8Num833z0">
    <w:name w:val="WW8Num833z0"/>
    <w:rsid w:val="00D554D6"/>
    <w:rPr>
      <w:rFonts w:ascii="Symbol" w:hAnsi="Symbol"/>
    </w:rPr>
  </w:style>
  <w:style w:type="character" w:customStyle="1" w:styleId="WW8Num834z0">
    <w:name w:val="WW8Num834z0"/>
    <w:rsid w:val="00D554D6"/>
    <w:rPr>
      <w:rFonts w:ascii="Symbol" w:hAnsi="Symbol"/>
    </w:rPr>
  </w:style>
  <w:style w:type="character" w:customStyle="1" w:styleId="WW8Num838z0">
    <w:name w:val="WW8Num838z0"/>
    <w:rsid w:val="00D554D6"/>
    <w:rPr>
      <w:i/>
    </w:rPr>
  </w:style>
  <w:style w:type="character" w:customStyle="1" w:styleId="WW8Num840z0">
    <w:name w:val="WW8Num840z0"/>
    <w:rsid w:val="00D554D6"/>
    <w:rPr>
      <w:rFonts w:ascii="Wingdings" w:hAnsi="Wingdings"/>
      <w:sz w:val="24"/>
    </w:rPr>
  </w:style>
  <w:style w:type="character" w:customStyle="1" w:styleId="WW8Num842z0">
    <w:name w:val="WW8Num842z0"/>
    <w:rsid w:val="00D554D6"/>
    <w:rPr>
      <w:rFonts w:ascii="Symbol" w:hAnsi="Symbol"/>
    </w:rPr>
  </w:style>
  <w:style w:type="character" w:customStyle="1" w:styleId="WW8Num850z0">
    <w:name w:val="WW8Num850z0"/>
    <w:rsid w:val="00D554D6"/>
    <w:rPr>
      <w:rFonts w:ascii="Symbol" w:hAnsi="Symbol"/>
    </w:rPr>
  </w:style>
  <w:style w:type="character" w:customStyle="1" w:styleId="WW8Num857z0">
    <w:name w:val="WW8Num857z0"/>
    <w:rsid w:val="00D554D6"/>
    <w:rPr>
      <w:rFonts w:ascii="Symbol" w:hAnsi="Symbol"/>
    </w:rPr>
  </w:style>
  <w:style w:type="character" w:customStyle="1" w:styleId="WW8Num864z0">
    <w:name w:val="WW8Num864z0"/>
    <w:rsid w:val="00D554D6"/>
    <w:rPr>
      <w:rFonts w:ascii="Times New Roman" w:hAnsi="Times New Roman"/>
    </w:rPr>
  </w:style>
  <w:style w:type="character" w:customStyle="1" w:styleId="WW8Num864z1">
    <w:name w:val="WW8Num864z1"/>
    <w:rsid w:val="00D554D6"/>
    <w:rPr>
      <w:rFonts w:ascii="Courier New" w:hAnsi="Courier New"/>
    </w:rPr>
  </w:style>
  <w:style w:type="character" w:customStyle="1" w:styleId="WW8Num864z2">
    <w:name w:val="WW8Num864z2"/>
    <w:rsid w:val="00D554D6"/>
    <w:rPr>
      <w:rFonts w:ascii="Wingdings" w:hAnsi="Wingdings"/>
    </w:rPr>
  </w:style>
  <w:style w:type="character" w:customStyle="1" w:styleId="WW8Num864z3">
    <w:name w:val="WW8Num864z3"/>
    <w:rsid w:val="00D554D6"/>
    <w:rPr>
      <w:rFonts w:ascii="Symbol" w:hAnsi="Symbol"/>
    </w:rPr>
  </w:style>
  <w:style w:type="character" w:customStyle="1" w:styleId="WW8Num869z0">
    <w:name w:val="WW8Num869z0"/>
    <w:rsid w:val="00D554D6"/>
    <w:rPr>
      <w:rFonts w:ascii="Times New Roman" w:hAnsi="Times New Roman"/>
      <w:sz w:val="16"/>
    </w:rPr>
  </w:style>
  <w:style w:type="character" w:customStyle="1" w:styleId="WW8Num869z1">
    <w:name w:val="WW8Num869z1"/>
    <w:rsid w:val="00D554D6"/>
    <w:rPr>
      <w:rFonts w:ascii="Courier New" w:hAnsi="Courier New"/>
    </w:rPr>
  </w:style>
  <w:style w:type="character" w:customStyle="1" w:styleId="WW8Num869z2">
    <w:name w:val="WW8Num869z2"/>
    <w:rsid w:val="00D554D6"/>
    <w:rPr>
      <w:rFonts w:ascii="Wingdings" w:hAnsi="Wingdings"/>
    </w:rPr>
  </w:style>
  <w:style w:type="character" w:customStyle="1" w:styleId="WW8Num869z3">
    <w:name w:val="WW8Num869z3"/>
    <w:rsid w:val="00D554D6"/>
    <w:rPr>
      <w:rFonts w:ascii="Symbol" w:hAnsi="Symbol"/>
    </w:rPr>
  </w:style>
  <w:style w:type="character" w:customStyle="1" w:styleId="WW8Num872z0">
    <w:name w:val="WW8Num872z0"/>
    <w:rsid w:val="00D554D6"/>
    <w:rPr>
      <w:rFonts w:ascii="Arial" w:hAnsi="Arial"/>
      <w:sz w:val="24"/>
      <w:u w:val="none"/>
    </w:rPr>
  </w:style>
  <w:style w:type="character" w:customStyle="1" w:styleId="WW8Num876z0">
    <w:name w:val="WW8Num876z0"/>
    <w:rsid w:val="00D554D6"/>
    <w:rPr>
      <w:i/>
    </w:rPr>
  </w:style>
  <w:style w:type="character" w:customStyle="1" w:styleId="WW8Num881z0">
    <w:name w:val="WW8Num881z0"/>
    <w:rsid w:val="00D554D6"/>
    <w:rPr>
      <w:rFonts w:ascii="Arial" w:hAnsi="Arial"/>
      <w:sz w:val="24"/>
    </w:rPr>
  </w:style>
  <w:style w:type="character" w:customStyle="1" w:styleId="WW8Num883z0">
    <w:name w:val="WW8Num883z0"/>
    <w:rsid w:val="00D554D6"/>
    <w:rPr>
      <w:rFonts w:ascii="Symbol" w:hAnsi="Symbol"/>
    </w:rPr>
  </w:style>
  <w:style w:type="character" w:customStyle="1" w:styleId="WW8Num888z0">
    <w:name w:val="WW8Num888z0"/>
    <w:rsid w:val="00D554D6"/>
    <w:rPr>
      <w:rFonts w:ascii="Arial" w:hAnsi="Arial"/>
      <w:sz w:val="20"/>
    </w:rPr>
  </w:style>
  <w:style w:type="character" w:customStyle="1" w:styleId="WW8Num891z0">
    <w:name w:val="WW8Num891z0"/>
    <w:rsid w:val="00D554D6"/>
    <w:rPr>
      <w:rFonts w:ascii="Symbol" w:hAnsi="Symbol"/>
    </w:rPr>
  </w:style>
  <w:style w:type="character" w:customStyle="1" w:styleId="WW8Num892z0">
    <w:name w:val="WW8Num892z0"/>
    <w:rsid w:val="00D554D6"/>
    <w:rPr>
      <w:rFonts w:ascii="Symbol" w:hAnsi="Symbol"/>
    </w:rPr>
  </w:style>
  <w:style w:type="character" w:customStyle="1" w:styleId="WW8Num893z0">
    <w:name w:val="WW8Num893z0"/>
    <w:rsid w:val="00D554D6"/>
    <w:rPr>
      <w:rFonts w:ascii="Symbol" w:hAnsi="Symbol"/>
    </w:rPr>
  </w:style>
  <w:style w:type="character" w:customStyle="1" w:styleId="WW8Num902z0">
    <w:name w:val="WW8Num902z0"/>
    <w:rsid w:val="00D554D6"/>
    <w:rPr>
      <w:rFonts w:ascii="Symbol" w:hAnsi="Symbol"/>
    </w:rPr>
  </w:style>
  <w:style w:type="character" w:customStyle="1" w:styleId="WW8Num911z0">
    <w:name w:val="WW8Num911z0"/>
    <w:rsid w:val="00D554D6"/>
    <w:rPr>
      <w:rFonts w:ascii="Symbol" w:hAnsi="Symbol"/>
    </w:rPr>
  </w:style>
  <w:style w:type="character" w:customStyle="1" w:styleId="WW8Num921z0">
    <w:name w:val="WW8Num921z0"/>
    <w:rsid w:val="00D554D6"/>
    <w:rPr>
      <w:rFonts w:ascii="Times New Roman" w:hAnsi="Times New Roman"/>
    </w:rPr>
  </w:style>
  <w:style w:type="character" w:customStyle="1" w:styleId="WW8Num921z1">
    <w:name w:val="WW8Num921z1"/>
    <w:rsid w:val="00D554D6"/>
    <w:rPr>
      <w:rFonts w:ascii="Courier New" w:hAnsi="Courier New"/>
    </w:rPr>
  </w:style>
  <w:style w:type="character" w:customStyle="1" w:styleId="WW8Num921z2">
    <w:name w:val="WW8Num921z2"/>
    <w:rsid w:val="00D554D6"/>
    <w:rPr>
      <w:rFonts w:ascii="Wingdings" w:hAnsi="Wingdings"/>
    </w:rPr>
  </w:style>
  <w:style w:type="character" w:customStyle="1" w:styleId="WW8Num921z3">
    <w:name w:val="WW8Num921z3"/>
    <w:rsid w:val="00D554D6"/>
    <w:rPr>
      <w:rFonts w:ascii="Symbol" w:hAnsi="Symbol"/>
    </w:rPr>
  </w:style>
  <w:style w:type="character" w:customStyle="1" w:styleId="WW8Num931z0">
    <w:name w:val="WW8Num931z0"/>
    <w:rsid w:val="00D554D6"/>
    <w:rPr>
      <w:rFonts w:ascii="Symbol" w:hAnsi="Symbol"/>
    </w:rPr>
  </w:style>
  <w:style w:type="character" w:customStyle="1" w:styleId="WW8Num932z0">
    <w:name w:val="WW8Num932z0"/>
    <w:rsid w:val="00D554D6"/>
    <w:rPr>
      <w:b/>
      <w:color w:val="0000FF"/>
    </w:rPr>
  </w:style>
  <w:style w:type="character" w:customStyle="1" w:styleId="WW8Num935z0">
    <w:name w:val="WW8Num935z0"/>
    <w:rsid w:val="00D554D6"/>
    <w:rPr>
      <w:rFonts w:ascii="Symbol" w:hAnsi="Symbol"/>
    </w:rPr>
  </w:style>
  <w:style w:type="character" w:customStyle="1" w:styleId="WW8Num936z0">
    <w:name w:val="WW8Num936z0"/>
    <w:rsid w:val="00D554D6"/>
    <w:rPr>
      <w:rFonts w:ascii="Symbol" w:hAnsi="Symbol"/>
    </w:rPr>
  </w:style>
  <w:style w:type="character" w:customStyle="1" w:styleId="WW8Num937z0">
    <w:name w:val="WW8Num937z0"/>
    <w:rsid w:val="00D554D6"/>
    <w:rPr>
      <w:rFonts w:ascii="Symbol" w:hAnsi="Symbol"/>
    </w:rPr>
  </w:style>
  <w:style w:type="character" w:customStyle="1" w:styleId="WW8Num947z0">
    <w:name w:val="WW8Num947z0"/>
    <w:rsid w:val="00D554D6"/>
    <w:rPr>
      <w:rFonts w:ascii="Symbol" w:hAnsi="Symbol"/>
    </w:rPr>
  </w:style>
  <w:style w:type="character" w:customStyle="1" w:styleId="WW8Num948z0">
    <w:name w:val="WW8Num948z0"/>
    <w:rsid w:val="00D554D6"/>
    <w:rPr>
      <w:rFonts w:ascii="Times New Roman" w:hAnsi="Times New Roman"/>
    </w:rPr>
  </w:style>
  <w:style w:type="character" w:customStyle="1" w:styleId="WW8Num952z0">
    <w:name w:val="WW8Num952z0"/>
    <w:rsid w:val="00D554D6"/>
    <w:rPr>
      <w:rFonts w:ascii="Symbol" w:hAnsi="Symbol"/>
    </w:rPr>
  </w:style>
  <w:style w:type="character" w:customStyle="1" w:styleId="WW8Num954z0">
    <w:name w:val="WW8Num954z0"/>
    <w:rsid w:val="00D554D6"/>
    <w:rPr>
      <w:rFonts w:ascii="Symbol" w:hAnsi="Symbol"/>
    </w:rPr>
  </w:style>
  <w:style w:type="character" w:customStyle="1" w:styleId="WW8Num956z0">
    <w:name w:val="WW8Num956z0"/>
    <w:rsid w:val="00D554D6"/>
    <w:rPr>
      <w:rFonts w:ascii="Arial" w:hAnsi="Arial"/>
      <w:sz w:val="20"/>
    </w:rPr>
  </w:style>
  <w:style w:type="character" w:customStyle="1" w:styleId="WW8Num956z1">
    <w:name w:val="WW8Num956z1"/>
    <w:rsid w:val="00D554D6"/>
    <w:rPr>
      <w:b/>
    </w:rPr>
  </w:style>
  <w:style w:type="character" w:customStyle="1" w:styleId="WW8Num961z0">
    <w:name w:val="WW8Num961z0"/>
    <w:rsid w:val="00D554D6"/>
    <w:rPr>
      <w:rFonts w:ascii="Arial" w:hAnsi="Arial"/>
      <w:sz w:val="20"/>
      <w:u w:val="none"/>
    </w:rPr>
  </w:style>
  <w:style w:type="character" w:customStyle="1" w:styleId="WW8Num964z0">
    <w:name w:val="WW8Num964z0"/>
    <w:rsid w:val="00D554D6"/>
    <w:rPr>
      <w:rFonts w:ascii="Symbol" w:hAnsi="Symbol"/>
      <w:sz w:val="20"/>
    </w:rPr>
  </w:style>
  <w:style w:type="character" w:customStyle="1" w:styleId="WW8Num964z1">
    <w:name w:val="WW8Num964z1"/>
    <w:rsid w:val="00D554D6"/>
    <w:rPr>
      <w:rFonts w:ascii="Courier New" w:hAnsi="Courier New"/>
      <w:sz w:val="20"/>
    </w:rPr>
  </w:style>
  <w:style w:type="character" w:customStyle="1" w:styleId="WW8Num964z2">
    <w:name w:val="WW8Num964z2"/>
    <w:rsid w:val="00D554D6"/>
    <w:rPr>
      <w:rFonts w:ascii="Wingdings" w:hAnsi="Wingdings"/>
      <w:sz w:val="20"/>
    </w:rPr>
  </w:style>
  <w:style w:type="character" w:customStyle="1" w:styleId="WW8Num965z0">
    <w:name w:val="WW8Num965z0"/>
    <w:rsid w:val="00D554D6"/>
    <w:rPr>
      <w:rFonts w:ascii="Wingdings" w:hAnsi="Wingdings"/>
      <w:sz w:val="24"/>
    </w:rPr>
  </w:style>
  <w:style w:type="character" w:customStyle="1" w:styleId="WW8Num969z0">
    <w:name w:val="WW8Num969z0"/>
    <w:rsid w:val="00D554D6"/>
    <w:rPr>
      <w:i/>
    </w:rPr>
  </w:style>
  <w:style w:type="character" w:customStyle="1" w:styleId="WW8Num970z0">
    <w:name w:val="WW8Num970z0"/>
    <w:rsid w:val="00D554D6"/>
    <w:rPr>
      <w:rFonts w:ascii="Symbol" w:hAnsi="Symbol"/>
    </w:rPr>
  </w:style>
  <w:style w:type="character" w:customStyle="1" w:styleId="WW8Num971z0">
    <w:name w:val="WW8Num971z0"/>
    <w:rsid w:val="00D554D6"/>
    <w:rPr>
      <w:rFonts w:ascii="Arial" w:hAnsi="Arial"/>
      <w:sz w:val="24"/>
    </w:rPr>
  </w:style>
  <w:style w:type="character" w:customStyle="1" w:styleId="WW8Num972z0">
    <w:name w:val="WW8Num972z0"/>
    <w:rsid w:val="00D554D6"/>
    <w:rPr>
      <w:rFonts w:ascii="Symbol" w:hAnsi="Symbol"/>
    </w:rPr>
  </w:style>
  <w:style w:type="character" w:customStyle="1" w:styleId="WW8Num973z0">
    <w:name w:val="WW8Num973z0"/>
    <w:rsid w:val="00D554D6"/>
    <w:rPr>
      <w:sz w:val="22"/>
    </w:rPr>
  </w:style>
  <w:style w:type="character" w:customStyle="1" w:styleId="WW8Num980z1">
    <w:name w:val="WW8Num980z1"/>
    <w:rsid w:val="00D554D6"/>
    <w:rPr>
      <w:b/>
    </w:rPr>
  </w:style>
  <w:style w:type="character" w:customStyle="1" w:styleId="WW8Num981z0">
    <w:name w:val="WW8Num981z0"/>
    <w:rsid w:val="00D554D6"/>
    <w:rPr>
      <w:rFonts w:ascii="Times New Roman" w:hAnsi="Times New Roman"/>
      <w:sz w:val="28"/>
      <w:u w:val="none"/>
    </w:rPr>
  </w:style>
  <w:style w:type="character" w:customStyle="1" w:styleId="WW8Num982z0">
    <w:name w:val="WW8Num982z0"/>
    <w:rsid w:val="00D554D6"/>
    <w:rPr>
      <w:rFonts w:ascii="Symbol" w:hAnsi="Symbol"/>
    </w:rPr>
  </w:style>
  <w:style w:type="character" w:customStyle="1" w:styleId="WW8Num984z0">
    <w:name w:val="WW8Num984z0"/>
    <w:rsid w:val="00D554D6"/>
    <w:rPr>
      <w:rFonts w:ascii="Symbol" w:hAnsi="Symbol"/>
    </w:rPr>
  </w:style>
  <w:style w:type="character" w:customStyle="1" w:styleId="WW8Num985z0">
    <w:name w:val="WW8Num985z0"/>
    <w:rsid w:val="00D554D6"/>
    <w:rPr>
      <w:rFonts w:ascii="Times New Roman" w:hAnsi="Times New Roman"/>
    </w:rPr>
  </w:style>
  <w:style w:type="character" w:customStyle="1" w:styleId="WW8Num988z0">
    <w:name w:val="WW8Num988z0"/>
    <w:rsid w:val="00D554D6"/>
    <w:rPr>
      <w:rFonts w:ascii="Symbol" w:hAnsi="Symbol"/>
    </w:rPr>
  </w:style>
  <w:style w:type="character" w:customStyle="1" w:styleId="WW8Num994z0">
    <w:name w:val="WW8Num994z0"/>
    <w:rsid w:val="00D554D6"/>
    <w:rPr>
      <w:rFonts w:ascii="Symbol" w:hAnsi="Symbol"/>
    </w:rPr>
  </w:style>
  <w:style w:type="character" w:customStyle="1" w:styleId="WW8Num996z0">
    <w:name w:val="WW8Num996z0"/>
    <w:rsid w:val="00D554D6"/>
    <w:rPr>
      <w:rFonts w:ascii="Times New Roman" w:hAnsi="Times New Roman"/>
      <w:b/>
      <w:sz w:val="28"/>
      <w:u w:val="single"/>
    </w:rPr>
  </w:style>
  <w:style w:type="character" w:customStyle="1" w:styleId="WW8Num1000z0">
    <w:name w:val="WW8Num1000z0"/>
    <w:rsid w:val="00D554D6"/>
    <w:rPr>
      <w:sz w:val="24"/>
    </w:rPr>
  </w:style>
  <w:style w:type="character" w:customStyle="1" w:styleId="WW8Num1004z0">
    <w:name w:val="WW8Num1004z0"/>
    <w:rsid w:val="00D554D6"/>
    <w:rPr>
      <w:rFonts w:ascii="Wingdings" w:hAnsi="Wingdings"/>
    </w:rPr>
  </w:style>
  <w:style w:type="character" w:customStyle="1" w:styleId="WW8Num1005z0">
    <w:name w:val="WW8Num1005z0"/>
    <w:rsid w:val="00D554D6"/>
    <w:rPr>
      <w:rFonts w:ascii="Symbol" w:hAnsi="Symbol"/>
    </w:rPr>
  </w:style>
  <w:style w:type="character" w:customStyle="1" w:styleId="WW8Num1013z0">
    <w:name w:val="WW8Num1013z0"/>
    <w:rsid w:val="00D554D6"/>
    <w:rPr>
      <w:rFonts w:ascii="Symbol" w:hAnsi="Symbol"/>
    </w:rPr>
  </w:style>
  <w:style w:type="character" w:customStyle="1" w:styleId="WW8Num1016z0">
    <w:name w:val="WW8Num1016z0"/>
    <w:rsid w:val="00D554D6"/>
    <w:rPr>
      <w:i/>
    </w:rPr>
  </w:style>
  <w:style w:type="character" w:customStyle="1" w:styleId="WW8Num1017z0">
    <w:name w:val="WW8Num1017z0"/>
    <w:rsid w:val="00D554D6"/>
    <w:rPr>
      <w:rFonts w:ascii="Times New Roman" w:hAnsi="Times New Roman"/>
      <w:b/>
    </w:rPr>
  </w:style>
  <w:style w:type="character" w:customStyle="1" w:styleId="WW8Num1020z0">
    <w:name w:val="WW8Num1020z0"/>
    <w:rsid w:val="00D554D6"/>
    <w:rPr>
      <w:rFonts w:ascii="Symbol" w:hAnsi="Symbol"/>
    </w:rPr>
  </w:style>
  <w:style w:type="character" w:customStyle="1" w:styleId="WW8Num1022z0">
    <w:name w:val="WW8Num1022z0"/>
    <w:rsid w:val="00D554D6"/>
    <w:rPr>
      <w:rFonts w:ascii="Wingdings" w:hAnsi="Wingdings"/>
    </w:rPr>
  </w:style>
  <w:style w:type="character" w:customStyle="1" w:styleId="WW8Num1022z1">
    <w:name w:val="WW8Num1022z1"/>
    <w:rsid w:val="00D554D6"/>
    <w:rPr>
      <w:rFonts w:ascii="Courier New" w:hAnsi="Courier New"/>
    </w:rPr>
  </w:style>
  <w:style w:type="character" w:customStyle="1" w:styleId="WW8Num1022z3">
    <w:name w:val="WW8Num1022z3"/>
    <w:rsid w:val="00D554D6"/>
    <w:rPr>
      <w:rFonts w:ascii="Symbol" w:hAnsi="Symbol"/>
    </w:rPr>
  </w:style>
  <w:style w:type="character" w:customStyle="1" w:styleId="WW8Num1032z0">
    <w:name w:val="WW8Num1032z0"/>
    <w:rsid w:val="00D554D6"/>
    <w:rPr>
      <w:rFonts w:ascii="Symbol" w:hAnsi="Symbol"/>
    </w:rPr>
  </w:style>
  <w:style w:type="character" w:customStyle="1" w:styleId="WW8Num1034z0">
    <w:name w:val="WW8Num1034z0"/>
    <w:rsid w:val="00D554D6"/>
    <w:rPr>
      <w:rFonts w:ascii="Arial" w:hAnsi="Arial"/>
      <w:b/>
      <w:sz w:val="24"/>
      <w:u w:val="none"/>
    </w:rPr>
  </w:style>
  <w:style w:type="character" w:customStyle="1" w:styleId="WW8Num1036z0">
    <w:name w:val="WW8Num1036z0"/>
    <w:rsid w:val="00D554D6"/>
    <w:rPr>
      <w:rFonts w:ascii="Symbol" w:hAnsi="Symbol"/>
    </w:rPr>
  </w:style>
  <w:style w:type="character" w:customStyle="1" w:styleId="WW8Num1038z0">
    <w:name w:val="WW8Num1038z0"/>
    <w:rsid w:val="00D554D6"/>
    <w:rPr>
      <w:rFonts w:ascii="Wingdings" w:hAnsi="Wingdings"/>
    </w:rPr>
  </w:style>
  <w:style w:type="character" w:customStyle="1" w:styleId="WW8Num1038z1">
    <w:name w:val="WW8Num1038z1"/>
    <w:rsid w:val="00D554D6"/>
    <w:rPr>
      <w:rFonts w:ascii="Courier New" w:hAnsi="Courier New"/>
    </w:rPr>
  </w:style>
  <w:style w:type="character" w:customStyle="1" w:styleId="WW8Num1038z3">
    <w:name w:val="WW8Num1038z3"/>
    <w:rsid w:val="00D554D6"/>
    <w:rPr>
      <w:rFonts w:ascii="Symbol" w:hAnsi="Symbol"/>
    </w:rPr>
  </w:style>
  <w:style w:type="character" w:customStyle="1" w:styleId="WW8Num1043z0">
    <w:name w:val="WW8Num1043z0"/>
    <w:rsid w:val="00D554D6"/>
    <w:rPr>
      <w:b/>
      <w:color w:val="000000"/>
      <w:sz w:val="22"/>
    </w:rPr>
  </w:style>
  <w:style w:type="character" w:customStyle="1" w:styleId="WW8Num1044z0">
    <w:name w:val="WW8Num1044z0"/>
    <w:rsid w:val="00D554D6"/>
    <w:rPr>
      <w:rFonts w:ascii="Arial" w:hAnsi="Arial"/>
      <w:sz w:val="24"/>
    </w:rPr>
  </w:style>
  <w:style w:type="character" w:customStyle="1" w:styleId="WW8Num1049z0">
    <w:name w:val="WW8Num1049z0"/>
    <w:rsid w:val="00D554D6"/>
    <w:rPr>
      <w:rFonts w:ascii="Symbol" w:hAnsi="Symbol"/>
    </w:rPr>
  </w:style>
  <w:style w:type="character" w:customStyle="1" w:styleId="WW8Num1053z0">
    <w:name w:val="WW8Num1053z0"/>
    <w:rsid w:val="00D554D6"/>
    <w:rPr>
      <w:rFonts w:ascii="Wingdings" w:hAnsi="Wingdings"/>
    </w:rPr>
  </w:style>
  <w:style w:type="character" w:customStyle="1" w:styleId="WW8Num1054z0">
    <w:name w:val="WW8Num1054z0"/>
    <w:rsid w:val="00D554D6"/>
    <w:rPr>
      <w:rFonts w:ascii="Arial" w:hAnsi="Arial"/>
      <w:sz w:val="24"/>
      <w:u w:val="none"/>
    </w:rPr>
  </w:style>
  <w:style w:type="character" w:customStyle="1" w:styleId="WW8Num1061z0">
    <w:name w:val="WW8Num1061z0"/>
    <w:rsid w:val="00D554D6"/>
    <w:rPr>
      <w:b/>
    </w:rPr>
  </w:style>
  <w:style w:type="character" w:customStyle="1" w:styleId="WW8Num1066z0">
    <w:name w:val="WW8Num1066z0"/>
    <w:rsid w:val="00D554D6"/>
    <w:rPr>
      <w:rFonts w:ascii="Times New Roman" w:hAnsi="Times New Roman"/>
    </w:rPr>
  </w:style>
  <w:style w:type="character" w:customStyle="1" w:styleId="WW8Num1066z1">
    <w:name w:val="WW8Num1066z1"/>
    <w:rsid w:val="00D554D6"/>
    <w:rPr>
      <w:rFonts w:ascii="Courier New" w:hAnsi="Courier New"/>
    </w:rPr>
  </w:style>
  <w:style w:type="character" w:customStyle="1" w:styleId="WW8Num1066z2">
    <w:name w:val="WW8Num1066z2"/>
    <w:rsid w:val="00D554D6"/>
    <w:rPr>
      <w:rFonts w:ascii="Wingdings" w:hAnsi="Wingdings"/>
    </w:rPr>
  </w:style>
  <w:style w:type="character" w:customStyle="1" w:styleId="WW8Num1066z3">
    <w:name w:val="WW8Num1066z3"/>
    <w:rsid w:val="00D554D6"/>
    <w:rPr>
      <w:rFonts w:ascii="Symbol" w:hAnsi="Symbol"/>
    </w:rPr>
  </w:style>
  <w:style w:type="character" w:customStyle="1" w:styleId="WW8Num1067z0">
    <w:name w:val="WW8Num1067z0"/>
    <w:rsid w:val="00D554D6"/>
    <w:rPr>
      <w:rFonts w:ascii="Symbol" w:hAnsi="Symbol"/>
    </w:rPr>
  </w:style>
  <w:style w:type="character" w:customStyle="1" w:styleId="WW8Num1070z0">
    <w:name w:val="WW8Num1070z0"/>
    <w:rsid w:val="00D554D6"/>
    <w:rPr>
      <w:rFonts w:ascii="Symbol" w:hAnsi="Symbol"/>
      <w:sz w:val="20"/>
    </w:rPr>
  </w:style>
  <w:style w:type="character" w:customStyle="1" w:styleId="WW8Num1071z0">
    <w:name w:val="WW8Num1071z0"/>
    <w:rsid w:val="00D554D6"/>
    <w:rPr>
      <w:rFonts w:ascii="Symbol" w:hAnsi="Symbol"/>
    </w:rPr>
  </w:style>
  <w:style w:type="character" w:customStyle="1" w:styleId="WW8Num1079z0">
    <w:name w:val="WW8Num1079z0"/>
    <w:rsid w:val="00D554D6"/>
    <w:rPr>
      <w:rFonts w:ascii="Symbol" w:hAnsi="Symbol"/>
    </w:rPr>
  </w:style>
  <w:style w:type="character" w:customStyle="1" w:styleId="WW8Num1079z1">
    <w:name w:val="WW8Num1079z1"/>
    <w:rsid w:val="00D554D6"/>
    <w:rPr>
      <w:rFonts w:ascii="Courier New" w:hAnsi="Courier New"/>
    </w:rPr>
  </w:style>
  <w:style w:type="character" w:customStyle="1" w:styleId="WW8Num1079z2">
    <w:name w:val="WW8Num1079z2"/>
    <w:rsid w:val="00D554D6"/>
    <w:rPr>
      <w:rFonts w:ascii="Wingdings" w:hAnsi="Wingdings"/>
    </w:rPr>
  </w:style>
  <w:style w:type="character" w:customStyle="1" w:styleId="WW8Num1080z0">
    <w:name w:val="WW8Num1080z0"/>
    <w:rsid w:val="00D554D6"/>
    <w:rPr>
      <w:rFonts w:ascii="Arial" w:hAnsi="Arial"/>
      <w:sz w:val="24"/>
    </w:rPr>
  </w:style>
  <w:style w:type="character" w:customStyle="1" w:styleId="WW8Num1082z0">
    <w:name w:val="WW8Num1082z0"/>
    <w:rsid w:val="00D554D6"/>
    <w:rPr>
      <w:rFonts w:ascii="Times New Roman" w:hAnsi="Times New Roman"/>
    </w:rPr>
  </w:style>
  <w:style w:type="character" w:customStyle="1" w:styleId="WW8Num1083z0">
    <w:name w:val="WW8Num1083z0"/>
    <w:rsid w:val="00D554D6"/>
    <w:rPr>
      <w:rFonts w:ascii="Symbol" w:hAnsi="Symbol"/>
    </w:rPr>
  </w:style>
  <w:style w:type="character" w:customStyle="1" w:styleId="WW8Num1084z0">
    <w:name w:val="WW8Num1084z0"/>
    <w:rsid w:val="00D554D6"/>
    <w:rPr>
      <w:rFonts w:ascii="Symbol" w:hAnsi="Symbol"/>
    </w:rPr>
  </w:style>
  <w:style w:type="character" w:customStyle="1" w:styleId="WW8Num1087z0">
    <w:name w:val="WW8Num1087z0"/>
    <w:rsid w:val="00D554D6"/>
    <w:rPr>
      <w:i/>
    </w:rPr>
  </w:style>
  <w:style w:type="character" w:customStyle="1" w:styleId="WW8Num1090z0">
    <w:name w:val="WW8Num1090z0"/>
    <w:rsid w:val="00D554D6"/>
  </w:style>
  <w:style w:type="character" w:customStyle="1" w:styleId="WW8Num1097z0">
    <w:name w:val="WW8Num1097z0"/>
    <w:rsid w:val="00D554D6"/>
    <w:rPr>
      <w:rFonts w:ascii="Times New Roman" w:hAnsi="Times New Roman"/>
    </w:rPr>
  </w:style>
  <w:style w:type="character" w:customStyle="1" w:styleId="WW8Num1098z0">
    <w:name w:val="WW8Num1098z0"/>
    <w:rsid w:val="00D554D6"/>
    <w:rPr>
      <w:rFonts w:ascii="Arial" w:hAnsi="Arial"/>
      <w:sz w:val="24"/>
    </w:rPr>
  </w:style>
  <w:style w:type="character" w:customStyle="1" w:styleId="WW8Num1103z0">
    <w:name w:val="WW8Num1103z0"/>
    <w:rsid w:val="00D554D6"/>
    <w:rPr>
      <w:rFonts w:ascii="Times New Roman" w:hAnsi="Times New Roman"/>
    </w:rPr>
  </w:style>
  <w:style w:type="character" w:customStyle="1" w:styleId="WW8Num1112z0">
    <w:name w:val="WW8Num1112z0"/>
    <w:rsid w:val="00D554D6"/>
    <w:rPr>
      <w:sz w:val="22"/>
    </w:rPr>
  </w:style>
  <w:style w:type="character" w:customStyle="1" w:styleId="WW8Num1115z0">
    <w:name w:val="WW8Num1115z0"/>
    <w:rsid w:val="00D554D6"/>
    <w:rPr>
      <w:rFonts w:ascii="Symbol" w:hAnsi="Symbol"/>
    </w:rPr>
  </w:style>
  <w:style w:type="character" w:customStyle="1" w:styleId="WW8Num1116z0">
    <w:name w:val="WW8Num1116z0"/>
    <w:rsid w:val="00D554D6"/>
    <w:rPr>
      <w:rFonts w:ascii="Symbol" w:hAnsi="Symbol"/>
    </w:rPr>
  </w:style>
  <w:style w:type="character" w:customStyle="1" w:styleId="WW8Num1120z0">
    <w:name w:val="WW8Num1120z0"/>
    <w:rsid w:val="00D554D6"/>
    <w:rPr>
      <w:i/>
    </w:rPr>
  </w:style>
  <w:style w:type="character" w:customStyle="1" w:styleId="WW8Num1125z0">
    <w:name w:val="WW8Num1125z0"/>
    <w:rsid w:val="00D554D6"/>
    <w:rPr>
      <w:rFonts w:ascii="Times New Roman" w:hAnsi="Times New Roman"/>
    </w:rPr>
  </w:style>
  <w:style w:type="character" w:customStyle="1" w:styleId="WW8Num1125z1">
    <w:name w:val="WW8Num1125z1"/>
    <w:rsid w:val="00D554D6"/>
    <w:rPr>
      <w:rFonts w:ascii="Courier New" w:hAnsi="Courier New"/>
    </w:rPr>
  </w:style>
  <w:style w:type="character" w:customStyle="1" w:styleId="WW8Num1125z2">
    <w:name w:val="WW8Num1125z2"/>
    <w:rsid w:val="00D554D6"/>
    <w:rPr>
      <w:rFonts w:ascii="Wingdings" w:hAnsi="Wingdings"/>
    </w:rPr>
  </w:style>
  <w:style w:type="character" w:customStyle="1" w:styleId="WW8Num1125z3">
    <w:name w:val="WW8Num1125z3"/>
    <w:rsid w:val="00D554D6"/>
    <w:rPr>
      <w:rFonts w:ascii="Symbol" w:hAnsi="Symbol"/>
    </w:rPr>
  </w:style>
  <w:style w:type="character" w:customStyle="1" w:styleId="WW8Num1128z0">
    <w:name w:val="WW8Num1128z0"/>
    <w:rsid w:val="00D554D6"/>
    <w:rPr>
      <w:rFonts w:ascii="Wingdings" w:hAnsi="Wingdings"/>
    </w:rPr>
  </w:style>
  <w:style w:type="character" w:customStyle="1" w:styleId="WW8Num1130z1">
    <w:name w:val="WW8Num1130z1"/>
    <w:rsid w:val="00D554D6"/>
    <w:rPr>
      <w:b/>
    </w:rPr>
  </w:style>
  <w:style w:type="character" w:customStyle="1" w:styleId="WW8Num1135z0">
    <w:name w:val="WW8Num1135z0"/>
    <w:rsid w:val="00D554D6"/>
    <w:rPr>
      <w:rFonts w:ascii="Symbol" w:hAnsi="Symbol"/>
    </w:rPr>
  </w:style>
  <w:style w:type="character" w:customStyle="1" w:styleId="WW8Num1137z0">
    <w:name w:val="WW8Num1137z0"/>
    <w:rsid w:val="00D554D6"/>
    <w:rPr>
      <w:rFonts w:ascii="Wingdings" w:hAnsi="Wingdings"/>
      <w:sz w:val="24"/>
    </w:rPr>
  </w:style>
  <w:style w:type="character" w:customStyle="1" w:styleId="WW8Num1138z0">
    <w:name w:val="WW8Num1138z0"/>
    <w:rsid w:val="00D554D6"/>
    <w:rPr>
      <w:rFonts w:ascii="Symbol" w:hAnsi="Symbol"/>
    </w:rPr>
  </w:style>
  <w:style w:type="character" w:customStyle="1" w:styleId="WW8Num1143z0">
    <w:name w:val="WW8Num1143z0"/>
    <w:rsid w:val="00D554D6"/>
    <w:rPr>
      <w:b/>
    </w:rPr>
  </w:style>
  <w:style w:type="character" w:customStyle="1" w:styleId="WW8Num1145z0">
    <w:name w:val="WW8Num1145z0"/>
    <w:rsid w:val="00D554D6"/>
    <w:rPr>
      <w:rFonts w:ascii="Symbol" w:hAnsi="Symbol"/>
    </w:rPr>
  </w:style>
  <w:style w:type="character" w:customStyle="1" w:styleId="WW8Num1147z0">
    <w:name w:val="WW8Num1147z0"/>
    <w:rsid w:val="00D554D6"/>
    <w:rPr>
      <w:rFonts w:ascii="Times New Roman" w:hAnsi="Times New Roman"/>
      <w:b/>
      <w:sz w:val="28"/>
      <w:u w:val="single"/>
    </w:rPr>
  </w:style>
  <w:style w:type="character" w:customStyle="1" w:styleId="WW8Num1148z0">
    <w:name w:val="WW8Num1148z0"/>
    <w:rsid w:val="00D554D6"/>
    <w:rPr>
      <w:rFonts w:ascii="Symbol" w:hAnsi="Symbol"/>
    </w:rPr>
  </w:style>
  <w:style w:type="character" w:customStyle="1" w:styleId="WW8Num1156z0">
    <w:name w:val="WW8Num1156z0"/>
    <w:rsid w:val="00D554D6"/>
    <w:rPr>
      <w:rFonts w:ascii="Symbol" w:hAnsi="Symbol"/>
    </w:rPr>
  </w:style>
  <w:style w:type="character" w:customStyle="1" w:styleId="WW8Num1157z0">
    <w:name w:val="WW8Num1157z0"/>
    <w:rsid w:val="00D554D6"/>
    <w:rPr>
      <w:i/>
    </w:rPr>
  </w:style>
  <w:style w:type="character" w:customStyle="1" w:styleId="WW8Num1162z0">
    <w:name w:val="WW8Num1162z0"/>
    <w:rsid w:val="00D554D6"/>
    <w:rPr>
      <w:rFonts w:ascii="Symbol" w:hAnsi="Symbol"/>
    </w:rPr>
  </w:style>
  <w:style w:type="character" w:customStyle="1" w:styleId="WW8Num1167z0">
    <w:name w:val="WW8Num1167z0"/>
    <w:rsid w:val="00D554D6"/>
    <w:rPr>
      <w:rFonts w:ascii="Symbol" w:hAnsi="Symbol"/>
    </w:rPr>
  </w:style>
  <w:style w:type="character" w:customStyle="1" w:styleId="WW8Num1168z0">
    <w:name w:val="WW8Num1168z0"/>
    <w:rsid w:val="00D554D6"/>
    <w:rPr>
      <w:rFonts w:ascii="Symbol" w:hAnsi="Symbol"/>
    </w:rPr>
  </w:style>
  <w:style w:type="character" w:customStyle="1" w:styleId="WW8Num1169z0">
    <w:name w:val="WW8Num1169z0"/>
    <w:rsid w:val="00D554D6"/>
    <w:rPr>
      <w:rFonts w:ascii="Symbol" w:hAnsi="Symbol"/>
    </w:rPr>
  </w:style>
  <w:style w:type="character" w:customStyle="1" w:styleId="WW8Num1170z0">
    <w:name w:val="WW8Num1170z0"/>
    <w:rsid w:val="00D554D6"/>
    <w:rPr>
      <w:rFonts w:ascii="Symbol" w:hAnsi="Symbol"/>
    </w:rPr>
  </w:style>
  <w:style w:type="character" w:customStyle="1" w:styleId="WW8Num1177z0">
    <w:name w:val="WW8Num1177z0"/>
    <w:rsid w:val="00D554D6"/>
    <w:rPr>
      <w:rFonts w:ascii="Arial" w:hAnsi="Arial"/>
      <w:b/>
      <w:sz w:val="24"/>
      <w:u w:val="none"/>
    </w:rPr>
  </w:style>
  <w:style w:type="character" w:customStyle="1" w:styleId="WW8Num1178z0">
    <w:name w:val="WW8Num1178z0"/>
    <w:rsid w:val="00D554D6"/>
    <w:rPr>
      <w:rFonts w:ascii="Symbol" w:hAnsi="Symbol"/>
    </w:rPr>
  </w:style>
  <w:style w:type="character" w:customStyle="1" w:styleId="WW8Num1179z0">
    <w:name w:val="WW8Num1179z0"/>
    <w:rsid w:val="00D554D6"/>
    <w:rPr>
      <w:i/>
    </w:rPr>
  </w:style>
  <w:style w:type="character" w:customStyle="1" w:styleId="WW8Num1180z0">
    <w:name w:val="WW8Num1180z0"/>
    <w:rsid w:val="00D554D6"/>
    <w:rPr>
      <w:rFonts w:ascii="Symbol" w:hAnsi="Symbol"/>
    </w:rPr>
  </w:style>
  <w:style w:type="character" w:customStyle="1" w:styleId="WW8Num1181z0">
    <w:name w:val="WW8Num1181z0"/>
    <w:rsid w:val="00D554D6"/>
    <w:rPr>
      <w:rFonts w:ascii="Symbol" w:hAnsi="Symbol"/>
    </w:rPr>
  </w:style>
  <w:style w:type="character" w:customStyle="1" w:styleId="WW8Num1185z0">
    <w:name w:val="WW8Num1185z0"/>
    <w:rsid w:val="00D554D6"/>
    <w:rPr>
      <w:rFonts w:ascii="Symbol" w:hAnsi="Symbol"/>
    </w:rPr>
  </w:style>
  <w:style w:type="character" w:customStyle="1" w:styleId="WW8Num1191z0">
    <w:name w:val="WW8Num1191z0"/>
    <w:rsid w:val="00D554D6"/>
    <w:rPr>
      <w:sz w:val="22"/>
    </w:rPr>
  </w:style>
  <w:style w:type="character" w:customStyle="1" w:styleId="WW8Num1195z0">
    <w:name w:val="WW8Num1195z0"/>
    <w:rsid w:val="00D554D6"/>
    <w:rPr>
      <w:rFonts w:ascii="Symbol" w:hAnsi="Symbol"/>
    </w:rPr>
  </w:style>
  <w:style w:type="character" w:customStyle="1" w:styleId="WW8Num1197z0">
    <w:name w:val="WW8Num1197z0"/>
    <w:rsid w:val="00D554D6"/>
    <w:rPr>
      <w:b/>
      <w:color w:val="auto"/>
    </w:rPr>
  </w:style>
  <w:style w:type="character" w:customStyle="1" w:styleId="WW8Num1201z0">
    <w:name w:val="WW8Num1201z0"/>
    <w:rsid w:val="00D554D6"/>
    <w:rPr>
      <w:rFonts w:ascii="Symbol" w:hAnsi="Symbol"/>
    </w:rPr>
  </w:style>
  <w:style w:type="character" w:customStyle="1" w:styleId="WW8Num1203z0">
    <w:name w:val="WW8Num1203z0"/>
    <w:rsid w:val="00D554D6"/>
    <w:rPr>
      <w:i/>
    </w:rPr>
  </w:style>
  <w:style w:type="character" w:customStyle="1" w:styleId="WW8Num1207z0">
    <w:name w:val="WW8Num1207z0"/>
    <w:rsid w:val="00D554D6"/>
    <w:rPr>
      <w:rFonts w:ascii="Times New Roman" w:hAnsi="Times New Roman"/>
    </w:rPr>
  </w:style>
  <w:style w:type="character" w:customStyle="1" w:styleId="WW8Num1208z1">
    <w:name w:val="WW8Num1208z1"/>
    <w:rsid w:val="00D554D6"/>
    <w:rPr>
      <w:rFonts w:ascii="Courier New" w:hAnsi="Courier New"/>
    </w:rPr>
  </w:style>
  <w:style w:type="character" w:customStyle="1" w:styleId="WW8Num1208z2">
    <w:name w:val="WW8Num1208z2"/>
    <w:rsid w:val="00D554D6"/>
    <w:rPr>
      <w:rFonts w:ascii="Wingdings" w:hAnsi="Wingdings"/>
    </w:rPr>
  </w:style>
  <w:style w:type="character" w:customStyle="1" w:styleId="WW8Num1208z3">
    <w:name w:val="WW8Num1208z3"/>
    <w:rsid w:val="00D554D6"/>
    <w:rPr>
      <w:rFonts w:ascii="Symbol" w:hAnsi="Symbol"/>
    </w:rPr>
  </w:style>
  <w:style w:type="character" w:customStyle="1" w:styleId="WW8Num1211z0">
    <w:name w:val="WW8Num1211z0"/>
    <w:rsid w:val="00D554D6"/>
    <w:rPr>
      <w:rFonts w:ascii="Symbol" w:hAnsi="Symbol"/>
    </w:rPr>
  </w:style>
  <w:style w:type="character" w:customStyle="1" w:styleId="WW8Num1212z0">
    <w:name w:val="WW8Num1212z0"/>
    <w:rsid w:val="00D554D6"/>
    <w:rPr>
      <w:rFonts w:ascii="Symbol" w:hAnsi="Symbol"/>
    </w:rPr>
  </w:style>
  <w:style w:type="character" w:customStyle="1" w:styleId="WW8Num1213z0">
    <w:name w:val="WW8Num1213z0"/>
    <w:rsid w:val="00D554D6"/>
    <w:rPr>
      <w:rFonts w:ascii="Times New Roman" w:hAnsi="Times New Roman"/>
      <w:b/>
      <w:sz w:val="24"/>
      <w:u w:val="single"/>
    </w:rPr>
  </w:style>
  <w:style w:type="character" w:customStyle="1" w:styleId="WW8Num1215z0">
    <w:name w:val="WW8Num1215z0"/>
    <w:rsid w:val="00D554D6"/>
    <w:rPr>
      <w:rFonts w:ascii="Symbol" w:hAnsi="Symbol"/>
    </w:rPr>
  </w:style>
  <w:style w:type="character" w:customStyle="1" w:styleId="WW8Num1222z0">
    <w:name w:val="WW8Num1222z0"/>
    <w:rsid w:val="00D554D6"/>
    <w:rPr>
      <w:rFonts w:ascii="Symbol" w:hAnsi="Symbol"/>
    </w:rPr>
  </w:style>
  <w:style w:type="character" w:customStyle="1" w:styleId="WW8Num1223z0">
    <w:name w:val="WW8Num1223z0"/>
    <w:rsid w:val="00D554D6"/>
    <w:rPr>
      <w:rFonts w:ascii="Times New Roman" w:hAnsi="Times New Roman"/>
    </w:rPr>
  </w:style>
  <w:style w:type="character" w:customStyle="1" w:styleId="WW8Num1224z0">
    <w:name w:val="WW8Num1224z0"/>
    <w:rsid w:val="00D554D6"/>
    <w:rPr>
      <w:b/>
    </w:rPr>
  </w:style>
  <w:style w:type="character" w:customStyle="1" w:styleId="WW8Num1225z0">
    <w:name w:val="WW8Num1225z0"/>
    <w:rsid w:val="00D554D6"/>
    <w:rPr>
      <w:b/>
    </w:rPr>
  </w:style>
  <w:style w:type="character" w:customStyle="1" w:styleId="WW8Num1228z0">
    <w:name w:val="WW8Num1228z0"/>
    <w:rsid w:val="00D554D6"/>
    <w:rPr>
      <w:rFonts w:ascii="Symbol" w:hAnsi="Symbol"/>
    </w:rPr>
  </w:style>
  <w:style w:type="character" w:customStyle="1" w:styleId="WW8Num1236z0">
    <w:name w:val="WW8Num1236z0"/>
    <w:rsid w:val="00D554D6"/>
    <w:rPr>
      <w:rFonts w:ascii="Wingdings" w:hAnsi="Wingdings"/>
      <w:sz w:val="24"/>
    </w:rPr>
  </w:style>
  <w:style w:type="character" w:customStyle="1" w:styleId="WW8Num1237z0">
    <w:name w:val="WW8Num1237z0"/>
    <w:rsid w:val="00D554D6"/>
    <w:rPr>
      <w:rFonts w:ascii="Symbol" w:hAnsi="Symbol"/>
    </w:rPr>
  </w:style>
  <w:style w:type="character" w:customStyle="1" w:styleId="WW8Num1239z0">
    <w:name w:val="WW8Num1239z0"/>
    <w:rsid w:val="00D554D6"/>
    <w:rPr>
      <w:b/>
    </w:rPr>
  </w:style>
  <w:style w:type="character" w:customStyle="1" w:styleId="WW8Num1241z0">
    <w:name w:val="WW8Num1241z0"/>
    <w:rsid w:val="00D554D6"/>
    <w:rPr>
      <w:rFonts w:ascii="Symbol" w:hAnsi="Symbol"/>
    </w:rPr>
  </w:style>
  <w:style w:type="character" w:customStyle="1" w:styleId="WW8Num1244z0">
    <w:name w:val="WW8Num1244z0"/>
    <w:rsid w:val="00D554D6"/>
    <w:rPr>
      <w:rFonts w:ascii="Symbol" w:hAnsi="Symbol"/>
    </w:rPr>
  </w:style>
  <w:style w:type="character" w:customStyle="1" w:styleId="WW8Num1245z0">
    <w:name w:val="WW8Num1245z0"/>
    <w:rsid w:val="00D554D6"/>
    <w:rPr>
      <w:rFonts w:ascii="Wingdings" w:hAnsi="Wingdings"/>
      <w:sz w:val="24"/>
    </w:rPr>
  </w:style>
  <w:style w:type="character" w:customStyle="1" w:styleId="WW8Num1261z0">
    <w:name w:val="WW8Num1261z0"/>
    <w:rsid w:val="00D554D6"/>
    <w:rPr>
      <w:rFonts w:ascii="Wingdings" w:hAnsi="Wingdings"/>
      <w:sz w:val="24"/>
    </w:rPr>
  </w:style>
  <w:style w:type="character" w:customStyle="1" w:styleId="WW8Num1268z0">
    <w:name w:val="WW8Num1268z0"/>
    <w:rsid w:val="00D554D6"/>
    <w:rPr>
      <w:rFonts w:ascii="Times New Roman" w:hAnsi="Times New Roman"/>
    </w:rPr>
  </w:style>
  <w:style w:type="character" w:customStyle="1" w:styleId="WW8Num1275z0">
    <w:name w:val="WW8Num1275z0"/>
    <w:rsid w:val="00D554D6"/>
    <w:rPr>
      <w:rFonts w:ascii="Times New Roman" w:hAnsi="Times New Roman"/>
    </w:rPr>
  </w:style>
  <w:style w:type="character" w:customStyle="1" w:styleId="WW8Num1278z0">
    <w:name w:val="WW8Num1278z0"/>
    <w:rsid w:val="00D554D6"/>
    <w:rPr>
      <w:rFonts w:ascii="Symbol" w:hAnsi="Symbol"/>
    </w:rPr>
  </w:style>
  <w:style w:type="character" w:customStyle="1" w:styleId="WW8Num1280z0">
    <w:name w:val="WW8Num1280z0"/>
    <w:rsid w:val="00D554D6"/>
    <w:rPr>
      <w:rFonts w:ascii="Symbol" w:hAnsi="Symbol"/>
    </w:rPr>
  </w:style>
  <w:style w:type="character" w:customStyle="1" w:styleId="WW8Num1283z0">
    <w:name w:val="WW8Num1283z0"/>
    <w:rsid w:val="00D554D6"/>
    <w:rPr>
      <w:rFonts w:ascii="Symbol" w:hAnsi="Symbol"/>
    </w:rPr>
  </w:style>
  <w:style w:type="character" w:customStyle="1" w:styleId="WW8Num1284z0">
    <w:name w:val="WW8Num1284z0"/>
    <w:rsid w:val="00D554D6"/>
    <w:rPr>
      <w:rFonts w:ascii="Times New Roman" w:hAnsi="Times New Roman"/>
    </w:rPr>
  </w:style>
  <w:style w:type="character" w:customStyle="1" w:styleId="WW8Num1284z1">
    <w:name w:val="WW8Num1284z1"/>
    <w:rsid w:val="00D554D6"/>
    <w:rPr>
      <w:rFonts w:ascii="Courier New" w:hAnsi="Courier New"/>
    </w:rPr>
  </w:style>
  <w:style w:type="character" w:customStyle="1" w:styleId="WW8Num1284z2">
    <w:name w:val="WW8Num1284z2"/>
    <w:rsid w:val="00D554D6"/>
    <w:rPr>
      <w:rFonts w:ascii="Wingdings" w:hAnsi="Wingdings"/>
    </w:rPr>
  </w:style>
  <w:style w:type="character" w:customStyle="1" w:styleId="WW8Num1284z3">
    <w:name w:val="WW8Num1284z3"/>
    <w:rsid w:val="00D554D6"/>
    <w:rPr>
      <w:rFonts w:ascii="Symbol" w:hAnsi="Symbol"/>
    </w:rPr>
  </w:style>
  <w:style w:type="character" w:customStyle="1" w:styleId="WW8Num1290z0">
    <w:name w:val="WW8Num1290z0"/>
    <w:rsid w:val="00D554D6"/>
    <w:rPr>
      <w:rFonts w:ascii="Arial" w:hAnsi="Arial"/>
      <w:sz w:val="24"/>
    </w:rPr>
  </w:style>
  <w:style w:type="character" w:customStyle="1" w:styleId="WW8Num1293z0">
    <w:name w:val="WW8Num1293z0"/>
    <w:rsid w:val="00D554D6"/>
    <w:rPr>
      <w:rFonts w:ascii="Arial" w:hAnsi="Arial"/>
      <w:b/>
      <w:sz w:val="24"/>
    </w:rPr>
  </w:style>
  <w:style w:type="character" w:customStyle="1" w:styleId="WW8Num1295z0">
    <w:name w:val="WW8Num1295z0"/>
    <w:rsid w:val="00D554D6"/>
    <w:rPr>
      <w:rFonts w:ascii="Symbol" w:hAnsi="Symbol"/>
    </w:rPr>
  </w:style>
  <w:style w:type="character" w:customStyle="1" w:styleId="WW8Num1295z1">
    <w:name w:val="WW8Num1295z1"/>
    <w:rsid w:val="00D554D6"/>
    <w:rPr>
      <w:rFonts w:ascii="Courier New" w:hAnsi="Courier New"/>
    </w:rPr>
  </w:style>
  <w:style w:type="character" w:customStyle="1" w:styleId="WW8Num1295z2">
    <w:name w:val="WW8Num1295z2"/>
    <w:rsid w:val="00D554D6"/>
    <w:rPr>
      <w:rFonts w:ascii="Wingdings" w:hAnsi="Wingdings"/>
    </w:rPr>
  </w:style>
  <w:style w:type="character" w:customStyle="1" w:styleId="WW8Num1298z0">
    <w:name w:val="WW8Num1298z0"/>
    <w:rsid w:val="00D554D6"/>
    <w:rPr>
      <w:rFonts w:ascii="Symbol" w:hAnsi="Symbol"/>
    </w:rPr>
  </w:style>
  <w:style w:type="character" w:customStyle="1" w:styleId="WW8Num1302z0">
    <w:name w:val="WW8Num1302z0"/>
    <w:rsid w:val="00D554D6"/>
    <w:rPr>
      <w:rFonts w:ascii="Symbol" w:hAnsi="Symbol"/>
    </w:rPr>
  </w:style>
  <w:style w:type="character" w:customStyle="1" w:styleId="WW8Num1304z0">
    <w:name w:val="WW8Num1304z0"/>
    <w:rsid w:val="00D554D6"/>
    <w:rPr>
      <w:rFonts w:ascii="Times New Roman" w:hAnsi="Times New Roman"/>
    </w:rPr>
  </w:style>
  <w:style w:type="character" w:customStyle="1" w:styleId="WW8Num1304z1">
    <w:name w:val="WW8Num1304z1"/>
    <w:rsid w:val="00D554D6"/>
    <w:rPr>
      <w:rFonts w:ascii="Courier New" w:hAnsi="Courier New"/>
    </w:rPr>
  </w:style>
  <w:style w:type="character" w:customStyle="1" w:styleId="WW8Num1304z2">
    <w:name w:val="WW8Num1304z2"/>
    <w:rsid w:val="00D554D6"/>
    <w:rPr>
      <w:rFonts w:ascii="Wingdings" w:hAnsi="Wingdings"/>
    </w:rPr>
  </w:style>
  <w:style w:type="character" w:customStyle="1" w:styleId="WW8Num1304z3">
    <w:name w:val="WW8Num1304z3"/>
    <w:rsid w:val="00D554D6"/>
    <w:rPr>
      <w:rFonts w:ascii="Symbol" w:hAnsi="Symbol"/>
    </w:rPr>
  </w:style>
  <w:style w:type="character" w:customStyle="1" w:styleId="WW8Num1305z0">
    <w:name w:val="WW8Num1305z0"/>
    <w:rsid w:val="00D554D6"/>
    <w:rPr>
      <w:rFonts w:ascii="Symbol" w:hAnsi="Symbol"/>
    </w:rPr>
  </w:style>
  <w:style w:type="character" w:customStyle="1" w:styleId="WW8Num1307z0">
    <w:name w:val="WW8Num1307z0"/>
    <w:rsid w:val="00D554D6"/>
    <w:rPr>
      <w:rFonts w:ascii="Symbol" w:hAnsi="Symbol"/>
    </w:rPr>
  </w:style>
  <w:style w:type="character" w:customStyle="1" w:styleId="WW8Num1313z0">
    <w:name w:val="WW8Num1313z0"/>
    <w:rsid w:val="00D554D6"/>
    <w:rPr>
      <w:rFonts w:ascii="Arial" w:hAnsi="Arial"/>
      <w:sz w:val="24"/>
    </w:rPr>
  </w:style>
  <w:style w:type="character" w:customStyle="1" w:styleId="WW8Num1322z0">
    <w:name w:val="WW8Num1322z0"/>
    <w:rsid w:val="00D554D6"/>
    <w:rPr>
      <w:rFonts w:ascii="Wingdings" w:hAnsi="Wingdings"/>
      <w:sz w:val="24"/>
    </w:rPr>
  </w:style>
  <w:style w:type="character" w:customStyle="1" w:styleId="WW8Num1323z0">
    <w:name w:val="WW8Num1323z0"/>
    <w:rsid w:val="00D554D6"/>
    <w:rPr>
      <w:rFonts w:ascii="Symbol" w:hAnsi="Symbol"/>
    </w:rPr>
  </w:style>
  <w:style w:type="character" w:customStyle="1" w:styleId="WW8Num1324z0">
    <w:name w:val="WW8Num1324z0"/>
    <w:rsid w:val="00D554D6"/>
    <w:rPr>
      <w:rFonts w:ascii="Wingdings" w:hAnsi="Wingdings"/>
      <w:sz w:val="24"/>
    </w:rPr>
  </w:style>
  <w:style w:type="character" w:customStyle="1" w:styleId="WW8Num1330z0">
    <w:name w:val="WW8Num1330z0"/>
    <w:rsid w:val="00D554D6"/>
    <w:rPr>
      <w:rFonts w:ascii="Times New Roman" w:hAnsi="Times New Roman"/>
      <w:b/>
    </w:rPr>
  </w:style>
  <w:style w:type="character" w:customStyle="1" w:styleId="WW8Num1334z0">
    <w:name w:val="WW8Num1334z0"/>
    <w:rsid w:val="00D554D6"/>
    <w:rPr>
      <w:rFonts w:ascii="Symbol" w:hAnsi="Symbol"/>
    </w:rPr>
  </w:style>
  <w:style w:type="character" w:customStyle="1" w:styleId="WW8Num1337z0">
    <w:name w:val="WW8Num1337z0"/>
    <w:rsid w:val="00D554D6"/>
    <w:rPr>
      <w:rFonts w:ascii="Wingdings" w:hAnsi="Wingdings"/>
    </w:rPr>
  </w:style>
  <w:style w:type="character" w:customStyle="1" w:styleId="WW8Num1338z0">
    <w:name w:val="WW8Num1338z0"/>
    <w:rsid w:val="00D554D6"/>
    <w:rPr>
      <w:rFonts w:ascii="Symbol" w:hAnsi="Symbol"/>
    </w:rPr>
  </w:style>
  <w:style w:type="character" w:customStyle="1" w:styleId="WW8Num1342z0">
    <w:name w:val="WW8Num1342z0"/>
    <w:rsid w:val="00D554D6"/>
    <w:rPr>
      <w:rFonts w:ascii="Symbol" w:hAnsi="Symbol"/>
    </w:rPr>
  </w:style>
  <w:style w:type="character" w:customStyle="1" w:styleId="WW8Num1344z0">
    <w:name w:val="WW8Num1344z0"/>
    <w:rsid w:val="00D554D6"/>
    <w:rPr>
      <w:rFonts w:ascii="Symbol" w:hAnsi="Symbol"/>
    </w:rPr>
  </w:style>
  <w:style w:type="character" w:customStyle="1" w:styleId="WW8Num1346z0">
    <w:name w:val="WW8Num1346z0"/>
    <w:rsid w:val="00D554D6"/>
    <w:rPr>
      <w:i/>
    </w:rPr>
  </w:style>
  <w:style w:type="character" w:customStyle="1" w:styleId="WW8Num1349z0">
    <w:name w:val="WW8Num1349z0"/>
    <w:rsid w:val="00D554D6"/>
    <w:rPr>
      <w:rFonts w:ascii="Times New Roman" w:hAnsi="Times New Roman"/>
      <w:sz w:val="28"/>
      <w:u w:val="none"/>
    </w:rPr>
  </w:style>
  <w:style w:type="character" w:customStyle="1" w:styleId="WW8Num1350z0">
    <w:name w:val="WW8Num1350z0"/>
    <w:rsid w:val="00D554D6"/>
    <w:rPr>
      <w:rFonts w:ascii="Times New Roman" w:hAnsi="Times New Roman"/>
      <w:b/>
      <w:sz w:val="28"/>
      <w:u w:val="single"/>
    </w:rPr>
  </w:style>
  <w:style w:type="character" w:customStyle="1" w:styleId="WW8Num1356z0">
    <w:name w:val="WW8Num1356z0"/>
    <w:rsid w:val="00D554D6"/>
    <w:rPr>
      <w:rFonts w:ascii="Symbol" w:hAnsi="Symbol"/>
    </w:rPr>
  </w:style>
  <w:style w:type="character" w:customStyle="1" w:styleId="WW8Num1357z0">
    <w:name w:val="WW8Num1357z0"/>
    <w:rsid w:val="00D554D6"/>
    <w:rPr>
      <w:rFonts w:ascii="Symbol" w:hAnsi="Symbol"/>
    </w:rPr>
  </w:style>
  <w:style w:type="character" w:customStyle="1" w:styleId="WW8Num1358z0">
    <w:name w:val="WW8Num1358z0"/>
    <w:rsid w:val="00D554D6"/>
    <w:rPr>
      <w:rFonts w:ascii="Wingdings" w:hAnsi="Wingdings"/>
      <w:sz w:val="24"/>
    </w:rPr>
  </w:style>
  <w:style w:type="character" w:customStyle="1" w:styleId="WW8Num1367z0">
    <w:name w:val="WW8Num1367z0"/>
    <w:rsid w:val="00D554D6"/>
    <w:rPr>
      <w:rFonts w:ascii="Symbol" w:hAnsi="Symbol"/>
    </w:rPr>
  </w:style>
  <w:style w:type="character" w:customStyle="1" w:styleId="WW8Num1369z0">
    <w:name w:val="WW8Num1369z0"/>
    <w:rsid w:val="00D554D6"/>
    <w:rPr>
      <w:rFonts w:ascii="Times New Roman" w:hAnsi="Times New Roman"/>
    </w:rPr>
  </w:style>
  <w:style w:type="character" w:customStyle="1" w:styleId="WW8Num1370z0">
    <w:name w:val="WW8Num1370z0"/>
    <w:rsid w:val="00D554D6"/>
    <w:rPr>
      <w:rFonts w:ascii="Symbol" w:hAnsi="Symbol"/>
    </w:rPr>
  </w:style>
  <w:style w:type="character" w:customStyle="1" w:styleId="WW8Num1373z0">
    <w:name w:val="WW8Num1373z0"/>
    <w:rsid w:val="00D554D6"/>
    <w:rPr>
      <w:rFonts w:ascii="Symbol" w:hAnsi="Symbol"/>
    </w:rPr>
  </w:style>
  <w:style w:type="character" w:customStyle="1" w:styleId="WW8Num1378z0">
    <w:name w:val="WW8Num1378z0"/>
    <w:rsid w:val="00D554D6"/>
    <w:rPr>
      <w:rFonts w:ascii="Symbol" w:hAnsi="Symbol"/>
    </w:rPr>
  </w:style>
  <w:style w:type="character" w:customStyle="1" w:styleId="WW8Num1381z0">
    <w:name w:val="WW8Num1381z0"/>
    <w:rsid w:val="00D554D6"/>
    <w:rPr>
      <w:rFonts w:ascii="Arial" w:hAnsi="Arial"/>
      <w:b/>
      <w:sz w:val="20"/>
    </w:rPr>
  </w:style>
  <w:style w:type="character" w:customStyle="1" w:styleId="WW8Num1382z0">
    <w:name w:val="WW8Num1382z0"/>
    <w:rsid w:val="00D554D6"/>
    <w:rPr>
      <w:rFonts w:ascii="Symbol" w:hAnsi="Symbol"/>
    </w:rPr>
  </w:style>
  <w:style w:type="character" w:customStyle="1" w:styleId="WW8Num1386z0">
    <w:name w:val="WW8Num1386z0"/>
    <w:rsid w:val="00D554D6"/>
    <w:rPr>
      <w:rFonts w:ascii="Times New Roman" w:hAnsi="Times New Roman"/>
    </w:rPr>
  </w:style>
  <w:style w:type="character" w:customStyle="1" w:styleId="WW8Num1388z0">
    <w:name w:val="WW8Num1388z0"/>
    <w:rsid w:val="00D554D6"/>
    <w:rPr>
      <w:i/>
    </w:rPr>
  </w:style>
  <w:style w:type="character" w:customStyle="1" w:styleId="WW8Num1389z0">
    <w:name w:val="WW8Num1389z0"/>
    <w:rsid w:val="00D554D6"/>
    <w:rPr>
      <w:rFonts w:ascii="Times New Roman" w:hAnsi="Times New Roman"/>
      <w:sz w:val="28"/>
      <w:u w:val="none"/>
    </w:rPr>
  </w:style>
  <w:style w:type="character" w:customStyle="1" w:styleId="WW8Num1390z0">
    <w:name w:val="WW8Num1390z0"/>
    <w:rsid w:val="00D554D6"/>
    <w:rPr>
      <w:rFonts w:ascii="Arial" w:hAnsi="Arial"/>
      <w:b/>
      <w:sz w:val="20"/>
    </w:rPr>
  </w:style>
  <w:style w:type="character" w:customStyle="1" w:styleId="WW8Num1396z0">
    <w:name w:val="WW8Num1396z0"/>
    <w:rsid w:val="00D554D6"/>
    <w:rPr>
      <w:rFonts w:ascii="Symbol" w:hAnsi="Symbol"/>
    </w:rPr>
  </w:style>
  <w:style w:type="character" w:customStyle="1" w:styleId="WW8Num1398z0">
    <w:name w:val="WW8Num1398z0"/>
    <w:rsid w:val="00D554D6"/>
    <w:rPr>
      <w:rFonts w:ascii="Symbol" w:hAnsi="Symbol"/>
    </w:rPr>
  </w:style>
  <w:style w:type="character" w:customStyle="1" w:styleId="WW8Num1404z0">
    <w:name w:val="WW8Num1404z0"/>
    <w:rsid w:val="00D554D6"/>
    <w:rPr>
      <w:rFonts w:ascii="Times New Roman" w:hAnsi="Times New Roman"/>
      <w:b/>
    </w:rPr>
  </w:style>
  <w:style w:type="character" w:customStyle="1" w:styleId="WW8Num1407z0">
    <w:name w:val="WW8Num1407z0"/>
    <w:rsid w:val="00D554D6"/>
    <w:rPr>
      <w:rFonts w:ascii="Symbol" w:hAnsi="Symbol"/>
    </w:rPr>
  </w:style>
  <w:style w:type="character" w:customStyle="1" w:styleId="WW8Num1414z0">
    <w:name w:val="WW8Num1414z0"/>
    <w:rsid w:val="00D554D6"/>
    <w:rPr>
      <w:rFonts w:ascii="Arial" w:hAnsi="Arial"/>
      <w:sz w:val="24"/>
    </w:rPr>
  </w:style>
  <w:style w:type="character" w:customStyle="1" w:styleId="WW8Num1414z2">
    <w:name w:val="WW8Num1414z2"/>
    <w:rsid w:val="00D554D6"/>
    <w:rPr>
      <w:rFonts w:ascii="Arial" w:hAnsi="Arial"/>
    </w:rPr>
  </w:style>
  <w:style w:type="character" w:customStyle="1" w:styleId="WW8Num1415z0">
    <w:name w:val="WW8Num1415z0"/>
    <w:rsid w:val="00D554D6"/>
    <w:rPr>
      <w:rFonts w:ascii="Symbol" w:hAnsi="Symbol"/>
    </w:rPr>
  </w:style>
  <w:style w:type="character" w:customStyle="1" w:styleId="WW8Num1416z2">
    <w:name w:val="WW8Num1416z2"/>
    <w:rsid w:val="00D554D6"/>
    <w:rPr>
      <w:rFonts w:ascii="Wingdings" w:hAnsi="Wingdings"/>
    </w:rPr>
  </w:style>
  <w:style w:type="character" w:customStyle="1" w:styleId="WW8Num1422z0">
    <w:name w:val="WW8Num1422z0"/>
    <w:rsid w:val="00D554D6"/>
    <w:rPr>
      <w:rFonts w:ascii="Wingdings" w:hAnsi="Wingdings"/>
      <w:sz w:val="24"/>
    </w:rPr>
  </w:style>
  <w:style w:type="character" w:customStyle="1" w:styleId="WW8Num1425z0">
    <w:name w:val="WW8Num1425z0"/>
    <w:rsid w:val="00D554D6"/>
    <w:rPr>
      <w:rFonts w:ascii="Arial" w:hAnsi="Arial"/>
      <w:sz w:val="20"/>
    </w:rPr>
  </w:style>
  <w:style w:type="character" w:customStyle="1" w:styleId="WW8Num1425z1">
    <w:name w:val="WW8Num1425z1"/>
    <w:rsid w:val="00D554D6"/>
    <w:rPr>
      <w:b/>
    </w:rPr>
  </w:style>
  <w:style w:type="character" w:customStyle="1" w:styleId="WW8Num1428z0">
    <w:name w:val="WW8Num1428z0"/>
    <w:rsid w:val="00D554D6"/>
    <w:rPr>
      <w:rFonts w:ascii="Arial" w:hAnsi="Arial"/>
      <w:b/>
      <w:sz w:val="24"/>
    </w:rPr>
  </w:style>
  <w:style w:type="character" w:customStyle="1" w:styleId="WW8Num1430z0">
    <w:name w:val="WW8Num1430z0"/>
    <w:rsid w:val="00D554D6"/>
    <w:rPr>
      <w:rFonts w:ascii="Arial" w:hAnsi="Arial"/>
      <w:sz w:val="20"/>
    </w:rPr>
  </w:style>
  <w:style w:type="character" w:customStyle="1" w:styleId="WW8Num1431z0">
    <w:name w:val="WW8Num1431z0"/>
    <w:rsid w:val="00D554D6"/>
    <w:rPr>
      <w:rFonts w:ascii="Times New Roman" w:hAnsi="Times New Roman"/>
    </w:rPr>
  </w:style>
  <w:style w:type="character" w:customStyle="1" w:styleId="WW8Num1431z1">
    <w:name w:val="WW8Num1431z1"/>
    <w:rsid w:val="00D554D6"/>
    <w:rPr>
      <w:rFonts w:ascii="Courier New" w:hAnsi="Courier New"/>
    </w:rPr>
  </w:style>
  <w:style w:type="character" w:customStyle="1" w:styleId="WW8Num1431z2">
    <w:name w:val="WW8Num1431z2"/>
    <w:rsid w:val="00D554D6"/>
    <w:rPr>
      <w:rFonts w:ascii="Wingdings" w:hAnsi="Wingdings"/>
    </w:rPr>
  </w:style>
  <w:style w:type="character" w:customStyle="1" w:styleId="WW8Num1431z3">
    <w:name w:val="WW8Num1431z3"/>
    <w:rsid w:val="00D554D6"/>
    <w:rPr>
      <w:rFonts w:ascii="Symbol" w:hAnsi="Symbol"/>
    </w:rPr>
  </w:style>
  <w:style w:type="character" w:customStyle="1" w:styleId="WW8Num1436z0">
    <w:name w:val="WW8Num1436z0"/>
    <w:rsid w:val="00D554D6"/>
    <w:rPr>
      <w:rFonts w:ascii="Symbol" w:hAnsi="Symbol"/>
    </w:rPr>
  </w:style>
  <w:style w:type="character" w:customStyle="1" w:styleId="WW8Num1438z0">
    <w:name w:val="WW8Num1438z0"/>
    <w:rsid w:val="00D554D6"/>
    <w:rPr>
      <w:rFonts w:ascii="Symbol" w:hAnsi="Symbol"/>
    </w:rPr>
  </w:style>
  <w:style w:type="character" w:customStyle="1" w:styleId="WW8Num1439z0">
    <w:name w:val="WW8Num1439z0"/>
    <w:rsid w:val="00D554D6"/>
    <w:rPr>
      <w:rFonts w:ascii="Wingdings" w:hAnsi="Wingdings"/>
    </w:rPr>
  </w:style>
  <w:style w:type="character" w:customStyle="1" w:styleId="WW8Num1441z0">
    <w:name w:val="WW8Num1441z0"/>
    <w:rsid w:val="00D554D6"/>
    <w:rPr>
      <w:rFonts w:ascii="Times New Roman" w:hAnsi="Times New Roman"/>
    </w:rPr>
  </w:style>
  <w:style w:type="character" w:customStyle="1" w:styleId="WW8Num1442z0">
    <w:name w:val="WW8Num1442z0"/>
    <w:rsid w:val="00D554D6"/>
    <w:rPr>
      <w:rFonts w:ascii="Symbol" w:hAnsi="Symbol"/>
    </w:rPr>
  </w:style>
  <w:style w:type="character" w:customStyle="1" w:styleId="WW8Num1446z0">
    <w:name w:val="WW8Num1446z0"/>
    <w:rsid w:val="00D554D6"/>
    <w:rPr>
      <w:rFonts w:ascii="Symbol" w:hAnsi="Symbol"/>
    </w:rPr>
  </w:style>
  <w:style w:type="character" w:customStyle="1" w:styleId="WW8Num1447z0">
    <w:name w:val="WW8Num1447z0"/>
    <w:rsid w:val="00D554D6"/>
    <w:rPr>
      <w:rFonts w:ascii="Symbol" w:hAnsi="Symbol"/>
    </w:rPr>
  </w:style>
  <w:style w:type="character" w:customStyle="1" w:styleId="WW8Num1448z0">
    <w:name w:val="WW8Num1448z0"/>
    <w:rsid w:val="00D554D6"/>
    <w:rPr>
      <w:rFonts w:ascii="Symbol" w:hAnsi="Symbol"/>
      <w:sz w:val="20"/>
    </w:rPr>
  </w:style>
  <w:style w:type="character" w:customStyle="1" w:styleId="WW8Num1449z1">
    <w:name w:val="WW8Num1449z1"/>
    <w:rsid w:val="00D554D6"/>
    <w:rPr>
      <w:color w:val="000000"/>
    </w:rPr>
  </w:style>
  <w:style w:type="character" w:customStyle="1" w:styleId="WW8Num1450z0">
    <w:name w:val="WW8Num1450z0"/>
    <w:rsid w:val="00D554D6"/>
    <w:rPr>
      <w:rFonts w:ascii="Times New Roman" w:hAnsi="Times New Roman"/>
      <w:b/>
      <w:sz w:val="24"/>
      <w:u w:val="single"/>
    </w:rPr>
  </w:style>
  <w:style w:type="character" w:customStyle="1" w:styleId="WW8Num1453z0">
    <w:name w:val="WW8Num1453z0"/>
    <w:rsid w:val="00D554D6"/>
    <w:rPr>
      <w:rFonts w:ascii="Arial" w:hAnsi="Arial"/>
      <w:b/>
      <w:sz w:val="22"/>
      <w:u w:val="none"/>
    </w:rPr>
  </w:style>
  <w:style w:type="character" w:customStyle="1" w:styleId="WW8Num1454z0">
    <w:name w:val="WW8Num1454z0"/>
    <w:rsid w:val="00D554D6"/>
    <w:rPr>
      <w:rFonts w:ascii="Symbol" w:hAnsi="Symbol"/>
    </w:rPr>
  </w:style>
  <w:style w:type="character" w:customStyle="1" w:styleId="WW8Num1457z0">
    <w:name w:val="WW8Num1457z0"/>
    <w:rsid w:val="00D554D6"/>
    <w:rPr>
      <w:rFonts w:ascii="Symbol" w:hAnsi="Symbol"/>
    </w:rPr>
  </w:style>
  <w:style w:type="character" w:customStyle="1" w:styleId="WW8Num1459z0">
    <w:name w:val="WW8Num1459z0"/>
    <w:rsid w:val="00D554D6"/>
    <w:rPr>
      <w:rFonts w:ascii="Symbol" w:hAnsi="Symbol"/>
    </w:rPr>
  </w:style>
  <w:style w:type="character" w:customStyle="1" w:styleId="WW8Num1460z0">
    <w:name w:val="WW8Num1460z0"/>
    <w:rsid w:val="00D554D6"/>
    <w:rPr>
      <w:rFonts w:ascii="Symbol" w:hAnsi="Symbol"/>
    </w:rPr>
  </w:style>
  <w:style w:type="character" w:customStyle="1" w:styleId="WW8Num1461z0">
    <w:name w:val="WW8Num1461z0"/>
    <w:rsid w:val="00D554D6"/>
    <w:rPr>
      <w:rFonts w:ascii="Symbol" w:hAnsi="Symbol"/>
    </w:rPr>
  </w:style>
  <w:style w:type="character" w:customStyle="1" w:styleId="WW8Num1462z0">
    <w:name w:val="WW8Num1462z0"/>
    <w:rsid w:val="00D554D6"/>
    <w:rPr>
      <w:b/>
    </w:rPr>
  </w:style>
  <w:style w:type="character" w:customStyle="1" w:styleId="WW8Num1463z0">
    <w:name w:val="WW8Num1463z0"/>
    <w:rsid w:val="00D554D6"/>
    <w:rPr>
      <w:b/>
    </w:rPr>
  </w:style>
  <w:style w:type="character" w:customStyle="1" w:styleId="WW8Num1464z0">
    <w:name w:val="WW8Num1464z0"/>
    <w:rsid w:val="00D554D6"/>
    <w:rPr>
      <w:rFonts w:ascii="Times New Roman" w:hAnsi="Times New Roman"/>
      <w:b/>
    </w:rPr>
  </w:style>
  <w:style w:type="character" w:customStyle="1" w:styleId="WW8Num1465z0">
    <w:name w:val="WW8Num1465z0"/>
    <w:rsid w:val="00D554D6"/>
    <w:rPr>
      <w:rFonts w:ascii="Wingdings" w:hAnsi="Wingdings"/>
      <w:sz w:val="24"/>
    </w:rPr>
  </w:style>
  <w:style w:type="character" w:customStyle="1" w:styleId="WW8Num1468z0">
    <w:name w:val="WW8Num1468z0"/>
    <w:rsid w:val="00D554D6"/>
    <w:rPr>
      <w:rFonts w:ascii="Symbol" w:hAnsi="Symbol"/>
    </w:rPr>
  </w:style>
  <w:style w:type="character" w:customStyle="1" w:styleId="WW8Num1471z0">
    <w:name w:val="WW8Num1471z0"/>
    <w:rsid w:val="00D554D6"/>
    <w:rPr>
      <w:rFonts w:ascii="Times New Roman" w:hAnsi="Times New Roman"/>
    </w:rPr>
  </w:style>
  <w:style w:type="character" w:customStyle="1" w:styleId="WW8Num1471z1">
    <w:name w:val="WW8Num1471z1"/>
    <w:rsid w:val="00D554D6"/>
    <w:rPr>
      <w:rFonts w:ascii="Courier New" w:hAnsi="Courier New"/>
    </w:rPr>
  </w:style>
  <w:style w:type="character" w:customStyle="1" w:styleId="WW8Num1471z2">
    <w:name w:val="WW8Num1471z2"/>
    <w:rsid w:val="00D554D6"/>
    <w:rPr>
      <w:rFonts w:ascii="Wingdings" w:hAnsi="Wingdings"/>
    </w:rPr>
  </w:style>
  <w:style w:type="character" w:customStyle="1" w:styleId="WW8Num1471z3">
    <w:name w:val="WW8Num1471z3"/>
    <w:rsid w:val="00D554D6"/>
    <w:rPr>
      <w:rFonts w:ascii="Symbol" w:hAnsi="Symbol"/>
    </w:rPr>
  </w:style>
  <w:style w:type="character" w:customStyle="1" w:styleId="WW8Num1472z0">
    <w:name w:val="WW8Num1472z0"/>
    <w:rsid w:val="00D554D6"/>
    <w:rPr>
      <w:rFonts w:ascii="Times New Roman" w:hAnsi="Times New Roman"/>
    </w:rPr>
  </w:style>
  <w:style w:type="character" w:customStyle="1" w:styleId="WW8Num1473z0">
    <w:name w:val="WW8Num1473z0"/>
    <w:rsid w:val="00D554D6"/>
    <w:rPr>
      <w:rFonts w:ascii="Arial" w:hAnsi="Arial"/>
      <w:sz w:val="20"/>
    </w:rPr>
  </w:style>
  <w:style w:type="character" w:customStyle="1" w:styleId="WW8Num1474z0">
    <w:name w:val="WW8Num1474z0"/>
    <w:rsid w:val="00D554D6"/>
    <w:rPr>
      <w:rFonts w:ascii="Symbol" w:hAnsi="Symbol"/>
    </w:rPr>
  </w:style>
  <w:style w:type="character" w:customStyle="1" w:styleId="WW8Num1474z1">
    <w:name w:val="WW8Num1474z1"/>
    <w:rsid w:val="00D554D6"/>
    <w:rPr>
      <w:rFonts w:ascii="Courier New" w:hAnsi="Courier New"/>
    </w:rPr>
  </w:style>
  <w:style w:type="character" w:customStyle="1" w:styleId="WW8Num1474z2">
    <w:name w:val="WW8Num1474z2"/>
    <w:rsid w:val="00D554D6"/>
    <w:rPr>
      <w:rFonts w:ascii="Wingdings" w:hAnsi="Wingdings"/>
    </w:rPr>
  </w:style>
  <w:style w:type="character" w:customStyle="1" w:styleId="WW8Num1477z0">
    <w:name w:val="WW8Num1477z0"/>
    <w:rsid w:val="00D554D6"/>
    <w:rPr>
      <w:rFonts w:ascii="Symbol" w:hAnsi="Symbol"/>
    </w:rPr>
  </w:style>
  <w:style w:type="character" w:customStyle="1" w:styleId="WW8Num1478z0">
    <w:name w:val="WW8Num1478z0"/>
    <w:rsid w:val="00D554D6"/>
    <w:rPr>
      <w:rFonts w:ascii="Symbol" w:hAnsi="Symbol"/>
    </w:rPr>
  </w:style>
  <w:style w:type="character" w:customStyle="1" w:styleId="WW8Num1482z0">
    <w:name w:val="WW8Num1482z0"/>
    <w:rsid w:val="00D554D6"/>
    <w:rPr>
      <w:rFonts w:ascii="Arial" w:hAnsi="Arial"/>
      <w:b/>
      <w:sz w:val="24"/>
      <w:u w:val="none"/>
    </w:rPr>
  </w:style>
  <w:style w:type="character" w:customStyle="1" w:styleId="WW8Num1483z1">
    <w:name w:val="WW8Num1483z1"/>
    <w:rsid w:val="00D554D6"/>
    <w:rPr>
      <w:b/>
    </w:rPr>
  </w:style>
  <w:style w:type="character" w:customStyle="1" w:styleId="WW8Num1485z0">
    <w:name w:val="WW8Num1485z0"/>
    <w:rsid w:val="00D554D6"/>
    <w:rPr>
      <w:rFonts w:ascii="Symbol" w:hAnsi="Symbol"/>
    </w:rPr>
  </w:style>
  <w:style w:type="character" w:customStyle="1" w:styleId="WW8Num1488z0">
    <w:name w:val="WW8Num1488z0"/>
    <w:rsid w:val="00D554D6"/>
    <w:rPr>
      <w:rFonts w:ascii="Wingdings" w:hAnsi="Wingdings"/>
      <w:sz w:val="24"/>
    </w:rPr>
  </w:style>
  <w:style w:type="character" w:customStyle="1" w:styleId="WW8Num1489z0">
    <w:name w:val="WW8Num1489z0"/>
    <w:rsid w:val="00D554D6"/>
    <w:rPr>
      <w:rFonts w:ascii="Symbol" w:hAnsi="Symbol"/>
    </w:rPr>
  </w:style>
  <w:style w:type="character" w:customStyle="1" w:styleId="WW8Num1492z0">
    <w:name w:val="WW8Num1492z0"/>
    <w:rsid w:val="00D554D6"/>
    <w:rPr>
      <w:rFonts w:ascii="Symbol" w:hAnsi="Symbol"/>
    </w:rPr>
  </w:style>
  <w:style w:type="character" w:customStyle="1" w:styleId="WW8Num1493z0">
    <w:name w:val="WW8Num1493z0"/>
    <w:rsid w:val="00D554D6"/>
    <w:rPr>
      <w:rFonts w:ascii="Times New Roman" w:hAnsi="Times New Roman"/>
      <w:sz w:val="28"/>
      <w:u w:val="none"/>
    </w:rPr>
  </w:style>
  <w:style w:type="character" w:customStyle="1" w:styleId="WW8Num1495z0">
    <w:name w:val="WW8Num1495z0"/>
    <w:rsid w:val="00D554D6"/>
    <w:rPr>
      <w:rFonts w:ascii="Symbol" w:hAnsi="Symbol"/>
    </w:rPr>
  </w:style>
  <w:style w:type="character" w:customStyle="1" w:styleId="WW8Num1500z0">
    <w:name w:val="WW8Num1500z0"/>
    <w:rsid w:val="00D554D6"/>
    <w:rPr>
      <w:rFonts w:ascii="Symbol" w:hAnsi="Symbol"/>
    </w:rPr>
  </w:style>
  <w:style w:type="character" w:customStyle="1" w:styleId="WW8Num1503z0">
    <w:name w:val="WW8Num1503z0"/>
    <w:rsid w:val="00D554D6"/>
    <w:rPr>
      <w:rFonts w:ascii="Arial" w:hAnsi="Arial"/>
      <w:sz w:val="24"/>
    </w:rPr>
  </w:style>
  <w:style w:type="character" w:customStyle="1" w:styleId="WW8Num1505z0">
    <w:name w:val="WW8Num1505z0"/>
    <w:rsid w:val="00D554D6"/>
    <w:rPr>
      <w:rFonts w:ascii="Arial" w:hAnsi="Arial"/>
      <w:sz w:val="20"/>
    </w:rPr>
  </w:style>
  <w:style w:type="character" w:customStyle="1" w:styleId="WW8Num1506z0">
    <w:name w:val="WW8Num1506z0"/>
    <w:rsid w:val="00D554D6"/>
    <w:rPr>
      <w:rFonts w:ascii="Arial" w:hAnsi="Arial"/>
      <w:sz w:val="20"/>
    </w:rPr>
  </w:style>
  <w:style w:type="character" w:customStyle="1" w:styleId="WW8Num1515z0">
    <w:name w:val="WW8Num1515z0"/>
    <w:rsid w:val="00D554D6"/>
    <w:rPr>
      <w:rFonts w:ascii="Symbol" w:hAnsi="Symbol"/>
    </w:rPr>
  </w:style>
  <w:style w:type="character" w:customStyle="1" w:styleId="WW8Num1520z0">
    <w:name w:val="WW8Num1520z0"/>
    <w:rsid w:val="00D554D6"/>
    <w:rPr>
      <w:rFonts w:ascii="Symbol" w:hAnsi="Symbol"/>
    </w:rPr>
  </w:style>
  <w:style w:type="character" w:customStyle="1" w:styleId="WW8Num1521z0">
    <w:name w:val="WW8Num1521z0"/>
    <w:rsid w:val="00D554D6"/>
    <w:rPr>
      <w:i/>
    </w:rPr>
  </w:style>
  <w:style w:type="character" w:customStyle="1" w:styleId="WW8Num1524z0">
    <w:name w:val="WW8Num1524z0"/>
    <w:rsid w:val="00D554D6"/>
    <w:rPr>
      <w:rFonts w:ascii="Times New Roman" w:hAnsi="Times New Roman"/>
    </w:rPr>
  </w:style>
  <w:style w:type="character" w:customStyle="1" w:styleId="WW8Num1526z0">
    <w:name w:val="WW8Num1526z0"/>
    <w:rsid w:val="00D554D6"/>
    <w:rPr>
      <w:rFonts w:ascii="Arial" w:hAnsi="Arial"/>
      <w:sz w:val="20"/>
    </w:rPr>
  </w:style>
  <w:style w:type="character" w:customStyle="1" w:styleId="WW8Num1533z0">
    <w:name w:val="WW8Num1533z0"/>
    <w:rsid w:val="00D554D6"/>
    <w:rPr>
      <w:rFonts w:ascii="Times New Roman" w:hAnsi="Times New Roman"/>
    </w:rPr>
  </w:style>
  <w:style w:type="character" w:customStyle="1" w:styleId="WW8Num1535z0">
    <w:name w:val="WW8Num1535z0"/>
    <w:rsid w:val="00D554D6"/>
    <w:rPr>
      <w:rFonts w:ascii="Times New Roman" w:hAnsi="Times New Roman"/>
    </w:rPr>
  </w:style>
  <w:style w:type="character" w:customStyle="1" w:styleId="WW8Num1535z1">
    <w:name w:val="WW8Num1535z1"/>
    <w:rsid w:val="00D554D6"/>
    <w:rPr>
      <w:rFonts w:ascii="Courier New" w:hAnsi="Courier New"/>
    </w:rPr>
  </w:style>
  <w:style w:type="character" w:customStyle="1" w:styleId="WW8Num1535z2">
    <w:name w:val="WW8Num1535z2"/>
    <w:rsid w:val="00D554D6"/>
    <w:rPr>
      <w:rFonts w:ascii="Wingdings" w:hAnsi="Wingdings"/>
    </w:rPr>
  </w:style>
  <w:style w:type="character" w:customStyle="1" w:styleId="WW8Num1535z3">
    <w:name w:val="WW8Num1535z3"/>
    <w:rsid w:val="00D554D6"/>
    <w:rPr>
      <w:rFonts w:ascii="Symbol" w:hAnsi="Symbol"/>
    </w:rPr>
  </w:style>
  <w:style w:type="character" w:customStyle="1" w:styleId="WW8Num1542z0">
    <w:name w:val="WW8Num1542z0"/>
    <w:rsid w:val="00D554D6"/>
    <w:rPr>
      <w:rFonts w:ascii="Symbol" w:hAnsi="Symbol"/>
    </w:rPr>
  </w:style>
  <w:style w:type="character" w:customStyle="1" w:styleId="WW8Num1543z0">
    <w:name w:val="WW8Num1543z0"/>
    <w:rsid w:val="00D554D6"/>
    <w:rPr>
      <w:rFonts w:ascii="Arial" w:hAnsi="Arial"/>
      <w:sz w:val="24"/>
    </w:rPr>
  </w:style>
  <w:style w:type="character" w:customStyle="1" w:styleId="WW8Num1552z0">
    <w:name w:val="WW8Num1552z0"/>
    <w:rsid w:val="00D554D6"/>
    <w:rPr>
      <w:rFonts w:ascii="Symbol" w:hAnsi="Symbol"/>
    </w:rPr>
  </w:style>
  <w:style w:type="character" w:customStyle="1" w:styleId="WW8Num1553z0">
    <w:name w:val="WW8Num1553z0"/>
    <w:rsid w:val="00D554D6"/>
    <w:rPr>
      <w:rFonts w:ascii="Wingdings" w:hAnsi="Wingdings"/>
    </w:rPr>
  </w:style>
  <w:style w:type="character" w:customStyle="1" w:styleId="WW8Num1553z1">
    <w:name w:val="WW8Num1553z1"/>
    <w:rsid w:val="00D554D6"/>
    <w:rPr>
      <w:rFonts w:ascii="Courier New" w:hAnsi="Courier New"/>
    </w:rPr>
  </w:style>
  <w:style w:type="character" w:customStyle="1" w:styleId="WW8Num1553z3">
    <w:name w:val="WW8Num1553z3"/>
    <w:rsid w:val="00D554D6"/>
    <w:rPr>
      <w:rFonts w:ascii="Symbol" w:hAnsi="Symbol"/>
    </w:rPr>
  </w:style>
  <w:style w:type="character" w:customStyle="1" w:styleId="WW8Num1555z0">
    <w:name w:val="WW8Num1555z0"/>
    <w:rsid w:val="00D554D6"/>
    <w:rPr>
      <w:i/>
    </w:rPr>
  </w:style>
  <w:style w:type="character" w:customStyle="1" w:styleId="WW8Num1563z0">
    <w:name w:val="WW8Num1563z0"/>
    <w:rsid w:val="00D554D6"/>
    <w:rPr>
      <w:rFonts w:ascii="Wingdings" w:hAnsi="Wingdings"/>
      <w:sz w:val="24"/>
    </w:rPr>
  </w:style>
  <w:style w:type="character" w:customStyle="1" w:styleId="WW8Num1566z0">
    <w:name w:val="WW8Num1566z0"/>
    <w:rsid w:val="00D554D6"/>
    <w:rPr>
      <w:rFonts w:ascii="Arial" w:hAnsi="Arial"/>
      <w:sz w:val="24"/>
    </w:rPr>
  </w:style>
  <w:style w:type="character" w:customStyle="1" w:styleId="WW8Num1574z0">
    <w:name w:val="WW8Num1574z0"/>
    <w:rsid w:val="00D554D6"/>
  </w:style>
  <w:style w:type="character" w:customStyle="1" w:styleId="WW8Num1576z0">
    <w:name w:val="WW8Num1576z0"/>
    <w:rsid w:val="00D554D6"/>
    <w:rPr>
      <w:rFonts w:ascii="Symbol" w:hAnsi="Symbol"/>
    </w:rPr>
  </w:style>
  <w:style w:type="character" w:customStyle="1" w:styleId="WW8Num1581z0">
    <w:name w:val="WW8Num1581z0"/>
    <w:rsid w:val="00D554D6"/>
    <w:rPr>
      <w:rFonts w:ascii="Symbol" w:hAnsi="Symbol"/>
    </w:rPr>
  </w:style>
  <w:style w:type="character" w:customStyle="1" w:styleId="WW8Num1582z0">
    <w:name w:val="WW8Num1582z0"/>
    <w:rsid w:val="00D554D6"/>
    <w:rPr>
      <w:rFonts w:ascii="Arial" w:hAnsi="Arial"/>
      <w:b/>
      <w:sz w:val="24"/>
    </w:rPr>
  </w:style>
  <w:style w:type="character" w:customStyle="1" w:styleId="WW8Num1583z0">
    <w:name w:val="WW8Num1583z0"/>
    <w:rsid w:val="00D554D6"/>
    <w:rPr>
      <w:i/>
    </w:rPr>
  </w:style>
  <w:style w:type="character" w:customStyle="1" w:styleId="WW8Num1588z0">
    <w:name w:val="WW8Num1588z0"/>
    <w:rsid w:val="00D554D6"/>
    <w:rPr>
      <w:rFonts w:ascii="Symbol" w:hAnsi="Symbol"/>
    </w:rPr>
  </w:style>
  <w:style w:type="character" w:customStyle="1" w:styleId="WW8Num1589z0">
    <w:name w:val="WW8Num1589z0"/>
    <w:rsid w:val="00D554D6"/>
    <w:rPr>
      <w:rFonts w:ascii="Symbol" w:hAnsi="Symbol"/>
    </w:rPr>
  </w:style>
  <w:style w:type="character" w:customStyle="1" w:styleId="WW8Num1597z0">
    <w:name w:val="WW8Num1597z0"/>
    <w:rsid w:val="00D554D6"/>
    <w:rPr>
      <w:color w:val="808080"/>
    </w:rPr>
  </w:style>
  <w:style w:type="character" w:customStyle="1" w:styleId="WW8Num1601z0">
    <w:name w:val="WW8Num1601z0"/>
    <w:rsid w:val="00D554D6"/>
    <w:rPr>
      <w:i/>
    </w:rPr>
  </w:style>
  <w:style w:type="character" w:customStyle="1" w:styleId="WW8Num1608z0">
    <w:name w:val="WW8Num1608z0"/>
    <w:rsid w:val="00D554D6"/>
    <w:rPr>
      <w:rFonts w:ascii="Symbol" w:hAnsi="Symbol"/>
    </w:rPr>
  </w:style>
  <w:style w:type="character" w:customStyle="1" w:styleId="WW8Num1609z0">
    <w:name w:val="WW8Num1609z0"/>
    <w:rsid w:val="00D554D6"/>
    <w:rPr>
      <w:b/>
    </w:rPr>
  </w:style>
  <w:style w:type="character" w:customStyle="1" w:styleId="WW8Num1610z0">
    <w:name w:val="WW8Num1610z0"/>
    <w:rsid w:val="00D554D6"/>
  </w:style>
  <w:style w:type="character" w:customStyle="1" w:styleId="WW8Num1612z0">
    <w:name w:val="WW8Num1612z0"/>
    <w:rsid w:val="00D554D6"/>
    <w:rPr>
      <w:rFonts w:ascii="Times New Roman PL" w:hAnsi="Times New Roman PL"/>
      <w:sz w:val="20"/>
    </w:rPr>
  </w:style>
  <w:style w:type="character" w:customStyle="1" w:styleId="WW8Num1613z0">
    <w:name w:val="WW8Num1613z0"/>
    <w:rsid w:val="00D554D6"/>
    <w:rPr>
      <w:rFonts w:ascii="Wingdings" w:hAnsi="Wingdings"/>
    </w:rPr>
  </w:style>
  <w:style w:type="character" w:customStyle="1" w:styleId="WW8Num1613z1">
    <w:name w:val="WW8Num1613z1"/>
    <w:rsid w:val="00D554D6"/>
    <w:rPr>
      <w:rFonts w:ascii="Courier New" w:hAnsi="Courier New"/>
    </w:rPr>
  </w:style>
  <w:style w:type="character" w:customStyle="1" w:styleId="WW8Num1613z3">
    <w:name w:val="WW8Num1613z3"/>
    <w:rsid w:val="00D554D6"/>
    <w:rPr>
      <w:rFonts w:ascii="Symbol" w:hAnsi="Symbol"/>
    </w:rPr>
  </w:style>
  <w:style w:type="character" w:customStyle="1" w:styleId="WW8Num1614z0">
    <w:name w:val="WW8Num1614z0"/>
    <w:rsid w:val="00D554D6"/>
    <w:rPr>
      <w:rFonts w:ascii="Times New Roman" w:hAnsi="Times New Roman"/>
    </w:rPr>
  </w:style>
  <w:style w:type="character" w:customStyle="1" w:styleId="WW8Num1615z0">
    <w:name w:val="WW8Num1615z0"/>
    <w:rsid w:val="00D554D6"/>
    <w:rPr>
      <w:rFonts w:ascii="Arial" w:hAnsi="Arial"/>
    </w:rPr>
  </w:style>
  <w:style w:type="character" w:customStyle="1" w:styleId="WW8Num1615z1">
    <w:name w:val="WW8Num1615z1"/>
    <w:rsid w:val="00D554D6"/>
    <w:rPr>
      <w:rFonts w:ascii="Courier New" w:hAnsi="Courier New"/>
    </w:rPr>
  </w:style>
  <w:style w:type="character" w:customStyle="1" w:styleId="WW8Num1615z2">
    <w:name w:val="WW8Num1615z2"/>
    <w:rsid w:val="00D554D6"/>
    <w:rPr>
      <w:rFonts w:ascii="Wingdings" w:hAnsi="Wingdings"/>
    </w:rPr>
  </w:style>
  <w:style w:type="character" w:customStyle="1" w:styleId="WW8Num1615z3">
    <w:name w:val="WW8Num1615z3"/>
    <w:rsid w:val="00D554D6"/>
    <w:rPr>
      <w:rFonts w:ascii="Symbol" w:hAnsi="Symbol"/>
    </w:rPr>
  </w:style>
  <w:style w:type="character" w:customStyle="1" w:styleId="WW8Num1617z0">
    <w:name w:val="WW8Num1617z0"/>
    <w:rsid w:val="00D554D6"/>
    <w:rPr>
      <w:rFonts w:ascii="Symbol" w:hAnsi="Symbol"/>
    </w:rPr>
  </w:style>
  <w:style w:type="character" w:customStyle="1" w:styleId="WW8Num1618z0">
    <w:name w:val="WW8Num1618z0"/>
    <w:rsid w:val="00D554D6"/>
    <w:rPr>
      <w:rFonts w:ascii="Symbol" w:hAnsi="Symbol"/>
    </w:rPr>
  </w:style>
  <w:style w:type="character" w:customStyle="1" w:styleId="WW8Num1625z0">
    <w:name w:val="WW8Num1625z0"/>
    <w:rsid w:val="00D554D6"/>
    <w:rPr>
      <w:rFonts w:ascii="Arial" w:hAnsi="Arial"/>
      <w:sz w:val="24"/>
    </w:rPr>
  </w:style>
  <w:style w:type="character" w:customStyle="1" w:styleId="WW8Num1630z0">
    <w:name w:val="WW8Num1630z0"/>
    <w:rsid w:val="00D554D6"/>
  </w:style>
  <w:style w:type="character" w:customStyle="1" w:styleId="WW8Num1634z0">
    <w:name w:val="WW8Num1634z0"/>
    <w:rsid w:val="00D554D6"/>
    <w:rPr>
      <w:rFonts w:ascii="Times New Roman" w:hAnsi="Times New Roman"/>
    </w:rPr>
  </w:style>
  <w:style w:type="character" w:customStyle="1" w:styleId="WW8Num1634z1">
    <w:name w:val="WW8Num1634z1"/>
    <w:rsid w:val="00D554D6"/>
    <w:rPr>
      <w:rFonts w:ascii="Courier New" w:hAnsi="Courier New"/>
    </w:rPr>
  </w:style>
  <w:style w:type="character" w:customStyle="1" w:styleId="WW8Num1634z2">
    <w:name w:val="WW8Num1634z2"/>
    <w:rsid w:val="00D554D6"/>
    <w:rPr>
      <w:rFonts w:ascii="Wingdings" w:hAnsi="Wingdings"/>
    </w:rPr>
  </w:style>
  <w:style w:type="character" w:customStyle="1" w:styleId="WW8Num1634z3">
    <w:name w:val="WW8Num1634z3"/>
    <w:rsid w:val="00D554D6"/>
    <w:rPr>
      <w:rFonts w:ascii="Symbol" w:hAnsi="Symbol"/>
    </w:rPr>
  </w:style>
  <w:style w:type="character" w:customStyle="1" w:styleId="WW8Num1636z0">
    <w:name w:val="WW8Num1636z0"/>
    <w:rsid w:val="00D554D6"/>
    <w:rPr>
      <w:color w:val="000000"/>
      <w:sz w:val="21"/>
    </w:rPr>
  </w:style>
  <w:style w:type="character" w:customStyle="1" w:styleId="WW8Num1637z0">
    <w:name w:val="WW8Num1637z0"/>
    <w:rsid w:val="00D554D6"/>
    <w:rPr>
      <w:rFonts w:ascii="Symbol" w:hAnsi="Symbol"/>
    </w:rPr>
  </w:style>
  <w:style w:type="character" w:customStyle="1" w:styleId="WW8Num1640z0">
    <w:name w:val="WW8Num1640z0"/>
    <w:rsid w:val="00D554D6"/>
    <w:rPr>
      <w:rFonts w:ascii="Symbol" w:hAnsi="Symbol"/>
    </w:rPr>
  </w:style>
  <w:style w:type="character" w:customStyle="1" w:styleId="WW8Num1642z0">
    <w:name w:val="WW8Num1642z0"/>
    <w:rsid w:val="00D554D6"/>
    <w:rPr>
      <w:rFonts w:ascii="Arial" w:hAnsi="Arial"/>
      <w:sz w:val="20"/>
      <w:u w:val="none"/>
    </w:rPr>
  </w:style>
  <w:style w:type="character" w:customStyle="1" w:styleId="WW8Num1645z0">
    <w:name w:val="WW8Num1645z0"/>
    <w:rsid w:val="00D554D6"/>
    <w:rPr>
      <w:rFonts w:ascii="Symbol" w:hAnsi="Symbol"/>
    </w:rPr>
  </w:style>
  <w:style w:type="character" w:customStyle="1" w:styleId="WW8Num1647z0">
    <w:name w:val="WW8Num1647z0"/>
    <w:rsid w:val="00D554D6"/>
    <w:rPr>
      <w:rFonts w:ascii="Symbol" w:hAnsi="Symbol"/>
    </w:rPr>
  </w:style>
  <w:style w:type="character" w:customStyle="1" w:styleId="WW8Num1647z1">
    <w:name w:val="WW8Num1647z1"/>
    <w:rsid w:val="00D554D6"/>
    <w:rPr>
      <w:rFonts w:ascii="Courier New" w:hAnsi="Courier New"/>
    </w:rPr>
  </w:style>
  <w:style w:type="character" w:customStyle="1" w:styleId="WW8Num1647z2">
    <w:name w:val="WW8Num1647z2"/>
    <w:rsid w:val="00D554D6"/>
    <w:rPr>
      <w:rFonts w:ascii="Wingdings" w:hAnsi="Wingdings"/>
    </w:rPr>
  </w:style>
  <w:style w:type="character" w:customStyle="1" w:styleId="WW8Num1649z0">
    <w:name w:val="WW8Num1649z0"/>
    <w:rsid w:val="00D554D6"/>
    <w:rPr>
      <w:rFonts w:ascii="Symbol" w:hAnsi="Symbol"/>
    </w:rPr>
  </w:style>
  <w:style w:type="character" w:customStyle="1" w:styleId="WW8Num1649z1">
    <w:name w:val="WW8Num1649z1"/>
    <w:rsid w:val="00D554D6"/>
    <w:rPr>
      <w:rFonts w:ascii="Courier New" w:hAnsi="Courier New"/>
    </w:rPr>
  </w:style>
  <w:style w:type="character" w:customStyle="1" w:styleId="WW8Num1649z2">
    <w:name w:val="WW8Num1649z2"/>
    <w:rsid w:val="00D554D6"/>
    <w:rPr>
      <w:rFonts w:ascii="Wingdings" w:hAnsi="Wingdings"/>
    </w:rPr>
  </w:style>
  <w:style w:type="character" w:customStyle="1" w:styleId="WW8Num1653z0">
    <w:name w:val="WW8Num1653z0"/>
    <w:rsid w:val="00D554D6"/>
    <w:rPr>
      <w:rFonts w:ascii="Arial" w:hAnsi="Arial"/>
      <w:sz w:val="20"/>
    </w:rPr>
  </w:style>
  <w:style w:type="character" w:customStyle="1" w:styleId="WW8Num1653z1">
    <w:name w:val="WW8Num1653z1"/>
    <w:rsid w:val="00D554D6"/>
    <w:rPr>
      <w:b/>
    </w:rPr>
  </w:style>
  <w:style w:type="character" w:customStyle="1" w:styleId="WW8Num1655z0">
    <w:name w:val="WW8Num1655z0"/>
    <w:rsid w:val="00D554D6"/>
    <w:rPr>
      <w:rFonts w:ascii="Symbol" w:hAnsi="Symbol"/>
    </w:rPr>
  </w:style>
  <w:style w:type="character" w:customStyle="1" w:styleId="WW8Num1656z0">
    <w:name w:val="WW8Num1656z0"/>
    <w:rsid w:val="00D554D6"/>
    <w:rPr>
      <w:rFonts w:ascii="Times New Roman" w:hAnsi="Times New Roman"/>
      <w:b/>
    </w:rPr>
  </w:style>
  <w:style w:type="character" w:customStyle="1" w:styleId="WW8Num1658z0">
    <w:name w:val="WW8Num1658z0"/>
    <w:rsid w:val="00D554D6"/>
    <w:rPr>
      <w:rFonts w:ascii="Symbol" w:hAnsi="Symbol"/>
    </w:rPr>
  </w:style>
  <w:style w:type="character" w:customStyle="1" w:styleId="WW8Num1664z0">
    <w:name w:val="WW8Num1664z0"/>
    <w:rsid w:val="00D554D6"/>
    <w:rPr>
      <w:b/>
    </w:rPr>
  </w:style>
  <w:style w:type="character" w:customStyle="1" w:styleId="WW8Num1665z0">
    <w:name w:val="WW8Num1665z0"/>
    <w:rsid w:val="00D554D6"/>
    <w:rPr>
      <w:rFonts w:ascii="Symbol" w:hAnsi="Symbol"/>
    </w:rPr>
  </w:style>
  <w:style w:type="character" w:customStyle="1" w:styleId="WW8Num1668z0">
    <w:name w:val="WW8Num1668z0"/>
    <w:rsid w:val="00D554D6"/>
    <w:rPr>
      <w:rFonts w:ascii="Symbol" w:hAnsi="Symbol"/>
      <w:sz w:val="20"/>
    </w:rPr>
  </w:style>
  <w:style w:type="character" w:customStyle="1" w:styleId="WW8Num1669z0">
    <w:name w:val="WW8Num1669z0"/>
    <w:rsid w:val="00D554D6"/>
    <w:rPr>
      <w:rFonts w:ascii="Times New Roman" w:hAnsi="Times New Roman"/>
    </w:rPr>
  </w:style>
  <w:style w:type="character" w:customStyle="1" w:styleId="WW8Num1672z0">
    <w:name w:val="WW8Num1672z0"/>
    <w:rsid w:val="00D554D6"/>
    <w:rPr>
      <w:rFonts w:ascii="Symbol" w:hAnsi="Symbol"/>
    </w:rPr>
  </w:style>
  <w:style w:type="character" w:customStyle="1" w:styleId="WW8Num1674z0">
    <w:name w:val="WW8Num1674z0"/>
    <w:rsid w:val="00D554D6"/>
    <w:rPr>
      <w:rFonts w:ascii="Symbol" w:hAnsi="Symbol"/>
    </w:rPr>
  </w:style>
  <w:style w:type="character" w:customStyle="1" w:styleId="WW8Num1677z0">
    <w:name w:val="WW8Num1677z0"/>
    <w:rsid w:val="00D554D6"/>
    <w:rPr>
      <w:rFonts w:ascii="Symbol" w:hAnsi="Symbol"/>
    </w:rPr>
  </w:style>
  <w:style w:type="character" w:customStyle="1" w:styleId="WW8Num1683z0">
    <w:name w:val="WW8Num1683z0"/>
    <w:rsid w:val="00D554D6"/>
    <w:rPr>
      <w:rFonts w:ascii="Wingdings" w:hAnsi="Wingdings"/>
      <w:sz w:val="24"/>
    </w:rPr>
  </w:style>
  <w:style w:type="character" w:customStyle="1" w:styleId="WW8Num1685z0">
    <w:name w:val="WW8Num1685z0"/>
    <w:rsid w:val="00D554D6"/>
    <w:rPr>
      <w:b/>
    </w:rPr>
  </w:style>
  <w:style w:type="character" w:customStyle="1" w:styleId="WW8Num1686z0">
    <w:name w:val="WW8Num1686z0"/>
    <w:rsid w:val="00D554D6"/>
    <w:rPr>
      <w:rFonts w:ascii="Wingdings" w:hAnsi="Wingdings"/>
    </w:rPr>
  </w:style>
  <w:style w:type="character" w:customStyle="1" w:styleId="WW8Num1689z0">
    <w:name w:val="WW8Num1689z0"/>
    <w:rsid w:val="00D554D6"/>
    <w:rPr>
      <w:rFonts w:ascii="Times New Roman" w:hAnsi="Times New Roman"/>
      <w:sz w:val="28"/>
      <w:u w:val="none"/>
    </w:rPr>
  </w:style>
  <w:style w:type="character" w:customStyle="1" w:styleId="WW8Num1693z0">
    <w:name w:val="WW8Num1693z0"/>
    <w:rsid w:val="00D554D6"/>
    <w:rPr>
      <w:rFonts w:ascii="Symbol" w:hAnsi="Symbol"/>
    </w:rPr>
  </w:style>
  <w:style w:type="character" w:customStyle="1" w:styleId="WW8Num1698z0">
    <w:name w:val="WW8Num1698z0"/>
    <w:rsid w:val="00D554D6"/>
    <w:rPr>
      <w:rFonts w:ascii="Symbol" w:hAnsi="Symbol"/>
    </w:rPr>
  </w:style>
  <w:style w:type="character" w:customStyle="1" w:styleId="WW8Num1706z0">
    <w:name w:val="WW8Num1706z0"/>
    <w:rsid w:val="00D554D6"/>
    <w:rPr>
      <w:rFonts w:ascii="Times New Roman" w:hAnsi="Times New Roman"/>
    </w:rPr>
  </w:style>
  <w:style w:type="character" w:customStyle="1" w:styleId="WW8Num1708z0">
    <w:name w:val="WW8Num1708z0"/>
    <w:rsid w:val="00D554D6"/>
    <w:rPr>
      <w:rFonts w:ascii="Wingdings" w:hAnsi="Wingdings"/>
    </w:rPr>
  </w:style>
  <w:style w:type="character" w:customStyle="1" w:styleId="WW8Num1708z1">
    <w:name w:val="WW8Num1708z1"/>
    <w:rsid w:val="00D554D6"/>
    <w:rPr>
      <w:rFonts w:ascii="Courier New" w:hAnsi="Courier New"/>
    </w:rPr>
  </w:style>
  <w:style w:type="character" w:customStyle="1" w:styleId="WW8Num1708z3">
    <w:name w:val="WW8Num1708z3"/>
    <w:rsid w:val="00D554D6"/>
    <w:rPr>
      <w:rFonts w:ascii="Symbol" w:hAnsi="Symbol"/>
    </w:rPr>
  </w:style>
  <w:style w:type="character" w:customStyle="1" w:styleId="WW8Num1710z0">
    <w:name w:val="WW8Num1710z0"/>
    <w:rsid w:val="00D554D6"/>
    <w:rPr>
      <w:rFonts w:ascii="Times New Roman" w:hAnsi="Times New Roman"/>
    </w:rPr>
  </w:style>
  <w:style w:type="character" w:customStyle="1" w:styleId="WW8Num1710z1">
    <w:name w:val="WW8Num1710z1"/>
    <w:rsid w:val="00D554D6"/>
    <w:rPr>
      <w:rFonts w:ascii="Courier New" w:hAnsi="Courier New"/>
    </w:rPr>
  </w:style>
  <w:style w:type="character" w:customStyle="1" w:styleId="WW8Num1710z2">
    <w:name w:val="WW8Num1710z2"/>
    <w:rsid w:val="00D554D6"/>
    <w:rPr>
      <w:rFonts w:ascii="Wingdings" w:hAnsi="Wingdings"/>
    </w:rPr>
  </w:style>
  <w:style w:type="character" w:customStyle="1" w:styleId="WW8Num1710z3">
    <w:name w:val="WW8Num1710z3"/>
    <w:rsid w:val="00D554D6"/>
    <w:rPr>
      <w:rFonts w:ascii="Symbol" w:hAnsi="Symbol"/>
    </w:rPr>
  </w:style>
  <w:style w:type="character" w:customStyle="1" w:styleId="WW8Num1711z0">
    <w:name w:val="WW8Num1711z0"/>
    <w:rsid w:val="00D554D6"/>
    <w:rPr>
      <w:rFonts w:ascii="Symbol" w:hAnsi="Symbol"/>
    </w:rPr>
  </w:style>
  <w:style w:type="character" w:customStyle="1" w:styleId="WW8Num1721z0">
    <w:name w:val="WW8Num1721z0"/>
    <w:rsid w:val="00D554D6"/>
    <w:rPr>
      <w:rFonts w:ascii="Times New Roman" w:hAnsi="Times New Roman"/>
    </w:rPr>
  </w:style>
  <w:style w:type="character" w:customStyle="1" w:styleId="WW8Num1729z0">
    <w:name w:val="WW8Num1729z0"/>
    <w:rsid w:val="00D554D6"/>
    <w:rPr>
      <w:rFonts w:ascii="Symbol" w:hAnsi="Symbol"/>
    </w:rPr>
  </w:style>
  <w:style w:type="character" w:customStyle="1" w:styleId="WW8Num1733z1">
    <w:name w:val="WW8Num1733z1"/>
    <w:rsid w:val="00D554D6"/>
    <w:rPr>
      <w:rFonts w:ascii="Times New Roman" w:hAnsi="Times New Roman"/>
    </w:rPr>
  </w:style>
  <w:style w:type="character" w:customStyle="1" w:styleId="WW8Num1742z0">
    <w:name w:val="WW8Num1742z0"/>
    <w:rsid w:val="00D554D6"/>
    <w:rPr>
      <w:rFonts w:ascii="Times New Roman" w:hAnsi="Times New Roman"/>
      <w:sz w:val="18"/>
    </w:rPr>
  </w:style>
  <w:style w:type="character" w:customStyle="1" w:styleId="WW8Num1742z1">
    <w:name w:val="WW8Num1742z1"/>
    <w:rsid w:val="00D554D6"/>
    <w:rPr>
      <w:rFonts w:ascii="Courier New" w:hAnsi="Courier New"/>
    </w:rPr>
  </w:style>
  <w:style w:type="character" w:customStyle="1" w:styleId="WW8Num1742z2">
    <w:name w:val="WW8Num1742z2"/>
    <w:rsid w:val="00D554D6"/>
    <w:rPr>
      <w:rFonts w:ascii="Wingdings" w:hAnsi="Wingdings"/>
    </w:rPr>
  </w:style>
  <w:style w:type="character" w:customStyle="1" w:styleId="WW8Num1742z3">
    <w:name w:val="WW8Num1742z3"/>
    <w:rsid w:val="00D554D6"/>
    <w:rPr>
      <w:rFonts w:ascii="Symbol" w:hAnsi="Symbol"/>
    </w:rPr>
  </w:style>
  <w:style w:type="character" w:customStyle="1" w:styleId="WW8Num1743z0">
    <w:name w:val="WW8Num1743z0"/>
    <w:rsid w:val="00D554D6"/>
    <w:rPr>
      <w:i/>
    </w:rPr>
  </w:style>
  <w:style w:type="character" w:customStyle="1" w:styleId="WW8Num1744z0">
    <w:name w:val="WW8Num1744z0"/>
    <w:rsid w:val="00D554D6"/>
    <w:rPr>
      <w:b/>
    </w:rPr>
  </w:style>
  <w:style w:type="character" w:customStyle="1" w:styleId="WW8Num1749z0">
    <w:name w:val="WW8Num1749z0"/>
    <w:rsid w:val="00D554D6"/>
    <w:rPr>
      <w:rFonts w:ascii="Symbol" w:hAnsi="Symbol"/>
    </w:rPr>
  </w:style>
  <w:style w:type="character" w:customStyle="1" w:styleId="WW8Num1749z1">
    <w:name w:val="WW8Num1749z1"/>
    <w:rsid w:val="00D554D6"/>
    <w:rPr>
      <w:rFonts w:ascii="Courier New" w:hAnsi="Courier New"/>
    </w:rPr>
  </w:style>
  <w:style w:type="character" w:customStyle="1" w:styleId="WW8Num1749z2">
    <w:name w:val="WW8Num1749z2"/>
    <w:rsid w:val="00D554D6"/>
    <w:rPr>
      <w:rFonts w:ascii="Wingdings" w:hAnsi="Wingdings"/>
    </w:rPr>
  </w:style>
  <w:style w:type="character" w:customStyle="1" w:styleId="WW8Num1753z0">
    <w:name w:val="WW8Num1753z0"/>
    <w:rsid w:val="00D554D6"/>
    <w:rPr>
      <w:rFonts w:ascii="Symbol" w:hAnsi="Symbol"/>
    </w:rPr>
  </w:style>
  <w:style w:type="character" w:customStyle="1" w:styleId="WW8Num1758z1">
    <w:name w:val="WW8Num1758z1"/>
    <w:rsid w:val="00D554D6"/>
    <w:rPr>
      <w:rFonts w:ascii="Times New Roman" w:hAnsi="Times New Roman"/>
    </w:rPr>
  </w:style>
  <w:style w:type="character" w:customStyle="1" w:styleId="WW8Num1758z2">
    <w:name w:val="WW8Num1758z2"/>
    <w:rsid w:val="00D554D6"/>
    <w:rPr>
      <w:i/>
    </w:rPr>
  </w:style>
  <w:style w:type="character" w:customStyle="1" w:styleId="WW8Num1771z0">
    <w:name w:val="WW8Num1771z0"/>
    <w:rsid w:val="00D554D6"/>
    <w:rPr>
      <w:rFonts w:ascii="Symbol" w:hAnsi="Symbol"/>
    </w:rPr>
  </w:style>
  <w:style w:type="character" w:customStyle="1" w:styleId="WW8Num1774z0">
    <w:name w:val="WW8Num1774z0"/>
    <w:rsid w:val="00D554D6"/>
    <w:rPr>
      <w:rFonts w:ascii="Arial" w:hAnsi="Arial"/>
      <w:sz w:val="24"/>
    </w:rPr>
  </w:style>
  <w:style w:type="character" w:customStyle="1" w:styleId="WW8Num1780z0">
    <w:name w:val="WW8Num1780z0"/>
    <w:rsid w:val="00D554D6"/>
    <w:rPr>
      <w:sz w:val="24"/>
    </w:rPr>
  </w:style>
  <w:style w:type="character" w:customStyle="1" w:styleId="WW8Num1781z0">
    <w:name w:val="WW8Num1781z0"/>
    <w:rsid w:val="00D554D6"/>
    <w:rPr>
      <w:rFonts w:ascii="Times New Roman" w:hAnsi="Times New Roman"/>
    </w:rPr>
  </w:style>
  <w:style w:type="character" w:customStyle="1" w:styleId="WW8Num1783z1">
    <w:name w:val="WW8Num1783z1"/>
    <w:rsid w:val="00D554D6"/>
    <w:rPr>
      <w:rFonts w:ascii="Times New Roman" w:hAnsi="Times New Roman"/>
    </w:rPr>
  </w:style>
  <w:style w:type="character" w:customStyle="1" w:styleId="WW8Num1785z0">
    <w:name w:val="WW8Num1785z0"/>
    <w:rsid w:val="00D554D6"/>
    <w:rPr>
      <w:rFonts w:ascii="Arial" w:hAnsi="Arial"/>
      <w:b/>
      <w:sz w:val="24"/>
      <w:u w:val="none"/>
    </w:rPr>
  </w:style>
  <w:style w:type="character" w:customStyle="1" w:styleId="WW8Num1786z0">
    <w:name w:val="WW8Num1786z0"/>
    <w:rsid w:val="00D554D6"/>
    <w:rPr>
      <w:rFonts w:ascii="Wingdings" w:hAnsi="Wingdings"/>
    </w:rPr>
  </w:style>
  <w:style w:type="character" w:customStyle="1" w:styleId="WW8Num1787z0">
    <w:name w:val="WW8Num1787z0"/>
    <w:rsid w:val="00D554D6"/>
    <w:rPr>
      <w:rFonts w:ascii="Symbol" w:hAnsi="Symbol"/>
    </w:rPr>
  </w:style>
  <w:style w:type="character" w:customStyle="1" w:styleId="WW8Num1793z0">
    <w:name w:val="WW8Num1793z0"/>
    <w:rsid w:val="00D554D6"/>
    <w:rPr>
      <w:rFonts w:ascii="Times New Roman" w:hAnsi="Times New Roman"/>
    </w:rPr>
  </w:style>
  <w:style w:type="character" w:customStyle="1" w:styleId="WW8Num1794z0">
    <w:name w:val="WW8Num1794z0"/>
    <w:rsid w:val="00D554D6"/>
    <w:rPr>
      <w:rFonts w:ascii="Symbol" w:hAnsi="Symbol"/>
    </w:rPr>
  </w:style>
  <w:style w:type="character" w:customStyle="1" w:styleId="WW8Num1795z0">
    <w:name w:val="WW8Num1795z0"/>
    <w:rsid w:val="00D554D6"/>
    <w:rPr>
      <w:rFonts w:ascii="Symbol" w:hAnsi="Symbol"/>
    </w:rPr>
  </w:style>
  <w:style w:type="character" w:customStyle="1" w:styleId="WW8Num1797z0">
    <w:name w:val="WW8Num1797z0"/>
    <w:rsid w:val="00D554D6"/>
    <w:rPr>
      <w:u w:val="none"/>
    </w:rPr>
  </w:style>
  <w:style w:type="character" w:customStyle="1" w:styleId="WW8Num1803z0">
    <w:name w:val="WW8Num1803z0"/>
    <w:rsid w:val="00D554D6"/>
    <w:rPr>
      <w:rFonts w:ascii="Times New Roman" w:hAnsi="Times New Roman"/>
    </w:rPr>
  </w:style>
  <w:style w:type="character" w:customStyle="1" w:styleId="WW8Num1803z1">
    <w:name w:val="WW8Num1803z1"/>
    <w:rsid w:val="00D554D6"/>
    <w:rPr>
      <w:rFonts w:ascii="Courier New" w:hAnsi="Courier New"/>
    </w:rPr>
  </w:style>
  <w:style w:type="character" w:customStyle="1" w:styleId="WW8Num1803z2">
    <w:name w:val="WW8Num1803z2"/>
    <w:rsid w:val="00D554D6"/>
    <w:rPr>
      <w:rFonts w:ascii="Wingdings" w:hAnsi="Wingdings"/>
    </w:rPr>
  </w:style>
  <w:style w:type="character" w:customStyle="1" w:styleId="WW8Num1803z3">
    <w:name w:val="WW8Num1803z3"/>
    <w:rsid w:val="00D554D6"/>
    <w:rPr>
      <w:rFonts w:ascii="Symbol" w:hAnsi="Symbol"/>
    </w:rPr>
  </w:style>
  <w:style w:type="character" w:customStyle="1" w:styleId="WW8Num1805z0">
    <w:name w:val="WW8Num1805z0"/>
    <w:rsid w:val="00D554D6"/>
    <w:rPr>
      <w:rFonts w:ascii="Times New Roman" w:hAnsi="Times New Roman"/>
    </w:rPr>
  </w:style>
  <w:style w:type="character" w:customStyle="1" w:styleId="WW8Num1808z0">
    <w:name w:val="WW8Num1808z0"/>
    <w:rsid w:val="00D554D6"/>
    <w:rPr>
      <w:rFonts w:ascii="Times New Roman" w:hAnsi="Times New Roman"/>
    </w:rPr>
  </w:style>
  <w:style w:type="character" w:customStyle="1" w:styleId="WW8Num1811z0">
    <w:name w:val="WW8Num1811z0"/>
    <w:rsid w:val="00D554D6"/>
    <w:rPr>
      <w:rFonts w:ascii="Symbol" w:hAnsi="Symbol"/>
    </w:rPr>
  </w:style>
  <w:style w:type="character" w:customStyle="1" w:styleId="WW8Num1812z0">
    <w:name w:val="WW8Num1812z0"/>
    <w:rsid w:val="00D554D6"/>
    <w:rPr>
      <w:rFonts w:ascii="Symbol" w:hAnsi="Symbol"/>
    </w:rPr>
  </w:style>
  <w:style w:type="character" w:customStyle="1" w:styleId="WW8Num1815z0">
    <w:name w:val="WW8Num1815z0"/>
    <w:rsid w:val="00D554D6"/>
    <w:rPr>
      <w:rFonts w:ascii="Arial" w:hAnsi="Arial"/>
      <w:sz w:val="24"/>
    </w:rPr>
  </w:style>
  <w:style w:type="character" w:customStyle="1" w:styleId="WW8Num1819z0">
    <w:name w:val="WW8Num1819z0"/>
    <w:rsid w:val="00D554D6"/>
    <w:rPr>
      <w:b/>
    </w:rPr>
  </w:style>
  <w:style w:type="character" w:customStyle="1" w:styleId="WW8Num1820z0">
    <w:name w:val="WW8Num1820z0"/>
    <w:rsid w:val="00D554D6"/>
  </w:style>
  <w:style w:type="character" w:customStyle="1" w:styleId="WW8Num1822z0">
    <w:name w:val="WW8Num1822z0"/>
    <w:rsid w:val="00D554D6"/>
    <w:rPr>
      <w:rFonts w:ascii="Wingdings" w:hAnsi="Wingdings"/>
    </w:rPr>
  </w:style>
  <w:style w:type="character" w:customStyle="1" w:styleId="WW8Num1825z0">
    <w:name w:val="WW8Num1825z0"/>
    <w:rsid w:val="00D554D6"/>
    <w:rPr>
      <w:rFonts w:ascii="Symbol" w:hAnsi="Symbol"/>
    </w:rPr>
  </w:style>
  <w:style w:type="character" w:customStyle="1" w:styleId="WW8Num1827z0">
    <w:name w:val="WW8Num1827z0"/>
    <w:rsid w:val="00D554D6"/>
    <w:rPr>
      <w:rFonts w:ascii="Symbol" w:hAnsi="Symbol"/>
    </w:rPr>
  </w:style>
  <w:style w:type="character" w:customStyle="1" w:styleId="WW8Num1829z0">
    <w:name w:val="WW8Num1829z0"/>
    <w:rsid w:val="00D554D6"/>
    <w:rPr>
      <w:rFonts w:ascii="Wingdings" w:hAnsi="Wingdings"/>
    </w:rPr>
  </w:style>
  <w:style w:type="character" w:customStyle="1" w:styleId="WW8Num1830z0">
    <w:name w:val="WW8Num1830z0"/>
    <w:rsid w:val="00D554D6"/>
    <w:rPr>
      <w:rFonts w:ascii="Symbol" w:hAnsi="Symbol"/>
    </w:rPr>
  </w:style>
  <w:style w:type="character" w:customStyle="1" w:styleId="WW8Num1832z0">
    <w:name w:val="WW8Num1832z0"/>
    <w:rsid w:val="00D554D6"/>
    <w:rPr>
      <w:rFonts w:ascii="Times New Roman" w:hAnsi="Times New Roman"/>
    </w:rPr>
  </w:style>
  <w:style w:type="character" w:customStyle="1" w:styleId="WW8Num1835z0">
    <w:name w:val="WW8Num1835z0"/>
    <w:rsid w:val="00D554D6"/>
    <w:rPr>
      <w:rFonts w:ascii="Symbol" w:hAnsi="Symbol"/>
    </w:rPr>
  </w:style>
  <w:style w:type="character" w:customStyle="1" w:styleId="WW8Num1837z0">
    <w:name w:val="WW8Num1837z0"/>
    <w:rsid w:val="00D554D6"/>
    <w:rPr>
      <w:u w:val="none"/>
    </w:rPr>
  </w:style>
  <w:style w:type="character" w:customStyle="1" w:styleId="WW8Num1838z0">
    <w:name w:val="WW8Num1838z0"/>
    <w:rsid w:val="00D554D6"/>
    <w:rPr>
      <w:rFonts w:ascii="Symbol" w:hAnsi="Symbol"/>
    </w:rPr>
  </w:style>
  <w:style w:type="character" w:customStyle="1" w:styleId="WW8Num1839z0">
    <w:name w:val="WW8Num1839z0"/>
    <w:rsid w:val="00D554D6"/>
    <w:rPr>
      <w:rFonts w:ascii="Symbol" w:hAnsi="Symbol"/>
    </w:rPr>
  </w:style>
  <w:style w:type="character" w:customStyle="1" w:styleId="WW8Num1842z0">
    <w:name w:val="WW8Num1842z0"/>
    <w:rsid w:val="00D554D6"/>
    <w:rPr>
      <w:rFonts w:ascii="Wingdings" w:hAnsi="Wingdings"/>
    </w:rPr>
  </w:style>
  <w:style w:type="character" w:customStyle="1" w:styleId="WW8Num1847z0">
    <w:name w:val="WW8Num1847z0"/>
    <w:rsid w:val="00D554D6"/>
    <w:rPr>
      <w:color w:val="auto"/>
    </w:rPr>
  </w:style>
  <w:style w:type="character" w:customStyle="1" w:styleId="WW8Num1852z0">
    <w:name w:val="WW8Num1852z0"/>
    <w:rsid w:val="00D554D6"/>
    <w:rPr>
      <w:rFonts w:ascii="Symbol" w:hAnsi="Symbol"/>
    </w:rPr>
  </w:style>
  <w:style w:type="character" w:customStyle="1" w:styleId="WW8Num1854z0">
    <w:name w:val="WW8Num1854z0"/>
    <w:rsid w:val="00D554D6"/>
    <w:rPr>
      <w:rFonts w:ascii="Symbol" w:hAnsi="Symbol"/>
    </w:rPr>
  </w:style>
  <w:style w:type="character" w:customStyle="1" w:styleId="WW8Num1855z0">
    <w:name w:val="WW8Num1855z0"/>
    <w:rsid w:val="00D554D6"/>
    <w:rPr>
      <w:rFonts w:ascii="Wingdings" w:hAnsi="Wingdings"/>
      <w:sz w:val="24"/>
    </w:rPr>
  </w:style>
  <w:style w:type="character" w:customStyle="1" w:styleId="WW8Num1856z0">
    <w:name w:val="WW8Num1856z0"/>
    <w:rsid w:val="00D554D6"/>
    <w:rPr>
      <w:rFonts w:ascii="Symbol" w:hAnsi="Symbol"/>
    </w:rPr>
  </w:style>
  <w:style w:type="character" w:customStyle="1" w:styleId="WW8Num1861z0">
    <w:name w:val="WW8Num1861z0"/>
    <w:rsid w:val="00D554D6"/>
    <w:rPr>
      <w:rFonts w:ascii="Symbol" w:hAnsi="Symbol"/>
    </w:rPr>
  </w:style>
  <w:style w:type="character" w:customStyle="1" w:styleId="WW8Num1862z0">
    <w:name w:val="WW8Num1862z0"/>
    <w:rsid w:val="00D554D6"/>
    <w:rPr>
      <w:b/>
    </w:rPr>
  </w:style>
  <w:style w:type="character" w:customStyle="1" w:styleId="WW8Num1866z0">
    <w:name w:val="WW8Num1866z0"/>
    <w:rsid w:val="00D554D6"/>
    <w:rPr>
      <w:rFonts w:ascii="Arial" w:hAnsi="Arial"/>
      <w:b/>
      <w:sz w:val="24"/>
      <w:u w:val="none"/>
    </w:rPr>
  </w:style>
  <w:style w:type="character" w:customStyle="1" w:styleId="WW8Num1867z1">
    <w:name w:val="WW8Num1867z1"/>
    <w:rsid w:val="00D554D6"/>
    <w:rPr>
      <w:color w:val="000000"/>
    </w:rPr>
  </w:style>
  <w:style w:type="character" w:customStyle="1" w:styleId="WW8Num1870z0">
    <w:name w:val="WW8Num1870z0"/>
    <w:rsid w:val="00D554D6"/>
    <w:rPr>
      <w:rFonts w:ascii="Symbol" w:hAnsi="Symbol"/>
    </w:rPr>
  </w:style>
  <w:style w:type="character" w:customStyle="1" w:styleId="WW8Num1879z0">
    <w:name w:val="WW8Num1879z0"/>
    <w:rsid w:val="00D554D6"/>
    <w:rPr>
      <w:rFonts w:ascii="Times New Roman" w:hAnsi="Times New Roman"/>
    </w:rPr>
  </w:style>
  <w:style w:type="character" w:customStyle="1" w:styleId="WW8Num1880z0">
    <w:name w:val="WW8Num1880z0"/>
    <w:rsid w:val="00D554D6"/>
    <w:rPr>
      <w:rFonts w:ascii="Wingdings" w:hAnsi="Wingdings"/>
    </w:rPr>
  </w:style>
  <w:style w:type="character" w:customStyle="1" w:styleId="WW8Num1883z0">
    <w:name w:val="WW8Num1883z0"/>
    <w:rsid w:val="00D554D6"/>
    <w:rPr>
      <w:rFonts w:ascii="Wingdings" w:hAnsi="Wingdings"/>
    </w:rPr>
  </w:style>
  <w:style w:type="character" w:customStyle="1" w:styleId="WW8Num1885z0">
    <w:name w:val="WW8Num1885z0"/>
    <w:rsid w:val="00D554D6"/>
    <w:rPr>
      <w:b/>
      <w:sz w:val="21"/>
    </w:rPr>
  </w:style>
  <w:style w:type="character" w:customStyle="1" w:styleId="WW8NumSt330z0">
    <w:name w:val="WW8NumSt330z0"/>
    <w:rsid w:val="00D554D6"/>
    <w:rPr>
      <w:rFonts w:ascii="Arial" w:hAnsi="Arial"/>
      <w:sz w:val="24"/>
    </w:rPr>
  </w:style>
  <w:style w:type="character" w:customStyle="1" w:styleId="WW8NumSt379z0">
    <w:name w:val="WW8NumSt379z0"/>
    <w:rsid w:val="00D554D6"/>
    <w:rPr>
      <w:rFonts w:ascii="Arial" w:hAnsi="Arial"/>
      <w:sz w:val="24"/>
    </w:rPr>
  </w:style>
  <w:style w:type="character" w:customStyle="1" w:styleId="WW8NumSt381z0">
    <w:name w:val="WW8NumSt381z0"/>
    <w:rsid w:val="00D554D6"/>
    <w:rPr>
      <w:rFonts w:ascii="Symbol" w:hAnsi="Symbol"/>
      <w:sz w:val="28"/>
    </w:rPr>
  </w:style>
  <w:style w:type="character" w:customStyle="1" w:styleId="WW8NumSt382z0">
    <w:name w:val="WW8NumSt382z0"/>
    <w:rsid w:val="00D554D6"/>
    <w:rPr>
      <w:rFonts w:ascii="Symbol" w:hAnsi="Symbol"/>
      <w:sz w:val="28"/>
    </w:rPr>
  </w:style>
  <w:style w:type="character" w:customStyle="1" w:styleId="WW8NumSt384z0">
    <w:name w:val="WW8NumSt384z0"/>
    <w:rsid w:val="00D554D6"/>
    <w:rPr>
      <w:rFonts w:ascii="Arial" w:hAnsi="Arial"/>
      <w:sz w:val="24"/>
    </w:rPr>
  </w:style>
  <w:style w:type="character" w:customStyle="1" w:styleId="WW8NumSt384z2">
    <w:name w:val="WW8NumSt384z2"/>
    <w:rsid w:val="00D554D6"/>
    <w:rPr>
      <w:rFonts w:ascii="Arial" w:hAnsi="Arial"/>
    </w:rPr>
  </w:style>
  <w:style w:type="character" w:customStyle="1" w:styleId="WW8NumSt390z0">
    <w:name w:val="WW8NumSt390z0"/>
    <w:rsid w:val="00D554D6"/>
    <w:rPr>
      <w:rFonts w:ascii="Arial" w:hAnsi="Arial"/>
      <w:sz w:val="24"/>
    </w:rPr>
  </w:style>
  <w:style w:type="character" w:customStyle="1" w:styleId="WW8NumSt390z2">
    <w:name w:val="WW8NumSt390z2"/>
    <w:rsid w:val="00D554D6"/>
    <w:rPr>
      <w:rFonts w:ascii="Arial" w:hAnsi="Arial"/>
    </w:rPr>
  </w:style>
  <w:style w:type="character" w:customStyle="1" w:styleId="WW8NumSt407z0">
    <w:name w:val="WW8NumSt407z0"/>
    <w:rsid w:val="00D554D6"/>
    <w:rPr>
      <w:rFonts w:ascii="Symbol" w:hAnsi="Symbol"/>
      <w:sz w:val="28"/>
    </w:rPr>
  </w:style>
  <w:style w:type="character" w:customStyle="1" w:styleId="WW8NumSt415z0">
    <w:name w:val="WW8NumSt415z0"/>
    <w:rsid w:val="00D554D6"/>
    <w:rPr>
      <w:rFonts w:ascii="Symbol" w:hAnsi="Symbol"/>
      <w:sz w:val="24"/>
      <w:u w:val="none"/>
    </w:rPr>
  </w:style>
  <w:style w:type="character" w:customStyle="1" w:styleId="WW8NumSt419z0">
    <w:name w:val="WW8NumSt419z0"/>
    <w:rsid w:val="00D554D6"/>
    <w:rPr>
      <w:rFonts w:ascii="Arial" w:hAnsi="Arial"/>
      <w:sz w:val="24"/>
    </w:rPr>
  </w:style>
  <w:style w:type="character" w:customStyle="1" w:styleId="WW8NumSt419z2">
    <w:name w:val="WW8NumSt419z2"/>
    <w:rsid w:val="00D554D6"/>
    <w:rPr>
      <w:rFonts w:ascii="Arial" w:hAnsi="Arial"/>
    </w:rPr>
  </w:style>
  <w:style w:type="character" w:customStyle="1" w:styleId="WW8NumSt425z0">
    <w:name w:val="WW8NumSt425z0"/>
    <w:rsid w:val="00D554D6"/>
    <w:rPr>
      <w:rFonts w:ascii="Arial" w:hAnsi="Arial"/>
      <w:sz w:val="24"/>
    </w:rPr>
  </w:style>
  <w:style w:type="character" w:customStyle="1" w:styleId="WW8NumSt425z2">
    <w:name w:val="WW8NumSt425z2"/>
    <w:rsid w:val="00D554D6"/>
    <w:rPr>
      <w:rFonts w:ascii="Arial" w:hAnsi="Arial"/>
    </w:rPr>
  </w:style>
  <w:style w:type="character" w:customStyle="1" w:styleId="WW8NumSt525z0">
    <w:name w:val="WW8NumSt525z0"/>
    <w:rsid w:val="00D554D6"/>
    <w:rPr>
      <w:rFonts w:ascii="Symbol" w:hAnsi="Symbol"/>
    </w:rPr>
  </w:style>
  <w:style w:type="character" w:customStyle="1" w:styleId="WW8NumSt526z0">
    <w:name w:val="WW8NumSt526z0"/>
    <w:rsid w:val="00D554D6"/>
    <w:rPr>
      <w:rFonts w:ascii="Symbol" w:hAnsi="Symbol"/>
    </w:rPr>
  </w:style>
  <w:style w:type="character" w:customStyle="1" w:styleId="WW8NumSt644z0">
    <w:name w:val="WW8NumSt644z0"/>
    <w:rsid w:val="00D554D6"/>
    <w:rPr>
      <w:rFonts w:ascii="Symbol" w:hAnsi="Symbol"/>
    </w:rPr>
  </w:style>
  <w:style w:type="character" w:customStyle="1" w:styleId="WW8NumSt679z0">
    <w:name w:val="WW8NumSt679z0"/>
    <w:rsid w:val="00D554D6"/>
    <w:rPr>
      <w:rFonts w:ascii="Arial" w:hAnsi="Arial"/>
      <w:b/>
      <w:sz w:val="24"/>
    </w:rPr>
  </w:style>
  <w:style w:type="character" w:customStyle="1" w:styleId="WW8NumSt681z0">
    <w:name w:val="WW8NumSt681z0"/>
    <w:rsid w:val="00D554D6"/>
    <w:rPr>
      <w:rFonts w:ascii="Arial" w:hAnsi="Arial"/>
      <w:sz w:val="24"/>
    </w:rPr>
  </w:style>
  <w:style w:type="character" w:customStyle="1" w:styleId="WW8NumSt687z0">
    <w:name w:val="WW8NumSt687z0"/>
    <w:rsid w:val="00D554D6"/>
    <w:rPr>
      <w:rFonts w:ascii="Arial" w:hAnsi="Arial"/>
      <w:sz w:val="24"/>
    </w:rPr>
  </w:style>
  <w:style w:type="character" w:customStyle="1" w:styleId="WW8NumSt691z0">
    <w:name w:val="WW8NumSt691z0"/>
    <w:rsid w:val="00D554D6"/>
    <w:rPr>
      <w:rFonts w:ascii="Arial" w:hAnsi="Arial"/>
      <w:sz w:val="24"/>
    </w:rPr>
  </w:style>
  <w:style w:type="character" w:customStyle="1" w:styleId="WW8NumSt693z0">
    <w:name w:val="WW8NumSt693z0"/>
    <w:rsid w:val="00D554D6"/>
    <w:rPr>
      <w:rFonts w:ascii="Arial" w:hAnsi="Arial"/>
      <w:sz w:val="24"/>
    </w:rPr>
  </w:style>
  <w:style w:type="character" w:customStyle="1" w:styleId="WW8NumSt696z0">
    <w:name w:val="WW8NumSt696z0"/>
    <w:rsid w:val="00D554D6"/>
    <w:rPr>
      <w:rFonts w:ascii="Arial" w:hAnsi="Arial"/>
      <w:sz w:val="24"/>
    </w:rPr>
  </w:style>
  <w:style w:type="character" w:customStyle="1" w:styleId="WW8NumSt699z0">
    <w:name w:val="WW8NumSt699z0"/>
    <w:rsid w:val="00D554D6"/>
    <w:rPr>
      <w:rFonts w:ascii="Arial" w:hAnsi="Arial"/>
      <w:sz w:val="24"/>
    </w:rPr>
  </w:style>
  <w:style w:type="character" w:customStyle="1" w:styleId="WW8NumSt702z0">
    <w:name w:val="WW8NumSt702z0"/>
    <w:rsid w:val="00D554D6"/>
    <w:rPr>
      <w:rFonts w:ascii="Wingdings" w:hAnsi="Wingdings"/>
      <w:sz w:val="16"/>
    </w:rPr>
  </w:style>
  <w:style w:type="character" w:customStyle="1" w:styleId="WW8NumSt707z0">
    <w:name w:val="WW8NumSt707z0"/>
    <w:rsid w:val="00D554D6"/>
    <w:rPr>
      <w:rFonts w:ascii="Arial" w:hAnsi="Arial"/>
      <w:b/>
      <w:sz w:val="24"/>
    </w:rPr>
  </w:style>
  <w:style w:type="character" w:customStyle="1" w:styleId="WW8NumSt709z0">
    <w:name w:val="WW8NumSt709z0"/>
    <w:rsid w:val="00D554D6"/>
    <w:rPr>
      <w:rFonts w:ascii="Arial" w:hAnsi="Arial"/>
      <w:sz w:val="24"/>
    </w:rPr>
  </w:style>
  <w:style w:type="character" w:customStyle="1" w:styleId="WW8NumSt715z0">
    <w:name w:val="WW8NumSt715z0"/>
    <w:rsid w:val="00D554D6"/>
    <w:rPr>
      <w:rFonts w:ascii="Arial" w:hAnsi="Arial"/>
      <w:sz w:val="24"/>
    </w:rPr>
  </w:style>
  <w:style w:type="character" w:customStyle="1" w:styleId="WW8NumSt719z0">
    <w:name w:val="WW8NumSt719z0"/>
    <w:rsid w:val="00D554D6"/>
    <w:rPr>
      <w:rFonts w:ascii="Arial" w:hAnsi="Arial"/>
      <w:sz w:val="24"/>
    </w:rPr>
  </w:style>
  <w:style w:type="character" w:customStyle="1" w:styleId="WW8NumSt721z0">
    <w:name w:val="WW8NumSt721z0"/>
    <w:rsid w:val="00D554D6"/>
    <w:rPr>
      <w:rFonts w:ascii="Arial" w:hAnsi="Arial"/>
      <w:sz w:val="24"/>
    </w:rPr>
  </w:style>
  <w:style w:type="character" w:customStyle="1" w:styleId="WW8NumSt724z0">
    <w:name w:val="WW8NumSt724z0"/>
    <w:rsid w:val="00D554D6"/>
    <w:rPr>
      <w:rFonts w:ascii="Arial" w:hAnsi="Arial"/>
      <w:sz w:val="24"/>
    </w:rPr>
  </w:style>
  <w:style w:type="character" w:customStyle="1" w:styleId="WW8NumSt727z0">
    <w:name w:val="WW8NumSt727z0"/>
    <w:rsid w:val="00D554D6"/>
    <w:rPr>
      <w:rFonts w:ascii="Arial" w:hAnsi="Arial"/>
      <w:sz w:val="24"/>
    </w:rPr>
  </w:style>
  <w:style w:type="character" w:customStyle="1" w:styleId="WW8NumSt887z0">
    <w:name w:val="WW8NumSt887z0"/>
    <w:rsid w:val="00D554D6"/>
    <w:rPr>
      <w:rFonts w:ascii="Symbol" w:hAnsi="Symbol"/>
    </w:rPr>
  </w:style>
  <w:style w:type="character" w:customStyle="1" w:styleId="WW8NumSt908z0">
    <w:name w:val="WW8NumSt908z0"/>
    <w:rsid w:val="00D554D6"/>
    <w:rPr>
      <w:rFonts w:ascii="Symbol" w:hAnsi="Symbol"/>
    </w:rPr>
  </w:style>
  <w:style w:type="character" w:customStyle="1" w:styleId="WW8NumSt911z0">
    <w:name w:val="WW8NumSt911z0"/>
    <w:rsid w:val="00D554D6"/>
    <w:rPr>
      <w:rFonts w:ascii="Symbol" w:hAnsi="Symbol"/>
    </w:rPr>
  </w:style>
  <w:style w:type="character" w:customStyle="1" w:styleId="WW8NumSt1073z0">
    <w:name w:val="WW8NumSt1073z0"/>
    <w:rsid w:val="00D554D6"/>
    <w:rPr>
      <w:rFonts w:ascii="Times" w:hAnsi="Times"/>
      <w:sz w:val="28"/>
    </w:rPr>
  </w:style>
  <w:style w:type="character" w:customStyle="1" w:styleId="WW8NumSt1154z0">
    <w:name w:val="WW8NumSt1154z0"/>
    <w:rsid w:val="00D554D6"/>
    <w:rPr>
      <w:rFonts w:ascii="Symbol" w:hAnsi="Symbol"/>
    </w:rPr>
  </w:style>
  <w:style w:type="character" w:customStyle="1" w:styleId="WW8NumSt1155z0">
    <w:name w:val="WW8NumSt1155z0"/>
    <w:rsid w:val="00D554D6"/>
    <w:rPr>
      <w:rFonts w:ascii="Symbol" w:hAnsi="Symbol"/>
    </w:rPr>
  </w:style>
  <w:style w:type="character" w:customStyle="1" w:styleId="WW8NumSt1721z0">
    <w:name w:val="WW8NumSt1721z0"/>
    <w:rsid w:val="00D554D6"/>
    <w:rPr>
      <w:rFonts w:ascii="Symbol" w:hAnsi="Symbol"/>
    </w:rPr>
  </w:style>
  <w:style w:type="character" w:customStyle="1" w:styleId="WW-Domylnaczcionkaakapitu1">
    <w:name w:val="WW-Domyślna czcionka akapitu1"/>
    <w:rsid w:val="00D554D6"/>
  </w:style>
  <w:style w:type="character" w:styleId="Numerstrony">
    <w:name w:val="page number"/>
    <w:rsid w:val="00D554D6"/>
    <w:rPr>
      <w:rFonts w:cs="Times New Roman"/>
    </w:rPr>
  </w:style>
  <w:style w:type="character" w:customStyle="1" w:styleId="WW8Num1768z0">
    <w:name w:val="WW8Num1768z0"/>
    <w:rsid w:val="00D554D6"/>
    <w:rPr>
      <w:rFonts w:ascii="Times New Roman" w:hAnsi="Times New Roman"/>
    </w:rPr>
  </w:style>
  <w:style w:type="character" w:customStyle="1" w:styleId="WW8Num360z0">
    <w:name w:val="WW8Num360z0"/>
    <w:rsid w:val="00D554D6"/>
    <w:rPr>
      <w:rFonts w:ascii="Times New Roman" w:hAnsi="Times New Roman"/>
    </w:rPr>
  </w:style>
  <w:style w:type="character" w:customStyle="1" w:styleId="WW8Num786z0">
    <w:name w:val="WW8Num786z0"/>
    <w:rsid w:val="00D554D6"/>
    <w:rPr>
      <w:rFonts w:ascii="Symbol" w:hAnsi="Symbol"/>
    </w:rPr>
  </w:style>
  <w:style w:type="character" w:customStyle="1" w:styleId="WW8Num805z0">
    <w:name w:val="WW8Num805z0"/>
    <w:rsid w:val="00D554D6"/>
    <w:rPr>
      <w:rFonts w:ascii="Symbol" w:hAnsi="Symbol"/>
    </w:rPr>
  </w:style>
  <w:style w:type="character" w:customStyle="1" w:styleId="WW8Num785z0">
    <w:name w:val="WW8Num785z0"/>
    <w:rsid w:val="00D554D6"/>
    <w:rPr>
      <w:rFonts w:ascii="Wingdings" w:hAnsi="Wingdings"/>
    </w:rPr>
  </w:style>
  <w:style w:type="character" w:customStyle="1" w:styleId="WW-WW8Num42z0">
    <w:name w:val="WW-WW8Num42z0"/>
    <w:rsid w:val="00D554D6"/>
    <w:rPr>
      <w:rFonts w:ascii="StarSymbol" w:eastAsia="StarSymbol"/>
      <w:sz w:val="18"/>
    </w:rPr>
  </w:style>
  <w:style w:type="character" w:customStyle="1" w:styleId="Znakinumeracji">
    <w:name w:val="Znaki numeracji"/>
    <w:rsid w:val="00D554D6"/>
  </w:style>
  <w:style w:type="character" w:customStyle="1" w:styleId="WW-Znakinumeracji">
    <w:name w:val="WW-Znaki numeracji"/>
    <w:rsid w:val="00D554D6"/>
  </w:style>
  <w:style w:type="character" w:customStyle="1" w:styleId="WW-Znakinumeracji1">
    <w:name w:val="WW-Znaki numeracji1"/>
    <w:rsid w:val="00D554D6"/>
  </w:style>
  <w:style w:type="character" w:customStyle="1" w:styleId="WW-Znakinumeracji11">
    <w:name w:val="WW-Znaki numeracji11"/>
    <w:rsid w:val="00D554D6"/>
  </w:style>
  <w:style w:type="character" w:customStyle="1" w:styleId="WW-Znakinumeracji111">
    <w:name w:val="WW-Znaki numeracji111"/>
    <w:rsid w:val="00D554D6"/>
  </w:style>
  <w:style w:type="character" w:customStyle="1" w:styleId="WW-Znakinumeracji1111">
    <w:name w:val="WW-Znaki numeracji1111"/>
    <w:rsid w:val="00D554D6"/>
  </w:style>
  <w:style w:type="character" w:customStyle="1" w:styleId="WW-Znakinumeracji11111">
    <w:name w:val="WW-Znaki numeracji11111"/>
    <w:rsid w:val="00D554D6"/>
  </w:style>
  <w:style w:type="character" w:customStyle="1" w:styleId="WW-Znakinumeracji111111">
    <w:name w:val="WW-Znaki numeracji111111"/>
    <w:rsid w:val="00D554D6"/>
  </w:style>
  <w:style w:type="character" w:customStyle="1" w:styleId="WW-Znakinumeracji1111111">
    <w:name w:val="WW-Znaki numeracji1111111"/>
    <w:rsid w:val="00D554D6"/>
  </w:style>
  <w:style w:type="character" w:customStyle="1" w:styleId="WW-Znakinumeracji11111111">
    <w:name w:val="WW-Znaki numeracji11111111"/>
    <w:rsid w:val="00D554D6"/>
  </w:style>
  <w:style w:type="character" w:customStyle="1" w:styleId="WW-Znakinumeracji111111111">
    <w:name w:val="WW-Znaki numeracji111111111"/>
    <w:rsid w:val="00D554D6"/>
  </w:style>
  <w:style w:type="character" w:customStyle="1" w:styleId="WW-Znakinumeracji1111111111">
    <w:name w:val="WW-Znaki numeracji1111111111"/>
    <w:rsid w:val="00D554D6"/>
  </w:style>
  <w:style w:type="character" w:customStyle="1" w:styleId="WW-Znakinumeracji11111111111">
    <w:name w:val="WW-Znaki numeracji11111111111"/>
    <w:rsid w:val="00D554D6"/>
  </w:style>
  <w:style w:type="character" w:customStyle="1" w:styleId="WW-Znakinumeracji111111111111">
    <w:name w:val="WW-Znaki numeracji111111111111"/>
    <w:rsid w:val="00D554D6"/>
  </w:style>
  <w:style w:type="character" w:customStyle="1" w:styleId="WW-Znakinumeracji1111111111111">
    <w:name w:val="WW-Znaki numeracji1111111111111"/>
    <w:rsid w:val="00D554D6"/>
  </w:style>
  <w:style w:type="character" w:customStyle="1" w:styleId="WW-Znakinumeracji11111111111111">
    <w:name w:val="WW-Znaki numeracji11111111111111"/>
    <w:rsid w:val="00D554D6"/>
  </w:style>
  <w:style w:type="character" w:customStyle="1" w:styleId="WW-Znakinumeracji111111111111111">
    <w:name w:val="WW-Znaki numeracji111111111111111"/>
    <w:rsid w:val="00D554D6"/>
  </w:style>
  <w:style w:type="character" w:customStyle="1" w:styleId="WW-Znakinumeracji1111111111111111">
    <w:name w:val="WW-Znaki numeracji1111111111111111"/>
    <w:rsid w:val="00D554D6"/>
  </w:style>
  <w:style w:type="character" w:customStyle="1" w:styleId="WW-Znakinumeracji11111111111111111">
    <w:name w:val="WW-Znaki numeracji11111111111111111"/>
    <w:rsid w:val="00D554D6"/>
  </w:style>
  <w:style w:type="character" w:customStyle="1" w:styleId="Symbolewypunktowania">
    <w:name w:val="Symbole wypunktowania"/>
    <w:rsid w:val="00D554D6"/>
    <w:rPr>
      <w:rFonts w:ascii="StarSymbol" w:eastAsia="StarSymbol" w:hAnsi="StarSymbol"/>
      <w:sz w:val="18"/>
    </w:rPr>
  </w:style>
  <w:style w:type="character" w:customStyle="1" w:styleId="WW-Symbolewypunktowania">
    <w:name w:val="WW-Symbole wypunktowania"/>
    <w:rsid w:val="00D554D6"/>
    <w:rPr>
      <w:rFonts w:ascii="StarSymbol" w:eastAsia="StarSymbol" w:hAnsi="StarSymbol"/>
      <w:sz w:val="18"/>
    </w:rPr>
  </w:style>
  <w:style w:type="character" w:customStyle="1" w:styleId="WW-Symbolewypunktowania1">
    <w:name w:val="WW-Symbole wypunktowania1"/>
    <w:rsid w:val="00D554D6"/>
    <w:rPr>
      <w:rFonts w:ascii="StarSymbol" w:eastAsia="StarSymbol" w:hAnsi="StarSymbol"/>
      <w:sz w:val="18"/>
    </w:rPr>
  </w:style>
  <w:style w:type="character" w:customStyle="1" w:styleId="WW-Symbolewypunktowania11">
    <w:name w:val="WW-Symbole wypunktowania11"/>
    <w:rsid w:val="00D554D6"/>
    <w:rPr>
      <w:rFonts w:ascii="StarSymbol" w:eastAsia="StarSymbol" w:hAnsi="StarSymbol"/>
      <w:sz w:val="18"/>
    </w:rPr>
  </w:style>
  <w:style w:type="character" w:customStyle="1" w:styleId="WW-Symbolewypunktowania111">
    <w:name w:val="WW-Symbole wypunktowania111"/>
    <w:rsid w:val="00D554D6"/>
    <w:rPr>
      <w:rFonts w:ascii="StarSymbol" w:eastAsia="StarSymbol" w:hAnsi="StarSymbol"/>
      <w:sz w:val="18"/>
    </w:rPr>
  </w:style>
  <w:style w:type="character" w:customStyle="1" w:styleId="WW-Symbolewypunktowania1111">
    <w:name w:val="WW-Symbole wypunktowania1111"/>
    <w:rsid w:val="00D554D6"/>
    <w:rPr>
      <w:rFonts w:ascii="StarSymbol" w:eastAsia="StarSymbol" w:hAnsi="StarSymbol"/>
      <w:sz w:val="18"/>
    </w:rPr>
  </w:style>
  <w:style w:type="character" w:customStyle="1" w:styleId="WW-Symbolewypunktowania11111">
    <w:name w:val="WW-Symbole wypunktowania11111"/>
    <w:rsid w:val="00D554D6"/>
    <w:rPr>
      <w:rFonts w:ascii="StarSymbol" w:eastAsia="StarSymbol" w:hAnsi="StarSymbol"/>
      <w:sz w:val="18"/>
    </w:rPr>
  </w:style>
  <w:style w:type="character" w:customStyle="1" w:styleId="WW-Symbolewypunktowania111111">
    <w:name w:val="WW-Symbole wypunktowania111111"/>
    <w:rsid w:val="00D554D6"/>
    <w:rPr>
      <w:rFonts w:ascii="StarSymbol" w:eastAsia="StarSymbol" w:hAnsi="StarSymbol"/>
      <w:sz w:val="18"/>
    </w:rPr>
  </w:style>
  <w:style w:type="character" w:customStyle="1" w:styleId="WW-Symbolewypunktowania1111111">
    <w:name w:val="WW-Symbole wypunktowania1111111"/>
    <w:rsid w:val="00D554D6"/>
    <w:rPr>
      <w:rFonts w:ascii="StarSymbol" w:eastAsia="StarSymbol" w:hAnsi="StarSymbol"/>
      <w:sz w:val="18"/>
    </w:rPr>
  </w:style>
  <w:style w:type="character" w:customStyle="1" w:styleId="WW-Symbolewypunktowania11111111">
    <w:name w:val="WW-Symbole wypunktowania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">
    <w:name w:val="WW-Symbole wypunktowania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">
    <w:name w:val="WW-Symbole wypunktowania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">
    <w:name w:val="WW-Symbole wypunktowania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">
    <w:name w:val="WW-Symbole wypunktowania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">
    <w:name w:val="WW-Symbole wypunktowania1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1">
    <w:name w:val="WW-Symbole wypunktowania11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11">
    <w:name w:val="WW-Symbole wypunktowania111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111">
    <w:name w:val="WW-Symbole wypunktowania1111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1111">
    <w:name w:val="WW-Symbole wypunktowania11111111111111111"/>
    <w:rsid w:val="00D554D6"/>
    <w:rPr>
      <w:rFonts w:ascii="StarSymbol" w:eastAsia="StarSymbol" w:hAnsi="StarSymbol"/>
      <w:sz w:val="18"/>
    </w:rPr>
  </w:style>
  <w:style w:type="character" w:styleId="Numerwiersza">
    <w:name w:val="line number"/>
    <w:basedOn w:val="Domylnaczcionkaakapitu"/>
    <w:rsid w:val="00D554D6"/>
  </w:style>
  <w:style w:type="paragraph" w:styleId="Lista">
    <w:name w:val="List"/>
    <w:basedOn w:val="Tekstpodstawowy"/>
    <w:rsid w:val="00D554D6"/>
    <w:pPr>
      <w:suppressAutoHyphens/>
      <w:spacing w:line="360" w:lineRule="auto"/>
      <w:jc w:val="center"/>
    </w:pPr>
    <w:rPr>
      <w:b/>
      <w:sz w:val="24"/>
    </w:rPr>
  </w:style>
  <w:style w:type="paragraph" w:styleId="Podpis">
    <w:name w:val="Signature"/>
    <w:basedOn w:val="Normalny"/>
    <w:rsid w:val="00D554D6"/>
    <w:pPr>
      <w:suppressLineNumbers/>
      <w:suppressAutoHyphen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D554D6"/>
    <w:pPr>
      <w:suppressLineNumbers/>
      <w:suppressAutoHyphens/>
    </w:pPr>
  </w:style>
  <w:style w:type="paragraph" w:customStyle="1" w:styleId="WW-Tekstpodstawowywcity2">
    <w:name w:val="WW-Tekst podstawowy wcięty 2"/>
    <w:basedOn w:val="Normalny"/>
    <w:rsid w:val="00D554D6"/>
    <w:pPr>
      <w:suppressAutoHyphens/>
      <w:spacing w:line="360" w:lineRule="auto"/>
      <w:ind w:firstLine="708"/>
      <w:jc w:val="both"/>
    </w:pPr>
    <w:rPr>
      <w:sz w:val="24"/>
    </w:rPr>
  </w:style>
  <w:style w:type="paragraph" w:customStyle="1" w:styleId="tyt">
    <w:name w:val="tyt"/>
    <w:basedOn w:val="Normalny"/>
    <w:rsid w:val="00D554D6"/>
    <w:pPr>
      <w:keepNext/>
      <w:suppressAutoHyphens/>
      <w:spacing w:before="60" w:after="60"/>
      <w:jc w:val="center"/>
    </w:pPr>
    <w:rPr>
      <w:b/>
      <w:sz w:val="24"/>
    </w:rPr>
  </w:style>
  <w:style w:type="paragraph" w:customStyle="1" w:styleId="WW-Tekstpodstawowywcity3">
    <w:name w:val="WW-Tekst podstawowy wcięty 3"/>
    <w:basedOn w:val="Normalny"/>
    <w:rsid w:val="00D554D6"/>
    <w:pPr>
      <w:suppressAutoHyphens/>
      <w:spacing w:line="360" w:lineRule="auto"/>
      <w:ind w:left="4968" w:firstLine="348"/>
    </w:pPr>
    <w:rPr>
      <w:sz w:val="24"/>
    </w:rPr>
  </w:style>
  <w:style w:type="paragraph" w:customStyle="1" w:styleId="WW-Plandokumentu">
    <w:name w:val="WW-Plan dokumentu"/>
    <w:basedOn w:val="Normalny"/>
    <w:rsid w:val="00D554D6"/>
    <w:pPr>
      <w:shd w:val="clear" w:color="auto" w:fill="000080"/>
      <w:suppressAutoHyphens/>
    </w:pPr>
    <w:rPr>
      <w:rFonts w:ascii="Tahoma" w:hAnsi="Tahoma"/>
    </w:rPr>
  </w:style>
  <w:style w:type="paragraph" w:styleId="NormalnyWeb">
    <w:name w:val="Normal (Web)"/>
    <w:basedOn w:val="Normalny"/>
    <w:link w:val="NormalnyWebZnak"/>
    <w:uiPriority w:val="99"/>
    <w:rsid w:val="00D554D6"/>
    <w:pPr>
      <w:suppressAutoHyphens/>
      <w:spacing w:before="100" w:after="100"/>
    </w:pPr>
    <w:rPr>
      <w:rFonts w:ascii="Arial Unicode MS" w:hAnsi="Arial Unicode MS"/>
      <w:sz w:val="24"/>
    </w:rPr>
  </w:style>
  <w:style w:type="paragraph" w:customStyle="1" w:styleId="explanatorynotes">
    <w:name w:val="explanatory_notes"/>
    <w:basedOn w:val="Normalny"/>
    <w:rsid w:val="00D554D6"/>
    <w:pPr>
      <w:suppressAutoHyphens/>
      <w:spacing w:after="240" w:line="360" w:lineRule="atLeast"/>
      <w:jc w:val="both"/>
    </w:pPr>
    <w:rPr>
      <w:rFonts w:ascii="Arial" w:hAnsi="Arial"/>
      <w:sz w:val="24"/>
      <w:lang w:val="en-US"/>
    </w:rPr>
  </w:style>
  <w:style w:type="paragraph" w:customStyle="1" w:styleId="WW-Tekstpodstawowy2">
    <w:name w:val="WW-Tekst podstawowy 2"/>
    <w:basedOn w:val="Normalny"/>
    <w:rsid w:val="00D554D6"/>
    <w:pPr>
      <w:suppressAutoHyphens/>
      <w:spacing w:line="360" w:lineRule="auto"/>
    </w:pPr>
    <w:rPr>
      <w:b/>
      <w:sz w:val="24"/>
    </w:rPr>
  </w:style>
  <w:style w:type="paragraph" w:customStyle="1" w:styleId="WW-Tekstpodstawowy3">
    <w:name w:val="WW-Tekst podstawowy 3"/>
    <w:basedOn w:val="Normalny"/>
    <w:rsid w:val="00D554D6"/>
    <w:pPr>
      <w:suppressAutoHyphens/>
      <w:spacing w:line="360" w:lineRule="auto"/>
      <w:jc w:val="both"/>
    </w:pPr>
    <w:rPr>
      <w:sz w:val="24"/>
    </w:rPr>
  </w:style>
  <w:style w:type="paragraph" w:styleId="Podtytu">
    <w:name w:val="Subtitle"/>
    <w:basedOn w:val="Nagwek"/>
    <w:next w:val="Tekstpodstawowy"/>
    <w:qFormat/>
    <w:rsid w:val="00D554D6"/>
    <w:pPr>
      <w:keepNext/>
      <w:tabs>
        <w:tab w:val="clear" w:pos="4536"/>
        <w:tab w:val="clear" w:pos="9072"/>
      </w:tabs>
      <w:suppressAutoHyphens/>
      <w:spacing w:before="240" w:after="120"/>
      <w:jc w:val="center"/>
    </w:pPr>
    <w:rPr>
      <w:rFonts w:ascii="Arial" w:hAnsi="Arial"/>
      <w:i/>
      <w:iCs/>
      <w:sz w:val="28"/>
      <w:szCs w:val="28"/>
    </w:rPr>
  </w:style>
  <w:style w:type="paragraph" w:customStyle="1" w:styleId="WW-Nagwekwykazurde">
    <w:name w:val="WW-Nagłówek wykazu źródeł"/>
    <w:basedOn w:val="Normalny"/>
    <w:next w:val="Normalny"/>
    <w:rsid w:val="00D554D6"/>
    <w:pPr>
      <w:tabs>
        <w:tab w:val="left" w:pos="9000"/>
        <w:tab w:val="right" w:pos="9360"/>
      </w:tabs>
      <w:suppressAutoHyphens/>
      <w:jc w:val="both"/>
    </w:pPr>
    <w:rPr>
      <w:sz w:val="24"/>
      <w:lang w:val="en-US"/>
    </w:rPr>
  </w:style>
  <w:style w:type="paragraph" w:customStyle="1" w:styleId="Zawartoramki">
    <w:name w:val="Zawartość ramki"/>
    <w:basedOn w:val="Tekstpodstawowy"/>
    <w:rsid w:val="00D554D6"/>
    <w:pPr>
      <w:suppressAutoHyphens/>
      <w:spacing w:line="360" w:lineRule="auto"/>
      <w:jc w:val="center"/>
    </w:pPr>
    <w:rPr>
      <w:b/>
      <w:sz w:val="24"/>
    </w:rPr>
  </w:style>
  <w:style w:type="paragraph" w:customStyle="1" w:styleId="Zawartotabeli">
    <w:name w:val="Zawartość tabeli"/>
    <w:basedOn w:val="Tekstpodstawowy"/>
    <w:rsid w:val="00D554D6"/>
    <w:pPr>
      <w:suppressLineNumbers/>
      <w:suppressAutoHyphens/>
      <w:spacing w:line="360" w:lineRule="auto"/>
      <w:jc w:val="center"/>
    </w:pPr>
    <w:rPr>
      <w:b/>
      <w:sz w:val="24"/>
    </w:rPr>
  </w:style>
  <w:style w:type="paragraph" w:customStyle="1" w:styleId="Nagwektabeli">
    <w:name w:val="Nagłówek tabeli"/>
    <w:basedOn w:val="Zawartotabeli"/>
    <w:rsid w:val="00D554D6"/>
    <w:rPr>
      <w:bCs/>
      <w:i/>
      <w:iCs/>
    </w:rPr>
  </w:style>
  <w:style w:type="paragraph" w:customStyle="1" w:styleId="WW-Tekstdugiegocytatu">
    <w:name w:val="WW-Tekst długiego cytatu"/>
    <w:basedOn w:val="Normalny"/>
    <w:rsid w:val="00D554D6"/>
    <w:pPr>
      <w:widowControl w:val="0"/>
      <w:tabs>
        <w:tab w:val="left" w:pos="360"/>
      </w:tabs>
      <w:suppressAutoHyphens/>
      <w:spacing w:line="360" w:lineRule="auto"/>
      <w:ind w:left="360" w:right="19" w:hanging="360"/>
      <w:jc w:val="both"/>
    </w:pPr>
    <w:rPr>
      <w:i/>
      <w:color w:val="000000"/>
      <w:sz w:val="24"/>
    </w:rPr>
  </w:style>
  <w:style w:type="paragraph" w:customStyle="1" w:styleId="Wysunicietekstu">
    <w:name w:val="Wysunięcie tekstu"/>
    <w:basedOn w:val="Tekstpodstawowy"/>
    <w:rsid w:val="00D554D6"/>
    <w:pPr>
      <w:tabs>
        <w:tab w:val="left" w:pos="567"/>
      </w:tabs>
      <w:suppressAutoHyphens/>
      <w:spacing w:line="360" w:lineRule="auto"/>
      <w:ind w:left="567" w:hanging="283"/>
      <w:jc w:val="center"/>
    </w:pPr>
    <w:rPr>
      <w:b/>
      <w:sz w:val="24"/>
    </w:rPr>
  </w:style>
  <w:style w:type="paragraph" w:customStyle="1" w:styleId="tabulka">
    <w:name w:val="tabulka"/>
    <w:basedOn w:val="Normalny"/>
    <w:rsid w:val="00D554D6"/>
    <w:pPr>
      <w:widowControl w:val="0"/>
      <w:suppressAutoHyphens/>
      <w:spacing w:before="120" w:line="240" w:lineRule="atLeast"/>
      <w:jc w:val="center"/>
    </w:pPr>
    <w:rPr>
      <w:rFonts w:ascii="Arial" w:hAnsi="Arial"/>
      <w:lang w:val="cs-CZ"/>
    </w:rPr>
  </w:style>
  <w:style w:type="paragraph" w:customStyle="1" w:styleId="BodySingle">
    <w:name w:val="Body Single"/>
    <w:basedOn w:val="Normalny"/>
    <w:rsid w:val="00D554D6"/>
    <w:pPr>
      <w:suppressAutoHyphens/>
      <w:ind w:left="993"/>
      <w:jc w:val="both"/>
    </w:pPr>
    <w:rPr>
      <w:rFonts w:ascii="Arial" w:hAnsi="Arial"/>
      <w:noProof/>
      <w:sz w:val="24"/>
    </w:rPr>
  </w:style>
  <w:style w:type="paragraph" w:customStyle="1" w:styleId="WW-Tekstpodstawowyzwciciem">
    <w:name w:val="WW-Tekst podstawowy z wcięciem"/>
    <w:basedOn w:val="Tekstpodstawowy"/>
    <w:rsid w:val="00D554D6"/>
    <w:pPr>
      <w:suppressAutoHyphens/>
      <w:spacing w:line="360" w:lineRule="auto"/>
      <w:ind w:firstLine="283"/>
      <w:jc w:val="center"/>
    </w:pPr>
    <w:rPr>
      <w:b/>
      <w:sz w:val="24"/>
    </w:rPr>
  </w:style>
  <w:style w:type="paragraph" w:customStyle="1" w:styleId="Tekstpodstawowywcity21">
    <w:name w:val="Tekst podstawowy wcięty 21"/>
    <w:basedOn w:val="Normalny"/>
    <w:rsid w:val="00D554D6"/>
    <w:pPr>
      <w:widowControl w:val="0"/>
      <w:overflowPunct w:val="0"/>
      <w:autoSpaceDE w:val="0"/>
      <w:autoSpaceDN w:val="0"/>
      <w:adjustRightInd w:val="0"/>
      <w:spacing w:line="360" w:lineRule="auto"/>
      <w:ind w:left="360"/>
      <w:jc w:val="both"/>
      <w:textAlignment w:val="baseline"/>
    </w:pPr>
    <w:rPr>
      <w:sz w:val="24"/>
    </w:rPr>
  </w:style>
  <w:style w:type="paragraph" w:customStyle="1" w:styleId="Tekstpodstawowy21">
    <w:name w:val="Tekst podstawowy 21"/>
    <w:basedOn w:val="Normalny"/>
    <w:rsid w:val="00D554D6"/>
    <w:pPr>
      <w:overflowPunct w:val="0"/>
      <w:autoSpaceDE w:val="0"/>
      <w:autoSpaceDN w:val="0"/>
      <w:adjustRightInd w:val="0"/>
      <w:spacing w:line="360" w:lineRule="auto"/>
      <w:ind w:left="360"/>
      <w:textAlignment w:val="baseline"/>
    </w:pPr>
    <w:rPr>
      <w:sz w:val="24"/>
    </w:rPr>
  </w:style>
  <w:style w:type="paragraph" w:customStyle="1" w:styleId="rednice">
    <w:name w:val="rednice"/>
    <w:basedOn w:val="Normalny"/>
    <w:rsid w:val="00D554D6"/>
    <w:pPr>
      <w:widowControl w:val="0"/>
      <w:spacing w:line="360" w:lineRule="auto"/>
    </w:pPr>
    <w:rPr>
      <w:rFonts w:ascii="Arial" w:hAnsi="Arial"/>
      <w:sz w:val="24"/>
    </w:rPr>
  </w:style>
  <w:style w:type="character" w:customStyle="1" w:styleId="TekstpodstawowyZnak">
    <w:name w:val="Tekst podstawowy Znak"/>
    <w:link w:val="Tekstpodstawowy"/>
    <w:locked/>
    <w:rsid w:val="00D42140"/>
    <w:rPr>
      <w:rFonts w:cs="Times New Roman"/>
      <w:sz w:val="22"/>
    </w:rPr>
  </w:style>
  <w:style w:type="character" w:customStyle="1" w:styleId="Nagwek1Znak">
    <w:name w:val="Nagłówek 1 Znak"/>
    <w:link w:val="Nagwek1"/>
    <w:locked/>
    <w:rsid w:val="0046282F"/>
    <w:rPr>
      <w:rFonts w:cs="Times New Roman"/>
      <w:b/>
      <w:sz w:val="32"/>
    </w:rPr>
  </w:style>
  <w:style w:type="character" w:customStyle="1" w:styleId="TytuZnak">
    <w:name w:val="Tytuł Znak"/>
    <w:link w:val="Tytu"/>
    <w:locked/>
    <w:rsid w:val="0046282F"/>
    <w:rPr>
      <w:rFonts w:cs="Times New Roman"/>
      <w:b/>
      <w:sz w:val="32"/>
    </w:rPr>
  </w:style>
  <w:style w:type="character" w:customStyle="1" w:styleId="Tekstpodstawowy2Znak">
    <w:name w:val="Tekst podstawowy 2 Znak"/>
    <w:link w:val="Tekstpodstawowy2"/>
    <w:locked/>
    <w:rsid w:val="004955E9"/>
    <w:rPr>
      <w:rFonts w:cs="Times New Roman"/>
      <w:sz w:val="24"/>
    </w:rPr>
  </w:style>
  <w:style w:type="paragraph" w:styleId="Tekstprzypisukocowego">
    <w:name w:val="endnote text"/>
    <w:basedOn w:val="Normalny"/>
    <w:link w:val="TekstprzypisukocowegoZnak"/>
    <w:rsid w:val="00846474"/>
  </w:style>
  <w:style w:type="character" w:customStyle="1" w:styleId="TekstprzypisukocowegoZnak">
    <w:name w:val="Tekst przypisu końcowego Znak"/>
    <w:link w:val="Tekstprzypisukocowego"/>
    <w:locked/>
    <w:rsid w:val="00846474"/>
    <w:rPr>
      <w:rFonts w:cs="Times New Roman"/>
    </w:rPr>
  </w:style>
  <w:style w:type="character" w:styleId="Odwoanieprzypisukocowego">
    <w:name w:val="endnote reference"/>
    <w:rsid w:val="00846474"/>
    <w:rPr>
      <w:rFonts w:cs="Times New Roman"/>
      <w:vertAlign w:val="superscript"/>
    </w:rPr>
  </w:style>
  <w:style w:type="character" w:customStyle="1" w:styleId="TekstprzypisudolnegoZnak">
    <w:name w:val="Tekst przypisu dolnego Znak"/>
    <w:aliases w:val="Tekst przypisu Znak Znak"/>
    <w:link w:val="Tekstprzypisudolnego"/>
    <w:semiHidden/>
    <w:locked/>
    <w:rsid w:val="003A44F2"/>
    <w:rPr>
      <w:rFonts w:cs="Times New Roman"/>
    </w:rPr>
  </w:style>
  <w:style w:type="character" w:customStyle="1" w:styleId="TekstpodstawowywcityZnak">
    <w:name w:val="Tekst podstawowy wcięty Znak"/>
    <w:link w:val="Tekstpodstawowywcity"/>
    <w:locked/>
    <w:rsid w:val="003A44F2"/>
    <w:rPr>
      <w:rFonts w:cs="Times New Roman"/>
    </w:rPr>
  </w:style>
  <w:style w:type="paragraph" w:customStyle="1" w:styleId="Akapitzlist1">
    <w:name w:val="Akapit z listą1"/>
    <w:basedOn w:val="Normalny"/>
    <w:rsid w:val="00BD5EF5"/>
    <w:pPr>
      <w:ind w:left="708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locked/>
    <w:rsid w:val="00414841"/>
    <w:rPr>
      <w:rFonts w:cs="Times New Roman"/>
    </w:rPr>
  </w:style>
  <w:style w:type="paragraph" w:customStyle="1" w:styleId="Bezodstpw1">
    <w:name w:val="Bez odstępów1"/>
    <w:link w:val="NoSpacingChar"/>
    <w:rsid w:val="00C10AF7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Bezodstpw1"/>
    <w:locked/>
    <w:rsid w:val="00C10AF7"/>
    <w:rPr>
      <w:rFonts w:ascii="Calibri" w:hAnsi="Calibri" w:cs="Times New Roman"/>
      <w:sz w:val="22"/>
      <w:szCs w:val="22"/>
      <w:lang w:val="pl-PL" w:eastAsia="en-US" w:bidi="ar-SA"/>
    </w:rPr>
  </w:style>
  <w:style w:type="paragraph" w:customStyle="1" w:styleId="Default">
    <w:name w:val="Default"/>
    <w:qFormat/>
    <w:rsid w:val="00EE7AA5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character" w:customStyle="1" w:styleId="Nagwek2Znak">
    <w:name w:val="Nagłówek 2 Znak"/>
    <w:aliases w:val="Znak Znak1"/>
    <w:link w:val="Nagwek2"/>
    <w:locked/>
    <w:rsid w:val="00973EFD"/>
    <w:rPr>
      <w:rFonts w:cs="Times New Roman"/>
      <w:b/>
      <w:sz w:val="22"/>
    </w:rPr>
  </w:style>
  <w:style w:type="character" w:customStyle="1" w:styleId="Absatz-Standardschriftart">
    <w:name w:val="Absatz-Standardschriftart"/>
    <w:rsid w:val="00985F0E"/>
  </w:style>
  <w:style w:type="paragraph" w:customStyle="1" w:styleId="Tekstpodstawowy31">
    <w:name w:val="Tekst podstawowy 31"/>
    <w:basedOn w:val="Normalny"/>
    <w:rsid w:val="00985F0E"/>
    <w:pPr>
      <w:widowControl w:val="0"/>
      <w:suppressAutoHyphens/>
    </w:pPr>
    <w:rPr>
      <w:kern w:val="1"/>
      <w:sz w:val="24"/>
      <w:szCs w:val="24"/>
    </w:rPr>
  </w:style>
  <w:style w:type="character" w:customStyle="1" w:styleId="ZnakZnak">
    <w:name w:val="Znak Znak"/>
    <w:rsid w:val="00E40B18"/>
    <w:rPr>
      <w:rFonts w:cs="Times New Roman"/>
      <w:sz w:val="24"/>
      <w:szCs w:val="24"/>
      <w:lang w:val="x-none" w:eastAsia="ar-SA" w:bidi="ar-SA"/>
    </w:rPr>
  </w:style>
  <w:style w:type="table" w:styleId="Tabela-Siatka">
    <w:name w:val="Table Grid"/>
    <w:basedOn w:val="Standardowy"/>
    <w:uiPriority w:val="39"/>
    <w:rsid w:val="00182E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semiHidden/>
    <w:rsid w:val="00B104E2"/>
    <w:pPr>
      <w:tabs>
        <w:tab w:val="left" w:pos="9900"/>
      </w:tabs>
      <w:ind w:left="5220" w:right="21" w:firstLine="3276"/>
    </w:pPr>
    <w:rPr>
      <w:sz w:val="24"/>
      <w:szCs w:val="24"/>
    </w:rPr>
  </w:style>
  <w:style w:type="paragraph" w:customStyle="1" w:styleId="kodwydz2">
    <w:name w:val="kod_wydz2"/>
    <w:basedOn w:val="Normalny"/>
    <w:rsid w:val="00B104E2"/>
    <w:rPr>
      <w:sz w:val="24"/>
      <w:szCs w:val="24"/>
    </w:rPr>
  </w:style>
  <w:style w:type="paragraph" w:customStyle="1" w:styleId="tekstost">
    <w:name w:val="tekst ost"/>
    <w:basedOn w:val="Normalny"/>
    <w:rsid w:val="00B104E2"/>
    <w:pPr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Nagwek5Znak">
    <w:name w:val="Nagłówek 5 Znak"/>
    <w:link w:val="Nagwek5"/>
    <w:locked/>
    <w:rsid w:val="004B5D08"/>
    <w:rPr>
      <w:b/>
      <w:sz w:val="22"/>
    </w:rPr>
  </w:style>
  <w:style w:type="paragraph" w:customStyle="1" w:styleId="Styl1">
    <w:name w:val="Styl1"/>
    <w:basedOn w:val="Normalny"/>
    <w:rsid w:val="0005165A"/>
    <w:rPr>
      <w:sz w:val="24"/>
      <w:szCs w:val="24"/>
    </w:rPr>
  </w:style>
  <w:style w:type="paragraph" w:customStyle="1" w:styleId="Standardowytekst">
    <w:name w:val="Standardowy.tekst"/>
    <w:rsid w:val="00A2114C"/>
    <w:pPr>
      <w:suppressAutoHyphens/>
      <w:overflowPunct w:val="0"/>
      <w:autoSpaceDE w:val="0"/>
      <w:jc w:val="both"/>
      <w:textAlignment w:val="baseline"/>
    </w:pPr>
    <w:rPr>
      <w:lang w:eastAsia="ar-SA"/>
    </w:rPr>
  </w:style>
  <w:style w:type="paragraph" w:customStyle="1" w:styleId="Standard">
    <w:name w:val="Standard"/>
    <w:rsid w:val="0053718E"/>
    <w:pPr>
      <w:widowControl w:val="0"/>
      <w:suppressAutoHyphens/>
      <w:autoSpaceDE w:val="0"/>
    </w:pPr>
    <w:rPr>
      <w:szCs w:val="24"/>
      <w:lang w:eastAsia="ar-SA"/>
    </w:rPr>
  </w:style>
  <w:style w:type="paragraph" w:customStyle="1" w:styleId="Heading21">
    <w:name w:val="Heading 21"/>
    <w:basedOn w:val="Standard"/>
    <w:next w:val="Normalny"/>
    <w:rsid w:val="006115C2"/>
    <w:pPr>
      <w:keepNext/>
      <w:widowControl/>
      <w:autoSpaceDE/>
      <w:autoSpaceDN w:val="0"/>
      <w:jc w:val="center"/>
      <w:textAlignment w:val="baseline"/>
      <w:outlineLvl w:val="1"/>
    </w:pPr>
    <w:rPr>
      <w:rFonts w:ascii="Arial" w:hAnsi="Arial"/>
      <w:b/>
      <w:kern w:val="3"/>
      <w:sz w:val="32"/>
      <w:szCs w:val="20"/>
      <w:lang w:eastAsia="pl-PL" w:bidi="hi-IN"/>
    </w:rPr>
  </w:style>
  <w:style w:type="paragraph" w:customStyle="1" w:styleId="Teksttreci1">
    <w:name w:val="Tekst treści1"/>
    <w:basedOn w:val="Normalny"/>
    <w:link w:val="Teksttreci"/>
    <w:uiPriority w:val="99"/>
    <w:rsid w:val="00D02734"/>
    <w:pPr>
      <w:widowControl w:val="0"/>
      <w:shd w:val="clear" w:color="auto" w:fill="FFFFFF"/>
      <w:spacing w:line="240" w:lineRule="atLeast"/>
      <w:ind w:hanging="740"/>
    </w:pPr>
    <w:rPr>
      <w:rFonts w:ascii="Verdana" w:hAnsi="Verdana"/>
      <w:color w:val="000000"/>
      <w:sz w:val="16"/>
      <w:szCs w:val="16"/>
    </w:rPr>
  </w:style>
  <w:style w:type="character" w:customStyle="1" w:styleId="Teksttreci">
    <w:name w:val="Tekst treści_"/>
    <w:link w:val="Teksttreci1"/>
    <w:uiPriority w:val="99"/>
    <w:locked/>
    <w:rsid w:val="00D5536D"/>
    <w:rPr>
      <w:rFonts w:ascii="Verdana" w:hAnsi="Verdana"/>
      <w:color w:val="000000"/>
      <w:sz w:val="16"/>
      <w:shd w:val="clear" w:color="auto" w:fill="FFFFFF"/>
    </w:rPr>
  </w:style>
  <w:style w:type="character" w:customStyle="1" w:styleId="FontStyle30">
    <w:name w:val="Font Style30"/>
    <w:rsid w:val="00D5536D"/>
    <w:rPr>
      <w:rFonts w:ascii="Times New Roman" w:hAnsi="Times New Roman"/>
      <w:color w:val="000000"/>
      <w:sz w:val="22"/>
    </w:rPr>
  </w:style>
  <w:style w:type="paragraph" w:customStyle="1" w:styleId="Style12">
    <w:name w:val="Style12"/>
    <w:basedOn w:val="Normalny"/>
    <w:rsid w:val="00D5536D"/>
    <w:pPr>
      <w:widowControl w:val="0"/>
      <w:autoSpaceDE w:val="0"/>
      <w:autoSpaceDN w:val="0"/>
      <w:adjustRightInd w:val="0"/>
    </w:pPr>
    <w:rPr>
      <w:rFonts w:ascii="Arial Black" w:hAnsi="Arial Black"/>
      <w:sz w:val="24"/>
      <w:szCs w:val="24"/>
    </w:rPr>
  </w:style>
  <w:style w:type="paragraph" w:customStyle="1" w:styleId="Style14">
    <w:name w:val="Style14"/>
    <w:basedOn w:val="Normalny"/>
    <w:rsid w:val="00D5536D"/>
    <w:pPr>
      <w:widowControl w:val="0"/>
      <w:autoSpaceDE w:val="0"/>
      <w:autoSpaceDN w:val="0"/>
      <w:adjustRightInd w:val="0"/>
    </w:pPr>
    <w:rPr>
      <w:rFonts w:ascii="Arial Black" w:hAnsi="Arial Black"/>
      <w:sz w:val="24"/>
      <w:szCs w:val="24"/>
    </w:rPr>
  </w:style>
  <w:style w:type="character" w:customStyle="1" w:styleId="h11">
    <w:name w:val="h11"/>
    <w:rsid w:val="00127276"/>
    <w:rPr>
      <w:rFonts w:ascii="Verdana" w:hAnsi="Verdana"/>
      <w:b/>
      <w:sz w:val="17"/>
    </w:rPr>
  </w:style>
  <w:style w:type="paragraph" w:customStyle="1" w:styleId="Akapitzlist10">
    <w:name w:val="Akapit z listą10"/>
    <w:basedOn w:val="Normalny"/>
    <w:uiPriority w:val="99"/>
    <w:rsid w:val="005E7738"/>
    <w:pPr>
      <w:ind w:left="708"/>
    </w:pPr>
    <w:rPr>
      <w:sz w:val="24"/>
      <w:szCs w:val="24"/>
    </w:rPr>
  </w:style>
  <w:style w:type="character" w:customStyle="1" w:styleId="TeksttreciPogrubienie">
    <w:name w:val="Tekst treści + Pogrubienie"/>
    <w:rsid w:val="005E7738"/>
    <w:rPr>
      <w:rFonts w:ascii="Times New Roman" w:hAnsi="Times New Roman"/>
      <w:b/>
      <w:color w:val="000000"/>
      <w:spacing w:val="0"/>
      <w:w w:val="100"/>
      <w:position w:val="0"/>
      <w:sz w:val="21"/>
      <w:u w:val="none"/>
      <w:lang w:val="pl-PL" w:eastAsia="x-none"/>
    </w:rPr>
  </w:style>
  <w:style w:type="paragraph" w:customStyle="1" w:styleId="Teksttreci0">
    <w:name w:val="Tekst treści"/>
    <w:basedOn w:val="Normalny"/>
    <w:rsid w:val="00DD60DA"/>
    <w:pPr>
      <w:widowControl w:val="0"/>
      <w:shd w:val="clear" w:color="auto" w:fill="FFFFFF"/>
      <w:spacing w:line="240" w:lineRule="atLeast"/>
      <w:ind w:hanging="740"/>
    </w:pPr>
    <w:rPr>
      <w:rFonts w:ascii="Verdana" w:hAnsi="Verdana"/>
      <w:sz w:val="16"/>
    </w:rPr>
  </w:style>
  <w:style w:type="paragraph" w:styleId="Zwykytekst">
    <w:name w:val="Plain Text"/>
    <w:basedOn w:val="Normalny"/>
    <w:link w:val="ZwykytekstZnak"/>
    <w:unhideWhenUsed/>
    <w:rsid w:val="006F2F8D"/>
    <w:rPr>
      <w:rFonts w:ascii="Calibri" w:eastAsia="Calibri" w:hAnsi="Calibri"/>
      <w:sz w:val="22"/>
      <w:szCs w:val="21"/>
      <w:lang w:eastAsia="en-US"/>
    </w:rPr>
  </w:style>
  <w:style w:type="character" w:customStyle="1" w:styleId="ZwykytekstZnak">
    <w:name w:val="Zwykły tekst Znak"/>
    <w:link w:val="Zwykytekst"/>
    <w:uiPriority w:val="99"/>
    <w:rsid w:val="006F2F8D"/>
    <w:rPr>
      <w:rFonts w:ascii="Calibri" w:eastAsia="Calibri" w:hAnsi="Calibri"/>
      <w:sz w:val="22"/>
      <w:szCs w:val="21"/>
      <w:lang w:eastAsia="en-US"/>
    </w:rPr>
  </w:style>
  <w:style w:type="paragraph" w:styleId="Akapitzlist">
    <w:name w:val="List Paragraph"/>
    <w:aliases w:val="List Paragraph,Numerowanie,Akapit z listą BS,Kolorowa lista — akcent 11,BulletC,Obiekt,List Paragraph1,Wyliczanie,Akapit z listą31,CW_Lista,maz_wyliczenie,opis dzialania,K-P_odwolanie,A_wyliczenie,Akapit z listą 1,wypunktowanie"/>
    <w:basedOn w:val="Normalny"/>
    <w:link w:val="AkapitzlistZnak"/>
    <w:uiPriority w:val="34"/>
    <w:qFormat/>
    <w:rsid w:val="006128DD"/>
    <w:pPr>
      <w:ind w:left="720"/>
      <w:contextualSpacing/>
    </w:pPr>
  </w:style>
  <w:style w:type="character" w:customStyle="1" w:styleId="StopkaZnak">
    <w:name w:val="Stopka Znak"/>
    <w:basedOn w:val="Domylnaczcionkaakapitu"/>
    <w:link w:val="Stopka"/>
    <w:uiPriority w:val="99"/>
    <w:rsid w:val="00B01DCA"/>
  </w:style>
  <w:style w:type="paragraph" w:customStyle="1" w:styleId="biedro">
    <w:name w:val="biedro"/>
    <w:rsid w:val="00B01CFF"/>
    <w:pPr>
      <w:jc w:val="both"/>
    </w:pPr>
    <w:rPr>
      <w:rFonts w:ascii="Arial" w:hAnsi="Arial" w:cs="Arial"/>
      <w:sz w:val="24"/>
      <w:szCs w:val="24"/>
    </w:rPr>
  </w:style>
  <w:style w:type="character" w:customStyle="1" w:styleId="Teksttreci4">
    <w:name w:val="Tekst treści4"/>
    <w:uiPriority w:val="99"/>
    <w:rsid w:val="00280198"/>
    <w:rPr>
      <w:rFonts w:ascii="Arial" w:hAnsi="Arial" w:cs="Arial"/>
      <w:sz w:val="19"/>
      <w:szCs w:val="19"/>
      <w:u w:val="single"/>
      <w:shd w:val="clear" w:color="auto" w:fill="FFFFFF"/>
    </w:rPr>
  </w:style>
  <w:style w:type="paragraph" w:customStyle="1" w:styleId="TableContents">
    <w:name w:val="Table Contents"/>
    <w:basedOn w:val="Standard"/>
    <w:rsid w:val="00D713B3"/>
    <w:pPr>
      <w:suppressLineNumbers/>
      <w:autoSpaceDE/>
      <w:autoSpaceDN w:val="0"/>
      <w:textAlignment w:val="baseline"/>
    </w:pPr>
    <w:rPr>
      <w:rFonts w:eastAsia="SimSun" w:cs="Mangal"/>
      <w:kern w:val="3"/>
      <w:sz w:val="24"/>
      <w:lang w:eastAsia="zh-CN" w:bidi="hi-IN"/>
    </w:rPr>
  </w:style>
  <w:style w:type="character" w:customStyle="1" w:styleId="Tekstpodstawowy3Znak">
    <w:name w:val="Tekst podstawowy 3 Znak"/>
    <w:link w:val="Tekstpodstawowy3"/>
    <w:locked/>
    <w:rsid w:val="00B23BF1"/>
    <w:rPr>
      <w:sz w:val="16"/>
    </w:rPr>
  </w:style>
  <w:style w:type="character" w:customStyle="1" w:styleId="AkapitzlistZnak">
    <w:name w:val="Akapit z listą Znak"/>
    <w:aliases w:val="List Paragraph Znak,Numerowanie Znak,Akapit z listą BS Znak,Kolorowa lista — akcent 11 Znak,BulletC Znak,Obiekt Znak,List Paragraph1 Znak,Wyliczanie Znak,Akapit z listą31 Znak,CW_Lista Znak,maz_wyliczenie Znak,opis dzialania Znak"/>
    <w:link w:val="Akapitzlist"/>
    <w:uiPriority w:val="34"/>
    <w:qFormat/>
    <w:locked/>
    <w:rsid w:val="00EB74C1"/>
  </w:style>
  <w:style w:type="paragraph" w:customStyle="1" w:styleId="Tekstpodstawowy32">
    <w:name w:val="Tekst podstawowy 32"/>
    <w:basedOn w:val="Normalny"/>
    <w:rsid w:val="00C6571B"/>
    <w:pPr>
      <w:suppressAutoHyphens/>
      <w:spacing w:line="120" w:lineRule="atLeast"/>
      <w:jc w:val="both"/>
    </w:pPr>
    <w:rPr>
      <w:rFonts w:ascii="Arial Narrow" w:hAnsi="Arial Narrow" w:cs="Arial Narrow"/>
      <w:kern w:val="1"/>
      <w:sz w:val="22"/>
      <w:szCs w:val="22"/>
      <w:lang w:eastAsia="zh-CN"/>
    </w:rPr>
  </w:style>
  <w:style w:type="character" w:customStyle="1" w:styleId="FontStyle26">
    <w:name w:val="Font Style26"/>
    <w:basedOn w:val="Domylnaczcionkaakapitu"/>
    <w:uiPriority w:val="99"/>
    <w:rsid w:val="00AE6B73"/>
    <w:rPr>
      <w:rFonts w:ascii="Times New Roman" w:hAnsi="Times New Roman" w:cs="Times New Roman"/>
      <w:color w:val="000000"/>
      <w:spacing w:val="10"/>
      <w:sz w:val="18"/>
      <w:szCs w:val="18"/>
    </w:rPr>
  </w:style>
  <w:style w:type="paragraph" w:customStyle="1" w:styleId="Style13">
    <w:name w:val="Style13"/>
    <w:basedOn w:val="Normalny"/>
    <w:uiPriority w:val="99"/>
    <w:rsid w:val="0004443A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Style20">
    <w:name w:val="Style20"/>
    <w:basedOn w:val="Normalny"/>
    <w:uiPriority w:val="99"/>
    <w:rsid w:val="0004443A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character" w:customStyle="1" w:styleId="FontStyle22">
    <w:name w:val="Font Style22"/>
    <w:basedOn w:val="Domylnaczcionkaakapitu"/>
    <w:uiPriority w:val="99"/>
    <w:rsid w:val="0004443A"/>
    <w:rPr>
      <w:rFonts w:ascii="Times New Roman" w:hAnsi="Times New Roman" w:cs="Times New Roman"/>
      <w:color w:val="000000"/>
      <w:spacing w:val="20"/>
      <w:sz w:val="14"/>
      <w:szCs w:val="14"/>
    </w:rPr>
  </w:style>
  <w:style w:type="character" w:customStyle="1" w:styleId="FontStyle24">
    <w:name w:val="Font Style24"/>
    <w:basedOn w:val="Domylnaczcionkaakapitu"/>
    <w:uiPriority w:val="99"/>
    <w:rsid w:val="0004443A"/>
    <w:rPr>
      <w:rFonts w:ascii="Times New Roman" w:hAnsi="Times New Roman" w:cs="Times New Roman"/>
      <w:b/>
      <w:bCs/>
      <w:color w:val="000000"/>
      <w:sz w:val="18"/>
      <w:szCs w:val="18"/>
    </w:rPr>
  </w:style>
  <w:style w:type="paragraph" w:customStyle="1" w:styleId="Style4">
    <w:name w:val="Style4"/>
    <w:basedOn w:val="Normalny"/>
    <w:uiPriority w:val="99"/>
    <w:rsid w:val="0085750C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Znak2ZnakZnakZnakZnakZnak">
    <w:name w:val="Znak2 Znak Znak Znak Znak Znak"/>
    <w:basedOn w:val="Normalny"/>
    <w:rsid w:val="00AE5ECB"/>
    <w:pPr>
      <w:tabs>
        <w:tab w:val="left" w:pos="709"/>
      </w:tabs>
    </w:pPr>
    <w:rPr>
      <w:rFonts w:ascii="Tahoma" w:hAnsi="Tahoma"/>
      <w:sz w:val="24"/>
      <w:szCs w:val="24"/>
    </w:rPr>
  </w:style>
  <w:style w:type="paragraph" w:customStyle="1" w:styleId="Akapitzlist2">
    <w:name w:val="Akapit z listą2"/>
    <w:basedOn w:val="Normalny"/>
    <w:rsid w:val="00AE5ECB"/>
    <w:pPr>
      <w:spacing w:after="160" w:line="259" w:lineRule="auto"/>
      <w:ind w:left="720"/>
      <w:contextualSpacing/>
    </w:pPr>
    <w:rPr>
      <w:rFonts w:ascii="Calibri" w:hAnsi="Calibri" w:cs="Calibri"/>
      <w:sz w:val="22"/>
      <w:szCs w:val="22"/>
      <w:lang w:eastAsia="en-US"/>
    </w:rPr>
  </w:style>
  <w:style w:type="table" w:styleId="Tabela-SieWeb1">
    <w:name w:val="Table Web 1"/>
    <w:basedOn w:val="Standardowy"/>
    <w:rsid w:val="00AE5ECB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Odwoaniedokomentarza2">
    <w:name w:val="Odwołanie do komentarza2"/>
    <w:rsid w:val="0015049F"/>
    <w:rPr>
      <w:sz w:val="16"/>
      <w:szCs w:val="16"/>
    </w:rPr>
  </w:style>
  <w:style w:type="character" w:customStyle="1" w:styleId="alb">
    <w:name w:val="a_lb"/>
    <w:rsid w:val="00AC41FC"/>
  </w:style>
  <w:style w:type="character" w:styleId="Uwydatnienie">
    <w:name w:val="Emphasis"/>
    <w:uiPriority w:val="20"/>
    <w:qFormat/>
    <w:locked/>
    <w:rsid w:val="00AC41FC"/>
    <w:rPr>
      <w:i/>
      <w:iCs/>
    </w:rPr>
  </w:style>
  <w:style w:type="paragraph" w:customStyle="1" w:styleId="Tekstpodstawowy23">
    <w:name w:val="Tekst podstawowy 23"/>
    <w:basedOn w:val="Normalny"/>
    <w:rsid w:val="002C1AA6"/>
    <w:pPr>
      <w:suppressAutoHyphens/>
      <w:jc w:val="both"/>
    </w:pPr>
    <w:rPr>
      <w:rFonts w:cs="Calibri"/>
      <w:bCs/>
      <w:sz w:val="24"/>
      <w:szCs w:val="24"/>
      <w:lang w:eastAsia="zh-CN"/>
    </w:rPr>
  </w:style>
  <w:style w:type="character" w:customStyle="1" w:styleId="Odwoaniedokomentarza5">
    <w:name w:val="Odwołanie do komentarza5"/>
    <w:rsid w:val="002C1AA6"/>
    <w:rPr>
      <w:sz w:val="16"/>
      <w:szCs w:val="16"/>
    </w:rPr>
  </w:style>
  <w:style w:type="character" w:customStyle="1" w:styleId="Teksttreci2">
    <w:name w:val="Tekst treści (2)_"/>
    <w:link w:val="Teksttreci20"/>
    <w:locked/>
    <w:rsid w:val="00684426"/>
    <w:rPr>
      <w:rFonts w:ascii="Arial" w:eastAsia="Arial" w:hAnsi="Arial" w:cs="Arial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684426"/>
    <w:pPr>
      <w:widowControl w:val="0"/>
      <w:shd w:val="clear" w:color="auto" w:fill="FFFFFF"/>
      <w:spacing w:after="300" w:line="278" w:lineRule="exact"/>
      <w:ind w:hanging="400"/>
    </w:pPr>
    <w:rPr>
      <w:rFonts w:ascii="Arial" w:eastAsia="Arial" w:hAnsi="Arial" w:cs="Arial"/>
    </w:rPr>
  </w:style>
  <w:style w:type="paragraph" w:customStyle="1" w:styleId="Tekstkomentarza2">
    <w:name w:val="Tekst komentarza2"/>
    <w:basedOn w:val="Standard"/>
    <w:rsid w:val="003C6F87"/>
    <w:pPr>
      <w:autoSpaceDE/>
      <w:autoSpaceDN w:val="0"/>
      <w:textAlignment w:val="baseline"/>
    </w:pPr>
    <w:rPr>
      <w:rFonts w:eastAsia="Arial" w:cs="Calibri"/>
      <w:kern w:val="3"/>
      <w:szCs w:val="20"/>
      <w:lang w:eastAsia="zh-CN"/>
    </w:rPr>
  </w:style>
  <w:style w:type="character" w:customStyle="1" w:styleId="WW8Num2z0">
    <w:name w:val="WW8Num2z0"/>
    <w:rsid w:val="00791B59"/>
    <w:rPr>
      <w:b/>
    </w:rPr>
  </w:style>
  <w:style w:type="paragraph" w:customStyle="1" w:styleId="1">
    <w:name w:val="1."/>
    <w:basedOn w:val="Normalny"/>
    <w:rsid w:val="00C56081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 w:cs="Tahoma"/>
      <w:color w:val="000000"/>
      <w:sz w:val="19"/>
      <w:szCs w:val="24"/>
      <w:lang w:eastAsia="en-US" w:bidi="en-US"/>
    </w:rPr>
  </w:style>
  <w:style w:type="character" w:customStyle="1" w:styleId="Nagwek4Znak">
    <w:name w:val="Nagłówek 4 Znak"/>
    <w:link w:val="Nagwek4"/>
    <w:uiPriority w:val="99"/>
    <w:rsid w:val="00C56081"/>
    <w:rPr>
      <w:b/>
      <w:bCs/>
      <w:sz w:val="28"/>
      <w:szCs w:val="28"/>
    </w:rPr>
  </w:style>
  <w:style w:type="paragraph" w:styleId="Adreszwrotnynakopercie">
    <w:name w:val="envelope return"/>
    <w:basedOn w:val="Normalny"/>
    <w:unhideWhenUsed/>
    <w:rsid w:val="00C56081"/>
    <w:pPr>
      <w:suppressAutoHyphens/>
    </w:pPr>
    <w:rPr>
      <w:rFonts w:ascii="Arial" w:hAnsi="Arial" w:cs="Arial"/>
      <w:lang w:eastAsia="zh-CN"/>
    </w:rPr>
  </w:style>
  <w:style w:type="paragraph" w:customStyle="1" w:styleId="Tekstpodstawowy24">
    <w:name w:val="Tekst podstawowy 24"/>
    <w:basedOn w:val="Standard"/>
    <w:rsid w:val="008E76CF"/>
    <w:pPr>
      <w:autoSpaceDE/>
      <w:autoSpaceDN w:val="0"/>
      <w:spacing w:after="120" w:line="480" w:lineRule="auto"/>
      <w:textAlignment w:val="baseline"/>
    </w:pPr>
    <w:rPr>
      <w:rFonts w:eastAsia="Arial" w:cs="Calibri"/>
      <w:kern w:val="3"/>
      <w:sz w:val="24"/>
      <w:szCs w:val="20"/>
      <w:lang w:eastAsia="zh-CN"/>
    </w:rPr>
  </w:style>
  <w:style w:type="character" w:customStyle="1" w:styleId="Nagweklubstopka">
    <w:name w:val="Nagłówek lub stopka_"/>
    <w:basedOn w:val="Domylnaczcionkaakapitu"/>
    <w:rsid w:val="00321FF2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Nagweklubstopka0">
    <w:name w:val="Nagłówek lub stopka"/>
    <w:basedOn w:val="Nagweklubstopka"/>
    <w:rsid w:val="00321FF2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/>
    </w:rPr>
  </w:style>
  <w:style w:type="character" w:customStyle="1" w:styleId="Teksttreci7">
    <w:name w:val="Tekst treści (7)_"/>
    <w:basedOn w:val="Domylnaczcionkaakapitu"/>
    <w:link w:val="Teksttreci70"/>
    <w:rsid w:val="00321FF2"/>
    <w:rPr>
      <w:rFonts w:ascii="Calibri" w:eastAsia="Calibri" w:hAnsi="Calibri" w:cs="Calibri"/>
      <w:b/>
      <w:bCs/>
      <w:sz w:val="19"/>
      <w:szCs w:val="19"/>
      <w:shd w:val="clear" w:color="auto" w:fill="FFFFFF"/>
    </w:rPr>
  </w:style>
  <w:style w:type="character" w:customStyle="1" w:styleId="Teksttreci8">
    <w:name w:val="Tekst treści (8)_"/>
    <w:basedOn w:val="Domylnaczcionkaakapitu"/>
    <w:link w:val="Teksttreci80"/>
    <w:rsid w:val="00321FF2"/>
    <w:rPr>
      <w:rFonts w:ascii="Calibri" w:eastAsia="Calibri" w:hAnsi="Calibri" w:cs="Calibri"/>
      <w:sz w:val="19"/>
      <w:szCs w:val="19"/>
      <w:shd w:val="clear" w:color="auto" w:fill="FFFFFF"/>
    </w:rPr>
  </w:style>
  <w:style w:type="paragraph" w:customStyle="1" w:styleId="Teksttreci70">
    <w:name w:val="Tekst treści (7)"/>
    <w:basedOn w:val="Normalny"/>
    <w:link w:val="Teksttreci7"/>
    <w:rsid w:val="00321FF2"/>
    <w:pPr>
      <w:widowControl w:val="0"/>
      <w:shd w:val="clear" w:color="auto" w:fill="FFFFFF"/>
      <w:spacing w:line="482" w:lineRule="exact"/>
      <w:jc w:val="both"/>
    </w:pPr>
    <w:rPr>
      <w:rFonts w:ascii="Calibri" w:eastAsia="Calibri" w:hAnsi="Calibri" w:cs="Calibri"/>
      <w:b/>
      <w:bCs/>
      <w:sz w:val="19"/>
      <w:szCs w:val="19"/>
    </w:rPr>
  </w:style>
  <w:style w:type="paragraph" w:customStyle="1" w:styleId="Teksttreci80">
    <w:name w:val="Tekst treści (8)"/>
    <w:basedOn w:val="Normalny"/>
    <w:link w:val="Teksttreci8"/>
    <w:rsid w:val="00321FF2"/>
    <w:pPr>
      <w:widowControl w:val="0"/>
      <w:shd w:val="clear" w:color="auto" w:fill="FFFFFF"/>
      <w:spacing w:line="482" w:lineRule="exact"/>
      <w:jc w:val="both"/>
    </w:pPr>
    <w:rPr>
      <w:rFonts w:ascii="Calibri" w:eastAsia="Calibri" w:hAnsi="Calibri" w:cs="Calibri"/>
      <w:sz w:val="19"/>
      <w:szCs w:val="19"/>
    </w:rPr>
  </w:style>
  <w:style w:type="character" w:styleId="Odwoanieprzypisudolnego">
    <w:name w:val="footnote reference"/>
    <w:basedOn w:val="Domylnaczcionkaakapitu"/>
    <w:rsid w:val="009E4643"/>
    <w:rPr>
      <w:vertAlign w:val="superscript"/>
    </w:rPr>
  </w:style>
  <w:style w:type="paragraph" w:customStyle="1" w:styleId="Standarduser">
    <w:name w:val="Standard (user)"/>
    <w:rsid w:val="009E4643"/>
    <w:pPr>
      <w:widowControl w:val="0"/>
      <w:suppressAutoHyphens/>
      <w:autoSpaceDN w:val="0"/>
      <w:textAlignment w:val="baseline"/>
    </w:pPr>
    <w:rPr>
      <w:kern w:val="3"/>
      <w:szCs w:val="24"/>
      <w:lang w:eastAsia="ar-SA"/>
    </w:rPr>
  </w:style>
  <w:style w:type="paragraph" w:customStyle="1" w:styleId="Tekstkomentarza1">
    <w:name w:val="Tekst komentarza1"/>
    <w:basedOn w:val="Standarduser"/>
    <w:rsid w:val="009E4643"/>
    <w:rPr>
      <w:rFonts w:eastAsia="Arial" w:cs="Calibri"/>
      <w:color w:val="000000"/>
      <w:szCs w:val="20"/>
      <w:lang w:eastAsia="zh-CN"/>
    </w:rPr>
  </w:style>
  <w:style w:type="character" w:customStyle="1" w:styleId="Teksttreci5">
    <w:name w:val="Tekst treści (5)_"/>
    <w:basedOn w:val="Domylnaczcionkaakapitu"/>
    <w:link w:val="Teksttreci50"/>
    <w:rsid w:val="00AC0162"/>
    <w:rPr>
      <w:rFonts w:ascii="Calibri" w:eastAsia="Calibri" w:hAnsi="Calibri" w:cs="Calibri"/>
      <w:sz w:val="23"/>
      <w:szCs w:val="23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AC0162"/>
    <w:pPr>
      <w:widowControl w:val="0"/>
      <w:shd w:val="clear" w:color="auto" w:fill="FFFFFF"/>
      <w:spacing w:before="420" w:after="540" w:line="580" w:lineRule="exact"/>
    </w:pPr>
    <w:rPr>
      <w:rFonts w:ascii="Calibri" w:eastAsia="Calibri" w:hAnsi="Calibri" w:cs="Calibri"/>
      <w:sz w:val="23"/>
      <w:szCs w:val="23"/>
    </w:rPr>
  </w:style>
  <w:style w:type="character" w:customStyle="1" w:styleId="Nagwek10">
    <w:name w:val="Nagłówek #1_"/>
    <w:basedOn w:val="Domylnaczcionkaakapitu"/>
    <w:link w:val="Nagwek11"/>
    <w:rsid w:val="006D271B"/>
    <w:rPr>
      <w:rFonts w:ascii="Verdana" w:eastAsia="Verdana" w:hAnsi="Verdana" w:cs="Verdana"/>
      <w:b/>
      <w:bCs/>
      <w:sz w:val="19"/>
      <w:szCs w:val="19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6D271B"/>
    <w:pPr>
      <w:widowControl w:val="0"/>
      <w:shd w:val="clear" w:color="auto" w:fill="FFFFFF"/>
      <w:spacing w:after="180" w:line="0" w:lineRule="atLeast"/>
      <w:ind w:hanging="320"/>
      <w:jc w:val="both"/>
      <w:outlineLvl w:val="0"/>
    </w:pPr>
    <w:rPr>
      <w:rFonts w:ascii="Verdana" w:eastAsia="Verdana" w:hAnsi="Verdana" w:cs="Verdana"/>
      <w:b/>
      <w:bCs/>
      <w:sz w:val="19"/>
      <w:szCs w:val="19"/>
    </w:rPr>
  </w:style>
  <w:style w:type="character" w:customStyle="1" w:styleId="Teksttreci3">
    <w:name w:val="Tekst treści (3)_"/>
    <w:basedOn w:val="Domylnaczcionkaakapitu"/>
    <w:link w:val="Teksttreci30"/>
    <w:rsid w:val="006D271B"/>
    <w:rPr>
      <w:rFonts w:ascii="Verdana" w:eastAsia="Verdana" w:hAnsi="Verdana" w:cs="Verdana"/>
      <w:b/>
      <w:bCs/>
      <w:sz w:val="17"/>
      <w:szCs w:val="17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6D271B"/>
    <w:pPr>
      <w:widowControl w:val="0"/>
      <w:shd w:val="clear" w:color="auto" w:fill="FFFFFF"/>
      <w:spacing w:line="328" w:lineRule="exact"/>
      <w:jc w:val="both"/>
    </w:pPr>
    <w:rPr>
      <w:rFonts w:ascii="Verdana" w:eastAsia="Verdana" w:hAnsi="Verdana" w:cs="Verdana"/>
      <w:b/>
      <w:bCs/>
      <w:sz w:val="17"/>
      <w:szCs w:val="17"/>
    </w:rPr>
  </w:style>
  <w:style w:type="character" w:customStyle="1" w:styleId="Nagwek20">
    <w:name w:val="Nagłówek #2_"/>
    <w:basedOn w:val="Domylnaczcionkaakapitu"/>
    <w:link w:val="Nagwek21"/>
    <w:rsid w:val="00983615"/>
    <w:rPr>
      <w:rFonts w:ascii="Calibri" w:eastAsia="Calibri" w:hAnsi="Calibri" w:cs="Calibri"/>
      <w:b/>
      <w:bCs/>
      <w:sz w:val="19"/>
      <w:szCs w:val="19"/>
      <w:shd w:val="clear" w:color="auto" w:fill="FFFFFF"/>
    </w:rPr>
  </w:style>
  <w:style w:type="character" w:customStyle="1" w:styleId="Nagweklubstopka125ptKursywa">
    <w:name w:val="Nagłówek lub stopka + 12;5 pt;Kursywa"/>
    <w:basedOn w:val="Nagweklubstopka"/>
    <w:rsid w:val="00983615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5"/>
      <w:szCs w:val="25"/>
      <w:u w:val="none"/>
    </w:rPr>
  </w:style>
  <w:style w:type="paragraph" w:customStyle="1" w:styleId="Nagwek21">
    <w:name w:val="Nagłówek #2"/>
    <w:basedOn w:val="Normalny"/>
    <w:link w:val="Nagwek20"/>
    <w:rsid w:val="00983615"/>
    <w:pPr>
      <w:widowControl w:val="0"/>
      <w:shd w:val="clear" w:color="auto" w:fill="FFFFFF"/>
      <w:spacing w:before="720" w:line="490" w:lineRule="exact"/>
      <w:jc w:val="both"/>
      <w:outlineLvl w:val="1"/>
    </w:pPr>
    <w:rPr>
      <w:rFonts w:ascii="Calibri" w:eastAsia="Calibri" w:hAnsi="Calibri" w:cs="Calibri"/>
      <w:b/>
      <w:bCs/>
      <w:sz w:val="19"/>
      <w:szCs w:val="19"/>
    </w:rPr>
  </w:style>
  <w:style w:type="character" w:customStyle="1" w:styleId="PogrubienieTeksttreci7pt">
    <w:name w:val="Pogrubienie;Tekst treści + 7 pt"/>
    <w:basedOn w:val="Teksttreci"/>
    <w:rsid w:val="0053376B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pl-PL"/>
    </w:rPr>
  </w:style>
  <w:style w:type="character" w:customStyle="1" w:styleId="BodytextExact">
    <w:name w:val="Body text Exact"/>
    <w:basedOn w:val="Domylnaczcionkaakapitu"/>
    <w:rsid w:val="00434277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-1"/>
      <w:sz w:val="18"/>
      <w:szCs w:val="18"/>
      <w:u w:val="none"/>
    </w:rPr>
  </w:style>
  <w:style w:type="character" w:customStyle="1" w:styleId="Bodytext">
    <w:name w:val="Body text_"/>
    <w:basedOn w:val="Domylnaczcionkaakapitu"/>
    <w:link w:val="Tekstpodstawowy1"/>
    <w:rsid w:val="00434277"/>
    <w:rPr>
      <w:rFonts w:ascii="Calibri" w:eastAsia="Calibri" w:hAnsi="Calibri" w:cs="Calibri"/>
      <w:sz w:val="19"/>
      <w:szCs w:val="19"/>
      <w:shd w:val="clear" w:color="auto" w:fill="FFFFFF"/>
    </w:rPr>
  </w:style>
  <w:style w:type="paragraph" w:customStyle="1" w:styleId="Tekstpodstawowy1">
    <w:name w:val="Tekst podstawowy1"/>
    <w:basedOn w:val="Normalny"/>
    <w:link w:val="Bodytext"/>
    <w:rsid w:val="00434277"/>
    <w:pPr>
      <w:widowControl w:val="0"/>
      <w:shd w:val="clear" w:color="auto" w:fill="FFFFFF"/>
      <w:spacing w:line="427" w:lineRule="exact"/>
      <w:ind w:hanging="580"/>
    </w:pPr>
    <w:rPr>
      <w:rFonts w:ascii="Calibri" w:eastAsia="Calibri" w:hAnsi="Calibri" w:cs="Calibri"/>
      <w:sz w:val="19"/>
      <w:szCs w:val="19"/>
    </w:rPr>
  </w:style>
  <w:style w:type="character" w:customStyle="1" w:styleId="Bodytext3">
    <w:name w:val="Body text (3)_"/>
    <w:basedOn w:val="Domylnaczcionkaakapitu"/>
    <w:link w:val="Bodytext30"/>
    <w:rsid w:val="00210909"/>
    <w:rPr>
      <w:b/>
      <w:bCs/>
      <w:sz w:val="23"/>
      <w:szCs w:val="23"/>
      <w:shd w:val="clear" w:color="auto" w:fill="FFFFFF"/>
    </w:rPr>
  </w:style>
  <w:style w:type="character" w:customStyle="1" w:styleId="Bodytext3Calibri">
    <w:name w:val="Body text (3) + Calibri"/>
    <w:basedOn w:val="Bodytext3"/>
    <w:rsid w:val="00210909"/>
    <w:rPr>
      <w:rFonts w:ascii="Calibri" w:eastAsia="Calibri" w:hAnsi="Calibri" w:cs="Calibri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pl-PL"/>
    </w:rPr>
  </w:style>
  <w:style w:type="paragraph" w:customStyle="1" w:styleId="Bodytext30">
    <w:name w:val="Body text (3)"/>
    <w:basedOn w:val="Normalny"/>
    <w:link w:val="Bodytext3"/>
    <w:rsid w:val="00210909"/>
    <w:pPr>
      <w:widowControl w:val="0"/>
      <w:shd w:val="clear" w:color="auto" w:fill="FFFFFF"/>
      <w:spacing w:before="360" w:line="274" w:lineRule="exact"/>
      <w:jc w:val="both"/>
    </w:pPr>
    <w:rPr>
      <w:b/>
      <w:bCs/>
      <w:sz w:val="23"/>
      <w:szCs w:val="23"/>
    </w:rPr>
  </w:style>
  <w:style w:type="numbering" w:customStyle="1" w:styleId="List0">
    <w:name w:val="List 0"/>
    <w:basedOn w:val="Bezlisty"/>
    <w:rsid w:val="00E040C7"/>
    <w:pPr>
      <w:numPr>
        <w:numId w:val="4"/>
      </w:numPr>
    </w:pPr>
  </w:style>
  <w:style w:type="character" w:customStyle="1" w:styleId="NormalnyWebZnak">
    <w:name w:val="Normalny (Web) Znak"/>
    <w:link w:val="NormalnyWeb"/>
    <w:locked/>
    <w:rsid w:val="00E040C7"/>
    <w:rPr>
      <w:rFonts w:ascii="Arial Unicode MS" w:hAnsi="Arial Unicode MS"/>
      <w:sz w:val="24"/>
    </w:rPr>
  </w:style>
  <w:style w:type="numbering" w:customStyle="1" w:styleId="WWNum1">
    <w:name w:val="WWNum1"/>
    <w:basedOn w:val="Bezlisty"/>
    <w:rsid w:val="00354687"/>
    <w:pPr>
      <w:numPr>
        <w:numId w:val="8"/>
      </w:numPr>
    </w:pPr>
  </w:style>
  <w:style w:type="numbering" w:customStyle="1" w:styleId="WWNum27">
    <w:name w:val="WWNum27"/>
    <w:basedOn w:val="Bezlisty"/>
    <w:rsid w:val="00354687"/>
    <w:pPr>
      <w:numPr>
        <w:numId w:val="5"/>
      </w:numPr>
    </w:pPr>
  </w:style>
  <w:style w:type="numbering" w:customStyle="1" w:styleId="WWNum74">
    <w:name w:val="WWNum74"/>
    <w:basedOn w:val="Bezlisty"/>
    <w:rsid w:val="00354687"/>
    <w:pPr>
      <w:numPr>
        <w:numId w:val="6"/>
      </w:numPr>
    </w:pPr>
  </w:style>
  <w:style w:type="numbering" w:customStyle="1" w:styleId="Outline">
    <w:name w:val="Outline"/>
    <w:basedOn w:val="Bezlisty"/>
    <w:rsid w:val="00E65F45"/>
    <w:pPr>
      <w:numPr>
        <w:numId w:val="7"/>
      </w:numPr>
    </w:pPr>
  </w:style>
  <w:style w:type="paragraph" w:customStyle="1" w:styleId="Heading">
    <w:name w:val="Heading"/>
    <w:basedOn w:val="Standard"/>
    <w:next w:val="Normalny"/>
    <w:rsid w:val="00E65F45"/>
    <w:pPr>
      <w:keepNext/>
      <w:widowControl/>
      <w:autoSpaceDE/>
      <w:autoSpaceDN w:val="0"/>
      <w:spacing w:before="240" w:after="120"/>
      <w:textAlignment w:val="baseline"/>
    </w:pPr>
    <w:rPr>
      <w:rFonts w:ascii="Liberation Sans" w:eastAsia="Microsoft YaHei" w:hAnsi="Liberation Sans" w:cs="Mangal"/>
      <w:kern w:val="3"/>
      <w:sz w:val="28"/>
      <w:szCs w:val="28"/>
      <w:lang w:eastAsia="pl-PL"/>
    </w:rPr>
  </w:style>
  <w:style w:type="character" w:customStyle="1" w:styleId="bold">
    <w:name w:val="bold"/>
    <w:basedOn w:val="Domylnaczcionkaakapitu"/>
    <w:rsid w:val="009B4CFA"/>
  </w:style>
  <w:style w:type="character" w:styleId="Pogrubienie">
    <w:name w:val="Strong"/>
    <w:basedOn w:val="Domylnaczcionkaakapitu"/>
    <w:uiPriority w:val="22"/>
    <w:qFormat/>
    <w:locked/>
    <w:rsid w:val="009B4CFA"/>
    <w:rPr>
      <w:b/>
      <w:bCs/>
    </w:rPr>
  </w:style>
  <w:style w:type="paragraph" w:styleId="Bezodstpw">
    <w:name w:val="No Spacing"/>
    <w:uiPriority w:val="1"/>
    <w:qFormat/>
    <w:rsid w:val="007B4B08"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character" w:customStyle="1" w:styleId="Teksttreci40">
    <w:name w:val="Tekst treści (4)_"/>
    <w:basedOn w:val="Domylnaczcionkaakapitu"/>
    <w:link w:val="Teksttreci41"/>
    <w:uiPriority w:val="99"/>
    <w:locked/>
    <w:rsid w:val="009341ED"/>
    <w:rPr>
      <w:rFonts w:ascii="Verdana" w:hAnsi="Verdana" w:cs="Verdana"/>
      <w:b/>
      <w:bCs/>
      <w:sz w:val="16"/>
      <w:szCs w:val="16"/>
      <w:shd w:val="clear" w:color="auto" w:fill="FFFFFF"/>
    </w:rPr>
  </w:style>
  <w:style w:type="paragraph" w:customStyle="1" w:styleId="Teksttreci41">
    <w:name w:val="Tekst treści (4)"/>
    <w:basedOn w:val="Normalny"/>
    <w:link w:val="Teksttreci40"/>
    <w:uiPriority w:val="99"/>
    <w:rsid w:val="009341ED"/>
    <w:pPr>
      <w:widowControl w:val="0"/>
      <w:shd w:val="clear" w:color="auto" w:fill="FFFFFF"/>
      <w:spacing w:after="60" w:line="240" w:lineRule="atLeast"/>
      <w:ind w:hanging="1860"/>
      <w:jc w:val="center"/>
    </w:pPr>
    <w:rPr>
      <w:rFonts w:ascii="Verdana" w:hAnsi="Verdana" w:cs="Verdana"/>
      <w:b/>
      <w:bCs/>
      <w:sz w:val="16"/>
      <w:szCs w:val="16"/>
    </w:rPr>
  </w:style>
  <w:style w:type="character" w:styleId="Odwoaniedokomentarza">
    <w:name w:val="annotation reference"/>
    <w:basedOn w:val="Domylnaczcionkaakapitu"/>
    <w:semiHidden/>
    <w:unhideWhenUsed/>
    <w:rsid w:val="00DB27BF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DB27BF"/>
  </w:style>
  <w:style w:type="character" w:customStyle="1" w:styleId="TekstkomentarzaZnak">
    <w:name w:val="Tekst komentarza Znak"/>
    <w:basedOn w:val="Domylnaczcionkaakapitu"/>
    <w:link w:val="Tekstkomentarza"/>
    <w:semiHidden/>
    <w:rsid w:val="00DB27BF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DB27B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DB27BF"/>
    <w:rPr>
      <w:b/>
      <w:bCs/>
    </w:rPr>
  </w:style>
  <w:style w:type="character" w:customStyle="1" w:styleId="apple-converted-space">
    <w:name w:val="apple-converted-space"/>
    <w:basedOn w:val="Domylnaczcionkaakapitu"/>
    <w:rsid w:val="00FA0A7B"/>
  </w:style>
  <w:style w:type="character" w:customStyle="1" w:styleId="value">
    <w:name w:val="value"/>
    <w:basedOn w:val="Domylnaczcionkaakapitu"/>
    <w:rsid w:val="007D3813"/>
  </w:style>
  <w:style w:type="table" w:customStyle="1" w:styleId="Tabela-Siatka1">
    <w:name w:val="Tabela - Siatka1"/>
    <w:basedOn w:val="Standardowy"/>
    <w:next w:val="Tabela-Siatka"/>
    <w:uiPriority w:val="39"/>
    <w:rsid w:val="008D1D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zeinternetowe">
    <w:name w:val="Łącze internetowe"/>
    <w:uiPriority w:val="99"/>
    <w:rsid w:val="00404DD3"/>
    <w:rPr>
      <w:rFonts w:cs="Times New Roman"/>
      <w:color w:val="0000FF"/>
      <w:u w:val="single"/>
    </w:rPr>
  </w:style>
  <w:style w:type="character" w:customStyle="1" w:styleId="fontstyle01">
    <w:name w:val="fontstyle01"/>
    <w:basedOn w:val="Domylnaczcionkaakapitu"/>
    <w:rsid w:val="00DB5922"/>
    <w:rPr>
      <w:rFonts w:ascii="Verdana" w:hAnsi="Verdana" w:hint="default"/>
      <w:b w:val="0"/>
      <w:bCs w:val="0"/>
      <w:i w:val="0"/>
      <w:iCs w:val="0"/>
      <w:color w:val="000000"/>
      <w:sz w:val="20"/>
      <w:szCs w:val="20"/>
    </w:rPr>
  </w:style>
  <w:style w:type="table" w:customStyle="1" w:styleId="Tabela-Siatka2">
    <w:name w:val="Tabela - Siatka2"/>
    <w:basedOn w:val="Standardowy"/>
    <w:next w:val="Tabela-Siatka"/>
    <w:uiPriority w:val="39"/>
    <w:rsid w:val="00DD0C1B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39"/>
    <w:rsid w:val="00DD0C1B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1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1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4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4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2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4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5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0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1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7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73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Relationship Id="rId43" Type="http://schemas.microsoft.com/office/2018/08/relationships/commentsExtensible" Target="commentsExtensi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136433dc-5bc9-43d0-814f-ac6005615827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E6AC2D49C37147A50B708AE883823E" ma:contentTypeVersion="15" ma:contentTypeDescription="Create a new document." ma:contentTypeScope="" ma:versionID="558dd7c6f6f76c26dc4e2eebd3f05b1e">
  <xsd:schema xmlns:xsd="http://www.w3.org/2001/XMLSchema" xmlns:xs="http://www.w3.org/2001/XMLSchema" xmlns:p="http://schemas.microsoft.com/office/2006/metadata/properties" xmlns:ns3="27f1c902-9302-4e6e-8369-36c478b94826" xmlns:ns4="136433dc-5bc9-43d0-814f-ac6005615827" targetNamespace="http://schemas.microsoft.com/office/2006/metadata/properties" ma:root="true" ma:fieldsID="c845c07ce785f47d76dabc7149ce3b06" ns3:_="" ns4:_="">
    <xsd:import namespace="27f1c902-9302-4e6e-8369-36c478b94826"/>
    <xsd:import namespace="136433dc-5bc9-43d0-814f-ac6005615827"/>
    <xsd:element name="properties">
      <xsd:complexType>
        <xsd:sequence>
          <xsd:element name="documentManagement">
            <xsd:complexType>
              <xsd:all>
                <xsd:element ref="ns3:SharedWithDetails" minOccurs="0"/>
                <xsd:element ref="ns3:SharedWithUser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LengthInSeconds" minOccurs="0"/>
                <xsd:element ref="ns4:_activity" minOccurs="0"/>
                <xsd:element ref="ns4:MediaServiceObjectDetectorVersions" minOccurs="0"/>
                <xsd:element ref="ns4:MediaServiceSearchProperties" minOccurs="0"/>
                <xsd:element ref="ns4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f1c902-9302-4e6e-8369-36c478b94826" elementFormDefault="qualified">
    <xsd:import namespace="http://schemas.microsoft.com/office/2006/documentManagement/types"/>
    <xsd:import namespace="http://schemas.microsoft.com/office/infopath/2007/PartnerControls"/>
    <xsd:element name="SharedWithDetails" ma:index="8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edWithUsers" ma:index="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6433dc-5bc9-43d0-814f-ac60056158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9DC81B-F012-4E1B-9A49-FC2203C99C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6D66379-7C2D-4B6F-AC05-6A0153A66203}">
  <ds:schemaRefs>
    <ds:schemaRef ds:uri="http://www.w3.org/XML/1998/namespace"/>
    <ds:schemaRef ds:uri="http://purl.org/dc/terms/"/>
    <ds:schemaRef ds:uri="http://purl.org/dc/elements/1.1/"/>
    <ds:schemaRef ds:uri="http://purl.org/dc/dcmitype/"/>
    <ds:schemaRef ds:uri="136433dc-5bc9-43d0-814f-ac6005615827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27f1c902-9302-4e6e-8369-36c478b94826"/>
  </ds:schemaRefs>
</ds:datastoreItem>
</file>

<file path=customXml/itemProps3.xml><?xml version="1.0" encoding="utf-8"?>
<ds:datastoreItem xmlns:ds="http://schemas.openxmlformats.org/officeDocument/2006/customXml" ds:itemID="{1C0FA1F7-0B3C-484E-9D96-AD6A92B287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f1c902-9302-4e6e-8369-36c478b94826"/>
    <ds:schemaRef ds:uri="136433dc-5bc9-43d0-814f-ac600561582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EBC1E42-A797-4EDC-AF23-D699501D10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21</Pages>
  <Words>3057</Words>
  <Characters>19804</Characters>
  <Application>Microsoft Office Word</Application>
  <DocSecurity>0</DocSecurity>
  <Lines>165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/>
  <LinksUpToDate>false</LinksUpToDate>
  <CharactersWithSpaces>22816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OPTIMUS</dc:creator>
  <cp:lastModifiedBy>Izabela GĄSIOREK</cp:lastModifiedBy>
  <cp:revision>4</cp:revision>
  <cp:lastPrinted>2023-06-26T06:45:00Z</cp:lastPrinted>
  <dcterms:created xsi:type="dcterms:W3CDTF">2025-03-19T14:24:00Z</dcterms:created>
  <dcterms:modified xsi:type="dcterms:W3CDTF">2025-03-20T12:19:00Z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0x01010025E6AC2D49C37147A50B708AE883823E</vt:lpwstr>
  </property>
</Properties>
</file>