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E20E" w14:textId="5ED6B1A9" w:rsidR="00FF63A6" w:rsidRPr="000E05AC" w:rsidRDefault="000E05AC" w:rsidP="000E05AC">
      <w:pPr>
        <w:jc w:val="right"/>
        <w:rPr>
          <w:rFonts w:ascii="Arial" w:hAnsi="Arial" w:cs="Arial"/>
          <w:sz w:val="18"/>
        </w:rPr>
      </w:pPr>
      <w:r w:rsidRPr="000E05AC">
        <w:rPr>
          <w:rFonts w:ascii="Arial" w:hAnsi="Arial" w:cs="Arial"/>
          <w:sz w:val="18"/>
        </w:rPr>
        <w:t>Załącznik nr 3 do umowy</w:t>
      </w:r>
    </w:p>
    <w:p w14:paraId="6D6A80C0" w14:textId="29DA3638" w:rsidR="000E05AC" w:rsidRPr="000E05AC" w:rsidRDefault="000E05AC" w:rsidP="000E05AC">
      <w:pPr>
        <w:jc w:val="right"/>
        <w:rPr>
          <w:rFonts w:ascii="Arial" w:hAnsi="Arial" w:cs="Arial"/>
          <w:sz w:val="18"/>
        </w:rPr>
      </w:pPr>
    </w:p>
    <w:p w14:paraId="335ECE8C" w14:textId="0AE39D0F" w:rsidR="000E05AC" w:rsidRPr="00000492" w:rsidRDefault="000E05AC" w:rsidP="000E05AC">
      <w:pPr>
        <w:jc w:val="center"/>
        <w:rPr>
          <w:rFonts w:ascii="Arial" w:hAnsi="Arial" w:cs="Arial"/>
          <w:b/>
          <w:sz w:val="22"/>
        </w:rPr>
      </w:pPr>
      <w:r w:rsidRPr="00000492">
        <w:rPr>
          <w:rFonts w:ascii="Arial" w:hAnsi="Arial" w:cs="Arial"/>
          <w:b/>
          <w:sz w:val="22"/>
        </w:rPr>
        <w:t xml:space="preserve">Protokół zdawczo </w:t>
      </w:r>
      <w:r w:rsidR="000A62F5" w:rsidRPr="00000492">
        <w:rPr>
          <w:rFonts w:ascii="Arial" w:hAnsi="Arial" w:cs="Arial"/>
          <w:b/>
          <w:sz w:val="22"/>
        </w:rPr>
        <w:t>–</w:t>
      </w:r>
      <w:r w:rsidRPr="00000492">
        <w:rPr>
          <w:rFonts w:ascii="Arial" w:hAnsi="Arial" w:cs="Arial"/>
          <w:b/>
          <w:sz w:val="22"/>
        </w:rPr>
        <w:t xml:space="preserve"> odbiorczy</w:t>
      </w:r>
    </w:p>
    <w:p w14:paraId="610FD171" w14:textId="36E2C9AC" w:rsidR="000A62F5" w:rsidRDefault="000A62F5" w:rsidP="0086207C">
      <w:pPr>
        <w:rPr>
          <w:rFonts w:ascii="Arial" w:hAnsi="Arial" w:cs="Arial"/>
          <w:b/>
        </w:rPr>
      </w:pPr>
    </w:p>
    <w:p w14:paraId="2ED4C8CF" w14:textId="686A2FDF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t xml:space="preserve"> </w:t>
      </w:r>
      <w:r w:rsidRPr="000A62F5">
        <w:rPr>
          <w:rFonts w:ascii="Arial" w:hAnsi="Arial" w:cs="Arial"/>
        </w:rPr>
        <w:t xml:space="preserve">Pan Wojciech Lubczyk  - dyrektor Zespołu Szkół Technicznych i Ogólnokształcących </w:t>
      </w:r>
      <w:r>
        <w:rPr>
          <w:rFonts w:ascii="Arial" w:hAnsi="Arial" w:cs="Arial"/>
        </w:rPr>
        <w:t xml:space="preserve">              </w:t>
      </w:r>
      <w:r w:rsidRPr="000A62F5">
        <w:rPr>
          <w:rFonts w:ascii="Arial" w:hAnsi="Arial" w:cs="Arial"/>
        </w:rPr>
        <w:t>nr 3 im. Edwarda Abramowskiego w Katowicach, z siedzibą 40-659 Katowice, ul. Harcerzy Września 1939r. nr 2</w:t>
      </w:r>
    </w:p>
    <w:p w14:paraId="6E588796" w14:textId="77777777" w:rsidR="000A62F5" w:rsidRDefault="000A62F5" w:rsidP="000A62F5">
      <w:pPr>
        <w:jc w:val="both"/>
        <w:rPr>
          <w:rFonts w:ascii="Arial" w:hAnsi="Arial" w:cs="Arial"/>
          <w:b/>
        </w:rPr>
      </w:pPr>
    </w:p>
    <w:p w14:paraId="1BAD37CE" w14:textId="5E94C459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Wykonawca: </w:t>
      </w:r>
      <w:r w:rsidRPr="000A62F5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</w:t>
      </w:r>
      <w:r w:rsidRPr="000A62F5">
        <w:rPr>
          <w:rFonts w:ascii="Arial" w:hAnsi="Arial" w:cs="Arial"/>
        </w:rPr>
        <w:t>………………</w:t>
      </w:r>
    </w:p>
    <w:p w14:paraId="6E630850" w14:textId="6842CF9C" w:rsidR="000A62F5" w:rsidRDefault="000A62F5" w:rsidP="000A62F5">
      <w:pPr>
        <w:jc w:val="both"/>
        <w:rPr>
          <w:rFonts w:ascii="Arial" w:hAnsi="Arial" w:cs="Arial"/>
          <w:b/>
        </w:rPr>
      </w:pPr>
    </w:p>
    <w:p w14:paraId="009BA18E" w14:textId="0612A0FA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 zadania: </w:t>
      </w:r>
      <w:r w:rsidRPr="000A62F5">
        <w:rPr>
          <w:rFonts w:ascii="Arial" w:hAnsi="Arial" w:cs="Arial"/>
        </w:rPr>
        <w:t>„</w:t>
      </w:r>
      <w:r w:rsidR="002457BA" w:rsidRPr="002457BA">
        <w:rPr>
          <w:rFonts w:ascii="Arial" w:hAnsi="Arial" w:cs="Arial"/>
        </w:rPr>
        <w:t xml:space="preserve">Dostawa aparatów </w:t>
      </w:r>
      <w:proofErr w:type="spellStart"/>
      <w:r w:rsidR="002457BA" w:rsidRPr="002457BA">
        <w:rPr>
          <w:rFonts w:ascii="Arial" w:hAnsi="Arial" w:cs="Arial"/>
        </w:rPr>
        <w:t>bezlusterkowych</w:t>
      </w:r>
      <w:proofErr w:type="spellEnd"/>
      <w:r w:rsidR="002457BA" w:rsidRPr="002457BA">
        <w:rPr>
          <w:rFonts w:ascii="Arial" w:hAnsi="Arial" w:cs="Arial"/>
        </w:rPr>
        <w:t xml:space="preserve"> z obiektywami, oświetlenia i obudowy aparatu do fotografowania pod wodą w ramach projektu pn.: „Jestem zawodowcem 3.0”</w:t>
      </w:r>
      <w:r w:rsidR="002457BA">
        <w:rPr>
          <w:rFonts w:ascii="Arial" w:hAnsi="Arial" w:cs="Arial"/>
        </w:rPr>
        <w:t xml:space="preserve"> </w:t>
      </w:r>
      <w:r w:rsidR="002457BA" w:rsidRPr="002457BA">
        <w:rPr>
          <w:rFonts w:ascii="Arial" w:hAnsi="Arial" w:cs="Arial"/>
        </w:rPr>
        <w:t>w Zespole Szkół Technicznych i Ogólnokształcących nr 3 im. E. Abramowskiego</w:t>
      </w:r>
      <w:r w:rsidR="002457BA">
        <w:rPr>
          <w:rFonts w:ascii="Arial" w:hAnsi="Arial" w:cs="Arial"/>
        </w:rPr>
        <w:t xml:space="preserve"> </w:t>
      </w:r>
      <w:r w:rsidR="002457BA" w:rsidRPr="002457BA">
        <w:rPr>
          <w:rFonts w:ascii="Arial" w:hAnsi="Arial" w:cs="Arial"/>
        </w:rPr>
        <w:t>w Katowicach</w:t>
      </w:r>
      <w:r w:rsidRPr="000A62F5">
        <w:rPr>
          <w:rFonts w:ascii="Arial" w:hAnsi="Arial" w:cs="Arial"/>
        </w:rPr>
        <w:t>”,</w:t>
      </w:r>
      <w:r w:rsidR="00000492">
        <w:rPr>
          <w:rFonts w:ascii="Arial" w:hAnsi="Arial" w:cs="Arial"/>
        </w:rPr>
        <w:t xml:space="preserve">                                                 część ……………………………………………………………………………...,</w:t>
      </w:r>
      <w:r w:rsidRPr="000A62F5">
        <w:rPr>
          <w:rFonts w:ascii="Arial" w:hAnsi="Arial" w:cs="Arial"/>
        </w:rPr>
        <w:t xml:space="preserve"> numer sprawy ZP/</w:t>
      </w:r>
      <w:r w:rsidR="002457BA">
        <w:rPr>
          <w:rFonts w:ascii="Arial" w:hAnsi="Arial" w:cs="Arial"/>
        </w:rPr>
        <w:t>85</w:t>
      </w:r>
      <w:bookmarkStart w:id="0" w:name="_GoBack"/>
      <w:bookmarkEnd w:id="0"/>
      <w:r w:rsidRPr="000A62F5">
        <w:rPr>
          <w:rFonts w:ascii="Arial" w:hAnsi="Arial" w:cs="Arial"/>
        </w:rPr>
        <w:t>/202</w:t>
      </w:r>
      <w:r w:rsidR="00996938">
        <w:rPr>
          <w:rFonts w:ascii="Arial" w:hAnsi="Arial" w:cs="Arial"/>
        </w:rPr>
        <w:t>5</w:t>
      </w:r>
    </w:p>
    <w:p w14:paraId="4BF7C2EA" w14:textId="7AFD7B52" w:rsidR="000A62F5" w:rsidRDefault="000A62F5" w:rsidP="000A62F5">
      <w:pPr>
        <w:jc w:val="both"/>
        <w:rPr>
          <w:rFonts w:ascii="Arial" w:hAnsi="Arial" w:cs="Arial"/>
          <w:b/>
        </w:rPr>
      </w:pPr>
    </w:p>
    <w:p w14:paraId="697103B4" w14:textId="2FA8079A" w:rsidR="000A62F5" w:rsidRDefault="000A62F5" w:rsidP="000A62F5">
      <w:pPr>
        <w:jc w:val="both"/>
        <w:rPr>
          <w:rFonts w:ascii="Arial" w:hAnsi="Arial" w:cs="Arial"/>
          <w:b/>
        </w:rPr>
      </w:pPr>
    </w:p>
    <w:p w14:paraId="5C387869" w14:textId="7D702956" w:rsidR="000A62F5" w:rsidRDefault="000A62F5" w:rsidP="000A62F5">
      <w:pPr>
        <w:jc w:val="both"/>
        <w:rPr>
          <w:rFonts w:ascii="Arial" w:hAnsi="Arial" w:cs="Arial"/>
          <w:b/>
        </w:rPr>
      </w:pPr>
    </w:p>
    <w:p w14:paraId="52EEB63C" w14:textId="120BC478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Zamawiającego:</w:t>
      </w:r>
    </w:p>
    <w:p w14:paraId="687CEDB6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3EF4E6" w14:textId="2F89B86D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5174F2FB" w14:textId="2A7CFEDA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2181D66E" w14:textId="0D0BF070" w:rsidR="000A62F5" w:rsidRDefault="000A62F5" w:rsidP="000A62F5">
      <w:pPr>
        <w:jc w:val="both"/>
        <w:rPr>
          <w:rFonts w:ascii="Arial" w:hAnsi="Arial" w:cs="Arial"/>
          <w:b/>
        </w:rPr>
      </w:pPr>
    </w:p>
    <w:p w14:paraId="1E13AE30" w14:textId="5392C7AA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Wykonawcy:</w:t>
      </w:r>
    </w:p>
    <w:p w14:paraId="4102A737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273ECA" w14:textId="7590DDB8" w:rsidR="000A62F5" w:rsidRPr="000A62F5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6DA1F057" w14:textId="7E381496" w:rsidR="0086207C" w:rsidRPr="0086207C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1345367A" w14:textId="0B9A97B8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podpisanej umowy nr ……….. z dnia …………………………….</w:t>
      </w:r>
    </w:p>
    <w:p w14:paraId="44BB3061" w14:textId="5C3BDE77" w:rsidR="000A62F5" w:rsidRDefault="000A62F5" w:rsidP="000A62F5">
      <w:pPr>
        <w:jc w:val="both"/>
        <w:rPr>
          <w:rFonts w:ascii="Arial" w:hAnsi="Arial" w:cs="Arial"/>
        </w:rPr>
      </w:pPr>
    </w:p>
    <w:p w14:paraId="7FD26447" w14:textId="455DEAF5" w:rsidR="000A62F5" w:rsidRDefault="000A62F5" w:rsidP="000A62F5">
      <w:pPr>
        <w:jc w:val="both"/>
        <w:rPr>
          <w:rFonts w:ascii="Arial" w:hAnsi="Arial" w:cs="Arial"/>
        </w:rPr>
      </w:pPr>
    </w:p>
    <w:p w14:paraId="26573231" w14:textId="03A3151E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Stwierdzone usterki / uszkodzenia i inne nieprawidłowości:</w:t>
      </w:r>
    </w:p>
    <w:p w14:paraId="226DD566" w14:textId="77777777" w:rsidR="0086207C" w:rsidRDefault="0086207C" w:rsidP="000A62F5">
      <w:pPr>
        <w:jc w:val="both"/>
        <w:rPr>
          <w:rFonts w:ascii="Arial" w:hAnsi="Arial" w:cs="Arial"/>
        </w:rPr>
      </w:pPr>
    </w:p>
    <w:p w14:paraId="4F822406" w14:textId="76CB741C" w:rsidR="000A62F5" w:rsidRDefault="000A62F5" w:rsidP="0086207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FE4E5D" w14:textId="1B5EFFF6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Termin odbioru przedmiotu zamówienia po usunięciu wyżej wymienionych uszkodzeń / nieprawidłowości strony ustalają na …………………………………………………………………………….</w:t>
      </w:r>
    </w:p>
    <w:p w14:paraId="268E3F62" w14:textId="3A22633A" w:rsidR="000A62F5" w:rsidRDefault="000A62F5" w:rsidP="000A62F5">
      <w:pPr>
        <w:jc w:val="both"/>
        <w:rPr>
          <w:rFonts w:ascii="Arial" w:hAnsi="Arial" w:cs="Arial"/>
        </w:rPr>
      </w:pPr>
    </w:p>
    <w:p w14:paraId="54456CA1" w14:textId="19916560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 Wykonawca potwierdzają:</w:t>
      </w:r>
    </w:p>
    <w:p w14:paraId="79EAE59E" w14:textId="5159D883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umowy w terminie określonym w umowie,</w:t>
      </w:r>
    </w:p>
    <w:p w14:paraId="7ED3FC31" w14:textId="0B3AF4CE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dostawy w całości i bez uwag.</w:t>
      </w:r>
    </w:p>
    <w:p w14:paraId="37675932" w14:textId="00AF45AD" w:rsidR="000A62F5" w:rsidRDefault="000A62F5" w:rsidP="000A62F5">
      <w:pPr>
        <w:jc w:val="both"/>
        <w:rPr>
          <w:rFonts w:ascii="Arial" w:hAnsi="Arial" w:cs="Arial"/>
        </w:rPr>
      </w:pPr>
    </w:p>
    <w:p w14:paraId="4318AA20" w14:textId="244376AD" w:rsidR="000A62F5" w:rsidRDefault="000A62F5" w:rsidP="000A62F5">
      <w:pPr>
        <w:jc w:val="both"/>
        <w:rPr>
          <w:rFonts w:ascii="Arial" w:hAnsi="Arial" w:cs="Arial"/>
        </w:rPr>
      </w:pPr>
    </w:p>
    <w:p w14:paraId="4B2C97A6" w14:textId="0DE0FC47" w:rsidR="000A62F5" w:rsidRDefault="000A62F5" w:rsidP="000A62F5">
      <w:pPr>
        <w:jc w:val="both"/>
        <w:rPr>
          <w:rFonts w:ascii="Arial" w:hAnsi="Arial" w:cs="Arial"/>
          <w:b/>
        </w:rPr>
      </w:pPr>
      <w:r w:rsidRPr="000A62F5">
        <w:rPr>
          <w:rFonts w:ascii="Arial" w:hAnsi="Arial" w:cs="Arial"/>
          <w:b/>
        </w:rPr>
        <w:t xml:space="preserve">                               Zamawiający                                                          </w:t>
      </w:r>
      <w:r w:rsidR="00000492">
        <w:rPr>
          <w:rFonts w:ascii="Arial" w:hAnsi="Arial" w:cs="Arial"/>
          <w:b/>
        </w:rPr>
        <w:t xml:space="preserve">       </w:t>
      </w:r>
      <w:r w:rsidRPr="000A62F5">
        <w:rPr>
          <w:rFonts w:ascii="Arial" w:hAnsi="Arial" w:cs="Arial"/>
          <w:b/>
        </w:rPr>
        <w:t>Wykonawca</w:t>
      </w:r>
    </w:p>
    <w:p w14:paraId="7766E006" w14:textId="40AD4D47" w:rsidR="000A62F5" w:rsidRDefault="000A62F5" w:rsidP="000A62F5">
      <w:pPr>
        <w:jc w:val="both"/>
        <w:rPr>
          <w:rFonts w:ascii="Arial" w:hAnsi="Arial" w:cs="Arial"/>
          <w:b/>
        </w:rPr>
      </w:pPr>
    </w:p>
    <w:p w14:paraId="537A6373" w14:textId="194617A2" w:rsidR="000A62F5" w:rsidRDefault="000A62F5" w:rsidP="000A62F5">
      <w:pPr>
        <w:jc w:val="both"/>
        <w:rPr>
          <w:rFonts w:ascii="Arial" w:hAnsi="Arial" w:cs="Arial"/>
          <w:b/>
        </w:rPr>
      </w:pPr>
    </w:p>
    <w:p w14:paraId="31056810" w14:textId="3775E8DB" w:rsidR="000A62F5" w:rsidRDefault="000A62F5" w:rsidP="000A62F5">
      <w:pPr>
        <w:jc w:val="both"/>
        <w:rPr>
          <w:rFonts w:ascii="Arial" w:hAnsi="Arial" w:cs="Arial"/>
          <w:b/>
        </w:rPr>
      </w:pPr>
    </w:p>
    <w:p w14:paraId="4458C253" w14:textId="487AB242" w:rsidR="0086207C" w:rsidRDefault="0086207C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A62F5" w:rsidRPr="0086207C">
        <w:rPr>
          <w:rFonts w:ascii="Arial" w:hAnsi="Arial" w:cs="Arial"/>
        </w:rPr>
        <w:t>…………………………………………..                                       ……………………………………</w:t>
      </w:r>
    </w:p>
    <w:p w14:paraId="261559E1" w14:textId="11825032" w:rsidR="0086207C" w:rsidRPr="0086207C" w:rsidRDefault="0086207C" w:rsidP="000A62F5">
      <w:pPr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</w:p>
    <w:sectPr w:rsidR="0086207C" w:rsidRPr="0086207C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0019E6FD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</w:p>
      <w:p w14:paraId="2AFA2EA5" w14:textId="2D4FA636" w:rsidR="007324A1" w:rsidRPr="007324A1" w:rsidRDefault="002457BA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2F7DC92E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6" w15:restartNumberingAfterBreak="0">
    <w:nsid w:val="289C2E7B"/>
    <w:multiLevelType w:val="hybridMultilevel"/>
    <w:tmpl w:val="E92A9844"/>
    <w:lvl w:ilvl="0" w:tplc="EDA8CE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2697B"/>
    <w:multiLevelType w:val="hybridMultilevel"/>
    <w:tmpl w:val="CEF4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67888"/>
    <w:multiLevelType w:val="hybridMultilevel"/>
    <w:tmpl w:val="ED6AA0D0"/>
    <w:lvl w:ilvl="0" w:tplc="F27C1F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3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5"/>
  </w:num>
  <w:num w:numId="9">
    <w:abstractNumId w:val="36"/>
  </w:num>
  <w:num w:numId="10">
    <w:abstractNumId w:val="42"/>
  </w:num>
  <w:num w:numId="11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492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2F5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AC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7BA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07C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38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54EB-7BD0-4443-9917-7608F96B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1808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6</cp:revision>
  <cp:lastPrinted>2025-01-16T10:11:00Z</cp:lastPrinted>
  <dcterms:created xsi:type="dcterms:W3CDTF">2024-12-09T12:13:00Z</dcterms:created>
  <dcterms:modified xsi:type="dcterms:W3CDTF">2025-03-18T08:36:00Z</dcterms:modified>
</cp:coreProperties>
</file>