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C1B14" w14:textId="77777777" w:rsidR="00C3111F" w:rsidRPr="000E7561" w:rsidRDefault="00C3111F" w:rsidP="00824010">
      <w:pPr>
        <w:widowControl w:val="0"/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  <w:r w:rsidRPr="000E7561">
        <w:rPr>
          <w:b/>
          <w:bCs/>
          <w:sz w:val="23"/>
          <w:szCs w:val="23"/>
        </w:rPr>
        <w:t>Załącznik Nr 4a do SWZ</w:t>
      </w:r>
    </w:p>
    <w:p w14:paraId="2E12799A" w14:textId="1B093989" w:rsidR="00C3111F" w:rsidRPr="000E7561" w:rsidRDefault="001F1F35" w:rsidP="001F1F35">
      <w:pPr>
        <w:widowControl w:val="0"/>
        <w:autoSpaceDE w:val="0"/>
        <w:autoSpaceDN w:val="0"/>
        <w:adjustRightInd w:val="0"/>
        <w:ind w:left="1486" w:hanging="1486"/>
        <w:jc w:val="right"/>
        <w:rPr>
          <w:b/>
          <w:bCs/>
          <w:sz w:val="23"/>
          <w:szCs w:val="23"/>
        </w:rPr>
      </w:pPr>
      <w:r w:rsidRPr="000E7561">
        <w:rPr>
          <w:b/>
          <w:bCs/>
          <w:sz w:val="23"/>
          <w:szCs w:val="23"/>
        </w:rPr>
        <w:t>(dotyczy z</w:t>
      </w:r>
      <w:r w:rsidR="00C3111F" w:rsidRPr="000E7561">
        <w:rPr>
          <w:b/>
          <w:bCs/>
          <w:sz w:val="23"/>
          <w:szCs w:val="23"/>
        </w:rPr>
        <w:t xml:space="preserve">adania </w:t>
      </w:r>
      <w:r w:rsidRPr="000E7561">
        <w:rPr>
          <w:b/>
          <w:bCs/>
          <w:sz w:val="23"/>
          <w:szCs w:val="23"/>
        </w:rPr>
        <w:t>nr: 1-</w:t>
      </w:r>
      <w:r w:rsidR="00446EEA" w:rsidRPr="000E7561">
        <w:rPr>
          <w:b/>
          <w:bCs/>
          <w:sz w:val="23"/>
          <w:szCs w:val="23"/>
        </w:rPr>
        <w:t>3</w:t>
      </w:r>
      <w:r w:rsidRPr="000E7561">
        <w:rPr>
          <w:b/>
          <w:bCs/>
          <w:sz w:val="23"/>
          <w:szCs w:val="23"/>
        </w:rPr>
        <w:t>)</w:t>
      </w:r>
    </w:p>
    <w:p w14:paraId="15CFC737" w14:textId="77777777" w:rsidR="00C3111F" w:rsidRPr="000E7561" w:rsidRDefault="00C3111F" w:rsidP="00C3111F">
      <w:pPr>
        <w:spacing w:line="271" w:lineRule="auto"/>
        <w:ind w:left="2832" w:firstLine="708"/>
        <w:rPr>
          <w:b/>
          <w:sz w:val="26"/>
          <w:szCs w:val="26"/>
        </w:rPr>
      </w:pPr>
    </w:p>
    <w:p w14:paraId="4787216C" w14:textId="77777777" w:rsidR="006643BC" w:rsidRPr="000E7561" w:rsidRDefault="006643BC" w:rsidP="006643BC">
      <w:pPr>
        <w:ind w:left="3540" w:firstLine="708"/>
        <w:rPr>
          <w:b/>
          <w:sz w:val="24"/>
          <w:szCs w:val="24"/>
        </w:rPr>
      </w:pPr>
    </w:p>
    <w:p w14:paraId="5F1A3A48" w14:textId="56F9C854" w:rsidR="00C3111F" w:rsidRPr="000E7561" w:rsidRDefault="00C3111F" w:rsidP="006643BC">
      <w:pPr>
        <w:ind w:left="3540" w:firstLine="708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Zamawiający:</w:t>
      </w:r>
    </w:p>
    <w:p w14:paraId="0C3AC9EE" w14:textId="77777777" w:rsidR="00C3111F" w:rsidRPr="000E7561" w:rsidRDefault="00C3111F" w:rsidP="006643BC">
      <w:pPr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41. Baza Lotnictwa Szkolnego w Dęblinie</w:t>
      </w:r>
    </w:p>
    <w:p w14:paraId="466166E8" w14:textId="77777777" w:rsidR="00C3111F" w:rsidRPr="000E7561" w:rsidRDefault="00C3111F" w:rsidP="006643BC">
      <w:pPr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ul. Brygady Pościgowej 5</w:t>
      </w:r>
    </w:p>
    <w:p w14:paraId="21B5BC02" w14:textId="77777777" w:rsidR="00C3111F" w:rsidRPr="000E7561" w:rsidRDefault="00C3111F" w:rsidP="006643BC">
      <w:pPr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08-521 Dęblin</w:t>
      </w:r>
    </w:p>
    <w:p w14:paraId="53FA5784" w14:textId="77777777" w:rsidR="00C3111F" w:rsidRPr="000E7561" w:rsidRDefault="00C3111F" w:rsidP="006643BC">
      <w:pPr>
        <w:spacing w:line="480" w:lineRule="auto"/>
        <w:ind w:left="4249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 xml:space="preserve"> (pełna nazwa/firma, adres)</w:t>
      </w:r>
    </w:p>
    <w:p w14:paraId="45FC4509" w14:textId="77777777" w:rsidR="00C3111F" w:rsidRPr="000E7561" w:rsidRDefault="00C3111F" w:rsidP="00C3111F">
      <w:pPr>
        <w:spacing w:after="120"/>
        <w:rPr>
          <w:b/>
          <w:sz w:val="26"/>
          <w:szCs w:val="26"/>
        </w:rPr>
      </w:pPr>
    </w:p>
    <w:p w14:paraId="79F13B30" w14:textId="77777777" w:rsidR="00C3111F" w:rsidRPr="000E7561" w:rsidRDefault="00C3111F" w:rsidP="00C3111F">
      <w:pPr>
        <w:spacing w:after="120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Podmiot udostępniający zasoby:</w:t>
      </w:r>
    </w:p>
    <w:p w14:paraId="3678A73C" w14:textId="77777777" w:rsidR="00C3111F" w:rsidRPr="000E7561" w:rsidRDefault="00C3111F" w:rsidP="00C3111F">
      <w:pPr>
        <w:spacing w:line="360" w:lineRule="auto"/>
        <w:ind w:right="4677"/>
      </w:pPr>
      <w:r w:rsidRPr="000E7561">
        <w:t>…………………………………………………………………………………………………..</w:t>
      </w:r>
    </w:p>
    <w:p w14:paraId="4DB479F2" w14:textId="77777777" w:rsidR="00C3111F" w:rsidRPr="000E7561" w:rsidRDefault="00C3111F" w:rsidP="00C3111F">
      <w:pPr>
        <w:spacing w:after="120"/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(pełna nazwa/firma, adres, w zależności od podmiotu: NIP/PESEL, KRS/CEiDG)</w:t>
      </w:r>
    </w:p>
    <w:p w14:paraId="1FB707E4" w14:textId="77777777" w:rsidR="00C3111F" w:rsidRPr="000E7561" w:rsidRDefault="00C3111F" w:rsidP="00C3111F">
      <w:pPr>
        <w:spacing w:after="240"/>
        <w:ind w:right="4677"/>
        <w:rPr>
          <w:sz w:val="24"/>
          <w:szCs w:val="24"/>
          <w:u w:val="single"/>
        </w:rPr>
      </w:pPr>
      <w:r w:rsidRPr="000E7561">
        <w:rPr>
          <w:sz w:val="24"/>
          <w:szCs w:val="24"/>
          <w:u w:val="single"/>
        </w:rPr>
        <w:t>reprezentowany przez:</w:t>
      </w:r>
    </w:p>
    <w:p w14:paraId="4BB67A89" w14:textId="77777777" w:rsidR="00C3111F" w:rsidRPr="000E7561" w:rsidRDefault="00C3111F" w:rsidP="00C3111F">
      <w:pPr>
        <w:ind w:right="4677"/>
      </w:pPr>
      <w:r w:rsidRPr="000E7561">
        <w:t>…………………………………………………</w:t>
      </w:r>
    </w:p>
    <w:p w14:paraId="3287C944" w14:textId="77777777" w:rsidR="00C3111F" w:rsidRPr="000E7561" w:rsidRDefault="00C3111F" w:rsidP="00C3111F">
      <w:pPr>
        <w:ind w:right="4678"/>
      </w:pPr>
      <w:r w:rsidRPr="000E7561">
        <w:t>…………………………………………………</w:t>
      </w:r>
    </w:p>
    <w:p w14:paraId="1E40F3F9" w14:textId="77777777" w:rsidR="00C3111F" w:rsidRPr="000E7561" w:rsidRDefault="00C3111F" w:rsidP="00C3111F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(imię, nazwisko, stanowisko/podstawa do reprezentacji)</w:t>
      </w:r>
    </w:p>
    <w:p w14:paraId="3CDC48C3" w14:textId="77777777" w:rsidR="00C3111F" w:rsidRPr="000E7561" w:rsidRDefault="00C3111F" w:rsidP="00C3111F">
      <w:pPr>
        <w:ind w:right="4677"/>
        <w:rPr>
          <w:i/>
          <w:sz w:val="16"/>
          <w:szCs w:val="16"/>
        </w:rPr>
      </w:pPr>
    </w:p>
    <w:p w14:paraId="69E0283F" w14:textId="77777777" w:rsidR="00C3111F" w:rsidRPr="000E7561" w:rsidRDefault="00C3111F" w:rsidP="00C3111F">
      <w:pPr>
        <w:shd w:val="clear" w:color="auto" w:fill="BFBFBF"/>
        <w:spacing w:before="120" w:after="120"/>
        <w:jc w:val="center"/>
        <w:rPr>
          <w:rFonts w:eastAsia="Calibri"/>
          <w:b/>
          <w:sz w:val="2"/>
          <w:szCs w:val="2"/>
          <w:lang w:eastAsia="en-US"/>
        </w:rPr>
      </w:pPr>
    </w:p>
    <w:p w14:paraId="5774D6B2" w14:textId="77777777" w:rsidR="00C3111F" w:rsidRPr="000E7561" w:rsidRDefault="00C3111F" w:rsidP="009C4DE8">
      <w:pPr>
        <w:shd w:val="clear" w:color="auto" w:fill="BFBFBF"/>
        <w:jc w:val="center"/>
        <w:rPr>
          <w:rFonts w:eastAsia="Calibri"/>
          <w:b/>
          <w:sz w:val="26"/>
          <w:szCs w:val="26"/>
          <w:lang w:eastAsia="en-US"/>
        </w:rPr>
      </w:pPr>
      <w:r w:rsidRPr="000E7561">
        <w:rPr>
          <w:rFonts w:eastAsia="Calibri"/>
          <w:b/>
          <w:sz w:val="26"/>
          <w:szCs w:val="26"/>
          <w:lang w:eastAsia="en-US"/>
        </w:rPr>
        <w:t xml:space="preserve">OŚWIADCZENIE PODMIOTU </w:t>
      </w:r>
    </w:p>
    <w:p w14:paraId="385D5464" w14:textId="77777777" w:rsidR="00C3111F" w:rsidRPr="000E7561" w:rsidRDefault="00C3111F" w:rsidP="009C4DE8">
      <w:pPr>
        <w:shd w:val="clear" w:color="auto" w:fill="BFBFBF"/>
        <w:jc w:val="center"/>
        <w:rPr>
          <w:rFonts w:eastAsia="Calibri"/>
          <w:b/>
          <w:sz w:val="26"/>
          <w:szCs w:val="26"/>
          <w:lang w:eastAsia="en-US"/>
        </w:rPr>
      </w:pPr>
      <w:r w:rsidRPr="000E7561">
        <w:rPr>
          <w:rFonts w:eastAsia="Calibri"/>
          <w:b/>
          <w:sz w:val="26"/>
          <w:szCs w:val="26"/>
          <w:lang w:eastAsia="en-US"/>
        </w:rPr>
        <w:t>UDOSTĘPNIAJĄCEGO ZASOBY</w:t>
      </w:r>
    </w:p>
    <w:p w14:paraId="6F7B3F1E" w14:textId="77777777" w:rsidR="00C3111F" w:rsidRPr="000E7561" w:rsidRDefault="00C3111F" w:rsidP="009C4DE8">
      <w:pPr>
        <w:shd w:val="clear" w:color="auto" w:fill="BFBFBF"/>
        <w:jc w:val="center"/>
        <w:rPr>
          <w:rFonts w:eastAsia="Calibri"/>
          <w:b/>
          <w:sz w:val="2"/>
          <w:szCs w:val="2"/>
          <w:lang w:eastAsia="en-US"/>
        </w:rPr>
      </w:pPr>
    </w:p>
    <w:p w14:paraId="663143FA" w14:textId="77777777" w:rsidR="00C3111F" w:rsidRPr="000E7561" w:rsidRDefault="00C3111F" w:rsidP="009C4DE8">
      <w:pPr>
        <w:jc w:val="center"/>
        <w:rPr>
          <w:rFonts w:eastAsia="Calibri"/>
          <w:b/>
          <w:sz w:val="26"/>
          <w:szCs w:val="26"/>
          <w:lang w:eastAsia="en-US"/>
        </w:rPr>
      </w:pPr>
    </w:p>
    <w:p w14:paraId="0B09C52F" w14:textId="77777777" w:rsidR="00C3111F" w:rsidRPr="000E7561" w:rsidRDefault="00C3111F" w:rsidP="006643BC">
      <w:pPr>
        <w:jc w:val="center"/>
        <w:rPr>
          <w:rFonts w:eastAsia="Calibri"/>
          <w:b/>
          <w:sz w:val="24"/>
          <w:szCs w:val="24"/>
          <w:lang w:eastAsia="en-US"/>
        </w:rPr>
      </w:pPr>
      <w:r w:rsidRPr="000E7561">
        <w:rPr>
          <w:rFonts w:eastAsia="Calibri"/>
          <w:b/>
          <w:sz w:val="24"/>
          <w:szCs w:val="24"/>
          <w:lang w:eastAsia="en-US"/>
        </w:rPr>
        <w:t xml:space="preserve">dotyczące aktualności informacji zawartych w oświadczeniach, </w:t>
      </w:r>
      <w:r w:rsidRPr="000E7561">
        <w:rPr>
          <w:rFonts w:eastAsia="Calibri"/>
          <w:b/>
          <w:sz w:val="24"/>
          <w:szCs w:val="24"/>
          <w:lang w:eastAsia="en-US"/>
        </w:rPr>
        <w:br/>
        <w:t>o których mowa w art. 125 ust. 1 ustawy z dnia 11 września 2019 r. Prawo zamówień publicznych (dalej jako: ustawa Pzp),</w:t>
      </w:r>
    </w:p>
    <w:p w14:paraId="10DE5D1D" w14:textId="77777777" w:rsidR="00C3111F" w:rsidRPr="000E7561" w:rsidRDefault="00C3111F" w:rsidP="006643BC">
      <w:pPr>
        <w:jc w:val="both"/>
        <w:rPr>
          <w:rFonts w:eastAsia="Calibri"/>
          <w:sz w:val="24"/>
          <w:szCs w:val="24"/>
          <w:lang w:eastAsia="en-US"/>
        </w:rPr>
      </w:pPr>
    </w:p>
    <w:p w14:paraId="3DA6EE7D" w14:textId="3869C089" w:rsidR="00C3111F" w:rsidRPr="000E7561" w:rsidRDefault="00C3111F" w:rsidP="00B339D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W związku z ubieganiem się o udzielenie zamówienia publicznego pn. </w:t>
      </w:r>
      <w:r w:rsidR="0073469E" w:rsidRPr="000E7561">
        <w:rPr>
          <w:b/>
          <w:bCs/>
          <w:sz w:val="24"/>
          <w:szCs w:val="24"/>
        </w:rPr>
        <w:t>„</w:t>
      </w:r>
      <w:r w:rsidR="00F60ED5" w:rsidRPr="000E7561">
        <w:rPr>
          <w:b/>
          <w:bCs/>
          <w:sz w:val="24"/>
          <w:szCs w:val="24"/>
          <w:u w:val="single"/>
        </w:rPr>
        <w:t>Usługi w zakresie wykonania przeglądów, konserwacji, serwisowania i napraw urządzeń instalacji wentylacji mechanicznej i klimatyzacj</w:t>
      </w:r>
      <w:r w:rsidR="00B51927" w:rsidRPr="000E7561">
        <w:rPr>
          <w:b/>
          <w:bCs/>
          <w:sz w:val="24"/>
          <w:szCs w:val="24"/>
          <w:u w:val="single"/>
        </w:rPr>
        <w:t xml:space="preserve">i znajdujących się w budynkach </w:t>
      </w:r>
      <w:r w:rsidR="00B51927" w:rsidRPr="000E7561">
        <w:rPr>
          <w:b/>
          <w:bCs/>
          <w:sz w:val="24"/>
          <w:szCs w:val="24"/>
          <w:u w:val="single"/>
        </w:rPr>
        <w:br/>
      </w:r>
      <w:r w:rsidR="00F60ED5" w:rsidRPr="000E7561">
        <w:rPr>
          <w:b/>
          <w:bCs/>
          <w:sz w:val="24"/>
          <w:szCs w:val="24"/>
          <w:u w:val="single"/>
        </w:rPr>
        <w:t xml:space="preserve">w kompleksach administrowanych przez 41. Bazę Lotnictwa Szkolnego w Dęblinie – Nr </w:t>
      </w:r>
      <w:r w:rsidR="00081B9F" w:rsidRPr="000E7561">
        <w:rPr>
          <w:b/>
          <w:bCs/>
          <w:sz w:val="24"/>
          <w:szCs w:val="24"/>
          <w:u w:val="single"/>
        </w:rPr>
        <w:t>16/25/N</w:t>
      </w:r>
      <w:r w:rsidR="0073469E" w:rsidRPr="000E7561">
        <w:rPr>
          <w:b/>
          <w:bCs/>
          <w:sz w:val="24"/>
          <w:szCs w:val="24"/>
        </w:rPr>
        <w:t>”</w:t>
      </w:r>
      <w:r w:rsidRPr="000E7561">
        <w:rPr>
          <w:rFonts w:eastAsia="Calibri"/>
          <w:sz w:val="24"/>
          <w:szCs w:val="24"/>
          <w:lang w:eastAsia="en-US"/>
        </w:rPr>
        <w:t xml:space="preserve">, prowadzonego przez </w:t>
      </w:r>
      <w:r w:rsidRPr="000E7561">
        <w:rPr>
          <w:rFonts w:eastAsia="Calibri"/>
          <w:b/>
          <w:i/>
          <w:sz w:val="24"/>
          <w:szCs w:val="24"/>
          <w:lang w:eastAsia="en-US"/>
        </w:rPr>
        <w:t>41. Bazę Lotnictwa Szkolnego w Dęblinie</w:t>
      </w:r>
      <w:r w:rsidRPr="000E7561">
        <w:rPr>
          <w:rFonts w:eastAsia="Calibri"/>
          <w:sz w:val="24"/>
          <w:szCs w:val="24"/>
          <w:lang w:eastAsia="en-US"/>
        </w:rPr>
        <w:t xml:space="preserve"> niniejszym </w:t>
      </w:r>
      <w:r w:rsidRPr="000E7561">
        <w:rPr>
          <w:rFonts w:eastAsia="Calibri"/>
          <w:b/>
          <w:sz w:val="24"/>
          <w:szCs w:val="24"/>
          <w:lang w:eastAsia="en-US"/>
        </w:rPr>
        <w:t>oświadczam, że informacje zawarte w oświadczeniu, o którym mowa w art. 125 ust. 1 ustawy Pzp (JEDZ)</w:t>
      </w:r>
      <w:r w:rsidR="00702147" w:rsidRPr="000E7561">
        <w:rPr>
          <w:rFonts w:eastAsia="Calibri"/>
          <w:b/>
          <w:sz w:val="24"/>
          <w:szCs w:val="24"/>
          <w:lang w:eastAsia="en-US"/>
        </w:rPr>
        <w:t xml:space="preserve"> i załączniku nr 12 do SWZ</w:t>
      </w:r>
      <w:r w:rsidR="00702147" w:rsidRPr="000E7561">
        <w:rPr>
          <w:rFonts w:eastAsia="Calibri"/>
          <w:sz w:val="24"/>
          <w:szCs w:val="24"/>
          <w:lang w:eastAsia="en-US"/>
        </w:rPr>
        <w:t xml:space="preserve">, </w:t>
      </w:r>
      <w:r w:rsidRPr="000E7561">
        <w:rPr>
          <w:rFonts w:eastAsia="Calibri"/>
          <w:sz w:val="24"/>
          <w:szCs w:val="24"/>
          <w:lang w:eastAsia="en-US"/>
        </w:rPr>
        <w:t xml:space="preserve">w zakresie: </w:t>
      </w:r>
    </w:p>
    <w:p w14:paraId="4817F9CA" w14:textId="77777777" w:rsidR="00C3111F" w:rsidRPr="000E7561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a) art. 108 ust. 1 pkt 3 ustawy Pzp, </w:t>
      </w:r>
    </w:p>
    <w:p w14:paraId="5AD6A60E" w14:textId="77777777" w:rsidR="00C3111F" w:rsidRPr="000E7561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b) art. 108 ust. 1 pkt 4 ustawy Pzp, dotyczących orzeczenia zakazu ubiegania się </w:t>
      </w:r>
      <w:r w:rsidRPr="000E7561">
        <w:rPr>
          <w:rFonts w:eastAsia="Calibri"/>
          <w:sz w:val="24"/>
          <w:szCs w:val="24"/>
          <w:lang w:eastAsia="en-US"/>
        </w:rPr>
        <w:br/>
        <w:t xml:space="preserve">o zamówienie publiczne tytułem środka zapobiegawczego, </w:t>
      </w:r>
    </w:p>
    <w:p w14:paraId="77AD4199" w14:textId="77777777" w:rsidR="00C3111F" w:rsidRPr="000E7561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c) art. 108 ust. 1 pkt 5 ustawy Pzp, dotyczących zawarcia z innymi wykonawcami porozumienia mającego na celu zakłócenie konkurencji, </w:t>
      </w:r>
    </w:p>
    <w:p w14:paraId="4CBA749B" w14:textId="77777777" w:rsidR="00C3111F" w:rsidRPr="000E7561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d) art. 108 ust. 1 pkt 6 ustawy Pzp, </w:t>
      </w:r>
    </w:p>
    <w:p w14:paraId="2818390C" w14:textId="6165FB83" w:rsidR="00C3111F" w:rsidRPr="000E7561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e) art. 109 ust. 1 pkt 1 ustawy, odnośnie do naruszenia obowiązków dotyczących płatności podatków i opłat lokalnych, o których mowa w ustawie z dnia 12 stycznia 1991 r. </w:t>
      </w:r>
      <w:bookmarkStart w:id="0" w:name="_GoBack"/>
      <w:bookmarkEnd w:id="0"/>
      <w:r w:rsidRPr="000E7561">
        <w:rPr>
          <w:rFonts w:eastAsia="Calibri"/>
          <w:sz w:val="24"/>
          <w:szCs w:val="24"/>
          <w:lang w:eastAsia="en-US"/>
        </w:rPr>
        <w:t xml:space="preserve">o podatkach i opłatach lokalnych (Dz. U. z 2019 r. poz. 1170), </w:t>
      </w:r>
    </w:p>
    <w:p w14:paraId="445159ED" w14:textId="77777777" w:rsidR="00C3111F" w:rsidRPr="000E7561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f) art. 109 ust. 1 pkt 2 lit. b ustawy Pzp, dotyczących ukarania za wykroczenie, za które wymierzono karę ograniczenia wolności lub karę grzywny, </w:t>
      </w:r>
    </w:p>
    <w:p w14:paraId="7FF3A765" w14:textId="77777777" w:rsidR="00C3111F" w:rsidRPr="000E7561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g) art. 109 ust. 1 pkt 2 lit. c ustawy Pzp, </w:t>
      </w:r>
    </w:p>
    <w:p w14:paraId="4169C6C7" w14:textId="77777777" w:rsidR="00523180" w:rsidRPr="000E7561" w:rsidRDefault="00C3111F" w:rsidP="005231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lastRenderedPageBreak/>
        <w:t>h) art. 109 ust. 1 pkt 3 ustawy Pzp, dotyczących ukarania za wykroczenie, za które wymierzono karę ograniczenia wolności lub karę grzywny</w:t>
      </w:r>
      <w:r w:rsidR="00523180" w:rsidRPr="000E7561">
        <w:rPr>
          <w:rFonts w:eastAsia="Calibri"/>
          <w:sz w:val="24"/>
          <w:szCs w:val="24"/>
          <w:lang w:eastAsia="en-US"/>
        </w:rPr>
        <w:t>;</w:t>
      </w:r>
    </w:p>
    <w:p w14:paraId="11FB8827" w14:textId="75A28E5B" w:rsidR="00523180" w:rsidRPr="000E7561" w:rsidRDefault="00523180" w:rsidP="005231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bookmarkStart w:id="1" w:name="_Hlk118356103"/>
      <w:r w:rsidRPr="000E7561">
        <w:rPr>
          <w:rFonts w:eastAsia="Calibri"/>
          <w:sz w:val="24"/>
          <w:szCs w:val="24"/>
          <w:lang w:eastAsia="en-US"/>
        </w:rPr>
        <w:t>i) art. 7 ust. 1 ustawy z dnia 13 kwietnia 2022 r</w:t>
      </w:r>
      <w:r w:rsidR="00635762" w:rsidRPr="000E7561">
        <w:rPr>
          <w:rFonts w:eastAsia="Calibri"/>
          <w:sz w:val="24"/>
          <w:szCs w:val="24"/>
          <w:lang w:eastAsia="en-US"/>
        </w:rPr>
        <w:t xml:space="preserve">. o szczególnych rozwiązaniach </w:t>
      </w:r>
      <w:r w:rsidRPr="000E7561">
        <w:rPr>
          <w:rFonts w:eastAsia="Calibri"/>
          <w:sz w:val="24"/>
          <w:szCs w:val="24"/>
          <w:lang w:eastAsia="en-US"/>
        </w:rPr>
        <w:t>w zakresie przeciwdziałania wspieraniu agresji na Ukrainę oraz służących ochronie bezpieczeństwa narodowego;</w:t>
      </w:r>
    </w:p>
    <w:p w14:paraId="79A2FB0F" w14:textId="6E5AA47A" w:rsidR="00523180" w:rsidRPr="000E7561" w:rsidRDefault="00523180" w:rsidP="005231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>j) art. 5k rozporządzenia Rady (UE) nr 833/2014 z dnia 31 lipca 2014 r. dotyczącego</w:t>
      </w:r>
      <w:r w:rsidRPr="000E7561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0E7561">
        <w:rPr>
          <w:rFonts w:eastAsia="Calibri"/>
          <w:sz w:val="24"/>
          <w:szCs w:val="24"/>
          <w:lang w:eastAsia="en-US"/>
        </w:rPr>
        <w:t>środków ograniczających w związku z działaniami Rosji destabilizującymi sytuację na Ukrainie (Dz. </w:t>
      </w:r>
      <w:r w:rsidR="006643BC" w:rsidRPr="000E7561">
        <w:rPr>
          <w:rFonts w:eastAsia="Calibri"/>
          <w:sz w:val="24"/>
          <w:szCs w:val="24"/>
          <w:lang w:eastAsia="en-US"/>
        </w:rPr>
        <w:t xml:space="preserve">Urz. UE nr L 229 z 31.7.2014), </w:t>
      </w:r>
      <w:r w:rsidRPr="000E7561">
        <w:rPr>
          <w:rFonts w:eastAsia="Calibri"/>
          <w:sz w:val="24"/>
          <w:szCs w:val="24"/>
          <w:lang w:eastAsia="en-US"/>
        </w:rPr>
        <w:t>w brzmieniu nadanym rozporządzeniem Rady (UE) 2022/576 w sprawie zmiany rozporządzenia (UE) nr 833/2014 dotyc</w:t>
      </w:r>
      <w:r w:rsidR="006643BC" w:rsidRPr="000E7561">
        <w:rPr>
          <w:rFonts w:eastAsia="Calibri"/>
          <w:sz w:val="24"/>
          <w:szCs w:val="24"/>
          <w:lang w:eastAsia="en-US"/>
        </w:rPr>
        <w:t xml:space="preserve">zącego środków ograniczających </w:t>
      </w:r>
      <w:r w:rsidRPr="000E7561">
        <w:rPr>
          <w:rFonts w:eastAsia="Calibri"/>
          <w:sz w:val="24"/>
          <w:szCs w:val="24"/>
          <w:lang w:eastAsia="en-US"/>
        </w:rPr>
        <w:t>w związku z działaniami Rosji destabilizującymi sytuację na Ukrainie (Dz. Urz. UE nr L 111 z 8.4.2022)</w:t>
      </w:r>
    </w:p>
    <w:bookmarkEnd w:id="1"/>
    <w:p w14:paraId="7C8665CE" w14:textId="77777777" w:rsidR="00E25C0B" w:rsidRPr="000E7561" w:rsidRDefault="00E25C0B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14:paraId="4AFC9DAD" w14:textId="77777777" w:rsidR="00C3111F" w:rsidRPr="000E7561" w:rsidRDefault="00C3111F" w:rsidP="00C3111F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  <w:r w:rsidRPr="000E7561">
        <w:rPr>
          <w:rFonts w:eastAsia="Calibri"/>
          <w:b/>
          <w:sz w:val="24"/>
          <w:szCs w:val="24"/>
          <w:lang w:eastAsia="en-US"/>
        </w:rPr>
        <w:t>są aktualne i zgodne z prawdą.</w:t>
      </w:r>
    </w:p>
    <w:p w14:paraId="5839C9D7" w14:textId="77777777" w:rsidR="00C3111F" w:rsidRPr="000E7561" w:rsidRDefault="00C3111F" w:rsidP="00C3111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3C012EB3" w14:textId="77777777" w:rsidR="00C3111F" w:rsidRPr="000E7561" w:rsidRDefault="00C3111F" w:rsidP="00C3111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14694A98" w14:textId="77777777" w:rsidR="00C3111F" w:rsidRPr="000E7561" w:rsidRDefault="00C3111F" w:rsidP="00C3111F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0E7561">
        <w:rPr>
          <w:sz w:val="24"/>
          <w:szCs w:val="24"/>
        </w:rPr>
        <w:t>Miejscowość……………………………, dnia ...............................</w:t>
      </w:r>
    </w:p>
    <w:p w14:paraId="265F5A39" w14:textId="77777777" w:rsidR="00C3111F" w:rsidRPr="000E7561" w:rsidRDefault="00C3111F" w:rsidP="00C3111F">
      <w:pPr>
        <w:ind w:left="3540"/>
        <w:jc w:val="center"/>
        <w:rPr>
          <w:sz w:val="26"/>
          <w:szCs w:val="26"/>
        </w:rPr>
      </w:pPr>
    </w:p>
    <w:p w14:paraId="33150E9B" w14:textId="77777777" w:rsidR="00C3111F" w:rsidRPr="000E7561" w:rsidRDefault="00C3111F" w:rsidP="00C3111F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</w:p>
    <w:p w14:paraId="49DE183D" w14:textId="77777777" w:rsidR="00C3111F" w:rsidRPr="000E7561" w:rsidRDefault="00C3111F" w:rsidP="00C3111F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  <w:r w:rsidRPr="000E7561">
        <w:rPr>
          <w:i/>
          <w:sz w:val="23"/>
          <w:szCs w:val="23"/>
        </w:rPr>
        <w:t xml:space="preserve">………………………………………………………….                                                                 </w:t>
      </w:r>
      <w:r w:rsidRPr="000E7561">
        <w:rPr>
          <w:i/>
          <w:sz w:val="23"/>
          <w:szCs w:val="23"/>
        </w:rPr>
        <w:br/>
        <w:t xml:space="preserve">                                                                    kwalifikowany podpis elektroniczny osoby (osób) </w:t>
      </w:r>
      <w:r w:rsidRPr="000E7561">
        <w:rPr>
          <w:i/>
          <w:sz w:val="23"/>
          <w:szCs w:val="23"/>
        </w:rPr>
        <w:br/>
        <w:t xml:space="preserve">                                                               upoważnionej (ych)  do reprezentowania podmiotu udostępniającego zasoby</w:t>
      </w:r>
    </w:p>
    <w:p w14:paraId="6854C462" w14:textId="77777777" w:rsidR="00C3111F" w:rsidRPr="000E7561" w:rsidRDefault="00C3111F" w:rsidP="00C3111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16FED6D8" w14:textId="77777777" w:rsidR="00C3111F" w:rsidRPr="000E7561" w:rsidRDefault="00C3111F" w:rsidP="00C3111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67B27ED8" w14:textId="77777777" w:rsidR="0073469E" w:rsidRPr="000E7561" w:rsidRDefault="0073469E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4984DDE2" w14:textId="549D9184" w:rsidR="00C3111F" w:rsidRPr="000E7561" w:rsidRDefault="00C3111F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  <w:r w:rsidRPr="000E7561">
        <w:rPr>
          <w:b/>
          <w:i/>
          <w:sz w:val="23"/>
          <w:szCs w:val="23"/>
          <w:u w:val="single"/>
        </w:rPr>
        <w:t>UWAGA!!! Oświadczenie należy podpisać kwalifikowanym podpisem elektronicznym.</w:t>
      </w:r>
    </w:p>
    <w:p w14:paraId="3BE45D67" w14:textId="77777777" w:rsidR="0073469E" w:rsidRPr="000E7561" w:rsidRDefault="0073469E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0940F089" w14:textId="77777777" w:rsidR="00C3111F" w:rsidRPr="000E7561" w:rsidRDefault="00C3111F" w:rsidP="00C3111F">
      <w:pPr>
        <w:jc w:val="both"/>
        <w:rPr>
          <w:b/>
          <w:i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 xml:space="preserve">Plik (oświadczenie) podmiot udostępniający zasoby podpisuje kwalifikowanym podpisem elektronicznym. </w:t>
      </w:r>
    </w:p>
    <w:p w14:paraId="2A22A10B" w14:textId="7B1BA861" w:rsidR="00C3111F" w:rsidRPr="000E7561" w:rsidRDefault="00C3111F" w:rsidP="00EC4705">
      <w:pPr>
        <w:shd w:val="clear" w:color="auto" w:fill="F2F2F2" w:themeFill="background1" w:themeFillShade="F2"/>
        <w:jc w:val="both"/>
        <w:rPr>
          <w:b/>
          <w:i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0D88EBE8" w14:textId="77777777" w:rsidR="00C3111F" w:rsidRPr="000E7561" w:rsidRDefault="00C3111F" w:rsidP="00C3111F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b/>
          <w:i/>
          <w:sz w:val="26"/>
          <w:szCs w:val="26"/>
          <w:lang w:eastAsia="en-US"/>
        </w:rPr>
      </w:pPr>
    </w:p>
    <w:p w14:paraId="58CECCA4" w14:textId="77777777" w:rsidR="00C3111F" w:rsidRPr="000E7561" w:rsidRDefault="00C3111F" w:rsidP="00C3111F">
      <w:pPr>
        <w:jc w:val="both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>UWAGA!!!</w:t>
      </w:r>
    </w:p>
    <w:p w14:paraId="108D939C" w14:textId="77777777" w:rsidR="00C3111F" w:rsidRPr="000E7561" w:rsidRDefault="00C3111F" w:rsidP="00C3111F">
      <w:pPr>
        <w:jc w:val="both"/>
        <w:rPr>
          <w:b/>
          <w:bCs/>
          <w:sz w:val="24"/>
          <w:szCs w:val="24"/>
        </w:rPr>
      </w:pPr>
    </w:p>
    <w:p w14:paraId="22648DF5" w14:textId="4C7E0C14" w:rsidR="00C3111F" w:rsidRPr="000E7561" w:rsidRDefault="00C3111F" w:rsidP="00C3111F">
      <w:pPr>
        <w:jc w:val="both"/>
        <w:rPr>
          <w:b/>
          <w:bCs/>
          <w:i/>
          <w:sz w:val="24"/>
          <w:szCs w:val="24"/>
        </w:rPr>
      </w:pPr>
      <w:r w:rsidRPr="000E7561">
        <w:rPr>
          <w:b/>
          <w:bCs/>
          <w:i/>
          <w:sz w:val="24"/>
          <w:szCs w:val="24"/>
        </w:rPr>
        <w:t xml:space="preserve">- niniejsze oświadczenie składa Wykonawca, którego oferta została najwyżej oceniona, </w:t>
      </w:r>
      <w:r w:rsidR="00E25120" w:rsidRPr="000E7561">
        <w:rPr>
          <w:b/>
          <w:bCs/>
          <w:i/>
          <w:sz w:val="24"/>
          <w:szCs w:val="24"/>
        </w:rPr>
        <w:br/>
      </w:r>
      <w:r w:rsidRPr="000E7561">
        <w:rPr>
          <w:b/>
          <w:bCs/>
          <w:i/>
          <w:sz w:val="24"/>
          <w:szCs w:val="24"/>
        </w:rPr>
        <w:t>w odpowiedzi na wezwanie Zamawiającego dokonane na podstawie art. 126 ust. 1 ustawy Pzp, w terminie nie krótszym niż 10 dni od dnia otrzymania wezwania;</w:t>
      </w:r>
    </w:p>
    <w:p w14:paraId="44081E44" w14:textId="2A355BA2" w:rsidR="00C919DE" w:rsidRPr="000E7561" w:rsidRDefault="00C919DE" w:rsidP="00C919DE">
      <w:pPr>
        <w:spacing w:after="200" w:line="276" w:lineRule="auto"/>
        <w:rPr>
          <w:b/>
          <w:bCs/>
          <w:i/>
          <w:sz w:val="24"/>
          <w:szCs w:val="24"/>
        </w:rPr>
      </w:pPr>
    </w:p>
    <w:sectPr w:rsidR="00C919DE" w:rsidRPr="000E7561" w:rsidSect="00A02B89">
      <w:footerReference w:type="default" r:id="rId9"/>
      <w:pgSz w:w="11907" w:h="16840" w:code="9"/>
      <w:pgMar w:top="1440" w:right="1440" w:bottom="1440" w:left="180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46610" w14:textId="77777777" w:rsidR="00FC7C1B" w:rsidRDefault="00FC7C1B" w:rsidP="00377896">
      <w:r>
        <w:separator/>
      </w:r>
    </w:p>
  </w:endnote>
  <w:endnote w:type="continuationSeparator" w:id="0">
    <w:p w14:paraId="4A8F7A35" w14:textId="77777777" w:rsidR="00FC7C1B" w:rsidRDefault="00FC7C1B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lassic EF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170587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A739D6" w14:textId="02CADFE8" w:rsidR="00A02B89" w:rsidRDefault="00A02B8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3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30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8CA44C" w14:textId="77777777" w:rsidR="00A02B89" w:rsidRDefault="00A02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D8C86" w14:textId="77777777" w:rsidR="00FC7C1B" w:rsidRDefault="00FC7C1B" w:rsidP="00377896">
      <w:r>
        <w:separator/>
      </w:r>
    </w:p>
  </w:footnote>
  <w:footnote w:type="continuationSeparator" w:id="0">
    <w:p w14:paraId="5269F054" w14:textId="77777777" w:rsidR="00FC7C1B" w:rsidRDefault="00FC7C1B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singleLevel"/>
    <w:tmpl w:val="9220532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10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5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8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9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20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21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2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4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847073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09E48B9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021938A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67" w:hanging="360"/>
      </w:p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30" w15:restartNumberingAfterBreak="0">
    <w:nsid w:val="029B20E0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4931D5"/>
    <w:multiLevelType w:val="hybridMultilevel"/>
    <w:tmpl w:val="B9DCBC0C"/>
    <w:lvl w:ilvl="0" w:tplc="87BCB8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4381181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44E6545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6B2C5A"/>
    <w:multiLevelType w:val="hybridMultilevel"/>
    <w:tmpl w:val="3146A5DC"/>
    <w:lvl w:ilvl="0" w:tplc="CF28D0F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05E6778F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064D6A41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1430" w:hanging="360"/>
      </w:pPr>
    </w:lvl>
    <w:lvl w:ilvl="2" w:tplc="0415001B" w:tentative="1">
      <w:start w:val="1"/>
      <w:numFmt w:val="lowerRoman"/>
      <w:lvlText w:val="%3."/>
      <w:lvlJc w:val="right"/>
      <w:pPr>
        <w:ind w:left="-710" w:hanging="180"/>
      </w:pPr>
    </w:lvl>
    <w:lvl w:ilvl="3" w:tplc="0415000F" w:tentative="1">
      <w:start w:val="1"/>
      <w:numFmt w:val="decimal"/>
      <w:lvlText w:val="%4."/>
      <w:lvlJc w:val="left"/>
      <w:pPr>
        <w:ind w:left="10" w:hanging="360"/>
      </w:pPr>
    </w:lvl>
    <w:lvl w:ilvl="4" w:tplc="04150019" w:tentative="1">
      <w:start w:val="1"/>
      <w:numFmt w:val="lowerLetter"/>
      <w:lvlText w:val="%5."/>
      <w:lvlJc w:val="left"/>
      <w:pPr>
        <w:ind w:left="730" w:hanging="360"/>
      </w:pPr>
    </w:lvl>
    <w:lvl w:ilvl="5" w:tplc="0415001B" w:tentative="1">
      <w:start w:val="1"/>
      <w:numFmt w:val="lowerRoman"/>
      <w:lvlText w:val="%6."/>
      <w:lvlJc w:val="right"/>
      <w:pPr>
        <w:ind w:left="1450" w:hanging="180"/>
      </w:pPr>
    </w:lvl>
    <w:lvl w:ilvl="6" w:tplc="0415000F" w:tentative="1">
      <w:start w:val="1"/>
      <w:numFmt w:val="decimal"/>
      <w:lvlText w:val="%7."/>
      <w:lvlJc w:val="left"/>
      <w:pPr>
        <w:ind w:left="2170" w:hanging="360"/>
      </w:pPr>
    </w:lvl>
    <w:lvl w:ilvl="7" w:tplc="04150019" w:tentative="1">
      <w:start w:val="1"/>
      <w:numFmt w:val="lowerLetter"/>
      <w:lvlText w:val="%8."/>
      <w:lvlJc w:val="left"/>
      <w:pPr>
        <w:ind w:left="2890" w:hanging="360"/>
      </w:pPr>
    </w:lvl>
    <w:lvl w:ilvl="8" w:tplc="0415001B" w:tentative="1">
      <w:start w:val="1"/>
      <w:numFmt w:val="lowerRoman"/>
      <w:lvlText w:val="%9."/>
      <w:lvlJc w:val="right"/>
      <w:pPr>
        <w:ind w:left="3610" w:hanging="180"/>
      </w:pPr>
    </w:lvl>
  </w:abstractNum>
  <w:abstractNum w:abstractNumId="39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06A81AD6"/>
    <w:multiLevelType w:val="hybridMultilevel"/>
    <w:tmpl w:val="800CF3D2"/>
    <w:lvl w:ilvl="0" w:tplc="A48030E4">
      <w:start w:val="27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FA44C1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09577115"/>
    <w:multiLevelType w:val="multilevel"/>
    <w:tmpl w:val="8BF0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09DA2142"/>
    <w:multiLevelType w:val="hybridMultilevel"/>
    <w:tmpl w:val="16A289A2"/>
    <w:lvl w:ilvl="0" w:tplc="CA128F5C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45" w15:restartNumberingAfterBreak="0">
    <w:nsid w:val="0A256986"/>
    <w:multiLevelType w:val="hybridMultilevel"/>
    <w:tmpl w:val="513E3426"/>
    <w:lvl w:ilvl="0" w:tplc="6E0055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A396F2C"/>
    <w:multiLevelType w:val="hybridMultilevel"/>
    <w:tmpl w:val="57EC71CE"/>
    <w:lvl w:ilvl="0" w:tplc="DDE8C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0B881703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1" w15:restartNumberingAfterBreak="0">
    <w:nsid w:val="0DF77A05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2" w15:restartNumberingAfterBreak="0">
    <w:nsid w:val="0E0D3846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523175"/>
    <w:multiLevelType w:val="hybridMultilevel"/>
    <w:tmpl w:val="189436DA"/>
    <w:lvl w:ilvl="0" w:tplc="CBD41D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A0E322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25C03F9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380993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EA6E72"/>
    <w:multiLevelType w:val="hybridMultilevel"/>
    <w:tmpl w:val="DB443EFC"/>
    <w:lvl w:ilvl="0" w:tplc="6C74F5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5FC11C7"/>
    <w:multiLevelType w:val="hybridMultilevel"/>
    <w:tmpl w:val="51547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6821B0E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6E1CD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5" w15:restartNumberingAfterBreak="0">
    <w:nsid w:val="197F48EF"/>
    <w:multiLevelType w:val="hybridMultilevel"/>
    <w:tmpl w:val="1CC87774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9DC37FB"/>
    <w:multiLevelType w:val="hybridMultilevel"/>
    <w:tmpl w:val="8BD4EF08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1B942F01"/>
    <w:multiLevelType w:val="hybridMultilevel"/>
    <w:tmpl w:val="F6909A0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1D1B591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0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1FB0556D"/>
    <w:multiLevelType w:val="hybridMultilevel"/>
    <w:tmpl w:val="748A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436D57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232A34A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3496F09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702C0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8" w15:restartNumberingAfterBreak="0">
    <w:nsid w:val="239950D0"/>
    <w:multiLevelType w:val="hybridMultilevel"/>
    <w:tmpl w:val="2B88862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1" w15:restartNumberingAfterBreak="0">
    <w:nsid w:val="249106C1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2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4E52FD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262B6EBB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7B4457"/>
    <w:multiLevelType w:val="hybridMultilevel"/>
    <w:tmpl w:val="EB34BCC2"/>
    <w:lvl w:ilvl="0" w:tplc="353E0F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280E6569"/>
    <w:multiLevelType w:val="hybridMultilevel"/>
    <w:tmpl w:val="F48894A4"/>
    <w:lvl w:ilvl="0" w:tplc="EEA4D3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DB81F76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CA128F5C">
      <w:start w:val="1"/>
      <w:numFmt w:val="lowerLetter"/>
      <w:lvlText w:val="%3)"/>
      <w:lvlJc w:val="left"/>
      <w:pPr>
        <w:ind w:left="232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8661D3A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288A7E83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B74066"/>
    <w:multiLevelType w:val="hybridMultilevel"/>
    <w:tmpl w:val="4D02D3F6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0B4542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9874985"/>
    <w:multiLevelType w:val="hybridMultilevel"/>
    <w:tmpl w:val="42E81F7E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29DE577A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2A9E2612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9" w15:restartNumberingAfterBreak="0">
    <w:nsid w:val="2B1E6915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2D166B1F"/>
    <w:multiLevelType w:val="hybridMultilevel"/>
    <w:tmpl w:val="A794800E"/>
    <w:lvl w:ilvl="0" w:tplc="6C74F5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2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2D920391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2D9B4FF0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D3411A"/>
    <w:multiLevelType w:val="multilevel"/>
    <w:tmpl w:val="45B82BE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F631F2D"/>
    <w:multiLevelType w:val="singleLevel"/>
    <w:tmpl w:val="1C8CAA9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bCs/>
      </w:rPr>
    </w:lvl>
  </w:abstractNum>
  <w:abstractNum w:abstractNumId="107" w15:restartNumberingAfterBreak="0">
    <w:nsid w:val="2F906760"/>
    <w:multiLevelType w:val="hybridMultilevel"/>
    <w:tmpl w:val="7A581C9A"/>
    <w:lvl w:ilvl="0" w:tplc="DB4EC608">
      <w:start w:val="1"/>
      <w:numFmt w:val="decimal"/>
      <w:lvlText w:val="%1)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0584E11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10" w15:restartNumberingAfterBreak="0">
    <w:nsid w:val="32052F0B"/>
    <w:multiLevelType w:val="hybridMultilevel"/>
    <w:tmpl w:val="7076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C97405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4D76A4B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4D877F8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14" w15:restartNumberingAfterBreak="0">
    <w:nsid w:val="350071A5"/>
    <w:multiLevelType w:val="hybridMultilevel"/>
    <w:tmpl w:val="54D2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661739A"/>
    <w:multiLevelType w:val="hybridMultilevel"/>
    <w:tmpl w:val="6A304DF8"/>
    <w:lvl w:ilvl="0" w:tplc="B636BA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36A47DB4"/>
    <w:multiLevelType w:val="hybridMultilevel"/>
    <w:tmpl w:val="4FDE55C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378943F5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19" w15:restartNumberingAfterBreak="0">
    <w:nsid w:val="39D3138F"/>
    <w:multiLevelType w:val="singleLevel"/>
    <w:tmpl w:val="922053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EE34AFC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3F90272F"/>
    <w:multiLevelType w:val="singleLevel"/>
    <w:tmpl w:val="7C7063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5" w15:restartNumberingAfterBreak="0">
    <w:nsid w:val="40872EC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0B10311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C23B3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22954EE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0" w15:restartNumberingAfterBreak="0">
    <w:nsid w:val="422C611A"/>
    <w:multiLevelType w:val="hybridMultilevel"/>
    <w:tmpl w:val="F0BA94DA"/>
    <w:lvl w:ilvl="0" w:tplc="168C668E">
      <w:start w:val="1"/>
      <w:numFmt w:val="decimal"/>
      <w:lvlText w:val="%1.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2" w15:restartNumberingAfterBreak="0">
    <w:nsid w:val="44AF2E9A"/>
    <w:multiLevelType w:val="hybridMultilevel"/>
    <w:tmpl w:val="FA7288A2"/>
    <w:lvl w:ilvl="0" w:tplc="353E0F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3" w15:restartNumberingAfterBreak="0">
    <w:nsid w:val="45405AA5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5924782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35" w15:restartNumberingAfterBreak="0">
    <w:nsid w:val="46A5617A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766619B"/>
    <w:multiLevelType w:val="hybridMultilevel"/>
    <w:tmpl w:val="80B4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86B06C1"/>
    <w:multiLevelType w:val="hybridMultilevel"/>
    <w:tmpl w:val="9FD889F2"/>
    <w:lvl w:ilvl="0" w:tplc="7108D56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9" w15:restartNumberingAfterBreak="0">
    <w:nsid w:val="49016EA7"/>
    <w:multiLevelType w:val="hybridMultilevel"/>
    <w:tmpl w:val="AFACC926"/>
    <w:lvl w:ilvl="0" w:tplc="FDB81F76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0" w15:restartNumberingAfterBreak="0">
    <w:nsid w:val="4BA84210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C81387D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CFA611E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4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4E822994"/>
    <w:multiLevelType w:val="hybridMultilevel"/>
    <w:tmpl w:val="8ECA7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ED32DF3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040799B"/>
    <w:multiLevelType w:val="hybridMultilevel"/>
    <w:tmpl w:val="EE6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0" w15:restartNumberingAfterBreak="0">
    <w:nsid w:val="534B1F10"/>
    <w:multiLevelType w:val="hybridMultilevel"/>
    <w:tmpl w:val="AFC0E87E"/>
    <w:lvl w:ilvl="0" w:tplc="FDB81F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54051ABA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52" w15:restartNumberingAfterBreak="0">
    <w:nsid w:val="54A91522"/>
    <w:multiLevelType w:val="hybridMultilevel"/>
    <w:tmpl w:val="85AE00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3" w15:restartNumberingAfterBreak="0">
    <w:nsid w:val="55446720"/>
    <w:multiLevelType w:val="hybridMultilevel"/>
    <w:tmpl w:val="1E16A11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4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D4384F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56" w15:restartNumberingAfterBreak="0">
    <w:nsid w:val="587421CD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9875AE4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9876395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9C05F0D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359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9C17880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9D03AC5"/>
    <w:multiLevelType w:val="hybridMultilevel"/>
    <w:tmpl w:val="A0BE05AA"/>
    <w:lvl w:ilvl="0" w:tplc="90A20A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9D225A8"/>
    <w:multiLevelType w:val="hybridMultilevel"/>
    <w:tmpl w:val="FA04169E"/>
    <w:lvl w:ilvl="0" w:tplc="C86202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353E0F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5A7A3E5A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8" w15:restartNumberingAfterBreak="0">
    <w:nsid w:val="5CD10D95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0" w15:restartNumberingAfterBreak="0">
    <w:nsid w:val="61666347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71" w15:restartNumberingAfterBreak="0">
    <w:nsid w:val="61A008F7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1DD2794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63685569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6" w15:restartNumberingAfterBreak="0">
    <w:nsid w:val="65CA3C52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1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2" w15:restartNumberingAfterBreak="0">
    <w:nsid w:val="6A53488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AD95777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84" w15:restartNumberingAfterBreak="0">
    <w:nsid w:val="6B0913A8"/>
    <w:multiLevelType w:val="hybridMultilevel"/>
    <w:tmpl w:val="B0DC99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BAE4B99"/>
    <w:multiLevelType w:val="hybridMultilevel"/>
    <w:tmpl w:val="CE8EC5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8" w15:restartNumberingAfterBreak="0">
    <w:nsid w:val="6E101E08"/>
    <w:multiLevelType w:val="hybridMultilevel"/>
    <w:tmpl w:val="6C9624BA"/>
    <w:lvl w:ilvl="0" w:tplc="A9C810D4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E14424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90" w15:restartNumberingAfterBreak="0">
    <w:nsid w:val="6F196A23"/>
    <w:multiLevelType w:val="hybridMultilevel"/>
    <w:tmpl w:val="E81C0E50"/>
    <w:lvl w:ilvl="0" w:tplc="6C74F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FC706BC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0AD65EB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4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0E12A09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96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8" w15:restartNumberingAfterBreak="0">
    <w:nsid w:val="71E830DE"/>
    <w:multiLevelType w:val="hybridMultilevel"/>
    <w:tmpl w:val="05B8DB0E"/>
    <w:lvl w:ilvl="0" w:tplc="64A0E32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0" w15:restartNumberingAfterBreak="0">
    <w:nsid w:val="723775CA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2A97B48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38627CB"/>
    <w:multiLevelType w:val="hybridMultilevel"/>
    <w:tmpl w:val="AB964216"/>
    <w:lvl w:ilvl="0" w:tplc="CA128F5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03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4" w15:restartNumberingAfterBreak="0">
    <w:nsid w:val="74193B6B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60036B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7CF202D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8312F37"/>
    <w:multiLevelType w:val="multilevel"/>
    <w:tmpl w:val="CE3689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783C76FC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8EF36AA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96D2BA5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2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3" w15:restartNumberingAfterBreak="0">
    <w:nsid w:val="7CF45EDE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D4C1F11"/>
    <w:multiLevelType w:val="multilevel"/>
    <w:tmpl w:val="186EB6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7DC25951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7FEF4A94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7"/>
    <w:lvlOverride w:ilvl="0">
      <w:startOverride w:val="1"/>
    </w:lvlOverride>
  </w:num>
  <w:num w:numId="3">
    <w:abstractNumId w:val="131"/>
    <w:lvlOverride w:ilvl="0">
      <w:startOverride w:val="1"/>
    </w:lvlOverride>
  </w:num>
  <w:num w:numId="4">
    <w:abstractNumId w:val="74"/>
  </w:num>
  <w:num w:numId="5">
    <w:abstractNumId w:val="42"/>
  </w:num>
  <w:num w:numId="6">
    <w:abstractNumId w:val="179"/>
  </w:num>
  <w:num w:numId="7">
    <w:abstractNumId w:val="199"/>
  </w:num>
  <w:num w:numId="8">
    <w:abstractNumId w:val="94"/>
  </w:num>
  <w:num w:numId="9">
    <w:abstractNumId w:val="217"/>
  </w:num>
  <w:num w:numId="10">
    <w:abstractNumId w:val="128"/>
  </w:num>
  <w:num w:numId="11">
    <w:abstractNumId w:val="164"/>
  </w:num>
  <w:num w:numId="12">
    <w:abstractNumId w:val="57"/>
  </w:num>
  <w:num w:numId="13">
    <w:abstractNumId w:val="100"/>
  </w:num>
  <w:num w:numId="14">
    <w:abstractNumId w:val="37"/>
  </w:num>
  <w:num w:numId="15">
    <w:abstractNumId w:val="180"/>
  </w:num>
  <w:num w:numId="16">
    <w:abstractNumId w:val="212"/>
  </w:num>
  <w:num w:numId="17">
    <w:abstractNumId w:val="137"/>
  </w:num>
  <w:num w:numId="18">
    <w:abstractNumId w:val="83"/>
  </w:num>
  <w:num w:numId="19">
    <w:abstractNumId w:val="196"/>
  </w:num>
  <w:num w:numId="20">
    <w:abstractNumId w:val="63"/>
  </w:num>
  <w:num w:numId="21">
    <w:abstractNumId w:val="148"/>
  </w:num>
  <w:num w:numId="22">
    <w:abstractNumId w:val="174"/>
  </w:num>
  <w:num w:numId="23">
    <w:abstractNumId w:val="120"/>
  </w:num>
  <w:num w:numId="24">
    <w:abstractNumId w:val="116"/>
  </w:num>
  <w:num w:numId="2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109"/>
  </w:num>
  <w:num w:numId="28">
    <w:abstractNumId w:val="154"/>
  </w:num>
  <w:num w:numId="29">
    <w:abstractNumId w:val="48"/>
  </w:num>
  <w:num w:numId="30">
    <w:abstractNumId w:val="194"/>
  </w:num>
  <w:num w:numId="31">
    <w:abstractNumId w:val="165"/>
  </w:num>
  <w:num w:numId="32">
    <w:abstractNumId w:val="79"/>
  </w:num>
  <w:num w:numId="33">
    <w:abstractNumId w:val="58"/>
  </w:num>
  <w:num w:numId="34">
    <w:abstractNumId w:val="144"/>
  </w:num>
  <w:num w:numId="35">
    <w:abstractNumId w:val="177"/>
  </w:num>
  <w:num w:numId="36">
    <w:abstractNumId w:val="85"/>
  </w:num>
  <w:num w:numId="37">
    <w:abstractNumId w:val="47"/>
  </w:num>
  <w:num w:numId="38">
    <w:abstractNumId w:val="28"/>
  </w:num>
  <w:num w:numId="39">
    <w:abstractNumId w:val="70"/>
  </w:num>
  <w:num w:numId="40">
    <w:abstractNumId w:val="193"/>
  </w:num>
  <w:num w:numId="41">
    <w:abstractNumId w:val="67"/>
  </w:num>
  <w:num w:numId="42">
    <w:abstractNumId w:val="123"/>
  </w:num>
  <w:num w:numId="43">
    <w:abstractNumId w:val="181"/>
  </w:num>
  <w:num w:numId="44">
    <w:abstractNumId w:val="197"/>
  </w:num>
  <w:num w:numId="45">
    <w:abstractNumId w:val="203"/>
  </w:num>
  <w:num w:numId="46">
    <w:abstractNumId w:val="211"/>
  </w:num>
  <w:num w:numId="47">
    <w:abstractNumId w:val="143"/>
  </w:num>
  <w:num w:numId="48">
    <w:abstractNumId w:val="175"/>
  </w:num>
  <w:num w:numId="49">
    <w:abstractNumId w:val="39"/>
  </w:num>
  <w:num w:numId="50">
    <w:abstractNumId w:val="82"/>
  </w:num>
  <w:num w:numId="51">
    <w:abstractNumId w:val="186"/>
  </w:num>
  <w:num w:numId="52">
    <w:abstractNumId w:val="169"/>
  </w:num>
  <w:num w:numId="53">
    <w:abstractNumId w:val="35"/>
  </w:num>
  <w:num w:numId="54">
    <w:abstractNumId w:val="149"/>
  </w:num>
  <w:num w:numId="55">
    <w:abstractNumId w:val="50"/>
  </w:num>
  <w:num w:numId="56">
    <w:abstractNumId w:val="187"/>
  </w:num>
  <w:num w:numId="57">
    <w:abstractNumId w:val="64"/>
  </w:num>
  <w:num w:numId="58">
    <w:abstractNumId w:val="73"/>
  </w:num>
  <w:num w:numId="59">
    <w:abstractNumId w:val="178"/>
  </w:num>
  <w:num w:numId="60">
    <w:abstractNumId w:val="80"/>
  </w:num>
  <w:num w:numId="61">
    <w:abstractNumId w:val="88"/>
  </w:num>
  <w:num w:numId="62">
    <w:abstractNumId w:val="102"/>
  </w:num>
  <w:num w:numId="63">
    <w:abstractNumId w:val="96"/>
  </w:num>
  <w:num w:numId="64">
    <w:abstractNumId w:val="131"/>
  </w:num>
  <w:num w:numId="65">
    <w:abstractNumId w:val="54"/>
  </w:num>
  <w:num w:numId="66">
    <w:abstractNumId w:val="207"/>
  </w:num>
  <w:num w:numId="67">
    <w:abstractNumId w:val="189"/>
  </w:num>
  <w:num w:numId="68">
    <w:abstractNumId w:val="126"/>
  </w:num>
  <w:num w:numId="69">
    <w:abstractNumId w:val="52"/>
  </w:num>
  <w:num w:numId="7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7"/>
  </w:num>
  <w:num w:numId="72">
    <w:abstractNumId w:val="192"/>
  </w:num>
  <w:num w:numId="73">
    <w:abstractNumId w:val="53"/>
  </w:num>
  <w:num w:numId="74">
    <w:abstractNumId w:val="89"/>
  </w:num>
  <w:num w:numId="75">
    <w:abstractNumId w:val="65"/>
  </w:num>
  <w:num w:numId="76">
    <w:abstractNumId w:val="195"/>
  </w:num>
  <w:num w:numId="77">
    <w:abstractNumId w:val="66"/>
  </w:num>
  <w:num w:numId="78">
    <w:abstractNumId w:val="138"/>
  </w:num>
  <w:num w:numId="79">
    <w:abstractNumId w:val="99"/>
  </w:num>
  <w:num w:numId="80">
    <w:abstractNumId w:val="190"/>
  </w:num>
  <w:num w:numId="81">
    <w:abstractNumId w:val="206"/>
  </w:num>
  <w:num w:numId="82">
    <w:abstractNumId w:val="30"/>
  </w:num>
  <w:num w:numId="83">
    <w:abstractNumId w:val="26"/>
  </w:num>
  <w:num w:numId="84">
    <w:abstractNumId w:val="176"/>
  </w:num>
  <w:num w:numId="85">
    <w:abstractNumId w:val="61"/>
  </w:num>
  <w:num w:numId="86">
    <w:abstractNumId w:val="91"/>
  </w:num>
  <w:num w:numId="87">
    <w:abstractNumId w:val="141"/>
  </w:num>
  <w:num w:numId="88">
    <w:abstractNumId w:val="127"/>
  </w:num>
  <w:num w:numId="89">
    <w:abstractNumId w:val="93"/>
  </w:num>
  <w:num w:numId="90">
    <w:abstractNumId w:val="163"/>
  </w:num>
  <w:num w:numId="91">
    <w:abstractNumId w:val="145"/>
  </w:num>
  <w:num w:numId="92">
    <w:abstractNumId w:val="162"/>
  </w:num>
  <w:num w:numId="93">
    <w:abstractNumId w:val="121"/>
  </w:num>
  <w:num w:numId="94">
    <w:abstractNumId w:val="45"/>
  </w:num>
  <w:num w:numId="95">
    <w:abstractNumId w:val="159"/>
  </w:num>
  <w:num w:numId="96">
    <w:abstractNumId w:val="152"/>
  </w:num>
  <w:num w:numId="97">
    <w:abstractNumId w:val="68"/>
  </w:num>
  <w:num w:numId="98">
    <w:abstractNumId w:val="153"/>
  </w:num>
  <w:num w:numId="99">
    <w:abstractNumId w:val="101"/>
  </w:num>
  <w:num w:numId="100">
    <w:abstractNumId w:val="59"/>
  </w:num>
  <w:num w:numId="101">
    <w:abstractNumId w:val="49"/>
  </w:num>
  <w:num w:numId="102">
    <w:abstractNumId w:val="210"/>
  </w:num>
  <w:num w:numId="103">
    <w:abstractNumId w:val="168"/>
  </w:num>
  <w:num w:numId="104">
    <w:abstractNumId w:val="208"/>
  </w:num>
  <w:num w:numId="105">
    <w:abstractNumId w:val="84"/>
  </w:num>
  <w:num w:numId="106">
    <w:abstractNumId w:val="150"/>
  </w:num>
  <w:num w:numId="107">
    <w:abstractNumId w:val="202"/>
  </w:num>
  <w:num w:numId="108">
    <w:abstractNumId w:val="122"/>
  </w:num>
  <w:num w:numId="109">
    <w:abstractNumId w:val="34"/>
  </w:num>
  <w:num w:numId="110">
    <w:abstractNumId w:val="215"/>
  </w:num>
  <w:num w:numId="111">
    <w:abstractNumId w:val="213"/>
  </w:num>
  <w:num w:numId="112">
    <w:abstractNumId w:val="95"/>
  </w:num>
  <w:num w:numId="113">
    <w:abstractNumId w:val="183"/>
  </w:num>
  <w:num w:numId="114">
    <w:abstractNumId w:val="135"/>
  </w:num>
  <w:num w:numId="115">
    <w:abstractNumId w:val="151"/>
  </w:num>
  <w:num w:numId="116">
    <w:abstractNumId w:val="171"/>
  </w:num>
  <w:num w:numId="117">
    <w:abstractNumId w:val="92"/>
  </w:num>
  <w:num w:numId="118">
    <w:abstractNumId w:val="172"/>
  </w:num>
  <w:num w:numId="119">
    <w:abstractNumId w:val="191"/>
  </w:num>
  <w:num w:numId="120">
    <w:abstractNumId w:val="104"/>
  </w:num>
  <w:num w:numId="121">
    <w:abstractNumId w:val="201"/>
  </w:num>
  <w:num w:numId="122">
    <w:abstractNumId w:val="32"/>
  </w:num>
  <w:num w:numId="123">
    <w:abstractNumId w:val="51"/>
  </w:num>
  <w:num w:numId="124">
    <w:abstractNumId w:val="200"/>
  </w:num>
  <w:num w:numId="125">
    <w:abstractNumId w:val="27"/>
  </w:num>
  <w:num w:numId="126">
    <w:abstractNumId w:val="117"/>
  </w:num>
  <w:num w:numId="127">
    <w:abstractNumId w:val="87"/>
  </w:num>
  <w:num w:numId="128">
    <w:abstractNumId w:val="125"/>
  </w:num>
  <w:num w:numId="129">
    <w:abstractNumId w:val="184"/>
  </w:num>
  <w:num w:numId="130">
    <w:abstractNumId w:val="132"/>
  </w:num>
  <w:num w:numId="131">
    <w:abstractNumId w:val="33"/>
  </w:num>
  <w:num w:numId="132">
    <w:abstractNumId w:val="38"/>
  </w:num>
  <w:num w:numId="133">
    <w:abstractNumId w:val="60"/>
  </w:num>
  <w:num w:numId="134">
    <w:abstractNumId w:val="147"/>
  </w:num>
  <w:num w:numId="135">
    <w:abstractNumId w:val="31"/>
  </w:num>
  <w:num w:numId="136">
    <w:abstractNumId w:val="110"/>
  </w:num>
  <w:num w:numId="137">
    <w:abstractNumId w:val="185"/>
  </w:num>
  <w:num w:numId="138">
    <w:abstractNumId w:val="75"/>
  </w:num>
  <w:num w:numId="139">
    <w:abstractNumId w:val="139"/>
  </w:num>
  <w:num w:numId="140">
    <w:abstractNumId w:val="44"/>
  </w:num>
  <w:num w:numId="141">
    <w:abstractNumId w:val="111"/>
  </w:num>
  <w:num w:numId="142">
    <w:abstractNumId w:val="157"/>
  </w:num>
  <w:num w:numId="143">
    <w:abstractNumId w:val="29"/>
  </w:num>
  <w:num w:numId="144">
    <w:abstractNumId w:val="36"/>
  </w:num>
  <w:num w:numId="145">
    <w:abstractNumId w:val="108"/>
  </w:num>
  <w:num w:numId="146">
    <w:abstractNumId w:val="3"/>
  </w:num>
  <w:num w:numId="147">
    <w:abstractNumId w:val="1"/>
  </w:num>
  <w:num w:numId="148">
    <w:abstractNumId w:val="7"/>
  </w:num>
  <w:num w:numId="149">
    <w:abstractNumId w:val="90"/>
  </w:num>
  <w:num w:numId="150">
    <w:abstractNumId w:val="106"/>
  </w:num>
  <w:num w:numId="151">
    <w:abstractNumId w:val="124"/>
  </w:num>
  <w:num w:numId="152">
    <w:abstractNumId w:val="113"/>
  </w:num>
  <w:num w:numId="153">
    <w:abstractNumId w:val="134"/>
  </w:num>
  <w:num w:numId="154">
    <w:abstractNumId w:val="119"/>
  </w:num>
  <w:num w:numId="155">
    <w:abstractNumId w:val="81"/>
  </w:num>
  <w:num w:numId="156">
    <w:abstractNumId w:val="173"/>
  </w:num>
  <w:num w:numId="157">
    <w:abstractNumId w:val="160"/>
  </w:num>
  <w:num w:numId="158">
    <w:abstractNumId w:val="209"/>
  </w:num>
  <w:num w:numId="159">
    <w:abstractNumId w:val="105"/>
  </w:num>
  <w:num w:numId="160">
    <w:abstractNumId w:val="114"/>
  </w:num>
  <w:num w:numId="161">
    <w:abstractNumId w:val="136"/>
  </w:num>
  <w:num w:numId="162">
    <w:abstractNumId w:val="71"/>
  </w:num>
  <w:num w:numId="163">
    <w:abstractNumId w:val="43"/>
  </w:num>
  <w:num w:numId="164">
    <w:abstractNumId w:val="130"/>
  </w:num>
  <w:num w:numId="165">
    <w:abstractNumId w:val="69"/>
  </w:num>
  <w:num w:numId="166">
    <w:abstractNumId w:val="156"/>
  </w:num>
  <w:num w:numId="167">
    <w:abstractNumId w:val="204"/>
  </w:num>
  <w:num w:numId="168">
    <w:abstractNumId w:val="146"/>
  </w:num>
  <w:num w:numId="169">
    <w:abstractNumId w:val="214"/>
  </w:num>
  <w:num w:numId="170">
    <w:abstractNumId w:val="133"/>
  </w:num>
  <w:num w:numId="171">
    <w:abstractNumId w:val="198"/>
  </w:num>
  <w:num w:numId="172">
    <w:abstractNumId w:val="155"/>
  </w:num>
  <w:num w:numId="173">
    <w:abstractNumId w:val="86"/>
  </w:num>
  <w:num w:numId="174">
    <w:abstractNumId w:val="112"/>
  </w:num>
  <w:num w:numId="175">
    <w:abstractNumId w:val="62"/>
  </w:num>
  <w:num w:numId="176">
    <w:abstractNumId w:val="142"/>
  </w:num>
  <w:num w:numId="177">
    <w:abstractNumId w:val="188"/>
  </w:num>
  <w:num w:numId="178">
    <w:abstractNumId w:val="115"/>
  </w:num>
  <w:num w:numId="179">
    <w:abstractNumId w:val="205"/>
  </w:num>
  <w:num w:numId="180">
    <w:abstractNumId w:val="46"/>
  </w:num>
  <w:num w:numId="181">
    <w:abstractNumId w:val="78"/>
  </w:num>
  <w:num w:numId="182">
    <w:abstractNumId w:val="41"/>
  </w:num>
  <w:num w:numId="183">
    <w:abstractNumId w:val="129"/>
  </w:num>
  <w:num w:numId="184">
    <w:abstractNumId w:val="72"/>
  </w:num>
  <w:num w:numId="185">
    <w:abstractNumId w:val="158"/>
  </w:num>
  <w:num w:numId="186">
    <w:abstractNumId w:val="107"/>
  </w:num>
  <w:num w:numId="187">
    <w:abstractNumId w:val="216"/>
  </w:num>
  <w:num w:numId="188">
    <w:abstractNumId w:val="118"/>
  </w:num>
  <w:num w:numId="189">
    <w:abstractNumId w:val="76"/>
  </w:num>
  <w:num w:numId="190">
    <w:abstractNumId w:val="182"/>
  </w:num>
  <w:num w:numId="191">
    <w:abstractNumId w:val="170"/>
  </w:num>
  <w:num w:numId="192">
    <w:abstractNumId w:val="40"/>
  </w:num>
  <w:num w:numId="193">
    <w:abstractNumId w:val="140"/>
  </w:num>
  <w:num w:numId="194">
    <w:abstractNumId w:val="103"/>
  </w:num>
  <w:num w:numId="195">
    <w:abstractNumId w:val="56"/>
  </w:num>
  <w:num w:numId="196">
    <w:abstractNumId w:val="77"/>
  </w:num>
  <w:num w:numId="197">
    <w:abstractNumId w:val="161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185"/>
    <w:rsid w:val="000069AC"/>
    <w:rsid w:val="00006C05"/>
    <w:rsid w:val="000073E6"/>
    <w:rsid w:val="00007DD1"/>
    <w:rsid w:val="00007FCD"/>
    <w:rsid w:val="000116B8"/>
    <w:rsid w:val="00011747"/>
    <w:rsid w:val="00011A03"/>
    <w:rsid w:val="00012390"/>
    <w:rsid w:val="000124BB"/>
    <w:rsid w:val="000125D8"/>
    <w:rsid w:val="0001265C"/>
    <w:rsid w:val="0001297F"/>
    <w:rsid w:val="000129F0"/>
    <w:rsid w:val="000135FB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6D99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38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41E"/>
    <w:rsid w:val="00041D76"/>
    <w:rsid w:val="00042DF1"/>
    <w:rsid w:val="000432A1"/>
    <w:rsid w:val="00043737"/>
    <w:rsid w:val="00044BEC"/>
    <w:rsid w:val="00044D8D"/>
    <w:rsid w:val="000450B3"/>
    <w:rsid w:val="000457B8"/>
    <w:rsid w:val="000459A1"/>
    <w:rsid w:val="00045A9C"/>
    <w:rsid w:val="0004628E"/>
    <w:rsid w:val="00046A29"/>
    <w:rsid w:val="00046B19"/>
    <w:rsid w:val="0004711D"/>
    <w:rsid w:val="0004773E"/>
    <w:rsid w:val="000477D5"/>
    <w:rsid w:val="0004786D"/>
    <w:rsid w:val="000478BF"/>
    <w:rsid w:val="000500CC"/>
    <w:rsid w:val="000503E0"/>
    <w:rsid w:val="00050D16"/>
    <w:rsid w:val="00051267"/>
    <w:rsid w:val="00051406"/>
    <w:rsid w:val="000514AF"/>
    <w:rsid w:val="00051554"/>
    <w:rsid w:val="000519DE"/>
    <w:rsid w:val="00051A08"/>
    <w:rsid w:val="00051E57"/>
    <w:rsid w:val="000526F0"/>
    <w:rsid w:val="000535D0"/>
    <w:rsid w:val="0005381F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B71"/>
    <w:rsid w:val="00056DE8"/>
    <w:rsid w:val="000578E4"/>
    <w:rsid w:val="00057A95"/>
    <w:rsid w:val="00057D77"/>
    <w:rsid w:val="00060934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5B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E9F"/>
    <w:rsid w:val="00064F68"/>
    <w:rsid w:val="00065445"/>
    <w:rsid w:val="000655C4"/>
    <w:rsid w:val="000663C5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4BA1"/>
    <w:rsid w:val="00074FAC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B9F"/>
    <w:rsid w:val="00081FF6"/>
    <w:rsid w:val="0008223C"/>
    <w:rsid w:val="0008381A"/>
    <w:rsid w:val="00083E18"/>
    <w:rsid w:val="000844FE"/>
    <w:rsid w:val="000845E9"/>
    <w:rsid w:val="0008469A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70B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6A8"/>
    <w:rsid w:val="00094AED"/>
    <w:rsid w:val="00094C3E"/>
    <w:rsid w:val="0009689C"/>
    <w:rsid w:val="00097C31"/>
    <w:rsid w:val="00097E3E"/>
    <w:rsid w:val="000A044A"/>
    <w:rsid w:val="000A0B16"/>
    <w:rsid w:val="000A0EE3"/>
    <w:rsid w:val="000A15E4"/>
    <w:rsid w:val="000A2796"/>
    <w:rsid w:val="000A2E29"/>
    <w:rsid w:val="000A31B5"/>
    <w:rsid w:val="000A34A9"/>
    <w:rsid w:val="000A3F85"/>
    <w:rsid w:val="000A3F92"/>
    <w:rsid w:val="000A45BA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3DE8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C90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561"/>
    <w:rsid w:val="000E3A2B"/>
    <w:rsid w:val="000E3B01"/>
    <w:rsid w:val="000E3FC7"/>
    <w:rsid w:val="000E4313"/>
    <w:rsid w:val="000E49AA"/>
    <w:rsid w:val="000E4A91"/>
    <w:rsid w:val="000E4F8D"/>
    <w:rsid w:val="000E5DFE"/>
    <w:rsid w:val="000E6527"/>
    <w:rsid w:val="000E74FE"/>
    <w:rsid w:val="000E7561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0F7F3E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BDE"/>
    <w:rsid w:val="00104C3F"/>
    <w:rsid w:val="00104C45"/>
    <w:rsid w:val="0010551B"/>
    <w:rsid w:val="001057D7"/>
    <w:rsid w:val="00105816"/>
    <w:rsid w:val="00105C3B"/>
    <w:rsid w:val="0010654E"/>
    <w:rsid w:val="00106AB3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30F"/>
    <w:rsid w:val="00112493"/>
    <w:rsid w:val="001124D2"/>
    <w:rsid w:val="00112B4B"/>
    <w:rsid w:val="0011331C"/>
    <w:rsid w:val="00113385"/>
    <w:rsid w:val="00113A82"/>
    <w:rsid w:val="001143F1"/>
    <w:rsid w:val="00114DC7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5B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A90"/>
    <w:rsid w:val="00131F42"/>
    <w:rsid w:val="00132B16"/>
    <w:rsid w:val="00132D92"/>
    <w:rsid w:val="00132E99"/>
    <w:rsid w:val="00133066"/>
    <w:rsid w:val="00133447"/>
    <w:rsid w:val="00133D11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772"/>
    <w:rsid w:val="001408DB"/>
    <w:rsid w:val="00140CA5"/>
    <w:rsid w:val="00141214"/>
    <w:rsid w:val="00141375"/>
    <w:rsid w:val="00141C2B"/>
    <w:rsid w:val="00141CD8"/>
    <w:rsid w:val="00141F4A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D64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E47"/>
    <w:rsid w:val="00155FAB"/>
    <w:rsid w:val="00156269"/>
    <w:rsid w:val="00156A01"/>
    <w:rsid w:val="00156B1C"/>
    <w:rsid w:val="00156C7D"/>
    <w:rsid w:val="00156FD9"/>
    <w:rsid w:val="00162941"/>
    <w:rsid w:val="00162CA9"/>
    <w:rsid w:val="00163169"/>
    <w:rsid w:val="001631D0"/>
    <w:rsid w:val="001633EC"/>
    <w:rsid w:val="00163AA8"/>
    <w:rsid w:val="001641DA"/>
    <w:rsid w:val="001657DB"/>
    <w:rsid w:val="00165A71"/>
    <w:rsid w:val="001665E5"/>
    <w:rsid w:val="00166DD1"/>
    <w:rsid w:val="001674D4"/>
    <w:rsid w:val="001675A7"/>
    <w:rsid w:val="0016768A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2AC"/>
    <w:rsid w:val="001737D0"/>
    <w:rsid w:val="00173E1D"/>
    <w:rsid w:val="00173EBD"/>
    <w:rsid w:val="00174016"/>
    <w:rsid w:val="00174F17"/>
    <w:rsid w:val="001751C3"/>
    <w:rsid w:val="001759BC"/>
    <w:rsid w:val="00175E78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5FC"/>
    <w:rsid w:val="001836EB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6834"/>
    <w:rsid w:val="00187450"/>
    <w:rsid w:val="00191654"/>
    <w:rsid w:val="00192013"/>
    <w:rsid w:val="00192199"/>
    <w:rsid w:val="001921E2"/>
    <w:rsid w:val="001926B2"/>
    <w:rsid w:val="00192B26"/>
    <w:rsid w:val="00192E85"/>
    <w:rsid w:val="00192EBC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384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1E80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65A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269"/>
    <w:rsid w:val="001D2BC1"/>
    <w:rsid w:val="001D2D0B"/>
    <w:rsid w:val="001D4167"/>
    <w:rsid w:val="001D44C5"/>
    <w:rsid w:val="001D4748"/>
    <w:rsid w:val="001D4872"/>
    <w:rsid w:val="001D49AC"/>
    <w:rsid w:val="001D4B20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062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49A"/>
    <w:rsid w:val="001F6AE6"/>
    <w:rsid w:val="001F6B4B"/>
    <w:rsid w:val="001F6DAD"/>
    <w:rsid w:val="001F789E"/>
    <w:rsid w:val="00200339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9CD"/>
    <w:rsid w:val="00206D0A"/>
    <w:rsid w:val="002071B7"/>
    <w:rsid w:val="0020734C"/>
    <w:rsid w:val="002077D2"/>
    <w:rsid w:val="00207805"/>
    <w:rsid w:val="00207B1D"/>
    <w:rsid w:val="00207C50"/>
    <w:rsid w:val="00207EEA"/>
    <w:rsid w:val="0021054F"/>
    <w:rsid w:val="00210928"/>
    <w:rsid w:val="002113AB"/>
    <w:rsid w:val="002116D1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9F"/>
    <w:rsid w:val="00214FEB"/>
    <w:rsid w:val="0021555D"/>
    <w:rsid w:val="00215944"/>
    <w:rsid w:val="0021690C"/>
    <w:rsid w:val="00216BD1"/>
    <w:rsid w:val="002176A9"/>
    <w:rsid w:val="00217789"/>
    <w:rsid w:val="002213CD"/>
    <w:rsid w:val="002216FA"/>
    <w:rsid w:val="00222122"/>
    <w:rsid w:val="0022244D"/>
    <w:rsid w:val="002227BF"/>
    <w:rsid w:val="00222A75"/>
    <w:rsid w:val="002239F9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27DDC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3753"/>
    <w:rsid w:val="00234035"/>
    <w:rsid w:val="002349C1"/>
    <w:rsid w:val="00235002"/>
    <w:rsid w:val="00235007"/>
    <w:rsid w:val="0023538E"/>
    <w:rsid w:val="002358E5"/>
    <w:rsid w:val="00236054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574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CFA"/>
    <w:rsid w:val="00261E9B"/>
    <w:rsid w:val="00262072"/>
    <w:rsid w:val="002627CD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0AAC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5FBF"/>
    <w:rsid w:val="00286189"/>
    <w:rsid w:val="00286299"/>
    <w:rsid w:val="0028682C"/>
    <w:rsid w:val="00286F3F"/>
    <w:rsid w:val="0028758D"/>
    <w:rsid w:val="0029089C"/>
    <w:rsid w:val="00290FF3"/>
    <w:rsid w:val="00291239"/>
    <w:rsid w:val="00292E06"/>
    <w:rsid w:val="00293830"/>
    <w:rsid w:val="00293D0A"/>
    <w:rsid w:val="00293F75"/>
    <w:rsid w:val="002962D6"/>
    <w:rsid w:val="00296AE1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59D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130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60E"/>
    <w:rsid w:val="002C27A3"/>
    <w:rsid w:val="002C28CF"/>
    <w:rsid w:val="002C2BD8"/>
    <w:rsid w:val="002C3258"/>
    <w:rsid w:val="002C3839"/>
    <w:rsid w:val="002C3E38"/>
    <w:rsid w:val="002C4184"/>
    <w:rsid w:val="002C4709"/>
    <w:rsid w:val="002C4729"/>
    <w:rsid w:val="002C4F32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64D"/>
    <w:rsid w:val="002D3B4A"/>
    <w:rsid w:val="002D3D92"/>
    <w:rsid w:val="002D4B36"/>
    <w:rsid w:val="002D6990"/>
    <w:rsid w:val="002D7350"/>
    <w:rsid w:val="002D7BEF"/>
    <w:rsid w:val="002D7E98"/>
    <w:rsid w:val="002E1CC7"/>
    <w:rsid w:val="002E1D2E"/>
    <w:rsid w:val="002E2FD6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E6AA8"/>
    <w:rsid w:val="002E7D78"/>
    <w:rsid w:val="002F03E3"/>
    <w:rsid w:val="002F0C55"/>
    <w:rsid w:val="002F0F42"/>
    <w:rsid w:val="002F121C"/>
    <w:rsid w:val="002F1671"/>
    <w:rsid w:val="002F1E50"/>
    <w:rsid w:val="002F2408"/>
    <w:rsid w:val="002F2430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551F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0FAC"/>
    <w:rsid w:val="00311126"/>
    <w:rsid w:val="00311316"/>
    <w:rsid w:val="00312500"/>
    <w:rsid w:val="0031252C"/>
    <w:rsid w:val="003125A5"/>
    <w:rsid w:val="0031289F"/>
    <w:rsid w:val="0031329B"/>
    <w:rsid w:val="00313684"/>
    <w:rsid w:val="00313EDC"/>
    <w:rsid w:val="003147D6"/>
    <w:rsid w:val="00314878"/>
    <w:rsid w:val="00314884"/>
    <w:rsid w:val="00314D5B"/>
    <w:rsid w:val="0031575C"/>
    <w:rsid w:val="003159BF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4AF"/>
    <w:rsid w:val="00324CA9"/>
    <w:rsid w:val="00324DCB"/>
    <w:rsid w:val="00324EDF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BA9"/>
    <w:rsid w:val="00336EC8"/>
    <w:rsid w:val="00336F00"/>
    <w:rsid w:val="003372A9"/>
    <w:rsid w:val="00337B4C"/>
    <w:rsid w:val="00340210"/>
    <w:rsid w:val="00340538"/>
    <w:rsid w:val="0034090C"/>
    <w:rsid w:val="00340921"/>
    <w:rsid w:val="00340AF5"/>
    <w:rsid w:val="0034125D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1E6"/>
    <w:rsid w:val="00361371"/>
    <w:rsid w:val="00361B5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6FD9"/>
    <w:rsid w:val="003675DD"/>
    <w:rsid w:val="003675FC"/>
    <w:rsid w:val="00367615"/>
    <w:rsid w:val="00367BA7"/>
    <w:rsid w:val="00367CA0"/>
    <w:rsid w:val="00367DC4"/>
    <w:rsid w:val="00370BBC"/>
    <w:rsid w:val="0037156F"/>
    <w:rsid w:val="00371C77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29B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A94"/>
    <w:rsid w:val="00387F2A"/>
    <w:rsid w:val="003901D9"/>
    <w:rsid w:val="00390611"/>
    <w:rsid w:val="00390DC8"/>
    <w:rsid w:val="00390FDA"/>
    <w:rsid w:val="00391137"/>
    <w:rsid w:val="0039212B"/>
    <w:rsid w:val="003929DF"/>
    <w:rsid w:val="00392ABA"/>
    <w:rsid w:val="00392DA5"/>
    <w:rsid w:val="003932DE"/>
    <w:rsid w:val="00394F8B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D20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549"/>
    <w:rsid w:val="003B467C"/>
    <w:rsid w:val="003B5915"/>
    <w:rsid w:val="003B59B3"/>
    <w:rsid w:val="003B5EBA"/>
    <w:rsid w:val="003B620A"/>
    <w:rsid w:val="003B6375"/>
    <w:rsid w:val="003B66D4"/>
    <w:rsid w:val="003B6961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1F"/>
    <w:rsid w:val="003C2375"/>
    <w:rsid w:val="003C3277"/>
    <w:rsid w:val="003C3BF0"/>
    <w:rsid w:val="003C4943"/>
    <w:rsid w:val="003C4965"/>
    <w:rsid w:val="003C49BF"/>
    <w:rsid w:val="003C4AD3"/>
    <w:rsid w:val="003C4AED"/>
    <w:rsid w:val="003C4E79"/>
    <w:rsid w:val="003C5BAC"/>
    <w:rsid w:val="003C5C93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2EBA"/>
    <w:rsid w:val="003D308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65B"/>
    <w:rsid w:val="003D7A51"/>
    <w:rsid w:val="003D7FF1"/>
    <w:rsid w:val="003E0186"/>
    <w:rsid w:val="003E0740"/>
    <w:rsid w:val="003E0DD8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2D5F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DBF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2FE"/>
    <w:rsid w:val="00413BCE"/>
    <w:rsid w:val="00414134"/>
    <w:rsid w:val="0041487B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8"/>
    <w:rsid w:val="00423F0A"/>
    <w:rsid w:val="00424436"/>
    <w:rsid w:val="0042490E"/>
    <w:rsid w:val="00424DFB"/>
    <w:rsid w:val="00425620"/>
    <w:rsid w:val="00425939"/>
    <w:rsid w:val="00425F35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0E84"/>
    <w:rsid w:val="004315D1"/>
    <w:rsid w:val="004316C9"/>
    <w:rsid w:val="00431DEC"/>
    <w:rsid w:val="004320E9"/>
    <w:rsid w:val="004324AA"/>
    <w:rsid w:val="00432D5E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0FF1"/>
    <w:rsid w:val="00441014"/>
    <w:rsid w:val="00441791"/>
    <w:rsid w:val="00441C09"/>
    <w:rsid w:val="00442858"/>
    <w:rsid w:val="00442B71"/>
    <w:rsid w:val="00443A3F"/>
    <w:rsid w:val="00444328"/>
    <w:rsid w:val="00444596"/>
    <w:rsid w:val="00444597"/>
    <w:rsid w:val="00444AEB"/>
    <w:rsid w:val="00446510"/>
    <w:rsid w:val="00446EEA"/>
    <w:rsid w:val="004474B5"/>
    <w:rsid w:val="00447604"/>
    <w:rsid w:val="00447C5E"/>
    <w:rsid w:val="004503DF"/>
    <w:rsid w:val="00451527"/>
    <w:rsid w:val="00451ADF"/>
    <w:rsid w:val="00451E10"/>
    <w:rsid w:val="0045351C"/>
    <w:rsid w:val="004547F8"/>
    <w:rsid w:val="0045498E"/>
    <w:rsid w:val="0045562B"/>
    <w:rsid w:val="0045573C"/>
    <w:rsid w:val="004560D3"/>
    <w:rsid w:val="00456C0D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125F"/>
    <w:rsid w:val="004715C3"/>
    <w:rsid w:val="004716B3"/>
    <w:rsid w:val="00472757"/>
    <w:rsid w:val="00472803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519"/>
    <w:rsid w:val="00474E50"/>
    <w:rsid w:val="004759CB"/>
    <w:rsid w:val="00476680"/>
    <w:rsid w:val="0047687D"/>
    <w:rsid w:val="004769E5"/>
    <w:rsid w:val="004772AC"/>
    <w:rsid w:val="004773AE"/>
    <w:rsid w:val="0047752A"/>
    <w:rsid w:val="00477632"/>
    <w:rsid w:val="00477AB9"/>
    <w:rsid w:val="00480465"/>
    <w:rsid w:val="00480772"/>
    <w:rsid w:val="00480E68"/>
    <w:rsid w:val="004815F8"/>
    <w:rsid w:val="0048192C"/>
    <w:rsid w:val="0048198B"/>
    <w:rsid w:val="0048229A"/>
    <w:rsid w:val="0048298E"/>
    <w:rsid w:val="00482F83"/>
    <w:rsid w:val="0048324A"/>
    <w:rsid w:val="00483BBE"/>
    <w:rsid w:val="004842A5"/>
    <w:rsid w:val="00484681"/>
    <w:rsid w:val="00484A3A"/>
    <w:rsid w:val="0048642C"/>
    <w:rsid w:val="004868B7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BF8"/>
    <w:rsid w:val="00492CC0"/>
    <w:rsid w:val="00492D56"/>
    <w:rsid w:val="00493B78"/>
    <w:rsid w:val="004947F8"/>
    <w:rsid w:val="00494825"/>
    <w:rsid w:val="00494E1D"/>
    <w:rsid w:val="00495424"/>
    <w:rsid w:val="00495894"/>
    <w:rsid w:val="0049622E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0C46"/>
    <w:rsid w:val="004B1560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3AF"/>
    <w:rsid w:val="004C0DB5"/>
    <w:rsid w:val="004C132F"/>
    <w:rsid w:val="004C2D03"/>
    <w:rsid w:val="004C3213"/>
    <w:rsid w:val="004C3331"/>
    <w:rsid w:val="004C35D6"/>
    <w:rsid w:val="004C39B8"/>
    <w:rsid w:val="004C3A1B"/>
    <w:rsid w:val="004C41B1"/>
    <w:rsid w:val="004C48BB"/>
    <w:rsid w:val="004C49D1"/>
    <w:rsid w:val="004C52A0"/>
    <w:rsid w:val="004C57C6"/>
    <w:rsid w:val="004C596D"/>
    <w:rsid w:val="004C5A0C"/>
    <w:rsid w:val="004C5B56"/>
    <w:rsid w:val="004C5C97"/>
    <w:rsid w:val="004C670C"/>
    <w:rsid w:val="004C6774"/>
    <w:rsid w:val="004C6EAE"/>
    <w:rsid w:val="004C7194"/>
    <w:rsid w:val="004C78C2"/>
    <w:rsid w:val="004C7AD9"/>
    <w:rsid w:val="004D044A"/>
    <w:rsid w:val="004D07CD"/>
    <w:rsid w:val="004D18D6"/>
    <w:rsid w:val="004D1F0A"/>
    <w:rsid w:val="004D2599"/>
    <w:rsid w:val="004D2764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011"/>
    <w:rsid w:val="004E1745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4EE1"/>
    <w:rsid w:val="004E62F7"/>
    <w:rsid w:val="004E63D7"/>
    <w:rsid w:val="004E6805"/>
    <w:rsid w:val="004E6902"/>
    <w:rsid w:val="004E6FC0"/>
    <w:rsid w:val="004E72DF"/>
    <w:rsid w:val="004E74CE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DB3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5FC4"/>
    <w:rsid w:val="005061EF"/>
    <w:rsid w:val="005065D8"/>
    <w:rsid w:val="005069AC"/>
    <w:rsid w:val="00506E89"/>
    <w:rsid w:val="00507A97"/>
    <w:rsid w:val="00507D97"/>
    <w:rsid w:val="00510DB5"/>
    <w:rsid w:val="005114BE"/>
    <w:rsid w:val="005114D4"/>
    <w:rsid w:val="00511B5D"/>
    <w:rsid w:val="0051201A"/>
    <w:rsid w:val="00512C2A"/>
    <w:rsid w:val="00512CE8"/>
    <w:rsid w:val="00513292"/>
    <w:rsid w:val="00513E16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5FBD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4D2F"/>
    <w:rsid w:val="00524EEE"/>
    <w:rsid w:val="00525425"/>
    <w:rsid w:val="005254EA"/>
    <w:rsid w:val="0052569A"/>
    <w:rsid w:val="00525B94"/>
    <w:rsid w:val="005262AA"/>
    <w:rsid w:val="00526493"/>
    <w:rsid w:val="005264FA"/>
    <w:rsid w:val="00526850"/>
    <w:rsid w:val="00527480"/>
    <w:rsid w:val="005276F6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55A"/>
    <w:rsid w:val="0053475D"/>
    <w:rsid w:val="00535170"/>
    <w:rsid w:val="005352BB"/>
    <w:rsid w:val="005353E3"/>
    <w:rsid w:val="0053553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835"/>
    <w:rsid w:val="00542A9D"/>
    <w:rsid w:val="00542FD0"/>
    <w:rsid w:val="005431A3"/>
    <w:rsid w:val="005446E3"/>
    <w:rsid w:val="00544DC3"/>
    <w:rsid w:val="005455DE"/>
    <w:rsid w:val="005455FB"/>
    <w:rsid w:val="00545D83"/>
    <w:rsid w:val="00550262"/>
    <w:rsid w:val="00550874"/>
    <w:rsid w:val="00550A15"/>
    <w:rsid w:val="00550BC5"/>
    <w:rsid w:val="00550F81"/>
    <w:rsid w:val="005515B4"/>
    <w:rsid w:val="00551A02"/>
    <w:rsid w:val="00552159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5B4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290A"/>
    <w:rsid w:val="00562D81"/>
    <w:rsid w:val="00563B16"/>
    <w:rsid w:val="00563B2E"/>
    <w:rsid w:val="00563B82"/>
    <w:rsid w:val="005649C9"/>
    <w:rsid w:val="00564CED"/>
    <w:rsid w:val="00564E2F"/>
    <w:rsid w:val="00565203"/>
    <w:rsid w:val="005658F3"/>
    <w:rsid w:val="00565E1A"/>
    <w:rsid w:val="00566284"/>
    <w:rsid w:val="005701EB"/>
    <w:rsid w:val="005702F8"/>
    <w:rsid w:val="00570784"/>
    <w:rsid w:val="00570D5C"/>
    <w:rsid w:val="005713DB"/>
    <w:rsid w:val="005714C7"/>
    <w:rsid w:val="005715B7"/>
    <w:rsid w:val="005721CB"/>
    <w:rsid w:val="00572AD6"/>
    <w:rsid w:val="00572E4E"/>
    <w:rsid w:val="00573075"/>
    <w:rsid w:val="0057356E"/>
    <w:rsid w:val="00573FA3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3AF"/>
    <w:rsid w:val="005914F0"/>
    <w:rsid w:val="0059191A"/>
    <w:rsid w:val="00592582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C96"/>
    <w:rsid w:val="00597E34"/>
    <w:rsid w:val="00597F40"/>
    <w:rsid w:val="005A03F1"/>
    <w:rsid w:val="005A060B"/>
    <w:rsid w:val="005A0635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0E3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7C9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1C3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DEB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36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1E63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6A2D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357"/>
    <w:rsid w:val="00633574"/>
    <w:rsid w:val="0063425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B90"/>
    <w:rsid w:val="006513C1"/>
    <w:rsid w:val="006518BD"/>
    <w:rsid w:val="00651BF2"/>
    <w:rsid w:val="00651C3F"/>
    <w:rsid w:val="00651CAB"/>
    <w:rsid w:val="00651F51"/>
    <w:rsid w:val="00652320"/>
    <w:rsid w:val="00652A28"/>
    <w:rsid w:val="00652D85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6F"/>
    <w:rsid w:val="00655BB8"/>
    <w:rsid w:val="0065629C"/>
    <w:rsid w:val="006563ED"/>
    <w:rsid w:val="00656C5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9C9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4B37"/>
    <w:rsid w:val="0068522C"/>
    <w:rsid w:val="00685421"/>
    <w:rsid w:val="0068684C"/>
    <w:rsid w:val="0068733E"/>
    <w:rsid w:val="00690CBF"/>
    <w:rsid w:val="00690FE1"/>
    <w:rsid w:val="00691650"/>
    <w:rsid w:val="00691BB4"/>
    <w:rsid w:val="00692854"/>
    <w:rsid w:val="00692A02"/>
    <w:rsid w:val="00692AB0"/>
    <w:rsid w:val="00692D13"/>
    <w:rsid w:val="00693067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9A8"/>
    <w:rsid w:val="006A2C70"/>
    <w:rsid w:val="006A2FA2"/>
    <w:rsid w:val="006A3682"/>
    <w:rsid w:val="006A45EC"/>
    <w:rsid w:val="006A4B5C"/>
    <w:rsid w:val="006A4F46"/>
    <w:rsid w:val="006A53B0"/>
    <w:rsid w:val="006A5565"/>
    <w:rsid w:val="006A5841"/>
    <w:rsid w:val="006A617D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0AC"/>
    <w:rsid w:val="006B45BE"/>
    <w:rsid w:val="006B557F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C88"/>
    <w:rsid w:val="006C3F5E"/>
    <w:rsid w:val="006C508E"/>
    <w:rsid w:val="006C528C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5E1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3DF4"/>
    <w:rsid w:val="00714483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17945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827"/>
    <w:rsid w:val="00730B91"/>
    <w:rsid w:val="007310C8"/>
    <w:rsid w:val="0073125B"/>
    <w:rsid w:val="007313D8"/>
    <w:rsid w:val="00731599"/>
    <w:rsid w:val="00732722"/>
    <w:rsid w:val="00732982"/>
    <w:rsid w:val="007335D0"/>
    <w:rsid w:val="00733B8A"/>
    <w:rsid w:val="0073469E"/>
    <w:rsid w:val="00734745"/>
    <w:rsid w:val="007351D6"/>
    <w:rsid w:val="00735534"/>
    <w:rsid w:val="00735FF2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C0F"/>
    <w:rsid w:val="00743E35"/>
    <w:rsid w:val="00744077"/>
    <w:rsid w:val="0074407E"/>
    <w:rsid w:val="007443D3"/>
    <w:rsid w:val="007449EF"/>
    <w:rsid w:val="00744D05"/>
    <w:rsid w:val="00744EF9"/>
    <w:rsid w:val="00745096"/>
    <w:rsid w:val="00745E98"/>
    <w:rsid w:val="00745F78"/>
    <w:rsid w:val="00745F97"/>
    <w:rsid w:val="007462E3"/>
    <w:rsid w:val="00746F77"/>
    <w:rsid w:val="007474DE"/>
    <w:rsid w:val="0074786A"/>
    <w:rsid w:val="00747BC9"/>
    <w:rsid w:val="0075075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7F5"/>
    <w:rsid w:val="00756E00"/>
    <w:rsid w:val="00756FDD"/>
    <w:rsid w:val="00760217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3B0D"/>
    <w:rsid w:val="007640AD"/>
    <w:rsid w:val="007643B0"/>
    <w:rsid w:val="00764D92"/>
    <w:rsid w:val="0076500B"/>
    <w:rsid w:val="007654D8"/>
    <w:rsid w:val="00765A19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5FDC"/>
    <w:rsid w:val="0077609E"/>
    <w:rsid w:val="007760FB"/>
    <w:rsid w:val="00776DD6"/>
    <w:rsid w:val="00777399"/>
    <w:rsid w:val="007800E3"/>
    <w:rsid w:val="00780EA2"/>
    <w:rsid w:val="00780FBC"/>
    <w:rsid w:val="00781BBE"/>
    <w:rsid w:val="00781D03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4C4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0DB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0F71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D96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A41"/>
    <w:rsid w:val="007B5E04"/>
    <w:rsid w:val="007B5FB9"/>
    <w:rsid w:val="007B6171"/>
    <w:rsid w:val="007B6337"/>
    <w:rsid w:val="007B63DD"/>
    <w:rsid w:val="007B6567"/>
    <w:rsid w:val="007B6A53"/>
    <w:rsid w:val="007C16CF"/>
    <w:rsid w:val="007C1A3E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0EE1"/>
    <w:rsid w:val="007D10EE"/>
    <w:rsid w:val="007D1199"/>
    <w:rsid w:val="007D1700"/>
    <w:rsid w:val="007D270B"/>
    <w:rsid w:val="007D311E"/>
    <w:rsid w:val="007D332F"/>
    <w:rsid w:val="007D3A07"/>
    <w:rsid w:val="007D4829"/>
    <w:rsid w:val="007D58AF"/>
    <w:rsid w:val="007D5CCA"/>
    <w:rsid w:val="007D6275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7DE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4872"/>
    <w:rsid w:val="007F5AD2"/>
    <w:rsid w:val="007F5AEA"/>
    <w:rsid w:val="007F5E98"/>
    <w:rsid w:val="007F5FAE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0DE"/>
    <w:rsid w:val="00801C60"/>
    <w:rsid w:val="00802072"/>
    <w:rsid w:val="00803174"/>
    <w:rsid w:val="008032AC"/>
    <w:rsid w:val="0080427B"/>
    <w:rsid w:val="00804636"/>
    <w:rsid w:val="00804F98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1A0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8E0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504"/>
    <w:rsid w:val="00863CE7"/>
    <w:rsid w:val="00863E36"/>
    <w:rsid w:val="00863EFC"/>
    <w:rsid w:val="00865436"/>
    <w:rsid w:val="00865C3D"/>
    <w:rsid w:val="00865C5A"/>
    <w:rsid w:val="00865EFA"/>
    <w:rsid w:val="0086609B"/>
    <w:rsid w:val="00866488"/>
    <w:rsid w:val="00866740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85A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27D"/>
    <w:rsid w:val="008823E5"/>
    <w:rsid w:val="00883840"/>
    <w:rsid w:val="0088388E"/>
    <w:rsid w:val="00883A13"/>
    <w:rsid w:val="00883D31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4581"/>
    <w:rsid w:val="00895877"/>
    <w:rsid w:val="008959BE"/>
    <w:rsid w:val="00895BDB"/>
    <w:rsid w:val="00896675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78B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938"/>
    <w:rsid w:val="008C1A3E"/>
    <w:rsid w:val="008C2A7E"/>
    <w:rsid w:val="008C2CCE"/>
    <w:rsid w:val="008C3BF8"/>
    <w:rsid w:val="008C3D18"/>
    <w:rsid w:val="008C3F7D"/>
    <w:rsid w:val="008C4167"/>
    <w:rsid w:val="008C4461"/>
    <w:rsid w:val="008C454A"/>
    <w:rsid w:val="008C5A2C"/>
    <w:rsid w:val="008C6016"/>
    <w:rsid w:val="008C62E5"/>
    <w:rsid w:val="008C7252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14A"/>
    <w:rsid w:val="008E4FEA"/>
    <w:rsid w:val="008E55FB"/>
    <w:rsid w:val="008E5E42"/>
    <w:rsid w:val="008E5EE8"/>
    <w:rsid w:val="008E61C4"/>
    <w:rsid w:val="008E6C6E"/>
    <w:rsid w:val="008E6F85"/>
    <w:rsid w:val="008E78CF"/>
    <w:rsid w:val="008F074D"/>
    <w:rsid w:val="008F1B34"/>
    <w:rsid w:val="008F1DD1"/>
    <w:rsid w:val="008F2113"/>
    <w:rsid w:val="008F21B8"/>
    <w:rsid w:val="008F243D"/>
    <w:rsid w:val="008F2E17"/>
    <w:rsid w:val="008F3605"/>
    <w:rsid w:val="008F37E4"/>
    <w:rsid w:val="008F388B"/>
    <w:rsid w:val="008F3981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396"/>
    <w:rsid w:val="008F73FE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053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ABF"/>
    <w:rsid w:val="00910EEF"/>
    <w:rsid w:val="009114DD"/>
    <w:rsid w:val="00911AE6"/>
    <w:rsid w:val="00911D5F"/>
    <w:rsid w:val="0091234B"/>
    <w:rsid w:val="0091272A"/>
    <w:rsid w:val="00912A3D"/>
    <w:rsid w:val="00912DBF"/>
    <w:rsid w:val="00913F25"/>
    <w:rsid w:val="00913F2E"/>
    <w:rsid w:val="00914B4F"/>
    <w:rsid w:val="00914D61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AFC"/>
    <w:rsid w:val="00920E8E"/>
    <w:rsid w:val="00921600"/>
    <w:rsid w:val="009216FB"/>
    <w:rsid w:val="00921A8A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277E1"/>
    <w:rsid w:val="00927A87"/>
    <w:rsid w:val="00930197"/>
    <w:rsid w:val="009309DB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1092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5F26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7FC"/>
    <w:rsid w:val="00956CB1"/>
    <w:rsid w:val="00957552"/>
    <w:rsid w:val="00960201"/>
    <w:rsid w:val="00960213"/>
    <w:rsid w:val="00960859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747"/>
    <w:rsid w:val="00977C3B"/>
    <w:rsid w:val="00980552"/>
    <w:rsid w:val="00980E64"/>
    <w:rsid w:val="00980EBF"/>
    <w:rsid w:val="009813B2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967"/>
    <w:rsid w:val="009A1D88"/>
    <w:rsid w:val="009A2970"/>
    <w:rsid w:val="009A2F12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537"/>
    <w:rsid w:val="009B1AD8"/>
    <w:rsid w:val="009B1AFC"/>
    <w:rsid w:val="009B1B4F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0FF8"/>
    <w:rsid w:val="009C146B"/>
    <w:rsid w:val="009C14B6"/>
    <w:rsid w:val="009C1503"/>
    <w:rsid w:val="009C1666"/>
    <w:rsid w:val="009C327F"/>
    <w:rsid w:val="009C34DC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5C9"/>
    <w:rsid w:val="009D6E8A"/>
    <w:rsid w:val="009D708A"/>
    <w:rsid w:val="009D72C3"/>
    <w:rsid w:val="009D751A"/>
    <w:rsid w:val="009D776F"/>
    <w:rsid w:val="009D7DB4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314"/>
    <w:rsid w:val="009F050F"/>
    <w:rsid w:val="009F07F7"/>
    <w:rsid w:val="009F0C70"/>
    <w:rsid w:val="009F0F98"/>
    <w:rsid w:val="009F1226"/>
    <w:rsid w:val="009F12EA"/>
    <w:rsid w:val="009F1534"/>
    <w:rsid w:val="009F1A07"/>
    <w:rsid w:val="009F1E4C"/>
    <w:rsid w:val="009F1E8F"/>
    <w:rsid w:val="009F1EA5"/>
    <w:rsid w:val="009F1F6C"/>
    <w:rsid w:val="009F2856"/>
    <w:rsid w:val="009F37C2"/>
    <w:rsid w:val="009F3A56"/>
    <w:rsid w:val="009F3D12"/>
    <w:rsid w:val="009F4019"/>
    <w:rsid w:val="009F487D"/>
    <w:rsid w:val="009F4E30"/>
    <w:rsid w:val="009F51D9"/>
    <w:rsid w:val="009F552C"/>
    <w:rsid w:val="009F5876"/>
    <w:rsid w:val="009F595F"/>
    <w:rsid w:val="009F6388"/>
    <w:rsid w:val="009F63C7"/>
    <w:rsid w:val="009F72FE"/>
    <w:rsid w:val="009F745E"/>
    <w:rsid w:val="00A00CF3"/>
    <w:rsid w:val="00A00D37"/>
    <w:rsid w:val="00A00EA8"/>
    <w:rsid w:val="00A01183"/>
    <w:rsid w:val="00A014F9"/>
    <w:rsid w:val="00A01AA3"/>
    <w:rsid w:val="00A0264A"/>
    <w:rsid w:val="00A026B5"/>
    <w:rsid w:val="00A02708"/>
    <w:rsid w:val="00A02AE4"/>
    <w:rsid w:val="00A02B66"/>
    <w:rsid w:val="00A02B89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E4C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0B7"/>
    <w:rsid w:val="00A14678"/>
    <w:rsid w:val="00A146A8"/>
    <w:rsid w:val="00A156F2"/>
    <w:rsid w:val="00A15A00"/>
    <w:rsid w:val="00A15F14"/>
    <w:rsid w:val="00A16195"/>
    <w:rsid w:val="00A16640"/>
    <w:rsid w:val="00A16945"/>
    <w:rsid w:val="00A169E5"/>
    <w:rsid w:val="00A16C33"/>
    <w:rsid w:val="00A16F17"/>
    <w:rsid w:val="00A17540"/>
    <w:rsid w:val="00A1775E"/>
    <w:rsid w:val="00A17A55"/>
    <w:rsid w:val="00A20B3C"/>
    <w:rsid w:val="00A20CA4"/>
    <w:rsid w:val="00A21E41"/>
    <w:rsid w:val="00A21E86"/>
    <w:rsid w:val="00A223DF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58F8"/>
    <w:rsid w:val="00A2613F"/>
    <w:rsid w:val="00A2617F"/>
    <w:rsid w:val="00A2684C"/>
    <w:rsid w:val="00A269BD"/>
    <w:rsid w:val="00A2719F"/>
    <w:rsid w:val="00A2729A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1E7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B31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2B1"/>
    <w:rsid w:val="00A42342"/>
    <w:rsid w:val="00A428D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3CB"/>
    <w:rsid w:val="00A47831"/>
    <w:rsid w:val="00A47D56"/>
    <w:rsid w:val="00A50069"/>
    <w:rsid w:val="00A50208"/>
    <w:rsid w:val="00A505CF"/>
    <w:rsid w:val="00A50686"/>
    <w:rsid w:val="00A507B4"/>
    <w:rsid w:val="00A509AE"/>
    <w:rsid w:val="00A50E7F"/>
    <w:rsid w:val="00A511A1"/>
    <w:rsid w:val="00A5141C"/>
    <w:rsid w:val="00A51967"/>
    <w:rsid w:val="00A523D1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2D"/>
    <w:rsid w:val="00A57E66"/>
    <w:rsid w:val="00A601CC"/>
    <w:rsid w:val="00A6121A"/>
    <w:rsid w:val="00A62327"/>
    <w:rsid w:val="00A62651"/>
    <w:rsid w:val="00A627EF"/>
    <w:rsid w:val="00A62D86"/>
    <w:rsid w:val="00A62F52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53E"/>
    <w:rsid w:val="00A717C5"/>
    <w:rsid w:val="00A71C05"/>
    <w:rsid w:val="00A71F2D"/>
    <w:rsid w:val="00A76029"/>
    <w:rsid w:val="00A763AF"/>
    <w:rsid w:val="00A763C8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116"/>
    <w:rsid w:val="00A90A49"/>
    <w:rsid w:val="00A90B2F"/>
    <w:rsid w:val="00A90D49"/>
    <w:rsid w:val="00A9197B"/>
    <w:rsid w:val="00A91BF5"/>
    <w:rsid w:val="00A92356"/>
    <w:rsid w:val="00A924AA"/>
    <w:rsid w:val="00A92D67"/>
    <w:rsid w:val="00A92FB1"/>
    <w:rsid w:val="00A93BA1"/>
    <w:rsid w:val="00A9427D"/>
    <w:rsid w:val="00A942B6"/>
    <w:rsid w:val="00A944CE"/>
    <w:rsid w:val="00A94A56"/>
    <w:rsid w:val="00A95441"/>
    <w:rsid w:val="00A96C78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5F65"/>
    <w:rsid w:val="00AA667B"/>
    <w:rsid w:val="00AA6D4A"/>
    <w:rsid w:val="00AB007E"/>
    <w:rsid w:val="00AB0270"/>
    <w:rsid w:val="00AB0E76"/>
    <w:rsid w:val="00AB1012"/>
    <w:rsid w:val="00AB113F"/>
    <w:rsid w:val="00AB15F1"/>
    <w:rsid w:val="00AB19AC"/>
    <w:rsid w:val="00AB19BE"/>
    <w:rsid w:val="00AB1FEE"/>
    <w:rsid w:val="00AB2298"/>
    <w:rsid w:val="00AB25B0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8F0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0CD"/>
    <w:rsid w:val="00AD16C2"/>
    <w:rsid w:val="00AD1A5D"/>
    <w:rsid w:val="00AD1AB3"/>
    <w:rsid w:val="00AD22E9"/>
    <w:rsid w:val="00AD2303"/>
    <w:rsid w:val="00AD2A14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5D8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09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5ACF"/>
    <w:rsid w:val="00AE6363"/>
    <w:rsid w:val="00AE677A"/>
    <w:rsid w:val="00AE6C68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35C"/>
    <w:rsid w:val="00AF3491"/>
    <w:rsid w:val="00AF40A7"/>
    <w:rsid w:val="00AF4359"/>
    <w:rsid w:val="00AF4523"/>
    <w:rsid w:val="00AF519C"/>
    <w:rsid w:val="00AF5348"/>
    <w:rsid w:val="00AF6162"/>
    <w:rsid w:val="00AF6929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09A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1D71"/>
    <w:rsid w:val="00B120A6"/>
    <w:rsid w:val="00B1241A"/>
    <w:rsid w:val="00B1281F"/>
    <w:rsid w:val="00B12FE5"/>
    <w:rsid w:val="00B13482"/>
    <w:rsid w:val="00B13683"/>
    <w:rsid w:val="00B13BA5"/>
    <w:rsid w:val="00B13C7B"/>
    <w:rsid w:val="00B13CD8"/>
    <w:rsid w:val="00B13CDC"/>
    <w:rsid w:val="00B14803"/>
    <w:rsid w:val="00B14E89"/>
    <w:rsid w:val="00B14E8C"/>
    <w:rsid w:val="00B159DF"/>
    <w:rsid w:val="00B15B89"/>
    <w:rsid w:val="00B16007"/>
    <w:rsid w:val="00B169BB"/>
    <w:rsid w:val="00B16ABD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1C76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1D6"/>
    <w:rsid w:val="00B374DF"/>
    <w:rsid w:val="00B37667"/>
    <w:rsid w:val="00B37C8E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16"/>
    <w:rsid w:val="00B50ECF"/>
    <w:rsid w:val="00B51026"/>
    <w:rsid w:val="00B51105"/>
    <w:rsid w:val="00B513A8"/>
    <w:rsid w:val="00B5176D"/>
    <w:rsid w:val="00B517AD"/>
    <w:rsid w:val="00B51927"/>
    <w:rsid w:val="00B51AA9"/>
    <w:rsid w:val="00B51E77"/>
    <w:rsid w:val="00B52231"/>
    <w:rsid w:val="00B52248"/>
    <w:rsid w:val="00B52D2C"/>
    <w:rsid w:val="00B52E06"/>
    <w:rsid w:val="00B534EC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5EF8"/>
    <w:rsid w:val="00B56031"/>
    <w:rsid w:val="00B566D3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BD2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5E6"/>
    <w:rsid w:val="00B656E1"/>
    <w:rsid w:val="00B6577D"/>
    <w:rsid w:val="00B65965"/>
    <w:rsid w:val="00B66352"/>
    <w:rsid w:val="00B6638E"/>
    <w:rsid w:val="00B66855"/>
    <w:rsid w:val="00B67539"/>
    <w:rsid w:val="00B67A91"/>
    <w:rsid w:val="00B67EBA"/>
    <w:rsid w:val="00B67FD5"/>
    <w:rsid w:val="00B70492"/>
    <w:rsid w:val="00B70535"/>
    <w:rsid w:val="00B70D9E"/>
    <w:rsid w:val="00B70ECB"/>
    <w:rsid w:val="00B71F69"/>
    <w:rsid w:val="00B72259"/>
    <w:rsid w:val="00B73023"/>
    <w:rsid w:val="00B731DB"/>
    <w:rsid w:val="00B7363D"/>
    <w:rsid w:val="00B73CB4"/>
    <w:rsid w:val="00B73D50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2FE0"/>
    <w:rsid w:val="00B8300F"/>
    <w:rsid w:val="00B83047"/>
    <w:rsid w:val="00B830A5"/>
    <w:rsid w:val="00B832D7"/>
    <w:rsid w:val="00B83DFA"/>
    <w:rsid w:val="00B83E1A"/>
    <w:rsid w:val="00B83FC9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7A"/>
    <w:rsid w:val="00B916C7"/>
    <w:rsid w:val="00B91B78"/>
    <w:rsid w:val="00B9323F"/>
    <w:rsid w:val="00B94977"/>
    <w:rsid w:val="00B949D0"/>
    <w:rsid w:val="00B94CF8"/>
    <w:rsid w:val="00B954D3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418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611"/>
    <w:rsid w:val="00BC28D7"/>
    <w:rsid w:val="00BC35D3"/>
    <w:rsid w:val="00BC4B99"/>
    <w:rsid w:val="00BC4D7E"/>
    <w:rsid w:val="00BC4F8F"/>
    <w:rsid w:val="00BC59D7"/>
    <w:rsid w:val="00BC63CC"/>
    <w:rsid w:val="00BC678F"/>
    <w:rsid w:val="00BC6B9D"/>
    <w:rsid w:val="00BC7C6B"/>
    <w:rsid w:val="00BC7EFE"/>
    <w:rsid w:val="00BD034F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427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1F54"/>
    <w:rsid w:val="00BE218E"/>
    <w:rsid w:val="00BE330A"/>
    <w:rsid w:val="00BE33FA"/>
    <w:rsid w:val="00BE347E"/>
    <w:rsid w:val="00BE3642"/>
    <w:rsid w:val="00BE3ABC"/>
    <w:rsid w:val="00BE4BF4"/>
    <w:rsid w:val="00BE4C81"/>
    <w:rsid w:val="00BE5382"/>
    <w:rsid w:val="00BE54B8"/>
    <w:rsid w:val="00BE55A2"/>
    <w:rsid w:val="00BE5645"/>
    <w:rsid w:val="00BE5981"/>
    <w:rsid w:val="00BE5A55"/>
    <w:rsid w:val="00BE5CDA"/>
    <w:rsid w:val="00BE634F"/>
    <w:rsid w:val="00BE75C7"/>
    <w:rsid w:val="00BE75E7"/>
    <w:rsid w:val="00BE764F"/>
    <w:rsid w:val="00BE7730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4EBE"/>
    <w:rsid w:val="00BF5DD2"/>
    <w:rsid w:val="00BF62C4"/>
    <w:rsid w:val="00BF654E"/>
    <w:rsid w:val="00BF698B"/>
    <w:rsid w:val="00BF69CE"/>
    <w:rsid w:val="00BF6A81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31A8"/>
    <w:rsid w:val="00C349E7"/>
    <w:rsid w:val="00C34EC8"/>
    <w:rsid w:val="00C34F88"/>
    <w:rsid w:val="00C35854"/>
    <w:rsid w:val="00C35969"/>
    <w:rsid w:val="00C35EEF"/>
    <w:rsid w:val="00C35FF5"/>
    <w:rsid w:val="00C362DF"/>
    <w:rsid w:val="00C3758C"/>
    <w:rsid w:val="00C37705"/>
    <w:rsid w:val="00C40138"/>
    <w:rsid w:val="00C4067D"/>
    <w:rsid w:val="00C40928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027"/>
    <w:rsid w:val="00C52138"/>
    <w:rsid w:val="00C529A1"/>
    <w:rsid w:val="00C5334F"/>
    <w:rsid w:val="00C53B0D"/>
    <w:rsid w:val="00C553DE"/>
    <w:rsid w:val="00C561F1"/>
    <w:rsid w:val="00C568EB"/>
    <w:rsid w:val="00C601C5"/>
    <w:rsid w:val="00C6023C"/>
    <w:rsid w:val="00C60AE2"/>
    <w:rsid w:val="00C614CF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729"/>
    <w:rsid w:val="00C64AA1"/>
    <w:rsid w:val="00C64BE5"/>
    <w:rsid w:val="00C64C67"/>
    <w:rsid w:val="00C65165"/>
    <w:rsid w:val="00C659F2"/>
    <w:rsid w:val="00C65F60"/>
    <w:rsid w:val="00C66232"/>
    <w:rsid w:val="00C6646E"/>
    <w:rsid w:val="00C66B90"/>
    <w:rsid w:val="00C671C0"/>
    <w:rsid w:val="00C6760D"/>
    <w:rsid w:val="00C67EC9"/>
    <w:rsid w:val="00C67FB0"/>
    <w:rsid w:val="00C70295"/>
    <w:rsid w:val="00C70898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6E3D"/>
    <w:rsid w:val="00C77037"/>
    <w:rsid w:val="00C777F3"/>
    <w:rsid w:val="00C77ABC"/>
    <w:rsid w:val="00C77C34"/>
    <w:rsid w:val="00C77DDD"/>
    <w:rsid w:val="00C77E2E"/>
    <w:rsid w:val="00C77FDE"/>
    <w:rsid w:val="00C8020E"/>
    <w:rsid w:val="00C8032F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4B6"/>
    <w:rsid w:val="00CA0B29"/>
    <w:rsid w:val="00CA0DBC"/>
    <w:rsid w:val="00CA0FFD"/>
    <w:rsid w:val="00CA1368"/>
    <w:rsid w:val="00CA188B"/>
    <w:rsid w:val="00CA1A5C"/>
    <w:rsid w:val="00CA23A7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3AD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B6F"/>
    <w:rsid w:val="00CB5CA6"/>
    <w:rsid w:val="00CB6A0E"/>
    <w:rsid w:val="00CB6F41"/>
    <w:rsid w:val="00CB6F7C"/>
    <w:rsid w:val="00CB7141"/>
    <w:rsid w:val="00CB79BE"/>
    <w:rsid w:val="00CC0283"/>
    <w:rsid w:val="00CC0911"/>
    <w:rsid w:val="00CC0C41"/>
    <w:rsid w:val="00CC0D42"/>
    <w:rsid w:val="00CC2169"/>
    <w:rsid w:val="00CC2304"/>
    <w:rsid w:val="00CC24F1"/>
    <w:rsid w:val="00CC2521"/>
    <w:rsid w:val="00CC2525"/>
    <w:rsid w:val="00CC25A9"/>
    <w:rsid w:val="00CC2A61"/>
    <w:rsid w:val="00CC2B1A"/>
    <w:rsid w:val="00CC2E97"/>
    <w:rsid w:val="00CC3036"/>
    <w:rsid w:val="00CC3351"/>
    <w:rsid w:val="00CC354A"/>
    <w:rsid w:val="00CC3A25"/>
    <w:rsid w:val="00CC3BDF"/>
    <w:rsid w:val="00CC3C33"/>
    <w:rsid w:val="00CC3EA5"/>
    <w:rsid w:val="00CC44B4"/>
    <w:rsid w:val="00CC4B85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040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892"/>
    <w:rsid w:val="00CF4D13"/>
    <w:rsid w:val="00CF4FA2"/>
    <w:rsid w:val="00CF5165"/>
    <w:rsid w:val="00CF53A8"/>
    <w:rsid w:val="00CF566F"/>
    <w:rsid w:val="00CF5B45"/>
    <w:rsid w:val="00CF5F4A"/>
    <w:rsid w:val="00CF61C3"/>
    <w:rsid w:val="00CF6A18"/>
    <w:rsid w:val="00CF70D3"/>
    <w:rsid w:val="00CF7412"/>
    <w:rsid w:val="00CF7A11"/>
    <w:rsid w:val="00D00004"/>
    <w:rsid w:val="00D002E9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7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2B6B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1E2F"/>
    <w:rsid w:val="00D32383"/>
    <w:rsid w:val="00D3245E"/>
    <w:rsid w:val="00D327C4"/>
    <w:rsid w:val="00D32879"/>
    <w:rsid w:val="00D32FD9"/>
    <w:rsid w:val="00D3325A"/>
    <w:rsid w:val="00D33312"/>
    <w:rsid w:val="00D33970"/>
    <w:rsid w:val="00D347C3"/>
    <w:rsid w:val="00D34BFB"/>
    <w:rsid w:val="00D34FC6"/>
    <w:rsid w:val="00D352A5"/>
    <w:rsid w:val="00D35303"/>
    <w:rsid w:val="00D35528"/>
    <w:rsid w:val="00D35994"/>
    <w:rsid w:val="00D35E2D"/>
    <w:rsid w:val="00D36117"/>
    <w:rsid w:val="00D364A2"/>
    <w:rsid w:val="00D36C5E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04D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5751"/>
    <w:rsid w:val="00D55BA4"/>
    <w:rsid w:val="00D5603E"/>
    <w:rsid w:val="00D56051"/>
    <w:rsid w:val="00D56FA7"/>
    <w:rsid w:val="00D57479"/>
    <w:rsid w:val="00D57651"/>
    <w:rsid w:val="00D5792E"/>
    <w:rsid w:val="00D602F2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307"/>
    <w:rsid w:val="00D6760B"/>
    <w:rsid w:val="00D67852"/>
    <w:rsid w:val="00D67B73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0A2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AB9"/>
    <w:rsid w:val="00D94D38"/>
    <w:rsid w:val="00D950C8"/>
    <w:rsid w:val="00D9524C"/>
    <w:rsid w:val="00D95B78"/>
    <w:rsid w:val="00D95D0D"/>
    <w:rsid w:val="00D95D4C"/>
    <w:rsid w:val="00D964B0"/>
    <w:rsid w:val="00D96D62"/>
    <w:rsid w:val="00D971E0"/>
    <w:rsid w:val="00DA00EB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24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B68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69E2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86C"/>
    <w:rsid w:val="00DC2F79"/>
    <w:rsid w:val="00DC3103"/>
    <w:rsid w:val="00DC33B1"/>
    <w:rsid w:val="00DC3AE6"/>
    <w:rsid w:val="00DC4075"/>
    <w:rsid w:val="00DC49C3"/>
    <w:rsid w:val="00DC4EC3"/>
    <w:rsid w:val="00DC5275"/>
    <w:rsid w:val="00DC5358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5FA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5E4"/>
    <w:rsid w:val="00DE660B"/>
    <w:rsid w:val="00DE68E3"/>
    <w:rsid w:val="00DE6EC1"/>
    <w:rsid w:val="00DE7421"/>
    <w:rsid w:val="00DE7818"/>
    <w:rsid w:val="00DE7A55"/>
    <w:rsid w:val="00DE7B42"/>
    <w:rsid w:val="00DE7BAB"/>
    <w:rsid w:val="00DF0328"/>
    <w:rsid w:val="00DF033B"/>
    <w:rsid w:val="00DF0547"/>
    <w:rsid w:val="00DF07BF"/>
    <w:rsid w:val="00DF13E6"/>
    <w:rsid w:val="00DF2A33"/>
    <w:rsid w:val="00DF2C14"/>
    <w:rsid w:val="00DF3AB3"/>
    <w:rsid w:val="00DF3BD0"/>
    <w:rsid w:val="00DF4529"/>
    <w:rsid w:val="00DF4F10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1B"/>
    <w:rsid w:val="00E10A97"/>
    <w:rsid w:val="00E10CCB"/>
    <w:rsid w:val="00E11204"/>
    <w:rsid w:val="00E11D90"/>
    <w:rsid w:val="00E121C0"/>
    <w:rsid w:val="00E14429"/>
    <w:rsid w:val="00E144B6"/>
    <w:rsid w:val="00E14806"/>
    <w:rsid w:val="00E14D9E"/>
    <w:rsid w:val="00E15048"/>
    <w:rsid w:val="00E15096"/>
    <w:rsid w:val="00E151A9"/>
    <w:rsid w:val="00E1694E"/>
    <w:rsid w:val="00E171E4"/>
    <w:rsid w:val="00E172BD"/>
    <w:rsid w:val="00E17DA7"/>
    <w:rsid w:val="00E206AA"/>
    <w:rsid w:val="00E2082A"/>
    <w:rsid w:val="00E20D31"/>
    <w:rsid w:val="00E21177"/>
    <w:rsid w:val="00E2124C"/>
    <w:rsid w:val="00E2138C"/>
    <w:rsid w:val="00E21E03"/>
    <w:rsid w:val="00E223A8"/>
    <w:rsid w:val="00E225DF"/>
    <w:rsid w:val="00E22AE9"/>
    <w:rsid w:val="00E22E1D"/>
    <w:rsid w:val="00E23124"/>
    <w:rsid w:val="00E2313B"/>
    <w:rsid w:val="00E23266"/>
    <w:rsid w:val="00E2336B"/>
    <w:rsid w:val="00E23574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1CE8"/>
    <w:rsid w:val="00E32D55"/>
    <w:rsid w:val="00E33471"/>
    <w:rsid w:val="00E334B1"/>
    <w:rsid w:val="00E34381"/>
    <w:rsid w:val="00E34702"/>
    <w:rsid w:val="00E3538D"/>
    <w:rsid w:val="00E355C6"/>
    <w:rsid w:val="00E3590C"/>
    <w:rsid w:val="00E35BC3"/>
    <w:rsid w:val="00E361BB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571C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1B4D"/>
    <w:rsid w:val="00E526E6"/>
    <w:rsid w:val="00E52A7A"/>
    <w:rsid w:val="00E52AF4"/>
    <w:rsid w:val="00E52FBF"/>
    <w:rsid w:val="00E53B2B"/>
    <w:rsid w:val="00E53C26"/>
    <w:rsid w:val="00E56100"/>
    <w:rsid w:val="00E5628F"/>
    <w:rsid w:val="00E567B2"/>
    <w:rsid w:val="00E56B60"/>
    <w:rsid w:val="00E57053"/>
    <w:rsid w:val="00E570E8"/>
    <w:rsid w:val="00E57AC1"/>
    <w:rsid w:val="00E57C2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B5E"/>
    <w:rsid w:val="00E64C85"/>
    <w:rsid w:val="00E64DBD"/>
    <w:rsid w:val="00E65883"/>
    <w:rsid w:val="00E65B78"/>
    <w:rsid w:val="00E6608E"/>
    <w:rsid w:val="00E66875"/>
    <w:rsid w:val="00E66FF2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969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8A4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0BE"/>
    <w:rsid w:val="00E913D4"/>
    <w:rsid w:val="00E91615"/>
    <w:rsid w:val="00E91B07"/>
    <w:rsid w:val="00E91C37"/>
    <w:rsid w:val="00E91CC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4E"/>
    <w:rsid w:val="00EA5BEA"/>
    <w:rsid w:val="00EA5E83"/>
    <w:rsid w:val="00EA6315"/>
    <w:rsid w:val="00EA656D"/>
    <w:rsid w:val="00EA65F5"/>
    <w:rsid w:val="00EA665A"/>
    <w:rsid w:val="00EA71B4"/>
    <w:rsid w:val="00EA7A8B"/>
    <w:rsid w:val="00EA7E11"/>
    <w:rsid w:val="00EA7F32"/>
    <w:rsid w:val="00EB0896"/>
    <w:rsid w:val="00EB0C8B"/>
    <w:rsid w:val="00EB0D13"/>
    <w:rsid w:val="00EB0EA2"/>
    <w:rsid w:val="00EB0F66"/>
    <w:rsid w:val="00EB1EDE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C39"/>
    <w:rsid w:val="00EC2D0D"/>
    <w:rsid w:val="00EC3538"/>
    <w:rsid w:val="00EC3842"/>
    <w:rsid w:val="00EC3B03"/>
    <w:rsid w:val="00EC3D81"/>
    <w:rsid w:val="00EC44BB"/>
    <w:rsid w:val="00EC4559"/>
    <w:rsid w:val="00EC4705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3F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04"/>
    <w:rsid w:val="00EE312A"/>
    <w:rsid w:val="00EE3576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59D"/>
    <w:rsid w:val="00EF77AA"/>
    <w:rsid w:val="00EF7D62"/>
    <w:rsid w:val="00F008DF"/>
    <w:rsid w:val="00F00FDD"/>
    <w:rsid w:val="00F012F6"/>
    <w:rsid w:val="00F01306"/>
    <w:rsid w:val="00F02386"/>
    <w:rsid w:val="00F03162"/>
    <w:rsid w:val="00F03332"/>
    <w:rsid w:val="00F036DB"/>
    <w:rsid w:val="00F03759"/>
    <w:rsid w:val="00F03869"/>
    <w:rsid w:val="00F04C24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2CF1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A93"/>
    <w:rsid w:val="00F35B3D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08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7E5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0ED5"/>
    <w:rsid w:val="00F614AF"/>
    <w:rsid w:val="00F618A0"/>
    <w:rsid w:val="00F620EE"/>
    <w:rsid w:val="00F629E8"/>
    <w:rsid w:val="00F62B36"/>
    <w:rsid w:val="00F62B3F"/>
    <w:rsid w:val="00F62C71"/>
    <w:rsid w:val="00F634E8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7A7"/>
    <w:rsid w:val="00F70F78"/>
    <w:rsid w:val="00F7221D"/>
    <w:rsid w:val="00F73082"/>
    <w:rsid w:val="00F73667"/>
    <w:rsid w:val="00F73681"/>
    <w:rsid w:val="00F73BB1"/>
    <w:rsid w:val="00F73F77"/>
    <w:rsid w:val="00F74275"/>
    <w:rsid w:val="00F746FE"/>
    <w:rsid w:val="00F7518A"/>
    <w:rsid w:val="00F76055"/>
    <w:rsid w:val="00F770DA"/>
    <w:rsid w:val="00F77434"/>
    <w:rsid w:val="00F7767E"/>
    <w:rsid w:val="00F778AC"/>
    <w:rsid w:val="00F8063A"/>
    <w:rsid w:val="00F808D4"/>
    <w:rsid w:val="00F812B7"/>
    <w:rsid w:val="00F824BB"/>
    <w:rsid w:val="00F83856"/>
    <w:rsid w:val="00F83AA1"/>
    <w:rsid w:val="00F83D27"/>
    <w:rsid w:val="00F841A5"/>
    <w:rsid w:val="00F842C8"/>
    <w:rsid w:val="00F8460C"/>
    <w:rsid w:val="00F84E8C"/>
    <w:rsid w:val="00F8507E"/>
    <w:rsid w:val="00F852EA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04AB"/>
    <w:rsid w:val="00F91FDD"/>
    <w:rsid w:val="00F924E9"/>
    <w:rsid w:val="00F92EDB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094"/>
    <w:rsid w:val="00FA4490"/>
    <w:rsid w:val="00FA499B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41C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1B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B17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6ECB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B0A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BE3F7AB9-2AFA-400B-A9F4-B8FDA81C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60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5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36"/>
      </w:numPr>
    </w:pPr>
  </w:style>
  <w:style w:type="numbering" w:customStyle="1" w:styleId="WWNum21">
    <w:name w:val="WWNum21"/>
    <w:basedOn w:val="Bezlisty"/>
    <w:rsid w:val="008D6B86"/>
    <w:pPr>
      <w:numPr>
        <w:numId w:val="37"/>
      </w:numPr>
    </w:pPr>
  </w:style>
  <w:style w:type="numbering" w:customStyle="1" w:styleId="WWNum3">
    <w:name w:val="WWNum3"/>
    <w:basedOn w:val="Bezlisty"/>
    <w:rsid w:val="008D6B86"/>
    <w:pPr>
      <w:numPr>
        <w:numId w:val="38"/>
      </w:numPr>
    </w:pPr>
  </w:style>
  <w:style w:type="numbering" w:customStyle="1" w:styleId="WWNum4">
    <w:name w:val="WWNum4"/>
    <w:basedOn w:val="Bezlisty"/>
    <w:rsid w:val="008D6B86"/>
    <w:pPr>
      <w:numPr>
        <w:numId w:val="39"/>
      </w:numPr>
    </w:pPr>
  </w:style>
  <w:style w:type="numbering" w:customStyle="1" w:styleId="WWNum5">
    <w:name w:val="WWNum5"/>
    <w:basedOn w:val="Bezlisty"/>
    <w:rsid w:val="008D6B86"/>
    <w:pPr>
      <w:numPr>
        <w:numId w:val="40"/>
      </w:numPr>
    </w:pPr>
  </w:style>
  <w:style w:type="numbering" w:customStyle="1" w:styleId="WWNum6">
    <w:name w:val="WWNum6"/>
    <w:basedOn w:val="Bezlisty"/>
    <w:rsid w:val="008D6B86"/>
    <w:pPr>
      <w:numPr>
        <w:numId w:val="41"/>
      </w:numPr>
    </w:pPr>
  </w:style>
  <w:style w:type="numbering" w:customStyle="1" w:styleId="WWNum7">
    <w:name w:val="WWNum7"/>
    <w:basedOn w:val="Bezlisty"/>
    <w:rsid w:val="008D6B86"/>
    <w:pPr>
      <w:numPr>
        <w:numId w:val="42"/>
      </w:numPr>
    </w:pPr>
  </w:style>
  <w:style w:type="numbering" w:customStyle="1" w:styleId="WWNum8">
    <w:name w:val="WWNum8"/>
    <w:basedOn w:val="Bezlisty"/>
    <w:rsid w:val="008D6B86"/>
    <w:pPr>
      <w:numPr>
        <w:numId w:val="43"/>
      </w:numPr>
    </w:pPr>
  </w:style>
  <w:style w:type="numbering" w:customStyle="1" w:styleId="WWNum101">
    <w:name w:val="WWNum101"/>
    <w:basedOn w:val="Bezlisty"/>
    <w:rsid w:val="008D6B86"/>
    <w:pPr>
      <w:numPr>
        <w:numId w:val="44"/>
      </w:numPr>
    </w:pPr>
  </w:style>
  <w:style w:type="numbering" w:customStyle="1" w:styleId="WWNum11">
    <w:name w:val="WWNum11"/>
    <w:basedOn w:val="Bezlisty"/>
    <w:rsid w:val="008D6B86"/>
    <w:pPr>
      <w:numPr>
        <w:numId w:val="45"/>
      </w:numPr>
    </w:pPr>
  </w:style>
  <w:style w:type="numbering" w:customStyle="1" w:styleId="WWNum12">
    <w:name w:val="WWNum12"/>
    <w:basedOn w:val="Bezlisty"/>
    <w:rsid w:val="008D6B86"/>
    <w:pPr>
      <w:numPr>
        <w:numId w:val="46"/>
      </w:numPr>
    </w:pPr>
  </w:style>
  <w:style w:type="numbering" w:customStyle="1" w:styleId="WWNum13">
    <w:name w:val="WWNum13"/>
    <w:basedOn w:val="Bezlisty"/>
    <w:rsid w:val="008D6B86"/>
    <w:pPr>
      <w:numPr>
        <w:numId w:val="47"/>
      </w:numPr>
    </w:pPr>
  </w:style>
  <w:style w:type="numbering" w:customStyle="1" w:styleId="WWNum14">
    <w:name w:val="WWNum14"/>
    <w:basedOn w:val="Bezlisty"/>
    <w:rsid w:val="008D6B86"/>
    <w:pPr>
      <w:numPr>
        <w:numId w:val="48"/>
      </w:numPr>
    </w:pPr>
  </w:style>
  <w:style w:type="numbering" w:customStyle="1" w:styleId="WWNum16">
    <w:name w:val="WWNum16"/>
    <w:basedOn w:val="Bezlisty"/>
    <w:rsid w:val="008D6B86"/>
    <w:pPr>
      <w:numPr>
        <w:numId w:val="49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50"/>
      </w:numPr>
    </w:pPr>
  </w:style>
  <w:style w:type="numbering" w:customStyle="1" w:styleId="WWNum32">
    <w:name w:val="WWNum32"/>
    <w:basedOn w:val="Bezlisty"/>
    <w:rsid w:val="004315D1"/>
    <w:pPr>
      <w:numPr>
        <w:numId w:val="51"/>
      </w:numPr>
    </w:pPr>
  </w:style>
  <w:style w:type="numbering" w:customStyle="1" w:styleId="WWNum41">
    <w:name w:val="WWNum41"/>
    <w:basedOn w:val="Bezlisty"/>
    <w:rsid w:val="004315D1"/>
    <w:pPr>
      <w:numPr>
        <w:numId w:val="52"/>
      </w:numPr>
    </w:pPr>
  </w:style>
  <w:style w:type="numbering" w:customStyle="1" w:styleId="WWNum102">
    <w:name w:val="WWNum102"/>
    <w:basedOn w:val="Bezlisty"/>
    <w:rsid w:val="004315D1"/>
    <w:pPr>
      <w:numPr>
        <w:numId w:val="53"/>
      </w:numPr>
    </w:pPr>
  </w:style>
  <w:style w:type="numbering" w:customStyle="1" w:styleId="WWNum121">
    <w:name w:val="WWNum121"/>
    <w:basedOn w:val="Bezlisty"/>
    <w:rsid w:val="004315D1"/>
    <w:pPr>
      <w:numPr>
        <w:numId w:val="54"/>
      </w:numPr>
    </w:pPr>
  </w:style>
  <w:style w:type="numbering" w:customStyle="1" w:styleId="WWNum103">
    <w:name w:val="WWNum103"/>
    <w:basedOn w:val="Bezlisty"/>
    <w:rsid w:val="0027271B"/>
    <w:pPr>
      <w:numPr>
        <w:numId w:val="55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59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64"/>
      </w:numPr>
    </w:pPr>
  </w:style>
  <w:style w:type="numbering" w:customStyle="1" w:styleId="WWNum33">
    <w:name w:val="WWNum33"/>
    <w:basedOn w:val="Bezlisty"/>
    <w:rsid w:val="00936DDB"/>
    <w:pPr>
      <w:numPr>
        <w:numId w:val="61"/>
      </w:numPr>
    </w:pPr>
  </w:style>
  <w:style w:type="numbering" w:customStyle="1" w:styleId="WWNum42">
    <w:name w:val="WWNum42"/>
    <w:basedOn w:val="Bezlisty"/>
    <w:rsid w:val="00936DDB"/>
    <w:pPr>
      <w:numPr>
        <w:numId w:val="62"/>
      </w:numPr>
    </w:pPr>
  </w:style>
  <w:style w:type="numbering" w:customStyle="1" w:styleId="WWNum15">
    <w:name w:val="WWNum15"/>
    <w:basedOn w:val="Bezlisty"/>
    <w:rsid w:val="00936DDB"/>
    <w:pPr>
      <w:numPr>
        <w:numId w:val="63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064E9F"/>
  </w:style>
  <w:style w:type="numbering" w:customStyle="1" w:styleId="Bezlisty14">
    <w:name w:val="Bez listy14"/>
    <w:next w:val="Bezlisty"/>
    <w:uiPriority w:val="99"/>
    <w:semiHidden/>
    <w:unhideWhenUsed/>
    <w:rsid w:val="00064E9F"/>
  </w:style>
  <w:style w:type="character" w:customStyle="1" w:styleId="TekstprzypisudolnegoZnak1">
    <w:name w:val="Tekst przypisu dolnego Znak1"/>
    <w:uiPriority w:val="99"/>
    <w:rsid w:val="00064E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customStyle="1" w:styleId="Tabela-Siatka10">
    <w:name w:val="Tabela - Siatka10"/>
    <w:basedOn w:val="Standardowy"/>
    <w:next w:val="Tabela-Siatka"/>
    <w:uiPriority w:val="59"/>
    <w:rsid w:val="0057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A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D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10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425F35"/>
  </w:style>
  <w:style w:type="paragraph" w:styleId="Poprawka">
    <w:name w:val="Revision"/>
    <w:hidden/>
    <w:uiPriority w:val="99"/>
    <w:semiHidden/>
    <w:rsid w:val="00425F3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C64729"/>
  </w:style>
  <w:style w:type="character" w:customStyle="1" w:styleId="WW8Num2z0">
    <w:name w:val="WW8Num2z0"/>
    <w:rsid w:val="00D002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0842D-E7BC-4FC6-8FFF-3DC0651805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A433F8-EE02-4DFB-8731-5DAA77E06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8927</TotalTime>
  <Pages>1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886</cp:revision>
  <cp:lastPrinted>2025-04-18T09:42:00Z</cp:lastPrinted>
  <dcterms:created xsi:type="dcterms:W3CDTF">2024-06-21T17:12:00Z</dcterms:created>
  <dcterms:modified xsi:type="dcterms:W3CDTF">2025-04-22T09:32:00Z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a4352a9b-fd66-450a-a25b-1c34aecc161d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