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6D459" w14:textId="77777777" w:rsidR="00CC2521" w:rsidRPr="00A40312" w:rsidRDefault="00CC2521" w:rsidP="00CC2521">
      <w:pPr>
        <w:spacing w:line="271" w:lineRule="auto"/>
        <w:ind w:left="2832" w:firstLine="708"/>
        <w:jc w:val="right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Załącznik Nr 12 do SWZ</w:t>
      </w:r>
    </w:p>
    <w:p w14:paraId="18686F59" w14:textId="53536009" w:rsidR="00833415" w:rsidRDefault="00833415" w:rsidP="00CC2521">
      <w:pPr>
        <w:spacing w:line="271" w:lineRule="auto"/>
        <w:ind w:left="3540" w:firstLine="708"/>
        <w:rPr>
          <w:b/>
          <w:sz w:val="24"/>
          <w:szCs w:val="24"/>
        </w:rPr>
      </w:pPr>
      <w:bookmarkStart w:id="0" w:name="_GoBack"/>
      <w:bookmarkEnd w:id="0"/>
    </w:p>
    <w:p w14:paraId="73CE485E" w14:textId="3825ACF1" w:rsidR="00CC2521" w:rsidRPr="00A40312" w:rsidRDefault="00CC2521" w:rsidP="00CC2521">
      <w:pPr>
        <w:spacing w:line="271" w:lineRule="auto"/>
        <w:ind w:left="3540" w:firstLine="708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Zamawiający:</w:t>
      </w:r>
    </w:p>
    <w:p w14:paraId="4BBB350F" w14:textId="77777777" w:rsidR="00CC2521" w:rsidRPr="00A40312" w:rsidRDefault="00CC2521" w:rsidP="00CC2521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41. Baza Lotnictwa Szkolnego w Dęblinie</w:t>
      </w:r>
    </w:p>
    <w:p w14:paraId="67EF647A" w14:textId="77777777" w:rsidR="00CC2521" w:rsidRPr="00A40312" w:rsidRDefault="00CC2521" w:rsidP="00CC2521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ul. Brygady Pościgowej 5</w:t>
      </w:r>
    </w:p>
    <w:p w14:paraId="65EE88F7" w14:textId="77777777" w:rsidR="00CC2521" w:rsidRPr="00A40312" w:rsidRDefault="00CC2521" w:rsidP="00CC2521">
      <w:pPr>
        <w:spacing w:line="271" w:lineRule="auto"/>
        <w:ind w:left="4248"/>
        <w:rPr>
          <w:b/>
          <w:i/>
          <w:sz w:val="24"/>
          <w:szCs w:val="24"/>
        </w:rPr>
      </w:pPr>
      <w:r w:rsidRPr="00A40312">
        <w:rPr>
          <w:b/>
          <w:i/>
          <w:sz w:val="24"/>
          <w:szCs w:val="24"/>
        </w:rPr>
        <w:t>08-521 Dęblin</w:t>
      </w:r>
    </w:p>
    <w:p w14:paraId="0B09541C" w14:textId="77777777" w:rsidR="00CC2521" w:rsidRPr="00A40312" w:rsidRDefault="00CC2521" w:rsidP="00CC2521">
      <w:pPr>
        <w:spacing w:line="480" w:lineRule="auto"/>
        <w:ind w:left="4249"/>
        <w:rPr>
          <w:i/>
          <w:sz w:val="16"/>
          <w:szCs w:val="16"/>
        </w:rPr>
      </w:pPr>
      <w:r w:rsidRPr="00A40312">
        <w:rPr>
          <w:i/>
          <w:sz w:val="16"/>
          <w:szCs w:val="16"/>
        </w:rPr>
        <w:t xml:space="preserve"> (pełna nazwa/firma, adres)</w:t>
      </w:r>
    </w:p>
    <w:p w14:paraId="2BC3354C" w14:textId="27AC8DDA" w:rsidR="00CC2521" w:rsidRPr="00A40312" w:rsidRDefault="00CC2521" w:rsidP="00CC2521">
      <w:pPr>
        <w:rPr>
          <w:b/>
        </w:rPr>
      </w:pPr>
    </w:p>
    <w:p w14:paraId="7AE06EDC" w14:textId="77777777" w:rsidR="00CC2521" w:rsidRPr="00A40312" w:rsidRDefault="00CC2521" w:rsidP="00CC2521">
      <w:pPr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Wykonawca:</w:t>
      </w:r>
    </w:p>
    <w:p w14:paraId="0F09EE5A" w14:textId="77777777" w:rsidR="00CC2521" w:rsidRPr="00A40312" w:rsidRDefault="00CC2521" w:rsidP="00E570E8">
      <w:pPr>
        <w:ind w:right="5954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</w:t>
      </w:r>
    </w:p>
    <w:p w14:paraId="0B09B310" w14:textId="77777777" w:rsidR="00CC2521" w:rsidRPr="00A40312" w:rsidRDefault="00CC2521" w:rsidP="00CC2521">
      <w:pPr>
        <w:ind w:right="5953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(pełna nazwa/firma, adres, w zależności od podmiotu: NIP/PESEL, KRS/CEiDG)</w:t>
      </w:r>
    </w:p>
    <w:p w14:paraId="0E27216A" w14:textId="77777777" w:rsidR="00CC2521" w:rsidRPr="00A40312" w:rsidRDefault="00CC2521" w:rsidP="00CC2521">
      <w:pPr>
        <w:rPr>
          <w:sz w:val="24"/>
          <w:szCs w:val="24"/>
          <w:u w:val="single"/>
        </w:rPr>
      </w:pPr>
      <w:r w:rsidRPr="00A40312">
        <w:rPr>
          <w:sz w:val="24"/>
          <w:szCs w:val="24"/>
          <w:u w:val="single"/>
        </w:rPr>
        <w:t>reprezentowany przez:</w:t>
      </w:r>
    </w:p>
    <w:p w14:paraId="0E39A69E" w14:textId="77777777" w:rsidR="00CC2521" w:rsidRPr="00A40312" w:rsidRDefault="00CC2521" w:rsidP="00E570E8">
      <w:pPr>
        <w:ind w:right="5954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</w:t>
      </w:r>
    </w:p>
    <w:p w14:paraId="54B9BD56" w14:textId="77777777" w:rsidR="00CC2521" w:rsidRPr="00A40312" w:rsidRDefault="00CC2521" w:rsidP="00CC2521">
      <w:pPr>
        <w:ind w:right="5953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(imię, nazwisko, stanowisko/podstawa do reprezentacji)</w:t>
      </w:r>
    </w:p>
    <w:p w14:paraId="74A16016" w14:textId="77777777" w:rsidR="00CC2521" w:rsidRPr="00A40312" w:rsidRDefault="00CC2521" w:rsidP="00CC2521">
      <w:pPr>
        <w:rPr>
          <w:sz w:val="24"/>
          <w:szCs w:val="24"/>
        </w:rPr>
      </w:pPr>
    </w:p>
    <w:p w14:paraId="6DF00FA5" w14:textId="77777777" w:rsidR="00CC2521" w:rsidRPr="00A40312" w:rsidRDefault="00CC2521" w:rsidP="00CC2521">
      <w:pPr>
        <w:rPr>
          <w:b/>
        </w:rPr>
      </w:pPr>
    </w:p>
    <w:p w14:paraId="2D951D43" w14:textId="77777777" w:rsidR="00CC2521" w:rsidRPr="00A40312" w:rsidRDefault="00CC2521" w:rsidP="00E570E8">
      <w:pPr>
        <w:jc w:val="center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 xml:space="preserve">Oświadczenia </w:t>
      </w:r>
      <w:r w:rsidR="00E570E8" w:rsidRPr="00A40312">
        <w:rPr>
          <w:b/>
          <w:sz w:val="24"/>
          <w:szCs w:val="24"/>
          <w:u w:val="single"/>
        </w:rPr>
        <w:t>W</w:t>
      </w:r>
      <w:r w:rsidRPr="00A40312">
        <w:rPr>
          <w:b/>
          <w:sz w:val="24"/>
          <w:szCs w:val="24"/>
          <w:u w:val="single"/>
        </w:rPr>
        <w:t>ykonawcy/</w:t>
      </w:r>
      <w:r w:rsidR="00E570E8" w:rsidRPr="00A40312">
        <w:rPr>
          <w:b/>
          <w:sz w:val="24"/>
          <w:szCs w:val="24"/>
          <w:u w:val="single"/>
        </w:rPr>
        <w:t>W</w:t>
      </w:r>
      <w:r w:rsidRPr="00A40312">
        <w:rPr>
          <w:b/>
          <w:sz w:val="24"/>
          <w:szCs w:val="24"/>
          <w:u w:val="single"/>
        </w:rPr>
        <w:t>ykonawcy wspólnie ubiegającego się</w:t>
      </w:r>
      <w:r w:rsidRPr="00A40312">
        <w:rPr>
          <w:b/>
          <w:sz w:val="24"/>
          <w:szCs w:val="24"/>
          <w:u w:val="single"/>
        </w:rPr>
        <w:br/>
        <w:t xml:space="preserve"> o udzielenie zamówienia </w:t>
      </w:r>
    </w:p>
    <w:p w14:paraId="4C90519B" w14:textId="77777777" w:rsidR="008C7C09" w:rsidRPr="00A40312" w:rsidRDefault="008C7C09" w:rsidP="00CC2521">
      <w:pPr>
        <w:jc w:val="center"/>
        <w:rPr>
          <w:b/>
          <w:sz w:val="24"/>
          <w:szCs w:val="24"/>
          <w:u w:val="single"/>
        </w:rPr>
      </w:pPr>
    </w:p>
    <w:p w14:paraId="57977EF9" w14:textId="77777777" w:rsidR="00CC2521" w:rsidRPr="00A40312" w:rsidRDefault="00CC2521" w:rsidP="00CC2521">
      <w:pPr>
        <w:jc w:val="center"/>
        <w:rPr>
          <w:b/>
          <w:caps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A40312">
        <w:rPr>
          <w:b/>
          <w:sz w:val="24"/>
          <w:szCs w:val="24"/>
          <w:u w:val="single"/>
        </w:rPr>
        <w:br/>
      </w:r>
      <w:r w:rsidRPr="00A40312">
        <w:rPr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9EF043A" w14:textId="77777777" w:rsidR="00CC2521" w:rsidRPr="00A40312" w:rsidRDefault="00CC2521" w:rsidP="00CC2521">
      <w:pPr>
        <w:jc w:val="center"/>
        <w:rPr>
          <w:b/>
          <w:sz w:val="24"/>
          <w:szCs w:val="24"/>
          <w:u w:val="single"/>
        </w:rPr>
      </w:pPr>
      <w:r w:rsidRPr="00A40312">
        <w:rPr>
          <w:b/>
          <w:sz w:val="24"/>
          <w:szCs w:val="24"/>
          <w:u w:val="single"/>
        </w:rPr>
        <w:t>składane na podstawie art. 125 ust. 1 ustawy Pzp</w:t>
      </w:r>
    </w:p>
    <w:p w14:paraId="118202E2" w14:textId="77777777" w:rsidR="00CC2521" w:rsidRPr="00A40312" w:rsidRDefault="00CC2521" w:rsidP="00CC2521">
      <w:pPr>
        <w:jc w:val="center"/>
        <w:rPr>
          <w:b/>
          <w:sz w:val="24"/>
          <w:szCs w:val="24"/>
          <w:u w:val="single"/>
        </w:rPr>
      </w:pPr>
    </w:p>
    <w:p w14:paraId="43B55B76" w14:textId="370A9CB8" w:rsidR="00CC2521" w:rsidRPr="00A40312" w:rsidRDefault="00CC2521" w:rsidP="004064BD">
      <w:pPr>
        <w:ind w:firstLine="708"/>
        <w:jc w:val="both"/>
        <w:rPr>
          <w:sz w:val="24"/>
          <w:szCs w:val="24"/>
        </w:rPr>
      </w:pPr>
      <w:r w:rsidRPr="00A40312">
        <w:rPr>
          <w:sz w:val="24"/>
          <w:szCs w:val="24"/>
        </w:rPr>
        <w:t>Na potrzeby postępowania o udzielenie zamówienia publicznego pn.</w:t>
      </w:r>
      <w:r w:rsidRPr="00A40312">
        <w:rPr>
          <w:b/>
          <w:sz w:val="24"/>
          <w:szCs w:val="24"/>
        </w:rPr>
        <w:t xml:space="preserve"> </w:t>
      </w:r>
      <w:r w:rsidR="004064BD" w:rsidRPr="00A40312">
        <w:rPr>
          <w:rFonts w:eastAsia="Calibri"/>
          <w:b/>
          <w:sz w:val="24"/>
          <w:szCs w:val="24"/>
        </w:rPr>
        <w:t>„</w:t>
      </w:r>
      <w:r w:rsidR="004064BD" w:rsidRPr="00A40312">
        <w:rPr>
          <w:b/>
          <w:bCs/>
          <w:sz w:val="24"/>
          <w:szCs w:val="24"/>
          <w:u w:val="single"/>
        </w:rPr>
        <w:t>Wykonywanie usług: obsług okresowych i napraw wojskowych pojazdów mechanicznych oraz sprzętu transportowo-przeładunkowego; przeglądów pojazdów i sprzętu lotniskowego oraz obsług okresowych podwozi pojazdów specjalnych - pożarniczych - Nr 10/25/N</w:t>
      </w:r>
      <w:r w:rsidR="004064BD" w:rsidRPr="00A40312">
        <w:rPr>
          <w:rFonts w:eastAsia="Calibri"/>
          <w:b/>
          <w:sz w:val="24"/>
          <w:szCs w:val="24"/>
        </w:rPr>
        <w:t xml:space="preserve">” </w:t>
      </w:r>
      <w:r w:rsidRPr="00A40312">
        <w:rPr>
          <w:i/>
        </w:rPr>
        <w:t>(nazwa postępowania)</w:t>
      </w:r>
      <w:r w:rsidRPr="00A40312">
        <w:rPr>
          <w:sz w:val="24"/>
          <w:szCs w:val="24"/>
        </w:rPr>
        <w:t xml:space="preserve">, prowadzonego przez 41. Bazę Lotnictwa Szkolnego w Dęblinie </w:t>
      </w:r>
      <w:r w:rsidRPr="00A40312">
        <w:rPr>
          <w:i/>
        </w:rPr>
        <w:t xml:space="preserve">(oznaczenie zamawiającego), </w:t>
      </w:r>
      <w:r w:rsidRPr="00A40312">
        <w:rPr>
          <w:sz w:val="24"/>
          <w:szCs w:val="24"/>
        </w:rPr>
        <w:t>oświadczam, co następuje:</w:t>
      </w:r>
    </w:p>
    <w:p w14:paraId="1F82A306" w14:textId="77777777" w:rsidR="00CC2521" w:rsidRPr="00A40312" w:rsidRDefault="00CC2521" w:rsidP="00CC2521">
      <w:pPr>
        <w:shd w:val="clear" w:color="auto" w:fill="BFBFBF" w:themeFill="background1" w:themeFillShade="BF"/>
        <w:spacing w:before="360" w:line="360" w:lineRule="auto"/>
        <w:rPr>
          <w:b/>
          <w:sz w:val="21"/>
          <w:szCs w:val="21"/>
        </w:rPr>
      </w:pPr>
      <w:r w:rsidRPr="00A40312">
        <w:rPr>
          <w:b/>
          <w:sz w:val="21"/>
          <w:szCs w:val="21"/>
        </w:rPr>
        <w:t>OŚWIADCZENIA DOTYCZĄCE WYKONAWCY:</w:t>
      </w:r>
    </w:p>
    <w:p w14:paraId="71B4D8E5" w14:textId="77777777" w:rsidR="00CC2521" w:rsidRPr="00A40312" w:rsidRDefault="00CC2521" w:rsidP="005C32DD">
      <w:pPr>
        <w:pStyle w:val="Akapitzlist"/>
        <w:numPr>
          <w:ilvl w:val="0"/>
          <w:numId w:val="31"/>
        </w:numPr>
        <w:ind w:left="714" w:hanging="357"/>
        <w:jc w:val="both"/>
        <w:rPr>
          <w:b/>
          <w:bCs/>
        </w:rPr>
      </w:pPr>
      <w:r w:rsidRPr="00A40312"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</w:t>
      </w:r>
      <w:r w:rsidRPr="00A40312">
        <w:lastRenderedPageBreak/>
        <w:t>sytuację na Ukrainie (Dz. Urz. UE nr L 111 z 8.4.2022, str. 1), dalej: rozporządzenie 2022/576.</w:t>
      </w:r>
      <w:r w:rsidRPr="00A40312">
        <w:rPr>
          <w:rStyle w:val="Odwoanieprzypisudolnego"/>
        </w:rPr>
        <w:footnoteReference w:id="1"/>
      </w:r>
    </w:p>
    <w:p w14:paraId="41F1C07A" w14:textId="43767C14" w:rsidR="00CC2521" w:rsidRPr="00A40312" w:rsidRDefault="00CC2521" w:rsidP="005C32DD">
      <w:pPr>
        <w:pStyle w:val="NormalnyWeb"/>
        <w:numPr>
          <w:ilvl w:val="0"/>
          <w:numId w:val="31"/>
        </w:numPr>
        <w:spacing w:before="0" w:beforeAutospacing="0" w:after="0" w:afterAutospacing="0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A40312">
        <w:rPr>
          <w:rFonts w:ascii="Times New Roman" w:hAnsi="Times New Roman" w:cs="Times New Roman"/>
        </w:rPr>
        <w:t xml:space="preserve">Oświadczam, że nie zachodzą w stosunku do mnie przesłanki wykluczenia </w:t>
      </w:r>
      <w:r w:rsidR="00E570E8" w:rsidRPr="00A40312">
        <w:rPr>
          <w:rFonts w:ascii="Times New Roman" w:hAnsi="Times New Roman" w:cs="Times New Roman"/>
        </w:rPr>
        <w:br/>
      </w:r>
      <w:r w:rsidRPr="00A40312">
        <w:rPr>
          <w:rFonts w:ascii="Times New Roman" w:hAnsi="Times New Roman" w:cs="Times New Roman"/>
        </w:rPr>
        <w:t xml:space="preserve">z postępowania na podstawie art. </w:t>
      </w:r>
      <w:r w:rsidRPr="00A40312">
        <w:rPr>
          <w:rFonts w:ascii="Times New Roman" w:eastAsia="Times New Roman" w:hAnsi="Times New Roman" w:cs="Times New Roman"/>
        </w:rPr>
        <w:t xml:space="preserve">7 ust. 1 ustawy </w:t>
      </w:r>
      <w:r w:rsidRPr="00A40312">
        <w:rPr>
          <w:rFonts w:ascii="Times New Roman" w:hAnsi="Times New Roman" w:cs="Times New Roman"/>
        </w:rPr>
        <w:t>z dnia 13 kwietnia 2022 r.</w:t>
      </w:r>
      <w:r w:rsidR="00E570E8" w:rsidRPr="00A40312">
        <w:rPr>
          <w:rFonts w:ascii="Times New Roman" w:hAnsi="Times New Roman" w:cs="Times New Roman"/>
        </w:rPr>
        <w:br/>
      </w:r>
      <w:r w:rsidRPr="00A40312">
        <w:rPr>
          <w:rFonts w:ascii="Times New Roman" w:hAnsi="Times New Roman" w:cs="Times New Roman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A40312">
        <w:rPr>
          <w:rFonts w:ascii="Times New Roman" w:hAnsi="Times New Roman" w:cs="Times New Roman"/>
        </w:rPr>
        <w:t>(Dz. U. poz. 835</w:t>
      </w:r>
      <w:r w:rsidR="006166A1" w:rsidRPr="00A40312">
        <w:rPr>
          <w:rFonts w:ascii="Times New Roman" w:hAnsi="Times New Roman" w:cs="Times New Roman"/>
        </w:rPr>
        <w:t xml:space="preserve"> ze zm.</w:t>
      </w:r>
      <w:r w:rsidRPr="00A40312">
        <w:rPr>
          <w:rFonts w:ascii="Times New Roman" w:hAnsi="Times New Roman" w:cs="Times New Roman"/>
        </w:rPr>
        <w:t>)</w:t>
      </w:r>
      <w:r w:rsidRPr="00A40312">
        <w:rPr>
          <w:rFonts w:ascii="Times New Roman" w:hAnsi="Times New Roman" w:cs="Times New Roman"/>
          <w:i/>
          <w:iCs/>
        </w:rPr>
        <w:t>.</w:t>
      </w:r>
      <w:r w:rsidRPr="00A40312">
        <w:rPr>
          <w:rStyle w:val="Odwoanieprzypisudolnego"/>
          <w:rFonts w:ascii="Times New Roman" w:hAnsi="Times New Roman" w:cs="Times New Roman"/>
        </w:rPr>
        <w:footnoteReference w:id="2"/>
      </w:r>
    </w:p>
    <w:p w14:paraId="7271E8C0" w14:textId="77777777" w:rsidR="00CC2521" w:rsidRPr="00A40312" w:rsidRDefault="00CC2521" w:rsidP="00CC2521">
      <w:pPr>
        <w:shd w:val="clear" w:color="auto" w:fill="BFBFBF" w:themeFill="background1" w:themeFillShade="BF"/>
        <w:spacing w:before="240"/>
        <w:jc w:val="both"/>
        <w:rPr>
          <w:sz w:val="24"/>
          <w:szCs w:val="24"/>
        </w:rPr>
      </w:pPr>
      <w:r w:rsidRPr="00A40312">
        <w:rPr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A40312">
        <w:rPr>
          <w:b/>
          <w:bCs/>
          <w:sz w:val="24"/>
          <w:szCs w:val="24"/>
        </w:rPr>
        <w:t>:</w:t>
      </w:r>
    </w:p>
    <w:p w14:paraId="16FB0530" w14:textId="77777777" w:rsidR="00BF62C4" w:rsidRPr="00A40312" w:rsidRDefault="00BF62C4" w:rsidP="00BF62C4">
      <w:pPr>
        <w:jc w:val="both"/>
        <w:rPr>
          <w:sz w:val="24"/>
          <w:szCs w:val="24"/>
        </w:rPr>
      </w:pPr>
      <w:bookmarkStart w:id="1" w:name="_Hlk99016800"/>
    </w:p>
    <w:p w14:paraId="3702CA98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[UWAGA</w:t>
      </w:r>
      <w:r w:rsidRPr="00A40312">
        <w:rPr>
          <w:i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40312">
        <w:rPr>
          <w:sz w:val="24"/>
          <w:szCs w:val="24"/>
        </w:rPr>
        <w:t>]</w:t>
      </w:r>
      <w:bookmarkEnd w:id="1"/>
    </w:p>
    <w:p w14:paraId="0122FFFD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36C34D6D" w14:textId="77777777" w:rsidR="00CC2521" w:rsidRPr="00A40312" w:rsidRDefault="00CC2521" w:rsidP="00CC2521">
      <w:pPr>
        <w:jc w:val="both"/>
        <w:rPr>
          <w:b/>
          <w:bCs/>
          <w:sz w:val="24"/>
          <w:szCs w:val="24"/>
        </w:rPr>
      </w:pPr>
      <w:r w:rsidRPr="00A40312">
        <w:rPr>
          <w:sz w:val="24"/>
          <w:szCs w:val="24"/>
        </w:rPr>
        <w:t xml:space="preserve">Oświadczam, że w celu wykazania spełniania warunków udziału w postępowaniu, określonych przez zamawiającego w </w:t>
      </w:r>
      <w:bookmarkStart w:id="2" w:name="_Hlk99005462"/>
      <w:r w:rsidRPr="00A40312">
        <w:rPr>
          <w:b/>
          <w:bCs/>
          <w:sz w:val="24"/>
          <w:szCs w:val="24"/>
        </w:rPr>
        <w:t>Rozdziale V</w:t>
      </w:r>
      <w:r w:rsidR="00192013" w:rsidRPr="00A40312">
        <w:rPr>
          <w:b/>
          <w:bCs/>
          <w:sz w:val="24"/>
          <w:szCs w:val="24"/>
        </w:rPr>
        <w:t>I</w:t>
      </w:r>
      <w:r w:rsidRPr="00A40312">
        <w:rPr>
          <w:b/>
          <w:bCs/>
          <w:sz w:val="24"/>
          <w:szCs w:val="24"/>
        </w:rPr>
        <w:t xml:space="preserve"> SWZ</w:t>
      </w:r>
      <w:r w:rsidRPr="00A40312">
        <w:rPr>
          <w:sz w:val="24"/>
          <w:szCs w:val="24"/>
        </w:rPr>
        <w:t xml:space="preserve"> oraz w </w:t>
      </w:r>
      <w:r w:rsidRPr="00A40312">
        <w:rPr>
          <w:b/>
          <w:bCs/>
          <w:sz w:val="24"/>
          <w:szCs w:val="24"/>
        </w:rPr>
        <w:t xml:space="preserve">Ogłoszeniu </w:t>
      </w:r>
      <w:r w:rsidR="00E570E8" w:rsidRPr="00A40312">
        <w:rPr>
          <w:b/>
          <w:bCs/>
          <w:sz w:val="24"/>
          <w:szCs w:val="24"/>
        </w:rPr>
        <w:br/>
      </w:r>
      <w:r w:rsidRPr="00A40312">
        <w:rPr>
          <w:b/>
          <w:bCs/>
          <w:sz w:val="24"/>
          <w:szCs w:val="24"/>
        </w:rPr>
        <w:t>o zamówieniu</w:t>
      </w:r>
      <w:r w:rsidRPr="00A40312">
        <w:rPr>
          <w:sz w:val="24"/>
          <w:szCs w:val="24"/>
        </w:rPr>
        <w:t xml:space="preserve"> </w:t>
      </w:r>
      <w:r w:rsidRPr="00A40312">
        <w:rPr>
          <w:i/>
          <w:sz w:val="24"/>
          <w:szCs w:val="24"/>
        </w:rPr>
        <w:t xml:space="preserve">(wskazać </w:t>
      </w:r>
      <w:bookmarkEnd w:id="2"/>
      <w:r w:rsidRPr="00A40312">
        <w:rPr>
          <w:i/>
          <w:sz w:val="24"/>
          <w:szCs w:val="24"/>
        </w:rPr>
        <w:t>dokument i właściwą jednostkę redakcyjną dokumentu, w której określono warunki udziału w postępowaniu),</w:t>
      </w:r>
      <w:r w:rsidRPr="00A40312">
        <w:rPr>
          <w:sz w:val="24"/>
          <w:szCs w:val="24"/>
        </w:rPr>
        <w:t xml:space="preserve"> </w:t>
      </w:r>
      <w:r w:rsidRPr="00A40312">
        <w:rPr>
          <w:b/>
          <w:bCs/>
          <w:sz w:val="24"/>
          <w:szCs w:val="24"/>
        </w:rPr>
        <w:t>polegam na zdolnościach lub sytuacji następującego podmiotu udostępniającego zasoby:</w:t>
      </w:r>
    </w:p>
    <w:p w14:paraId="7D7E1122" w14:textId="77777777" w:rsidR="00BF62C4" w:rsidRPr="00A40312" w:rsidRDefault="00BF62C4" w:rsidP="00CC2521">
      <w:pPr>
        <w:jc w:val="both"/>
        <w:rPr>
          <w:b/>
          <w:bCs/>
          <w:sz w:val="24"/>
          <w:szCs w:val="24"/>
        </w:rPr>
      </w:pPr>
      <w:bookmarkStart w:id="3" w:name="_Hlk99014455"/>
    </w:p>
    <w:p w14:paraId="6864360B" w14:textId="77777777" w:rsidR="00BF62C4" w:rsidRPr="00A40312" w:rsidRDefault="00CC2521" w:rsidP="00E570E8">
      <w:pPr>
        <w:jc w:val="both"/>
        <w:rPr>
          <w:i/>
          <w:sz w:val="24"/>
          <w:szCs w:val="24"/>
        </w:rPr>
      </w:pPr>
      <w:bookmarkStart w:id="4" w:name="_Hlk117765311"/>
      <w:r w:rsidRPr="00A40312">
        <w:rPr>
          <w:sz w:val="24"/>
          <w:szCs w:val="24"/>
        </w:rPr>
        <w:t>………………………………………………………………………...……………………</w:t>
      </w:r>
      <w:r w:rsidRPr="00A40312">
        <w:rPr>
          <w:i/>
          <w:sz w:val="24"/>
          <w:szCs w:val="24"/>
        </w:rPr>
        <w:t xml:space="preserve"> </w:t>
      </w:r>
      <w:bookmarkEnd w:id="3"/>
    </w:p>
    <w:p w14:paraId="677A2507" w14:textId="77777777" w:rsidR="00BF62C4" w:rsidRPr="00A40312" w:rsidRDefault="00BF62C4" w:rsidP="00E570E8">
      <w:pPr>
        <w:jc w:val="both"/>
        <w:rPr>
          <w:i/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………………………………………………………………………...……………………</w:t>
      </w:r>
    </w:p>
    <w:bookmarkEnd w:id="4"/>
    <w:p w14:paraId="53EB5FFF" w14:textId="77777777" w:rsidR="00CC2521" w:rsidRPr="00A40312" w:rsidRDefault="00CC2521" w:rsidP="00CC2521">
      <w:pPr>
        <w:jc w:val="both"/>
        <w:rPr>
          <w:sz w:val="24"/>
          <w:szCs w:val="24"/>
        </w:rPr>
      </w:pPr>
      <w:r w:rsidRPr="00A40312">
        <w:rPr>
          <w:i/>
          <w:sz w:val="24"/>
          <w:szCs w:val="24"/>
        </w:rPr>
        <w:t>(podać pełną nazwę/firmę, adres, a także w zależności od podmiotu: NIP/PESEL, KRS/CEiDG)</w:t>
      </w:r>
      <w:r w:rsidRPr="00A40312">
        <w:rPr>
          <w:sz w:val="24"/>
          <w:szCs w:val="24"/>
        </w:rPr>
        <w:t>,</w:t>
      </w:r>
    </w:p>
    <w:p w14:paraId="07CEAD68" w14:textId="77777777" w:rsidR="00BF62C4" w:rsidRPr="00A40312" w:rsidRDefault="00CC2521" w:rsidP="00CC2521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br/>
        <w:t xml:space="preserve">w następującym zakresie: </w:t>
      </w:r>
    </w:p>
    <w:p w14:paraId="1EDF143F" w14:textId="77777777" w:rsidR="00BF62C4" w:rsidRPr="00A40312" w:rsidRDefault="00CC2521" w:rsidP="00E570E8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lastRenderedPageBreak/>
        <w:t>……………………………………………………………………………</w:t>
      </w:r>
      <w:r w:rsidR="00BF62C4" w:rsidRPr="00A40312">
        <w:rPr>
          <w:sz w:val="24"/>
          <w:szCs w:val="24"/>
        </w:rPr>
        <w:t>…………………</w:t>
      </w:r>
    </w:p>
    <w:p w14:paraId="6F1887D4" w14:textId="77777777" w:rsidR="00BF62C4" w:rsidRPr="00A40312" w:rsidRDefault="00BF62C4" w:rsidP="00E570E8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………………………………………………………………………...……………………</w:t>
      </w:r>
      <w:r w:rsidR="00E570E8" w:rsidRPr="00A40312">
        <w:rPr>
          <w:sz w:val="24"/>
          <w:szCs w:val="24"/>
        </w:rPr>
        <w:t>.</w:t>
      </w:r>
    </w:p>
    <w:p w14:paraId="1B1FD325" w14:textId="77777777" w:rsidR="00BF62C4" w:rsidRPr="00A40312" w:rsidRDefault="00CC2521" w:rsidP="00CC2521">
      <w:pPr>
        <w:jc w:val="both"/>
        <w:rPr>
          <w:iCs/>
          <w:sz w:val="24"/>
          <w:szCs w:val="24"/>
        </w:rPr>
      </w:pPr>
      <w:r w:rsidRPr="00A40312">
        <w:rPr>
          <w:sz w:val="24"/>
          <w:szCs w:val="24"/>
        </w:rPr>
        <w:t xml:space="preserve"> </w:t>
      </w:r>
      <w:r w:rsidRPr="00A40312">
        <w:rPr>
          <w:i/>
          <w:sz w:val="24"/>
          <w:szCs w:val="24"/>
        </w:rPr>
        <w:t>(określić odpowiedni zakres udostępnianych zasobów dla wskazanego podmiotu)</w:t>
      </w:r>
      <w:r w:rsidRPr="00A40312">
        <w:rPr>
          <w:iCs/>
          <w:sz w:val="24"/>
          <w:szCs w:val="24"/>
        </w:rPr>
        <w:t>,</w:t>
      </w:r>
    </w:p>
    <w:p w14:paraId="2EF3E120" w14:textId="77777777" w:rsidR="00CC2521" w:rsidRPr="00A40312" w:rsidRDefault="00CC2521" w:rsidP="00CC2521">
      <w:pPr>
        <w:jc w:val="both"/>
        <w:rPr>
          <w:sz w:val="24"/>
          <w:szCs w:val="24"/>
        </w:rPr>
      </w:pPr>
      <w:r w:rsidRPr="00A40312">
        <w:rPr>
          <w:i/>
          <w:sz w:val="24"/>
          <w:szCs w:val="24"/>
        </w:rPr>
        <w:br/>
      </w:r>
      <w:r w:rsidRPr="00A40312">
        <w:rPr>
          <w:sz w:val="24"/>
          <w:szCs w:val="24"/>
        </w:rPr>
        <w:t xml:space="preserve">co odpowiada ponad 10% wartości przedmiotowego zamówienia. </w:t>
      </w:r>
    </w:p>
    <w:p w14:paraId="5D104251" w14:textId="77777777" w:rsidR="00BF62C4" w:rsidRPr="00A40312" w:rsidRDefault="00BF62C4" w:rsidP="00CC2521">
      <w:pPr>
        <w:jc w:val="both"/>
        <w:rPr>
          <w:sz w:val="24"/>
          <w:szCs w:val="24"/>
        </w:rPr>
      </w:pPr>
    </w:p>
    <w:p w14:paraId="53CD1862" w14:textId="77777777" w:rsidR="00CC2521" w:rsidRPr="00A40312" w:rsidRDefault="00CC2521" w:rsidP="00BF62C4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OŚWIADCZENIE DOTYCZĄCE PODWYKONAWCY, NA KTÓREGO PRZYPADA PONAD 10% WARTOŚCI ZAMÓWIENIA:</w:t>
      </w:r>
    </w:p>
    <w:p w14:paraId="7E2D4436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299EB8F0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[UWAGA</w:t>
      </w:r>
      <w:r w:rsidRPr="00A40312">
        <w:rPr>
          <w:i/>
          <w:sz w:val="24"/>
          <w:szCs w:val="24"/>
        </w:rPr>
        <w:t xml:space="preserve">: wypełnić tylko w przypadku podwykonawcy (niebędącego podmiotem udostępniającym zasoby), na którego przypada ponad 10% wartości zamówienia. </w:t>
      </w:r>
      <w:r w:rsidR="00E570E8" w:rsidRPr="00A40312">
        <w:rPr>
          <w:i/>
          <w:sz w:val="24"/>
          <w:szCs w:val="24"/>
        </w:rPr>
        <w:br/>
      </w:r>
      <w:r w:rsidRPr="00A40312">
        <w:rPr>
          <w:i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</w:t>
      </w:r>
      <w:r w:rsidRPr="00A40312">
        <w:rPr>
          <w:sz w:val="24"/>
          <w:szCs w:val="24"/>
        </w:rPr>
        <w:t>]</w:t>
      </w:r>
    </w:p>
    <w:p w14:paraId="4929A9A0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5E5D422E" w14:textId="77777777" w:rsidR="00BF62C4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Oświadczam, że w stosunku do następującego podmiotu, będącego podwykonawcą, na którego przypada ponad 10% wartości zamówienia: </w:t>
      </w:r>
    </w:p>
    <w:p w14:paraId="3AC0BD7F" w14:textId="77777777" w:rsidR="00BF62C4" w:rsidRPr="00A40312" w:rsidRDefault="00BF62C4" w:rsidP="00E570E8">
      <w:pPr>
        <w:jc w:val="both"/>
        <w:rPr>
          <w:i/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………………………………………………………………………...……………………</w:t>
      </w:r>
      <w:r w:rsidRPr="00A40312">
        <w:rPr>
          <w:i/>
          <w:sz w:val="24"/>
          <w:szCs w:val="24"/>
        </w:rPr>
        <w:t xml:space="preserve"> </w:t>
      </w:r>
    </w:p>
    <w:p w14:paraId="0F32825D" w14:textId="77777777" w:rsidR="00BF62C4" w:rsidRPr="00A40312" w:rsidRDefault="00BF62C4" w:rsidP="00E570E8">
      <w:pPr>
        <w:jc w:val="both"/>
        <w:rPr>
          <w:i/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………………………………………………………………………...……………………</w:t>
      </w:r>
    </w:p>
    <w:p w14:paraId="1FBFD95E" w14:textId="77777777" w:rsidR="00BF62C4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i/>
          <w:sz w:val="24"/>
          <w:szCs w:val="24"/>
        </w:rPr>
        <w:t>(podać pełną nazwę/firmę, adres, a także w zależności od podmiotu: NIP/PESEL, KRS/CEiDG)</w:t>
      </w:r>
      <w:r w:rsidRPr="00A40312">
        <w:rPr>
          <w:sz w:val="24"/>
          <w:szCs w:val="24"/>
        </w:rPr>
        <w:t>,</w:t>
      </w:r>
    </w:p>
    <w:p w14:paraId="1E02ABBD" w14:textId="77777777" w:rsidR="00BF62C4" w:rsidRPr="00A40312" w:rsidRDefault="00BF62C4" w:rsidP="00BF62C4">
      <w:pPr>
        <w:jc w:val="both"/>
        <w:rPr>
          <w:b/>
          <w:sz w:val="24"/>
          <w:szCs w:val="24"/>
        </w:rPr>
      </w:pPr>
    </w:p>
    <w:p w14:paraId="67833B2A" w14:textId="77777777" w:rsidR="00CC2521" w:rsidRPr="00A40312" w:rsidRDefault="00CC2521" w:rsidP="00BF62C4">
      <w:pPr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30819B5E" w14:textId="77777777" w:rsidR="00E570E8" w:rsidRPr="00A40312" w:rsidRDefault="00E570E8" w:rsidP="00BF62C4">
      <w:pPr>
        <w:jc w:val="both"/>
        <w:rPr>
          <w:b/>
          <w:sz w:val="24"/>
          <w:szCs w:val="24"/>
        </w:rPr>
      </w:pPr>
    </w:p>
    <w:p w14:paraId="77322835" w14:textId="77777777" w:rsidR="00CC2521" w:rsidRPr="00A40312" w:rsidRDefault="00CC2521" w:rsidP="00BF62C4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OŚWIADCZENIE DOTYCZĄCE DOSTAWCY, NA KTÓREGO PRZYPADA PONAD 10% WARTOŚCI ZAMÓWIENIA:</w:t>
      </w:r>
    </w:p>
    <w:p w14:paraId="5A3D68E5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00EE0BE9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[UWAGA</w:t>
      </w:r>
      <w:r w:rsidRPr="00A40312">
        <w:rPr>
          <w:i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40312">
        <w:rPr>
          <w:sz w:val="24"/>
          <w:szCs w:val="24"/>
        </w:rPr>
        <w:t>]</w:t>
      </w:r>
    </w:p>
    <w:p w14:paraId="474BA0A4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3B5E99DB" w14:textId="77777777" w:rsidR="00BF62C4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Oświadczam, że w stosunku do następującego podmiotu, będącego dostawcą, na którego przypada ponad 10% wartości zamówienia: </w:t>
      </w:r>
    </w:p>
    <w:p w14:paraId="3741498A" w14:textId="77777777" w:rsidR="00BF62C4" w:rsidRPr="00A40312" w:rsidRDefault="00BF62C4" w:rsidP="00E570E8">
      <w:pPr>
        <w:jc w:val="both"/>
        <w:rPr>
          <w:i/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………………………………………………………………………...……………………</w:t>
      </w:r>
      <w:r w:rsidRPr="00A40312">
        <w:rPr>
          <w:i/>
          <w:sz w:val="24"/>
          <w:szCs w:val="24"/>
        </w:rPr>
        <w:t xml:space="preserve"> </w:t>
      </w:r>
    </w:p>
    <w:p w14:paraId="5EAF0AF2" w14:textId="77777777" w:rsidR="00BF62C4" w:rsidRPr="00A40312" w:rsidRDefault="00BF62C4" w:rsidP="00E570E8">
      <w:pPr>
        <w:jc w:val="both"/>
        <w:rPr>
          <w:i/>
          <w:sz w:val="24"/>
          <w:szCs w:val="24"/>
        </w:rPr>
      </w:pPr>
      <w:r w:rsidRPr="00A40312">
        <w:rPr>
          <w:sz w:val="24"/>
          <w:szCs w:val="24"/>
        </w:rPr>
        <w:t>………………………………………………………………………...……………………</w:t>
      </w:r>
    </w:p>
    <w:p w14:paraId="7C43E19E" w14:textId="77777777" w:rsidR="00BF62C4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i/>
          <w:sz w:val="24"/>
          <w:szCs w:val="24"/>
        </w:rPr>
        <w:t>(podać pełną nazwę/firmę, adres, a także w zależności od podmiotu: NIP/PESEL, KRS/CEiDG)</w:t>
      </w:r>
      <w:r w:rsidRPr="00A40312">
        <w:rPr>
          <w:sz w:val="24"/>
          <w:szCs w:val="24"/>
        </w:rPr>
        <w:t>,</w:t>
      </w:r>
    </w:p>
    <w:p w14:paraId="53336654" w14:textId="77777777" w:rsidR="00CC2521" w:rsidRPr="00A40312" w:rsidRDefault="00CC2521" w:rsidP="00BF62C4">
      <w:pPr>
        <w:jc w:val="both"/>
        <w:rPr>
          <w:b/>
          <w:sz w:val="24"/>
          <w:szCs w:val="24"/>
        </w:rPr>
      </w:pPr>
      <w:r w:rsidRPr="00A40312">
        <w:rPr>
          <w:sz w:val="24"/>
          <w:szCs w:val="24"/>
        </w:rPr>
        <w:br/>
      </w:r>
      <w:r w:rsidRPr="00A40312">
        <w:rPr>
          <w:b/>
          <w:sz w:val="24"/>
          <w:szCs w:val="24"/>
        </w:rPr>
        <w:t>nie zachodzą podstawy wykluczenia z postępowania o udzielenie zamówienia przewidziane w art.  5k rozporządzenia 833/2014 w brzmieniu nadanym rozporządzeniem 2022/576.</w:t>
      </w:r>
    </w:p>
    <w:p w14:paraId="75E98F23" w14:textId="77777777" w:rsidR="00CC2521" w:rsidRPr="00A40312" w:rsidRDefault="00CC2521" w:rsidP="00BF62C4">
      <w:pPr>
        <w:ind w:left="5664" w:firstLine="708"/>
        <w:jc w:val="both"/>
        <w:rPr>
          <w:i/>
          <w:sz w:val="24"/>
          <w:szCs w:val="24"/>
        </w:rPr>
      </w:pPr>
    </w:p>
    <w:p w14:paraId="1C251DC4" w14:textId="77777777" w:rsidR="00CC2521" w:rsidRPr="00A40312" w:rsidRDefault="00CC2521" w:rsidP="00BF62C4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t>OŚWIADCZENIE DOTYCZĄCE PODANYCH INFORMACJI:</w:t>
      </w:r>
    </w:p>
    <w:p w14:paraId="56F398FB" w14:textId="77777777" w:rsidR="00CC2521" w:rsidRPr="00A40312" w:rsidRDefault="00CC2521" w:rsidP="00BF62C4">
      <w:pPr>
        <w:jc w:val="both"/>
        <w:rPr>
          <w:b/>
          <w:sz w:val="24"/>
          <w:szCs w:val="24"/>
        </w:rPr>
      </w:pPr>
    </w:p>
    <w:p w14:paraId="5A40B88A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 xml:space="preserve">Oświadczam, że wszystkie informacje podane w powyższych oświadczeniach są aktualne </w:t>
      </w:r>
      <w:r w:rsidRPr="00A40312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F45A6C" w14:textId="77777777" w:rsidR="00CC2521" w:rsidRPr="00A40312" w:rsidRDefault="00CC2521" w:rsidP="00BF62C4">
      <w:pPr>
        <w:jc w:val="both"/>
        <w:rPr>
          <w:sz w:val="24"/>
          <w:szCs w:val="24"/>
        </w:rPr>
      </w:pPr>
    </w:p>
    <w:p w14:paraId="5C3DEEB3" w14:textId="77777777" w:rsidR="00CC2521" w:rsidRPr="00A40312" w:rsidRDefault="00CC2521" w:rsidP="00BF62C4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A40312">
        <w:rPr>
          <w:b/>
          <w:sz w:val="24"/>
          <w:szCs w:val="24"/>
        </w:rPr>
        <w:lastRenderedPageBreak/>
        <w:t>INFORMACJA DOTYCZĄCA DOSTĘPU DO PODMIOTOWYCH ŚRODKÓW DOWODOWYCH:</w:t>
      </w:r>
    </w:p>
    <w:p w14:paraId="4EFB2078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13197476" w14:textId="77777777" w:rsidR="00731599" w:rsidRPr="00A40312" w:rsidRDefault="00CC2521" w:rsidP="00BF62C4">
      <w:pPr>
        <w:jc w:val="both"/>
        <w:rPr>
          <w:b/>
          <w:bCs/>
          <w:sz w:val="24"/>
          <w:szCs w:val="24"/>
        </w:rPr>
      </w:pPr>
      <w:r w:rsidRPr="00A40312">
        <w:rPr>
          <w:b/>
          <w:bCs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29596AD" w14:textId="77777777" w:rsidR="00BF62C4" w:rsidRPr="00A40312" w:rsidRDefault="00BF62C4" w:rsidP="00BF62C4">
      <w:pPr>
        <w:jc w:val="both"/>
        <w:rPr>
          <w:b/>
          <w:bCs/>
          <w:sz w:val="24"/>
          <w:szCs w:val="24"/>
        </w:rPr>
      </w:pPr>
    </w:p>
    <w:p w14:paraId="4FC25372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1) ...........................................................................................................................................</w:t>
      </w:r>
    </w:p>
    <w:p w14:paraId="6D082C21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D91E785" w14:textId="77777777" w:rsidR="00BF62C4" w:rsidRPr="00A40312" w:rsidRDefault="00BF62C4" w:rsidP="00BF62C4">
      <w:pPr>
        <w:jc w:val="both"/>
        <w:rPr>
          <w:sz w:val="24"/>
          <w:szCs w:val="24"/>
        </w:rPr>
      </w:pPr>
    </w:p>
    <w:p w14:paraId="116BCB23" w14:textId="77777777" w:rsidR="00CC2521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6F5CADE4" w14:textId="77777777" w:rsidR="00CC2521" w:rsidRPr="00A40312" w:rsidRDefault="00CC2521" w:rsidP="00BF62C4">
      <w:pPr>
        <w:jc w:val="both"/>
        <w:rPr>
          <w:i/>
          <w:sz w:val="24"/>
          <w:szCs w:val="24"/>
        </w:rPr>
      </w:pPr>
      <w:r w:rsidRPr="00A40312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5187FC2A" w14:textId="77777777" w:rsidR="00CC2521" w:rsidRPr="00A40312" w:rsidRDefault="00CC2521" w:rsidP="00BF62C4">
      <w:pPr>
        <w:jc w:val="both"/>
        <w:rPr>
          <w:i/>
          <w:sz w:val="24"/>
          <w:szCs w:val="24"/>
        </w:rPr>
      </w:pPr>
    </w:p>
    <w:p w14:paraId="68E1A64E" w14:textId="77777777" w:rsidR="00CC2521" w:rsidRPr="00A40312" w:rsidRDefault="00CC2521" w:rsidP="00BF62C4">
      <w:pPr>
        <w:jc w:val="both"/>
        <w:rPr>
          <w:sz w:val="24"/>
          <w:szCs w:val="24"/>
        </w:rPr>
      </w:pPr>
    </w:p>
    <w:p w14:paraId="33B5F061" w14:textId="77777777" w:rsidR="00BF62C4" w:rsidRPr="00A40312" w:rsidRDefault="00CC2521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</w:p>
    <w:p w14:paraId="65D37E3F" w14:textId="77777777" w:rsidR="00BF62C4" w:rsidRPr="00A40312" w:rsidRDefault="00731599" w:rsidP="00BF62C4">
      <w:pPr>
        <w:jc w:val="both"/>
        <w:rPr>
          <w:sz w:val="24"/>
          <w:szCs w:val="24"/>
        </w:rPr>
      </w:pPr>
      <w:r w:rsidRPr="00A40312">
        <w:rPr>
          <w:sz w:val="24"/>
          <w:szCs w:val="24"/>
        </w:rPr>
        <w:t>Data ……………………………….</w:t>
      </w:r>
    </w:p>
    <w:p w14:paraId="7D9F1BE3" w14:textId="77777777" w:rsidR="00CC2521" w:rsidRPr="00A40312" w:rsidRDefault="00BF62C4" w:rsidP="00BF62C4">
      <w:pPr>
        <w:jc w:val="both"/>
        <w:rPr>
          <w:sz w:val="24"/>
          <w:szCs w:val="24"/>
        </w:rPr>
      </w:pPr>
      <w:r w:rsidRPr="00A40312">
        <w:rPr>
          <w:sz w:val="21"/>
          <w:szCs w:val="21"/>
        </w:rPr>
        <w:t xml:space="preserve">                                                                                             </w:t>
      </w:r>
      <w:r w:rsidR="00CC2521" w:rsidRPr="00A40312">
        <w:rPr>
          <w:sz w:val="24"/>
          <w:szCs w:val="24"/>
        </w:rPr>
        <w:t>…………………………………….</w:t>
      </w:r>
    </w:p>
    <w:p w14:paraId="5BFDCDF9" w14:textId="77777777" w:rsidR="00731599" w:rsidRPr="00A40312" w:rsidRDefault="00CC2521" w:rsidP="00731599">
      <w:pPr>
        <w:jc w:val="right"/>
        <w:rPr>
          <w:i/>
          <w:sz w:val="24"/>
          <w:szCs w:val="24"/>
        </w:rPr>
      </w:pP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r w:rsidRPr="00A40312">
        <w:rPr>
          <w:sz w:val="24"/>
          <w:szCs w:val="24"/>
        </w:rPr>
        <w:tab/>
      </w:r>
      <w:bookmarkStart w:id="5" w:name="_Hlk102639179"/>
      <w:r w:rsidRPr="00A40312">
        <w:rPr>
          <w:i/>
          <w:sz w:val="24"/>
          <w:szCs w:val="24"/>
        </w:rPr>
        <w:t xml:space="preserve">kwalifikowany podpis elektroniczny </w:t>
      </w:r>
      <w:bookmarkEnd w:id="5"/>
      <w:r w:rsidR="00731599" w:rsidRPr="00A40312">
        <w:rPr>
          <w:i/>
          <w:sz w:val="24"/>
          <w:szCs w:val="24"/>
        </w:rPr>
        <w:t>osoby (osób) upoważnionej (ych)  do reprezentowania Wykonawcy</w:t>
      </w:r>
    </w:p>
    <w:p w14:paraId="32D3A2B3" w14:textId="77777777" w:rsidR="00731599" w:rsidRPr="00A40312" w:rsidRDefault="00731599" w:rsidP="00731599">
      <w:pPr>
        <w:spacing w:after="200" w:line="276" w:lineRule="auto"/>
        <w:jc w:val="right"/>
        <w:rPr>
          <w:i/>
          <w:sz w:val="24"/>
          <w:szCs w:val="24"/>
        </w:rPr>
      </w:pPr>
    </w:p>
    <w:p w14:paraId="7C156D50" w14:textId="77777777" w:rsidR="00731599" w:rsidRPr="00A40312" w:rsidRDefault="00731599" w:rsidP="00BE330A">
      <w:pPr>
        <w:shd w:val="clear" w:color="auto" w:fill="D9D9D9" w:themeFill="background1" w:themeFillShade="D9"/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i/>
          <w:sz w:val="22"/>
          <w:szCs w:val="22"/>
          <w:u w:val="single"/>
        </w:rPr>
        <w:t>UWAGA!!! Oświadczenie należy podpisać KWALIFIKOWANYM PODPISEM ELEKTRONICZNYM</w:t>
      </w:r>
    </w:p>
    <w:p w14:paraId="5D0F906B" w14:textId="77777777" w:rsidR="00731599" w:rsidRPr="00A40312" w:rsidRDefault="00731599" w:rsidP="00731599">
      <w:pPr>
        <w:jc w:val="both"/>
        <w:rPr>
          <w:b/>
          <w:i/>
          <w:sz w:val="22"/>
          <w:szCs w:val="22"/>
          <w:u w:val="single"/>
        </w:rPr>
      </w:pPr>
    </w:p>
    <w:p w14:paraId="39244A8A" w14:textId="77777777" w:rsidR="00731599" w:rsidRPr="00A40312" w:rsidRDefault="00731599" w:rsidP="00731599">
      <w:pPr>
        <w:jc w:val="both"/>
        <w:rPr>
          <w:b/>
          <w:i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 xml:space="preserve">Plik (oświadczenie) Wykonawca podpisuje kwalifikowanym podpisem elektronicznym. </w:t>
      </w:r>
    </w:p>
    <w:p w14:paraId="404C58AA" w14:textId="77777777" w:rsidR="00731599" w:rsidRPr="00A40312" w:rsidRDefault="00731599" w:rsidP="00731599">
      <w:pPr>
        <w:jc w:val="both"/>
        <w:rPr>
          <w:b/>
          <w:bCs/>
          <w:i/>
          <w:iCs/>
          <w:sz w:val="22"/>
          <w:szCs w:val="22"/>
          <w:u w:val="single"/>
        </w:rPr>
      </w:pPr>
      <w:r w:rsidRPr="00A40312">
        <w:rPr>
          <w:b/>
          <w:bCs/>
          <w:i/>
          <w:iCs/>
          <w:sz w:val="22"/>
          <w:szCs w:val="22"/>
          <w:u w:val="single"/>
        </w:rPr>
        <w:t>W niniejszym postępowaniu niedopuszczalne jest podpisywanie pliku podpisem zaufanym lub osobistym</w:t>
      </w:r>
    </w:p>
    <w:p w14:paraId="4BF24501" w14:textId="549C97BC" w:rsidR="00731599" w:rsidRPr="00A40312" w:rsidRDefault="00731599" w:rsidP="00731599">
      <w:pPr>
        <w:spacing w:after="200" w:line="276" w:lineRule="auto"/>
        <w:rPr>
          <w:b/>
          <w:bCs/>
          <w:i/>
          <w:iCs/>
          <w:sz w:val="22"/>
          <w:szCs w:val="22"/>
          <w:u w:val="single"/>
        </w:rPr>
      </w:pPr>
    </w:p>
    <w:sectPr w:rsidR="00731599" w:rsidRPr="00A40312" w:rsidSect="00DB439B">
      <w:headerReference w:type="default" r:id="rId9"/>
      <w:footerReference w:type="even" r:id="rId10"/>
      <w:footerReference w:type="default" r:id="rId11"/>
      <w:pgSz w:w="11907" w:h="16840" w:code="9"/>
      <w:pgMar w:top="1440" w:right="1440" w:bottom="1440" w:left="18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AFD81" w14:textId="77777777" w:rsidR="00EF2543" w:rsidRDefault="00EF2543" w:rsidP="00377896">
      <w:r>
        <w:separator/>
      </w:r>
    </w:p>
  </w:endnote>
  <w:endnote w:type="continuationSeparator" w:id="0">
    <w:p w14:paraId="77A3166E" w14:textId="77777777" w:rsidR="00EF2543" w:rsidRDefault="00EF2543" w:rsidP="00377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lassic EFN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56E43" w14:textId="77777777" w:rsidR="000F2A58" w:rsidRDefault="000F2A58" w:rsidP="00F678C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B402A3" w14:textId="77777777" w:rsidR="000F2A58" w:rsidRDefault="000F2A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6359184"/>
      <w:docPartObj>
        <w:docPartGallery w:val="Page Numbers (Bottom of Page)"/>
        <w:docPartUnique/>
      </w:docPartObj>
    </w:sdtPr>
    <w:sdtContent>
      <w:p w14:paraId="694C2E8F" w14:textId="64F16EBC" w:rsidR="00833415" w:rsidRDefault="008334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6738CA5" w14:textId="77777777" w:rsidR="00833415" w:rsidRDefault="008334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EB9F4" w14:textId="77777777" w:rsidR="00EF2543" w:rsidRDefault="00EF2543" w:rsidP="00377896">
      <w:r>
        <w:separator/>
      </w:r>
    </w:p>
  </w:footnote>
  <w:footnote w:type="continuationSeparator" w:id="0">
    <w:p w14:paraId="7CF2258D" w14:textId="77777777" w:rsidR="00EF2543" w:rsidRDefault="00EF2543" w:rsidP="00377896">
      <w:r>
        <w:continuationSeparator/>
      </w:r>
    </w:p>
  </w:footnote>
  <w:footnote w:id="1">
    <w:p w14:paraId="3680FA7B" w14:textId="77777777" w:rsidR="000F2A58" w:rsidRPr="00B929A1" w:rsidRDefault="000F2A58" w:rsidP="00CC25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161761" w14:textId="77777777" w:rsidR="000F2A58" w:rsidRDefault="000F2A58" w:rsidP="005C32DD">
      <w:pPr>
        <w:pStyle w:val="Tekstprzypisudolnego"/>
        <w:numPr>
          <w:ilvl w:val="0"/>
          <w:numId w:val="30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38B9DC9" w14:textId="77777777" w:rsidR="000F2A58" w:rsidRDefault="000F2A58" w:rsidP="005C32DD">
      <w:pPr>
        <w:pStyle w:val="Tekstprzypisudolnego"/>
        <w:numPr>
          <w:ilvl w:val="0"/>
          <w:numId w:val="30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3E30EEAD" w14:textId="77777777" w:rsidR="000F2A58" w:rsidRPr="00B929A1" w:rsidRDefault="000F2A58" w:rsidP="005C32DD">
      <w:pPr>
        <w:pStyle w:val="Tekstprzypisudolnego"/>
        <w:numPr>
          <w:ilvl w:val="0"/>
          <w:numId w:val="30"/>
        </w:numPr>
        <w:ind w:left="72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4147B3" w14:textId="77777777" w:rsidR="000F2A58" w:rsidRPr="004E3F67" w:rsidRDefault="000F2A58" w:rsidP="00CC252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1688A99" w14:textId="77777777" w:rsidR="000F2A58" w:rsidRPr="00A82964" w:rsidRDefault="000F2A58" w:rsidP="00CC252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14:paraId="6299F110" w14:textId="77777777" w:rsidR="000F2A58" w:rsidRPr="00A82964" w:rsidRDefault="000F2A58" w:rsidP="00CC252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 xml:space="preserve">i rozporządzeniu 269/2014 albo wpisanego na listę na podstawie decyzji w sprawie wpisu na listę rozstrzygającej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o zastosowaniu środka, o którym mowa w art. 1 pkt 3 ustawy;</w:t>
      </w:r>
    </w:p>
    <w:p w14:paraId="46C1D8B7" w14:textId="77777777" w:rsidR="000F2A58" w:rsidRPr="00A82964" w:rsidRDefault="000F2A58" w:rsidP="00CC252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ascii="Arial" w:hAnsi="Arial" w:cs="Arial"/>
          <w:color w:val="222222"/>
          <w:sz w:val="16"/>
          <w:szCs w:val="16"/>
        </w:rPr>
        <w:br/>
      </w:r>
      <w:r w:rsidRPr="00A82964">
        <w:rPr>
          <w:rFonts w:ascii="Arial" w:hAnsi="Arial" w:cs="Arial"/>
          <w:color w:val="222222"/>
          <w:sz w:val="16"/>
          <w:szCs w:val="16"/>
        </w:rPr>
        <w:t>w sprawie wpisu na listę rozstrzygającej o zastosowaniu środka, o którym mowa w art. 1 pkt 3 ustawy;</w:t>
      </w:r>
    </w:p>
    <w:p w14:paraId="15A3BF85" w14:textId="77777777" w:rsidR="000F2A58" w:rsidRPr="00896587" w:rsidRDefault="000F2A58" w:rsidP="00CC2521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4D7C9" w14:textId="77777777" w:rsidR="000F2A58" w:rsidRDefault="000F2A58" w:rsidP="00F678C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CAA5B3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16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Arial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Segoe UI"/>
        <w:color w:val="auto"/>
        <w:sz w:val="18"/>
        <w:szCs w:val="18"/>
        <w:lang w:val="cs-CZ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ascii="Palatino Linotype" w:eastAsia="Arial Unicode MS" w:hAnsi="Palatino Linotype" w:cs="Palatino Linotype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multilevel"/>
    <w:tmpl w:val="00000009"/>
    <w:name w:val="WW8Num21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10"/>
    <w:multiLevelType w:val="singleLevel"/>
    <w:tmpl w:val="48F68518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8" w15:restartNumberingAfterBreak="0">
    <w:nsid w:val="00000016"/>
    <w:multiLevelType w:val="multilevel"/>
    <w:tmpl w:val="00000016"/>
    <w:name w:val="WW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7"/>
    <w:multiLevelType w:val="multilevel"/>
    <w:tmpl w:val="00000017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1" w15:restartNumberingAfterBreak="0">
    <w:nsid w:val="0000001B"/>
    <w:multiLevelType w:val="singleLevel"/>
    <w:tmpl w:val="0000001B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</w:lvl>
  </w:abstractNum>
  <w:abstractNum w:abstractNumId="13" w15:restartNumberingAfterBreak="0">
    <w:nsid w:val="0000001E"/>
    <w:multiLevelType w:val="multilevel"/>
    <w:tmpl w:val="AAB4330A"/>
    <w:name w:val="WWNum30"/>
    <w:lvl w:ilvl="0">
      <w:start w:val="1"/>
      <w:numFmt w:val="decimal"/>
      <w:lvlText w:val="%1."/>
      <w:lvlJc w:val="left"/>
      <w:pPr>
        <w:tabs>
          <w:tab w:val="num" w:pos="-786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4" w15:restartNumberingAfterBreak="0">
    <w:nsid w:val="00000022"/>
    <w:multiLevelType w:val="multilevel"/>
    <w:tmpl w:val="87122B1C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3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4"/>
        <w:szCs w:val="24"/>
        <w:lang w:eastAsia="pl-PL"/>
      </w:rPr>
    </w:lvl>
    <w:lvl w:ilvl="2">
      <w:start w:val="18"/>
      <w:numFmt w:val="upperRoman"/>
      <w:lvlText w:val="%3."/>
      <w:lvlJc w:val="left"/>
      <w:pPr>
        <w:tabs>
          <w:tab w:val="num" w:pos="0"/>
        </w:tabs>
        <w:ind w:left="2700" w:hanging="720"/>
      </w:pPr>
      <w:rPr>
        <w:rFonts w:hint="default"/>
        <w:b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00000023"/>
    <w:multiLevelType w:val="singleLevel"/>
    <w:tmpl w:val="653AB78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00000028"/>
    <w:multiLevelType w:val="singleLevel"/>
    <w:tmpl w:val="9BDCD7B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" w15:restartNumberingAfterBreak="0">
    <w:nsid w:val="00000029"/>
    <w:multiLevelType w:val="singleLevel"/>
    <w:tmpl w:val="B5CE1F94"/>
    <w:name w:val="WW8Num58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Theme="majorBidi" w:eastAsia="Calibri" w:hAnsiTheme="majorBidi" w:cstheme="majorBidi" w:hint="default"/>
        <w:b w:val="0"/>
        <w:strike w:val="0"/>
        <w:color w:val="auto"/>
        <w:sz w:val="24"/>
        <w:szCs w:val="24"/>
        <w:lang w:eastAsia="en-US"/>
      </w:rPr>
    </w:lvl>
  </w:abstractNum>
  <w:abstractNum w:abstractNumId="18" w15:restartNumberingAfterBreak="0">
    <w:nsid w:val="0000002A"/>
    <w:multiLevelType w:val="singleLevel"/>
    <w:tmpl w:val="4CACC76E"/>
    <w:name w:val="WW8Num56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asciiTheme="majorBidi" w:eastAsia="Calibri" w:hAnsiTheme="majorBidi" w:cstheme="majorBidi" w:hint="default"/>
        <w:b w:val="0"/>
        <w:bCs/>
        <w:sz w:val="24"/>
        <w:szCs w:val="24"/>
        <w:lang w:eastAsia="en-US"/>
      </w:rPr>
    </w:lvl>
  </w:abstractNum>
  <w:abstractNum w:abstractNumId="19" w15:restartNumberingAfterBreak="0">
    <w:nsid w:val="0000002C"/>
    <w:multiLevelType w:val="singleLevel"/>
    <w:tmpl w:val="F6524F78"/>
    <w:lvl w:ilvl="0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0" w15:restartNumberingAfterBreak="0">
    <w:nsid w:val="00000033"/>
    <w:multiLevelType w:val="singleLevel"/>
    <w:tmpl w:val="237247AE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21" w15:restartNumberingAfterBreak="0">
    <w:nsid w:val="00000035"/>
    <w:multiLevelType w:val="singleLevel"/>
    <w:tmpl w:val="00000035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36"/>
    <w:multiLevelType w:val="singleLevel"/>
    <w:tmpl w:val="255A53A2"/>
    <w:name w:val="WW8Num68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</w:rPr>
    </w:lvl>
  </w:abstractNum>
  <w:abstractNum w:abstractNumId="23" w15:restartNumberingAfterBreak="0">
    <w:nsid w:val="00000037"/>
    <w:multiLevelType w:val="singleLevel"/>
    <w:tmpl w:val="02DA9FE0"/>
    <w:name w:val="WW8Num69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4" w15:restartNumberingAfterBreak="0">
    <w:nsid w:val="00000039"/>
    <w:multiLevelType w:val="multilevel"/>
    <w:tmpl w:val="A9BE7F86"/>
    <w:name w:val="WW8Num7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0000003A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</w:lvl>
  </w:abstractNum>
  <w:abstractNum w:abstractNumId="26" w15:restartNumberingAfterBreak="0">
    <w:nsid w:val="0150071F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340"/>
        </w:tabs>
        <w:ind w:left="511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01664869"/>
    <w:multiLevelType w:val="multilevel"/>
    <w:tmpl w:val="62AE0954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02AC40E3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2CA2411"/>
    <w:multiLevelType w:val="hybridMultilevel"/>
    <w:tmpl w:val="7D2EB344"/>
    <w:lvl w:ilvl="0" w:tplc="923697E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31E3E01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7705FA"/>
    <w:multiLevelType w:val="multilevel"/>
    <w:tmpl w:val="CE1CA6E8"/>
    <w:styleLink w:val="WWNum1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2" w15:restartNumberingAfterBreak="0">
    <w:nsid w:val="05D03744"/>
    <w:multiLevelType w:val="hybridMultilevel"/>
    <w:tmpl w:val="ADBEE7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063E3614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6435D4D"/>
    <w:multiLevelType w:val="hybridMultilevel"/>
    <w:tmpl w:val="6C1CE010"/>
    <w:lvl w:ilvl="0" w:tplc="04150017">
      <w:start w:val="1"/>
      <w:numFmt w:val="lowerLetter"/>
      <w:lvlText w:val="%1)"/>
      <w:lvlJc w:val="left"/>
      <w:pPr>
        <w:ind w:left="2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5" w15:restartNumberingAfterBreak="0">
    <w:nsid w:val="066C0A92"/>
    <w:multiLevelType w:val="multilevel"/>
    <w:tmpl w:val="45C0476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07B556D0"/>
    <w:multiLevelType w:val="multilevel"/>
    <w:tmpl w:val="82F8E2FE"/>
    <w:styleLink w:val="WW8Num20143"/>
    <w:lvl w:ilvl="0">
      <w:start w:val="1"/>
      <w:numFmt w:val="decimal"/>
      <w:lvlText w:val="%1."/>
      <w:lvlJc w:val="left"/>
      <w:rPr>
        <w:b w:val="0"/>
        <w:i w:val="0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07EF098E"/>
    <w:multiLevelType w:val="singleLevel"/>
    <w:tmpl w:val="48F685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</w:abstractNum>
  <w:abstractNum w:abstractNumId="38" w15:restartNumberingAfterBreak="0">
    <w:nsid w:val="08F679D5"/>
    <w:multiLevelType w:val="hybridMultilevel"/>
    <w:tmpl w:val="254AF620"/>
    <w:lvl w:ilvl="0" w:tplc="E690AB0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08FF4648"/>
    <w:multiLevelType w:val="multilevel"/>
    <w:tmpl w:val="D2E8870C"/>
    <w:lvl w:ilvl="0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</w:lvl>
  </w:abstractNum>
  <w:abstractNum w:abstractNumId="40" w15:restartNumberingAfterBreak="0">
    <w:nsid w:val="092D4419"/>
    <w:multiLevelType w:val="hybridMultilevel"/>
    <w:tmpl w:val="1F9E5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0A632C92"/>
    <w:multiLevelType w:val="multilevel"/>
    <w:tmpl w:val="178CB388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0ADB2E34"/>
    <w:multiLevelType w:val="hybridMultilevel"/>
    <w:tmpl w:val="3632947C"/>
    <w:lvl w:ilvl="0" w:tplc="9F1EF3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B450F5C"/>
    <w:multiLevelType w:val="hybridMultilevel"/>
    <w:tmpl w:val="B238817E"/>
    <w:lvl w:ilvl="0" w:tplc="A2842E8C">
      <w:start w:val="18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0B805D97"/>
    <w:multiLevelType w:val="multilevel"/>
    <w:tmpl w:val="9F98125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5" w15:restartNumberingAfterBreak="0">
    <w:nsid w:val="0C623695"/>
    <w:multiLevelType w:val="multilevel"/>
    <w:tmpl w:val="3FAACF70"/>
    <w:styleLink w:val="WWNum1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6" w15:restartNumberingAfterBreak="0">
    <w:nsid w:val="0DF347EE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7" w15:restartNumberingAfterBreak="0">
    <w:nsid w:val="0F1132D8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0012D6E"/>
    <w:multiLevelType w:val="hybridMultilevel"/>
    <w:tmpl w:val="1D92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2E5DD2"/>
    <w:multiLevelType w:val="hybridMultilevel"/>
    <w:tmpl w:val="1FE88E96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4F2D91"/>
    <w:multiLevelType w:val="hybridMultilevel"/>
    <w:tmpl w:val="B3B846B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1EE02D1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52" w15:restartNumberingAfterBreak="0">
    <w:nsid w:val="1229643B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D9355B"/>
    <w:multiLevelType w:val="hybridMultilevel"/>
    <w:tmpl w:val="23B665BC"/>
    <w:lvl w:ilvl="0" w:tplc="59A214DC">
      <w:start w:val="1"/>
      <w:numFmt w:val="decimal"/>
      <w:pStyle w:val="Poziom2-pkt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7">
      <w:start w:val="1"/>
      <w:numFmt w:val="lowerLetter"/>
      <w:pStyle w:val="Poziom3-ppkt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B837AC"/>
    <w:multiLevelType w:val="hybridMultilevel"/>
    <w:tmpl w:val="9FB8DC34"/>
    <w:styleLink w:val="StylStylPunktowane11ptPogrubienieKonspektynumerowaneTim121"/>
    <w:lvl w:ilvl="0" w:tplc="0415000F">
      <w:start w:val="1"/>
      <w:numFmt w:val="decimal"/>
      <w:lvlText w:val="%1."/>
      <w:lvlJc w:val="left"/>
      <w:pPr>
        <w:ind w:left="35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65354">
      <w:start w:val="1"/>
      <w:numFmt w:val="lowerLetter"/>
      <w:lvlText w:val="%2"/>
      <w:lvlJc w:val="left"/>
      <w:pPr>
        <w:ind w:left="10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708086">
      <w:start w:val="1"/>
      <w:numFmt w:val="lowerRoman"/>
      <w:lvlText w:val="%3"/>
      <w:lvlJc w:val="left"/>
      <w:pPr>
        <w:ind w:left="18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C8F7CC">
      <w:start w:val="1"/>
      <w:numFmt w:val="decimal"/>
      <w:lvlText w:val="%4"/>
      <w:lvlJc w:val="left"/>
      <w:pPr>
        <w:ind w:left="25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763D08">
      <w:start w:val="1"/>
      <w:numFmt w:val="lowerLetter"/>
      <w:lvlText w:val="%5"/>
      <w:lvlJc w:val="left"/>
      <w:pPr>
        <w:ind w:left="324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AEFD42">
      <w:start w:val="1"/>
      <w:numFmt w:val="lowerRoman"/>
      <w:lvlText w:val="%6"/>
      <w:lvlJc w:val="left"/>
      <w:pPr>
        <w:ind w:left="396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FA3D34">
      <w:start w:val="1"/>
      <w:numFmt w:val="decimal"/>
      <w:lvlText w:val="%7"/>
      <w:lvlJc w:val="left"/>
      <w:pPr>
        <w:ind w:left="468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626E8A">
      <w:start w:val="1"/>
      <w:numFmt w:val="lowerLetter"/>
      <w:lvlText w:val="%8"/>
      <w:lvlJc w:val="left"/>
      <w:pPr>
        <w:ind w:left="540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38C2AA">
      <w:start w:val="1"/>
      <w:numFmt w:val="lowerRoman"/>
      <w:lvlText w:val="%9"/>
      <w:lvlJc w:val="left"/>
      <w:pPr>
        <w:ind w:left="6120"/>
      </w:pPr>
      <w:rPr>
        <w:rFonts w:ascii="Palatino Linotype" w:eastAsia="Palatino Linotype" w:hAnsi="Palatino Linotype" w:cs="Palatino Linotyp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14AF2A2C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6A14784"/>
    <w:multiLevelType w:val="hybridMultilevel"/>
    <w:tmpl w:val="D01E89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179B4442"/>
    <w:multiLevelType w:val="hybridMultilevel"/>
    <w:tmpl w:val="2DEC4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DB5D12"/>
    <w:multiLevelType w:val="multilevel"/>
    <w:tmpl w:val="7E7A6D3C"/>
    <w:lvl w:ilvl="0">
      <w:start w:val="1"/>
      <w:numFmt w:val="lowerLetter"/>
      <w:lvlText w:val="%1)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60" w15:restartNumberingAfterBreak="0">
    <w:nsid w:val="17F66062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1" w15:restartNumberingAfterBreak="0">
    <w:nsid w:val="184E1422"/>
    <w:multiLevelType w:val="hybridMultilevel"/>
    <w:tmpl w:val="FF84286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62" w15:restartNumberingAfterBreak="0">
    <w:nsid w:val="1A5439C4"/>
    <w:multiLevelType w:val="hybridMultilevel"/>
    <w:tmpl w:val="C8060D6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A9750B5"/>
    <w:multiLevelType w:val="hybridMultilevel"/>
    <w:tmpl w:val="14848C4A"/>
    <w:lvl w:ilvl="0" w:tplc="3F445FA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0B3334"/>
    <w:multiLevelType w:val="multilevel"/>
    <w:tmpl w:val="1362DED8"/>
    <w:styleLink w:val="WWNum6"/>
    <w:lvl w:ilvl="0">
      <w:start w:val="1"/>
      <w:numFmt w:val="decimal"/>
      <w:lvlText w:val="%1."/>
      <w:lvlJc w:val="left"/>
      <w:pPr>
        <w:ind w:left="765" w:hanging="4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5" w15:restartNumberingAfterBreak="0">
    <w:nsid w:val="1BF823FD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C32724B"/>
    <w:multiLevelType w:val="hybridMultilevel"/>
    <w:tmpl w:val="D15E90F0"/>
    <w:lvl w:ilvl="0" w:tplc="68BA43E6">
      <w:start w:val="2"/>
      <w:numFmt w:val="decimal"/>
      <w:lvlText w:val="%1."/>
      <w:lvlJc w:val="left"/>
      <w:pPr>
        <w:ind w:left="1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916B1C"/>
    <w:multiLevelType w:val="hybridMultilevel"/>
    <w:tmpl w:val="D88ADAC8"/>
    <w:lvl w:ilvl="0" w:tplc="3D544624">
      <w:start w:val="3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EE31113"/>
    <w:multiLevelType w:val="multilevel"/>
    <w:tmpl w:val="56685AEE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9" w15:restartNumberingAfterBreak="0">
    <w:nsid w:val="1F263E05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1FD7429F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20243F28"/>
    <w:multiLevelType w:val="hybridMultilevel"/>
    <w:tmpl w:val="3296F97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209E13F8"/>
    <w:multiLevelType w:val="hybridMultilevel"/>
    <w:tmpl w:val="25D84B2C"/>
    <w:lvl w:ilvl="0" w:tplc="ACD4B9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23464B0"/>
    <w:multiLevelType w:val="hybridMultilevel"/>
    <w:tmpl w:val="9D181228"/>
    <w:lvl w:ilvl="0" w:tplc="E2CC4EEE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color w:val="000000"/>
      </w:rPr>
    </w:lvl>
    <w:lvl w:ilvl="1" w:tplc="D33C20DE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22CD4CDB"/>
    <w:multiLevelType w:val="hybridMultilevel"/>
    <w:tmpl w:val="6DA6F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22CF21A0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22E44180"/>
    <w:multiLevelType w:val="multilevel"/>
    <w:tmpl w:val="DFC88CEC"/>
    <w:name w:val="NumPar"/>
    <w:styleLink w:val="WW8Num20141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7" w15:restartNumberingAfterBreak="0">
    <w:nsid w:val="23D855A6"/>
    <w:multiLevelType w:val="hybridMultilevel"/>
    <w:tmpl w:val="CA4A0EA4"/>
    <w:lvl w:ilvl="0" w:tplc="099CEF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3E8245C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79" w15:restartNumberingAfterBreak="0">
    <w:nsid w:val="242972F3"/>
    <w:multiLevelType w:val="multilevel"/>
    <w:tmpl w:val="5224983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80" w15:restartNumberingAfterBreak="0">
    <w:nsid w:val="2449330D"/>
    <w:multiLevelType w:val="hybridMultilevel"/>
    <w:tmpl w:val="48845806"/>
    <w:lvl w:ilvl="0" w:tplc="7A78E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45D2E77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47C52F0"/>
    <w:multiLevelType w:val="multilevel"/>
    <w:tmpl w:val="054C8D80"/>
    <w:styleLink w:val="WWNum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83" w15:restartNumberingAfterBreak="0">
    <w:nsid w:val="249B7F3A"/>
    <w:multiLevelType w:val="hybridMultilevel"/>
    <w:tmpl w:val="40C09412"/>
    <w:lvl w:ilvl="0" w:tplc="FAC295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4A513DC"/>
    <w:multiLevelType w:val="multilevel"/>
    <w:tmpl w:val="43CEB82A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5" w15:restartNumberingAfterBreak="0">
    <w:nsid w:val="24AB7FD0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86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24E530DC"/>
    <w:multiLevelType w:val="multilevel"/>
    <w:tmpl w:val="5CD24DD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8" w15:restartNumberingAfterBreak="0">
    <w:nsid w:val="26C63B39"/>
    <w:multiLevelType w:val="hybridMultilevel"/>
    <w:tmpl w:val="810408B0"/>
    <w:lvl w:ilvl="0" w:tplc="99F027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9" w15:restartNumberingAfterBreak="0">
    <w:nsid w:val="27221019"/>
    <w:multiLevelType w:val="hybridMultilevel"/>
    <w:tmpl w:val="3CFA9AEA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274A0ABB"/>
    <w:multiLevelType w:val="hybridMultilevel"/>
    <w:tmpl w:val="79EA9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7B33F14"/>
    <w:multiLevelType w:val="hybridMultilevel"/>
    <w:tmpl w:val="E872F502"/>
    <w:lvl w:ilvl="0" w:tplc="DDAA772E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80908B6"/>
    <w:multiLevelType w:val="multilevel"/>
    <w:tmpl w:val="C8C4C5F2"/>
    <w:styleLink w:val="WWNum33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3" w15:restartNumberingAfterBreak="0">
    <w:nsid w:val="29763F5C"/>
    <w:multiLevelType w:val="hybridMultilevel"/>
    <w:tmpl w:val="69DA60AC"/>
    <w:lvl w:ilvl="0" w:tplc="44DE6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98A4463"/>
    <w:multiLevelType w:val="singleLevel"/>
    <w:tmpl w:val="000000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5" w15:restartNumberingAfterBreak="0">
    <w:nsid w:val="299B5949"/>
    <w:multiLevelType w:val="multilevel"/>
    <w:tmpl w:val="0E2E5AFE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6" w15:restartNumberingAfterBreak="0">
    <w:nsid w:val="2BE709CB"/>
    <w:multiLevelType w:val="hybridMultilevel"/>
    <w:tmpl w:val="5F76BC82"/>
    <w:styleLink w:val="StylStylPunktowane11ptPogrubienieKonspektynumerowaneTim3"/>
    <w:lvl w:ilvl="0" w:tplc="FFFFFFFF">
      <w:start w:val="1"/>
      <w:numFmt w:val="decimal"/>
      <w:lvlText w:val="%1."/>
      <w:lvlJc w:val="left"/>
      <w:pPr>
        <w:tabs>
          <w:tab w:val="num" w:pos="587"/>
        </w:tabs>
        <w:ind w:left="644" w:hanging="284"/>
      </w:pPr>
      <w:rPr>
        <w:rFonts w:hint="default"/>
        <w:b w:val="0"/>
        <w:i w:val="0"/>
        <w:color w:val="auto"/>
        <w:sz w:val="22"/>
        <w:szCs w:val="19"/>
      </w:rPr>
    </w:lvl>
    <w:lvl w:ilvl="1" w:tplc="66CAAF76">
      <w:start w:val="1"/>
      <w:numFmt w:val="decimal"/>
      <w:lvlText w:val="%2)"/>
      <w:lvlJc w:val="left"/>
      <w:pPr>
        <w:tabs>
          <w:tab w:val="num" w:pos="1837"/>
        </w:tabs>
        <w:ind w:left="1837" w:hanging="397"/>
      </w:pPr>
      <w:rPr>
        <w:rFonts w:hint="default"/>
        <w:b w:val="0"/>
        <w:i w:val="0"/>
        <w:color w:val="auto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7" w15:restartNumberingAfterBreak="0">
    <w:nsid w:val="2D513202"/>
    <w:multiLevelType w:val="multilevel"/>
    <w:tmpl w:val="4B427692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8" w15:restartNumberingAfterBreak="0">
    <w:nsid w:val="2DA12E01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9" w15:restartNumberingAfterBreak="0">
    <w:nsid w:val="2EFC423E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07D5D85"/>
    <w:multiLevelType w:val="hybridMultilevel"/>
    <w:tmpl w:val="FA146F88"/>
    <w:lvl w:ilvl="0" w:tplc="42ECB85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0AE36E8"/>
    <w:multiLevelType w:val="singleLevel"/>
    <w:tmpl w:val="D83066DC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color w:val="auto"/>
      </w:rPr>
    </w:lvl>
  </w:abstractNum>
  <w:abstractNum w:abstractNumId="102" w15:restartNumberingAfterBreak="0">
    <w:nsid w:val="31A25743"/>
    <w:multiLevelType w:val="hybridMultilevel"/>
    <w:tmpl w:val="E714AC98"/>
    <w:styleLink w:val="WWNum104"/>
    <w:lvl w:ilvl="0" w:tplc="684809CE">
      <w:start w:val="1"/>
      <w:numFmt w:val="decimal"/>
      <w:lvlText w:val="%1)"/>
      <w:lvlJc w:val="left"/>
      <w:pPr>
        <w:tabs>
          <w:tab w:val="num" w:pos="-792"/>
        </w:tabs>
        <w:ind w:left="-7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ind w:left="5688" w:hanging="180"/>
      </w:pPr>
    </w:lvl>
  </w:abstractNum>
  <w:abstractNum w:abstractNumId="103" w15:restartNumberingAfterBreak="0">
    <w:nsid w:val="337C66CA"/>
    <w:multiLevelType w:val="hybridMultilevel"/>
    <w:tmpl w:val="11CC437E"/>
    <w:lvl w:ilvl="0" w:tplc="3020C6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6227CB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650556B"/>
    <w:multiLevelType w:val="multilevel"/>
    <w:tmpl w:val="D49AC846"/>
    <w:lvl w:ilvl="0">
      <w:start w:val="1"/>
      <w:numFmt w:val="decimal"/>
      <w:lvlText w:val="%1."/>
      <w:lvlJc w:val="left"/>
      <w:pPr>
        <w:tabs>
          <w:tab w:val="num" w:pos="3610"/>
        </w:tabs>
        <w:ind w:left="4330" w:hanging="360"/>
      </w:pPr>
      <w:rPr>
        <w:rFonts w:asciiTheme="majorBidi" w:hAnsiTheme="majorBidi" w:cstheme="majorBidi" w:hint="default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3610"/>
        </w:tabs>
        <w:ind w:left="5050" w:hanging="360"/>
      </w:pPr>
      <w:rPr>
        <w:rFonts w:ascii="Arial" w:eastAsia="Calibri" w:hAnsi="Arial" w:cs="Arial" w:hint="default"/>
        <w:sz w:val="24"/>
        <w:szCs w:val="24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10"/>
        </w:tabs>
        <w:ind w:left="5770" w:hanging="180"/>
      </w:pPr>
    </w:lvl>
    <w:lvl w:ilvl="3">
      <w:start w:val="1"/>
      <w:numFmt w:val="decimal"/>
      <w:lvlText w:val="%4."/>
      <w:lvlJc w:val="left"/>
      <w:pPr>
        <w:tabs>
          <w:tab w:val="num" w:pos="3610"/>
        </w:tabs>
        <w:ind w:left="6490" w:hanging="360"/>
      </w:pPr>
    </w:lvl>
    <w:lvl w:ilvl="4">
      <w:start w:val="1"/>
      <w:numFmt w:val="lowerLetter"/>
      <w:lvlText w:val="%5."/>
      <w:lvlJc w:val="left"/>
      <w:pPr>
        <w:tabs>
          <w:tab w:val="num" w:pos="3610"/>
        </w:tabs>
        <w:ind w:left="7210" w:hanging="360"/>
      </w:pPr>
    </w:lvl>
    <w:lvl w:ilvl="5">
      <w:start w:val="1"/>
      <w:numFmt w:val="lowerRoman"/>
      <w:lvlText w:val="%6."/>
      <w:lvlJc w:val="right"/>
      <w:pPr>
        <w:tabs>
          <w:tab w:val="num" w:pos="3610"/>
        </w:tabs>
        <w:ind w:left="7930" w:hanging="180"/>
      </w:pPr>
    </w:lvl>
    <w:lvl w:ilvl="6">
      <w:start w:val="1"/>
      <w:numFmt w:val="decimal"/>
      <w:lvlText w:val="%7."/>
      <w:lvlJc w:val="left"/>
      <w:pPr>
        <w:tabs>
          <w:tab w:val="num" w:pos="3610"/>
        </w:tabs>
        <w:ind w:left="8650" w:hanging="360"/>
      </w:pPr>
    </w:lvl>
    <w:lvl w:ilvl="7">
      <w:start w:val="1"/>
      <w:numFmt w:val="lowerLetter"/>
      <w:lvlText w:val="%8."/>
      <w:lvlJc w:val="left"/>
      <w:pPr>
        <w:tabs>
          <w:tab w:val="num" w:pos="3610"/>
        </w:tabs>
        <w:ind w:left="9370" w:hanging="360"/>
      </w:pPr>
    </w:lvl>
    <w:lvl w:ilvl="8">
      <w:start w:val="1"/>
      <w:numFmt w:val="lowerRoman"/>
      <w:lvlText w:val="%9."/>
      <w:lvlJc w:val="right"/>
      <w:pPr>
        <w:tabs>
          <w:tab w:val="num" w:pos="3610"/>
        </w:tabs>
        <w:ind w:left="10090" w:hanging="180"/>
      </w:pPr>
    </w:lvl>
  </w:abstractNum>
  <w:abstractNum w:abstractNumId="106" w15:restartNumberingAfterBreak="0">
    <w:nsid w:val="365D5CA2"/>
    <w:multiLevelType w:val="hybridMultilevel"/>
    <w:tmpl w:val="FB267858"/>
    <w:lvl w:ilvl="0" w:tplc="04150001">
      <w:start w:val="1"/>
      <w:numFmt w:val="bullet"/>
      <w:lvlText w:val=""/>
      <w:lvlJc w:val="left"/>
      <w:pPr>
        <w:ind w:left="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7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2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2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8" w:hanging="360"/>
      </w:pPr>
      <w:rPr>
        <w:rFonts w:ascii="Wingdings" w:hAnsi="Wingdings" w:hint="default"/>
      </w:rPr>
    </w:lvl>
  </w:abstractNum>
  <w:abstractNum w:abstractNumId="107" w15:restartNumberingAfterBreak="0">
    <w:nsid w:val="368F46B6"/>
    <w:multiLevelType w:val="multilevel"/>
    <w:tmpl w:val="F5882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8" w15:restartNumberingAfterBreak="0">
    <w:nsid w:val="36DC48BC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7F44FFF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8892F60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11" w15:restartNumberingAfterBreak="0">
    <w:nsid w:val="38AC5B92"/>
    <w:multiLevelType w:val="hybridMultilevel"/>
    <w:tmpl w:val="6004DD4E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12" w15:restartNumberingAfterBreak="0">
    <w:nsid w:val="38ED1D10"/>
    <w:multiLevelType w:val="hybridMultilevel"/>
    <w:tmpl w:val="33F00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A9945A9"/>
    <w:multiLevelType w:val="hybridMultilevel"/>
    <w:tmpl w:val="31B42356"/>
    <w:lvl w:ilvl="0" w:tplc="055285E0">
      <w:start w:val="13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ACA128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7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15" w15:restartNumberingAfterBreak="0">
    <w:nsid w:val="3B47400F"/>
    <w:multiLevelType w:val="multilevel"/>
    <w:tmpl w:val="8DB28CAE"/>
    <w:lvl w:ilvl="0">
      <w:start w:val="5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116" w15:restartNumberingAfterBreak="0">
    <w:nsid w:val="3B6605A2"/>
    <w:multiLevelType w:val="hybridMultilevel"/>
    <w:tmpl w:val="85B048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3BB01823"/>
    <w:multiLevelType w:val="multilevel"/>
    <w:tmpl w:val="BFA256C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Calibri" w:hAnsi="Times New Roman" w:cs="Times New Roman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18" w15:restartNumberingAfterBreak="0">
    <w:nsid w:val="3BC5457B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19" w15:restartNumberingAfterBreak="0">
    <w:nsid w:val="3BFD170C"/>
    <w:multiLevelType w:val="hybridMultilevel"/>
    <w:tmpl w:val="19D2D9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C6C3B76"/>
    <w:multiLevelType w:val="hybridMultilevel"/>
    <w:tmpl w:val="CEF04B5E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D193129"/>
    <w:multiLevelType w:val="hybridMultilevel"/>
    <w:tmpl w:val="5BA2C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D675663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3" w15:restartNumberingAfterBreak="0">
    <w:nsid w:val="3D686DB3"/>
    <w:multiLevelType w:val="multilevel"/>
    <w:tmpl w:val="BD724B98"/>
    <w:lvl w:ilvl="0">
      <w:start w:val="1"/>
      <w:numFmt w:val="decimal"/>
      <w:lvlText w:val="%1."/>
      <w:lvlJc w:val="left"/>
      <w:pPr>
        <w:tabs>
          <w:tab w:val="num" w:pos="564"/>
        </w:tabs>
        <w:ind w:left="1284" w:hanging="360"/>
      </w:pPr>
      <w:rPr>
        <w:rFonts w:ascii="Times New Roman" w:eastAsia="Calibri" w:hAnsi="Times New Roman" w:cs="Times New Roman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87"/>
        </w:tabs>
        <w:ind w:left="1353" w:hanging="360"/>
      </w:pPr>
      <w:rPr>
        <w:rFonts w:ascii="Arial" w:eastAsia="Calibri" w:hAnsi="Arial" w:cs="Arial" w:hint="default"/>
        <w:bCs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564"/>
        </w:tabs>
        <w:ind w:left="27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64"/>
        </w:tabs>
        <w:ind w:left="34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4"/>
        </w:tabs>
        <w:ind w:left="416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4"/>
        </w:tabs>
        <w:ind w:left="488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4"/>
        </w:tabs>
        <w:ind w:left="56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4"/>
        </w:tabs>
        <w:ind w:left="632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4"/>
        </w:tabs>
        <w:ind w:left="7044" w:hanging="180"/>
      </w:pPr>
      <w:rPr>
        <w:rFonts w:hint="default"/>
      </w:rPr>
    </w:lvl>
  </w:abstractNum>
  <w:abstractNum w:abstractNumId="124" w15:restartNumberingAfterBreak="0">
    <w:nsid w:val="3F026F94"/>
    <w:multiLevelType w:val="multilevel"/>
    <w:tmpl w:val="92E86108"/>
    <w:styleLink w:val="WWNum7"/>
    <w:lvl w:ilvl="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5" w15:restartNumberingAfterBreak="0">
    <w:nsid w:val="40856A19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2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26" w15:restartNumberingAfterBreak="0">
    <w:nsid w:val="40A54878"/>
    <w:multiLevelType w:val="hybridMultilevel"/>
    <w:tmpl w:val="CE60EB70"/>
    <w:lvl w:ilvl="0" w:tplc="C2BAF3B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1A379B"/>
    <w:multiLevelType w:val="hybridMultilevel"/>
    <w:tmpl w:val="CCA09786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8" w15:restartNumberingAfterBreak="0">
    <w:nsid w:val="417A31D3"/>
    <w:multiLevelType w:val="hybridMultilevel"/>
    <w:tmpl w:val="539025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41883CB2"/>
    <w:multiLevelType w:val="hybridMultilevel"/>
    <w:tmpl w:val="437428A4"/>
    <w:lvl w:ilvl="0" w:tplc="6E0E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2713452"/>
    <w:multiLevelType w:val="singleLevel"/>
    <w:tmpl w:val="3B8CC7EA"/>
    <w:name w:val="Tiret 1"/>
    <w:styleLink w:val="WW8Num20144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1" w15:restartNumberingAfterBreak="0">
    <w:nsid w:val="42C8224E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3B77CCE"/>
    <w:multiLevelType w:val="singleLevel"/>
    <w:tmpl w:val="653AB7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3" w15:restartNumberingAfterBreak="0">
    <w:nsid w:val="43BE1C37"/>
    <w:multiLevelType w:val="hybridMultilevel"/>
    <w:tmpl w:val="1FA6A800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43D32C85"/>
    <w:multiLevelType w:val="hybridMultilevel"/>
    <w:tmpl w:val="A9C8D6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35" w15:restartNumberingAfterBreak="0">
    <w:nsid w:val="43D923BB"/>
    <w:multiLevelType w:val="multilevel"/>
    <w:tmpl w:val="1362DED8"/>
    <w:numStyleLink w:val="WWNum6"/>
  </w:abstractNum>
  <w:abstractNum w:abstractNumId="136" w15:restartNumberingAfterBreak="0">
    <w:nsid w:val="43E15F1B"/>
    <w:multiLevelType w:val="multilevel"/>
    <w:tmpl w:val="A1582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137" w15:restartNumberingAfterBreak="0">
    <w:nsid w:val="44856C82"/>
    <w:multiLevelType w:val="hybridMultilevel"/>
    <w:tmpl w:val="DC903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 w15:restartNumberingAfterBreak="0">
    <w:nsid w:val="45034C06"/>
    <w:multiLevelType w:val="hybridMultilevel"/>
    <w:tmpl w:val="AAB809B4"/>
    <w:lvl w:ilvl="0" w:tplc="38EE5656">
      <w:start w:val="4"/>
      <w:numFmt w:val="decimal"/>
      <w:lvlText w:val="%1."/>
      <w:lvlJc w:val="left"/>
      <w:pPr>
        <w:ind w:left="644" w:hanging="360"/>
      </w:pPr>
      <w:rPr>
        <w:rFonts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6200071"/>
    <w:multiLevelType w:val="hybridMultilevel"/>
    <w:tmpl w:val="25A221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48245640"/>
    <w:multiLevelType w:val="hybridMultilevel"/>
    <w:tmpl w:val="01FC661A"/>
    <w:lvl w:ilvl="0" w:tplc="73D062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8301F63"/>
    <w:multiLevelType w:val="hybridMultilevel"/>
    <w:tmpl w:val="4F5C0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85A5C5B"/>
    <w:multiLevelType w:val="hybridMultilevel"/>
    <w:tmpl w:val="C226E4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85F1CF6"/>
    <w:multiLevelType w:val="hybridMultilevel"/>
    <w:tmpl w:val="74D46B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49CC51EC"/>
    <w:multiLevelType w:val="hybridMultilevel"/>
    <w:tmpl w:val="4EAC8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B7165BD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4BFA076E"/>
    <w:multiLevelType w:val="hybridMultilevel"/>
    <w:tmpl w:val="82E2B6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 w15:restartNumberingAfterBreak="0">
    <w:nsid w:val="4D8655F3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4DA15F60"/>
    <w:multiLevelType w:val="multilevel"/>
    <w:tmpl w:val="655602C0"/>
    <w:styleLink w:val="WWNum13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49" w15:restartNumberingAfterBreak="0">
    <w:nsid w:val="4DCC544E"/>
    <w:multiLevelType w:val="hybridMultilevel"/>
    <w:tmpl w:val="F818370E"/>
    <w:lvl w:ilvl="0" w:tplc="48EACFD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E183F72"/>
    <w:multiLevelType w:val="multilevel"/>
    <w:tmpl w:val="61627AA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1394026"/>
    <w:multiLevelType w:val="hybridMultilevel"/>
    <w:tmpl w:val="8236D70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518E687A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52E904A7"/>
    <w:multiLevelType w:val="multilevel"/>
    <w:tmpl w:val="57A4BED0"/>
    <w:styleLink w:val="WWNum121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55" w15:restartNumberingAfterBreak="0">
    <w:nsid w:val="52FF3EC1"/>
    <w:multiLevelType w:val="hybridMultilevel"/>
    <w:tmpl w:val="73389482"/>
    <w:lvl w:ilvl="0" w:tplc="4EE8741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379184B"/>
    <w:multiLevelType w:val="hybridMultilevel"/>
    <w:tmpl w:val="67B64634"/>
    <w:lvl w:ilvl="0" w:tplc="93F0FE32">
      <w:start w:val="1"/>
      <w:numFmt w:val="decimal"/>
      <w:lvlText w:val="%1)"/>
      <w:lvlJc w:val="left"/>
      <w:pPr>
        <w:ind w:left="644" w:hanging="360"/>
      </w:pPr>
      <w:rPr>
        <w:rFonts w:asciiTheme="majorBidi" w:hAnsiTheme="majorBidi" w:cstheme="majorBidi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7" w15:restartNumberingAfterBreak="0">
    <w:nsid w:val="547301EB"/>
    <w:multiLevelType w:val="hybridMultilevel"/>
    <w:tmpl w:val="9266C5FC"/>
    <w:lvl w:ilvl="0" w:tplc="7D56CB8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67B6210"/>
    <w:multiLevelType w:val="multilevel"/>
    <w:tmpl w:val="4A7E5B6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846"/>
        </w:tabs>
        <w:ind w:left="-140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195"/>
        </w:tabs>
        <w:ind w:left="-3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195"/>
        </w:tabs>
        <w:ind w:left="6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195"/>
        </w:tabs>
        <w:ind w:left="140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195"/>
        </w:tabs>
        <w:ind w:left="21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195"/>
        </w:tabs>
        <w:ind w:left="28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195"/>
        </w:tabs>
        <w:ind w:left="35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195"/>
        </w:tabs>
        <w:ind w:left="4285" w:hanging="180"/>
      </w:pPr>
      <w:rPr>
        <w:rFonts w:hint="default"/>
      </w:rPr>
    </w:lvl>
  </w:abstractNum>
  <w:abstractNum w:abstractNumId="159" w15:restartNumberingAfterBreak="0">
    <w:nsid w:val="57523808"/>
    <w:multiLevelType w:val="hybridMultilevel"/>
    <w:tmpl w:val="04AE0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583407AD"/>
    <w:multiLevelType w:val="hybridMultilevel"/>
    <w:tmpl w:val="F28218BA"/>
    <w:lvl w:ilvl="0" w:tplc="F81619B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86E2C15"/>
    <w:multiLevelType w:val="hybridMultilevel"/>
    <w:tmpl w:val="35EAB61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-7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</w:abstractNum>
  <w:abstractNum w:abstractNumId="162" w15:restartNumberingAfterBreak="0">
    <w:nsid w:val="588A016D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647"/>
        </w:tabs>
        <w:ind w:left="1367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99"/>
        </w:tabs>
        <w:ind w:left="-759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1548"/>
        </w:tabs>
        <w:ind w:left="61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548"/>
        </w:tabs>
        <w:ind w:left="133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548"/>
        </w:tabs>
        <w:ind w:left="205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548"/>
        </w:tabs>
        <w:ind w:left="277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548"/>
        </w:tabs>
        <w:ind w:left="349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548"/>
        </w:tabs>
        <w:ind w:left="421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548"/>
        </w:tabs>
        <w:ind w:left="4932" w:hanging="180"/>
      </w:pPr>
      <w:rPr>
        <w:rFonts w:hint="default"/>
      </w:rPr>
    </w:lvl>
  </w:abstractNum>
  <w:abstractNum w:abstractNumId="163" w15:restartNumberingAfterBreak="0">
    <w:nsid w:val="5A7E68F0"/>
    <w:multiLevelType w:val="hybridMultilevel"/>
    <w:tmpl w:val="EC60C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5AB81952"/>
    <w:multiLevelType w:val="hybridMultilevel"/>
    <w:tmpl w:val="D4729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B8F4B69"/>
    <w:multiLevelType w:val="hybridMultilevel"/>
    <w:tmpl w:val="A3C8DFC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5BBC12AB"/>
    <w:multiLevelType w:val="hybridMultilevel"/>
    <w:tmpl w:val="A446ADEE"/>
    <w:lvl w:ilvl="0" w:tplc="1B0AC5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C544F56"/>
    <w:multiLevelType w:val="hybridMultilevel"/>
    <w:tmpl w:val="B3A4146E"/>
    <w:lvl w:ilvl="0" w:tplc="FFFFFFFF">
      <w:start w:val="1"/>
      <w:numFmt w:val="lowerLetter"/>
      <w:pStyle w:val="Poziom1-czesc"/>
      <w:lvlText w:val="%1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9" w15:restartNumberingAfterBreak="0">
    <w:nsid w:val="5CCB0F5F"/>
    <w:multiLevelType w:val="hybridMultilevel"/>
    <w:tmpl w:val="581CAEF0"/>
    <w:lvl w:ilvl="0" w:tplc="E04EA494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D8A391E"/>
    <w:multiLevelType w:val="hybridMultilevel"/>
    <w:tmpl w:val="28B4FC82"/>
    <w:lvl w:ilvl="0" w:tplc="19B244D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DBE0B5E"/>
    <w:multiLevelType w:val="multilevel"/>
    <w:tmpl w:val="1AA0E1F2"/>
    <w:lvl w:ilvl="0">
      <w:start w:val="1"/>
      <w:numFmt w:val="decimal"/>
      <w:lvlText w:val="%1."/>
      <w:lvlJc w:val="left"/>
      <w:pPr>
        <w:tabs>
          <w:tab w:val="num" w:pos="56"/>
        </w:tabs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172" w15:restartNumberingAfterBreak="0">
    <w:nsid w:val="5E23219F"/>
    <w:multiLevelType w:val="singleLevel"/>
    <w:tmpl w:val="9BDCD7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color w:val="auto"/>
      </w:rPr>
    </w:lvl>
  </w:abstractNum>
  <w:abstractNum w:abstractNumId="173" w15:restartNumberingAfterBreak="0">
    <w:nsid w:val="606422DB"/>
    <w:multiLevelType w:val="multilevel"/>
    <w:tmpl w:val="E0522620"/>
    <w:styleLink w:val="WWNum4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4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4AF49BF"/>
    <w:multiLevelType w:val="hybridMultilevel"/>
    <w:tmpl w:val="2A08F6B0"/>
    <w:lvl w:ilvl="0" w:tplc="614073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441CD6"/>
    <w:multiLevelType w:val="multilevel"/>
    <w:tmpl w:val="FB36F1D8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00000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Calibri" w:hAnsi="Symbol" w:cs="Times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77" w15:restartNumberingAfterBreak="0">
    <w:nsid w:val="65FD76E8"/>
    <w:multiLevelType w:val="hybridMultilevel"/>
    <w:tmpl w:val="664C07EE"/>
    <w:styleLink w:val="WW8Num2014"/>
    <w:lvl w:ilvl="0" w:tplc="FFFFFFFF">
      <w:start w:val="1"/>
      <w:numFmt w:val="decimal"/>
      <w:lvlText w:val="%1)"/>
      <w:lvlJc w:val="left"/>
      <w:pPr>
        <w:tabs>
          <w:tab w:val="num" w:pos="-1083"/>
        </w:tabs>
        <w:ind w:left="-1440" w:firstLine="25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C82E40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Calibri" w:hAnsi="Arial" w:cs="Arial"/>
        <w:b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FEEF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7F4AC15A">
      <w:start w:val="1"/>
      <w:numFmt w:val="upperLetter"/>
      <w:lvlText w:val="%5)"/>
      <w:lvlJc w:val="left"/>
      <w:pPr>
        <w:ind w:left="3600" w:hanging="360"/>
      </w:pPr>
      <w:rPr>
        <w:rFonts w:eastAsia="Times New Roman" w:hint="default"/>
        <w:b/>
        <w:u w:val="singl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1338F3"/>
    <w:multiLevelType w:val="hybridMultilevel"/>
    <w:tmpl w:val="8EF253BC"/>
    <w:styleLink w:val="WWNum1031"/>
    <w:lvl w:ilvl="0" w:tplc="3BEC25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 w15:restartNumberingAfterBreak="0">
    <w:nsid w:val="66145FD1"/>
    <w:multiLevelType w:val="multilevel"/>
    <w:tmpl w:val="46A479C2"/>
    <w:styleLink w:val="WWNum2"/>
    <w:lvl w:ilvl="0">
      <w:numFmt w:val="bullet"/>
      <w:lvlText w:val=""/>
      <w:lvlJc w:val="left"/>
      <w:rPr>
        <w:rFonts w:ascii="Symbol" w:hAnsi="Symbol"/>
        <w:b/>
        <w:color w:val="00000A"/>
      </w:rPr>
    </w:lvl>
    <w:lvl w:ilvl="1">
      <w:start w:val="1"/>
      <w:numFmt w:val="lowerLetter"/>
      <w:lvlText w:val="%2)"/>
      <w:lvlJc w:val="left"/>
      <w:rPr>
        <w:b w:val="0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0" w15:restartNumberingAfterBreak="0">
    <w:nsid w:val="664E0DAD"/>
    <w:multiLevelType w:val="hybridMultilevel"/>
    <w:tmpl w:val="12743222"/>
    <w:lvl w:ilvl="0" w:tplc="E04EA494">
      <w:start w:val="1"/>
      <w:numFmt w:val="decimal"/>
      <w:lvlText w:val="%1."/>
      <w:lvlJc w:val="left"/>
      <w:pPr>
        <w:ind w:left="0" w:firstLine="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81" w15:restartNumberingAfterBreak="0">
    <w:nsid w:val="66FD3D8C"/>
    <w:multiLevelType w:val="hybridMultilevel"/>
    <w:tmpl w:val="4B1A983E"/>
    <w:lvl w:ilvl="0" w:tplc="03B0DC2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78D6C7E"/>
    <w:multiLevelType w:val="multilevel"/>
    <w:tmpl w:val="7DEA120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3" w15:restartNumberingAfterBreak="0">
    <w:nsid w:val="67EE5C9E"/>
    <w:multiLevelType w:val="hybridMultilevel"/>
    <w:tmpl w:val="E714AC98"/>
    <w:lvl w:ilvl="0" w:tplc="684809CE">
      <w:start w:val="1"/>
      <w:numFmt w:val="decimal"/>
      <w:lvlText w:val="%1)"/>
      <w:lvlJc w:val="left"/>
      <w:pPr>
        <w:tabs>
          <w:tab w:val="num" w:pos="-162"/>
        </w:tabs>
        <w:ind w:left="55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78" w:hanging="360"/>
      </w:pPr>
    </w:lvl>
    <w:lvl w:ilvl="2" w:tplc="0415001B" w:tentative="1">
      <w:start w:val="1"/>
      <w:numFmt w:val="lowerRoman"/>
      <w:lvlText w:val="%3."/>
      <w:lvlJc w:val="right"/>
      <w:pPr>
        <w:ind w:left="1998" w:hanging="180"/>
      </w:pPr>
    </w:lvl>
    <w:lvl w:ilvl="3" w:tplc="0415000F" w:tentative="1">
      <w:start w:val="1"/>
      <w:numFmt w:val="decimal"/>
      <w:lvlText w:val="%4."/>
      <w:lvlJc w:val="left"/>
      <w:pPr>
        <w:ind w:left="2718" w:hanging="360"/>
      </w:pPr>
    </w:lvl>
    <w:lvl w:ilvl="4" w:tplc="04150019" w:tentative="1">
      <w:start w:val="1"/>
      <w:numFmt w:val="lowerLetter"/>
      <w:lvlText w:val="%5."/>
      <w:lvlJc w:val="left"/>
      <w:pPr>
        <w:ind w:left="3438" w:hanging="360"/>
      </w:pPr>
    </w:lvl>
    <w:lvl w:ilvl="5" w:tplc="0415001B" w:tentative="1">
      <w:start w:val="1"/>
      <w:numFmt w:val="lowerRoman"/>
      <w:lvlText w:val="%6."/>
      <w:lvlJc w:val="right"/>
      <w:pPr>
        <w:ind w:left="4158" w:hanging="180"/>
      </w:pPr>
    </w:lvl>
    <w:lvl w:ilvl="6" w:tplc="0415000F" w:tentative="1">
      <w:start w:val="1"/>
      <w:numFmt w:val="decimal"/>
      <w:lvlText w:val="%7."/>
      <w:lvlJc w:val="left"/>
      <w:pPr>
        <w:ind w:left="4878" w:hanging="360"/>
      </w:pPr>
    </w:lvl>
    <w:lvl w:ilvl="7" w:tplc="04150019" w:tentative="1">
      <w:start w:val="1"/>
      <w:numFmt w:val="lowerLetter"/>
      <w:lvlText w:val="%8."/>
      <w:lvlJc w:val="left"/>
      <w:pPr>
        <w:ind w:left="5598" w:hanging="360"/>
      </w:pPr>
    </w:lvl>
    <w:lvl w:ilvl="8" w:tplc="0415001B" w:tentative="1">
      <w:start w:val="1"/>
      <w:numFmt w:val="lowerRoman"/>
      <w:lvlText w:val="%9."/>
      <w:lvlJc w:val="right"/>
      <w:pPr>
        <w:ind w:left="6318" w:hanging="180"/>
      </w:pPr>
    </w:lvl>
  </w:abstractNum>
  <w:abstractNum w:abstractNumId="184" w15:restartNumberingAfterBreak="0">
    <w:nsid w:val="68721D52"/>
    <w:multiLevelType w:val="hybridMultilevel"/>
    <w:tmpl w:val="FA10D0C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69FB20D0"/>
    <w:multiLevelType w:val="hybridMultilevel"/>
    <w:tmpl w:val="FF782C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A08763F"/>
    <w:multiLevelType w:val="multilevel"/>
    <w:tmpl w:val="5BDEDDF0"/>
    <w:styleLink w:val="WWNum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7" w15:restartNumberingAfterBreak="0">
    <w:nsid w:val="6BE57394"/>
    <w:multiLevelType w:val="hybridMultilevel"/>
    <w:tmpl w:val="ECE0ED86"/>
    <w:lvl w:ilvl="0" w:tplc="6E1ED89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ED2D5E"/>
    <w:multiLevelType w:val="multilevel"/>
    <w:tmpl w:val="3C8AE07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9" w15:restartNumberingAfterBreak="0">
    <w:nsid w:val="6D204360"/>
    <w:multiLevelType w:val="multilevel"/>
    <w:tmpl w:val="FD28A62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90" w15:restartNumberingAfterBreak="0">
    <w:nsid w:val="6D9A6FC2"/>
    <w:multiLevelType w:val="hybridMultilevel"/>
    <w:tmpl w:val="134CB4E4"/>
    <w:lvl w:ilvl="0" w:tplc="3A9E4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E27144E"/>
    <w:multiLevelType w:val="multilevel"/>
    <w:tmpl w:val="49C0974E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6E835496"/>
    <w:multiLevelType w:val="hybridMultilevel"/>
    <w:tmpl w:val="C1A42F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E8C4728"/>
    <w:multiLevelType w:val="multilevel"/>
    <w:tmpl w:val="E494AFD8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Theme="majorBidi" w:eastAsia="Calibri" w:hAnsiTheme="majorBidi" w:cstheme="majorBidi" w:hint="default"/>
        <w:b w:val="0"/>
        <w:bCs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3206"/>
        </w:tabs>
        <w:ind w:left="-1766" w:hanging="360"/>
      </w:pPr>
      <w:rPr>
        <w:rFonts w:ascii="Times New Roman" w:eastAsia="Calibri" w:hAnsi="Times New Roman" w:cs="Times New Roman" w:hint="default"/>
        <w:b w:val="0"/>
        <w:bCs w:val="0"/>
        <w:strike w:val="0"/>
        <w:color w:val="auto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2555"/>
        </w:tabs>
        <w:ind w:left="-3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55"/>
        </w:tabs>
        <w:ind w:left="3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2555"/>
        </w:tabs>
        <w:ind w:left="10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2555"/>
        </w:tabs>
        <w:ind w:left="17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2555"/>
        </w:tabs>
        <w:ind w:left="24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2555"/>
        </w:tabs>
        <w:ind w:left="32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2555"/>
        </w:tabs>
        <w:ind w:left="3925" w:hanging="180"/>
      </w:pPr>
      <w:rPr>
        <w:rFonts w:hint="default"/>
      </w:rPr>
    </w:lvl>
  </w:abstractNum>
  <w:abstractNum w:abstractNumId="194" w15:restartNumberingAfterBreak="0">
    <w:nsid w:val="6E9218CD"/>
    <w:multiLevelType w:val="hybridMultilevel"/>
    <w:tmpl w:val="7E2CFAEC"/>
    <w:lvl w:ilvl="0" w:tplc="8BEC70B2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6E9F2758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06227E3"/>
    <w:multiLevelType w:val="singleLevel"/>
    <w:tmpl w:val="02DA9FE0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197" w15:restartNumberingAfterBreak="0">
    <w:nsid w:val="70B51A50"/>
    <w:multiLevelType w:val="multilevel"/>
    <w:tmpl w:val="614C1F9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 w15:restartNumberingAfterBreak="0">
    <w:nsid w:val="70EA0FB0"/>
    <w:multiLevelType w:val="hybridMultilevel"/>
    <w:tmpl w:val="E90E6480"/>
    <w:lvl w:ilvl="0" w:tplc="04150017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156367C"/>
    <w:multiLevelType w:val="multilevel"/>
    <w:tmpl w:val="095EC714"/>
    <w:styleLink w:val="WWNum1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01" w15:restartNumberingAfterBreak="0">
    <w:nsid w:val="721841C8"/>
    <w:multiLevelType w:val="multilevel"/>
    <w:tmpl w:val="8B50FC8E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2" w15:restartNumberingAfterBreak="0">
    <w:nsid w:val="72946A52"/>
    <w:multiLevelType w:val="hybridMultilevel"/>
    <w:tmpl w:val="C1185262"/>
    <w:lvl w:ilvl="0" w:tplc="884075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92064D4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731F34AA"/>
    <w:multiLevelType w:val="hybridMultilevel"/>
    <w:tmpl w:val="6EBA716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3B5474E"/>
    <w:multiLevelType w:val="multilevel"/>
    <w:tmpl w:val="94EEDD08"/>
    <w:styleLink w:val="WWNum11"/>
    <w:lvl w:ilvl="0">
      <w:start w:val="1"/>
      <w:numFmt w:val="decimal"/>
      <w:lvlText w:val="%1."/>
      <w:lvlJc w:val="left"/>
      <w:pPr>
        <w:ind w:left="227" w:hanging="227"/>
      </w:pPr>
      <w:rPr>
        <w:b w:val="0"/>
      </w:rPr>
    </w:lvl>
    <w:lvl w:ilvl="1">
      <w:start w:val="1"/>
      <w:numFmt w:val="decimal"/>
      <w:lvlText w:val="%2."/>
      <w:lvlJc w:val="left"/>
      <w:pPr>
        <w:ind w:left="1156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76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96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16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036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756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76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196" w:hanging="360"/>
      </w:pPr>
      <w:rPr>
        <w:rFonts w:cs="Times New Roman"/>
      </w:rPr>
    </w:lvl>
  </w:abstractNum>
  <w:abstractNum w:abstractNumId="205" w15:restartNumberingAfterBreak="0">
    <w:nsid w:val="74C03B8D"/>
    <w:multiLevelType w:val="hybridMultilevel"/>
    <w:tmpl w:val="9B52159A"/>
    <w:lvl w:ilvl="0" w:tplc="2738FD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6" w15:restartNumberingAfterBreak="0">
    <w:nsid w:val="759C3B8B"/>
    <w:multiLevelType w:val="hybridMultilevel"/>
    <w:tmpl w:val="43240F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6630DDE"/>
    <w:multiLevelType w:val="hybridMultilevel"/>
    <w:tmpl w:val="4AF4C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 w15:restartNumberingAfterBreak="0">
    <w:nsid w:val="769E6E05"/>
    <w:multiLevelType w:val="hybridMultilevel"/>
    <w:tmpl w:val="30DA8BC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76B96EA3"/>
    <w:multiLevelType w:val="multilevel"/>
    <w:tmpl w:val="A9BE7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ajorBidi" w:eastAsia="Calibri" w:hAnsiTheme="majorBidi" w:cstheme="majorBidi" w:hint="default"/>
        <w:sz w:val="24"/>
        <w:szCs w:val="24"/>
        <w:lang w:eastAsia="en-US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ascii="Times New Roman" w:eastAsia="Calibri" w:hAnsi="Times New Roman" w:cs="Times New Roman" w:hint="default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840" w:hanging="180"/>
      </w:pPr>
    </w:lvl>
  </w:abstractNum>
  <w:abstractNum w:abstractNumId="210" w15:restartNumberingAfterBreak="0">
    <w:nsid w:val="76D33E82"/>
    <w:multiLevelType w:val="multilevel"/>
    <w:tmpl w:val="178CB9B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11" w15:restartNumberingAfterBreak="0">
    <w:nsid w:val="77252977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2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2" w15:restartNumberingAfterBreak="0">
    <w:nsid w:val="77636B8F"/>
    <w:multiLevelType w:val="hybridMultilevel"/>
    <w:tmpl w:val="290C14F4"/>
    <w:lvl w:ilvl="0" w:tplc="A980167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9A15DE3"/>
    <w:multiLevelType w:val="hybridMultilevel"/>
    <w:tmpl w:val="BCF23034"/>
    <w:lvl w:ilvl="0" w:tplc="A170E8B2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9FD3152"/>
    <w:multiLevelType w:val="hybridMultilevel"/>
    <w:tmpl w:val="9A30C8B0"/>
    <w:lvl w:ilvl="0" w:tplc="65C22CEC">
      <w:start w:val="1"/>
      <w:numFmt w:val="decimal"/>
      <w:lvlText w:val="%1."/>
      <w:lvlJc w:val="left"/>
      <w:pPr>
        <w:ind w:left="340" w:firstLine="2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A7C44BC"/>
    <w:multiLevelType w:val="multilevel"/>
    <w:tmpl w:val="5EF69A64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16" w15:restartNumberingAfterBreak="0">
    <w:nsid w:val="7C3A0431"/>
    <w:multiLevelType w:val="multilevel"/>
    <w:tmpl w:val="E3D02D0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906" w:hanging="480"/>
      </w:pPr>
      <w:rPr>
        <w:rFonts w:ascii="Palatino Linotype" w:eastAsia="Times New Roman" w:hAnsi="Palatino Linotype" w:cs="Arial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7" w15:restartNumberingAfterBreak="0">
    <w:nsid w:val="7FFC3E91"/>
    <w:multiLevelType w:val="hybridMultilevel"/>
    <w:tmpl w:val="E19EFF78"/>
    <w:lvl w:ilvl="0" w:tplc="CF06D4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76AA0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8"/>
    <w:lvlOverride w:ilvl="0">
      <w:startOverride w:val="1"/>
    </w:lvlOverride>
  </w:num>
  <w:num w:numId="3">
    <w:abstractNumId w:val="130"/>
    <w:lvlOverride w:ilvl="0">
      <w:startOverride w:val="1"/>
    </w:lvlOverride>
  </w:num>
  <w:num w:numId="4">
    <w:abstractNumId w:val="76"/>
  </w:num>
  <w:num w:numId="5">
    <w:abstractNumId w:val="36"/>
  </w:num>
  <w:num w:numId="6">
    <w:abstractNumId w:val="179"/>
  </w:num>
  <w:num w:numId="7">
    <w:abstractNumId w:val="201"/>
  </w:num>
  <w:num w:numId="8">
    <w:abstractNumId w:val="93"/>
  </w:num>
  <w:num w:numId="9">
    <w:abstractNumId w:val="217"/>
  </w:num>
  <w:num w:numId="10">
    <w:abstractNumId w:val="128"/>
  </w:num>
  <w:num w:numId="11">
    <w:abstractNumId w:val="163"/>
  </w:num>
  <w:num w:numId="12">
    <w:abstractNumId w:val="54"/>
  </w:num>
  <w:num w:numId="13">
    <w:abstractNumId w:val="96"/>
  </w:num>
  <w:num w:numId="14">
    <w:abstractNumId w:val="34"/>
  </w:num>
  <w:num w:numId="15">
    <w:abstractNumId w:val="182"/>
  </w:num>
  <w:num w:numId="16">
    <w:abstractNumId w:val="216"/>
  </w:num>
  <w:num w:numId="17">
    <w:abstractNumId w:val="142"/>
  </w:num>
  <w:num w:numId="18">
    <w:abstractNumId w:val="86"/>
  </w:num>
  <w:num w:numId="19">
    <w:abstractNumId w:val="199"/>
  </w:num>
  <w:num w:numId="20">
    <w:abstractNumId w:val="58"/>
  </w:num>
  <w:num w:numId="21">
    <w:abstractNumId w:val="151"/>
  </w:num>
  <w:num w:numId="22">
    <w:abstractNumId w:val="174"/>
  </w:num>
  <w:num w:numId="23">
    <w:abstractNumId w:val="116"/>
  </w:num>
  <w:num w:numId="24">
    <w:abstractNumId w:val="107"/>
  </w:num>
  <w:num w:numId="25">
    <w:abstractNumId w:val="1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3"/>
  </w:num>
  <w:num w:numId="27">
    <w:abstractNumId w:val="102"/>
  </w:num>
  <w:num w:numId="28">
    <w:abstractNumId w:val="159"/>
  </w:num>
  <w:num w:numId="29">
    <w:abstractNumId w:val="44"/>
  </w:num>
  <w:num w:numId="30">
    <w:abstractNumId w:val="198"/>
  </w:num>
  <w:num w:numId="31">
    <w:abstractNumId w:val="164"/>
  </w:num>
  <w:num w:numId="32">
    <w:abstractNumId w:val="77"/>
  </w:num>
  <w:num w:numId="33">
    <w:abstractNumId w:val="55"/>
  </w:num>
  <w:num w:numId="34">
    <w:abstractNumId w:val="150"/>
  </w:num>
  <w:num w:numId="35">
    <w:abstractNumId w:val="152"/>
  </w:num>
  <w:num w:numId="36">
    <w:abstractNumId w:val="71"/>
  </w:num>
  <w:num w:numId="37">
    <w:abstractNumId w:val="177"/>
  </w:num>
  <w:num w:numId="38">
    <w:abstractNumId w:val="5"/>
  </w:num>
  <w:num w:numId="39">
    <w:abstractNumId w:val="7"/>
  </w:num>
  <w:num w:numId="40">
    <w:abstractNumId w:val="9"/>
  </w:num>
  <w:num w:numId="41">
    <w:abstractNumId w:val="11"/>
  </w:num>
  <w:num w:numId="42">
    <w:abstractNumId w:val="15"/>
  </w:num>
  <w:num w:numId="43">
    <w:abstractNumId w:val="16"/>
  </w:num>
  <w:num w:numId="44">
    <w:abstractNumId w:val="17"/>
  </w:num>
  <w:num w:numId="45">
    <w:abstractNumId w:val="18"/>
  </w:num>
  <w:num w:numId="46">
    <w:abstractNumId w:val="19"/>
  </w:num>
  <w:num w:numId="47">
    <w:abstractNumId w:val="20"/>
  </w:num>
  <w:num w:numId="48">
    <w:abstractNumId w:val="21"/>
  </w:num>
  <w:num w:numId="49">
    <w:abstractNumId w:val="24"/>
  </w:num>
  <w:num w:numId="50">
    <w:abstractNumId w:val="25"/>
  </w:num>
  <w:num w:numId="51">
    <w:abstractNumId w:val="101"/>
  </w:num>
  <w:num w:numId="52">
    <w:abstractNumId w:val="81"/>
  </w:num>
  <w:num w:numId="53">
    <w:abstractNumId w:val="202"/>
  </w:num>
  <w:num w:numId="54">
    <w:abstractNumId w:val="56"/>
  </w:num>
  <w:num w:numId="55">
    <w:abstractNumId w:val="38"/>
  </w:num>
  <w:num w:numId="56">
    <w:abstractNumId w:val="114"/>
  </w:num>
  <w:num w:numId="57">
    <w:abstractNumId w:val="166"/>
  </w:num>
  <w:num w:numId="58">
    <w:abstractNumId w:val="133"/>
  </w:num>
  <w:num w:numId="59">
    <w:abstractNumId w:val="26"/>
  </w:num>
  <w:num w:numId="60">
    <w:abstractNumId w:val="80"/>
  </w:num>
  <w:num w:numId="61">
    <w:abstractNumId w:val="112"/>
  </w:num>
  <w:num w:numId="62">
    <w:abstractNumId w:val="126"/>
  </w:num>
  <w:num w:numId="63">
    <w:abstractNumId w:val="83"/>
  </w:num>
  <w:num w:numId="64">
    <w:abstractNumId w:val="105"/>
  </w:num>
  <w:num w:numId="65">
    <w:abstractNumId w:val="73"/>
  </w:num>
  <w:num w:numId="66">
    <w:abstractNumId w:val="74"/>
  </w:num>
  <w:num w:numId="67">
    <w:abstractNumId w:val="139"/>
  </w:num>
  <w:num w:numId="68">
    <w:abstractNumId w:val="46"/>
  </w:num>
  <w:num w:numId="69">
    <w:abstractNumId w:val="106"/>
  </w:num>
  <w:num w:numId="70">
    <w:abstractNumId w:val="160"/>
  </w:num>
  <w:num w:numId="71">
    <w:abstractNumId w:val="165"/>
  </w:num>
  <w:num w:numId="72">
    <w:abstractNumId w:val="78"/>
  </w:num>
  <w:num w:numId="73">
    <w:abstractNumId w:val="87"/>
  </w:num>
  <w:num w:numId="74">
    <w:abstractNumId w:val="41"/>
  </w:num>
  <w:num w:numId="75">
    <w:abstractNumId w:val="27"/>
  </w:num>
  <w:num w:numId="76">
    <w:abstractNumId w:val="68"/>
  </w:num>
  <w:num w:numId="77">
    <w:abstractNumId w:val="197"/>
  </w:num>
  <w:num w:numId="78">
    <w:abstractNumId w:val="64"/>
  </w:num>
  <w:num w:numId="79">
    <w:abstractNumId w:val="124"/>
  </w:num>
  <w:num w:numId="80">
    <w:abstractNumId w:val="186"/>
  </w:num>
  <w:num w:numId="81">
    <w:abstractNumId w:val="200"/>
  </w:num>
  <w:num w:numId="82">
    <w:abstractNumId w:val="204"/>
  </w:num>
  <w:num w:numId="83">
    <w:abstractNumId w:val="215"/>
  </w:num>
  <w:num w:numId="84">
    <w:abstractNumId w:val="148"/>
  </w:num>
  <w:num w:numId="85">
    <w:abstractNumId w:val="176"/>
  </w:num>
  <w:num w:numId="86">
    <w:abstractNumId w:val="35"/>
  </w:num>
  <w:num w:numId="87">
    <w:abstractNumId w:val="84"/>
  </w:num>
  <w:num w:numId="88">
    <w:abstractNumId w:val="188"/>
  </w:num>
  <w:num w:numId="89">
    <w:abstractNumId w:val="173"/>
  </w:num>
  <w:num w:numId="90">
    <w:abstractNumId w:val="31"/>
  </w:num>
  <w:num w:numId="91">
    <w:abstractNumId w:val="154"/>
  </w:num>
  <w:num w:numId="92">
    <w:abstractNumId w:val="45"/>
  </w:num>
  <w:num w:numId="93">
    <w:abstractNumId w:val="23"/>
  </w:num>
  <w:num w:numId="94">
    <w:abstractNumId w:val="79"/>
  </w:num>
  <w:num w:numId="95">
    <w:abstractNumId w:val="184"/>
  </w:num>
  <w:num w:numId="96">
    <w:abstractNumId w:val="118"/>
  </w:num>
  <w:num w:numId="97">
    <w:abstractNumId w:val="189"/>
  </w:num>
  <w:num w:numId="98">
    <w:abstractNumId w:val="59"/>
  </w:num>
  <w:num w:numId="99">
    <w:abstractNumId w:val="72"/>
  </w:num>
  <w:num w:numId="100">
    <w:abstractNumId w:val="48"/>
  </w:num>
  <w:num w:numId="101">
    <w:abstractNumId w:val="131"/>
  </w:num>
  <w:num w:numId="102">
    <w:abstractNumId w:val="89"/>
  </w:num>
  <w:num w:numId="103">
    <w:abstractNumId w:val="134"/>
  </w:num>
  <w:num w:numId="104">
    <w:abstractNumId w:val="127"/>
  </w:num>
  <w:num w:numId="105">
    <w:abstractNumId w:val="157"/>
  </w:num>
  <w:num w:numId="106">
    <w:abstractNumId w:val="178"/>
  </w:num>
  <w:num w:numId="107">
    <w:abstractNumId w:val="52"/>
  </w:num>
  <w:num w:numId="108">
    <w:abstractNumId w:val="214"/>
  </w:num>
  <w:num w:numId="109">
    <w:abstractNumId w:val="169"/>
  </w:num>
  <w:num w:numId="110">
    <w:abstractNumId w:val="145"/>
  </w:num>
  <w:num w:numId="111">
    <w:abstractNumId w:val="28"/>
  </w:num>
  <w:num w:numId="112">
    <w:abstractNumId w:val="192"/>
  </w:num>
  <w:num w:numId="113">
    <w:abstractNumId w:val="61"/>
  </w:num>
  <w:num w:numId="114">
    <w:abstractNumId w:val="180"/>
  </w:num>
  <w:num w:numId="115">
    <w:abstractNumId w:val="51"/>
  </w:num>
  <w:num w:numId="116">
    <w:abstractNumId w:val="111"/>
  </w:num>
  <w:num w:numId="117">
    <w:abstractNumId w:val="211"/>
  </w:num>
  <w:num w:numId="118">
    <w:abstractNumId w:val="70"/>
  </w:num>
  <w:num w:numId="119">
    <w:abstractNumId w:val="213"/>
  </w:num>
  <w:num w:numId="120">
    <w:abstractNumId w:val="75"/>
  </w:num>
  <w:num w:numId="121">
    <w:abstractNumId w:val="39"/>
  </w:num>
  <w:num w:numId="122">
    <w:abstractNumId w:val="208"/>
  </w:num>
  <w:num w:numId="123">
    <w:abstractNumId w:val="82"/>
  </w:num>
  <w:num w:numId="124">
    <w:abstractNumId w:val="191"/>
  </w:num>
  <w:num w:numId="125">
    <w:abstractNumId w:val="203"/>
  </w:num>
  <w:num w:numId="126">
    <w:abstractNumId w:val="90"/>
  </w:num>
  <w:num w:numId="127">
    <w:abstractNumId w:val="175"/>
  </w:num>
  <w:num w:numId="128">
    <w:abstractNumId w:val="49"/>
  </w:num>
  <w:num w:numId="129">
    <w:abstractNumId w:val="62"/>
  </w:num>
  <w:num w:numId="130">
    <w:abstractNumId w:val="136"/>
  </w:num>
  <w:num w:numId="131">
    <w:abstractNumId w:val="185"/>
  </w:num>
  <w:num w:numId="132">
    <w:abstractNumId w:val="135"/>
  </w:num>
  <w:num w:numId="133">
    <w:abstractNumId w:val="146"/>
  </w:num>
  <w:num w:numId="134">
    <w:abstractNumId w:val="207"/>
  </w:num>
  <w:num w:numId="135">
    <w:abstractNumId w:val="103"/>
  </w:num>
  <w:num w:numId="136">
    <w:abstractNumId w:val="7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7">
    <w:abstractNumId w:val="117"/>
  </w:num>
  <w:num w:numId="138">
    <w:abstractNumId w:val="123"/>
  </w:num>
  <w:num w:numId="139">
    <w:abstractNumId w:val="66"/>
  </w:num>
  <w:num w:numId="140">
    <w:abstractNumId w:val="92"/>
  </w:num>
  <w:num w:numId="141">
    <w:abstractNumId w:val="97"/>
  </w:num>
  <w:num w:numId="142">
    <w:abstractNumId w:val="95"/>
  </w:num>
  <w:num w:numId="143">
    <w:abstractNumId w:val="119"/>
  </w:num>
  <w:num w:numId="144">
    <w:abstractNumId w:val="91"/>
  </w:num>
  <w:num w:numId="145">
    <w:abstractNumId w:val="30"/>
  </w:num>
  <w:num w:numId="146">
    <w:abstractNumId w:val="172"/>
  </w:num>
  <w:num w:numId="147">
    <w:abstractNumId w:val="158"/>
  </w:num>
  <w:num w:numId="148">
    <w:abstractNumId w:val="209"/>
  </w:num>
  <w:num w:numId="149">
    <w:abstractNumId w:val="60"/>
  </w:num>
  <w:num w:numId="150">
    <w:abstractNumId w:val="69"/>
  </w:num>
  <w:num w:numId="151">
    <w:abstractNumId w:val="195"/>
  </w:num>
  <w:num w:numId="152">
    <w:abstractNumId w:val="156"/>
  </w:num>
  <w:num w:numId="153">
    <w:abstractNumId w:val="37"/>
  </w:num>
  <w:num w:numId="154">
    <w:abstractNumId w:val="210"/>
  </w:num>
  <w:num w:numId="155">
    <w:abstractNumId w:val="115"/>
  </w:num>
  <w:num w:numId="156">
    <w:abstractNumId w:val="121"/>
  </w:num>
  <w:num w:numId="157">
    <w:abstractNumId w:val="94"/>
  </w:num>
  <w:num w:numId="158">
    <w:abstractNumId w:val="171"/>
  </w:num>
  <w:num w:numId="159">
    <w:abstractNumId w:val="183"/>
  </w:num>
  <w:num w:numId="160">
    <w:abstractNumId w:val="132"/>
  </w:num>
  <w:num w:numId="161">
    <w:abstractNumId w:val="130"/>
  </w:num>
  <w:num w:numId="162">
    <w:abstractNumId w:val="50"/>
  </w:num>
  <w:num w:numId="163">
    <w:abstractNumId w:val="144"/>
  </w:num>
  <w:num w:numId="164">
    <w:abstractNumId w:val="187"/>
  </w:num>
  <w:num w:numId="165">
    <w:abstractNumId w:val="63"/>
  </w:num>
  <w:num w:numId="166">
    <w:abstractNumId w:val="57"/>
  </w:num>
  <w:num w:numId="167">
    <w:abstractNumId w:val="65"/>
  </w:num>
  <w:num w:numId="168">
    <w:abstractNumId w:val="42"/>
  </w:num>
  <w:num w:numId="169">
    <w:abstractNumId w:val="120"/>
  </w:num>
  <w:num w:numId="170">
    <w:abstractNumId w:val="29"/>
  </w:num>
  <w:num w:numId="171">
    <w:abstractNumId w:val="141"/>
  </w:num>
  <w:num w:numId="172">
    <w:abstractNumId w:val="47"/>
  </w:num>
  <w:num w:numId="173">
    <w:abstractNumId w:val="212"/>
  </w:num>
  <w:num w:numId="174">
    <w:abstractNumId w:val="138"/>
  </w:num>
  <w:num w:numId="175">
    <w:abstractNumId w:val="40"/>
  </w:num>
  <w:num w:numId="176">
    <w:abstractNumId w:val="137"/>
  </w:num>
  <w:num w:numId="177">
    <w:abstractNumId w:val="143"/>
  </w:num>
  <w:num w:numId="178">
    <w:abstractNumId w:val="100"/>
  </w:num>
  <w:num w:numId="179">
    <w:abstractNumId w:val="110"/>
  </w:num>
  <w:num w:numId="180">
    <w:abstractNumId w:val="205"/>
  </w:num>
  <w:num w:numId="181">
    <w:abstractNumId w:val="108"/>
  </w:num>
  <w:num w:numId="182">
    <w:abstractNumId w:val="190"/>
  </w:num>
  <w:num w:numId="183">
    <w:abstractNumId w:val="129"/>
  </w:num>
  <w:num w:numId="184">
    <w:abstractNumId w:val="194"/>
  </w:num>
  <w:num w:numId="185">
    <w:abstractNumId w:val="162"/>
  </w:num>
  <w:num w:numId="186">
    <w:abstractNumId w:val="181"/>
  </w:num>
  <w:num w:numId="187">
    <w:abstractNumId w:val="67"/>
  </w:num>
  <w:num w:numId="188">
    <w:abstractNumId w:val="140"/>
  </w:num>
  <w:num w:numId="189">
    <w:abstractNumId w:val="125"/>
  </w:num>
  <w:num w:numId="190">
    <w:abstractNumId w:val="98"/>
  </w:num>
  <w:num w:numId="191">
    <w:abstractNumId w:val="122"/>
  </w:num>
  <w:num w:numId="192">
    <w:abstractNumId w:val="109"/>
  </w:num>
  <w:num w:numId="193">
    <w:abstractNumId w:val="104"/>
  </w:num>
  <w:num w:numId="194">
    <w:abstractNumId w:val="147"/>
  </w:num>
  <w:num w:numId="195">
    <w:abstractNumId w:val="33"/>
  </w:num>
  <w:num w:numId="196">
    <w:abstractNumId w:val="161"/>
  </w:num>
  <w:num w:numId="197">
    <w:abstractNumId w:val="155"/>
  </w:num>
  <w:num w:numId="198">
    <w:abstractNumId w:val="193"/>
  </w:num>
  <w:num w:numId="199">
    <w:abstractNumId w:val="43"/>
  </w:num>
  <w:num w:numId="200">
    <w:abstractNumId w:val="99"/>
  </w:num>
  <w:num w:numId="201">
    <w:abstractNumId w:val="85"/>
  </w:num>
  <w:num w:numId="202">
    <w:abstractNumId w:val="149"/>
  </w:num>
  <w:num w:numId="203">
    <w:abstractNumId w:val="113"/>
  </w:num>
  <w:num w:numId="204">
    <w:abstractNumId w:val="32"/>
  </w:num>
  <w:num w:numId="205">
    <w:abstractNumId w:val="153"/>
  </w:num>
  <w:num w:numId="206">
    <w:abstractNumId w:val="206"/>
  </w:num>
  <w:num w:numId="207">
    <w:abstractNumId w:val="170"/>
  </w:num>
  <w:num w:numId="208">
    <w:abstractNumId w:val="88"/>
  </w:num>
  <w:num w:numId="209">
    <w:abstractNumId w:val="196"/>
  </w:num>
  <w:numIdMacAtCleanup w:val="2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96"/>
    <w:rsid w:val="000007E1"/>
    <w:rsid w:val="00000D22"/>
    <w:rsid w:val="00001333"/>
    <w:rsid w:val="00001CB7"/>
    <w:rsid w:val="00001DAA"/>
    <w:rsid w:val="0000251B"/>
    <w:rsid w:val="0000300D"/>
    <w:rsid w:val="0000333F"/>
    <w:rsid w:val="000033D9"/>
    <w:rsid w:val="00004D43"/>
    <w:rsid w:val="000069AC"/>
    <w:rsid w:val="00006C05"/>
    <w:rsid w:val="000073E6"/>
    <w:rsid w:val="00007DD1"/>
    <w:rsid w:val="00007FCD"/>
    <w:rsid w:val="00011747"/>
    <w:rsid w:val="00011A03"/>
    <w:rsid w:val="000124BB"/>
    <w:rsid w:val="000125D8"/>
    <w:rsid w:val="0001265C"/>
    <w:rsid w:val="0001297F"/>
    <w:rsid w:val="000129F0"/>
    <w:rsid w:val="00013D98"/>
    <w:rsid w:val="00014333"/>
    <w:rsid w:val="000147AB"/>
    <w:rsid w:val="00014BC5"/>
    <w:rsid w:val="00014F4E"/>
    <w:rsid w:val="00016198"/>
    <w:rsid w:val="00016926"/>
    <w:rsid w:val="00016DE9"/>
    <w:rsid w:val="00017296"/>
    <w:rsid w:val="00017A84"/>
    <w:rsid w:val="0002072A"/>
    <w:rsid w:val="00020F05"/>
    <w:rsid w:val="00021A1C"/>
    <w:rsid w:val="00021E07"/>
    <w:rsid w:val="00022AD3"/>
    <w:rsid w:val="00022C25"/>
    <w:rsid w:val="00023790"/>
    <w:rsid w:val="00024592"/>
    <w:rsid w:val="000247E7"/>
    <w:rsid w:val="00025899"/>
    <w:rsid w:val="0002659B"/>
    <w:rsid w:val="0002770D"/>
    <w:rsid w:val="000305F6"/>
    <w:rsid w:val="00030722"/>
    <w:rsid w:val="00030922"/>
    <w:rsid w:val="00031556"/>
    <w:rsid w:val="000318A6"/>
    <w:rsid w:val="00031E92"/>
    <w:rsid w:val="000323F5"/>
    <w:rsid w:val="00033251"/>
    <w:rsid w:val="00033C5C"/>
    <w:rsid w:val="000340A6"/>
    <w:rsid w:val="00034B0C"/>
    <w:rsid w:val="00035CDC"/>
    <w:rsid w:val="0003689A"/>
    <w:rsid w:val="00036F73"/>
    <w:rsid w:val="000378B1"/>
    <w:rsid w:val="00037985"/>
    <w:rsid w:val="00037F64"/>
    <w:rsid w:val="00037FA7"/>
    <w:rsid w:val="000408B4"/>
    <w:rsid w:val="00040C43"/>
    <w:rsid w:val="00041D76"/>
    <w:rsid w:val="00042DF1"/>
    <w:rsid w:val="000432A1"/>
    <w:rsid w:val="00043737"/>
    <w:rsid w:val="00044BEC"/>
    <w:rsid w:val="00044D8D"/>
    <w:rsid w:val="000450B3"/>
    <w:rsid w:val="000457B8"/>
    <w:rsid w:val="00045A9C"/>
    <w:rsid w:val="0004628E"/>
    <w:rsid w:val="00046A29"/>
    <w:rsid w:val="00046B19"/>
    <w:rsid w:val="0004711D"/>
    <w:rsid w:val="000477D5"/>
    <w:rsid w:val="0004786D"/>
    <w:rsid w:val="000500CC"/>
    <w:rsid w:val="000503E0"/>
    <w:rsid w:val="00050D16"/>
    <w:rsid w:val="00051267"/>
    <w:rsid w:val="000514AF"/>
    <w:rsid w:val="00051554"/>
    <w:rsid w:val="000519DE"/>
    <w:rsid w:val="00051A08"/>
    <w:rsid w:val="00051E57"/>
    <w:rsid w:val="000526F0"/>
    <w:rsid w:val="000535D0"/>
    <w:rsid w:val="00053BCB"/>
    <w:rsid w:val="00053E4B"/>
    <w:rsid w:val="00054938"/>
    <w:rsid w:val="00054E06"/>
    <w:rsid w:val="00055654"/>
    <w:rsid w:val="00055730"/>
    <w:rsid w:val="00055E00"/>
    <w:rsid w:val="00055ED9"/>
    <w:rsid w:val="000562A0"/>
    <w:rsid w:val="00056323"/>
    <w:rsid w:val="00056A53"/>
    <w:rsid w:val="00056DE8"/>
    <w:rsid w:val="000578E4"/>
    <w:rsid w:val="00057A95"/>
    <w:rsid w:val="00057D77"/>
    <w:rsid w:val="00060A22"/>
    <w:rsid w:val="00060AB9"/>
    <w:rsid w:val="00060BC6"/>
    <w:rsid w:val="00060DC5"/>
    <w:rsid w:val="00061256"/>
    <w:rsid w:val="000612F3"/>
    <w:rsid w:val="0006181C"/>
    <w:rsid w:val="00061837"/>
    <w:rsid w:val="00061EAF"/>
    <w:rsid w:val="00062506"/>
    <w:rsid w:val="00062AB9"/>
    <w:rsid w:val="00062FD2"/>
    <w:rsid w:val="00063208"/>
    <w:rsid w:val="0006340E"/>
    <w:rsid w:val="00063718"/>
    <w:rsid w:val="00063859"/>
    <w:rsid w:val="00064029"/>
    <w:rsid w:val="0006490F"/>
    <w:rsid w:val="00064A14"/>
    <w:rsid w:val="00064BAF"/>
    <w:rsid w:val="00064C79"/>
    <w:rsid w:val="00064C80"/>
    <w:rsid w:val="00064DE8"/>
    <w:rsid w:val="00064F68"/>
    <w:rsid w:val="00065445"/>
    <w:rsid w:val="000655C4"/>
    <w:rsid w:val="0006669F"/>
    <w:rsid w:val="00066783"/>
    <w:rsid w:val="00066DBA"/>
    <w:rsid w:val="00067329"/>
    <w:rsid w:val="00067534"/>
    <w:rsid w:val="000675A4"/>
    <w:rsid w:val="0006799B"/>
    <w:rsid w:val="00067C74"/>
    <w:rsid w:val="00067CB5"/>
    <w:rsid w:val="00067E8D"/>
    <w:rsid w:val="00067E98"/>
    <w:rsid w:val="00067E9F"/>
    <w:rsid w:val="000708D9"/>
    <w:rsid w:val="0007125A"/>
    <w:rsid w:val="00071860"/>
    <w:rsid w:val="00072CB3"/>
    <w:rsid w:val="00073DFA"/>
    <w:rsid w:val="00073EE1"/>
    <w:rsid w:val="00073FA4"/>
    <w:rsid w:val="000759C6"/>
    <w:rsid w:val="00076230"/>
    <w:rsid w:val="00076601"/>
    <w:rsid w:val="00076611"/>
    <w:rsid w:val="000769E9"/>
    <w:rsid w:val="000800AB"/>
    <w:rsid w:val="00080AE9"/>
    <w:rsid w:val="00080CBD"/>
    <w:rsid w:val="00080CE7"/>
    <w:rsid w:val="0008161F"/>
    <w:rsid w:val="0008168A"/>
    <w:rsid w:val="0008176A"/>
    <w:rsid w:val="000819F5"/>
    <w:rsid w:val="00081B8F"/>
    <w:rsid w:val="00081FF6"/>
    <w:rsid w:val="0008223C"/>
    <w:rsid w:val="00083E18"/>
    <w:rsid w:val="000844FE"/>
    <w:rsid w:val="000845E9"/>
    <w:rsid w:val="0008475B"/>
    <w:rsid w:val="00084877"/>
    <w:rsid w:val="00084D3A"/>
    <w:rsid w:val="00085489"/>
    <w:rsid w:val="00085FBE"/>
    <w:rsid w:val="00086B3E"/>
    <w:rsid w:val="00086EA6"/>
    <w:rsid w:val="00087218"/>
    <w:rsid w:val="00087E13"/>
    <w:rsid w:val="00090008"/>
    <w:rsid w:val="000900D5"/>
    <w:rsid w:val="00090652"/>
    <w:rsid w:val="000909CE"/>
    <w:rsid w:val="0009165C"/>
    <w:rsid w:val="0009187A"/>
    <w:rsid w:val="00091E7D"/>
    <w:rsid w:val="00092697"/>
    <w:rsid w:val="00092F52"/>
    <w:rsid w:val="00093484"/>
    <w:rsid w:val="00093660"/>
    <w:rsid w:val="00093D9C"/>
    <w:rsid w:val="00094AED"/>
    <w:rsid w:val="0009689C"/>
    <w:rsid w:val="00097C31"/>
    <w:rsid w:val="00097E3E"/>
    <w:rsid w:val="000A0B16"/>
    <w:rsid w:val="000A0EE3"/>
    <w:rsid w:val="000A15E4"/>
    <w:rsid w:val="000A2796"/>
    <w:rsid w:val="000A2E29"/>
    <w:rsid w:val="000A34A9"/>
    <w:rsid w:val="000A3F85"/>
    <w:rsid w:val="000A3F92"/>
    <w:rsid w:val="000A51F4"/>
    <w:rsid w:val="000A5833"/>
    <w:rsid w:val="000A5888"/>
    <w:rsid w:val="000A6AF5"/>
    <w:rsid w:val="000A6D43"/>
    <w:rsid w:val="000A7295"/>
    <w:rsid w:val="000A72CD"/>
    <w:rsid w:val="000A7A1B"/>
    <w:rsid w:val="000A7D1A"/>
    <w:rsid w:val="000B0027"/>
    <w:rsid w:val="000B0759"/>
    <w:rsid w:val="000B0AC1"/>
    <w:rsid w:val="000B0CD6"/>
    <w:rsid w:val="000B14F5"/>
    <w:rsid w:val="000B1CE3"/>
    <w:rsid w:val="000B293B"/>
    <w:rsid w:val="000B3199"/>
    <w:rsid w:val="000B3C93"/>
    <w:rsid w:val="000B3EAC"/>
    <w:rsid w:val="000B402B"/>
    <w:rsid w:val="000B424D"/>
    <w:rsid w:val="000B4A1C"/>
    <w:rsid w:val="000B52EC"/>
    <w:rsid w:val="000B5835"/>
    <w:rsid w:val="000B58B2"/>
    <w:rsid w:val="000B640E"/>
    <w:rsid w:val="000B69CA"/>
    <w:rsid w:val="000B6A54"/>
    <w:rsid w:val="000B6B94"/>
    <w:rsid w:val="000B6DE0"/>
    <w:rsid w:val="000B7284"/>
    <w:rsid w:val="000B73B1"/>
    <w:rsid w:val="000B7842"/>
    <w:rsid w:val="000B78A0"/>
    <w:rsid w:val="000B78C5"/>
    <w:rsid w:val="000C041F"/>
    <w:rsid w:val="000C07E8"/>
    <w:rsid w:val="000C0B24"/>
    <w:rsid w:val="000C0E9F"/>
    <w:rsid w:val="000C18B6"/>
    <w:rsid w:val="000C24DA"/>
    <w:rsid w:val="000C375E"/>
    <w:rsid w:val="000C40C5"/>
    <w:rsid w:val="000C5519"/>
    <w:rsid w:val="000C56C3"/>
    <w:rsid w:val="000C5E7D"/>
    <w:rsid w:val="000C5FF6"/>
    <w:rsid w:val="000C67B8"/>
    <w:rsid w:val="000C6DB6"/>
    <w:rsid w:val="000C733D"/>
    <w:rsid w:val="000C73D3"/>
    <w:rsid w:val="000C760B"/>
    <w:rsid w:val="000D0408"/>
    <w:rsid w:val="000D0C99"/>
    <w:rsid w:val="000D12DF"/>
    <w:rsid w:val="000D2019"/>
    <w:rsid w:val="000D3D89"/>
    <w:rsid w:val="000D4959"/>
    <w:rsid w:val="000D4F30"/>
    <w:rsid w:val="000D62EE"/>
    <w:rsid w:val="000D6A07"/>
    <w:rsid w:val="000D6F5A"/>
    <w:rsid w:val="000D72D2"/>
    <w:rsid w:val="000D7F60"/>
    <w:rsid w:val="000E05F3"/>
    <w:rsid w:val="000E1E86"/>
    <w:rsid w:val="000E20D3"/>
    <w:rsid w:val="000E223E"/>
    <w:rsid w:val="000E2438"/>
    <w:rsid w:val="000E2DC9"/>
    <w:rsid w:val="000E2F89"/>
    <w:rsid w:val="000E3158"/>
    <w:rsid w:val="000E3A2B"/>
    <w:rsid w:val="000E3B01"/>
    <w:rsid w:val="000E3FC7"/>
    <w:rsid w:val="000E4313"/>
    <w:rsid w:val="000E5DFE"/>
    <w:rsid w:val="000E6527"/>
    <w:rsid w:val="000E74FE"/>
    <w:rsid w:val="000F0DEA"/>
    <w:rsid w:val="000F1911"/>
    <w:rsid w:val="000F1D83"/>
    <w:rsid w:val="000F1F40"/>
    <w:rsid w:val="000F23DA"/>
    <w:rsid w:val="000F2A58"/>
    <w:rsid w:val="000F2C54"/>
    <w:rsid w:val="000F318F"/>
    <w:rsid w:val="000F32D8"/>
    <w:rsid w:val="000F3524"/>
    <w:rsid w:val="000F3A9E"/>
    <w:rsid w:val="000F3E17"/>
    <w:rsid w:val="000F4348"/>
    <w:rsid w:val="000F4641"/>
    <w:rsid w:val="000F52C1"/>
    <w:rsid w:val="000F600B"/>
    <w:rsid w:val="000F64CE"/>
    <w:rsid w:val="000F6E47"/>
    <w:rsid w:val="000F7371"/>
    <w:rsid w:val="000F7924"/>
    <w:rsid w:val="000F7B03"/>
    <w:rsid w:val="000F7BCB"/>
    <w:rsid w:val="000F7C0D"/>
    <w:rsid w:val="00100116"/>
    <w:rsid w:val="001002FF"/>
    <w:rsid w:val="0010047E"/>
    <w:rsid w:val="0010097A"/>
    <w:rsid w:val="00100D79"/>
    <w:rsid w:val="0010109C"/>
    <w:rsid w:val="0010143F"/>
    <w:rsid w:val="00101874"/>
    <w:rsid w:val="00101892"/>
    <w:rsid w:val="00102010"/>
    <w:rsid w:val="0010319E"/>
    <w:rsid w:val="00104AB4"/>
    <w:rsid w:val="00104C3F"/>
    <w:rsid w:val="00104C45"/>
    <w:rsid w:val="0010551B"/>
    <w:rsid w:val="001057D7"/>
    <w:rsid w:val="00105816"/>
    <w:rsid w:val="00105C3B"/>
    <w:rsid w:val="0010654E"/>
    <w:rsid w:val="001071B5"/>
    <w:rsid w:val="001076DE"/>
    <w:rsid w:val="001077BD"/>
    <w:rsid w:val="001079B6"/>
    <w:rsid w:val="00107AD7"/>
    <w:rsid w:val="00107B7A"/>
    <w:rsid w:val="00110C24"/>
    <w:rsid w:val="00110CDC"/>
    <w:rsid w:val="001110BB"/>
    <w:rsid w:val="0011152B"/>
    <w:rsid w:val="00112493"/>
    <w:rsid w:val="001124D2"/>
    <w:rsid w:val="00112B4B"/>
    <w:rsid w:val="0011331C"/>
    <w:rsid w:val="00113385"/>
    <w:rsid w:val="00113A82"/>
    <w:rsid w:val="001143F1"/>
    <w:rsid w:val="00115267"/>
    <w:rsid w:val="0011547C"/>
    <w:rsid w:val="00115830"/>
    <w:rsid w:val="00115B4C"/>
    <w:rsid w:val="00115EBE"/>
    <w:rsid w:val="00116174"/>
    <w:rsid w:val="001164B6"/>
    <w:rsid w:val="001173CB"/>
    <w:rsid w:val="001176E0"/>
    <w:rsid w:val="00117EC2"/>
    <w:rsid w:val="00120786"/>
    <w:rsid w:val="001225DB"/>
    <w:rsid w:val="00122D09"/>
    <w:rsid w:val="00122EB8"/>
    <w:rsid w:val="0012396E"/>
    <w:rsid w:val="00123B8E"/>
    <w:rsid w:val="0012447C"/>
    <w:rsid w:val="0012451C"/>
    <w:rsid w:val="00124AB0"/>
    <w:rsid w:val="00125561"/>
    <w:rsid w:val="0012574B"/>
    <w:rsid w:val="00125773"/>
    <w:rsid w:val="00125EAA"/>
    <w:rsid w:val="00126FE2"/>
    <w:rsid w:val="001270A3"/>
    <w:rsid w:val="001275B7"/>
    <w:rsid w:val="00127874"/>
    <w:rsid w:val="00127CE4"/>
    <w:rsid w:val="00130614"/>
    <w:rsid w:val="00130655"/>
    <w:rsid w:val="00130940"/>
    <w:rsid w:val="00130AF7"/>
    <w:rsid w:val="00131275"/>
    <w:rsid w:val="001313C2"/>
    <w:rsid w:val="00131F42"/>
    <w:rsid w:val="00132B16"/>
    <w:rsid w:val="00132D92"/>
    <w:rsid w:val="00132E99"/>
    <w:rsid w:val="00133066"/>
    <w:rsid w:val="00133447"/>
    <w:rsid w:val="00134038"/>
    <w:rsid w:val="00134C74"/>
    <w:rsid w:val="00135030"/>
    <w:rsid w:val="0013525C"/>
    <w:rsid w:val="001352C2"/>
    <w:rsid w:val="001355FB"/>
    <w:rsid w:val="001356B0"/>
    <w:rsid w:val="0013594F"/>
    <w:rsid w:val="0013735D"/>
    <w:rsid w:val="001374B0"/>
    <w:rsid w:val="00137885"/>
    <w:rsid w:val="00137D7A"/>
    <w:rsid w:val="001401FF"/>
    <w:rsid w:val="0014033A"/>
    <w:rsid w:val="001408DB"/>
    <w:rsid w:val="00140CA5"/>
    <w:rsid w:val="00141214"/>
    <w:rsid w:val="00141375"/>
    <w:rsid w:val="00141C2B"/>
    <w:rsid w:val="00141CD8"/>
    <w:rsid w:val="00141FDC"/>
    <w:rsid w:val="00142857"/>
    <w:rsid w:val="00142DEE"/>
    <w:rsid w:val="00143280"/>
    <w:rsid w:val="00143E56"/>
    <w:rsid w:val="00143EB2"/>
    <w:rsid w:val="001448E6"/>
    <w:rsid w:val="001450AD"/>
    <w:rsid w:val="00145465"/>
    <w:rsid w:val="001455C4"/>
    <w:rsid w:val="001456A3"/>
    <w:rsid w:val="001457B7"/>
    <w:rsid w:val="00145B67"/>
    <w:rsid w:val="00145C56"/>
    <w:rsid w:val="001465FD"/>
    <w:rsid w:val="00146A16"/>
    <w:rsid w:val="00147F06"/>
    <w:rsid w:val="001505F6"/>
    <w:rsid w:val="0015069E"/>
    <w:rsid w:val="001506D1"/>
    <w:rsid w:val="00150B33"/>
    <w:rsid w:val="00150D93"/>
    <w:rsid w:val="00150FBF"/>
    <w:rsid w:val="00151C3D"/>
    <w:rsid w:val="00152458"/>
    <w:rsid w:val="0015266D"/>
    <w:rsid w:val="0015316E"/>
    <w:rsid w:val="00153A17"/>
    <w:rsid w:val="00154607"/>
    <w:rsid w:val="00154744"/>
    <w:rsid w:val="00154D3E"/>
    <w:rsid w:val="00154E2E"/>
    <w:rsid w:val="00154E3C"/>
    <w:rsid w:val="00155650"/>
    <w:rsid w:val="00155FAB"/>
    <w:rsid w:val="00156269"/>
    <w:rsid w:val="00156A01"/>
    <w:rsid w:val="00156FD9"/>
    <w:rsid w:val="00162941"/>
    <w:rsid w:val="00162CA9"/>
    <w:rsid w:val="00163169"/>
    <w:rsid w:val="001631D0"/>
    <w:rsid w:val="001633EC"/>
    <w:rsid w:val="00163AA8"/>
    <w:rsid w:val="001657DB"/>
    <w:rsid w:val="00165A71"/>
    <w:rsid w:val="00166DD1"/>
    <w:rsid w:val="001675A7"/>
    <w:rsid w:val="00167D21"/>
    <w:rsid w:val="00167F79"/>
    <w:rsid w:val="00170372"/>
    <w:rsid w:val="0017040E"/>
    <w:rsid w:val="0017055B"/>
    <w:rsid w:val="00170D3B"/>
    <w:rsid w:val="00170DC1"/>
    <w:rsid w:val="00170FCE"/>
    <w:rsid w:val="001715B2"/>
    <w:rsid w:val="00171635"/>
    <w:rsid w:val="00171935"/>
    <w:rsid w:val="001719B4"/>
    <w:rsid w:val="00171BB8"/>
    <w:rsid w:val="00172B62"/>
    <w:rsid w:val="00172CA6"/>
    <w:rsid w:val="001737D0"/>
    <w:rsid w:val="00173EBD"/>
    <w:rsid w:val="00174016"/>
    <w:rsid w:val="00174F17"/>
    <w:rsid w:val="001751C3"/>
    <w:rsid w:val="001759BC"/>
    <w:rsid w:val="0017671C"/>
    <w:rsid w:val="0017673F"/>
    <w:rsid w:val="001767DE"/>
    <w:rsid w:val="00176FFF"/>
    <w:rsid w:val="001774E1"/>
    <w:rsid w:val="00177A4B"/>
    <w:rsid w:val="00177ABE"/>
    <w:rsid w:val="00177F3F"/>
    <w:rsid w:val="00180815"/>
    <w:rsid w:val="00180FA8"/>
    <w:rsid w:val="001812C0"/>
    <w:rsid w:val="00182254"/>
    <w:rsid w:val="00182C0A"/>
    <w:rsid w:val="001836F4"/>
    <w:rsid w:val="00183E7F"/>
    <w:rsid w:val="0018449C"/>
    <w:rsid w:val="0018484B"/>
    <w:rsid w:val="00185052"/>
    <w:rsid w:val="00185140"/>
    <w:rsid w:val="001853F4"/>
    <w:rsid w:val="001856E4"/>
    <w:rsid w:val="001857F7"/>
    <w:rsid w:val="0018588A"/>
    <w:rsid w:val="0018646A"/>
    <w:rsid w:val="00187450"/>
    <w:rsid w:val="00191654"/>
    <w:rsid w:val="00192013"/>
    <w:rsid w:val="00192199"/>
    <w:rsid w:val="001921E2"/>
    <w:rsid w:val="001926B2"/>
    <w:rsid w:val="001926EF"/>
    <w:rsid w:val="00192B26"/>
    <w:rsid w:val="00192E85"/>
    <w:rsid w:val="0019308F"/>
    <w:rsid w:val="001930DF"/>
    <w:rsid w:val="00193652"/>
    <w:rsid w:val="00193BB1"/>
    <w:rsid w:val="00194FBD"/>
    <w:rsid w:val="001959D9"/>
    <w:rsid w:val="00195A5A"/>
    <w:rsid w:val="00195EC8"/>
    <w:rsid w:val="00196A51"/>
    <w:rsid w:val="00196BA2"/>
    <w:rsid w:val="001973F8"/>
    <w:rsid w:val="00197FBC"/>
    <w:rsid w:val="001A0633"/>
    <w:rsid w:val="001A07DA"/>
    <w:rsid w:val="001A09A5"/>
    <w:rsid w:val="001A0BF1"/>
    <w:rsid w:val="001A0E95"/>
    <w:rsid w:val="001A101C"/>
    <w:rsid w:val="001A1B36"/>
    <w:rsid w:val="001A2E57"/>
    <w:rsid w:val="001A3099"/>
    <w:rsid w:val="001A340F"/>
    <w:rsid w:val="001A3F5D"/>
    <w:rsid w:val="001A4E62"/>
    <w:rsid w:val="001A5224"/>
    <w:rsid w:val="001A5B02"/>
    <w:rsid w:val="001A5E1F"/>
    <w:rsid w:val="001A68B1"/>
    <w:rsid w:val="001A6B4F"/>
    <w:rsid w:val="001A6CD4"/>
    <w:rsid w:val="001A6E20"/>
    <w:rsid w:val="001A78AC"/>
    <w:rsid w:val="001B03E3"/>
    <w:rsid w:val="001B09BE"/>
    <w:rsid w:val="001B0C2B"/>
    <w:rsid w:val="001B14A8"/>
    <w:rsid w:val="001B1557"/>
    <w:rsid w:val="001B157C"/>
    <w:rsid w:val="001B1BAC"/>
    <w:rsid w:val="001B1BC8"/>
    <w:rsid w:val="001B1DE7"/>
    <w:rsid w:val="001B22D7"/>
    <w:rsid w:val="001B29B4"/>
    <w:rsid w:val="001B2D78"/>
    <w:rsid w:val="001B2F40"/>
    <w:rsid w:val="001B30EA"/>
    <w:rsid w:val="001B48C5"/>
    <w:rsid w:val="001B50A0"/>
    <w:rsid w:val="001B541A"/>
    <w:rsid w:val="001B57D9"/>
    <w:rsid w:val="001B57F1"/>
    <w:rsid w:val="001B5A3C"/>
    <w:rsid w:val="001B5BF8"/>
    <w:rsid w:val="001B6579"/>
    <w:rsid w:val="001B6DAB"/>
    <w:rsid w:val="001B74F8"/>
    <w:rsid w:val="001B7764"/>
    <w:rsid w:val="001B7AC9"/>
    <w:rsid w:val="001C0A6A"/>
    <w:rsid w:val="001C1213"/>
    <w:rsid w:val="001C13A7"/>
    <w:rsid w:val="001C19A2"/>
    <w:rsid w:val="001C2C5B"/>
    <w:rsid w:val="001C3199"/>
    <w:rsid w:val="001C3AA1"/>
    <w:rsid w:val="001C51F7"/>
    <w:rsid w:val="001C56D6"/>
    <w:rsid w:val="001C5710"/>
    <w:rsid w:val="001C57E0"/>
    <w:rsid w:val="001C5AC1"/>
    <w:rsid w:val="001C5EF2"/>
    <w:rsid w:val="001C6503"/>
    <w:rsid w:val="001C69AD"/>
    <w:rsid w:val="001C6B6A"/>
    <w:rsid w:val="001C6CE7"/>
    <w:rsid w:val="001C6F2E"/>
    <w:rsid w:val="001C71A7"/>
    <w:rsid w:val="001C7452"/>
    <w:rsid w:val="001C7ACC"/>
    <w:rsid w:val="001C7E1C"/>
    <w:rsid w:val="001D01F7"/>
    <w:rsid w:val="001D0436"/>
    <w:rsid w:val="001D19E2"/>
    <w:rsid w:val="001D1EC4"/>
    <w:rsid w:val="001D1EF5"/>
    <w:rsid w:val="001D2121"/>
    <w:rsid w:val="001D2BC1"/>
    <w:rsid w:val="001D2D0B"/>
    <w:rsid w:val="001D44C5"/>
    <w:rsid w:val="001D4748"/>
    <w:rsid w:val="001D4872"/>
    <w:rsid w:val="001D49AC"/>
    <w:rsid w:val="001D5691"/>
    <w:rsid w:val="001D5BAD"/>
    <w:rsid w:val="001D5C00"/>
    <w:rsid w:val="001D67FD"/>
    <w:rsid w:val="001D69BE"/>
    <w:rsid w:val="001D6AE5"/>
    <w:rsid w:val="001D6E0C"/>
    <w:rsid w:val="001D7021"/>
    <w:rsid w:val="001E032C"/>
    <w:rsid w:val="001E042A"/>
    <w:rsid w:val="001E0891"/>
    <w:rsid w:val="001E0965"/>
    <w:rsid w:val="001E0972"/>
    <w:rsid w:val="001E0A40"/>
    <w:rsid w:val="001E0EF9"/>
    <w:rsid w:val="001E1522"/>
    <w:rsid w:val="001E17EA"/>
    <w:rsid w:val="001E1C03"/>
    <w:rsid w:val="001E2141"/>
    <w:rsid w:val="001E3251"/>
    <w:rsid w:val="001E3309"/>
    <w:rsid w:val="001E3CCE"/>
    <w:rsid w:val="001E4303"/>
    <w:rsid w:val="001E4A96"/>
    <w:rsid w:val="001E4FCF"/>
    <w:rsid w:val="001E61E1"/>
    <w:rsid w:val="001E627F"/>
    <w:rsid w:val="001E63CC"/>
    <w:rsid w:val="001E6724"/>
    <w:rsid w:val="001E6BC5"/>
    <w:rsid w:val="001E70CB"/>
    <w:rsid w:val="001E70D3"/>
    <w:rsid w:val="001E766E"/>
    <w:rsid w:val="001E79F4"/>
    <w:rsid w:val="001E7CBE"/>
    <w:rsid w:val="001E7F5F"/>
    <w:rsid w:val="001F0345"/>
    <w:rsid w:val="001F0773"/>
    <w:rsid w:val="001F0D58"/>
    <w:rsid w:val="001F0E19"/>
    <w:rsid w:val="001F1719"/>
    <w:rsid w:val="001F17F2"/>
    <w:rsid w:val="001F1CF0"/>
    <w:rsid w:val="001F1D03"/>
    <w:rsid w:val="001F1D08"/>
    <w:rsid w:val="001F1F35"/>
    <w:rsid w:val="001F2356"/>
    <w:rsid w:val="001F2493"/>
    <w:rsid w:val="001F2672"/>
    <w:rsid w:val="001F2BFA"/>
    <w:rsid w:val="001F2C19"/>
    <w:rsid w:val="001F3225"/>
    <w:rsid w:val="001F38D1"/>
    <w:rsid w:val="001F42D0"/>
    <w:rsid w:val="001F49BF"/>
    <w:rsid w:val="001F5036"/>
    <w:rsid w:val="001F54EB"/>
    <w:rsid w:val="001F560A"/>
    <w:rsid w:val="001F5E30"/>
    <w:rsid w:val="001F5FD3"/>
    <w:rsid w:val="001F62DE"/>
    <w:rsid w:val="001F6AE6"/>
    <w:rsid w:val="001F6B4B"/>
    <w:rsid w:val="001F6DAD"/>
    <w:rsid w:val="001F789E"/>
    <w:rsid w:val="00200430"/>
    <w:rsid w:val="00200CF9"/>
    <w:rsid w:val="00200D93"/>
    <w:rsid w:val="00201519"/>
    <w:rsid w:val="002015EB"/>
    <w:rsid w:val="00201BDF"/>
    <w:rsid w:val="00201CBA"/>
    <w:rsid w:val="00202157"/>
    <w:rsid w:val="002030EA"/>
    <w:rsid w:val="002037B9"/>
    <w:rsid w:val="00203C56"/>
    <w:rsid w:val="00203ED5"/>
    <w:rsid w:val="002045CB"/>
    <w:rsid w:val="002058BC"/>
    <w:rsid w:val="002064B2"/>
    <w:rsid w:val="00206503"/>
    <w:rsid w:val="00206D0A"/>
    <w:rsid w:val="002071B7"/>
    <w:rsid w:val="0020734C"/>
    <w:rsid w:val="002077D2"/>
    <w:rsid w:val="00207805"/>
    <w:rsid w:val="00207B1D"/>
    <w:rsid w:val="00207C50"/>
    <w:rsid w:val="00207EEA"/>
    <w:rsid w:val="00210928"/>
    <w:rsid w:val="002113AB"/>
    <w:rsid w:val="00211970"/>
    <w:rsid w:val="0021225E"/>
    <w:rsid w:val="0021231B"/>
    <w:rsid w:val="0021261F"/>
    <w:rsid w:val="002128EC"/>
    <w:rsid w:val="00212F27"/>
    <w:rsid w:val="002131DC"/>
    <w:rsid w:val="002137AF"/>
    <w:rsid w:val="00213816"/>
    <w:rsid w:val="00213A5D"/>
    <w:rsid w:val="00214016"/>
    <w:rsid w:val="002144E3"/>
    <w:rsid w:val="002149B1"/>
    <w:rsid w:val="00214B94"/>
    <w:rsid w:val="00214D4A"/>
    <w:rsid w:val="00214FEB"/>
    <w:rsid w:val="0021555D"/>
    <w:rsid w:val="00215944"/>
    <w:rsid w:val="0021690C"/>
    <w:rsid w:val="00216BD1"/>
    <w:rsid w:val="002176A9"/>
    <w:rsid w:val="00217789"/>
    <w:rsid w:val="002213CD"/>
    <w:rsid w:val="00222122"/>
    <w:rsid w:val="0022244D"/>
    <w:rsid w:val="002227BF"/>
    <w:rsid w:val="00222A75"/>
    <w:rsid w:val="002241B8"/>
    <w:rsid w:val="00224278"/>
    <w:rsid w:val="00224462"/>
    <w:rsid w:val="002249F2"/>
    <w:rsid w:val="00225546"/>
    <w:rsid w:val="00225CFB"/>
    <w:rsid w:val="00226FB5"/>
    <w:rsid w:val="0022708D"/>
    <w:rsid w:val="002270F1"/>
    <w:rsid w:val="0022766E"/>
    <w:rsid w:val="002301B3"/>
    <w:rsid w:val="002301F1"/>
    <w:rsid w:val="00230708"/>
    <w:rsid w:val="00230F5A"/>
    <w:rsid w:val="002311CE"/>
    <w:rsid w:val="00231CD0"/>
    <w:rsid w:val="002321C7"/>
    <w:rsid w:val="002322D6"/>
    <w:rsid w:val="00232BEB"/>
    <w:rsid w:val="002331DE"/>
    <w:rsid w:val="00234035"/>
    <w:rsid w:val="002349C1"/>
    <w:rsid w:val="00235002"/>
    <w:rsid w:val="002358E5"/>
    <w:rsid w:val="00236131"/>
    <w:rsid w:val="0023623E"/>
    <w:rsid w:val="00236A71"/>
    <w:rsid w:val="00236E46"/>
    <w:rsid w:val="0023740C"/>
    <w:rsid w:val="00237A51"/>
    <w:rsid w:val="00240168"/>
    <w:rsid w:val="002408E1"/>
    <w:rsid w:val="00240901"/>
    <w:rsid w:val="00240A7B"/>
    <w:rsid w:val="00240DB1"/>
    <w:rsid w:val="00241464"/>
    <w:rsid w:val="00241909"/>
    <w:rsid w:val="00244B97"/>
    <w:rsid w:val="00244F65"/>
    <w:rsid w:val="002450B3"/>
    <w:rsid w:val="00245938"/>
    <w:rsid w:val="00245BD4"/>
    <w:rsid w:val="002466CF"/>
    <w:rsid w:val="00246EDE"/>
    <w:rsid w:val="00247575"/>
    <w:rsid w:val="0025052D"/>
    <w:rsid w:val="0025097C"/>
    <w:rsid w:val="0025111C"/>
    <w:rsid w:val="00251946"/>
    <w:rsid w:val="00251DE7"/>
    <w:rsid w:val="00253620"/>
    <w:rsid w:val="002537C3"/>
    <w:rsid w:val="00253B78"/>
    <w:rsid w:val="002552FA"/>
    <w:rsid w:val="002553CB"/>
    <w:rsid w:val="002558D4"/>
    <w:rsid w:val="00255E28"/>
    <w:rsid w:val="0025664D"/>
    <w:rsid w:val="00256AD4"/>
    <w:rsid w:val="00256AFA"/>
    <w:rsid w:val="00256FBA"/>
    <w:rsid w:val="00260696"/>
    <w:rsid w:val="0026095E"/>
    <w:rsid w:val="00260E26"/>
    <w:rsid w:val="00260F3F"/>
    <w:rsid w:val="0026108D"/>
    <w:rsid w:val="00261387"/>
    <w:rsid w:val="00261579"/>
    <w:rsid w:val="0026188C"/>
    <w:rsid w:val="002619CF"/>
    <w:rsid w:val="00261E9B"/>
    <w:rsid w:val="00262072"/>
    <w:rsid w:val="00262D09"/>
    <w:rsid w:val="00263871"/>
    <w:rsid w:val="0026468E"/>
    <w:rsid w:val="00264704"/>
    <w:rsid w:val="002660F6"/>
    <w:rsid w:val="00266A59"/>
    <w:rsid w:val="00266D5E"/>
    <w:rsid w:val="002676AB"/>
    <w:rsid w:val="00267B9A"/>
    <w:rsid w:val="00267FE3"/>
    <w:rsid w:val="00270977"/>
    <w:rsid w:val="00271A8F"/>
    <w:rsid w:val="00271C73"/>
    <w:rsid w:val="0027271B"/>
    <w:rsid w:val="002728B8"/>
    <w:rsid w:val="00272E30"/>
    <w:rsid w:val="00273BDE"/>
    <w:rsid w:val="00274061"/>
    <w:rsid w:val="00274610"/>
    <w:rsid w:val="00274726"/>
    <w:rsid w:val="00274A77"/>
    <w:rsid w:val="0027525D"/>
    <w:rsid w:val="00275FCD"/>
    <w:rsid w:val="002763F3"/>
    <w:rsid w:val="0027640B"/>
    <w:rsid w:val="0027664D"/>
    <w:rsid w:val="00276CF3"/>
    <w:rsid w:val="00276D09"/>
    <w:rsid w:val="0027774B"/>
    <w:rsid w:val="00277ABE"/>
    <w:rsid w:val="00280E94"/>
    <w:rsid w:val="002816CD"/>
    <w:rsid w:val="00282B00"/>
    <w:rsid w:val="00283676"/>
    <w:rsid w:val="00283A5C"/>
    <w:rsid w:val="002843C2"/>
    <w:rsid w:val="002845F5"/>
    <w:rsid w:val="00284CA8"/>
    <w:rsid w:val="002851B0"/>
    <w:rsid w:val="00286189"/>
    <w:rsid w:val="00286299"/>
    <w:rsid w:val="0028682C"/>
    <w:rsid w:val="00286F3F"/>
    <w:rsid w:val="0028758D"/>
    <w:rsid w:val="00290FF3"/>
    <w:rsid w:val="00291239"/>
    <w:rsid w:val="00293830"/>
    <w:rsid w:val="00293D0A"/>
    <w:rsid w:val="00293F75"/>
    <w:rsid w:val="002962D6"/>
    <w:rsid w:val="00296C95"/>
    <w:rsid w:val="00297270"/>
    <w:rsid w:val="002974F0"/>
    <w:rsid w:val="00297504"/>
    <w:rsid w:val="00297AD2"/>
    <w:rsid w:val="00297E9D"/>
    <w:rsid w:val="002A0107"/>
    <w:rsid w:val="002A04D3"/>
    <w:rsid w:val="002A0786"/>
    <w:rsid w:val="002A097B"/>
    <w:rsid w:val="002A0D90"/>
    <w:rsid w:val="002A1509"/>
    <w:rsid w:val="002A15B9"/>
    <w:rsid w:val="002A15DF"/>
    <w:rsid w:val="002A3CBC"/>
    <w:rsid w:val="002A5BA5"/>
    <w:rsid w:val="002A5F5A"/>
    <w:rsid w:val="002A6044"/>
    <w:rsid w:val="002A6159"/>
    <w:rsid w:val="002A6586"/>
    <w:rsid w:val="002A6924"/>
    <w:rsid w:val="002A746C"/>
    <w:rsid w:val="002A759C"/>
    <w:rsid w:val="002A764D"/>
    <w:rsid w:val="002A7756"/>
    <w:rsid w:val="002A79A0"/>
    <w:rsid w:val="002A7D05"/>
    <w:rsid w:val="002A7F71"/>
    <w:rsid w:val="002B08B1"/>
    <w:rsid w:val="002B0B8D"/>
    <w:rsid w:val="002B0E56"/>
    <w:rsid w:val="002B0EEE"/>
    <w:rsid w:val="002B0FE3"/>
    <w:rsid w:val="002B15DC"/>
    <w:rsid w:val="002B1EA8"/>
    <w:rsid w:val="002B2655"/>
    <w:rsid w:val="002B387E"/>
    <w:rsid w:val="002B4E33"/>
    <w:rsid w:val="002B5075"/>
    <w:rsid w:val="002B5852"/>
    <w:rsid w:val="002B5C7A"/>
    <w:rsid w:val="002B5CCD"/>
    <w:rsid w:val="002B5EC3"/>
    <w:rsid w:val="002B6964"/>
    <w:rsid w:val="002B6C4D"/>
    <w:rsid w:val="002B6FD0"/>
    <w:rsid w:val="002B74C4"/>
    <w:rsid w:val="002C04ED"/>
    <w:rsid w:val="002C0DC8"/>
    <w:rsid w:val="002C1064"/>
    <w:rsid w:val="002C1604"/>
    <w:rsid w:val="002C1605"/>
    <w:rsid w:val="002C27A3"/>
    <w:rsid w:val="002C2BD8"/>
    <w:rsid w:val="002C3258"/>
    <w:rsid w:val="002C3839"/>
    <w:rsid w:val="002C3E38"/>
    <w:rsid w:val="002C4184"/>
    <w:rsid w:val="002C4709"/>
    <w:rsid w:val="002C4729"/>
    <w:rsid w:val="002C4FC0"/>
    <w:rsid w:val="002C5E2C"/>
    <w:rsid w:val="002C6523"/>
    <w:rsid w:val="002C6624"/>
    <w:rsid w:val="002C6786"/>
    <w:rsid w:val="002C6AE2"/>
    <w:rsid w:val="002C7577"/>
    <w:rsid w:val="002C7A4F"/>
    <w:rsid w:val="002C7FE9"/>
    <w:rsid w:val="002D0407"/>
    <w:rsid w:val="002D0A35"/>
    <w:rsid w:val="002D0D46"/>
    <w:rsid w:val="002D163F"/>
    <w:rsid w:val="002D2172"/>
    <w:rsid w:val="002D2282"/>
    <w:rsid w:val="002D2C01"/>
    <w:rsid w:val="002D2CE7"/>
    <w:rsid w:val="002D2DEA"/>
    <w:rsid w:val="002D2F1F"/>
    <w:rsid w:val="002D30EE"/>
    <w:rsid w:val="002D3574"/>
    <w:rsid w:val="002D3B4A"/>
    <w:rsid w:val="002D3D92"/>
    <w:rsid w:val="002D4B36"/>
    <w:rsid w:val="002D7350"/>
    <w:rsid w:val="002D7BEF"/>
    <w:rsid w:val="002D7E98"/>
    <w:rsid w:val="002E1CC7"/>
    <w:rsid w:val="002E1D2E"/>
    <w:rsid w:val="002E32F0"/>
    <w:rsid w:val="002E3A40"/>
    <w:rsid w:val="002E4142"/>
    <w:rsid w:val="002E4665"/>
    <w:rsid w:val="002E4C6A"/>
    <w:rsid w:val="002E4CB5"/>
    <w:rsid w:val="002E4E3C"/>
    <w:rsid w:val="002E57F9"/>
    <w:rsid w:val="002E5AE0"/>
    <w:rsid w:val="002E5D7D"/>
    <w:rsid w:val="002E62B3"/>
    <w:rsid w:val="002F03E3"/>
    <w:rsid w:val="002F0C55"/>
    <w:rsid w:val="002F0F42"/>
    <w:rsid w:val="002F1671"/>
    <w:rsid w:val="002F1E50"/>
    <w:rsid w:val="002F2408"/>
    <w:rsid w:val="002F2484"/>
    <w:rsid w:val="002F2549"/>
    <w:rsid w:val="002F289B"/>
    <w:rsid w:val="002F3594"/>
    <w:rsid w:val="002F3A8A"/>
    <w:rsid w:val="002F3D3B"/>
    <w:rsid w:val="002F4128"/>
    <w:rsid w:val="002F42C7"/>
    <w:rsid w:val="002F4439"/>
    <w:rsid w:val="002F4D18"/>
    <w:rsid w:val="002F50D7"/>
    <w:rsid w:val="002F60FF"/>
    <w:rsid w:val="002F675A"/>
    <w:rsid w:val="002F7900"/>
    <w:rsid w:val="003002FE"/>
    <w:rsid w:val="00300880"/>
    <w:rsid w:val="00300D31"/>
    <w:rsid w:val="00301D48"/>
    <w:rsid w:val="00302668"/>
    <w:rsid w:val="00302CBB"/>
    <w:rsid w:val="00303A11"/>
    <w:rsid w:val="00304AE3"/>
    <w:rsid w:val="003055F5"/>
    <w:rsid w:val="003058C7"/>
    <w:rsid w:val="00305D60"/>
    <w:rsid w:val="003060E8"/>
    <w:rsid w:val="00306287"/>
    <w:rsid w:val="003067A8"/>
    <w:rsid w:val="00307615"/>
    <w:rsid w:val="0031019F"/>
    <w:rsid w:val="00310277"/>
    <w:rsid w:val="0031061C"/>
    <w:rsid w:val="00311126"/>
    <w:rsid w:val="00311316"/>
    <w:rsid w:val="00312500"/>
    <w:rsid w:val="0031252C"/>
    <w:rsid w:val="003125A5"/>
    <w:rsid w:val="0031289F"/>
    <w:rsid w:val="00313684"/>
    <w:rsid w:val="00313EDC"/>
    <w:rsid w:val="003147D6"/>
    <w:rsid w:val="00314878"/>
    <w:rsid w:val="00314884"/>
    <w:rsid w:val="00314D5B"/>
    <w:rsid w:val="0031575C"/>
    <w:rsid w:val="00315B54"/>
    <w:rsid w:val="00316829"/>
    <w:rsid w:val="00316989"/>
    <w:rsid w:val="0031748C"/>
    <w:rsid w:val="00317B5E"/>
    <w:rsid w:val="00320A11"/>
    <w:rsid w:val="00321955"/>
    <w:rsid w:val="00321969"/>
    <w:rsid w:val="00321D96"/>
    <w:rsid w:val="00322052"/>
    <w:rsid w:val="00322699"/>
    <w:rsid w:val="003227F2"/>
    <w:rsid w:val="00323293"/>
    <w:rsid w:val="00323F62"/>
    <w:rsid w:val="003242F7"/>
    <w:rsid w:val="00324DCB"/>
    <w:rsid w:val="00325861"/>
    <w:rsid w:val="0032681C"/>
    <w:rsid w:val="00327106"/>
    <w:rsid w:val="00330CF7"/>
    <w:rsid w:val="00330DAE"/>
    <w:rsid w:val="00330FB7"/>
    <w:rsid w:val="00332CBD"/>
    <w:rsid w:val="0033379A"/>
    <w:rsid w:val="00334157"/>
    <w:rsid w:val="003349DC"/>
    <w:rsid w:val="0033613F"/>
    <w:rsid w:val="00336558"/>
    <w:rsid w:val="0033665A"/>
    <w:rsid w:val="00336EC8"/>
    <w:rsid w:val="00336F00"/>
    <w:rsid w:val="003372A9"/>
    <w:rsid w:val="00337B4C"/>
    <w:rsid w:val="00340210"/>
    <w:rsid w:val="00340538"/>
    <w:rsid w:val="0034090C"/>
    <w:rsid w:val="00340AF5"/>
    <w:rsid w:val="00341F89"/>
    <w:rsid w:val="00343FAF"/>
    <w:rsid w:val="003441A6"/>
    <w:rsid w:val="00344476"/>
    <w:rsid w:val="00344A9D"/>
    <w:rsid w:val="0034583D"/>
    <w:rsid w:val="003467EC"/>
    <w:rsid w:val="00347AEA"/>
    <w:rsid w:val="00347CB2"/>
    <w:rsid w:val="00347CC7"/>
    <w:rsid w:val="003501D3"/>
    <w:rsid w:val="00350562"/>
    <w:rsid w:val="00350C4E"/>
    <w:rsid w:val="00351758"/>
    <w:rsid w:val="003518AA"/>
    <w:rsid w:val="003520DD"/>
    <w:rsid w:val="003523FE"/>
    <w:rsid w:val="0035268B"/>
    <w:rsid w:val="0035283F"/>
    <w:rsid w:val="00353C5A"/>
    <w:rsid w:val="00353E56"/>
    <w:rsid w:val="003540A4"/>
    <w:rsid w:val="00354462"/>
    <w:rsid w:val="003549CD"/>
    <w:rsid w:val="0035527A"/>
    <w:rsid w:val="00355BB9"/>
    <w:rsid w:val="00356E75"/>
    <w:rsid w:val="00356E92"/>
    <w:rsid w:val="00356ECD"/>
    <w:rsid w:val="00360417"/>
    <w:rsid w:val="0036077A"/>
    <w:rsid w:val="00360BFE"/>
    <w:rsid w:val="00361076"/>
    <w:rsid w:val="00361371"/>
    <w:rsid w:val="00361B95"/>
    <w:rsid w:val="0036247D"/>
    <w:rsid w:val="0036255D"/>
    <w:rsid w:val="003627BD"/>
    <w:rsid w:val="0036294E"/>
    <w:rsid w:val="00362C3F"/>
    <w:rsid w:val="0036303C"/>
    <w:rsid w:val="00363444"/>
    <w:rsid w:val="00363BD6"/>
    <w:rsid w:val="00363EBB"/>
    <w:rsid w:val="003640F6"/>
    <w:rsid w:val="003653E0"/>
    <w:rsid w:val="0036543F"/>
    <w:rsid w:val="00365A86"/>
    <w:rsid w:val="00365D54"/>
    <w:rsid w:val="00366E13"/>
    <w:rsid w:val="003675DD"/>
    <w:rsid w:val="003675FC"/>
    <w:rsid w:val="00367615"/>
    <w:rsid w:val="00367BA7"/>
    <w:rsid w:val="00367CA0"/>
    <w:rsid w:val="00367DC4"/>
    <w:rsid w:val="00370BBC"/>
    <w:rsid w:val="0037156F"/>
    <w:rsid w:val="00372380"/>
    <w:rsid w:val="003736C6"/>
    <w:rsid w:val="003739E2"/>
    <w:rsid w:val="00373AF2"/>
    <w:rsid w:val="00373B54"/>
    <w:rsid w:val="00373C30"/>
    <w:rsid w:val="00373C87"/>
    <w:rsid w:val="00373E3D"/>
    <w:rsid w:val="00373EB0"/>
    <w:rsid w:val="00373F8F"/>
    <w:rsid w:val="003741FC"/>
    <w:rsid w:val="003743FE"/>
    <w:rsid w:val="00374C91"/>
    <w:rsid w:val="0037560A"/>
    <w:rsid w:val="00375E6A"/>
    <w:rsid w:val="00376A46"/>
    <w:rsid w:val="00376AD9"/>
    <w:rsid w:val="00377896"/>
    <w:rsid w:val="00377AF2"/>
    <w:rsid w:val="00377D7F"/>
    <w:rsid w:val="003817B6"/>
    <w:rsid w:val="00381D09"/>
    <w:rsid w:val="00382305"/>
    <w:rsid w:val="00382561"/>
    <w:rsid w:val="003826C6"/>
    <w:rsid w:val="00383090"/>
    <w:rsid w:val="0038372C"/>
    <w:rsid w:val="003839B5"/>
    <w:rsid w:val="00384377"/>
    <w:rsid w:val="00384BEE"/>
    <w:rsid w:val="00385543"/>
    <w:rsid w:val="0038591D"/>
    <w:rsid w:val="00385FEC"/>
    <w:rsid w:val="003872E9"/>
    <w:rsid w:val="00387F2A"/>
    <w:rsid w:val="003901D9"/>
    <w:rsid w:val="00390611"/>
    <w:rsid w:val="00390DC8"/>
    <w:rsid w:val="00390FDA"/>
    <w:rsid w:val="0039212B"/>
    <w:rsid w:val="003929DF"/>
    <w:rsid w:val="00392ABA"/>
    <w:rsid w:val="00392DA5"/>
    <w:rsid w:val="003932DE"/>
    <w:rsid w:val="00395810"/>
    <w:rsid w:val="0039627F"/>
    <w:rsid w:val="00396D29"/>
    <w:rsid w:val="003977D2"/>
    <w:rsid w:val="00397BEB"/>
    <w:rsid w:val="00397C76"/>
    <w:rsid w:val="00397CC1"/>
    <w:rsid w:val="00397E5D"/>
    <w:rsid w:val="003A0CF5"/>
    <w:rsid w:val="003A1056"/>
    <w:rsid w:val="003A1439"/>
    <w:rsid w:val="003A2820"/>
    <w:rsid w:val="003A316E"/>
    <w:rsid w:val="003A3776"/>
    <w:rsid w:val="003A37CE"/>
    <w:rsid w:val="003A39F7"/>
    <w:rsid w:val="003A5450"/>
    <w:rsid w:val="003A58EF"/>
    <w:rsid w:val="003A6163"/>
    <w:rsid w:val="003A6C13"/>
    <w:rsid w:val="003A7A38"/>
    <w:rsid w:val="003B0F17"/>
    <w:rsid w:val="003B1410"/>
    <w:rsid w:val="003B1784"/>
    <w:rsid w:val="003B2047"/>
    <w:rsid w:val="003B259C"/>
    <w:rsid w:val="003B2B4A"/>
    <w:rsid w:val="003B34D4"/>
    <w:rsid w:val="003B375F"/>
    <w:rsid w:val="003B3948"/>
    <w:rsid w:val="003B3A28"/>
    <w:rsid w:val="003B3BA0"/>
    <w:rsid w:val="003B3DB3"/>
    <w:rsid w:val="003B414B"/>
    <w:rsid w:val="003B4371"/>
    <w:rsid w:val="003B467C"/>
    <w:rsid w:val="003B5915"/>
    <w:rsid w:val="003B59B3"/>
    <w:rsid w:val="003B5EBA"/>
    <w:rsid w:val="003B620A"/>
    <w:rsid w:val="003B6375"/>
    <w:rsid w:val="003B66D4"/>
    <w:rsid w:val="003B743C"/>
    <w:rsid w:val="003B78D1"/>
    <w:rsid w:val="003B7932"/>
    <w:rsid w:val="003C0295"/>
    <w:rsid w:val="003C05EA"/>
    <w:rsid w:val="003C0F5B"/>
    <w:rsid w:val="003C0FC5"/>
    <w:rsid w:val="003C1611"/>
    <w:rsid w:val="003C195F"/>
    <w:rsid w:val="003C1BBA"/>
    <w:rsid w:val="003C2375"/>
    <w:rsid w:val="003C3277"/>
    <w:rsid w:val="003C4943"/>
    <w:rsid w:val="003C49BF"/>
    <w:rsid w:val="003C4AD3"/>
    <w:rsid w:val="003C4AED"/>
    <w:rsid w:val="003C4E79"/>
    <w:rsid w:val="003C5BAC"/>
    <w:rsid w:val="003C5EBD"/>
    <w:rsid w:val="003C7162"/>
    <w:rsid w:val="003C75B0"/>
    <w:rsid w:val="003D0733"/>
    <w:rsid w:val="003D08C1"/>
    <w:rsid w:val="003D0A9C"/>
    <w:rsid w:val="003D0B3B"/>
    <w:rsid w:val="003D2557"/>
    <w:rsid w:val="003D27A7"/>
    <w:rsid w:val="003D29B6"/>
    <w:rsid w:val="003D2BE3"/>
    <w:rsid w:val="003D3152"/>
    <w:rsid w:val="003D34FA"/>
    <w:rsid w:val="003D4150"/>
    <w:rsid w:val="003D4D0A"/>
    <w:rsid w:val="003D5883"/>
    <w:rsid w:val="003D60F6"/>
    <w:rsid w:val="003D6909"/>
    <w:rsid w:val="003D6A74"/>
    <w:rsid w:val="003D70E9"/>
    <w:rsid w:val="003D7A51"/>
    <w:rsid w:val="003D7FF1"/>
    <w:rsid w:val="003E0186"/>
    <w:rsid w:val="003E0740"/>
    <w:rsid w:val="003E1AE2"/>
    <w:rsid w:val="003E200C"/>
    <w:rsid w:val="003E274F"/>
    <w:rsid w:val="003E290A"/>
    <w:rsid w:val="003E3722"/>
    <w:rsid w:val="003E3EFF"/>
    <w:rsid w:val="003E3F50"/>
    <w:rsid w:val="003E4BD4"/>
    <w:rsid w:val="003E4C6D"/>
    <w:rsid w:val="003E58DE"/>
    <w:rsid w:val="003E66F6"/>
    <w:rsid w:val="003E69D8"/>
    <w:rsid w:val="003E6B88"/>
    <w:rsid w:val="003E6EE5"/>
    <w:rsid w:val="003E70DA"/>
    <w:rsid w:val="003F01DC"/>
    <w:rsid w:val="003F043F"/>
    <w:rsid w:val="003F0F3C"/>
    <w:rsid w:val="003F0F44"/>
    <w:rsid w:val="003F0F7A"/>
    <w:rsid w:val="003F1652"/>
    <w:rsid w:val="003F1B25"/>
    <w:rsid w:val="003F1EF0"/>
    <w:rsid w:val="003F2115"/>
    <w:rsid w:val="003F2C62"/>
    <w:rsid w:val="003F3230"/>
    <w:rsid w:val="003F350D"/>
    <w:rsid w:val="003F3E62"/>
    <w:rsid w:val="003F3F17"/>
    <w:rsid w:val="003F3F2E"/>
    <w:rsid w:val="003F3FC7"/>
    <w:rsid w:val="003F41C5"/>
    <w:rsid w:val="003F4565"/>
    <w:rsid w:val="003F4F44"/>
    <w:rsid w:val="003F4FEC"/>
    <w:rsid w:val="003F6146"/>
    <w:rsid w:val="003F62D2"/>
    <w:rsid w:val="003F6694"/>
    <w:rsid w:val="003F6B17"/>
    <w:rsid w:val="003F6F55"/>
    <w:rsid w:val="003F6F5A"/>
    <w:rsid w:val="003F7339"/>
    <w:rsid w:val="003F7CAE"/>
    <w:rsid w:val="003F7F4D"/>
    <w:rsid w:val="00400D5D"/>
    <w:rsid w:val="00401D57"/>
    <w:rsid w:val="004027C4"/>
    <w:rsid w:val="004031EA"/>
    <w:rsid w:val="00403317"/>
    <w:rsid w:val="00403747"/>
    <w:rsid w:val="00404292"/>
    <w:rsid w:val="0040444F"/>
    <w:rsid w:val="0040517F"/>
    <w:rsid w:val="00405754"/>
    <w:rsid w:val="00406455"/>
    <w:rsid w:val="004064BD"/>
    <w:rsid w:val="00406B5E"/>
    <w:rsid w:val="00406B6C"/>
    <w:rsid w:val="00406E11"/>
    <w:rsid w:val="00406ECE"/>
    <w:rsid w:val="00407EAB"/>
    <w:rsid w:val="0041054A"/>
    <w:rsid w:val="00410733"/>
    <w:rsid w:val="00410BEE"/>
    <w:rsid w:val="00410D8B"/>
    <w:rsid w:val="00411065"/>
    <w:rsid w:val="004113D0"/>
    <w:rsid w:val="00411E67"/>
    <w:rsid w:val="0041219A"/>
    <w:rsid w:val="00412DA4"/>
    <w:rsid w:val="00412FBE"/>
    <w:rsid w:val="004132F6"/>
    <w:rsid w:val="00413BCE"/>
    <w:rsid w:val="00414134"/>
    <w:rsid w:val="00414F5D"/>
    <w:rsid w:val="004152FC"/>
    <w:rsid w:val="0041562F"/>
    <w:rsid w:val="00415D14"/>
    <w:rsid w:val="004163C7"/>
    <w:rsid w:val="0041680B"/>
    <w:rsid w:val="00417B80"/>
    <w:rsid w:val="00420364"/>
    <w:rsid w:val="00420542"/>
    <w:rsid w:val="00421058"/>
    <w:rsid w:val="004211C6"/>
    <w:rsid w:val="004218BA"/>
    <w:rsid w:val="00421BAA"/>
    <w:rsid w:val="00421D7F"/>
    <w:rsid w:val="004224F1"/>
    <w:rsid w:val="00422D32"/>
    <w:rsid w:val="00422E96"/>
    <w:rsid w:val="00423C39"/>
    <w:rsid w:val="00423E50"/>
    <w:rsid w:val="00423F0A"/>
    <w:rsid w:val="00424436"/>
    <w:rsid w:val="0042490E"/>
    <w:rsid w:val="00424DFB"/>
    <w:rsid w:val="00425620"/>
    <w:rsid w:val="00425939"/>
    <w:rsid w:val="0042632A"/>
    <w:rsid w:val="004266D5"/>
    <w:rsid w:val="00426BC2"/>
    <w:rsid w:val="004272AD"/>
    <w:rsid w:val="004273EE"/>
    <w:rsid w:val="004276A7"/>
    <w:rsid w:val="0043010B"/>
    <w:rsid w:val="00430821"/>
    <w:rsid w:val="004309CE"/>
    <w:rsid w:val="004315D1"/>
    <w:rsid w:val="004316C9"/>
    <w:rsid w:val="00431DEC"/>
    <w:rsid w:val="004320E9"/>
    <w:rsid w:val="00432E59"/>
    <w:rsid w:val="00432F9C"/>
    <w:rsid w:val="0043392A"/>
    <w:rsid w:val="00433A1A"/>
    <w:rsid w:val="00433BC1"/>
    <w:rsid w:val="00433D81"/>
    <w:rsid w:val="0043450C"/>
    <w:rsid w:val="00434972"/>
    <w:rsid w:val="00435A8D"/>
    <w:rsid w:val="00435AED"/>
    <w:rsid w:val="00435D0E"/>
    <w:rsid w:val="00436192"/>
    <w:rsid w:val="00436AA7"/>
    <w:rsid w:val="00436BC5"/>
    <w:rsid w:val="00436E98"/>
    <w:rsid w:val="004373DF"/>
    <w:rsid w:val="004378F6"/>
    <w:rsid w:val="00437CDC"/>
    <w:rsid w:val="00440485"/>
    <w:rsid w:val="00440B54"/>
    <w:rsid w:val="00440E71"/>
    <w:rsid w:val="00441014"/>
    <w:rsid w:val="00441C09"/>
    <w:rsid w:val="00442858"/>
    <w:rsid w:val="00442B71"/>
    <w:rsid w:val="00443A3F"/>
    <w:rsid w:val="00444328"/>
    <w:rsid w:val="00444597"/>
    <w:rsid w:val="00444AEB"/>
    <w:rsid w:val="00446510"/>
    <w:rsid w:val="004474B5"/>
    <w:rsid w:val="00447604"/>
    <w:rsid w:val="00447C5E"/>
    <w:rsid w:val="00451527"/>
    <w:rsid w:val="00451E10"/>
    <w:rsid w:val="0045351C"/>
    <w:rsid w:val="004547F8"/>
    <w:rsid w:val="0045498E"/>
    <w:rsid w:val="0045562B"/>
    <w:rsid w:val="0045573C"/>
    <w:rsid w:val="004560D3"/>
    <w:rsid w:val="00456D0F"/>
    <w:rsid w:val="00456E0E"/>
    <w:rsid w:val="00456F71"/>
    <w:rsid w:val="00457040"/>
    <w:rsid w:val="004572D9"/>
    <w:rsid w:val="0045734A"/>
    <w:rsid w:val="004574CA"/>
    <w:rsid w:val="00457FD8"/>
    <w:rsid w:val="0046079F"/>
    <w:rsid w:val="00461942"/>
    <w:rsid w:val="00461D38"/>
    <w:rsid w:val="00462710"/>
    <w:rsid w:val="0046296C"/>
    <w:rsid w:val="00462C24"/>
    <w:rsid w:val="00463317"/>
    <w:rsid w:val="004639A9"/>
    <w:rsid w:val="00463CFF"/>
    <w:rsid w:val="0046428D"/>
    <w:rsid w:val="0046490F"/>
    <w:rsid w:val="00464A2A"/>
    <w:rsid w:val="00464F4A"/>
    <w:rsid w:val="00465120"/>
    <w:rsid w:val="00465525"/>
    <w:rsid w:val="00465BDF"/>
    <w:rsid w:val="0046603E"/>
    <w:rsid w:val="00466EEB"/>
    <w:rsid w:val="00467C24"/>
    <w:rsid w:val="00470854"/>
    <w:rsid w:val="00470EB4"/>
    <w:rsid w:val="0047125F"/>
    <w:rsid w:val="004715C3"/>
    <w:rsid w:val="004716B3"/>
    <w:rsid w:val="00472757"/>
    <w:rsid w:val="0047297B"/>
    <w:rsid w:val="004729CF"/>
    <w:rsid w:val="004738DA"/>
    <w:rsid w:val="00473C0C"/>
    <w:rsid w:val="00473C70"/>
    <w:rsid w:val="00473D3C"/>
    <w:rsid w:val="00473D8F"/>
    <w:rsid w:val="00473EAA"/>
    <w:rsid w:val="00473F3A"/>
    <w:rsid w:val="00474112"/>
    <w:rsid w:val="00474E50"/>
    <w:rsid w:val="00476680"/>
    <w:rsid w:val="0047687D"/>
    <w:rsid w:val="004769E5"/>
    <w:rsid w:val="004772AC"/>
    <w:rsid w:val="004773AE"/>
    <w:rsid w:val="0047752A"/>
    <w:rsid w:val="00477632"/>
    <w:rsid w:val="00480465"/>
    <w:rsid w:val="00480772"/>
    <w:rsid w:val="00480E68"/>
    <w:rsid w:val="004815F8"/>
    <w:rsid w:val="0048192C"/>
    <w:rsid w:val="0048198B"/>
    <w:rsid w:val="0048229A"/>
    <w:rsid w:val="0048324A"/>
    <w:rsid w:val="00483BBE"/>
    <w:rsid w:val="004842A5"/>
    <w:rsid w:val="00484681"/>
    <w:rsid w:val="00484A3A"/>
    <w:rsid w:val="0048642C"/>
    <w:rsid w:val="00486C8B"/>
    <w:rsid w:val="00487605"/>
    <w:rsid w:val="00487E92"/>
    <w:rsid w:val="004901BE"/>
    <w:rsid w:val="00490926"/>
    <w:rsid w:val="00490BFC"/>
    <w:rsid w:val="00490DFA"/>
    <w:rsid w:val="00490EA8"/>
    <w:rsid w:val="00490F89"/>
    <w:rsid w:val="004912A2"/>
    <w:rsid w:val="004913F3"/>
    <w:rsid w:val="0049158A"/>
    <w:rsid w:val="004919D9"/>
    <w:rsid w:val="00491FC9"/>
    <w:rsid w:val="004927F4"/>
    <w:rsid w:val="0049288D"/>
    <w:rsid w:val="00492A42"/>
    <w:rsid w:val="00492CC0"/>
    <w:rsid w:val="00492D56"/>
    <w:rsid w:val="00493B78"/>
    <w:rsid w:val="004947F8"/>
    <w:rsid w:val="00494825"/>
    <w:rsid w:val="00494E1D"/>
    <w:rsid w:val="00495424"/>
    <w:rsid w:val="00495894"/>
    <w:rsid w:val="00496C9E"/>
    <w:rsid w:val="00496EF0"/>
    <w:rsid w:val="00497014"/>
    <w:rsid w:val="0049721D"/>
    <w:rsid w:val="00497BFC"/>
    <w:rsid w:val="00497D96"/>
    <w:rsid w:val="00497FEF"/>
    <w:rsid w:val="004A081A"/>
    <w:rsid w:val="004A195D"/>
    <w:rsid w:val="004A244F"/>
    <w:rsid w:val="004A2679"/>
    <w:rsid w:val="004A3388"/>
    <w:rsid w:val="004A37A1"/>
    <w:rsid w:val="004A4263"/>
    <w:rsid w:val="004A4D4B"/>
    <w:rsid w:val="004A52AF"/>
    <w:rsid w:val="004A5A04"/>
    <w:rsid w:val="004A5F2D"/>
    <w:rsid w:val="004A6500"/>
    <w:rsid w:val="004A669B"/>
    <w:rsid w:val="004A67B3"/>
    <w:rsid w:val="004A6B7B"/>
    <w:rsid w:val="004A6C91"/>
    <w:rsid w:val="004A6FA5"/>
    <w:rsid w:val="004A71E8"/>
    <w:rsid w:val="004A7292"/>
    <w:rsid w:val="004A7628"/>
    <w:rsid w:val="004A7714"/>
    <w:rsid w:val="004A78C4"/>
    <w:rsid w:val="004A7A00"/>
    <w:rsid w:val="004A7AEF"/>
    <w:rsid w:val="004B0030"/>
    <w:rsid w:val="004B06D3"/>
    <w:rsid w:val="004B0A36"/>
    <w:rsid w:val="004B0A4F"/>
    <w:rsid w:val="004B1614"/>
    <w:rsid w:val="004B23A9"/>
    <w:rsid w:val="004B2470"/>
    <w:rsid w:val="004B3C7E"/>
    <w:rsid w:val="004B3DDB"/>
    <w:rsid w:val="004B45FF"/>
    <w:rsid w:val="004B460A"/>
    <w:rsid w:val="004B4907"/>
    <w:rsid w:val="004B4FB6"/>
    <w:rsid w:val="004B719D"/>
    <w:rsid w:val="004B71B6"/>
    <w:rsid w:val="004B73BB"/>
    <w:rsid w:val="004B7FD6"/>
    <w:rsid w:val="004C0DB5"/>
    <w:rsid w:val="004C132F"/>
    <w:rsid w:val="004C2D03"/>
    <w:rsid w:val="004C3331"/>
    <w:rsid w:val="004C35D6"/>
    <w:rsid w:val="004C39B8"/>
    <w:rsid w:val="004C41B1"/>
    <w:rsid w:val="004C48BB"/>
    <w:rsid w:val="004C49D1"/>
    <w:rsid w:val="004C52A0"/>
    <w:rsid w:val="004C57C6"/>
    <w:rsid w:val="004C596D"/>
    <w:rsid w:val="004C5A0C"/>
    <w:rsid w:val="004C5B56"/>
    <w:rsid w:val="004C670C"/>
    <w:rsid w:val="004C6774"/>
    <w:rsid w:val="004C6EAE"/>
    <w:rsid w:val="004C78C2"/>
    <w:rsid w:val="004C7AD9"/>
    <w:rsid w:val="004D044A"/>
    <w:rsid w:val="004D07CD"/>
    <w:rsid w:val="004D18D6"/>
    <w:rsid w:val="004D2599"/>
    <w:rsid w:val="004D29E7"/>
    <w:rsid w:val="004D2DEB"/>
    <w:rsid w:val="004D3151"/>
    <w:rsid w:val="004D35A8"/>
    <w:rsid w:val="004D3A78"/>
    <w:rsid w:val="004D429F"/>
    <w:rsid w:val="004D4303"/>
    <w:rsid w:val="004D4816"/>
    <w:rsid w:val="004D4FF0"/>
    <w:rsid w:val="004D5153"/>
    <w:rsid w:val="004D541B"/>
    <w:rsid w:val="004D5A21"/>
    <w:rsid w:val="004D5F7F"/>
    <w:rsid w:val="004D605F"/>
    <w:rsid w:val="004D63C3"/>
    <w:rsid w:val="004D6B7C"/>
    <w:rsid w:val="004D6FE8"/>
    <w:rsid w:val="004D71FD"/>
    <w:rsid w:val="004D756A"/>
    <w:rsid w:val="004D7B54"/>
    <w:rsid w:val="004D7BB4"/>
    <w:rsid w:val="004E025F"/>
    <w:rsid w:val="004E17F0"/>
    <w:rsid w:val="004E1B4A"/>
    <w:rsid w:val="004E25CD"/>
    <w:rsid w:val="004E3035"/>
    <w:rsid w:val="004E3FEC"/>
    <w:rsid w:val="004E478C"/>
    <w:rsid w:val="004E488B"/>
    <w:rsid w:val="004E49FE"/>
    <w:rsid w:val="004E4BB0"/>
    <w:rsid w:val="004E62F7"/>
    <w:rsid w:val="004E63D7"/>
    <w:rsid w:val="004E6805"/>
    <w:rsid w:val="004E6902"/>
    <w:rsid w:val="004E6FC0"/>
    <w:rsid w:val="004E72DF"/>
    <w:rsid w:val="004E7D38"/>
    <w:rsid w:val="004E7EAE"/>
    <w:rsid w:val="004F0042"/>
    <w:rsid w:val="004F20A9"/>
    <w:rsid w:val="004F270D"/>
    <w:rsid w:val="004F2B7E"/>
    <w:rsid w:val="004F2C42"/>
    <w:rsid w:val="004F2C69"/>
    <w:rsid w:val="004F2E5D"/>
    <w:rsid w:val="004F3062"/>
    <w:rsid w:val="004F3760"/>
    <w:rsid w:val="004F3FC2"/>
    <w:rsid w:val="004F4D0B"/>
    <w:rsid w:val="004F4E0D"/>
    <w:rsid w:val="004F5483"/>
    <w:rsid w:val="004F5C48"/>
    <w:rsid w:val="004F601E"/>
    <w:rsid w:val="004F635E"/>
    <w:rsid w:val="004F6525"/>
    <w:rsid w:val="004F6DFC"/>
    <w:rsid w:val="004F710F"/>
    <w:rsid w:val="004F73E4"/>
    <w:rsid w:val="004F74B0"/>
    <w:rsid w:val="004F7672"/>
    <w:rsid w:val="004F76D2"/>
    <w:rsid w:val="004F7E88"/>
    <w:rsid w:val="00500486"/>
    <w:rsid w:val="0050091D"/>
    <w:rsid w:val="00500E6D"/>
    <w:rsid w:val="0050125F"/>
    <w:rsid w:val="005013D9"/>
    <w:rsid w:val="0050164C"/>
    <w:rsid w:val="00501991"/>
    <w:rsid w:val="00502156"/>
    <w:rsid w:val="005024DF"/>
    <w:rsid w:val="005027E4"/>
    <w:rsid w:val="005036E2"/>
    <w:rsid w:val="005038BD"/>
    <w:rsid w:val="0050475A"/>
    <w:rsid w:val="005053BE"/>
    <w:rsid w:val="0050547D"/>
    <w:rsid w:val="00505B74"/>
    <w:rsid w:val="005061EF"/>
    <w:rsid w:val="005065D8"/>
    <w:rsid w:val="005069AC"/>
    <w:rsid w:val="00506E89"/>
    <w:rsid w:val="00507A97"/>
    <w:rsid w:val="00507D97"/>
    <w:rsid w:val="00510DB5"/>
    <w:rsid w:val="005114BE"/>
    <w:rsid w:val="00511B5D"/>
    <w:rsid w:val="0051201A"/>
    <w:rsid w:val="00512C2A"/>
    <w:rsid w:val="00513292"/>
    <w:rsid w:val="00514160"/>
    <w:rsid w:val="0051422F"/>
    <w:rsid w:val="00514297"/>
    <w:rsid w:val="005145BD"/>
    <w:rsid w:val="0051471D"/>
    <w:rsid w:val="00514B58"/>
    <w:rsid w:val="00514FF5"/>
    <w:rsid w:val="005154A9"/>
    <w:rsid w:val="00515F18"/>
    <w:rsid w:val="00515F33"/>
    <w:rsid w:val="0051604F"/>
    <w:rsid w:val="005161F3"/>
    <w:rsid w:val="0051672E"/>
    <w:rsid w:val="005174C8"/>
    <w:rsid w:val="00517F22"/>
    <w:rsid w:val="00520876"/>
    <w:rsid w:val="0052116A"/>
    <w:rsid w:val="00521649"/>
    <w:rsid w:val="00521723"/>
    <w:rsid w:val="00522497"/>
    <w:rsid w:val="00522679"/>
    <w:rsid w:val="00523180"/>
    <w:rsid w:val="005234BF"/>
    <w:rsid w:val="00523965"/>
    <w:rsid w:val="00523A42"/>
    <w:rsid w:val="00524016"/>
    <w:rsid w:val="0052418F"/>
    <w:rsid w:val="00524A06"/>
    <w:rsid w:val="00525425"/>
    <w:rsid w:val="0052569A"/>
    <w:rsid w:val="00525B94"/>
    <w:rsid w:val="005262AA"/>
    <w:rsid w:val="00526493"/>
    <w:rsid w:val="005264FA"/>
    <w:rsid w:val="00526850"/>
    <w:rsid w:val="00527480"/>
    <w:rsid w:val="00530039"/>
    <w:rsid w:val="00530066"/>
    <w:rsid w:val="005302C7"/>
    <w:rsid w:val="00530762"/>
    <w:rsid w:val="005307A6"/>
    <w:rsid w:val="00530D4F"/>
    <w:rsid w:val="00530EEC"/>
    <w:rsid w:val="00531A20"/>
    <w:rsid w:val="00531D26"/>
    <w:rsid w:val="00531F35"/>
    <w:rsid w:val="00532029"/>
    <w:rsid w:val="00532CC5"/>
    <w:rsid w:val="00532E5A"/>
    <w:rsid w:val="00532FD9"/>
    <w:rsid w:val="0053437C"/>
    <w:rsid w:val="0053475D"/>
    <w:rsid w:val="00535170"/>
    <w:rsid w:val="005352BB"/>
    <w:rsid w:val="005353E3"/>
    <w:rsid w:val="005357D1"/>
    <w:rsid w:val="0053667C"/>
    <w:rsid w:val="00536690"/>
    <w:rsid w:val="00536898"/>
    <w:rsid w:val="00537589"/>
    <w:rsid w:val="00540019"/>
    <w:rsid w:val="005405E1"/>
    <w:rsid w:val="00540761"/>
    <w:rsid w:val="005408EC"/>
    <w:rsid w:val="005410BC"/>
    <w:rsid w:val="00541B40"/>
    <w:rsid w:val="005425B0"/>
    <w:rsid w:val="00542A9D"/>
    <w:rsid w:val="00542FD0"/>
    <w:rsid w:val="005431A3"/>
    <w:rsid w:val="005446E3"/>
    <w:rsid w:val="00544DC3"/>
    <w:rsid w:val="005455DE"/>
    <w:rsid w:val="005455FB"/>
    <w:rsid w:val="00545D83"/>
    <w:rsid w:val="00550874"/>
    <w:rsid w:val="00550A15"/>
    <w:rsid w:val="00550BC5"/>
    <w:rsid w:val="00550F81"/>
    <w:rsid w:val="00551A02"/>
    <w:rsid w:val="00552159"/>
    <w:rsid w:val="00552C44"/>
    <w:rsid w:val="00552D76"/>
    <w:rsid w:val="00552E50"/>
    <w:rsid w:val="0055350B"/>
    <w:rsid w:val="005536A7"/>
    <w:rsid w:val="00553BF6"/>
    <w:rsid w:val="00554D87"/>
    <w:rsid w:val="00554F2B"/>
    <w:rsid w:val="0055575E"/>
    <w:rsid w:val="00555AA3"/>
    <w:rsid w:val="00556934"/>
    <w:rsid w:val="00557728"/>
    <w:rsid w:val="00557DCE"/>
    <w:rsid w:val="00560366"/>
    <w:rsid w:val="0056081F"/>
    <w:rsid w:val="00561619"/>
    <w:rsid w:val="005618F5"/>
    <w:rsid w:val="00562127"/>
    <w:rsid w:val="005627EB"/>
    <w:rsid w:val="0056284F"/>
    <w:rsid w:val="00563B16"/>
    <w:rsid w:val="00563B82"/>
    <w:rsid w:val="005649C9"/>
    <w:rsid w:val="00564CED"/>
    <w:rsid w:val="00565203"/>
    <w:rsid w:val="005658F3"/>
    <w:rsid w:val="00565E1A"/>
    <w:rsid w:val="00566284"/>
    <w:rsid w:val="005701EB"/>
    <w:rsid w:val="00570D5C"/>
    <w:rsid w:val="005713DB"/>
    <w:rsid w:val="005714C7"/>
    <w:rsid w:val="005715B7"/>
    <w:rsid w:val="005721CB"/>
    <w:rsid w:val="00572AD6"/>
    <w:rsid w:val="00573075"/>
    <w:rsid w:val="0057356E"/>
    <w:rsid w:val="005746DE"/>
    <w:rsid w:val="00574704"/>
    <w:rsid w:val="005749D4"/>
    <w:rsid w:val="005762AA"/>
    <w:rsid w:val="0057635E"/>
    <w:rsid w:val="00577224"/>
    <w:rsid w:val="005772DE"/>
    <w:rsid w:val="00577D71"/>
    <w:rsid w:val="00577F86"/>
    <w:rsid w:val="00580329"/>
    <w:rsid w:val="0058060F"/>
    <w:rsid w:val="00580755"/>
    <w:rsid w:val="00580841"/>
    <w:rsid w:val="00580C40"/>
    <w:rsid w:val="0058160D"/>
    <w:rsid w:val="00581932"/>
    <w:rsid w:val="00581E34"/>
    <w:rsid w:val="005825B3"/>
    <w:rsid w:val="00582887"/>
    <w:rsid w:val="00582E09"/>
    <w:rsid w:val="005832C0"/>
    <w:rsid w:val="0058405A"/>
    <w:rsid w:val="0058435D"/>
    <w:rsid w:val="00584739"/>
    <w:rsid w:val="0058485F"/>
    <w:rsid w:val="00584B67"/>
    <w:rsid w:val="00585295"/>
    <w:rsid w:val="00585E77"/>
    <w:rsid w:val="00586802"/>
    <w:rsid w:val="0058726B"/>
    <w:rsid w:val="0058795C"/>
    <w:rsid w:val="005879AE"/>
    <w:rsid w:val="00587C20"/>
    <w:rsid w:val="00587F3E"/>
    <w:rsid w:val="005903E3"/>
    <w:rsid w:val="0059061C"/>
    <w:rsid w:val="00590E15"/>
    <w:rsid w:val="005910C4"/>
    <w:rsid w:val="00591217"/>
    <w:rsid w:val="005914F0"/>
    <w:rsid w:val="0059191A"/>
    <w:rsid w:val="005926A7"/>
    <w:rsid w:val="00592CB2"/>
    <w:rsid w:val="0059326C"/>
    <w:rsid w:val="00593C42"/>
    <w:rsid w:val="00593CFD"/>
    <w:rsid w:val="00593D36"/>
    <w:rsid w:val="00593FBE"/>
    <w:rsid w:val="005941DE"/>
    <w:rsid w:val="00594331"/>
    <w:rsid w:val="005946B6"/>
    <w:rsid w:val="00594768"/>
    <w:rsid w:val="00594907"/>
    <w:rsid w:val="00594929"/>
    <w:rsid w:val="00594FE1"/>
    <w:rsid w:val="005951E1"/>
    <w:rsid w:val="005954C1"/>
    <w:rsid w:val="00595CFE"/>
    <w:rsid w:val="00595F66"/>
    <w:rsid w:val="00597E34"/>
    <w:rsid w:val="00597F40"/>
    <w:rsid w:val="005A03F1"/>
    <w:rsid w:val="005A060B"/>
    <w:rsid w:val="005A1675"/>
    <w:rsid w:val="005A175A"/>
    <w:rsid w:val="005A1911"/>
    <w:rsid w:val="005A1D58"/>
    <w:rsid w:val="005A218D"/>
    <w:rsid w:val="005A2294"/>
    <w:rsid w:val="005A2806"/>
    <w:rsid w:val="005A327F"/>
    <w:rsid w:val="005A4E11"/>
    <w:rsid w:val="005A5A9B"/>
    <w:rsid w:val="005A5D88"/>
    <w:rsid w:val="005A677D"/>
    <w:rsid w:val="005A68B4"/>
    <w:rsid w:val="005A6B56"/>
    <w:rsid w:val="005A6BB0"/>
    <w:rsid w:val="005A6D24"/>
    <w:rsid w:val="005A6D75"/>
    <w:rsid w:val="005A734E"/>
    <w:rsid w:val="005A7816"/>
    <w:rsid w:val="005A784A"/>
    <w:rsid w:val="005B0ACF"/>
    <w:rsid w:val="005B164D"/>
    <w:rsid w:val="005B1653"/>
    <w:rsid w:val="005B187E"/>
    <w:rsid w:val="005B1B12"/>
    <w:rsid w:val="005B1D06"/>
    <w:rsid w:val="005B1EC3"/>
    <w:rsid w:val="005B3BD9"/>
    <w:rsid w:val="005B3CB0"/>
    <w:rsid w:val="005B42AD"/>
    <w:rsid w:val="005B43A4"/>
    <w:rsid w:val="005B48AD"/>
    <w:rsid w:val="005B592A"/>
    <w:rsid w:val="005B5FCE"/>
    <w:rsid w:val="005B6B14"/>
    <w:rsid w:val="005B6B43"/>
    <w:rsid w:val="005B728A"/>
    <w:rsid w:val="005B72B3"/>
    <w:rsid w:val="005B7617"/>
    <w:rsid w:val="005B7834"/>
    <w:rsid w:val="005C0A29"/>
    <w:rsid w:val="005C1AA2"/>
    <w:rsid w:val="005C23D7"/>
    <w:rsid w:val="005C268B"/>
    <w:rsid w:val="005C2855"/>
    <w:rsid w:val="005C2C25"/>
    <w:rsid w:val="005C2E33"/>
    <w:rsid w:val="005C32DD"/>
    <w:rsid w:val="005C3E52"/>
    <w:rsid w:val="005C4181"/>
    <w:rsid w:val="005C43F8"/>
    <w:rsid w:val="005C4DCF"/>
    <w:rsid w:val="005C4EDC"/>
    <w:rsid w:val="005C4FEA"/>
    <w:rsid w:val="005C572E"/>
    <w:rsid w:val="005C5785"/>
    <w:rsid w:val="005C58A9"/>
    <w:rsid w:val="005C74EE"/>
    <w:rsid w:val="005C7EE2"/>
    <w:rsid w:val="005D0771"/>
    <w:rsid w:val="005D0E2A"/>
    <w:rsid w:val="005D1708"/>
    <w:rsid w:val="005D1C72"/>
    <w:rsid w:val="005D1C83"/>
    <w:rsid w:val="005D1D39"/>
    <w:rsid w:val="005D2DA9"/>
    <w:rsid w:val="005D383F"/>
    <w:rsid w:val="005D4101"/>
    <w:rsid w:val="005D426E"/>
    <w:rsid w:val="005D4842"/>
    <w:rsid w:val="005D4B04"/>
    <w:rsid w:val="005D4D62"/>
    <w:rsid w:val="005D4E76"/>
    <w:rsid w:val="005D4EE3"/>
    <w:rsid w:val="005D54F3"/>
    <w:rsid w:val="005D5B53"/>
    <w:rsid w:val="005D609F"/>
    <w:rsid w:val="005D60D1"/>
    <w:rsid w:val="005D68E7"/>
    <w:rsid w:val="005D6D6C"/>
    <w:rsid w:val="005D723D"/>
    <w:rsid w:val="005D763A"/>
    <w:rsid w:val="005D77BA"/>
    <w:rsid w:val="005D7C87"/>
    <w:rsid w:val="005D7E87"/>
    <w:rsid w:val="005E0668"/>
    <w:rsid w:val="005E0B01"/>
    <w:rsid w:val="005E0BE5"/>
    <w:rsid w:val="005E0BEE"/>
    <w:rsid w:val="005E11BA"/>
    <w:rsid w:val="005E14FD"/>
    <w:rsid w:val="005E1E46"/>
    <w:rsid w:val="005E2AD5"/>
    <w:rsid w:val="005E2AFC"/>
    <w:rsid w:val="005E2E44"/>
    <w:rsid w:val="005E2F37"/>
    <w:rsid w:val="005E3241"/>
    <w:rsid w:val="005E3F4C"/>
    <w:rsid w:val="005E4192"/>
    <w:rsid w:val="005E4C19"/>
    <w:rsid w:val="005E4C59"/>
    <w:rsid w:val="005E538B"/>
    <w:rsid w:val="005E5D8E"/>
    <w:rsid w:val="005E61AC"/>
    <w:rsid w:val="005E65C0"/>
    <w:rsid w:val="005E6869"/>
    <w:rsid w:val="005E72DA"/>
    <w:rsid w:val="005E788A"/>
    <w:rsid w:val="005E7A9E"/>
    <w:rsid w:val="005E7D81"/>
    <w:rsid w:val="005F1B22"/>
    <w:rsid w:val="005F1FF6"/>
    <w:rsid w:val="005F2584"/>
    <w:rsid w:val="005F2AA5"/>
    <w:rsid w:val="005F2CF8"/>
    <w:rsid w:val="005F2DF1"/>
    <w:rsid w:val="005F3537"/>
    <w:rsid w:val="005F35C6"/>
    <w:rsid w:val="005F4256"/>
    <w:rsid w:val="005F471B"/>
    <w:rsid w:val="005F49A4"/>
    <w:rsid w:val="005F4BC8"/>
    <w:rsid w:val="005F530C"/>
    <w:rsid w:val="005F57A8"/>
    <w:rsid w:val="005F5876"/>
    <w:rsid w:val="005F6284"/>
    <w:rsid w:val="005F64C3"/>
    <w:rsid w:val="005F66B3"/>
    <w:rsid w:val="005F67F7"/>
    <w:rsid w:val="005F6853"/>
    <w:rsid w:val="005F76BF"/>
    <w:rsid w:val="005F7B88"/>
    <w:rsid w:val="005F7D4E"/>
    <w:rsid w:val="005F7D9E"/>
    <w:rsid w:val="006003D8"/>
    <w:rsid w:val="00600D12"/>
    <w:rsid w:val="006017A1"/>
    <w:rsid w:val="00601975"/>
    <w:rsid w:val="006023BB"/>
    <w:rsid w:val="0060262C"/>
    <w:rsid w:val="00602787"/>
    <w:rsid w:val="00602CBC"/>
    <w:rsid w:val="00602F2F"/>
    <w:rsid w:val="006033A8"/>
    <w:rsid w:val="00603FEF"/>
    <w:rsid w:val="00604AEE"/>
    <w:rsid w:val="00604C98"/>
    <w:rsid w:val="00604DDF"/>
    <w:rsid w:val="0060503F"/>
    <w:rsid w:val="006056F0"/>
    <w:rsid w:val="00605BFE"/>
    <w:rsid w:val="006067DC"/>
    <w:rsid w:val="00606C21"/>
    <w:rsid w:val="006071F5"/>
    <w:rsid w:val="0060794E"/>
    <w:rsid w:val="00607A2B"/>
    <w:rsid w:val="00607C23"/>
    <w:rsid w:val="0061095D"/>
    <w:rsid w:val="00610B41"/>
    <w:rsid w:val="00611512"/>
    <w:rsid w:val="00611BEA"/>
    <w:rsid w:val="00611FA8"/>
    <w:rsid w:val="00612F2A"/>
    <w:rsid w:val="00612FA1"/>
    <w:rsid w:val="006131D6"/>
    <w:rsid w:val="0061334A"/>
    <w:rsid w:val="0061376F"/>
    <w:rsid w:val="00613E6C"/>
    <w:rsid w:val="0061464B"/>
    <w:rsid w:val="00614677"/>
    <w:rsid w:val="00614F08"/>
    <w:rsid w:val="00615674"/>
    <w:rsid w:val="006162F6"/>
    <w:rsid w:val="006166A1"/>
    <w:rsid w:val="006166A7"/>
    <w:rsid w:val="006167A6"/>
    <w:rsid w:val="006170DB"/>
    <w:rsid w:val="006176C3"/>
    <w:rsid w:val="006179F5"/>
    <w:rsid w:val="00617DF3"/>
    <w:rsid w:val="00617FE7"/>
    <w:rsid w:val="0062024F"/>
    <w:rsid w:val="006202BF"/>
    <w:rsid w:val="006206B8"/>
    <w:rsid w:val="00620C58"/>
    <w:rsid w:val="00621337"/>
    <w:rsid w:val="006214C6"/>
    <w:rsid w:val="00621C5A"/>
    <w:rsid w:val="00621C98"/>
    <w:rsid w:val="00621E3E"/>
    <w:rsid w:val="00622F25"/>
    <w:rsid w:val="0062337F"/>
    <w:rsid w:val="00623400"/>
    <w:rsid w:val="00623B06"/>
    <w:rsid w:val="00623E93"/>
    <w:rsid w:val="006242B0"/>
    <w:rsid w:val="00624B8E"/>
    <w:rsid w:val="0062504E"/>
    <w:rsid w:val="00625264"/>
    <w:rsid w:val="00625398"/>
    <w:rsid w:val="006260AF"/>
    <w:rsid w:val="0062695A"/>
    <w:rsid w:val="006273BF"/>
    <w:rsid w:val="00627557"/>
    <w:rsid w:val="006275E8"/>
    <w:rsid w:val="006275F4"/>
    <w:rsid w:val="00627A84"/>
    <w:rsid w:val="00630725"/>
    <w:rsid w:val="006312E2"/>
    <w:rsid w:val="00631BFD"/>
    <w:rsid w:val="006331DD"/>
    <w:rsid w:val="00633574"/>
    <w:rsid w:val="006349CE"/>
    <w:rsid w:val="00635725"/>
    <w:rsid w:val="00635762"/>
    <w:rsid w:val="00636568"/>
    <w:rsid w:val="00636606"/>
    <w:rsid w:val="006368DB"/>
    <w:rsid w:val="00636DD1"/>
    <w:rsid w:val="00637451"/>
    <w:rsid w:val="00637672"/>
    <w:rsid w:val="00637A9A"/>
    <w:rsid w:val="00637CA7"/>
    <w:rsid w:val="00637DFB"/>
    <w:rsid w:val="006407A2"/>
    <w:rsid w:val="00640CB4"/>
    <w:rsid w:val="006414F5"/>
    <w:rsid w:val="00641741"/>
    <w:rsid w:val="006422E5"/>
    <w:rsid w:val="00642352"/>
    <w:rsid w:val="00642409"/>
    <w:rsid w:val="0064241B"/>
    <w:rsid w:val="006427E9"/>
    <w:rsid w:val="006430D2"/>
    <w:rsid w:val="006431F3"/>
    <w:rsid w:val="00643251"/>
    <w:rsid w:val="006432C8"/>
    <w:rsid w:val="0064332C"/>
    <w:rsid w:val="006434B2"/>
    <w:rsid w:val="00643706"/>
    <w:rsid w:val="00644432"/>
    <w:rsid w:val="00644851"/>
    <w:rsid w:val="00644C82"/>
    <w:rsid w:val="0064583E"/>
    <w:rsid w:val="00645BC6"/>
    <w:rsid w:val="006465AA"/>
    <w:rsid w:val="00646602"/>
    <w:rsid w:val="00646711"/>
    <w:rsid w:val="00646A8A"/>
    <w:rsid w:val="00647962"/>
    <w:rsid w:val="006505DA"/>
    <w:rsid w:val="006508B7"/>
    <w:rsid w:val="006509BA"/>
    <w:rsid w:val="00650A69"/>
    <w:rsid w:val="006513C1"/>
    <w:rsid w:val="006518BD"/>
    <w:rsid w:val="00651BF2"/>
    <w:rsid w:val="00651C3F"/>
    <w:rsid w:val="00651CAB"/>
    <w:rsid w:val="00651F51"/>
    <w:rsid w:val="00652320"/>
    <w:rsid w:val="006536F8"/>
    <w:rsid w:val="00653A8C"/>
    <w:rsid w:val="00653AFB"/>
    <w:rsid w:val="00653B9A"/>
    <w:rsid w:val="00653BA1"/>
    <w:rsid w:val="00653C91"/>
    <w:rsid w:val="00653FCF"/>
    <w:rsid w:val="006548DD"/>
    <w:rsid w:val="00654F3A"/>
    <w:rsid w:val="00655895"/>
    <w:rsid w:val="00655BB8"/>
    <w:rsid w:val="0065629C"/>
    <w:rsid w:val="006563ED"/>
    <w:rsid w:val="00657D4C"/>
    <w:rsid w:val="006601C1"/>
    <w:rsid w:val="0066089B"/>
    <w:rsid w:val="00661637"/>
    <w:rsid w:val="00662178"/>
    <w:rsid w:val="0066225F"/>
    <w:rsid w:val="0066226F"/>
    <w:rsid w:val="006625E8"/>
    <w:rsid w:val="00662A93"/>
    <w:rsid w:val="00662F67"/>
    <w:rsid w:val="00663593"/>
    <w:rsid w:val="00663F27"/>
    <w:rsid w:val="006643BC"/>
    <w:rsid w:val="0066456C"/>
    <w:rsid w:val="0066503F"/>
    <w:rsid w:val="0066523D"/>
    <w:rsid w:val="006657A6"/>
    <w:rsid w:val="00665BC4"/>
    <w:rsid w:val="00665DF8"/>
    <w:rsid w:val="00665F87"/>
    <w:rsid w:val="00666108"/>
    <w:rsid w:val="00666763"/>
    <w:rsid w:val="00666AC2"/>
    <w:rsid w:val="00666F8B"/>
    <w:rsid w:val="00667283"/>
    <w:rsid w:val="0066788D"/>
    <w:rsid w:val="00667EA5"/>
    <w:rsid w:val="00667F43"/>
    <w:rsid w:val="00670DBA"/>
    <w:rsid w:val="00670E4A"/>
    <w:rsid w:val="0067139B"/>
    <w:rsid w:val="0067194F"/>
    <w:rsid w:val="00671A44"/>
    <w:rsid w:val="00671E21"/>
    <w:rsid w:val="00672718"/>
    <w:rsid w:val="0067338E"/>
    <w:rsid w:val="00673477"/>
    <w:rsid w:val="0067356C"/>
    <w:rsid w:val="00673607"/>
    <w:rsid w:val="006737C9"/>
    <w:rsid w:val="00673E8C"/>
    <w:rsid w:val="006741D8"/>
    <w:rsid w:val="0067448D"/>
    <w:rsid w:val="006753A8"/>
    <w:rsid w:val="0067572A"/>
    <w:rsid w:val="006757E4"/>
    <w:rsid w:val="00675C85"/>
    <w:rsid w:val="006761CF"/>
    <w:rsid w:val="006763D9"/>
    <w:rsid w:val="006764C9"/>
    <w:rsid w:val="00676759"/>
    <w:rsid w:val="006773ED"/>
    <w:rsid w:val="00677C51"/>
    <w:rsid w:val="00677CB2"/>
    <w:rsid w:val="00681589"/>
    <w:rsid w:val="00681B30"/>
    <w:rsid w:val="00681CCE"/>
    <w:rsid w:val="00681D6E"/>
    <w:rsid w:val="006821C2"/>
    <w:rsid w:val="0068227F"/>
    <w:rsid w:val="006824DF"/>
    <w:rsid w:val="006829E8"/>
    <w:rsid w:val="0068303E"/>
    <w:rsid w:val="006833FE"/>
    <w:rsid w:val="006835B9"/>
    <w:rsid w:val="00683772"/>
    <w:rsid w:val="00683DB3"/>
    <w:rsid w:val="0068413F"/>
    <w:rsid w:val="00684361"/>
    <w:rsid w:val="0068479F"/>
    <w:rsid w:val="0068522C"/>
    <w:rsid w:val="00685421"/>
    <w:rsid w:val="0068684C"/>
    <w:rsid w:val="0068733E"/>
    <w:rsid w:val="00690CBF"/>
    <w:rsid w:val="00690FE1"/>
    <w:rsid w:val="00691650"/>
    <w:rsid w:val="00692A02"/>
    <w:rsid w:val="00692D13"/>
    <w:rsid w:val="00693161"/>
    <w:rsid w:val="006939AF"/>
    <w:rsid w:val="00693B00"/>
    <w:rsid w:val="0069466E"/>
    <w:rsid w:val="00694BD7"/>
    <w:rsid w:val="0069568F"/>
    <w:rsid w:val="0069574F"/>
    <w:rsid w:val="00695AA3"/>
    <w:rsid w:val="00695AA9"/>
    <w:rsid w:val="00695FF0"/>
    <w:rsid w:val="006962B9"/>
    <w:rsid w:val="006967CC"/>
    <w:rsid w:val="00696B54"/>
    <w:rsid w:val="00696CD2"/>
    <w:rsid w:val="006972E6"/>
    <w:rsid w:val="00697918"/>
    <w:rsid w:val="00697BCD"/>
    <w:rsid w:val="006A0271"/>
    <w:rsid w:val="006A028A"/>
    <w:rsid w:val="006A0D33"/>
    <w:rsid w:val="006A15A8"/>
    <w:rsid w:val="006A19F1"/>
    <w:rsid w:val="006A19F5"/>
    <w:rsid w:val="006A1F8D"/>
    <w:rsid w:val="006A2123"/>
    <w:rsid w:val="006A25F5"/>
    <w:rsid w:val="006A280C"/>
    <w:rsid w:val="006A29A8"/>
    <w:rsid w:val="006A2C70"/>
    <w:rsid w:val="006A3682"/>
    <w:rsid w:val="006A45EC"/>
    <w:rsid w:val="006A4B5C"/>
    <w:rsid w:val="006A53B0"/>
    <w:rsid w:val="006A7032"/>
    <w:rsid w:val="006A7731"/>
    <w:rsid w:val="006A7B76"/>
    <w:rsid w:val="006B0137"/>
    <w:rsid w:val="006B0221"/>
    <w:rsid w:val="006B0B58"/>
    <w:rsid w:val="006B1605"/>
    <w:rsid w:val="006B16ED"/>
    <w:rsid w:val="006B2D84"/>
    <w:rsid w:val="006B3003"/>
    <w:rsid w:val="006B316D"/>
    <w:rsid w:val="006B3317"/>
    <w:rsid w:val="006B3370"/>
    <w:rsid w:val="006B406F"/>
    <w:rsid w:val="006B45BE"/>
    <w:rsid w:val="006B5854"/>
    <w:rsid w:val="006B5EDD"/>
    <w:rsid w:val="006B634D"/>
    <w:rsid w:val="006B686E"/>
    <w:rsid w:val="006B6BF4"/>
    <w:rsid w:val="006B6DD0"/>
    <w:rsid w:val="006B7568"/>
    <w:rsid w:val="006B7732"/>
    <w:rsid w:val="006B7DCE"/>
    <w:rsid w:val="006B7E0A"/>
    <w:rsid w:val="006C05FB"/>
    <w:rsid w:val="006C0A92"/>
    <w:rsid w:val="006C0AD6"/>
    <w:rsid w:val="006C0EBD"/>
    <w:rsid w:val="006C0F5E"/>
    <w:rsid w:val="006C12A1"/>
    <w:rsid w:val="006C16A2"/>
    <w:rsid w:val="006C1BC1"/>
    <w:rsid w:val="006C1D06"/>
    <w:rsid w:val="006C2807"/>
    <w:rsid w:val="006C2924"/>
    <w:rsid w:val="006C300D"/>
    <w:rsid w:val="006C3622"/>
    <w:rsid w:val="006C3834"/>
    <w:rsid w:val="006C3990"/>
    <w:rsid w:val="006C3B6A"/>
    <w:rsid w:val="006C3BCE"/>
    <w:rsid w:val="006C3F5E"/>
    <w:rsid w:val="006C508E"/>
    <w:rsid w:val="006C579C"/>
    <w:rsid w:val="006C5DCD"/>
    <w:rsid w:val="006C5FE5"/>
    <w:rsid w:val="006C66B4"/>
    <w:rsid w:val="006C6BC6"/>
    <w:rsid w:val="006C71C9"/>
    <w:rsid w:val="006D02EB"/>
    <w:rsid w:val="006D0356"/>
    <w:rsid w:val="006D0539"/>
    <w:rsid w:val="006D084D"/>
    <w:rsid w:val="006D148C"/>
    <w:rsid w:val="006D165E"/>
    <w:rsid w:val="006D1807"/>
    <w:rsid w:val="006D20BE"/>
    <w:rsid w:val="006D2B39"/>
    <w:rsid w:val="006D2C2E"/>
    <w:rsid w:val="006D3156"/>
    <w:rsid w:val="006D3246"/>
    <w:rsid w:val="006D368C"/>
    <w:rsid w:val="006D3992"/>
    <w:rsid w:val="006D3EDB"/>
    <w:rsid w:val="006D3F81"/>
    <w:rsid w:val="006D4483"/>
    <w:rsid w:val="006D46D9"/>
    <w:rsid w:val="006D4742"/>
    <w:rsid w:val="006D48FF"/>
    <w:rsid w:val="006D4BA0"/>
    <w:rsid w:val="006D5250"/>
    <w:rsid w:val="006D5392"/>
    <w:rsid w:val="006D5543"/>
    <w:rsid w:val="006D5D14"/>
    <w:rsid w:val="006D5EEF"/>
    <w:rsid w:val="006D648B"/>
    <w:rsid w:val="006D6705"/>
    <w:rsid w:val="006D6E45"/>
    <w:rsid w:val="006D741A"/>
    <w:rsid w:val="006D7847"/>
    <w:rsid w:val="006D7EE1"/>
    <w:rsid w:val="006E016A"/>
    <w:rsid w:val="006E1E53"/>
    <w:rsid w:val="006E25C9"/>
    <w:rsid w:val="006E2D9F"/>
    <w:rsid w:val="006E348D"/>
    <w:rsid w:val="006E3E61"/>
    <w:rsid w:val="006E50A1"/>
    <w:rsid w:val="006E510D"/>
    <w:rsid w:val="006E57FC"/>
    <w:rsid w:val="006E5B42"/>
    <w:rsid w:val="006E5BBE"/>
    <w:rsid w:val="006E6825"/>
    <w:rsid w:val="006E69AF"/>
    <w:rsid w:val="006E751F"/>
    <w:rsid w:val="006E75F8"/>
    <w:rsid w:val="006E79A5"/>
    <w:rsid w:val="006F13EB"/>
    <w:rsid w:val="006F13EE"/>
    <w:rsid w:val="006F1736"/>
    <w:rsid w:val="006F2248"/>
    <w:rsid w:val="006F269B"/>
    <w:rsid w:val="006F2C17"/>
    <w:rsid w:val="006F2F9F"/>
    <w:rsid w:val="006F322C"/>
    <w:rsid w:val="006F3A49"/>
    <w:rsid w:val="006F3B34"/>
    <w:rsid w:val="006F4D16"/>
    <w:rsid w:val="006F4FD3"/>
    <w:rsid w:val="006F5868"/>
    <w:rsid w:val="006F5A2C"/>
    <w:rsid w:val="006F5CFA"/>
    <w:rsid w:val="006F5DA5"/>
    <w:rsid w:val="006F5EAB"/>
    <w:rsid w:val="006F619A"/>
    <w:rsid w:val="006F6426"/>
    <w:rsid w:val="006F6787"/>
    <w:rsid w:val="006F6DFA"/>
    <w:rsid w:val="006F7BCC"/>
    <w:rsid w:val="00700269"/>
    <w:rsid w:val="007002C8"/>
    <w:rsid w:val="007002E2"/>
    <w:rsid w:val="0070041F"/>
    <w:rsid w:val="0070151F"/>
    <w:rsid w:val="0070212C"/>
    <w:rsid w:val="00702147"/>
    <w:rsid w:val="007021BF"/>
    <w:rsid w:val="007022F9"/>
    <w:rsid w:val="007031D4"/>
    <w:rsid w:val="00703D0B"/>
    <w:rsid w:val="00703E49"/>
    <w:rsid w:val="00704528"/>
    <w:rsid w:val="00705363"/>
    <w:rsid w:val="00705365"/>
    <w:rsid w:val="007055C3"/>
    <w:rsid w:val="0070567E"/>
    <w:rsid w:val="00705DC7"/>
    <w:rsid w:val="00706667"/>
    <w:rsid w:val="0070670C"/>
    <w:rsid w:val="00706CE6"/>
    <w:rsid w:val="00707691"/>
    <w:rsid w:val="00707873"/>
    <w:rsid w:val="00707C9E"/>
    <w:rsid w:val="007100E6"/>
    <w:rsid w:val="00710132"/>
    <w:rsid w:val="00710160"/>
    <w:rsid w:val="00710429"/>
    <w:rsid w:val="0071057D"/>
    <w:rsid w:val="00710D95"/>
    <w:rsid w:val="00711760"/>
    <w:rsid w:val="00711966"/>
    <w:rsid w:val="007119EB"/>
    <w:rsid w:val="00711F53"/>
    <w:rsid w:val="0071227B"/>
    <w:rsid w:val="00712427"/>
    <w:rsid w:val="00712457"/>
    <w:rsid w:val="00712928"/>
    <w:rsid w:val="00712D14"/>
    <w:rsid w:val="00713C2C"/>
    <w:rsid w:val="00714DA6"/>
    <w:rsid w:val="00714E55"/>
    <w:rsid w:val="00714F71"/>
    <w:rsid w:val="00714FFE"/>
    <w:rsid w:val="007151BA"/>
    <w:rsid w:val="00715CD0"/>
    <w:rsid w:val="00715DA9"/>
    <w:rsid w:val="00715F30"/>
    <w:rsid w:val="0071615F"/>
    <w:rsid w:val="00716631"/>
    <w:rsid w:val="00716884"/>
    <w:rsid w:val="0071705B"/>
    <w:rsid w:val="0071765E"/>
    <w:rsid w:val="007200B0"/>
    <w:rsid w:val="00720190"/>
    <w:rsid w:val="0072134E"/>
    <w:rsid w:val="007214D2"/>
    <w:rsid w:val="00721654"/>
    <w:rsid w:val="00721DEF"/>
    <w:rsid w:val="00722A7E"/>
    <w:rsid w:val="00722BAE"/>
    <w:rsid w:val="007233D4"/>
    <w:rsid w:val="00723424"/>
    <w:rsid w:val="0072348C"/>
    <w:rsid w:val="007235E0"/>
    <w:rsid w:val="007239C2"/>
    <w:rsid w:val="00723BB9"/>
    <w:rsid w:val="007240D5"/>
    <w:rsid w:val="00724724"/>
    <w:rsid w:val="007249E6"/>
    <w:rsid w:val="007263A1"/>
    <w:rsid w:val="007264F8"/>
    <w:rsid w:val="0072697A"/>
    <w:rsid w:val="007270B3"/>
    <w:rsid w:val="00727686"/>
    <w:rsid w:val="00727D02"/>
    <w:rsid w:val="00730B91"/>
    <w:rsid w:val="007310C8"/>
    <w:rsid w:val="0073125B"/>
    <w:rsid w:val="007313D8"/>
    <w:rsid w:val="00731599"/>
    <w:rsid w:val="007335D0"/>
    <w:rsid w:val="00733B8A"/>
    <w:rsid w:val="0073469E"/>
    <w:rsid w:val="00734745"/>
    <w:rsid w:val="007351D6"/>
    <w:rsid w:val="00735534"/>
    <w:rsid w:val="00736679"/>
    <w:rsid w:val="007378B3"/>
    <w:rsid w:val="007402E2"/>
    <w:rsid w:val="007415D5"/>
    <w:rsid w:val="0074190C"/>
    <w:rsid w:val="00741C8D"/>
    <w:rsid w:val="007420FE"/>
    <w:rsid w:val="007422CA"/>
    <w:rsid w:val="00742333"/>
    <w:rsid w:val="00742557"/>
    <w:rsid w:val="007426CB"/>
    <w:rsid w:val="007426F9"/>
    <w:rsid w:val="00742F0D"/>
    <w:rsid w:val="00743100"/>
    <w:rsid w:val="00743371"/>
    <w:rsid w:val="00743753"/>
    <w:rsid w:val="00743E35"/>
    <w:rsid w:val="00744077"/>
    <w:rsid w:val="0074407E"/>
    <w:rsid w:val="007443D3"/>
    <w:rsid w:val="007449EF"/>
    <w:rsid w:val="00744D05"/>
    <w:rsid w:val="00745E98"/>
    <w:rsid w:val="00745F78"/>
    <w:rsid w:val="00745F97"/>
    <w:rsid w:val="007462E3"/>
    <w:rsid w:val="00746F77"/>
    <w:rsid w:val="007474DE"/>
    <w:rsid w:val="0074786A"/>
    <w:rsid w:val="00747BC9"/>
    <w:rsid w:val="007508D1"/>
    <w:rsid w:val="00751070"/>
    <w:rsid w:val="007518BE"/>
    <w:rsid w:val="00751EEC"/>
    <w:rsid w:val="0075221E"/>
    <w:rsid w:val="007534D7"/>
    <w:rsid w:val="00753678"/>
    <w:rsid w:val="007542DB"/>
    <w:rsid w:val="0075480B"/>
    <w:rsid w:val="00754E21"/>
    <w:rsid w:val="0075535B"/>
    <w:rsid w:val="007559D4"/>
    <w:rsid w:val="00755B82"/>
    <w:rsid w:val="007566B3"/>
    <w:rsid w:val="00756E00"/>
    <w:rsid w:val="00756FDD"/>
    <w:rsid w:val="007603AB"/>
    <w:rsid w:val="007603D4"/>
    <w:rsid w:val="0076132C"/>
    <w:rsid w:val="007614FA"/>
    <w:rsid w:val="00761C54"/>
    <w:rsid w:val="00762446"/>
    <w:rsid w:val="007630B4"/>
    <w:rsid w:val="007635AA"/>
    <w:rsid w:val="00763936"/>
    <w:rsid w:val="007640AD"/>
    <w:rsid w:val="007643B0"/>
    <w:rsid w:val="00764D92"/>
    <w:rsid w:val="0076500B"/>
    <w:rsid w:val="007654D8"/>
    <w:rsid w:val="00765DDF"/>
    <w:rsid w:val="007668F4"/>
    <w:rsid w:val="00766C10"/>
    <w:rsid w:val="00766C4F"/>
    <w:rsid w:val="00767241"/>
    <w:rsid w:val="007672D3"/>
    <w:rsid w:val="00767629"/>
    <w:rsid w:val="00770528"/>
    <w:rsid w:val="00770CC9"/>
    <w:rsid w:val="00770CFA"/>
    <w:rsid w:val="00770E8A"/>
    <w:rsid w:val="00771021"/>
    <w:rsid w:val="0077127A"/>
    <w:rsid w:val="00771484"/>
    <w:rsid w:val="00771A42"/>
    <w:rsid w:val="00771CC9"/>
    <w:rsid w:val="00773581"/>
    <w:rsid w:val="00773A79"/>
    <w:rsid w:val="00773B70"/>
    <w:rsid w:val="00773C18"/>
    <w:rsid w:val="00774133"/>
    <w:rsid w:val="00774704"/>
    <w:rsid w:val="00775784"/>
    <w:rsid w:val="0077609E"/>
    <w:rsid w:val="007760FB"/>
    <w:rsid w:val="00776DD6"/>
    <w:rsid w:val="00777399"/>
    <w:rsid w:val="007800E3"/>
    <w:rsid w:val="00780EA2"/>
    <w:rsid w:val="00780FBC"/>
    <w:rsid w:val="00781BBE"/>
    <w:rsid w:val="0078240D"/>
    <w:rsid w:val="00782C57"/>
    <w:rsid w:val="007830AE"/>
    <w:rsid w:val="0078356A"/>
    <w:rsid w:val="00783860"/>
    <w:rsid w:val="0078391A"/>
    <w:rsid w:val="00784115"/>
    <w:rsid w:val="00784E15"/>
    <w:rsid w:val="00784E3B"/>
    <w:rsid w:val="00785163"/>
    <w:rsid w:val="00787610"/>
    <w:rsid w:val="00787A6D"/>
    <w:rsid w:val="00787C12"/>
    <w:rsid w:val="007906CD"/>
    <w:rsid w:val="00790AB8"/>
    <w:rsid w:val="00790AD8"/>
    <w:rsid w:val="00791270"/>
    <w:rsid w:val="007916B7"/>
    <w:rsid w:val="0079282D"/>
    <w:rsid w:val="007928C4"/>
    <w:rsid w:val="00794979"/>
    <w:rsid w:val="00795784"/>
    <w:rsid w:val="00796BC0"/>
    <w:rsid w:val="00796F67"/>
    <w:rsid w:val="007970DD"/>
    <w:rsid w:val="007A0086"/>
    <w:rsid w:val="007A00AF"/>
    <w:rsid w:val="007A00BB"/>
    <w:rsid w:val="007A04F0"/>
    <w:rsid w:val="007A09ED"/>
    <w:rsid w:val="007A1271"/>
    <w:rsid w:val="007A1686"/>
    <w:rsid w:val="007A1A6D"/>
    <w:rsid w:val="007A1AC4"/>
    <w:rsid w:val="007A23D9"/>
    <w:rsid w:val="007A259F"/>
    <w:rsid w:val="007A2AEF"/>
    <w:rsid w:val="007A3B0F"/>
    <w:rsid w:val="007A3B8A"/>
    <w:rsid w:val="007A40B3"/>
    <w:rsid w:val="007A44A9"/>
    <w:rsid w:val="007A457E"/>
    <w:rsid w:val="007A45D0"/>
    <w:rsid w:val="007A4DAE"/>
    <w:rsid w:val="007A51AF"/>
    <w:rsid w:val="007A61CE"/>
    <w:rsid w:val="007A69D4"/>
    <w:rsid w:val="007A6F30"/>
    <w:rsid w:val="007A7ACD"/>
    <w:rsid w:val="007B051F"/>
    <w:rsid w:val="007B0549"/>
    <w:rsid w:val="007B09D3"/>
    <w:rsid w:val="007B0FDB"/>
    <w:rsid w:val="007B285A"/>
    <w:rsid w:val="007B2EEB"/>
    <w:rsid w:val="007B344C"/>
    <w:rsid w:val="007B34AA"/>
    <w:rsid w:val="007B3768"/>
    <w:rsid w:val="007B380C"/>
    <w:rsid w:val="007B3D4A"/>
    <w:rsid w:val="007B42E2"/>
    <w:rsid w:val="007B4864"/>
    <w:rsid w:val="007B5FB9"/>
    <w:rsid w:val="007B6171"/>
    <w:rsid w:val="007B6337"/>
    <w:rsid w:val="007B63DD"/>
    <w:rsid w:val="007B6567"/>
    <w:rsid w:val="007B6A53"/>
    <w:rsid w:val="007C16CF"/>
    <w:rsid w:val="007C1C53"/>
    <w:rsid w:val="007C2227"/>
    <w:rsid w:val="007C351D"/>
    <w:rsid w:val="007C359C"/>
    <w:rsid w:val="007C35FF"/>
    <w:rsid w:val="007C3772"/>
    <w:rsid w:val="007C3939"/>
    <w:rsid w:val="007C3EC1"/>
    <w:rsid w:val="007C4787"/>
    <w:rsid w:val="007C5558"/>
    <w:rsid w:val="007C5852"/>
    <w:rsid w:val="007C5EDE"/>
    <w:rsid w:val="007C60D3"/>
    <w:rsid w:val="007C6921"/>
    <w:rsid w:val="007C75BC"/>
    <w:rsid w:val="007D0130"/>
    <w:rsid w:val="007D0329"/>
    <w:rsid w:val="007D08FD"/>
    <w:rsid w:val="007D10EE"/>
    <w:rsid w:val="007D1199"/>
    <w:rsid w:val="007D1700"/>
    <w:rsid w:val="007D270B"/>
    <w:rsid w:val="007D311E"/>
    <w:rsid w:val="007D3A07"/>
    <w:rsid w:val="007D4829"/>
    <w:rsid w:val="007D58AF"/>
    <w:rsid w:val="007D5CCA"/>
    <w:rsid w:val="007D6491"/>
    <w:rsid w:val="007D6A62"/>
    <w:rsid w:val="007D6ED1"/>
    <w:rsid w:val="007D7796"/>
    <w:rsid w:val="007D7C9C"/>
    <w:rsid w:val="007E01A4"/>
    <w:rsid w:val="007E0AA1"/>
    <w:rsid w:val="007E1185"/>
    <w:rsid w:val="007E1657"/>
    <w:rsid w:val="007E19C4"/>
    <w:rsid w:val="007E454C"/>
    <w:rsid w:val="007E4B4F"/>
    <w:rsid w:val="007E5F6C"/>
    <w:rsid w:val="007E633F"/>
    <w:rsid w:val="007E66D8"/>
    <w:rsid w:val="007E6702"/>
    <w:rsid w:val="007E69BD"/>
    <w:rsid w:val="007E69E9"/>
    <w:rsid w:val="007E6BD0"/>
    <w:rsid w:val="007E6E50"/>
    <w:rsid w:val="007E7161"/>
    <w:rsid w:val="007E797C"/>
    <w:rsid w:val="007E7DF0"/>
    <w:rsid w:val="007F051A"/>
    <w:rsid w:val="007F05B7"/>
    <w:rsid w:val="007F060C"/>
    <w:rsid w:val="007F09F2"/>
    <w:rsid w:val="007F0B48"/>
    <w:rsid w:val="007F1896"/>
    <w:rsid w:val="007F2162"/>
    <w:rsid w:val="007F21FD"/>
    <w:rsid w:val="007F2B0F"/>
    <w:rsid w:val="007F3045"/>
    <w:rsid w:val="007F41B9"/>
    <w:rsid w:val="007F4501"/>
    <w:rsid w:val="007F5AD2"/>
    <w:rsid w:val="007F5AEA"/>
    <w:rsid w:val="007F6138"/>
    <w:rsid w:val="007F64B8"/>
    <w:rsid w:val="007F69E0"/>
    <w:rsid w:val="007F6EA0"/>
    <w:rsid w:val="007F6EE3"/>
    <w:rsid w:val="007F71F2"/>
    <w:rsid w:val="007F74CC"/>
    <w:rsid w:val="00800444"/>
    <w:rsid w:val="0080066E"/>
    <w:rsid w:val="00800B9A"/>
    <w:rsid w:val="00800DD1"/>
    <w:rsid w:val="00800EB4"/>
    <w:rsid w:val="00800EF6"/>
    <w:rsid w:val="00801C60"/>
    <w:rsid w:val="00802072"/>
    <w:rsid w:val="00803174"/>
    <w:rsid w:val="008032AC"/>
    <w:rsid w:val="0080427B"/>
    <w:rsid w:val="00804636"/>
    <w:rsid w:val="0080595D"/>
    <w:rsid w:val="0080645B"/>
    <w:rsid w:val="008067AA"/>
    <w:rsid w:val="00806A52"/>
    <w:rsid w:val="00807613"/>
    <w:rsid w:val="00807F04"/>
    <w:rsid w:val="00810308"/>
    <w:rsid w:val="00810318"/>
    <w:rsid w:val="008106B2"/>
    <w:rsid w:val="00810B04"/>
    <w:rsid w:val="00810B4A"/>
    <w:rsid w:val="00810C88"/>
    <w:rsid w:val="008110A7"/>
    <w:rsid w:val="008110D2"/>
    <w:rsid w:val="00811367"/>
    <w:rsid w:val="00811E34"/>
    <w:rsid w:val="00811FE8"/>
    <w:rsid w:val="008126C4"/>
    <w:rsid w:val="00812A58"/>
    <w:rsid w:val="00813206"/>
    <w:rsid w:val="00813731"/>
    <w:rsid w:val="00813C53"/>
    <w:rsid w:val="00813D94"/>
    <w:rsid w:val="0081481C"/>
    <w:rsid w:val="00814EE4"/>
    <w:rsid w:val="00815D03"/>
    <w:rsid w:val="008163B3"/>
    <w:rsid w:val="0081717A"/>
    <w:rsid w:val="00817318"/>
    <w:rsid w:val="00817BFB"/>
    <w:rsid w:val="00817FCA"/>
    <w:rsid w:val="008200F8"/>
    <w:rsid w:val="0082018E"/>
    <w:rsid w:val="008201CA"/>
    <w:rsid w:val="008206A7"/>
    <w:rsid w:val="008206C0"/>
    <w:rsid w:val="0082097F"/>
    <w:rsid w:val="00821E98"/>
    <w:rsid w:val="00821EAE"/>
    <w:rsid w:val="00822299"/>
    <w:rsid w:val="008222EB"/>
    <w:rsid w:val="00822D0D"/>
    <w:rsid w:val="00824010"/>
    <w:rsid w:val="00824794"/>
    <w:rsid w:val="0082485C"/>
    <w:rsid w:val="00824D6B"/>
    <w:rsid w:val="00824FEC"/>
    <w:rsid w:val="00824FF4"/>
    <w:rsid w:val="0082571B"/>
    <w:rsid w:val="00825A23"/>
    <w:rsid w:val="00825E7C"/>
    <w:rsid w:val="00825EB9"/>
    <w:rsid w:val="00827971"/>
    <w:rsid w:val="008279E7"/>
    <w:rsid w:val="008304E6"/>
    <w:rsid w:val="008309B6"/>
    <w:rsid w:val="00830D43"/>
    <w:rsid w:val="00830F88"/>
    <w:rsid w:val="00831163"/>
    <w:rsid w:val="00832525"/>
    <w:rsid w:val="00832B07"/>
    <w:rsid w:val="0083307C"/>
    <w:rsid w:val="0083313B"/>
    <w:rsid w:val="00833208"/>
    <w:rsid w:val="008333D0"/>
    <w:rsid w:val="00833415"/>
    <w:rsid w:val="008335BD"/>
    <w:rsid w:val="00833C5A"/>
    <w:rsid w:val="008346B3"/>
    <w:rsid w:val="0083481C"/>
    <w:rsid w:val="0083699A"/>
    <w:rsid w:val="008369D7"/>
    <w:rsid w:val="00837AFE"/>
    <w:rsid w:val="008402E0"/>
    <w:rsid w:val="008403F7"/>
    <w:rsid w:val="00840792"/>
    <w:rsid w:val="008407DC"/>
    <w:rsid w:val="00840809"/>
    <w:rsid w:val="00840E68"/>
    <w:rsid w:val="00841132"/>
    <w:rsid w:val="00841C4A"/>
    <w:rsid w:val="00841CE7"/>
    <w:rsid w:val="00842615"/>
    <w:rsid w:val="00842FA2"/>
    <w:rsid w:val="00843A4A"/>
    <w:rsid w:val="00843C85"/>
    <w:rsid w:val="008442F4"/>
    <w:rsid w:val="0084481A"/>
    <w:rsid w:val="00845472"/>
    <w:rsid w:val="00845D63"/>
    <w:rsid w:val="00847088"/>
    <w:rsid w:val="00847CF0"/>
    <w:rsid w:val="00847EAC"/>
    <w:rsid w:val="00850482"/>
    <w:rsid w:val="0085107D"/>
    <w:rsid w:val="008524C4"/>
    <w:rsid w:val="00852569"/>
    <w:rsid w:val="0085263D"/>
    <w:rsid w:val="0085284A"/>
    <w:rsid w:val="00852D3C"/>
    <w:rsid w:val="00852F7B"/>
    <w:rsid w:val="00853256"/>
    <w:rsid w:val="0085399A"/>
    <w:rsid w:val="00853BAB"/>
    <w:rsid w:val="008541D2"/>
    <w:rsid w:val="008541E4"/>
    <w:rsid w:val="00854CB0"/>
    <w:rsid w:val="00855A34"/>
    <w:rsid w:val="00855BA2"/>
    <w:rsid w:val="00855C4D"/>
    <w:rsid w:val="00855DE6"/>
    <w:rsid w:val="008564D5"/>
    <w:rsid w:val="00856561"/>
    <w:rsid w:val="0086055E"/>
    <w:rsid w:val="0086091F"/>
    <w:rsid w:val="00860BC7"/>
    <w:rsid w:val="00860EF9"/>
    <w:rsid w:val="00860F6C"/>
    <w:rsid w:val="008612C0"/>
    <w:rsid w:val="008624A8"/>
    <w:rsid w:val="00862FDE"/>
    <w:rsid w:val="00863CE7"/>
    <w:rsid w:val="00863E36"/>
    <w:rsid w:val="00863EFC"/>
    <w:rsid w:val="00865436"/>
    <w:rsid w:val="00865C3D"/>
    <w:rsid w:val="00865C5A"/>
    <w:rsid w:val="00865EFA"/>
    <w:rsid w:val="0086609B"/>
    <w:rsid w:val="008669C7"/>
    <w:rsid w:val="00866BB1"/>
    <w:rsid w:val="00866D4C"/>
    <w:rsid w:val="00866FFD"/>
    <w:rsid w:val="00867230"/>
    <w:rsid w:val="00867299"/>
    <w:rsid w:val="008677DA"/>
    <w:rsid w:val="008700AB"/>
    <w:rsid w:val="0087084F"/>
    <w:rsid w:val="008708DE"/>
    <w:rsid w:val="00870944"/>
    <w:rsid w:val="00870B88"/>
    <w:rsid w:val="00870DDE"/>
    <w:rsid w:val="00870F61"/>
    <w:rsid w:val="00871DD0"/>
    <w:rsid w:val="00872358"/>
    <w:rsid w:val="0087257D"/>
    <w:rsid w:val="00872E7E"/>
    <w:rsid w:val="00873348"/>
    <w:rsid w:val="008733D7"/>
    <w:rsid w:val="0087358E"/>
    <w:rsid w:val="00873E85"/>
    <w:rsid w:val="0087463B"/>
    <w:rsid w:val="00874A2C"/>
    <w:rsid w:val="00874CF0"/>
    <w:rsid w:val="00874D95"/>
    <w:rsid w:val="008753E5"/>
    <w:rsid w:val="0087590F"/>
    <w:rsid w:val="0087591A"/>
    <w:rsid w:val="00875E67"/>
    <w:rsid w:val="00876B57"/>
    <w:rsid w:val="0087749D"/>
    <w:rsid w:val="00877BB1"/>
    <w:rsid w:val="00880667"/>
    <w:rsid w:val="0088110B"/>
    <w:rsid w:val="008816E3"/>
    <w:rsid w:val="00881778"/>
    <w:rsid w:val="008817DD"/>
    <w:rsid w:val="00881B5C"/>
    <w:rsid w:val="00881B9A"/>
    <w:rsid w:val="008823E5"/>
    <w:rsid w:val="00883840"/>
    <w:rsid w:val="0088388E"/>
    <w:rsid w:val="00883A13"/>
    <w:rsid w:val="00884BA2"/>
    <w:rsid w:val="008851E8"/>
    <w:rsid w:val="00885590"/>
    <w:rsid w:val="00885770"/>
    <w:rsid w:val="00885851"/>
    <w:rsid w:val="008864DD"/>
    <w:rsid w:val="00886DC8"/>
    <w:rsid w:val="00886EBD"/>
    <w:rsid w:val="00887165"/>
    <w:rsid w:val="008877EE"/>
    <w:rsid w:val="0088788E"/>
    <w:rsid w:val="008901B2"/>
    <w:rsid w:val="00890877"/>
    <w:rsid w:val="00891736"/>
    <w:rsid w:val="00891BF2"/>
    <w:rsid w:val="008923A6"/>
    <w:rsid w:val="008926EC"/>
    <w:rsid w:val="00892C60"/>
    <w:rsid w:val="00892E7C"/>
    <w:rsid w:val="008933B6"/>
    <w:rsid w:val="00893A4D"/>
    <w:rsid w:val="00893AA9"/>
    <w:rsid w:val="00894012"/>
    <w:rsid w:val="00895877"/>
    <w:rsid w:val="008959BE"/>
    <w:rsid w:val="00895BDB"/>
    <w:rsid w:val="008966A9"/>
    <w:rsid w:val="00896A33"/>
    <w:rsid w:val="00897060"/>
    <w:rsid w:val="00897431"/>
    <w:rsid w:val="008976F3"/>
    <w:rsid w:val="00897FBA"/>
    <w:rsid w:val="008A00D5"/>
    <w:rsid w:val="008A1818"/>
    <w:rsid w:val="008A183A"/>
    <w:rsid w:val="008A233F"/>
    <w:rsid w:val="008A23C3"/>
    <w:rsid w:val="008A2939"/>
    <w:rsid w:val="008A2CEF"/>
    <w:rsid w:val="008A2D81"/>
    <w:rsid w:val="008A3289"/>
    <w:rsid w:val="008A486F"/>
    <w:rsid w:val="008A4E18"/>
    <w:rsid w:val="008A537A"/>
    <w:rsid w:val="008A65AB"/>
    <w:rsid w:val="008A717E"/>
    <w:rsid w:val="008A76EC"/>
    <w:rsid w:val="008A7855"/>
    <w:rsid w:val="008B0DFB"/>
    <w:rsid w:val="008B0EF7"/>
    <w:rsid w:val="008B1AC1"/>
    <w:rsid w:val="008B1DDD"/>
    <w:rsid w:val="008B1FDF"/>
    <w:rsid w:val="008B24B8"/>
    <w:rsid w:val="008B3338"/>
    <w:rsid w:val="008B33E9"/>
    <w:rsid w:val="008B383D"/>
    <w:rsid w:val="008B40DC"/>
    <w:rsid w:val="008B4F04"/>
    <w:rsid w:val="008B57AB"/>
    <w:rsid w:val="008B5A3E"/>
    <w:rsid w:val="008B5BD7"/>
    <w:rsid w:val="008B5DAA"/>
    <w:rsid w:val="008B65E0"/>
    <w:rsid w:val="008B6607"/>
    <w:rsid w:val="008B6D1A"/>
    <w:rsid w:val="008B7929"/>
    <w:rsid w:val="008C0B75"/>
    <w:rsid w:val="008C0FA0"/>
    <w:rsid w:val="008C1A3E"/>
    <w:rsid w:val="008C2CCE"/>
    <w:rsid w:val="008C3BF8"/>
    <w:rsid w:val="008C3D18"/>
    <w:rsid w:val="008C3F7D"/>
    <w:rsid w:val="008C4167"/>
    <w:rsid w:val="008C4461"/>
    <w:rsid w:val="008C5A2C"/>
    <w:rsid w:val="008C6016"/>
    <w:rsid w:val="008C62E5"/>
    <w:rsid w:val="008C74D5"/>
    <w:rsid w:val="008C7AEB"/>
    <w:rsid w:val="008C7B54"/>
    <w:rsid w:val="008C7C09"/>
    <w:rsid w:val="008D0449"/>
    <w:rsid w:val="008D0823"/>
    <w:rsid w:val="008D4155"/>
    <w:rsid w:val="008D45D7"/>
    <w:rsid w:val="008D4C71"/>
    <w:rsid w:val="008D4E41"/>
    <w:rsid w:val="008D4FCA"/>
    <w:rsid w:val="008D5244"/>
    <w:rsid w:val="008D5769"/>
    <w:rsid w:val="008D578F"/>
    <w:rsid w:val="008D59A2"/>
    <w:rsid w:val="008D63B0"/>
    <w:rsid w:val="008D687A"/>
    <w:rsid w:val="008D6A74"/>
    <w:rsid w:val="008D6B86"/>
    <w:rsid w:val="008D6D22"/>
    <w:rsid w:val="008D6E11"/>
    <w:rsid w:val="008D7CC0"/>
    <w:rsid w:val="008E0EDA"/>
    <w:rsid w:val="008E1980"/>
    <w:rsid w:val="008E230F"/>
    <w:rsid w:val="008E2BF6"/>
    <w:rsid w:val="008E3446"/>
    <w:rsid w:val="008E3648"/>
    <w:rsid w:val="008E3710"/>
    <w:rsid w:val="008E3792"/>
    <w:rsid w:val="008E3BDA"/>
    <w:rsid w:val="008E3D7F"/>
    <w:rsid w:val="008E4FEA"/>
    <w:rsid w:val="008E55FB"/>
    <w:rsid w:val="008E5E42"/>
    <w:rsid w:val="008E5EE8"/>
    <w:rsid w:val="008E61C4"/>
    <w:rsid w:val="008E6C6E"/>
    <w:rsid w:val="008E6F85"/>
    <w:rsid w:val="008E78CF"/>
    <w:rsid w:val="008F1B34"/>
    <w:rsid w:val="008F1DD1"/>
    <w:rsid w:val="008F2113"/>
    <w:rsid w:val="008F243D"/>
    <w:rsid w:val="008F2E17"/>
    <w:rsid w:val="008F37E4"/>
    <w:rsid w:val="008F388B"/>
    <w:rsid w:val="008F39ED"/>
    <w:rsid w:val="008F3B12"/>
    <w:rsid w:val="008F42D9"/>
    <w:rsid w:val="008F45F3"/>
    <w:rsid w:val="008F4CFD"/>
    <w:rsid w:val="008F5511"/>
    <w:rsid w:val="008F5CF7"/>
    <w:rsid w:val="008F5F7D"/>
    <w:rsid w:val="008F6D0C"/>
    <w:rsid w:val="008F6E48"/>
    <w:rsid w:val="008F787C"/>
    <w:rsid w:val="008F7C8F"/>
    <w:rsid w:val="00900137"/>
    <w:rsid w:val="00900906"/>
    <w:rsid w:val="00900B8F"/>
    <w:rsid w:val="00900F37"/>
    <w:rsid w:val="00901036"/>
    <w:rsid w:val="009013A3"/>
    <w:rsid w:val="00901CBC"/>
    <w:rsid w:val="00901EED"/>
    <w:rsid w:val="009022DB"/>
    <w:rsid w:val="00902BAB"/>
    <w:rsid w:val="00903141"/>
    <w:rsid w:val="0090329C"/>
    <w:rsid w:val="0090348D"/>
    <w:rsid w:val="009041DC"/>
    <w:rsid w:val="009042CA"/>
    <w:rsid w:val="00904353"/>
    <w:rsid w:val="0090454A"/>
    <w:rsid w:val="00904559"/>
    <w:rsid w:val="0090462F"/>
    <w:rsid w:val="00905A27"/>
    <w:rsid w:val="00905B78"/>
    <w:rsid w:val="00905F78"/>
    <w:rsid w:val="009062AE"/>
    <w:rsid w:val="00906BD4"/>
    <w:rsid w:val="0090753E"/>
    <w:rsid w:val="00907A23"/>
    <w:rsid w:val="00907D1E"/>
    <w:rsid w:val="00910EEF"/>
    <w:rsid w:val="00911AE6"/>
    <w:rsid w:val="00911D5F"/>
    <w:rsid w:val="0091234B"/>
    <w:rsid w:val="00912A3D"/>
    <w:rsid w:val="00912DBF"/>
    <w:rsid w:val="00913F25"/>
    <w:rsid w:val="00913F2E"/>
    <w:rsid w:val="00914B4F"/>
    <w:rsid w:val="0091551E"/>
    <w:rsid w:val="00915D27"/>
    <w:rsid w:val="0091664E"/>
    <w:rsid w:val="00916683"/>
    <w:rsid w:val="00916CDE"/>
    <w:rsid w:val="0091733E"/>
    <w:rsid w:val="00920013"/>
    <w:rsid w:val="0092045C"/>
    <w:rsid w:val="00920810"/>
    <w:rsid w:val="00920E8E"/>
    <w:rsid w:val="009216FB"/>
    <w:rsid w:val="009227C7"/>
    <w:rsid w:val="00923702"/>
    <w:rsid w:val="00923E64"/>
    <w:rsid w:val="00924038"/>
    <w:rsid w:val="009244CF"/>
    <w:rsid w:val="009246D4"/>
    <w:rsid w:val="0092538C"/>
    <w:rsid w:val="009255BA"/>
    <w:rsid w:val="009259AC"/>
    <w:rsid w:val="00926059"/>
    <w:rsid w:val="009260A7"/>
    <w:rsid w:val="009264FD"/>
    <w:rsid w:val="00927328"/>
    <w:rsid w:val="009275BA"/>
    <w:rsid w:val="009276E2"/>
    <w:rsid w:val="0092774C"/>
    <w:rsid w:val="00930197"/>
    <w:rsid w:val="00930FD1"/>
    <w:rsid w:val="0093109D"/>
    <w:rsid w:val="00931860"/>
    <w:rsid w:val="00931FDD"/>
    <w:rsid w:val="00932DCF"/>
    <w:rsid w:val="009338F0"/>
    <w:rsid w:val="00933C79"/>
    <w:rsid w:val="00933CC2"/>
    <w:rsid w:val="00933F2A"/>
    <w:rsid w:val="00934108"/>
    <w:rsid w:val="00934547"/>
    <w:rsid w:val="009346B6"/>
    <w:rsid w:val="00934A2C"/>
    <w:rsid w:val="00934CB5"/>
    <w:rsid w:val="00934F14"/>
    <w:rsid w:val="00934FD3"/>
    <w:rsid w:val="00935905"/>
    <w:rsid w:val="00936614"/>
    <w:rsid w:val="009366A3"/>
    <w:rsid w:val="009366C8"/>
    <w:rsid w:val="00936B36"/>
    <w:rsid w:val="00936DDB"/>
    <w:rsid w:val="0093729F"/>
    <w:rsid w:val="009379B2"/>
    <w:rsid w:val="00937B21"/>
    <w:rsid w:val="00940648"/>
    <w:rsid w:val="00940908"/>
    <w:rsid w:val="0094201E"/>
    <w:rsid w:val="00942528"/>
    <w:rsid w:val="00942682"/>
    <w:rsid w:val="009437E3"/>
    <w:rsid w:val="0094388C"/>
    <w:rsid w:val="00944240"/>
    <w:rsid w:val="009454EC"/>
    <w:rsid w:val="009456D5"/>
    <w:rsid w:val="00945932"/>
    <w:rsid w:val="009461B0"/>
    <w:rsid w:val="009461E9"/>
    <w:rsid w:val="009467A0"/>
    <w:rsid w:val="00946C68"/>
    <w:rsid w:val="00947269"/>
    <w:rsid w:val="009479A7"/>
    <w:rsid w:val="00950CC2"/>
    <w:rsid w:val="00952274"/>
    <w:rsid w:val="00953327"/>
    <w:rsid w:val="00954092"/>
    <w:rsid w:val="0095414E"/>
    <w:rsid w:val="00954236"/>
    <w:rsid w:val="00954787"/>
    <w:rsid w:val="00954CCA"/>
    <w:rsid w:val="00954E8B"/>
    <w:rsid w:val="00955233"/>
    <w:rsid w:val="009554B8"/>
    <w:rsid w:val="009565DD"/>
    <w:rsid w:val="00956792"/>
    <w:rsid w:val="00956CB1"/>
    <w:rsid w:val="00957552"/>
    <w:rsid w:val="00960201"/>
    <w:rsid w:val="00960213"/>
    <w:rsid w:val="00960AB5"/>
    <w:rsid w:val="00961982"/>
    <w:rsid w:val="00961F0E"/>
    <w:rsid w:val="00961F4F"/>
    <w:rsid w:val="00962992"/>
    <w:rsid w:val="00962FC2"/>
    <w:rsid w:val="00963A06"/>
    <w:rsid w:val="00963ABA"/>
    <w:rsid w:val="0096426F"/>
    <w:rsid w:val="00964C90"/>
    <w:rsid w:val="00964CAA"/>
    <w:rsid w:val="009658F7"/>
    <w:rsid w:val="00965D4F"/>
    <w:rsid w:val="0096664F"/>
    <w:rsid w:val="00966B2C"/>
    <w:rsid w:val="00966B56"/>
    <w:rsid w:val="0096722D"/>
    <w:rsid w:val="00967259"/>
    <w:rsid w:val="0097180E"/>
    <w:rsid w:val="009718F0"/>
    <w:rsid w:val="00972706"/>
    <w:rsid w:val="00972BF3"/>
    <w:rsid w:val="0097320A"/>
    <w:rsid w:val="009737FB"/>
    <w:rsid w:val="00973B2C"/>
    <w:rsid w:val="0097455D"/>
    <w:rsid w:val="009747C0"/>
    <w:rsid w:val="00974B04"/>
    <w:rsid w:val="00975270"/>
    <w:rsid w:val="00975754"/>
    <w:rsid w:val="00975B48"/>
    <w:rsid w:val="00975C21"/>
    <w:rsid w:val="009761A2"/>
    <w:rsid w:val="009768AD"/>
    <w:rsid w:val="00976D0B"/>
    <w:rsid w:val="00976DE7"/>
    <w:rsid w:val="009772B6"/>
    <w:rsid w:val="00977C3B"/>
    <w:rsid w:val="00980552"/>
    <w:rsid w:val="00980E64"/>
    <w:rsid w:val="00980EBF"/>
    <w:rsid w:val="00981539"/>
    <w:rsid w:val="00981665"/>
    <w:rsid w:val="00981811"/>
    <w:rsid w:val="009818A9"/>
    <w:rsid w:val="00981C2D"/>
    <w:rsid w:val="00982694"/>
    <w:rsid w:val="0098277A"/>
    <w:rsid w:val="00982936"/>
    <w:rsid w:val="00982A32"/>
    <w:rsid w:val="00982D73"/>
    <w:rsid w:val="0098340E"/>
    <w:rsid w:val="00983F9B"/>
    <w:rsid w:val="00984187"/>
    <w:rsid w:val="00984869"/>
    <w:rsid w:val="0098564C"/>
    <w:rsid w:val="0098569A"/>
    <w:rsid w:val="0098581A"/>
    <w:rsid w:val="00987032"/>
    <w:rsid w:val="00990637"/>
    <w:rsid w:val="00990661"/>
    <w:rsid w:val="009908F4"/>
    <w:rsid w:val="00990A7E"/>
    <w:rsid w:val="00990C1D"/>
    <w:rsid w:val="00990D63"/>
    <w:rsid w:val="00990FEA"/>
    <w:rsid w:val="00991697"/>
    <w:rsid w:val="00991841"/>
    <w:rsid w:val="00991E76"/>
    <w:rsid w:val="009920F0"/>
    <w:rsid w:val="009921BE"/>
    <w:rsid w:val="009927F2"/>
    <w:rsid w:val="00992FA2"/>
    <w:rsid w:val="00993686"/>
    <w:rsid w:val="00993CF2"/>
    <w:rsid w:val="00993F9A"/>
    <w:rsid w:val="00994420"/>
    <w:rsid w:val="0099480A"/>
    <w:rsid w:val="00994C47"/>
    <w:rsid w:val="00994EF1"/>
    <w:rsid w:val="00994FD5"/>
    <w:rsid w:val="0099539A"/>
    <w:rsid w:val="009962A1"/>
    <w:rsid w:val="00996A19"/>
    <w:rsid w:val="00997F2A"/>
    <w:rsid w:val="009A0651"/>
    <w:rsid w:val="009A06CC"/>
    <w:rsid w:val="009A0DA5"/>
    <w:rsid w:val="009A10E5"/>
    <w:rsid w:val="009A18F4"/>
    <w:rsid w:val="009A1D88"/>
    <w:rsid w:val="009A2970"/>
    <w:rsid w:val="009A3158"/>
    <w:rsid w:val="009A3184"/>
    <w:rsid w:val="009A3643"/>
    <w:rsid w:val="009A45D0"/>
    <w:rsid w:val="009A4C41"/>
    <w:rsid w:val="009A4FA7"/>
    <w:rsid w:val="009A5187"/>
    <w:rsid w:val="009A5C3D"/>
    <w:rsid w:val="009A5D67"/>
    <w:rsid w:val="009A6D02"/>
    <w:rsid w:val="009A75AB"/>
    <w:rsid w:val="009A7661"/>
    <w:rsid w:val="009A768F"/>
    <w:rsid w:val="009B1AD8"/>
    <w:rsid w:val="009B1AFC"/>
    <w:rsid w:val="009B1CEB"/>
    <w:rsid w:val="009B21A2"/>
    <w:rsid w:val="009B249E"/>
    <w:rsid w:val="009B2B75"/>
    <w:rsid w:val="009B2D91"/>
    <w:rsid w:val="009B3F41"/>
    <w:rsid w:val="009B4550"/>
    <w:rsid w:val="009B4608"/>
    <w:rsid w:val="009B47A9"/>
    <w:rsid w:val="009B4F7D"/>
    <w:rsid w:val="009B5042"/>
    <w:rsid w:val="009B585D"/>
    <w:rsid w:val="009B65D3"/>
    <w:rsid w:val="009B6631"/>
    <w:rsid w:val="009B6CA4"/>
    <w:rsid w:val="009B6F9A"/>
    <w:rsid w:val="009B7597"/>
    <w:rsid w:val="009B7695"/>
    <w:rsid w:val="009B7899"/>
    <w:rsid w:val="009B7950"/>
    <w:rsid w:val="009B7A55"/>
    <w:rsid w:val="009B7C1D"/>
    <w:rsid w:val="009C146B"/>
    <w:rsid w:val="009C1503"/>
    <w:rsid w:val="009C1666"/>
    <w:rsid w:val="009C327F"/>
    <w:rsid w:val="009C354A"/>
    <w:rsid w:val="009C363D"/>
    <w:rsid w:val="009C377B"/>
    <w:rsid w:val="009C3A6D"/>
    <w:rsid w:val="009C4DE8"/>
    <w:rsid w:val="009C5273"/>
    <w:rsid w:val="009C6239"/>
    <w:rsid w:val="009C684B"/>
    <w:rsid w:val="009C6A61"/>
    <w:rsid w:val="009C6DCC"/>
    <w:rsid w:val="009C6E09"/>
    <w:rsid w:val="009C6EB3"/>
    <w:rsid w:val="009C724D"/>
    <w:rsid w:val="009D0496"/>
    <w:rsid w:val="009D1276"/>
    <w:rsid w:val="009D1B3B"/>
    <w:rsid w:val="009D1B41"/>
    <w:rsid w:val="009D1F19"/>
    <w:rsid w:val="009D2324"/>
    <w:rsid w:val="009D2D1A"/>
    <w:rsid w:val="009D3C3C"/>
    <w:rsid w:val="009D45A7"/>
    <w:rsid w:val="009D461A"/>
    <w:rsid w:val="009D5D38"/>
    <w:rsid w:val="009D6E8A"/>
    <w:rsid w:val="009D708A"/>
    <w:rsid w:val="009D72C3"/>
    <w:rsid w:val="009D776F"/>
    <w:rsid w:val="009D7F3F"/>
    <w:rsid w:val="009E02E4"/>
    <w:rsid w:val="009E0521"/>
    <w:rsid w:val="009E09DA"/>
    <w:rsid w:val="009E0E35"/>
    <w:rsid w:val="009E1AAA"/>
    <w:rsid w:val="009E1F50"/>
    <w:rsid w:val="009E20DC"/>
    <w:rsid w:val="009E227F"/>
    <w:rsid w:val="009E247B"/>
    <w:rsid w:val="009E2DE1"/>
    <w:rsid w:val="009E3051"/>
    <w:rsid w:val="009E45C9"/>
    <w:rsid w:val="009E53EA"/>
    <w:rsid w:val="009E5E05"/>
    <w:rsid w:val="009E6106"/>
    <w:rsid w:val="009E67E3"/>
    <w:rsid w:val="009E6CB9"/>
    <w:rsid w:val="009E7311"/>
    <w:rsid w:val="009E78D1"/>
    <w:rsid w:val="009E7AEC"/>
    <w:rsid w:val="009F050F"/>
    <w:rsid w:val="009F07F7"/>
    <w:rsid w:val="009F0C70"/>
    <w:rsid w:val="009F0F98"/>
    <w:rsid w:val="009F1226"/>
    <w:rsid w:val="009F12EA"/>
    <w:rsid w:val="009F1534"/>
    <w:rsid w:val="009F1A07"/>
    <w:rsid w:val="009F1E8F"/>
    <w:rsid w:val="009F1EA5"/>
    <w:rsid w:val="009F1F6C"/>
    <w:rsid w:val="009F2856"/>
    <w:rsid w:val="009F37C2"/>
    <w:rsid w:val="009F3A56"/>
    <w:rsid w:val="009F3D12"/>
    <w:rsid w:val="009F4019"/>
    <w:rsid w:val="009F4E30"/>
    <w:rsid w:val="009F51D9"/>
    <w:rsid w:val="009F552C"/>
    <w:rsid w:val="009F5876"/>
    <w:rsid w:val="009F595F"/>
    <w:rsid w:val="009F6388"/>
    <w:rsid w:val="009F63C7"/>
    <w:rsid w:val="009F745E"/>
    <w:rsid w:val="00A00CF3"/>
    <w:rsid w:val="00A00D37"/>
    <w:rsid w:val="00A00EA8"/>
    <w:rsid w:val="00A01183"/>
    <w:rsid w:val="00A014F9"/>
    <w:rsid w:val="00A01AA3"/>
    <w:rsid w:val="00A026B5"/>
    <w:rsid w:val="00A02708"/>
    <w:rsid w:val="00A02AE4"/>
    <w:rsid w:val="00A02B66"/>
    <w:rsid w:val="00A0368D"/>
    <w:rsid w:val="00A03CE5"/>
    <w:rsid w:val="00A0474F"/>
    <w:rsid w:val="00A04C33"/>
    <w:rsid w:val="00A04EFB"/>
    <w:rsid w:val="00A05E66"/>
    <w:rsid w:val="00A05F7E"/>
    <w:rsid w:val="00A06077"/>
    <w:rsid w:val="00A062A7"/>
    <w:rsid w:val="00A06FB1"/>
    <w:rsid w:val="00A0764E"/>
    <w:rsid w:val="00A07A68"/>
    <w:rsid w:val="00A11928"/>
    <w:rsid w:val="00A122E8"/>
    <w:rsid w:val="00A1281C"/>
    <w:rsid w:val="00A1352E"/>
    <w:rsid w:val="00A13609"/>
    <w:rsid w:val="00A139AA"/>
    <w:rsid w:val="00A14678"/>
    <w:rsid w:val="00A146A8"/>
    <w:rsid w:val="00A156F2"/>
    <w:rsid w:val="00A15A00"/>
    <w:rsid w:val="00A15F14"/>
    <w:rsid w:val="00A16195"/>
    <w:rsid w:val="00A16640"/>
    <w:rsid w:val="00A169E5"/>
    <w:rsid w:val="00A16F17"/>
    <w:rsid w:val="00A17540"/>
    <w:rsid w:val="00A17A55"/>
    <w:rsid w:val="00A20B3C"/>
    <w:rsid w:val="00A20CA4"/>
    <w:rsid w:val="00A21E41"/>
    <w:rsid w:val="00A21E86"/>
    <w:rsid w:val="00A22489"/>
    <w:rsid w:val="00A229CF"/>
    <w:rsid w:val="00A22A79"/>
    <w:rsid w:val="00A22F77"/>
    <w:rsid w:val="00A235D4"/>
    <w:rsid w:val="00A23625"/>
    <w:rsid w:val="00A23726"/>
    <w:rsid w:val="00A248E8"/>
    <w:rsid w:val="00A24AAD"/>
    <w:rsid w:val="00A24CD1"/>
    <w:rsid w:val="00A2519D"/>
    <w:rsid w:val="00A2613F"/>
    <w:rsid w:val="00A2617F"/>
    <w:rsid w:val="00A2684C"/>
    <w:rsid w:val="00A269BD"/>
    <w:rsid w:val="00A2719F"/>
    <w:rsid w:val="00A27916"/>
    <w:rsid w:val="00A27B01"/>
    <w:rsid w:val="00A27CDF"/>
    <w:rsid w:val="00A301ED"/>
    <w:rsid w:val="00A3091D"/>
    <w:rsid w:val="00A30BA2"/>
    <w:rsid w:val="00A315B8"/>
    <w:rsid w:val="00A3178B"/>
    <w:rsid w:val="00A31854"/>
    <w:rsid w:val="00A31994"/>
    <w:rsid w:val="00A32566"/>
    <w:rsid w:val="00A33304"/>
    <w:rsid w:val="00A335BA"/>
    <w:rsid w:val="00A3392D"/>
    <w:rsid w:val="00A3418A"/>
    <w:rsid w:val="00A343F7"/>
    <w:rsid w:val="00A347E6"/>
    <w:rsid w:val="00A35859"/>
    <w:rsid w:val="00A35C0C"/>
    <w:rsid w:val="00A36605"/>
    <w:rsid w:val="00A36EA8"/>
    <w:rsid w:val="00A377EE"/>
    <w:rsid w:val="00A37C9C"/>
    <w:rsid w:val="00A40312"/>
    <w:rsid w:val="00A40902"/>
    <w:rsid w:val="00A40F86"/>
    <w:rsid w:val="00A4126F"/>
    <w:rsid w:val="00A41C3D"/>
    <w:rsid w:val="00A41C6D"/>
    <w:rsid w:val="00A41D74"/>
    <w:rsid w:val="00A41DDB"/>
    <w:rsid w:val="00A42342"/>
    <w:rsid w:val="00A43154"/>
    <w:rsid w:val="00A435CB"/>
    <w:rsid w:val="00A4366C"/>
    <w:rsid w:val="00A43786"/>
    <w:rsid w:val="00A441A7"/>
    <w:rsid w:val="00A447CD"/>
    <w:rsid w:val="00A44BD5"/>
    <w:rsid w:val="00A453A8"/>
    <w:rsid w:val="00A45442"/>
    <w:rsid w:val="00A456EE"/>
    <w:rsid w:val="00A45CA5"/>
    <w:rsid w:val="00A46013"/>
    <w:rsid w:val="00A46643"/>
    <w:rsid w:val="00A466AD"/>
    <w:rsid w:val="00A46B12"/>
    <w:rsid w:val="00A46FDA"/>
    <w:rsid w:val="00A473AD"/>
    <w:rsid w:val="00A47831"/>
    <w:rsid w:val="00A47D56"/>
    <w:rsid w:val="00A50069"/>
    <w:rsid w:val="00A50208"/>
    <w:rsid w:val="00A505CF"/>
    <w:rsid w:val="00A507B4"/>
    <w:rsid w:val="00A509AE"/>
    <w:rsid w:val="00A50E7F"/>
    <w:rsid w:val="00A511A1"/>
    <w:rsid w:val="00A5141C"/>
    <w:rsid w:val="00A51967"/>
    <w:rsid w:val="00A52BBD"/>
    <w:rsid w:val="00A53A37"/>
    <w:rsid w:val="00A53CD8"/>
    <w:rsid w:val="00A542DE"/>
    <w:rsid w:val="00A546BD"/>
    <w:rsid w:val="00A551C8"/>
    <w:rsid w:val="00A55434"/>
    <w:rsid w:val="00A55496"/>
    <w:rsid w:val="00A565BA"/>
    <w:rsid w:val="00A56834"/>
    <w:rsid w:val="00A56A0A"/>
    <w:rsid w:val="00A56A8C"/>
    <w:rsid w:val="00A56C6C"/>
    <w:rsid w:val="00A56F84"/>
    <w:rsid w:val="00A5740C"/>
    <w:rsid w:val="00A57506"/>
    <w:rsid w:val="00A57776"/>
    <w:rsid w:val="00A5783C"/>
    <w:rsid w:val="00A57B74"/>
    <w:rsid w:val="00A57E66"/>
    <w:rsid w:val="00A601CC"/>
    <w:rsid w:val="00A6121A"/>
    <w:rsid w:val="00A62327"/>
    <w:rsid w:val="00A62651"/>
    <w:rsid w:val="00A627EF"/>
    <w:rsid w:val="00A62D86"/>
    <w:rsid w:val="00A6396A"/>
    <w:rsid w:val="00A639AD"/>
    <w:rsid w:val="00A6473A"/>
    <w:rsid w:val="00A647B0"/>
    <w:rsid w:val="00A659C6"/>
    <w:rsid w:val="00A65C0D"/>
    <w:rsid w:val="00A663DA"/>
    <w:rsid w:val="00A668F3"/>
    <w:rsid w:val="00A66B86"/>
    <w:rsid w:val="00A66F4E"/>
    <w:rsid w:val="00A670DB"/>
    <w:rsid w:val="00A670ED"/>
    <w:rsid w:val="00A67FE5"/>
    <w:rsid w:val="00A70C78"/>
    <w:rsid w:val="00A70CB8"/>
    <w:rsid w:val="00A71294"/>
    <w:rsid w:val="00A717C5"/>
    <w:rsid w:val="00A71C05"/>
    <w:rsid w:val="00A76029"/>
    <w:rsid w:val="00A76836"/>
    <w:rsid w:val="00A76B49"/>
    <w:rsid w:val="00A76C54"/>
    <w:rsid w:val="00A76C81"/>
    <w:rsid w:val="00A803C1"/>
    <w:rsid w:val="00A81458"/>
    <w:rsid w:val="00A81581"/>
    <w:rsid w:val="00A81AD1"/>
    <w:rsid w:val="00A81D8C"/>
    <w:rsid w:val="00A81EE2"/>
    <w:rsid w:val="00A83BB9"/>
    <w:rsid w:val="00A83C2E"/>
    <w:rsid w:val="00A83F36"/>
    <w:rsid w:val="00A84047"/>
    <w:rsid w:val="00A84303"/>
    <w:rsid w:val="00A8456E"/>
    <w:rsid w:val="00A84C27"/>
    <w:rsid w:val="00A84CCD"/>
    <w:rsid w:val="00A855EF"/>
    <w:rsid w:val="00A86186"/>
    <w:rsid w:val="00A861E4"/>
    <w:rsid w:val="00A865DA"/>
    <w:rsid w:val="00A86CBD"/>
    <w:rsid w:val="00A86E1D"/>
    <w:rsid w:val="00A87066"/>
    <w:rsid w:val="00A87ADE"/>
    <w:rsid w:val="00A90A49"/>
    <w:rsid w:val="00A90B2F"/>
    <w:rsid w:val="00A90D49"/>
    <w:rsid w:val="00A9197B"/>
    <w:rsid w:val="00A91BF5"/>
    <w:rsid w:val="00A91FE6"/>
    <w:rsid w:val="00A92356"/>
    <w:rsid w:val="00A924AA"/>
    <w:rsid w:val="00A92D67"/>
    <w:rsid w:val="00A92FB1"/>
    <w:rsid w:val="00A942B6"/>
    <w:rsid w:val="00A944CE"/>
    <w:rsid w:val="00A94A56"/>
    <w:rsid w:val="00A95441"/>
    <w:rsid w:val="00A96D10"/>
    <w:rsid w:val="00A977DC"/>
    <w:rsid w:val="00A97FFC"/>
    <w:rsid w:val="00AA01C7"/>
    <w:rsid w:val="00AA09EF"/>
    <w:rsid w:val="00AA12BF"/>
    <w:rsid w:val="00AA14E5"/>
    <w:rsid w:val="00AA1A1B"/>
    <w:rsid w:val="00AA1E8C"/>
    <w:rsid w:val="00AA2425"/>
    <w:rsid w:val="00AA2915"/>
    <w:rsid w:val="00AA32E4"/>
    <w:rsid w:val="00AA4502"/>
    <w:rsid w:val="00AA527C"/>
    <w:rsid w:val="00AA56D5"/>
    <w:rsid w:val="00AA5852"/>
    <w:rsid w:val="00AA667B"/>
    <w:rsid w:val="00AA6D4A"/>
    <w:rsid w:val="00AB007E"/>
    <w:rsid w:val="00AB0270"/>
    <w:rsid w:val="00AB0E76"/>
    <w:rsid w:val="00AB1012"/>
    <w:rsid w:val="00AB113F"/>
    <w:rsid w:val="00AB15F1"/>
    <w:rsid w:val="00AB19BE"/>
    <w:rsid w:val="00AB1FEE"/>
    <w:rsid w:val="00AB2298"/>
    <w:rsid w:val="00AB3FCF"/>
    <w:rsid w:val="00AB41F4"/>
    <w:rsid w:val="00AB5639"/>
    <w:rsid w:val="00AB5CB7"/>
    <w:rsid w:val="00AB5EEB"/>
    <w:rsid w:val="00AB6205"/>
    <w:rsid w:val="00AB6318"/>
    <w:rsid w:val="00AB6524"/>
    <w:rsid w:val="00AB6CF1"/>
    <w:rsid w:val="00AB7DDC"/>
    <w:rsid w:val="00AC01F6"/>
    <w:rsid w:val="00AC0565"/>
    <w:rsid w:val="00AC08DA"/>
    <w:rsid w:val="00AC0D45"/>
    <w:rsid w:val="00AC112E"/>
    <w:rsid w:val="00AC1547"/>
    <w:rsid w:val="00AC1A32"/>
    <w:rsid w:val="00AC1C46"/>
    <w:rsid w:val="00AC1D2B"/>
    <w:rsid w:val="00AC1D43"/>
    <w:rsid w:val="00AC2116"/>
    <w:rsid w:val="00AC232E"/>
    <w:rsid w:val="00AC2DF2"/>
    <w:rsid w:val="00AC3305"/>
    <w:rsid w:val="00AC37BE"/>
    <w:rsid w:val="00AC3ADF"/>
    <w:rsid w:val="00AC3EAD"/>
    <w:rsid w:val="00AC3EC6"/>
    <w:rsid w:val="00AC49F6"/>
    <w:rsid w:val="00AC5AA2"/>
    <w:rsid w:val="00AC5B7F"/>
    <w:rsid w:val="00AC60CA"/>
    <w:rsid w:val="00AC61ED"/>
    <w:rsid w:val="00AC6B28"/>
    <w:rsid w:val="00AC6DEF"/>
    <w:rsid w:val="00AC7200"/>
    <w:rsid w:val="00AC7226"/>
    <w:rsid w:val="00AC78A5"/>
    <w:rsid w:val="00AC7A9D"/>
    <w:rsid w:val="00AC7EF1"/>
    <w:rsid w:val="00AD0A92"/>
    <w:rsid w:val="00AD16C2"/>
    <w:rsid w:val="00AD1A5D"/>
    <w:rsid w:val="00AD1AB3"/>
    <w:rsid w:val="00AD22E9"/>
    <w:rsid w:val="00AD2303"/>
    <w:rsid w:val="00AD2EF0"/>
    <w:rsid w:val="00AD33E5"/>
    <w:rsid w:val="00AD3887"/>
    <w:rsid w:val="00AD39C8"/>
    <w:rsid w:val="00AD43E9"/>
    <w:rsid w:val="00AD5175"/>
    <w:rsid w:val="00AD522F"/>
    <w:rsid w:val="00AD5321"/>
    <w:rsid w:val="00AD53C7"/>
    <w:rsid w:val="00AD56EB"/>
    <w:rsid w:val="00AD57E1"/>
    <w:rsid w:val="00AD5B94"/>
    <w:rsid w:val="00AD61B5"/>
    <w:rsid w:val="00AD65FC"/>
    <w:rsid w:val="00AD68A0"/>
    <w:rsid w:val="00AD6E38"/>
    <w:rsid w:val="00AD7735"/>
    <w:rsid w:val="00AD79D2"/>
    <w:rsid w:val="00AD7E9B"/>
    <w:rsid w:val="00AE0399"/>
    <w:rsid w:val="00AE04AE"/>
    <w:rsid w:val="00AE05C9"/>
    <w:rsid w:val="00AE05D0"/>
    <w:rsid w:val="00AE10EA"/>
    <w:rsid w:val="00AE16E6"/>
    <w:rsid w:val="00AE175A"/>
    <w:rsid w:val="00AE1C50"/>
    <w:rsid w:val="00AE2356"/>
    <w:rsid w:val="00AE3142"/>
    <w:rsid w:val="00AE326C"/>
    <w:rsid w:val="00AE339D"/>
    <w:rsid w:val="00AE37A0"/>
    <w:rsid w:val="00AE3F10"/>
    <w:rsid w:val="00AE4762"/>
    <w:rsid w:val="00AE47C8"/>
    <w:rsid w:val="00AE49CB"/>
    <w:rsid w:val="00AE4B79"/>
    <w:rsid w:val="00AE5582"/>
    <w:rsid w:val="00AE55AF"/>
    <w:rsid w:val="00AE6363"/>
    <w:rsid w:val="00AE6FB5"/>
    <w:rsid w:val="00AE70DA"/>
    <w:rsid w:val="00AE7551"/>
    <w:rsid w:val="00AE7883"/>
    <w:rsid w:val="00AE79BF"/>
    <w:rsid w:val="00AE7EBE"/>
    <w:rsid w:val="00AE7ECD"/>
    <w:rsid w:val="00AF1A5A"/>
    <w:rsid w:val="00AF1B37"/>
    <w:rsid w:val="00AF1ED3"/>
    <w:rsid w:val="00AF22AD"/>
    <w:rsid w:val="00AF2DAE"/>
    <w:rsid w:val="00AF3491"/>
    <w:rsid w:val="00AF40A7"/>
    <w:rsid w:val="00AF4523"/>
    <w:rsid w:val="00AF519C"/>
    <w:rsid w:val="00AF5348"/>
    <w:rsid w:val="00AF6162"/>
    <w:rsid w:val="00AF6B4D"/>
    <w:rsid w:val="00AF7B16"/>
    <w:rsid w:val="00AF7E44"/>
    <w:rsid w:val="00B0048C"/>
    <w:rsid w:val="00B00990"/>
    <w:rsid w:val="00B01173"/>
    <w:rsid w:val="00B022BB"/>
    <w:rsid w:val="00B0254C"/>
    <w:rsid w:val="00B029EC"/>
    <w:rsid w:val="00B02E57"/>
    <w:rsid w:val="00B02FB2"/>
    <w:rsid w:val="00B0314B"/>
    <w:rsid w:val="00B03710"/>
    <w:rsid w:val="00B03B3F"/>
    <w:rsid w:val="00B03DC7"/>
    <w:rsid w:val="00B0440D"/>
    <w:rsid w:val="00B04B98"/>
    <w:rsid w:val="00B04B9A"/>
    <w:rsid w:val="00B04EF2"/>
    <w:rsid w:val="00B0551C"/>
    <w:rsid w:val="00B05580"/>
    <w:rsid w:val="00B0613A"/>
    <w:rsid w:val="00B06988"/>
    <w:rsid w:val="00B07402"/>
    <w:rsid w:val="00B07772"/>
    <w:rsid w:val="00B0782E"/>
    <w:rsid w:val="00B07AF8"/>
    <w:rsid w:val="00B07C66"/>
    <w:rsid w:val="00B101D1"/>
    <w:rsid w:val="00B104CE"/>
    <w:rsid w:val="00B1054F"/>
    <w:rsid w:val="00B10866"/>
    <w:rsid w:val="00B108BC"/>
    <w:rsid w:val="00B10A82"/>
    <w:rsid w:val="00B10AE0"/>
    <w:rsid w:val="00B1138A"/>
    <w:rsid w:val="00B119DD"/>
    <w:rsid w:val="00B120A6"/>
    <w:rsid w:val="00B1241A"/>
    <w:rsid w:val="00B1281F"/>
    <w:rsid w:val="00B12FE5"/>
    <w:rsid w:val="00B13683"/>
    <w:rsid w:val="00B13BA5"/>
    <w:rsid w:val="00B13C7B"/>
    <w:rsid w:val="00B13CD8"/>
    <w:rsid w:val="00B13CDC"/>
    <w:rsid w:val="00B14803"/>
    <w:rsid w:val="00B14E89"/>
    <w:rsid w:val="00B14E8C"/>
    <w:rsid w:val="00B15B89"/>
    <w:rsid w:val="00B16007"/>
    <w:rsid w:val="00B169BB"/>
    <w:rsid w:val="00B17800"/>
    <w:rsid w:val="00B179D8"/>
    <w:rsid w:val="00B17B21"/>
    <w:rsid w:val="00B2011D"/>
    <w:rsid w:val="00B2048C"/>
    <w:rsid w:val="00B20631"/>
    <w:rsid w:val="00B2157C"/>
    <w:rsid w:val="00B21801"/>
    <w:rsid w:val="00B21859"/>
    <w:rsid w:val="00B21BEF"/>
    <w:rsid w:val="00B2279E"/>
    <w:rsid w:val="00B22A2E"/>
    <w:rsid w:val="00B22A5C"/>
    <w:rsid w:val="00B22C12"/>
    <w:rsid w:val="00B23020"/>
    <w:rsid w:val="00B23B21"/>
    <w:rsid w:val="00B25739"/>
    <w:rsid w:val="00B25C22"/>
    <w:rsid w:val="00B26915"/>
    <w:rsid w:val="00B26D43"/>
    <w:rsid w:val="00B276FB"/>
    <w:rsid w:val="00B27850"/>
    <w:rsid w:val="00B27AC5"/>
    <w:rsid w:val="00B27CD8"/>
    <w:rsid w:val="00B27EFA"/>
    <w:rsid w:val="00B30020"/>
    <w:rsid w:val="00B3174C"/>
    <w:rsid w:val="00B3276F"/>
    <w:rsid w:val="00B32E55"/>
    <w:rsid w:val="00B32EB8"/>
    <w:rsid w:val="00B339D7"/>
    <w:rsid w:val="00B33EF2"/>
    <w:rsid w:val="00B343F8"/>
    <w:rsid w:val="00B351E3"/>
    <w:rsid w:val="00B35224"/>
    <w:rsid w:val="00B3522C"/>
    <w:rsid w:val="00B35979"/>
    <w:rsid w:val="00B35B98"/>
    <w:rsid w:val="00B35EF4"/>
    <w:rsid w:val="00B3600B"/>
    <w:rsid w:val="00B36120"/>
    <w:rsid w:val="00B36712"/>
    <w:rsid w:val="00B36F46"/>
    <w:rsid w:val="00B37068"/>
    <w:rsid w:val="00B374DF"/>
    <w:rsid w:val="00B37667"/>
    <w:rsid w:val="00B40738"/>
    <w:rsid w:val="00B40B03"/>
    <w:rsid w:val="00B40BA9"/>
    <w:rsid w:val="00B41304"/>
    <w:rsid w:val="00B4189C"/>
    <w:rsid w:val="00B41E0E"/>
    <w:rsid w:val="00B41E2E"/>
    <w:rsid w:val="00B41E65"/>
    <w:rsid w:val="00B439D3"/>
    <w:rsid w:val="00B44FD7"/>
    <w:rsid w:val="00B45077"/>
    <w:rsid w:val="00B4622A"/>
    <w:rsid w:val="00B4710B"/>
    <w:rsid w:val="00B472BA"/>
    <w:rsid w:val="00B47435"/>
    <w:rsid w:val="00B475D3"/>
    <w:rsid w:val="00B50526"/>
    <w:rsid w:val="00B50A1E"/>
    <w:rsid w:val="00B50ECF"/>
    <w:rsid w:val="00B51026"/>
    <w:rsid w:val="00B51105"/>
    <w:rsid w:val="00B513A8"/>
    <w:rsid w:val="00B5176D"/>
    <w:rsid w:val="00B517AD"/>
    <w:rsid w:val="00B51AA9"/>
    <w:rsid w:val="00B51E77"/>
    <w:rsid w:val="00B52231"/>
    <w:rsid w:val="00B52D2C"/>
    <w:rsid w:val="00B52E06"/>
    <w:rsid w:val="00B53556"/>
    <w:rsid w:val="00B53B58"/>
    <w:rsid w:val="00B5453C"/>
    <w:rsid w:val="00B547AE"/>
    <w:rsid w:val="00B5488C"/>
    <w:rsid w:val="00B54DDA"/>
    <w:rsid w:val="00B54E5A"/>
    <w:rsid w:val="00B556B2"/>
    <w:rsid w:val="00B55E3D"/>
    <w:rsid w:val="00B56031"/>
    <w:rsid w:val="00B569F1"/>
    <w:rsid w:val="00B56F6C"/>
    <w:rsid w:val="00B5738A"/>
    <w:rsid w:val="00B5793F"/>
    <w:rsid w:val="00B57CAB"/>
    <w:rsid w:val="00B57F39"/>
    <w:rsid w:val="00B60345"/>
    <w:rsid w:val="00B60551"/>
    <w:rsid w:val="00B6066A"/>
    <w:rsid w:val="00B606DB"/>
    <w:rsid w:val="00B60D63"/>
    <w:rsid w:val="00B61126"/>
    <w:rsid w:val="00B6185F"/>
    <w:rsid w:val="00B61F4B"/>
    <w:rsid w:val="00B620E6"/>
    <w:rsid w:val="00B62B50"/>
    <w:rsid w:val="00B6323A"/>
    <w:rsid w:val="00B63ADD"/>
    <w:rsid w:val="00B63EF9"/>
    <w:rsid w:val="00B64003"/>
    <w:rsid w:val="00B6454B"/>
    <w:rsid w:val="00B6469F"/>
    <w:rsid w:val="00B6487E"/>
    <w:rsid w:val="00B65183"/>
    <w:rsid w:val="00B656E1"/>
    <w:rsid w:val="00B6577D"/>
    <w:rsid w:val="00B66352"/>
    <w:rsid w:val="00B66855"/>
    <w:rsid w:val="00B67A91"/>
    <w:rsid w:val="00B67EBA"/>
    <w:rsid w:val="00B67FD5"/>
    <w:rsid w:val="00B70492"/>
    <w:rsid w:val="00B70535"/>
    <w:rsid w:val="00B70D9E"/>
    <w:rsid w:val="00B71F69"/>
    <w:rsid w:val="00B72259"/>
    <w:rsid w:val="00B73023"/>
    <w:rsid w:val="00B731DB"/>
    <w:rsid w:val="00B7363D"/>
    <w:rsid w:val="00B73CB4"/>
    <w:rsid w:val="00B743E2"/>
    <w:rsid w:val="00B74A76"/>
    <w:rsid w:val="00B74AF5"/>
    <w:rsid w:val="00B74DFD"/>
    <w:rsid w:val="00B750A8"/>
    <w:rsid w:val="00B75C82"/>
    <w:rsid w:val="00B764E8"/>
    <w:rsid w:val="00B77F19"/>
    <w:rsid w:val="00B806B6"/>
    <w:rsid w:val="00B80B16"/>
    <w:rsid w:val="00B80BD0"/>
    <w:rsid w:val="00B81416"/>
    <w:rsid w:val="00B814A7"/>
    <w:rsid w:val="00B817CE"/>
    <w:rsid w:val="00B81CB5"/>
    <w:rsid w:val="00B81FC5"/>
    <w:rsid w:val="00B822D0"/>
    <w:rsid w:val="00B82653"/>
    <w:rsid w:val="00B826F6"/>
    <w:rsid w:val="00B828C4"/>
    <w:rsid w:val="00B8300F"/>
    <w:rsid w:val="00B83047"/>
    <w:rsid w:val="00B830A5"/>
    <w:rsid w:val="00B832D7"/>
    <w:rsid w:val="00B83DFA"/>
    <w:rsid w:val="00B83E1A"/>
    <w:rsid w:val="00B84540"/>
    <w:rsid w:val="00B84AC2"/>
    <w:rsid w:val="00B84D61"/>
    <w:rsid w:val="00B84DAA"/>
    <w:rsid w:val="00B853B0"/>
    <w:rsid w:val="00B85B8E"/>
    <w:rsid w:val="00B8621A"/>
    <w:rsid w:val="00B86478"/>
    <w:rsid w:val="00B86CE2"/>
    <w:rsid w:val="00B8700E"/>
    <w:rsid w:val="00B87D4E"/>
    <w:rsid w:val="00B87ED1"/>
    <w:rsid w:val="00B90357"/>
    <w:rsid w:val="00B9128E"/>
    <w:rsid w:val="00B915D9"/>
    <w:rsid w:val="00B916C7"/>
    <w:rsid w:val="00B91B78"/>
    <w:rsid w:val="00B9323F"/>
    <w:rsid w:val="00B94977"/>
    <w:rsid w:val="00B94CF8"/>
    <w:rsid w:val="00B955D7"/>
    <w:rsid w:val="00B9679A"/>
    <w:rsid w:val="00B97DD5"/>
    <w:rsid w:val="00B97EFE"/>
    <w:rsid w:val="00BA0BEA"/>
    <w:rsid w:val="00BA0E0A"/>
    <w:rsid w:val="00BA1083"/>
    <w:rsid w:val="00BA13FF"/>
    <w:rsid w:val="00BA155E"/>
    <w:rsid w:val="00BA1CBC"/>
    <w:rsid w:val="00BA37B2"/>
    <w:rsid w:val="00BA399B"/>
    <w:rsid w:val="00BA3CF6"/>
    <w:rsid w:val="00BA40C0"/>
    <w:rsid w:val="00BA4D8F"/>
    <w:rsid w:val="00BA4F2F"/>
    <w:rsid w:val="00BA5100"/>
    <w:rsid w:val="00BA53CB"/>
    <w:rsid w:val="00BA5778"/>
    <w:rsid w:val="00BA5FA1"/>
    <w:rsid w:val="00BA6511"/>
    <w:rsid w:val="00BA688B"/>
    <w:rsid w:val="00BA6A90"/>
    <w:rsid w:val="00BA6BF9"/>
    <w:rsid w:val="00BA7CD7"/>
    <w:rsid w:val="00BB0020"/>
    <w:rsid w:val="00BB07AF"/>
    <w:rsid w:val="00BB18BE"/>
    <w:rsid w:val="00BB1AD9"/>
    <w:rsid w:val="00BB1B2E"/>
    <w:rsid w:val="00BB1EBF"/>
    <w:rsid w:val="00BB233D"/>
    <w:rsid w:val="00BB2E57"/>
    <w:rsid w:val="00BB33ED"/>
    <w:rsid w:val="00BB3506"/>
    <w:rsid w:val="00BB373B"/>
    <w:rsid w:val="00BB3C64"/>
    <w:rsid w:val="00BB4245"/>
    <w:rsid w:val="00BB48AD"/>
    <w:rsid w:val="00BB4D03"/>
    <w:rsid w:val="00BB50A8"/>
    <w:rsid w:val="00BB53B1"/>
    <w:rsid w:val="00BB5646"/>
    <w:rsid w:val="00BB56CB"/>
    <w:rsid w:val="00BB589B"/>
    <w:rsid w:val="00BB5FAB"/>
    <w:rsid w:val="00BB70DC"/>
    <w:rsid w:val="00BB75D0"/>
    <w:rsid w:val="00BB785F"/>
    <w:rsid w:val="00BB7A34"/>
    <w:rsid w:val="00BC0899"/>
    <w:rsid w:val="00BC09AE"/>
    <w:rsid w:val="00BC0F36"/>
    <w:rsid w:val="00BC19E0"/>
    <w:rsid w:val="00BC1F33"/>
    <w:rsid w:val="00BC2088"/>
    <w:rsid w:val="00BC28D7"/>
    <w:rsid w:val="00BC35D3"/>
    <w:rsid w:val="00BC4B99"/>
    <w:rsid w:val="00BC4F8F"/>
    <w:rsid w:val="00BC59D7"/>
    <w:rsid w:val="00BC63CC"/>
    <w:rsid w:val="00BC678F"/>
    <w:rsid w:val="00BC6B9D"/>
    <w:rsid w:val="00BC7C6B"/>
    <w:rsid w:val="00BC7EFE"/>
    <w:rsid w:val="00BD0556"/>
    <w:rsid w:val="00BD05F0"/>
    <w:rsid w:val="00BD0DFC"/>
    <w:rsid w:val="00BD134F"/>
    <w:rsid w:val="00BD2AFA"/>
    <w:rsid w:val="00BD2FF0"/>
    <w:rsid w:val="00BD32B4"/>
    <w:rsid w:val="00BD3504"/>
    <w:rsid w:val="00BD3A56"/>
    <w:rsid w:val="00BD4510"/>
    <w:rsid w:val="00BD4610"/>
    <w:rsid w:val="00BD4E85"/>
    <w:rsid w:val="00BD548E"/>
    <w:rsid w:val="00BD65A4"/>
    <w:rsid w:val="00BD6B85"/>
    <w:rsid w:val="00BD6FCA"/>
    <w:rsid w:val="00BD7021"/>
    <w:rsid w:val="00BD77C0"/>
    <w:rsid w:val="00BE08B8"/>
    <w:rsid w:val="00BE0FD0"/>
    <w:rsid w:val="00BE14BB"/>
    <w:rsid w:val="00BE1E8E"/>
    <w:rsid w:val="00BE218E"/>
    <w:rsid w:val="00BE330A"/>
    <w:rsid w:val="00BE33FA"/>
    <w:rsid w:val="00BE347E"/>
    <w:rsid w:val="00BE3642"/>
    <w:rsid w:val="00BE4BF4"/>
    <w:rsid w:val="00BE4C81"/>
    <w:rsid w:val="00BE5382"/>
    <w:rsid w:val="00BE55A2"/>
    <w:rsid w:val="00BE5645"/>
    <w:rsid w:val="00BE5A55"/>
    <w:rsid w:val="00BE5CDA"/>
    <w:rsid w:val="00BE634F"/>
    <w:rsid w:val="00BE75C7"/>
    <w:rsid w:val="00BE75E7"/>
    <w:rsid w:val="00BE764F"/>
    <w:rsid w:val="00BE77A7"/>
    <w:rsid w:val="00BE792F"/>
    <w:rsid w:val="00BE7AED"/>
    <w:rsid w:val="00BE7DC4"/>
    <w:rsid w:val="00BE7EEA"/>
    <w:rsid w:val="00BF07B6"/>
    <w:rsid w:val="00BF07C5"/>
    <w:rsid w:val="00BF0A77"/>
    <w:rsid w:val="00BF0C12"/>
    <w:rsid w:val="00BF1147"/>
    <w:rsid w:val="00BF139A"/>
    <w:rsid w:val="00BF1F9A"/>
    <w:rsid w:val="00BF243D"/>
    <w:rsid w:val="00BF2947"/>
    <w:rsid w:val="00BF3308"/>
    <w:rsid w:val="00BF33F0"/>
    <w:rsid w:val="00BF34DA"/>
    <w:rsid w:val="00BF3DE7"/>
    <w:rsid w:val="00BF43F8"/>
    <w:rsid w:val="00BF487C"/>
    <w:rsid w:val="00BF48D9"/>
    <w:rsid w:val="00BF5DD2"/>
    <w:rsid w:val="00BF62C4"/>
    <w:rsid w:val="00BF654E"/>
    <w:rsid w:val="00BF698B"/>
    <w:rsid w:val="00BF69CE"/>
    <w:rsid w:val="00BF6AC2"/>
    <w:rsid w:val="00BF6C68"/>
    <w:rsid w:val="00BF7410"/>
    <w:rsid w:val="00BF74CE"/>
    <w:rsid w:val="00C0058F"/>
    <w:rsid w:val="00C0102D"/>
    <w:rsid w:val="00C010E0"/>
    <w:rsid w:val="00C0117A"/>
    <w:rsid w:val="00C011B5"/>
    <w:rsid w:val="00C014CF"/>
    <w:rsid w:val="00C022D4"/>
    <w:rsid w:val="00C02332"/>
    <w:rsid w:val="00C02C7F"/>
    <w:rsid w:val="00C0323B"/>
    <w:rsid w:val="00C0382E"/>
    <w:rsid w:val="00C039A2"/>
    <w:rsid w:val="00C064E8"/>
    <w:rsid w:val="00C0668E"/>
    <w:rsid w:val="00C06A31"/>
    <w:rsid w:val="00C0760F"/>
    <w:rsid w:val="00C07773"/>
    <w:rsid w:val="00C0799D"/>
    <w:rsid w:val="00C07A4D"/>
    <w:rsid w:val="00C10212"/>
    <w:rsid w:val="00C1079D"/>
    <w:rsid w:val="00C11676"/>
    <w:rsid w:val="00C116E6"/>
    <w:rsid w:val="00C11AC6"/>
    <w:rsid w:val="00C1212C"/>
    <w:rsid w:val="00C121EA"/>
    <w:rsid w:val="00C1249E"/>
    <w:rsid w:val="00C12538"/>
    <w:rsid w:val="00C13027"/>
    <w:rsid w:val="00C132BD"/>
    <w:rsid w:val="00C13784"/>
    <w:rsid w:val="00C139D7"/>
    <w:rsid w:val="00C13C40"/>
    <w:rsid w:val="00C14E31"/>
    <w:rsid w:val="00C155BC"/>
    <w:rsid w:val="00C1614D"/>
    <w:rsid w:val="00C1671F"/>
    <w:rsid w:val="00C1747E"/>
    <w:rsid w:val="00C17A35"/>
    <w:rsid w:val="00C17F75"/>
    <w:rsid w:val="00C202C7"/>
    <w:rsid w:val="00C20670"/>
    <w:rsid w:val="00C216CA"/>
    <w:rsid w:val="00C21706"/>
    <w:rsid w:val="00C2197D"/>
    <w:rsid w:val="00C21C6D"/>
    <w:rsid w:val="00C226CD"/>
    <w:rsid w:val="00C22C7A"/>
    <w:rsid w:val="00C23C18"/>
    <w:rsid w:val="00C23D92"/>
    <w:rsid w:val="00C24A2F"/>
    <w:rsid w:val="00C24A5D"/>
    <w:rsid w:val="00C24DBD"/>
    <w:rsid w:val="00C25991"/>
    <w:rsid w:val="00C267B7"/>
    <w:rsid w:val="00C274A0"/>
    <w:rsid w:val="00C27D7A"/>
    <w:rsid w:val="00C27F6C"/>
    <w:rsid w:val="00C3111F"/>
    <w:rsid w:val="00C31B38"/>
    <w:rsid w:val="00C32130"/>
    <w:rsid w:val="00C321A8"/>
    <w:rsid w:val="00C349E7"/>
    <w:rsid w:val="00C34EC8"/>
    <w:rsid w:val="00C35854"/>
    <w:rsid w:val="00C35EEF"/>
    <w:rsid w:val="00C35FF5"/>
    <w:rsid w:val="00C362DF"/>
    <w:rsid w:val="00C3758C"/>
    <w:rsid w:val="00C37705"/>
    <w:rsid w:val="00C40138"/>
    <w:rsid w:val="00C4067D"/>
    <w:rsid w:val="00C40F9E"/>
    <w:rsid w:val="00C411BF"/>
    <w:rsid w:val="00C412E6"/>
    <w:rsid w:val="00C41568"/>
    <w:rsid w:val="00C4159B"/>
    <w:rsid w:val="00C415F0"/>
    <w:rsid w:val="00C41617"/>
    <w:rsid w:val="00C422C8"/>
    <w:rsid w:val="00C424A7"/>
    <w:rsid w:val="00C42518"/>
    <w:rsid w:val="00C4261B"/>
    <w:rsid w:val="00C42B24"/>
    <w:rsid w:val="00C431F9"/>
    <w:rsid w:val="00C43742"/>
    <w:rsid w:val="00C4379C"/>
    <w:rsid w:val="00C43B1B"/>
    <w:rsid w:val="00C43E3E"/>
    <w:rsid w:val="00C44F57"/>
    <w:rsid w:val="00C45294"/>
    <w:rsid w:val="00C45337"/>
    <w:rsid w:val="00C45B01"/>
    <w:rsid w:val="00C46405"/>
    <w:rsid w:val="00C46648"/>
    <w:rsid w:val="00C4703E"/>
    <w:rsid w:val="00C4713F"/>
    <w:rsid w:val="00C475BE"/>
    <w:rsid w:val="00C510BA"/>
    <w:rsid w:val="00C511FD"/>
    <w:rsid w:val="00C51506"/>
    <w:rsid w:val="00C51889"/>
    <w:rsid w:val="00C52138"/>
    <w:rsid w:val="00C529A1"/>
    <w:rsid w:val="00C53B0D"/>
    <w:rsid w:val="00C54173"/>
    <w:rsid w:val="00C553DE"/>
    <w:rsid w:val="00C561F1"/>
    <w:rsid w:val="00C568EB"/>
    <w:rsid w:val="00C601C5"/>
    <w:rsid w:val="00C6023C"/>
    <w:rsid w:val="00C60AE2"/>
    <w:rsid w:val="00C619BF"/>
    <w:rsid w:val="00C6204F"/>
    <w:rsid w:val="00C62136"/>
    <w:rsid w:val="00C62E9C"/>
    <w:rsid w:val="00C63305"/>
    <w:rsid w:val="00C63CDA"/>
    <w:rsid w:val="00C63EE2"/>
    <w:rsid w:val="00C63F4C"/>
    <w:rsid w:val="00C6400C"/>
    <w:rsid w:val="00C64AA1"/>
    <w:rsid w:val="00C64BE5"/>
    <w:rsid w:val="00C64C67"/>
    <w:rsid w:val="00C65165"/>
    <w:rsid w:val="00C659F2"/>
    <w:rsid w:val="00C65F60"/>
    <w:rsid w:val="00C6646E"/>
    <w:rsid w:val="00C671C0"/>
    <w:rsid w:val="00C6760D"/>
    <w:rsid w:val="00C67EC9"/>
    <w:rsid w:val="00C70295"/>
    <w:rsid w:val="00C70B5B"/>
    <w:rsid w:val="00C721B9"/>
    <w:rsid w:val="00C7236E"/>
    <w:rsid w:val="00C724D7"/>
    <w:rsid w:val="00C7274C"/>
    <w:rsid w:val="00C729D6"/>
    <w:rsid w:val="00C730A6"/>
    <w:rsid w:val="00C73C1A"/>
    <w:rsid w:val="00C74332"/>
    <w:rsid w:val="00C745F1"/>
    <w:rsid w:val="00C75AFD"/>
    <w:rsid w:val="00C75FAB"/>
    <w:rsid w:val="00C75FDA"/>
    <w:rsid w:val="00C77037"/>
    <w:rsid w:val="00C777F3"/>
    <w:rsid w:val="00C77ABC"/>
    <w:rsid w:val="00C77C34"/>
    <w:rsid w:val="00C77DDD"/>
    <w:rsid w:val="00C77E2E"/>
    <w:rsid w:val="00C77FDE"/>
    <w:rsid w:val="00C8020E"/>
    <w:rsid w:val="00C804BD"/>
    <w:rsid w:val="00C80971"/>
    <w:rsid w:val="00C80EAB"/>
    <w:rsid w:val="00C811CB"/>
    <w:rsid w:val="00C819D0"/>
    <w:rsid w:val="00C81ED6"/>
    <w:rsid w:val="00C81FA0"/>
    <w:rsid w:val="00C82E21"/>
    <w:rsid w:val="00C8316A"/>
    <w:rsid w:val="00C831F4"/>
    <w:rsid w:val="00C83256"/>
    <w:rsid w:val="00C836C9"/>
    <w:rsid w:val="00C837FF"/>
    <w:rsid w:val="00C844B6"/>
    <w:rsid w:val="00C84F61"/>
    <w:rsid w:val="00C858ED"/>
    <w:rsid w:val="00C85EAB"/>
    <w:rsid w:val="00C85FA0"/>
    <w:rsid w:val="00C866F2"/>
    <w:rsid w:val="00C86F28"/>
    <w:rsid w:val="00C86F5D"/>
    <w:rsid w:val="00C87350"/>
    <w:rsid w:val="00C877F0"/>
    <w:rsid w:val="00C8797A"/>
    <w:rsid w:val="00C9064B"/>
    <w:rsid w:val="00C90E0A"/>
    <w:rsid w:val="00C90E99"/>
    <w:rsid w:val="00C9163A"/>
    <w:rsid w:val="00C918DB"/>
    <w:rsid w:val="00C919DE"/>
    <w:rsid w:val="00C91A44"/>
    <w:rsid w:val="00C91B88"/>
    <w:rsid w:val="00C9232B"/>
    <w:rsid w:val="00C92727"/>
    <w:rsid w:val="00C92E5E"/>
    <w:rsid w:val="00C936E2"/>
    <w:rsid w:val="00C937ED"/>
    <w:rsid w:val="00C94698"/>
    <w:rsid w:val="00C94DE8"/>
    <w:rsid w:val="00C95299"/>
    <w:rsid w:val="00C952B0"/>
    <w:rsid w:val="00C95538"/>
    <w:rsid w:val="00C95ED2"/>
    <w:rsid w:val="00C96212"/>
    <w:rsid w:val="00C963DA"/>
    <w:rsid w:val="00C9658B"/>
    <w:rsid w:val="00C96D20"/>
    <w:rsid w:val="00C9741E"/>
    <w:rsid w:val="00C97581"/>
    <w:rsid w:val="00C97F34"/>
    <w:rsid w:val="00CA0B29"/>
    <w:rsid w:val="00CA0DBC"/>
    <w:rsid w:val="00CA0FFD"/>
    <w:rsid w:val="00CA1368"/>
    <w:rsid w:val="00CA188B"/>
    <w:rsid w:val="00CA1A5C"/>
    <w:rsid w:val="00CA24CC"/>
    <w:rsid w:val="00CA2648"/>
    <w:rsid w:val="00CA2ADE"/>
    <w:rsid w:val="00CA2FD3"/>
    <w:rsid w:val="00CA3962"/>
    <w:rsid w:val="00CA3DE3"/>
    <w:rsid w:val="00CA4393"/>
    <w:rsid w:val="00CA43EA"/>
    <w:rsid w:val="00CA448A"/>
    <w:rsid w:val="00CA4A0F"/>
    <w:rsid w:val="00CA5172"/>
    <w:rsid w:val="00CA51B0"/>
    <w:rsid w:val="00CA5526"/>
    <w:rsid w:val="00CA5F40"/>
    <w:rsid w:val="00CA643E"/>
    <w:rsid w:val="00CA7360"/>
    <w:rsid w:val="00CA73B4"/>
    <w:rsid w:val="00CA7979"/>
    <w:rsid w:val="00CA7AF3"/>
    <w:rsid w:val="00CB0771"/>
    <w:rsid w:val="00CB0AEB"/>
    <w:rsid w:val="00CB10B1"/>
    <w:rsid w:val="00CB10D4"/>
    <w:rsid w:val="00CB1107"/>
    <w:rsid w:val="00CB1B1D"/>
    <w:rsid w:val="00CB2148"/>
    <w:rsid w:val="00CB2CF8"/>
    <w:rsid w:val="00CB3011"/>
    <w:rsid w:val="00CB31D6"/>
    <w:rsid w:val="00CB397A"/>
    <w:rsid w:val="00CB3A59"/>
    <w:rsid w:val="00CB3C51"/>
    <w:rsid w:val="00CB420C"/>
    <w:rsid w:val="00CB47E4"/>
    <w:rsid w:val="00CB4885"/>
    <w:rsid w:val="00CB4CED"/>
    <w:rsid w:val="00CB4D2E"/>
    <w:rsid w:val="00CB5947"/>
    <w:rsid w:val="00CB5CA6"/>
    <w:rsid w:val="00CB6A0E"/>
    <w:rsid w:val="00CB6F41"/>
    <w:rsid w:val="00CB6F7C"/>
    <w:rsid w:val="00CB7141"/>
    <w:rsid w:val="00CB79BE"/>
    <w:rsid w:val="00CC0283"/>
    <w:rsid w:val="00CC0911"/>
    <w:rsid w:val="00CC0D42"/>
    <w:rsid w:val="00CC2169"/>
    <w:rsid w:val="00CC24F1"/>
    <w:rsid w:val="00CC2521"/>
    <w:rsid w:val="00CC2525"/>
    <w:rsid w:val="00CC25A9"/>
    <w:rsid w:val="00CC2A61"/>
    <w:rsid w:val="00CC2B1A"/>
    <w:rsid w:val="00CC2E97"/>
    <w:rsid w:val="00CC3351"/>
    <w:rsid w:val="00CC354A"/>
    <w:rsid w:val="00CC3A25"/>
    <w:rsid w:val="00CC3BDF"/>
    <w:rsid w:val="00CC3C33"/>
    <w:rsid w:val="00CC3EA5"/>
    <w:rsid w:val="00CC44B4"/>
    <w:rsid w:val="00CC62B7"/>
    <w:rsid w:val="00CC6F36"/>
    <w:rsid w:val="00CC6F97"/>
    <w:rsid w:val="00CC7035"/>
    <w:rsid w:val="00CC7479"/>
    <w:rsid w:val="00CC7B2A"/>
    <w:rsid w:val="00CC7B31"/>
    <w:rsid w:val="00CD008A"/>
    <w:rsid w:val="00CD11F4"/>
    <w:rsid w:val="00CD1742"/>
    <w:rsid w:val="00CD1A20"/>
    <w:rsid w:val="00CD2148"/>
    <w:rsid w:val="00CD2471"/>
    <w:rsid w:val="00CD2663"/>
    <w:rsid w:val="00CD27C5"/>
    <w:rsid w:val="00CD2904"/>
    <w:rsid w:val="00CD2CF9"/>
    <w:rsid w:val="00CD3152"/>
    <w:rsid w:val="00CD3337"/>
    <w:rsid w:val="00CD359C"/>
    <w:rsid w:val="00CD462F"/>
    <w:rsid w:val="00CD495A"/>
    <w:rsid w:val="00CD4C82"/>
    <w:rsid w:val="00CD4CE1"/>
    <w:rsid w:val="00CD5544"/>
    <w:rsid w:val="00CD583B"/>
    <w:rsid w:val="00CD6136"/>
    <w:rsid w:val="00CD6A3C"/>
    <w:rsid w:val="00CD6FF2"/>
    <w:rsid w:val="00CD7549"/>
    <w:rsid w:val="00CD7870"/>
    <w:rsid w:val="00CE02A8"/>
    <w:rsid w:val="00CE04C2"/>
    <w:rsid w:val="00CE057C"/>
    <w:rsid w:val="00CE08C3"/>
    <w:rsid w:val="00CE0AED"/>
    <w:rsid w:val="00CE1141"/>
    <w:rsid w:val="00CE1AC7"/>
    <w:rsid w:val="00CE2390"/>
    <w:rsid w:val="00CE23FB"/>
    <w:rsid w:val="00CE280F"/>
    <w:rsid w:val="00CE295C"/>
    <w:rsid w:val="00CE2B3A"/>
    <w:rsid w:val="00CE3337"/>
    <w:rsid w:val="00CE34BC"/>
    <w:rsid w:val="00CE37CB"/>
    <w:rsid w:val="00CE3C9A"/>
    <w:rsid w:val="00CE3E28"/>
    <w:rsid w:val="00CE4235"/>
    <w:rsid w:val="00CE43EB"/>
    <w:rsid w:val="00CE46E8"/>
    <w:rsid w:val="00CE5151"/>
    <w:rsid w:val="00CE5681"/>
    <w:rsid w:val="00CE6049"/>
    <w:rsid w:val="00CE6294"/>
    <w:rsid w:val="00CE6BBE"/>
    <w:rsid w:val="00CE6BD1"/>
    <w:rsid w:val="00CE711B"/>
    <w:rsid w:val="00CE722E"/>
    <w:rsid w:val="00CF0500"/>
    <w:rsid w:val="00CF07D5"/>
    <w:rsid w:val="00CF0C97"/>
    <w:rsid w:val="00CF19B2"/>
    <w:rsid w:val="00CF211A"/>
    <w:rsid w:val="00CF2548"/>
    <w:rsid w:val="00CF2F2E"/>
    <w:rsid w:val="00CF456B"/>
    <w:rsid w:val="00CF4D13"/>
    <w:rsid w:val="00CF4FA2"/>
    <w:rsid w:val="00CF5165"/>
    <w:rsid w:val="00CF53A8"/>
    <w:rsid w:val="00CF5B45"/>
    <w:rsid w:val="00CF5F4A"/>
    <w:rsid w:val="00CF61C3"/>
    <w:rsid w:val="00CF6A18"/>
    <w:rsid w:val="00CF70D3"/>
    <w:rsid w:val="00CF7412"/>
    <w:rsid w:val="00D00004"/>
    <w:rsid w:val="00D00D81"/>
    <w:rsid w:val="00D00DB8"/>
    <w:rsid w:val="00D00F5B"/>
    <w:rsid w:val="00D01706"/>
    <w:rsid w:val="00D019F0"/>
    <w:rsid w:val="00D01D3F"/>
    <w:rsid w:val="00D01F47"/>
    <w:rsid w:val="00D0247F"/>
    <w:rsid w:val="00D02DB4"/>
    <w:rsid w:val="00D035E2"/>
    <w:rsid w:val="00D03FB8"/>
    <w:rsid w:val="00D04112"/>
    <w:rsid w:val="00D04158"/>
    <w:rsid w:val="00D04526"/>
    <w:rsid w:val="00D046D0"/>
    <w:rsid w:val="00D04A13"/>
    <w:rsid w:val="00D04A9C"/>
    <w:rsid w:val="00D06D71"/>
    <w:rsid w:val="00D078F8"/>
    <w:rsid w:val="00D103E7"/>
    <w:rsid w:val="00D108DD"/>
    <w:rsid w:val="00D10BDC"/>
    <w:rsid w:val="00D110DA"/>
    <w:rsid w:val="00D11726"/>
    <w:rsid w:val="00D12169"/>
    <w:rsid w:val="00D13783"/>
    <w:rsid w:val="00D1380C"/>
    <w:rsid w:val="00D13928"/>
    <w:rsid w:val="00D13B0A"/>
    <w:rsid w:val="00D14CC6"/>
    <w:rsid w:val="00D15E8B"/>
    <w:rsid w:val="00D160BD"/>
    <w:rsid w:val="00D16D6A"/>
    <w:rsid w:val="00D1724F"/>
    <w:rsid w:val="00D1736C"/>
    <w:rsid w:val="00D1773B"/>
    <w:rsid w:val="00D17EB3"/>
    <w:rsid w:val="00D20179"/>
    <w:rsid w:val="00D20EB4"/>
    <w:rsid w:val="00D2192E"/>
    <w:rsid w:val="00D21C64"/>
    <w:rsid w:val="00D21E9F"/>
    <w:rsid w:val="00D24700"/>
    <w:rsid w:val="00D249CF"/>
    <w:rsid w:val="00D24DFC"/>
    <w:rsid w:val="00D25EEA"/>
    <w:rsid w:val="00D26167"/>
    <w:rsid w:val="00D2658E"/>
    <w:rsid w:val="00D27031"/>
    <w:rsid w:val="00D2724A"/>
    <w:rsid w:val="00D27301"/>
    <w:rsid w:val="00D27B68"/>
    <w:rsid w:val="00D27BEF"/>
    <w:rsid w:val="00D27D2E"/>
    <w:rsid w:val="00D27F43"/>
    <w:rsid w:val="00D302E9"/>
    <w:rsid w:val="00D3040C"/>
    <w:rsid w:val="00D30863"/>
    <w:rsid w:val="00D317D9"/>
    <w:rsid w:val="00D31870"/>
    <w:rsid w:val="00D32383"/>
    <w:rsid w:val="00D3245E"/>
    <w:rsid w:val="00D327C4"/>
    <w:rsid w:val="00D32879"/>
    <w:rsid w:val="00D3325A"/>
    <w:rsid w:val="00D33312"/>
    <w:rsid w:val="00D347C3"/>
    <w:rsid w:val="00D34BFB"/>
    <w:rsid w:val="00D34FC6"/>
    <w:rsid w:val="00D352A5"/>
    <w:rsid w:val="00D35303"/>
    <w:rsid w:val="00D35528"/>
    <w:rsid w:val="00D35994"/>
    <w:rsid w:val="00D36117"/>
    <w:rsid w:val="00D364A2"/>
    <w:rsid w:val="00D3786F"/>
    <w:rsid w:val="00D37C19"/>
    <w:rsid w:val="00D37C28"/>
    <w:rsid w:val="00D37D39"/>
    <w:rsid w:val="00D41E1A"/>
    <w:rsid w:val="00D41EAB"/>
    <w:rsid w:val="00D427C8"/>
    <w:rsid w:val="00D42D3C"/>
    <w:rsid w:val="00D4333B"/>
    <w:rsid w:val="00D434E7"/>
    <w:rsid w:val="00D44068"/>
    <w:rsid w:val="00D44427"/>
    <w:rsid w:val="00D446C3"/>
    <w:rsid w:val="00D44D31"/>
    <w:rsid w:val="00D450B2"/>
    <w:rsid w:val="00D45709"/>
    <w:rsid w:val="00D46C69"/>
    <w:rsid w:val="00D506DB"/>
    <w:rsid w:val="00D50727"/>
    <w:rsid w:val="00D50DA6"/>
    <w:rsid w:val="00D50E1B"/>
    <w:rsid w:val="00D51495"/>
    <w:rsid w:val="00D51AC0"/>
    <w:rsid w:val="00D51D64"/>
    <w:rsid w:val="00D51E6D"/>
    <w:rsid w:val="00D51EDA"/>
    <w:rsid w:val="00D524A3"/>
    <w:rsid w:val="00D52C69"/>
    <w:rsid w:val="00D52FDB"/>
    <w:rsid w:val="00D531CD"/>
    <w:rsid w:val="00D5353E"/>
    <w:rsid w:val="00D536D0"/>
    <w:rsid w:val="00D543D2"/>
    <w:rsid w:val="00D544AB"/>
    <w:rsid w:val="00D5486C"/>
    <w:rsid w:val="00D54EC6"/>
    <w:rsid w:val="00D5603E"/>
    <w:rsid w:val="00D56FA7"/>
    <w:rsid w:val="00D57479"/>
    <w:rsid w:val="00D57651"/>
    <w:rsid w:val="00D5792E"/>
    <w:rsid w:val="00D605D5"/>
    <w:rsid w:val="00D60A00"/>
    <w:rsid w:val="00D60B9D"/>
    <w:rsid w:val="00D60FDA"/>
    <w:rsid w:val="00D6215A"/>
    <w:rsid w:val="00D62619"/>
    <w:rsid w:val="00D62E2B"/>
    <w:rsid w:val="00D62E91"/>
    <w:rsid w:val="00D62EBD"/>
    <w:rsid w:val="00D63250"/>
    <w:rsid w:val="00D63BAD"/>
    <w:rsid w:val="00D63CAB"/>
    <w:rsid w:val="00D63D61"/>
    <w:rsid w:val="00D63D93"/>
    <w:rsid w:val="00D63EB7"/>
    <w:rsid w:val="00D64E9F"/>
    <w:rsid w:val="00D65282"/>
    <w:rsid w:val="00D654F7"/>
    <w:rsid w:val="00D65626"/>
    <w:rsid w:val="00D65977"/>
    <w:rsid w:val="00D66CC2"/>
    <w:rsid w:val="00D6760B"/>
    <w:rsid w:val="00D67852"/>
    <w:rsid w:val="00D67FD1"/>
    <w:rsid w:val="00D70B46"/>
    <w:rsid w:val="00D70E94"/>
    <w:rsid w:val="00D71171"/>
    <w:rsid w:val="00D7126B"/>
    <w:rsid w:val="00D71511"/>
    <w:rsid w:val="00D72502"/>
    <w:rsid w:val="00D7393D"/>
    <w:rsid w:val="00D74C1E"/>
    <w:rsid w:val="00D74D85"/>
    <w:rsid w:val="00D76142"/>
    <w:rsid w:val="00D76854"/>
    <w:rsid w:val="00D76E20"/>
    <w:rsid w:val="00D76F31"/>
    <w:rsid w:val="00D7716F"/>
    <w:rsid w:val="00D772AC"/>
    <w:rsid w:val="00D77434"/>
    <w:rsid w:val="00D775AC"/>
    <w:rsid w:val="00D80291"/>
    <w:rsid w:val="00D80526"/>
    <w:rsid w:val="00D8068F"/>
    <w:rsid w:val="00D80723"/>
    <w:rsid w:val="00D808A1"/>
    <w:rsid w:val="00D80ACC"/>
    <w:rsid w:val="00D816AF"/>
    <w:rsid w:val="00D817AA"/>
    <w:rsid w:val="00D81B1E"/>
    <w:rsid w:val="00D81E8E"/>
    <w:rsid w:val="00D8232A"/>
    <w:rsid w:val="00D826BC"/>
    <w:rsid w:val="00D8377F"/>
    <w:rsid w:val="00D83C22"/>
    <w:rsid w:val="00D83D82"/>
    <w:rsid w:val="00D83E75"/>
    <w:rsid w:val="00D83FD5"/>
    <w:rsid w:val="00D841AE"/>
    <w:rsid w:val="00D84287"/>
    <w:rsid w:val="00D84A4C"/>
    <w:rsid w:val="00D84F6B"/>
    <w:rsid w:val="00D8546B"/>
    <w:rsid w:val="00D86C2C"/>
    <w:rsid w:val="00D86D89"/>
    <w:rsid w:val="00D8706C"/>
    <w:rsid w:val="00D8786C"/>
    <w:rsid w:val="00D87AC5"/>
    <w:rsid w:val="00D87C49"/>
    <w:rsid w:val="00D90EFF"/>
    <w:rsid w:val="00D90F55"/>
    <w:rsid w:val="00D91B8F"/>
    <w:rsid w:val="00D92385"/>
    <w:rsid w:val="00D92F0C"/>
    <w:rsid w:val="00D9313B"/>
    <w:rsid w:val="00D9497A"/>
    <w:rsid w:val="00D94D38"/>
    <w:rsid w:val="00D950C8"/>
    <w:rsid w:val="00D9524C"/>
    <w:rsid w:val="00D95D0D"/>
    <w:rsid w:val="00D95D4C"/>
    <w:rsid w:val="00D964B0"/>
    <w:rsid w:val="00D96D62"/>
    <w:rsid w:val="00D971E0"/>
    <w:rsid w:val="00DA0298"/>
    <w:rsid w:val="00DA05D7"/>
    <w:rsid w:val="00DA0D2F"/>
    <w:rsid w:val="00DA0F15"/>
    <w:rsid w:val="00DA12DF"/>
    <w:rsid w:val="00DA1764"/>
    <w:rsid w:val="00DA1915"/>
    <w:rsid w:val="00DA233A"/>
    <w:rsid w:val="00DA2E03"/>
    <w:rsid w:val="00DA2E2A"/>
    <w:rsid w:val="00DA33FD"/>
    <w:rsid w:val="00DA3DD2"/>
    <w:rsid w:val="00DA4BBA"/>
    <w:rsid w:val="00DA6178"/>
    <w:rsid w:val="00DA683C"/>
    <w:rsid w:val="00DA6B59"/>
    <w:rsid w:val="00DA6CC5"/>
    <w:rsid w:val="00DA6D30"/>
    <w:rsid w:val="00DA6E97"/>
    <w:rsid w:val="00DA71D8"/>
    <w:rsid w:val="00DB08D1"/>
    <w:rsid w:val="00DB0963"/>
    <w:rsid w:val="00DB09C0"/>
    <w:rsid w:val="00DB0DB8"/>
    <w:rsid w:val="00DB12AA"/>
    <w:rsid w:val="00DB1A41"/>
    <w:rsid w:val="00DB29D3"/>
    <w:rsid w:val="00DB30A4"/>
    <w:rsid w:val="00DB3435"/>
    <w:rsid w:val="00DB3552"/>
    <w:rsid w:val="00DB3D54"/>
    <w:rsid w:val="00DB4010"/>
    <w:rsid w:val="00DB4121"/>
    <w:rsid w:val="00DB439B"/>
    <w:rsid w:val="00DB46F7"/>
    <w:rsid w:val="00DB4CBD"/>
    <w:rsid w:val="00DB4E7B"/>
    <w:rsid w:val="00DB4F6D"/>
    <w:rsid w:val="00DB59B4"/>
    <w:rsid w:val="00DB5AA7"/>
    <w:rsid w:val="00DB6056"/>
    <w:rsid w:val="00DB646A"/>
    <w:rsid w:val="00DB6547"/>
    <w:rsid w:val="00DB71CE"/>
    <w:rsid w:val="00DB75AA"/>
    <w:rsid w:val="00DB7C3F"/>
    <w:rsid w:val="00DC0A1F"/>
    <w:rsid w:val="00DC0BF5"/>
    <w:rsid w:val="00DC0E21"/>
    <w:rsid w:val="00DC1223"/>
    <w:rsid w:val="00DC160A"/>
    <w:rsid w:val="00DC26FC"/>
    <w:rsid w:val="00DC2F79"/>
    <w:rsid w:val="00DC3103"/>
    <w:rsid w:val="00DC33B1"/>
    <w:rsid w:val="00DC3AE6"/>
    <w:rsid w:val="00DC4075"/>
    <w:rsid w:val="00DC49C3"/>
    <w:rsid w:val="00DC4EC3"/>
    <w:rsid w:val="00DC5275"/>
    <w:rsid w:val="00DC5B06"/>
    <w:rsid w:val="00DC6021"/>
    <w:rsid w:val="00DC6382"/>
    <w:rsid w:val="00DC690B"/>
    <w:rsid w:val="00DC6D41"/>
    <w:rsid w:val="00DC6F5B"/>
    <w:rsid w:val="00DC70A2"/>
    <w:rsid w:val="00DC740B"/>
    <w:rsid w:val="00DC747F"/>
    <w:rsid w:val="00DC75A9"/>
    <w:rsid w:val="00DC7E8F"/>
    <w:rsid w:val="00DD08B9"/>
    <w:rsid w:val="00DD0A83"/>
    <w:rsid w:val="00DD1356"/>
    <w:rsid w:val="00DD14BD"/>
    <w:rsid w:val="00DD1F09"/>
    <w:rsid w:val="00DD202E"/>
    <w:rsid w:val="00DD22E5"/>
    <w:rsid w:val="00DD3003"/>
    <w:rsid w:val="00DD339B"/>
    <w:rsid w:val="00DD43B5"/>
    <w:rsid w:val="00DD4470"/>
    <w:rsid w:val="00DD45BF"/>
    <w:rsid w:val="00DD4C09"/>
    <w:rsid w:val="00DD5986"/>
    <w:rsid w:val="00DD663F"/>
    <w:rsid w:val="00DD68AD"/>
    <w:rsid w:val="00DD7298"/>
    <w:rsid w:val="00DD7A00"/>
    <w:rsid w:val="00DE047C"/>
    <w:rsid w:val="00DE0D05"/>
    <w:rsid w:val="00DE0D23"/>
    <w:rsid w:val="00DE104A"/>
    <w:rsid w:val="00DE1595"/>
    <w:rsid w:val="00DE1C39"/>
    <w:rsid w:val="00DE1D11"/>
    <w:rsid w:val="00DE1F8A"/>
    <w:rsid w:val="00DE240F"/>
    <w:rsid w:val="00DE2EEA"/>
    <w:rsid w:val="00DE319B"/>
    <w:rsid w:val="00DE4664"/>
    <w:rsid w:val="00DE467B"/>
    <w:rsid w:val="00DE4DE0"/>
    <w:rsid w:val="00DE4E7A"/>
    <w:rsid w:val="00DE4F69"/>
    <w:rsid w:val="00DE5320"/>
    <w:rsid w:val="00DE5641"/>
    <w:rsid w:val="00DE5916"/>
    <w:rsid w:val="00DE5A1A"/>
    <w:rsid w:val="00DE63D5"/>
    <w:rsid w:val="00DE6427"/>
    <w:rsid w:val="00DE65D6"/>
    <w:rsid w:val="00DE660B"/>
    <w:rsid w:val="00DE68E3"/>
    <w:rsid w:val="00DE6EC1"/>
    <w:rsid w:val="00DE7421"/>
    <w:rsid w:val="00DE7818"/>
    <w:rsid w:val="00DE7A55"/>
    <w:rsid w:val="00DE7BAB"/>
    <w:rsid w:val="00DF0328"/>
    <w:rsid w:val="00DF033B"/>
    <w:rsid w:val="00DF0547"/>
    <w:rsid w:val="00DF07BF"/>
    <w:rsid w:val="00DF13E6"/>
    <w:rsid w:val="00DF1C0B"/>
    <w:rsid w:val="00DF2A33"/>
    <w:rsid w:val="00DF2C14"/>
    <w:rsid w:val="00DF4529"/>
    <w:rsid w:val="00DF5B71"/>
    <w:rsid w:val="00DF68A4"/>
    <w:rsid w:val="00DF694D"/>
    <w:rsid w:val="00DF6DC9"/>
    <w:rsid w:val="00DF6F64"/>
    <w:rsid w:val="00DF750E"/>
    <w:rsid w:val="00E007CC"/>
    <w:rsid w:val="00E008D4"/>
    <w:rsid w:val="00E00A63"/>
    <w:rsid w:val="00E01055"/>
    <w:rsid w:val="00E0146B"/>
    <w:rsid w:val="00E01490"/>
    <w:rsid w:val="00E019C3"/>
    <w:rsid w:val="00E03B17"/>
    <w:rsid w:val="00E03F04"/>
    <w:rsid w:val="00E041DF"/>
    <w:rsid w:val="00E042DF"/>
    <w:rsid w:val="00E0468A"/>
    <w:rsid w:val="00E04872"/>
    <w:rsid w:val="00E04A61"/>
    <w:rsid w:val="00E04F30"/>
    <w:rsid w:val="00E060CB"/>
    <w:rsid w:val="00E069D9"/>
    <w:rsid w:val="00E07084"/>
    <w:rsid w:val="00E07316"/>
    <w:rsid w:val="00E07529"/>
    <w:rsid w:val="00E07718"/>
    <w:rsid w:val="00E07792"/>
    <w:rsid w:val="00E07A21"/>
    <w:rsid w:val="00E07AAB"/>
    <w:rsid w:val="00E10526"/>
    <w:rsid w:val="00E10546"/>
    <w:rsid w:val="00E10669"/>
    <w:rsid w:val="00E107EA"/>
    <w:rsid w:val="00E10A97"/>
    <w:rsid w:val="00E10CCB"/>
    <w:rsid w:val="00E11204"/>
    <w:rsid w:val="00E11D90"/>
    <w:rsid w:val="00E121C0"/>
    <w:rsid w:val="00E144B6"/>
    <w:rsid w:val="00E14806"/>
    <w:rsid w:val="00E14D9E"/>
    <w:rsid w:val="00E15048"/>
    <w:rsid w:val="00E15096"/>
    <w:rsid w:val="00E1694E"/>
    <w:rsid w:val="00E171E4"/>
    <w:rsid w:val="00E172BD"/>
    <w:rsid w:val="00E206AA"/>
    <w:rsid w:val="00E2082A"/>
    <w:rsid w:val="00E21177"/>
    <w:rsid w:val="00E2124C"/>
    <w:rsid w:val="00E2138C"/>
    <w:rsid w:val="00E21E03"/>
    <w:rsid w:val="00E225DF"/>
    <w:rsid w:val="00E22AE9"/>
    <w:rsid w:val="00E22E1D"/>
    <w:rsid w:val="00E23124"/>
    <w:rsid w:val="00E2313B"/>
    <w:rsid w:val="00E23266"/>
    <w:rsid w:val="00E2336B"/>
    <w:rsid w:val="00E23823"/>
    <w:rsid w:val="00E23B4F"/>
    <w:rsid w:val="00E25120"/>
    <w:rsid w:val="00E25C0B"/>
    <w:rsid w:val="00E2627B"/>
    <w:rsid w:val="00E26385"/>
    <w:rsid w:val="00E26492"/>
    <w:rsid w:val="00E268C3"/>
    <w:rsid w:val="00E26D16"/>
    <w:rsid w:val="00E270DE"/>
    <w:rsid w:val="00E27375"/>
    <w:rsid w:val="00E27A62"/>
    <w:rsid w:val="00E30384"/>
    <w:rsid w:val="00E307AF"/>
    <w:rsid w:val="00E30F86"/>
    <w:rsid w:val="00E310DA"/>
    <w:rsid w:val="00E31310"/>
    <w:rsid w:val="00E32D55"/>
    <w:rsid w:val="00E33471"/>
    <w:rsid w:val="00E34381"/>
    <w:rsid w:val="00E34702"/>
    <w:rsid w:val="00E355C6"/>
    <w:rsid w:val="00E3590C"/>
    <w:rsid w:val="00E35BC3"/>
    <w:rsid w:val="00E3667F"/>
    <w:rsid w:val="00E36850"/>
    <w:rsid w:val="00E36E82"/>
    <w:rsid w:val="00E37506"/>
    <w:rsid w:val="00E37751"/>
    <w:rsid w:val="00E37961"/>
    <w:rsid w:val="00E40310"/>
    <w:rsid w:val="00E4086D"/>
    <w:rsid w:val="00E41467"/>
    <w:rsid w:val="00E421A1"/>
    <w:rsid w:val="00E42689"/>
    <w:rsid w:val="00E427EE"/>
    <w:rsid w:val="00E42E50"/>
    <w:rsid w:val="00E42E56"/>
    <w:rsid w:val="00E432F8"/>
    <w:rsid w:val="00E43348"/>
    <w:rsid w:val="00E43441"/>
    <w:rsid w:val="00E436B9"/>
    <w:rsid w:val="00E44770"/>
    <w:rsid w:val="00E447C7"/>
    <w:rsid w:val="00E44CD7"/>
    <w:rsid w:val="00E44DE7"/>
    <w:rsid w:val="00E4616D"/>
    <w:rsid w:val="00E466B5"/>
    <w:rsid w:val="00E46FFA"/>
    <w:rsid w:val="00E471AD"/>
    <w:rsid w:val="00E47816"/>
    <w:rsid w:val="00E47B5D"/>
    <w:rsid w:val="00E50212"/>
    <w:rsid w:val="00E502E0"/>
    <w:rsid w:val="00E507CD"/>
    <w:rsid w:val="00E5125A"/>
    <w:rsid w:val="00E5135C"/>
    <w:rsid w:val="00E515E9"/>
    <w:rsid w:val="00E518E4"/>
    <w:rsid w:val="00E52A7A"/>
    <w:rsid w:val="00E52AF4"/>
    <w:rsid w:val="00E52FBF"/>
    <w:rsid w:val="00E53B2B"/>
    <w:rsid w:val="00E53C26"/>
    <w:rsid w:val="00E56100"/>
    <w:rsid w:val="00E567B2"/>
    <w:rsid w:val="00E56B60"/>
    <w:rsid w:val="00E57053"/>
    <w:rsid w:val="00E570E8"/>
    <w:rsid w:val="00E57AC1"/>
    <w:rsid w:val="00E57EB2"/>
    <w:rsid w:val="00E605E7"/>
    <w:rsid w:val="00E616E8"/>
    <w:rsid w:val="00E61DAE"/>
    <w:rsid w:val="00E61F1F"/>
    <w:rsid w:val="00E621DE"/>
    <w:rsid w:val="00E629F8"/>
    <w:rsid w:val="00E63348"/>
    <w:rsid w:val="00E641B2"/>
    <w:rsid w:val="00E6462C"/>
    <w:rsid w:val="00E64731"/>
    <w:rsid w:val="00E64C85"/>
    <w:rsid w:val="00E64DBD"/>
    <w:rsid w:val="00E65B78"/>
    <w:rsid w:val="00E6608E"/>
    <w:rsid w:val="00E66875"/>
    <w:rsid w:val="00E67703"/>
    <w:rsid w:val="00E67818"/>
    <w:rsid w:val="00E707A2"/>
    <w:rsid w:val="00E70A7D"/>
    <w:rsid w:val="00E713AA"/>
    <w:rsid w:val="00E71E68"/>
    <w:rsid w:val="00E71EF9"/>
    <w:rsid w:val="00E72EF7"/>
    <w:rsid w:val="00E72EFF"/>
    <w:rsid w:val="00E732BD"/>
    <w:rsid w:val="00E73A5F"/>
    <w:rsid w:val="00E73E98"/>
    <w:rsid w:val="00E742B1"/>
    <w:rsid w:val="00E74D1D"/>
    <w:rsid w:val="00E74E8B"/>
    <w:rsid w:val="00E74EAC"/>
    <w:rsid w:val="00E752CA"/>
    <w:rsid w:val="00E75DC2"/>
    <w:rsid w:val="00E7653A"/>
    <w:rsid w:val="00E766DB"/>
    <w:rsid w:val="00E7693D"/>
    <w:rsid w:val="00E76B3B"/>
    <w:rsid w:val="00E77A42"/>
    <w:rsid w:val="00E77A4A"/>
    <w:rsid w:val="00E77AEB"/>
    <w:rsid w:val="00E8029A"/>
    <w:rsid w:val="00E80563"/>
    <w:rsid w:val="00E81E31"/>
    <w:rsid w:val="00E81FA3"/>
    <w:rsid w:val="00E821D3"/>
    <w:rsid w:val="00E82C1C"/>
    <w:rsid w:val="00E8353B"/>
    <w:rsid w:val="00E83909"/>
    <w:rsid w:val="00E83FDB"/>
    <w:rsid w:val="00E83FF9"/>
    <w:rsid w:val="00E84041"/>
    <w:rsid w:val="00E845A5"/>
    <w:rsid w:val="00E84926"/>
    <w:rsid w:val="00E84943"/>
    <w:rsid w:val="00E85124"/>
    <w:rsid w:val="00E85A53"/>
    <w:rsid w:val="00E869E1"/>
    <w:rsid w:val="00E86B2E"/>
    <w:rsid w:val="00E871F2"/>
    <w:rsid w:val="00E87A79"/>
    <w:rsid w:val="00E87CB3"/>
    <w:rsid w:val="00E9066F"/>
    <w:rsid w:val="00E90D64"/>
    <w:rsid w:val="00E90DCF"/>
    <w:rsid w:val="00E913D4"/>
    <w:rsid w:val="00E91615"/>
    <w:rsid w:val="00E91B07"/>
    <w:rsid w:val="00E91C37"/>
    <w:rsid w:val="00E92302"/>
    <w:rsid w:val="00E92A5D"/>
    <w:rsid w:val="00E931EA"/>
    <w:rsid w:val="00E932BF"/>
    <w:rsid w:val="00E93801"/>
    <w:rsid w:val="00E93B0F"/>
    <w:rsid w:val="00E952A9"/>
    <w:rsid w:val="00E95948"/>
    <w:rsid w:val="00E95EB3"/>
    <w:rsid w:val="00E96240"/>
    <w:rsid w:val="00E962AA"/>
    <w:rsid w:val="00E9651B"/>
    <w:rsid w:val="00E9662A"/>
    <w:rsid w:val="00E966E3"/>
    <w:rsid w:val="00E96B78"/>
    <w:rsid w:val="00E96CCA"/>
    <w:rsid w:val="00E96F3A"/>
    <w:rsid w:val="00E9715C"/>
    <w:rsid w:val="00E97336"/>
    <w:rsid w:val="00E97B91"/>
    <w:rsid w:val="00EA03A0"/>
    <w:rsid w:val="00EA04DF"/>
    <w:rsid w:val="00EA08DF"/>
    <w:rsid w:val="00EA1B9D"/>
    <w:rsid w:val="00EA1E3A"/>
    <w:rsid w:val="00EA2306"/>
    <w:rsid w:val="00EA28E0"/>
    <w:rsid w:val="00EA296A"/>
    <w:rsid w:val="00EA2F3E"/>
    <w:rsid w:val="00EA3752"/>
    <w:rsid w:val="00EA3758"/>
    <w:rsid w:val="00EA3EC1"/>
    <w:rsid w:val="00EA4668"/>
    <w:rsid w:val="00EA46C6"/>
    <w:rsid w:val="00EA4963"/>
    <w:rsid w:val="00EA49B2"/>
    <w:rsid w:val="00EA5153"/>
    <w:rsid w:val="00EA58B8"/>
    <w:rsid w:val="00EA5BEA"/>
    <w:rsid w:val="00EA6315"/>
    <w:rsid w:val="00EA656D"/>
    <w:rsid w:val="00EA65F5"/>
    <w:rsid w:val="00EA665A"/>
    <w:rsid w:val="00EA71B4"/>
    <w:rsid w:val="00EA7A8B"/>
    <w:rsid w:val="00EA7E11"/>
    <w:rsid w:val="00EA7F32"/>
    <w:rsid w:val="00EB0C8B"/>
    <w:rsid w:val="00EB0D13"/>
    <w:rsid w:val="00EB0EA2"/>
    <w:rsid w:val="00EB0F66"/>
    <w:rsid w:val="00EB2147"/>
    <w:rsid w:val="00EB23AC"/>
    <w:rsid w:val="00EB26EB"/>
    <w:rsid w:val="00EB2F76"/>
    <w:rsid w:val="00EB3BE8"/>
    <w:rsid w:val="00EB3DA3"/>
    <w:rsid w:val="00EB4A29"/>
    <w:rsid w:val="00EB4F7C"/>
    <w:rsid w:val="00EB56E0"/>
    <w:rsid w:val="00EB5820"/>
    <w:rsid w:val="00EB5A77"/>
    <w:rsid w:val="00EB5D6A"/>
    <w:rsid w:val="00EB6D4F"/>
    <w:rsid w:val="00EB6DC3"/>
    <w:rsid w:val="00EB6FDA"/>
    <w:rsid w:val="00EB7FF3"/>
    <w:rsid w:val="00EC07EA"/>
    <w:rsid w:val="00EC0E02"/>
    <w:rsid w:val="00EC113A"/>
    <w:rsid w:val="00EC1466"/>
    <w:rsid w:val="00EC2069"/>
    <w:rsid w:val="00EC2A18"/>
    <w:rsid w:val="00EC2D0D"/>
    <w:rsid w:val="00EC3538"/>
    <w:rsid w:val="00EC3842"/>
    <w:rsid w:val="00EC3B03"/>
    <w:rsid w:val="00EC3D81"/>
    <w:rsid w:val="00EC44BB"/>
    <w:rsid w:val="00EC4559"/>
    <w:rsid w:val="00EC49D4"/>
    <w:rsid w:val="00EC5210"/>
    <w:rsid w:val="00EC5E26"/>
    <w:rsid w:val="00EC65B6"/>
    <w:rsid w:val="00EC6602"/>
    <w:rsid w:val="00EC6A61"/>
    <w:rsid w:val="00EC6B01"/>
    <w:rsid w:val="00EC6F32"/>
    <w:rsid w:val="00EC714D"/>
    <w:rsid w:val="00EC7402"/>
    <w:rsid w:val="00EC74B1"/>
    <w:rsid w:val="00EC74F5"/>
    <w:rsid w:val="00EC7698"/>
    <w:rsid w:val="00EC77B7"/>
    <w:rsid w:val="00ED0F1C"/>
    <w:rsid w:val="00ED111B"/>
    <w:rsid w:val="00ED142E"/>
    <w:rsid w:val="00ED21E8"/>
    <w:rsid w:val="00ED29CA"/>
    <w:rsid w:val="00ED2BD5"/>
    <w:rsid w:val="00ED2EDD"/>
    <w:rsid w:val="00ED398F"/>
    <w:rsid w:val="00ED439A"/>
    <w:rsid w:val="00ED46F9"/>
    <w:rsid w:val="00ED49AD"/>
    <w:rsid w:val="00ED5521"/>
    <w:rsid w:val="00ED5635"/>
    <w:rsid w:val="00ED6668"/>
    <w:rsid w:val="00ED716B"/>
    <w:rsid w:val="00ED799B"/>
    <w:rsid w:val="00ED7AAD"/>
    <w:rsid w:val="00EE0331"/>
    <w:rsid w:val="00EE170A"/>
    <w:rsid w:val="00EE312A"/>
    <w:rsid w:val="00EE35B8"/>
    <w:rsid w:val="00EE4575"/>
    <w:rsid w:val="00EE59DE"/>
    <w:rsid w:val="00EE5F71"/>
    <w:rsid w:val="00EE6AFE"/>
    <w:rsid w:val="00EE6BF4"/>
    <w:rsid w:val="00EE6F53"/>
    <w:rsid w:val="00EE72C2"/>
    <w:rsid w:val="00EF0084"/>
    <w:rsid w:val="00EF0DEA"/>
    <w:rsid w:val="00EF2543"/>
    <w:rsid w:val="00EF2807"/>
    <w:rsid w:val="00EF29F4"/>
    <w:rsid w:val="00EF3708"/>
    <w:rsid w:val="00EF3710"/>
    <w:rsid w:val="00EF382B"/>
    <w:rsid w:val="00EF40FD"/>
    <w:rsid w:val="00EF5046"/>
    <w:rsid w:val="00EF5512"/>
    <w:rsid w:val="00EF55D5"/>
    <w:rsid w:val="00EF60AA"/>
    <w:rsid w:val="00EF6DAD"/>
    <w:rsid w:val="00EF6FFE"/>
    <w:rsid w:val="00EF7475"/>
    <w:rsid w:val="00EF77AA"/>
    <w:rsid w:val="00EF7D62"/>
    <w:rsid w:val="00F008DF"/>
    <w:rsid w:val="00F00FDD"/>
    <w:rsid w:val="00F012F6"/>
    <w:rsid w:val="00F01306"/>
    <w:rsid w:val="00F03162"/>
    <w:rsid w:val="00F03332"/>
    <w:rsid w:val="00F036DB"/>
    <w:rsid w:val="00F03759"/>
    <w:rsid w:val="00F03869"/>
    <w:rsid w:val="00F04E33"/>
    <w:rsid w:val="00F054A1"/>
    <w:rsid w:val="00F054D3"/>
    <w:rsid w:val="00F055F0"/>
    <w:rsid w:val="00F057CB"/>
    <w:rsid w:val="00F05A0D"/>
    <w:rsid w:val="00F05E4D"/>
    <w:rsid w:val="00F062A5"/>
    <w:rsid w:val="00F06539"/>
    <w:rsid w:val="00F06D53"/>
    <w:rsid w:val="00F06DA8"/>
    <w:rsid w:val="00F06E48"/>
    <w:rsid w:val="00F07929"/>
    <w:rsid w:val="00F079A8"/>
    <w:rsid w:val="00F07F5A"/>
    <w:rsid w:val="00F10061"/>
    <w:rsid w:val="00F103F5"/>
    <w:rsid w:val="00F109A1"/>
    <w:rsid w:val="00F11906"/>
    <w:rsid w:val="00F11CE1"/>
    <w:rsid w:val="00F12633"/>
    <w:rsid w:val="00F13003"/>
    <w:rsid w:val="00F132DF"/>
    <w:rsid w:val="00F13824"/>
    <w:rsid w:val="00F13F3A"/>
    <w:rsid w:val="00F15742"/>
    <w:rsid w:val="00F15C86"/>
    <w:rsid w:val="00F15D08"/>
    <w:rsid w:val="00F16106"/>
    <w:rsid w:val="00F202C8"/>
    <w:rsid w:val="00F20632"/>
    <w:rsid w:val="00F20E25"/>
    <w:rsid w:val="00F216DA"/>
    <w:rsid w:val="00F21930"/>
    <w:rsid w:val="00F22985"/>
    <w:rsid w:val="00F232A3"/>
    <w:rsid w:val="00F23740"/>
    <w:rsid w:val="00F240FF"/>
    <w:rsid w:val="00F244CA"/>
    <w:rsid w:val="00F24813"/>
    <w:rsid w:val="00F248D1"/>
    <w:rsid w:val="00F24E6B"/>
    <w:rsid w:val="00F25429"/>
    <w:rsid w:val="00F25A17"/>
    <w:rsid w:val="00F25E4B"/>
    <w:rsid w:val="00F2640E"/>
    <w:rsid w:val="00F26418"/>
    <w:rsid w:val="00F264A9"/>
    <w:rsid w:val="00F26641"/>
    <w:rsid w:val="00F26655"/>
    <w:rsid w:val="00F26AC5"/>
    <w:rsid w:val="00F270A2"/>
    <w:rsid w:val="00F2731D"/>
    <w:rsid w:val="00F27F44"/>
    <w:rsid w:val="00F3006D"/>
    <w:rsid w:val="00F3013F"/>
    <w:rsid w:val="00F30423"/>
    <w:rsid w:val="00F3141E"/>
    <w:rsid w:val="00F31BFC"/>
    <w:rsid w:val="00F31E1F"/>
    <w:rsid w:val="00F3203F"/>
    <w:rsid w:val="00F320ED"/>
    <w:rsid w:val="00F3251E"/>
    <w:rsid w:val="00F32B52"/>
    <w:rsid w:val="00F33309"/>
    <w:rsid w:val="00F33668"/>
    <w:rsid w:val="00F33F55"/>
    <w:rsid w:val="00F34171"/>
    <w:rsid w:val="00F34210"/>
    <w:rsid w:val="00F3487A"/>
    <w:rsid w:val="00F3537C"/>
    <w:rsid w:val="00F35622"/>
    <w:rsid w:val="00F35989"/>
    <w:rsid w:val="00F35E24"/>
    <w:rsid w:val="00F3669E"/>
    <w:rsid w:val="00F372E5"/>
    <w:rsid w:val="00F373BF"/>
    <w:rsid w:val="00F3760D"/>
    <w:rsid w:val="00F377CF"/>
    <w:rsid w:val="00F37C2E"/>
    <w:rsid w:val="00F40BA1"/>
    <w:rsid w:val="00F40E5D"/>
    <w:rsid w:val="00F41399"/>
    <w:rsid w:val="00F4141E"/>
    <w:rsid w:val="00F41828"/>
    <w:rsid w:val="00F41CE8"/>
    <w:rsid w:val="00F41EA0"/>
    <w:rsid w:val="00F41EA2"/>
    <w:rsid w:val="00F430D8"/>
    <w:rsid w:val="00F43355"/>
    <w:rsid w:val="00F4382E"/>
    <w:rsid w:val="00F43F48"/>
    <w:rsid w:val="00F44DE2"/>
    <w:rsid w:val="00F4586F"/>
    <w:rsid w:val="00F4632C"/>
    <w:rsid w:val="00F47D18"/>
    <w:rsid w:val="00F508C4"/>
    <w:rsid w:val="00F51116"/>
    <w:rsid w:val="00F51537"/>
    <w:rsid w:val="00F51D11"/>
    <w:rsid w:val="00F52A52"/>
    <w:rsid w:val="00F52A92"/>
    <w:rsid w:val="00F533E6"/>
    <w:rsid w:val="00F53CA4"/>
    <w:rsid w:val="00F54F1B"/>
    <w:rsid w:val="00F55C5B"/>
    <w:rsid w:val="00F55F1F"/>
    <w:rsid w:val="00F560AC"/>
    <w:rsid w:val="00F56313"/>
    <w:rsid w:val="00F5651B"/>
    <w:rsid w:val="00F56AD7"/>
    <w:rsid w:val="00F56CEB"/>
    <w:rsid w:val="00F575D1"/>
    <w:rsid w:val="00F57C8D"/>
    <w:rsid w:val="00F57CD2"/>
    <w:rsid w:val="00F60237"/>
    <w:rsid w:val="00F607BD"/>
    <w:rsid w:val="00F60CEA"/>
    <w:rsid w:val="00F618A0"/>
    <w:rsid w:val="00F620EE"/>
    <w:rsid w:val="00F62B36"/>
    <w:rsid w:val="00F62B3F"/>
    <w:rsid w:val="00F62C71"/>
    <w:rsid w:val="00F639CF"/>
    <w:rsid w:val="00F63AE9"/>
    <w:rsid w:val="00F63F47"/>
    <w:rsid w:val="00F64ADD"/>
    <w:rsid w:val="00F6565E"/>
    <w:rsid w:val="00F65723"/>
    <w:rsid w:val="00F66200"/>
    <w:rsid w:val="00F66AE2"/>
    <w:rsid w:val="00F66BDF"/>
    <w:rsid w:val="00F66DEA"/>
    <w:rsid w:val="00F66E33"/>
    <w:rsid w:val="00F67754"/>
    <w:rsid w:val="00F678C3"/>
    <w:rsid w:val="00F70F78"/>
    <w:rsid w:val="00F73082"/>
    <w:rsid w:val="00F73667"/>
    <w:rsid w:val="00F73BB1"/>
    <w:rsid w:val="00F73F77"/>
    <w:rsid w:val="00F74275"/>
    <w:rsid w:val="00F746FE"/>
    <w:rsid w:val="00F7518A"/>
    <w:rsid w:val="00F76055"/>
    <w:rsid w:val="00F77434"/>
    <w:rsid w:val="00F7767E"/>
    <w:rsid w:val="00F778AC"/>
    <w:rsid w:val="00F8019E"/>
    <w:rsid w:val="00F8063A"/>
    <w:rsid w:val="00F812B7"/>
    <w:rsid w:val="00F824BB"/>
    <w:rsid w:val="00F83856"/>
    <w:rsid w:val="00F83AA1"/>
    <w:rsid w:val="00F83D27"/>
    <w:rsid w:val="00F841A5"/>
    <w:rsid w:val="00F8441B"/>
    <w:rsid w:val="00F8460C"/>
    <w:rsid w:val="00F84E8C"/>
    <w:rsid w:val="00F8507E"/>
    <w:rsid w:val="00F853E2"/>
    <w:rsid w:val="00F85723"/>
    <w:rsid w:val="00F862FE"/>
    <w:rsid w:val="00F86D8F"/>
    <w:rsid w:val="00F87362"/>
    <w:rsid w:val="00F873C2"/>
    <w:rsid w:val="00F877C1"/>
    <w:rsid w:val="00F87940"/>
    <w:rsid w:val="00F87988"/>
    <w:rsid w:val="00F91FDD"/>
    <w:rsid w:val="00F924E9"/>
    <w:rsid w:val="00F93021"/>
    <w:rsid w:val="00F93135"/>
    <w:rsid w:val="00F947CE"/>
    <w:rsid w:val="00F96500"/>
    <w:rsid w:val="00F9757C"/>
    <w:rsid w:val="00F979A7"/>
    <w:rsid w:val="00FA087A"/>
    <w:rsid w:val="00FA104C"/>
    <w:rsid w:val="00FA1481"/>
    <w:rsid w:val="00FA17FF"/>
    <w:rsid w:val="00FA245A"/>
    <w:rsid w:val="00FA3374"/>
    <w:rsid w:val="00FA3A37"/>
    <w:rsid w:val="00FA3CA5"/>
    <w:rsid w:val="00FA404C"/>
    <w:rsid w:val="00FA4490"/>
    <w:rsid w:val="00FA4C35"/>
    <w:rsid w:val="00FA4FA9"/>
    <w:rsid w:val="00FA5563"/>
    <w:rsid w:val="00FA581A"/>
    <w:rsid w:val="00FA63CA"/>
    <w:rsid w:val="00FA6B54"/>
    <w:rsid w:val="00FA6B66"/>
    <w:rsid w:val="00FA7AD9"/>
    <w:rsid w:val="00FB1D21"/>
    <w:rsid w:val="00FB2253"/>
    <w:rsid w:val="00FB24F0"/>
    <w:rsid w:val="00FB2613"/>
    <w:rsid w:val="00FB304A"/>
    <w:rsid w:val="00FB42F2"/>
    <w:rsid w:val="00FB4B58"/>
    <w:rsid w:val="00FB511B"/>
    <w:rsid w:val="00FB5284"/>
    <w:rsid w:val="00FB55F2"/>
    <w:rsid w:val="00FB5996"/>
    <w:rsid w:val="00FB5F54"/>
    <w:rsid w:val="00FB6758"/>
    <w:rsid w:val="00FB6D3C"/>
    <w:rsid w:val="00FB6D6C"/>
    <w:rsid w:val="00FB6DCB"/>
    <w:rsid w:val="00FB6EB0"/>
    <w:rsid w:val="00FB6FDC"/>
    <w:rsid w:val="00FB70CB"/>
    <w:rsid w:val="00FB72EF"/>
    <w:rsid w:val="00FB7B6D"/>
    <w:rsid w:val="00FB7FAE"/>
    <w:rsid w:val="00FC07A8"/>
    <w:rsid w:val="00FC0D71"/>
    <w:rsid w:val="00FC109D"/>
    <w:rsid w:val="00FC1BE0"/>
    <w:rsid w:val="00FC21CD"/>
    <w:rsid w:val="00FC2456"/>
    <w:rsid w:val="00FC2572"/>
    <w:rsid w:val="00FC2685"/>
    <w:rsid w:val="00FC2D03"/>
    <w:rsid w:val="00FC32C9"/>
    <w:rsid w:val="00FC3548"/>
    <w:rsid w:val="00FC3660"/>
    <w:rsid w:val="00FC39F5"/>
    <w:rsid w:val="00FC3A90"/>
    <w:rsid w:val="00FC3BC6"/>
    <w:rsid w:val="00FC3FF8"/>
    <w:rsid w:val="00FC410B"/>
    <w:rsid w:val="00FC4121"/>
    <w:rsid w:val="00FC4280"/>
    <w:rsid w:val="00FC6DCA"/>
    <w:rsid w:val="00FC7720"/>
    <w:rsid w:val="00FC7A32"/>
    <w:rsid w:val="00FC7CB2"/>
    <w:rsid w:val="00FC7CD7"/>
    <w:rsid w:val="00FD0306"/>
    <w:rsid w:val="00FD08DC"/>
    <w:rsid w:val="00FD17A2"/>
    <w:rsid w:val="00FD1B58"/>
    <w:rsid w:val="00FD218D"/>
    <w:rsid w:val="00FD21BB"/>
    <w:rsid w:val="00FD231D"/>
    <w:rsid w:val="00FD3015"/>
    <w:rsid w:val="00FD3111"/>
    <w:rsid w:val="00FD3AE0"/>
    <w:rsid w:val="00FD3CCC"/>
    <w:rsid w:val="00FD4293"/>
    <w:rsid w:val="00FD46F4"/>
    <w:rsid w:val="00FD4D1F"/>
    <w:rsid w:val="00FD541A"/>
    <w:rsid w:val="00FD57B3"/>
    <w:rsid w:val="00FD5828"/>
    <w:rsid w:val="00FD5D23"/>
    <w:rsid w:val="00FD5D49"/>
    <w:rsid w:val="00FD64A0"/>
    <w:rsid w:val="00FD7284"/>
    <w:rsid w:val="00FD76C3"/>
    <w:rsid w:val="00FE038D"/>
    <w:rsid w:val="00FE118E"/>
    <w:rsid w:val="00FE138B"/>
    <w:rsid w:val="00FE1817"/>
    <w:rsid w:val="00FE184A"/>
    <w:rsid w:val="00FE1884"/>
    <w:rsid w:val="00FE2303"/>
    <w:rsid w:val="00FE244F"/>
    <w:rsid w:val="00FE245E"/>
    <w:rsid w:val="00FE26EB"/>
    <w:rsid w:val="00FE2E17"/>
    <w:rsid w:val="00FE3008"/>
    <w:rsid w:val="00FE3B3E"/>
    <w:rsid w:val="00FE6756"/>
    <w:rsid w:val="00FE7A18"/>
    <w:rsid w:val="00FE7D1A"/>
    <w:rsid w:val="00FF04BB"/>
    <w:rsid w:val="00FF07BB"/>
    <w:rsid w:val="00FF0A5F"/>
    <w:rsid w:val="00FF0DF1"/>
    <w:rsid w:val="00FF17F5"/>
    <w:rsid w:val="00FF1CD9"/>
    <w:rsid w:val="00FF1FBF"/>
    <w:rsid w:val="00FF25B1"/>
    <w:rsid w:val="00FF279B"/>
    <w:rsid w:val="00FF3873"/>
    <w:rsid w:val="00FF3EFD"/>
    <w:rsid w:val="00FF599E"/>
    <w:rsid w:val="00FF5A96"/>
    <w:rsid w:val="00FF5EE4"/>
    <w:rsid w:val="00FF660A"/>
    <w:rsid w:val="00FF71CD"/>
    <w:rsid w:val="00FF7839"/>
    <w:rsid w:val="00FF7DB8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03229"/>
  <w15:docId w15:val="{A7E2ECD4-13AF-44BD-8876-D79A8DB46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 w:qFormat="1"/>
    <w:lsdException w:name="Body Text Indent 2" w:semiHidden="1" w:unhideWhenUsed="1" w:qFormat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896"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77896"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7789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77896"/>
    <w:pPr>
      <w:keepNext/>
      <w:outlineLvl w:val="3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77896"/>
    <w:pPr>
      <w:keepNext/>
      <w:outlineLvl w:val="4"/>
    </w:pPr>
    <w:rPr>
      <w:rFonts w:ascii="Arial" w:hAnsi="Arial"/>
      <w:i/>
      <w:sz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77896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77896"/>
    <w:pPr>
      <w:keepNext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77896"/>
    <w:pPr>
      <w:keepNext/>
      <w:jc w:val="center"/>
      <w:outlineLvl w:val="7"/>
    </w:pPr>
    <w:rPr>
      <w:rFonts w:ascii="Arial" w:hAnsi="Arial"/>
      <w:sz w:val="24"/>
      <w:lang w:val="cs-CZ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77896"/>
    <w:pPr>
      <w:keepNext/>
      <w:jc w:val="both"/>
      <w:outlineLvl w:val="8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77896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377896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37789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37789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377896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77896"/>
    <w:rPr>
      <w:rFonts w:ascii="Arial" w:eastAsia="Times New Roman" w:hAnsi="Arial" w:cs="Times New Roman"/>
      <w:b/>
      <w:sz w:val="28"/>
      <w:szCs w:val="20"/>
      <w:shd w:val="pct10" w:color="auto" w:fil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377896"/>
    <w:rPr>
      <w:rFonts w:ascii="Arial" w:eastAsia="Times New Roman" w:hAnsi="Arial" w:cs="Times New Roman"/>
      <w:sz w:val="24"/>
      <w:szCs w:val="20"/>
      <w:lang w:val="cs-CZ"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377896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7896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7789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qFormat/>
    <w:rsid w:val="00377896"/>
    <w:rPr>
      <w:rFonts w:ascii="Arial" w:hAnsi="Arial"/>
      <w:color w:val="000000"/>
      <w:sz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377896"/>
    <w:rPr>
      <w:rFonts w:ascii="Arial" w:eastAsia="Times New Roman" w:hAnsi="Arial" w:cs="Times New Roman"/>
      <w:color w:val="000000"/>
      <w:szCs w:val="20"/>
      <w:lang w:eastAsia="pl-PL"/>
    </w:rPr>
  </w:style>
  <w:style w:type="character" w:styleId="Numerstrony">
    <w:name w:val="page number"/>
    <w:basedOn w:val="Domylnaczcionkaakapitu"/>
    <w:rsid w:val="00377896"/>
  </w:style>
  <w:style w:type="paragraph" w:styleId="NormalnyWeb">
    <w:name w:val="Normal (Web)"/>
    <w:basedOn w:val="Normalny"/>
    <w:uiPriority w:val="99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uiPriority w:val="99"/>
    <w:rsid w:val="00377896"/>
    <w:rPr>
      <w:rFonts w:ascii="Verdana" w:hAnsi="Verdana" w:hint="default"/>
      <w:color w:val="0000FF"/>
      <w:sz w:val="20"/>
      <w:szCs w:val="20"/>
      <w:u w:val="single"/>
    </w:rPr>
  </w:style>
  <w:style w:type="paragraph" w:styleId="Lista">
    <w:name w:val="List"/>
    <w:basedOn w:val="Normalny"/>
    <w:rsid w:val="00377896"/>
    <w:pPr>
      <w:overflowPunct w:val="0"/>
      <w:autoSpaceDE w:val="0"/>
      <w:autoSpaceDN w:val="0"/>
      <w:adjustRightInd w:val="0"/>
      <w:ind w:left="360" w:hanging="360"/>
      <w:textAlignment w:val="baseline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37789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blokowy">
    <w:name w:val="Block Text"/>
    <w:basedOn w:val="Normalny"/>
    <w:rsid w:val="00377896"/>
    <w:pPr>
      <w:suppressAutoHyphens/>
      <w:spacing w:before="120"/>
      <w:ind w:left="360" w:right="-1"/>
      <w:jc w:val="both"/>
    </w:pPr>
    <w:rPr>
      <w:b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778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7789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Indeks1">
    <w:name w:val="index 1"/>
    <w:basedOn w:val="Normalny"/>
    <w:next w:val="Normalny"/>
    <w:autoRedefine/>
    <w:semiHidden/>
    <w:rsid w:val="00377896"/>
    <w:pPr>
      <w:ind w:left="200" w:hanging="200"/>
    </w:pPr>
  </w:style>
  <w:style w:type="paragraph" w:styleId="Tytu">
    <w:name w:val="Title"/>
    <w:basedOn w:val="Normalny"/>
    <w:link w:val="TytuZnak"/>
    <w:uiPriority w:val="99"/>
    <w:qFormat/>
    <w:rsid w:val="00377896"/>
    <w:pPr>
      <w:tabs>
        <w:tab w:val="left" w:pos="284"/>
      </w:tabs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37789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3778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3778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32">
    <w:name w:val="xl32"/>
    <w:basedOn w:val="Normalny"/>
    <w:rsid w:val="003778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377896"/>
    <w:pPr>
      <w:suppressAutoHyphens/>
      <w:jc w:val="both"/>
    </w:pPr>
    <w:rPr>
      <w:rFonts w:ascii="Arial Narrow" w:hAnsi="Arial Narrow"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377896"/>
    <w:pPr>
      <w:suppressAutoHyphens/>
      <w:jc w:val="center"/>
    </w:pPr>
    <w:rPr>
      <w:rFonts w:ascii="Arial Narrow" w:hAnsi="Arial Narrow"/>
      <w:b/>
      <w:sz w:val="32"/>
      <w:szCs w:val="24"/>
      <w:u w:val="single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37789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3778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rzypis">
    <w:name w:val="przypis"/>
    <w:basedOn w:val="Normalny"/>
    <w:rsid w:val="00377896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nyWeb1">
    <w:name w:val="Normalny (Web)1"/>
    <w:basedOn w:val="Normalny"/>
    <w:rsid w:val="00377896"/>
    <w:pPr>
      <w:spacing w:before="100" w:after="100"/>
      <w:jc w:val="both"/>
    </w:pPr>
  </w:style>
  <w:style w:type="paragraph" w:styleId="Bezodstpw">
    <w:name w:val="No Spacing"/>
    <w:link w:val="BezodstpwZnak"/>
    <w:qFormat/>
    <w:rsid w:val="0037789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3778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5">
    <w:name w:val="Znak Znak5"/>
    <w:semiHidden/>
    <w:rsid w:val="00377896"/>
    <w:rPr>
      <w:rFonts w:ascii="Times New Roman" w:hAnsi="Times New Roman"/>
    </w:rPr>
  </w:style>
  <w:style w:type="character" w:styleId="Odwoaniedokomentarza">
    <w:name w:val="annotation reference"/>
    <w:uiPriority w:val="99"/>
    <w:rsid w:val="0037789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77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8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37789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77896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377896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3778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77896"/>
    <w:rPr>
      <w:vertAlign w:val="superscript"/>
    </w:rPr>
  </w:style>
  <w:style w:type="paragraph" w:customStyle="1" w:styleId="Style1">
    <w:name w:val="Style1"/>
    <w:basedOn w:val="Normalny"/>
    <w:rsid w:val="00377896"/>
    <w:pPr>
      <w:widowControl w:val="0"/>
      <w:autoSpaceDE w:val="0"/>
      <w:autoSpaceDN w:val="0"/>
      <w:adjustRightInd w:val="0"/>
      <w:spacing w:line="210" w:lineRule="exact"/>
      <w:ind w:hanging="211"/>
      <w:jc w:val="both"/>
    </w:pPr>
    <w:rPr>
      <w:rFonts w:ascii="Arial" w:hAnsi="Arial" w:cs="Arial"/>
      <w:sz w:val="24"/>
      <w:szCs w:val="24"/>
    </w:rPr>
  </w:style>
  <w:style w:type="character" w:customStyle="1" w:styleId="FontStyle16">
    <w:name w:val="Font Style16"/>
    <w:uiPriority w:val="99"/>
    <w:rsid w:val="00377896"/>
    <w:rPr>
      <w:rFonts w:ascii="Arial" w:hAnsi="Arial" w:cs="Arial"/>
      <w:sz w:val="16"/>
      <w:szCs w:val="16"/>
    </w:rPr>
  </w:style>
  <w:style w:type="paragraph" w:customStyle="1" w:styleId="Style9">
    <w:name w:val="Style9"/>
    <w:basedOn w:val="Normalny"/>
    <w:uiPriority w:val="99"/>
    <w:rsid w:val="00377896"/>
    <w:pPr>
      <w:widowControl w:val="0"/>
      <w:autoSpaceDE w:val="0"/>
      <w:autoSpaceDN w:val="0"/>
      <w:adjustRightInd w:val="0"/>
      <w:spacing w:line="210" w:lineRule="exact"/>
      <w:ind w:firstLine="322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Normalny"/>
    <w:rsid w:val="00377896"/>
    <w:pPr>
      <w:widowControl w:val="0"/>
      <w:autoSpaceDE w:val="0"/>
      <w:autoSpaceDN w:val="0"/>
      <w:adjustRightInd w:val="0"/>
      <w:spacing w:line="211" w:lineRule="exact"/>
      <w:ind w:firstLine="326"/>
      <w:jc w:val="both"/>
    </w:pPr>
    <w:rPr>
      <w:rFonts w:ascii="Arial" w:hAnsi="Arial" w:cs="Arial"/>
      <w:sz w:val="24"/>
      <w:szCs w:val="24"/>
    </w:rPr>
  </w:style>
  <w:style w:type="paragraph" w:customStyle="1" w:styleId="Tekstpodstawowy1">
    <w:name w:val="Tekst podstawowy1"/>
    <w:rsid w:val="0037789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styleId="Podtytu">
    <w:name w:val="Subtitle"/>
    <w:basedOn w:val="Normalny"/>
    <w:link w:val="PodtytuZnak"/>
    <w:qFormat/>
    <w:rsid w:val="00377896"/>
    <w:pPr>
      <w:jc w:val="center"/>
    </w:pPr>
    <w:rPr>
      <w:rFonts w:ascii="Arial" w:hAnsi="Arial"/>
      <w:b/>
      <w:sz w:val="32"/>
    </w:rPr>
  </w:style>
  <w:style w:type="character" w:customStyle="1" w:styleId="PodtytuZnak">
    <w:name w:val="Podtytuł Znak"/>
    <w:basedOn w:val="Domylnaczcionkaakapitu"/>
    <w:link w:val="Podtytu"/>
    <w:rsid w:val="0037789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Zwykytekst">
    <w:name w:val="Plain Text"/>
    <w:basedOn w:val="Normalny"/>
    <w:link w:val="ZwykytekstZnak"/>
    <w:rsid w:val="00377896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37789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77896"/>
    <w:pPr>
      <w:ind w:firstLine="360"/>
    </w:pPr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7896"/>
    <w:rPr>
      <w:rFonts w:ascii="Arial" w:eastAsia="Times New Roman" w:hAnsi="Arial" w:cs="Times New Roman"/>
      <w:szCs w:val="20"/>
      <w:lang w:eastAsia="pl-PL"/>
    </w:rPr>
  </w:style>
  <w:style w:type="paragraph" w:styleId="Legenda">
    <w:name w:val="caption"/>
    <w:basedOn w:val="Normalny"/>
    <w:next w:val="Normalny"/>
    <w:qFormat/>
    <w:rsid w:val="00377896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0" w:color="auto" w:fill="auto"/>
      <w:jc w:val="center"/>
    </w:pPr>
    <w:rPr>
      <w:rFonts w:ascii="Arial" w:hAnsi="Arial"/>
      <w:b/>
      <w:sz w:val="24"/>
    </w:rPr>
  </w:style>
  <w:style w:type="paragraph" w:styleId="HTML-wstpniesformatowany">
    <w:name w:val="HTML Preformatted"/>
    <w:basedOn w:val="Normalny"/>
    <w:link w:val="HTML-wstpniesformatowanyZnak"/>
    <w:rsid w:val="003778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377896"/>
    <w:rPr>
      <w:rFonts w:ascii="Courier New" w:eastAsia="Courier New" w:hAnsi="Courier New" w:cs="Times New Roman"/>
      <w:sz w:val="20"/>
      <w:szCs w:val="20"/>
      <w:lang w:eastAsia="pl-PL"/>
    </w:rPr>
  </w:style>
  <w:style w:type="character" w:customStyle="1" w:styleId="br21">
    <w:name w:val="br21"/>
    <w:rsid w:val="00377896"/>
    <w:rPr>
      <w:rFonts w:ascii="Verdana" w:hAnsi="Verdana" w:hint="default"/>
      <w:color w:val="A52A2A"/>
      <w:sz w:val="28"/>
      <w:szCs w:val="28"/>
    </w:rPr>
  </w:style>
  <w:style w:type="character" w:styleId="UyteHipercze">
    <w:name w:val="FollowedHyperlink"/>
    <w:uiPriority w:val="99"/>
    <w:rsid w:val="00377896"/>
    <w:rPr>
      <w:color w:val="800080"/>
      <w:u w:val="single"/>
    </w:rPr>
  </w:style>
  <w:style w:type="paragraph" w:customStyle="1" w:styleId="Blockquote">
    <w:name w:val="Blockquote"/>
    <w:basedOn w:val="Normalny"/>
    <w:rsid w:val="00377896"/>
    <w:pPr>
      <w:spacing w:before="100" w:after="100"/>
      <w:ind w:left="360" w:right="360"/>
    </w:pPr>
    <w:rPr>
      <w:snapToGrid w:val="0"/>
      <w:sz w:val="24"/>
    </w:rPr>
  </w:style>
  <w:style w:type="paragraph" w:customStyle="1" w:styleId="pkt">
    <w:name w:val="pkt"/>
    <w:basedOn w:val="Normalny"/>
    <w:rsid w:val="00377896"/>
    <w:pPr>
      <w:spacing w:before="60" w:after="60"/>
      <w:ind w:left="851" w:hanging="295"/>
      <w:jc w:val="both"/>
    </w:pPr>
    <w:rPr>
      <w:sz w:val="24"/>
    </w:rPr>
  </w:style>
  <w:style w:type="paragraph" w:customStyle="1" w:styleId="Naglwek2">
    <w:name w:val="Naglówek 2"/>
    <w:basedOn w:val="Normalny"/>
    <w:next w:val="Normalny"/>
    <w:rsid w:val="00377896"/>
    <w:pPr>
      <w:keepNext/>
      <w:widowControl w:val="0"/>
      <w:tabs>
        <w:tab w:val="left" w:pos="576"/>
      </w:tabs>
      <w:overflowPunct w:val="0"/>
      <w:autoSpaceDE w:val="0"/>
      <w:autoSpaceDN w:val="0"/>
      <w:adjustRightInd w:val="0"/>
      <w:ind w:left="576" w:hanging="576"/>
      <w:jc w:val="center"/>
      <w:textAlignment w:val="baseline"/>
    </w:pPr>
    <w:rPr>
      <w:rFonts w:ascii="Arial" w:hAnsi="Arial"/>
      <w:b/>
      <w:sz w:val="28"/>
    </w:rPr>
  </w:style>
  <w:style w:type="paragraph" w:customStyle="1" w:styleId="pkt1">
    <w:name w:val="pkt1"/>
    <w:basedOn w:val="pkt"/>
    <w:rsid w:val="00377896"/>
    <w:pPr>
      <w:ind w:left="850" w:hanging="425"/>
    </w:pPr>
  </w:style>
  <w:style w:type="paragraph" w:customStyle="1" w:styleId="NaglNwek1">
    <w:name w:val="NaglNwek 1"/>
    <w:basedOn w:val="Normalny"/>
    <w:next w:val="Normalny"/>
    <w:rsid w:val="00377896"/>
    <w:pPr>
      <w:keepNext/>
      <w:spacing w:line="360" w:lineRule="auto"/>
      <w:jc w:val="center"/>
    </w:pPr>
    <w:rPr>
      <w:rFonts w:ascii="Arial" w:hAnsi="Arial"/>
      <w:b/>
      <w:color w:val="000000"/>
      <w:sz w:val="32"/>
    </w:rPr>
  </w:style>
  <w:style w:type="paragraph" w:styleId="Podpis">
    <w:name w:val="Signature"/>
    <w:basedOn w:val="Normalny"/>
    <w:link w:val="PodpisZnak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character" w:customStyle="1" w:styleId="PodpisZnak">
    <w:name w:val="Podpis Znak"/>
    <w:basedOn w:val="Domylnaczcionkaakapitu"/>
    <w:link w:val="Podpis"/>
    <w:rsid w:val="00377896"/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customStyle="1" w:styleId="Zawartotabeli">
    <w:name w:val="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rsid w:val="00377896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">
    <w:name w:val="WW-Nagłówek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">
    <w:name w:val="WW-Podpis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">
    <w:name w:val="WW-Indeks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">
    <w:name w:val="WW-Nagłówek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">
    <w:name w:val="WW-Podpis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">
    <w:name w:val="WW-Indeks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">
    <w:name w:val="WW-Nagłówek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">
    <w:name w:val="WW-Podpis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">
    <w:name w:val="WW-Indeks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">
    <w:name w:val="WW-Nagłówek111"/>
    <w:basedOn w:val="Normalny"/>
    <w:next w:val="Tekstpodstawowy"/>
    <w:rsid w:val="00377896"/>
    <w:pPr>
      <w:keepNext/>
      <w:suppressAutoHyphens/>
      <w:spacing w:before="240" w:after="120"/>
    </w:pPr>
    <w:rPr>
      <w:rFonts w:eastAsia="HG Mincho Light J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377896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WW-Indeks111">
    <w:name w:val="WW-Indeks111"/>
    <w:basedOn w:val="Normalny"/>
    <w:rsid w:val="00377896"/>
    <w:pPr>
      <w:suppressLineNumbers/>
      <w:suppressAutoHyphens/>
    </w:pPr>
    <w:rPr>
      <w:lang w:eastAsia="ar-SA"/>
    </w:rPr>
  </w:style>
  <w:style w:type="paragraph" w:customStyle="1" w:styleId="WW-Nagwek1111">
    <w:name w:val="WW-Nagłówek1111"/>
    <w:basedOn w:val="Normalny"/>
    <w:next w:val="Tekstpodstawowy"/>
    <w:rsid w:val="00377896"/>
    <w:pPr>
      <w:keepNext/>
      <w:suppressAutoHyphens/>
      <w:spacing w:before="240" w:after="120"/>
    </w:pPr>
    <w:rPr>
      <w:rFonts w:ascii="Times" w:eastAsia="Mincho" w:hAnsi="Times" w:cs="Tahoma"/>
      <w:sz w:val="28"/>
      <w:szCs w:val="28"/>
      <w:lang w:eastAsia="ar-SA"/>
    </w:rPr>
  </w:style>
  <w:style w:type="paragraph" w:customStyle="1" w:styleId="WW-Indeks1111">
    <w:name w:val="WW-Indeks1111"/>
    <w:basedOn w:val="Normalny"/>
    <w:rsid w:val="00377896"/>
    <w:pPr>
      <w:suppressLineNumbers/>
      <w:suppressAutoHyphens/>
    </w:pPr>
    <w:rPr>
      <w:rFonts w:ascii="Times" w:hAnsi="Times" w:cs="Tahoma"/>
      <w:lang w:eastAsia="ar-SA"/>
    </w:rPr>
  </w:style>
  <w:style w:type="paragraph" w:customStyle="1" w:styleId="WW-Tekstpodstawowy2">
    <w:name w:val="WW-Tekst podstawowy 2"/>
    <w:basedOn w:val="Normalny"/>
    <w:rsid w:val="00377896"/>
    <w:pPr>
      <w:suppressAutoHyphens/>
      <w:spacing w:line="360" w:lineRule="auto"/>
    </w:pPr>
    <w:rPr>
      <w:sz w:val="24"/>
      <w:lang w:eastAsia="ar-SA"/>
    </w:rPr>
  </w:style>
  <w:style w:type="paragraph" w:customStyle="1" w:styleId="WW-Zawartotabeli">
    <w:name w:val="WW-Zawartość tabeli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">
    <w:name w:val="WW-Zawartość tabeli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">
    <w:name w:val="WW-Zawartość tabeli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">
    <w:name w:val="WW-Zawartość tabeli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Zawartotabeli1111">
    <w:name w:val="WW-Zawartość tabeli1111"/>
    <w:basedOn w:val="Tekstpodstawowy"/>
    <w:rsid w:val="00377896"/>
    <w:pPr>
      <w:suppressLineNumbers/>
      <w:suppressAutoHyphens/>
      <w:jc w:val="both"/>
    </w:pPr>
    <w:rPr>
      <w:rFonts w:ascii="Times New Roman" w:hAnsi="Times New Roman"/>
      <w:lang w:eastAsia="ar-SA"/>
    </w:rPr>
  </w:style>
  <w:style w:type="paragraph" w:customStyle="1" w:styleId="WW-Nagwektabeli">
    <w:name w:val="WW-Nagłówek tabeli"/>
    <w:basedOn w:val="WW-Zawartotabeli"/>
    <w:rsid w:val="00377896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377896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377896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377896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377896"/>
    <w:pPr>
      <w:jc w:val="center"/>
    </w:pPr>
    <w:rPr>
      <w:b/>
      <w:bCs/>
      <w:i/>
      <w:iCs/>
    </w:rPr>
  </w:style>
  <w:style w:type="paragraph" w:styleId="Nagwekindeksu">
    <w:name w:val="index heading"/>
    <w:basedOn w:val="Normalny"/>
    <w:next w:val="Indeks1"/>
    <w:rsid w:val="00377896"/>
    <w:rPr>
      <w:sz w:val="24"/>
      <w:szCs w:val="24"/>
    </w:rPr>
  </w:style>
  <w:style w:type="character" w:customStyle="1" w:styleId="FontStyle11">
    <w:name w:val="Font Style11"/>
    <w:uiPriority w:val="99"/>
    <w:rsid w:val="00377896"/>
    <w:rPr>
      <w:rFonts w:ascii="Arial" w:hAnsi="Arial" w:cs="Arial"/>
      <w:sz w:val="22"/>
      <w:szCs w:val="22"/>
    </w:rPr>
  </w:style>
  <w:style w:type="paragraph" w:customStyle="1" w:styleId="Style6">
    <w:name w:val="Style6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8">
    <w:name w:val="Style38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0">
    <w:name w:val="Style40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  <w:ind w:hanging="180"/>
    </w:pPr>
    <w:rPr>
      <w:rFonts w:ascii="Arial" w:hAnsi="Arial" w:cs="Arial"/>
      <w:sz w:val="24"/>
      <w:szCs w:val="24"/>
    </w:rPr>
  </w:style>
  <w:style w:type="paragraph" w:customStyle="1" w:styleId="Style42">
    <w:name w:val="Style42"/>
    <w:basedOn w:val="Normalny"/>
    <w:uiPriority w:val="99"/>
    <w:rsid w:val="00377896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  <w:sz w:val="24"/>
      <w:szCs w:val="24"/>
    </w:rPr>
  </w:style>
  <w:style w:type="paragraph" w:customStyle="1" w:styleId="Style44">
    <w:name w:val="Style44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57">
    <w:name w:val="Font Style57"/>
    <w:uiPriority w:val="99"/>
    <w:rsid w:val="00377896"/>
    <w:rPr>
      <w:rFonts w:ascii="Arial" w:hAnsi="Arial" w:cs="Arial"/>
      <w:b/>
      <w:bCs/>
      <w:sz w:val="20"/>
      <w:szCs w:val="20"/>
    </w:rPr>
  </w:style>
  <w:style w:type="character" w:customStyle="1" w:styleId="FontStyle59">
    <w:name w:val="Font Style59"/>
    <w:uiPriority w:val="99"/>
    <w:rsid w:val="00377896"/>
    <w:rPr>
      <w:rFonts w:ascii="Arial" w:hAnsi="Arial" w:cs="Arial"/>
      <w:sz w:val="20"/>
      <w:szCs w:val="20"/>
    </w:rPr>
  </w:style>
  <w:style w:type="character" w:customStyle="1" w:styleId="FontStyle65">
    <w:name w:val="Font Style65"/>
    <w:uiPriority w:val="99"/>
    <w:rsid w:val="00377896"/>
    <w:rPr>
      <w:rFonts w:ascii="Arial" w:hAnsi="Arial" w:cs="Arial"/>
      <w:b/>
      <w:bCs/>
      <w:sz w:val="16"/>
      <w:szCs w:val="16"/>
    </w:rPr>
  </w:style>
  <w:style w:type="character" w:customStyle="1" w:styleId="FontStyle66">
    <w:name w:val="Font Style66"/>
    <w:uiPriority w:val="99"/>
    <w:rsid w:val="00377896"/>
    <w:rPr>
      <w:rFonts w:ascii="Arial" w:hAnsi="Arial" w:cs="Arial"/>
      <w:b/>
      <w:bCs/>
      <w:sz w:val="16"/>
      <w:szCs w:val="16"/>
    </w:rPr>
  </w:style>
  <w:style w:type="paragraph" w:customStyle="1" w:styleId="Style45">
    <w:name w:val="Style45"/>
    <w:basedOn w:val="Normalny"/>
    <w:uiPriority w:val="99"/>
    <w:rsid w:val="0037789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67">
    <w:name w:val="Font Style67"/>
    <w:uiPriority w:val="99"/>
    <w:rsid w:val="00377896"/>
    <w:rPr>
      <w:rFonts w:ascii="Trebuchet MS" w:hAnsi="Trebuchet MS" w:cs="Trebuchet MS"/>
      <w:b/>
      <w:bCs/>
      <w:spacing w:val="-10"/>
      <w:sz w:val="20"/>
      <w:szCs w:val="20"/>
    </w:rPr>
  </w:style>
  <w:style w:type="paragraph" w:customStyle="1" w:styleId="NormalnyWeb2">
    <w:name w:val="Normalny (Web)2"/>
    <w:basedOn w:val="Normalny"/>
    <w:rsid w:val="00377896"/>
    <w:pPr>
      <w:spacing w:before="100" w:after="100"/>
      <w:jc w:val="both"/>
    </w:pPr>
  </w:style>
  <w:style w:type="character" w:customStyle="1" w:styleId="FontStyle13">
    <w:name w:val="Font Style13"/>
    <w:rsid w:val="00377896"/>
    <w:rPr>
      <w:rFonts w:ascii="Times New Roman" w:hAnsi="Times New Roman" w:cs="Times New Roman"/>
      <w:sz w:val="22"/>
      <w:szCs w:val="22"/>
    </w:rPr>
  </w:style>
  <w:style w:type="paragraph" w:customStyle="1" w:styleId="tyt">
    <w:name w:val="tyt"/>
    <w:basedOn w:val="Normalny"/>
    <w:rsid w:val="00377896"/>
    <w:pPr>
      <w:keepNext/>
      <w:spacing w:before="60" w:after="60"/>
      <w:jc w:val="center"/>
    </w:pPr>
    <w:rPr>
      <w:b/>
      <w:bCs/>
      <w:sz w:val="24"/>
      <w:szCs w:val="24"/>
    </w:rPr>
  </w:style>
  <w:style w:type="paragraph" w:customStyle="1" w:styleId="NormalnyWeb3">
    <w:name w:val="Normalny (Web)3"/>
    <w:basedOn w:val="Normalny"/>
    <w:rsid w:val="00377896"/>
    <w:pPr>
      <w:spacing w:before="100" w:after="100"/>
      <w:jc w:val="both"/>
    </w:pPr>
  </w:style>
  <w:style w:type="character" w:customStyle="1" w:styleId="FontStyle58">
    <w:name w:val="Font Style58"/>
    <w:rsid w:val="00377896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37789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nyWeb4">
    <w:name w:val="Normalny (Web)4"/>
    <w:basedOn w:val="Normalny"/>
    <w:rsid w:val="00377896"/>
    <w:pPr>
      <w:spacing w:before="100" w:after="100"/>
      <w:jc w:val="both"/>
    </w:pPr>
  </w:style>
  <w:style w:type="character" w:customStyle="1" w:styleId="apple-style-span">
    <w:name w:val="apple-style-span"/>
    <w:basedOn w:val="Domylnaczcionkaakapitu"/>
    <w:rsid w:val="00377896"/>
  </w:style>
  <w:style w:type="character" w:customStyle="1" w:styleId="Nagwek40">
    <w:name w:val="Nagłówek #4_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link w:val="Teksttreci0"/>
    <w:rsid w:val="00377896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77896"/>
    <w:pPr>
      <w:shd w:val="clear" w:color="auto" w:fill="FFFFFF"/>
      <w:spacing w:before="360" w:after="60" w:line="0" w:lineRule="atLeast"/>
      <w:ind w:hanging="9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1">
    <w:name w:val="Nagłówek #4"/>
    <w:rsid w:val="003778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lubstopka">
    <w:name w:val="Nagłówek lub stopka_"/>
    <w:link w:val="Nagweklubstopka0"/>
    <w:rsid w:val="00377896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37789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95pt">
    <w:name w:val="Nagłówek lub stopka + 9;5 pt"/>
    <w:rsid w:val="00377896"/>
    <w:rPr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2">
    <w:name w:val="Tekst treści (2)_"/>
    <w:link w:val="Teksttreci20"/>
    <w:rsid w:val="00377896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6">
    <w:name w:val="Tekst treści (6)_"/>
    <w:link w:val="Teksttreci60"/>
    <w:rsid w:val="00377896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377896"/>
    <w:pPr>
      <w:shd w:val="clear" w:color="auto" w:fill="FFFFFF"/>
      <w:spacing w:line="0" w:lineRule="atLeast"/>
      <w:ind w:hanging="4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lubstopka11ptKursywa">
    <w:name w:val="Nagłówek lub stopka + 11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Nagweklubstopka95ptKursywa">
    <w:name w:val="Nagłówek lub stopka + 9;5 pt;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22">
    <w:name w:val="Nagłówek #2 (2)_"/>
    <w:link w:val="Nagwek22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20">
    <w:name w:val="Nagłówek #2 (2)"/>
    <w:basedOn w:val="Normalny"/>
    <w:link w:val="Nagwek22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TeksttreciKursywa">
    <w:name w:val="Tekst treści + Kursywa"/>
    <w:rsid w:val="003778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Teksttreci10">
    <w:name w:val="Tekst treści (10)_"/>
    <w:link w:val="Teksttreci100"/>
    <w:rsid w:val="00377896"/>
    <w:rPr>
      <w:rFonts w:ascii="MS Mincho" w:eastAsia="MS Mincho" w:hAnsi="MS Mincho" w:cs="MS Mincho"/>
      <w:sz w:val="34"/>
      <w:szCs w:val="34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77896"/>
    <w:pPr>
      <w:shd w:val="clear" w:color="auto" w:fill="FFFFFF"/>
      <w:spacing w:after="600" w:line="0" w:lineRule="atLeast"/>
    </w:pPr>
    <w:rPr>
      <w:rFonts w:ascii="MS Mincho" w:eastAsia="MS Mincho" w:hAnsi="MS Mincho" w:cs="MS Mincho"/>
      <w:sz w:val="34"/>
      <w:szCs w:val="34"/>
      <w:lang w:eastAsia="en-US"/>
    </w:rPr>
  </w:style>
  <w:style w:type="character" w:customStyle="1" w:styleId="Teksttreci11">
    <w:name w:val="Tekst treści (11)_"/>
    <w:link w:val="Teksttreci110"/>
    <w:rsid w:val="00377896"/>
    <w:rPr>
      <w:rFonts w:ascii="MS Mincho" w:eastAsia="MS Mincho" w:hAnsi="MS Mincho" w:cs="MS Mincho"/>
      <w:sz w:val="33"/>
      <w:szCs w:val="33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rsid w:val="00377896"/>
    <w:pPr>
      <w:shd w:val="clear" w:color="auto" w:fill="FFFFFF"/>
      <w:spacing w:before="600" w:after="420" w:line="0" w:lineRule="atLeast"/>
    </w:pPr>
    <w:rPr>
      <w:rFonts w:ascii="MS Mincho" w:eastAsia="MS Mincho" w:hAnsi="MS Mincho" w:cs="MS Mincho"/>
      <w:sz w:val="33"/>
      <w:szCs w:val="33"/>
      <w:lang w:eastAsia="en-US"/>
    </w:rPr>
  </w:style>
  <w:style w:type="character" w:customStyle="1" w:styleId="Nagwek23">
    <w:name w:val="Nagłówek #2 (3)_"/>
    <w:link w:val="Nagwek23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30">
    <w:name w:val="Nagłówek #3_"/>
    <w:link w:val="Nagwek31"/>
    <w:rsid w:val="00377896"/>
    <w:rPr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77896"/>
    <w:pPr>
      <w:shd w:val="clear" w:color="auto" w:fill="FFFFFF"/>
      <w:spacing w:before="540" w:after="300" w:line="0" w:lineRule="atLeast"/>
      <w:outlineLvl w:val="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ogrubienieNagweklubstopka115ptOdstpy3pt">
    <w:name w:val="Pogrubienie;Nagłówek lub stopka + 11;5 pt;Odstępy 3 pt"/>
    <w:rsid w:val="003778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shd w:val="clear" w:color="auto" w:fill="FFFFFF"/>
    </w:rPr>
  </w:style>
  <w:style w:type="character" w:customStyle="1" w:styleId="Nagwek24">
    <w:name w:val="Nagłówek #2 (4)_"/>
    <w:link w:val="Nagwek240"/>
    <w:rsid w:val="00377896"/>
    <w:rPr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377896"/>
    <w:pPr>
      <w:shd w:val="clear" w:color="auto" w:fill="FFFFFF"/>
      <w:spacing w:before="540" w:after="300"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12">
    <w:name w:val="Tekst treści (12)_"/>
    <w:link w:val="Teksttreci120"/>
    <w:rsid w:val="00377896"/>
    <w:rPr>
      <w:sz w:val="27"/>
      <w:szCs w:val="27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377896"/>
    <w:pPr>
      <w:shd w:val="clear" w:color="auto" w:fill="FFFFFF"/>
      <w:spacing w:after="120" w:line="0" w:lineRule="atLeast"/>
      <w:ind w:hanging="4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3">
    <w:name w:val="Tekst treści (13)_"/>
    <w:link w:val="Teksttreci130"/>
    <w:rsid w:val="00377896"/>
    <w:rPr>
      <w:rFonts w:ascii="MS Mincho" w:eastAsia="MS Mincho" w:hAnsi="MS Mincho" w:cs="MS Mincho"/>
      <w:sz w:val="30"/>
      <w:szCs w:val="3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77896"/>
    <w:pPr>
      <w:shd w:val="clear" w:color="auto" w:fill="FFFFFF"/>
      <w:spacing w:before="120" w:after="660" w:line="0" w:lineRule="atLeast"/>
    </w:pPr>
    <w:rPr>
      <w:rFonts w:ascii="MS Mincho" w:eastAsia="MS Mincho" w:hAnsi="MS Mincho" w:cs="MS Mincho"/>
      <w:sz w:val="30"/>
      <w:szCs w:val="30"/>
      <w:lang w:eastAsia="en-US"/>
    </w:rPr>
  </w:style>
  <w:style w:type="character" w:customStyle="1" w:styleId="Nagwek25">
    <w:name w:val="Nagłówek #2 (5)_"/>
    <w:link w:val="Nagwek250"/>
    <w:rsid w:val="00377896"/>
    <w:rPr>
      <w:rFonts w:ascii="MS Mincho" w:eastAsia="MS Mincho" w:hAnsi="MS Mincho" w:cs="MS Mincho"/>
      <w:sz w:val="23"/>
      <w:szCs w:val="23"/>
      <w:shd w:val="clear" w:color="auto" w:fill="FFFFFF"/>
    </w:rPr>
  </w:style>
  <w:style w:type="paragraph" w:customStyle="1" w:styleId="Nagwek250">
    <w:name w:val="Nagłówek #2 (5)"/>
    <w:basedOn w:val="Normalny"/>
    <w:link w:val="Nagwek25"/>
    <w:rsid w:val="00377896"/>
    <w:pPr>
      <w:shd w:val="clear" w:color="auto" w:fill="FFFFFF"/>
      <w:spacing w:before="480" w:after="300" w:line="0" w:lineRule="atLeast"/>
      <w:outlineLvl w:val="1"/>
    </w:pPr>
    <w:rPr>
      <w:rFonts w:ascii="MS Mincho" w:eastAsia="MS Mincho" w:hAnsi="MS Mincho" w:cs="MS Mincho"/>
      <w:sz w:val="23"/>
      <w:szCs w:val="23"/>
      <w:lang w:eastAsia="en-US"/>
    </w:rPr>
  </w:style>
  <w:style w:type="character" w:customStyle="1" w:styleId="Nagwek42">
    <w:name w:val="Nagłówek #4 (2)_"/>
    <w:link w:val="Nagwek420"/>
    <w:rsid w:val="00377896"/>
    <w:rPr>
      <w:sz w:val="18"/>
      <w:szCs w:val="18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377896"/>
    <w:pPr>
      <w:shd w:val="clear" w:color="auto" w:fill="FFFFFF"/>
      <w:spacing w:before="480" w:line="0" w:lineRule="atLeast"/>
      <w:outlineLvl w:val="3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6">
    <w:name w:val="Tekst treści (16)_"/>
    <w:link w:val="Teksttreci160"/>
    <w:rsid w:val="00377896"/>
    <w:rPr>
      <w:sz w:val="25"/>
      <w:szCs w:val="25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377896"/>
    <w:pPr>
      <w:shd w:val="clear" w:color="auto" w:fill="FFFFFF"/>
      <w:spacing w:after="480" w:line="326" w:lineRule="exact"/>
      <w:jc w:val="center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Teksttreci16135pt">
    <w:name w:val="Tekst treści (16) + 13;5 pt"/>
    <w:rsid w:val="00377896"/>
    <w:rPr>
      <w:sz w:val="27"/>
      <w:szCs w:val="27"/>
      <w:shd w:val="clear" w:color="auto" w:fill="FFFFFF"/>
    </w:rPr>
  </w:style>
  <w:style w:type="character" w:customStyle="1" w:styleId="Teksttreci14">
    <w:name w:val="Tekst treści (14)_"/>
    <w:link w:val="Teksttreci140"/>
    <w:rsid w:val="00377896"/>
    <w:rPr>
      <w:sz w:val="18"/>
      <w:szCs w:val="18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ksttreci15">
    <w:name w:val="Tekst treści (15)_"/>
    <w:link w:val="Teksttreci150"/>
    <w:rsid w:val="00377896"/>
    <w:rPr>
      <w:spacing w:val="10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character" w:customStyle="1" w:styleId="Podpistabeli">
    <w:name w:val="Podpis tabeli_"/>
    <w:link w:val="Podpistabeli0"/>
    <w:rsid w:val="00377896"/>
    <w:rPr>
      <w:sz w:val="19"/>
      <w:szCs w:val="19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17">
    <w:name w:val="Tekst treści (17)_"/>
    <w:link w:val="Teksttreci170"/>
    <w:rsid w:val="00377896"/>
    <w:rPr>
      <w:sz w:val="19"/>
      <w:szCs w:val="19"/>
      <w:shd w:val="clear" w:color="auto" w:fill="FFFFFF"/>
    </w:rPr>
  </w:style>
  <w:style w:type="paragraph" w:customStyle="1" w:styleId="Teksttreci170">
    <w:name w:val="Tekst treści (17)"/>
    <w:basedOn w:val="Normalny"/>
    <w:link w:val="Teksttreci17"/>
    <w:rsid w:val="00377896"/>
    <w:pPr>
      <w:shd w:val="clear" w:color="auto" w:fill="FFFFFF"/>
      <w:spacing w:after="138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Nagwek20">
    <w:name w:val="Nagłówek #2_"/>
    <w:link w:val="Nagwek21"/>
    <w:rsid w:val="00377896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77896"/>
    <w:pPr>
      <w:shd w:val="clear" w:color="auto" w:fill="FFFFFF"/>
      <w:spacing w:before="1380" w:after="900" w:line="0" w:lineRule="atLeast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Teksttreci18">
    <w:name w:val="Tekst treści (18)_"/>
    <w:link w:val="Teksttreci180"/>
    <w:rsid w:val="00377896"/>
    <w:rPr>
      <w:sz w:val="17"/>
      <w:szCs w:val="17"/>
      <w:shd w:val="clear" w:color="auto" w:fill="FFFFFF"/>
    </w:rPr>
  </w:style>
  <w:style w:type="paragraph" w:customStyle="1" w:styleId="Teksttreci180">
    <w:name w:val="Tekst treści (18)"/>
    <w:basedOn w:val="Normalny"/>
    <w:link w:val="Teksttreci18"/>
    <w:rsid w:val="00377896"/>
    <w:pPr>
      <w:shd w:val="clear" w:color="auto" w:fill="FFFFFF"/>
      <w:spacing w:before="720" w:after="1560" w:line="0" w:lineRule="atLeas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customStyle="1" w:styleId="Nagwek26">
    <w:name w:val="Nagłówek #2 (6)_"/>
    <w:link w:val="Nagwek260"/>
    <w:rsid w:val="00377896"/>
    <w:rPr>
      <w:rFonts w:ascii="MS Mincho" w:eastAsia="MS Mincho" w:hAnsi="MS Mincho" w:cs="MS Mincho"/>
      <w:sz w:val="24"/>
      <w:szCs w:val="24"/>
      <w:shd w:val="clear" w:color="auto" w:fill="FFFFFF"/>
    </w:rPr>
  </w:style>
  <w:style w:type="paragraph" w:customStyle="1" w:styleId="Nagwek260">
    <w:name w:val="Nagłówek #2 (6)"/>
    <w:basedOn w:val="Normalny"/>
    <w:link w:val="Nagwek26"/>
    <w:rsid w:val="00377896"/>
    <w:pPr>
      <w:shd w:val="clear" w:color="auto" w:fill="FFFFFF"/>
      <w:spacing w:before="540" w:after="300" w:line="0" w:lineRule="atLeast"/>
      <w:outlineLvl w:val="1"/>
    </w:pPr>
    <w:rPr>
      <w:rFonts w:ascii="MS Mincho" w:eastAsia="MS Mincho" w:hAnsi="MS Mincho" w:cs="MS Mincho"/>
      <w:sz w:val="24"/>
      <w:szCs w:val="24"/>
      <w:lang w:eastAsia="en-US"/>
    </w:rPr>
  </w:style>
  <w:style w:type="character" w:customStyle="1" w:styleId="Teksttreci2Bezpogrubienia">
    <w:name w:val="Tekst treści (2) + Bez pogrubienia"/>
    <w:rsid w:val="00377896"/>
    <w:rPr>
      <w:b/>
      <w:bCs/>
      <w:sz w:val="22"/>
      <w:szCs w:val="22"/>
      <w:shd w:val="clear" w:color="auto" w:fill="FFFFFF"/>
    </w:rPr>
  </w:style>
  <w:style w:type="character" w:customStyle="1" w:styleId="Teksttreci6Odstpy1pt">
    <w:name w:val="Tekst treści (6) + Odstępy 1 pt"/>
    <w:rsid w:val="00377896"/>
    <w:rPr>
      <w:spacing w:val="30"/>
      <w:sz w:val="22"/>
      <w:szCs w:val="22"/>
      <w:shd w:val="clear" w:color="auto" w:fill="FFFFFF"/>
    </w:rPr>
  </w:style>
  <w:style w:type="character" w:customStyle="1" w:styleId="Teksttreci19">
    <w:name w:val="Tekst treści (19)_"/>
    <w:link w:val="Teksttreci190"/>
    <w:rsid w:val="00377896"/>
    <w:rPr>
      <w:rFonts w:ascii="MS Mincho" w:eastAsia="MS Mincho" w:hAnsi="MS Mincho" w:cs="MS Mincho"/>
      <w:sz w:val="21"/>
      <w:szCs w:val="21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377896"/>
    <w:pPr>
      <w:shd w:val="clear" w:color="auto" w:fill="FFFFFF"/>
      <w:spacing w:before="480" w:after="300" w:line="0" w:lineRule="atLeast"/>
    </w:pPr>
    <w:rPr>
      <w:rFonts w:ascii="MS Mincho" w:eastAsia="MS Mincho" w:hAnsi="MS Mincho" w:cs="MS Mincho"/>
      <w:sz w:val="21"/>
      <w:szCs w:val="21"/>
      <w:lang w:eastAsia="en-US"/>
    </w:rPr>
  </w:style>
  <w:style w:type="character" w:customStyle="1" w:styleId="Teksttreci200">
    <w:name w:val="Tekst treści (20)_"/>
    <w:link w:val="Teksttreci201"/>
    <w:rsid w:val="00377896"/>
    <w:rPr>
      <w:sz w:val="19"/>
      <w:szCs w:val="19"/>
      <w:shd w:val="clear" w:color="auto" w:fill="FFFFFF"/>
    </w:rPr>
  </w:style>
  <w:style w:type="paragraph" w:customStyle="1" w:styleId="Teksttreci201">
    <w:name w:val="Tekst treści (20)"/>
    <w:basedOn w:val="Normalny"/>
    <w:link w:val="Teksttreci200"/>
    <w:rsid w:val="00377896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tekst">
    <w:name w:val="tekst"/>
    <w:basedOn w:val="Normalny"/>
    <w:rsid w:val="00377896"/>
    <w:pPr>
      <w:suppressLineNumbers/>
      <w:spacing w:before="60" w:after="60"/>
      <w:ind w:right="45"/>
      <w:jc w:val="both"/>
    </w:pPr>
    <w:rPr>
      <w:sz w:val="24"/>
      <w:szCs w:val="24"/>
    </w:rPr>
  </w:style>
  <w:style w:type="paragraph" w:styleId="Listanumerowana2">
    <w:name w:val="List Number 2"/>
    <w:basedOn w:val="Normalny"/>
    <w:rsid w:val="00377896"/>
    <w:pPr>
      <w:numPr>
        <w:numId w:val="1"/>
      </w:numPr>
      <w:contextualSpacing/>
    </w:pPr>
  </w:style>
  <w:style w:type="paragraph" w:styleId="Lista2">
    <w:name w:val="List 2"/>
    <w:basedOn w:val="Normalny"/>
    <w:rsid w:val="00377896"/>
    <w:pPr>
      <w:ind w:left="566" w:hanging="283"/>
      <w:contextualSpacing/>
    </w:pPr>
  </w:style>
  <w:style w:type="paragraph" w:styleId="Listapunktowana2">
    <w:name w:val="List Bullet 2"/>
    <w:basedOn w:val="Normalny"/>
    <w:autoRedefine/>
    <w:rsid w:val="00377896"/>
    <w:pPr>
      <w:tabs>
        <w:tab w:val="left" w:pos="708"/>
      </w:tabs>
    </w:pPr>
    <w:rPr>
      <w:sz w:val="24"/>
      <w:szCs w:val="24"/>
    </w:rPr>
  </w:style>
  <w:style w:type="paragraph" w:customStyle="1" w:styleId="Wcietyzkresk13">
    <w:name w:val="Wciety zkresk1 3"/>
    <w:basedOn w:val="Normalny"/>
    <w:rsid w:val="00377896"/>
    <w:pPr>
      <w:tabs>
        <w:tab w:val="left" w:pos="567"/>
      </w:tabs>
      <w:spacing w:line="360" w:lineRule="auto"/>
      <w:ind w:left="567" w:hanging="567"/>
      <w:jc w:val="both"/>
    </w:pPr>
    <w:rPr>
      <w:rFonts w:ascii="Arial" w:hAnsi="Arial"/>
      <w:sz w:val="24"/>
    </w:rPr>
  </w:style>
  <w:style w:type="paragraph" w:customStyle="1" w:styleId="zwykly">
    <w:name w:val="zwykly"/>
    <w:basedOn w:val="Normalny"/>
    <w:rsid w:val="00377896"/>
    <w:pPr>
      <w:tabs>
        <w:tab w:val="left" w:pos="397"/>
        <w:tab w:val="left" w:pos="794"/>
        <w:tab w:val="left" w:pos="1191"/>
      </w:tabs>
      <w:spacing w:line="360" w:lineRule="atLeast"/>
    </w:pPr>
    <w:rPr>
      <w:sz w:val="24"/>
      <w:szCs w:val="24"/>
      <w:lang w:val="en-GB"/>
    </w:rPr>
  </w:style>
  <w:style w:type="character" w:styleId="Pogrubienie">
    <w:name w:val="Strong"/>
    <w:uiPriority w:val="22"/>
    <w:qFormat/>
    <w:rsid w:val="00377896"/>
    <w:rPr>
      <w:b/>
      <w:bCs/>
    </w:rPr>
  </w:style>
  <w:style w:type="paragraph" w:customStyle="1" w:styleId="Zwykytekst1">
    <w:name w:val="Zwykły tekst1"/>
    <w:basedOn w:val="Normalny"/>
    <w:rsid w:val="00377896"/>
    <w:pPr>
      <w:suppressAutoHyphens/>
    </w:pPr>
    <w:rPr>
      <w:rFonts w:ascii="Courier New" w:hAnsi="Courier New"/>
      <w:lang w:eastAsia="ar-SA"/>
    </w:rPr>
  </w:style>
  <w:style w:type="character" w:styleId="Tekstzastpczy">
    <w:name w:val="Placeholder Text"/>
    <w:uiPriority w:val="99"/>
    <w:semiHidden/>
    <w:rsid w:val="00377896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77896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7789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unhideWhenUsed/>
    <w:rsid w:val="00377896"/>
    <w:rPr>
      <w:vertAlign w:val="superscript"/>
    </w:rPr>
  </w:style>
  <w:style w:type="character" w:customStyle="1" w:styleId="apple-converted-space">
    <w:name w:val="apple-converted-space"/>
    <w:basedOn w:val="Domylnaczcionkaakapitu"/>
    <w:rsid w:val="00377896"/>
  </w:style>
  <w:style w:type="character" w:customStyle="1" w:styleId="postbody">
    <w:name w:val="postbody"/>
    <w:basedOn w:val="Domylnaczcionkaakapitu"/>
    <w:rsid w:val="00377896"/>
  </w:style>
  <w:style w:type="paragraph" w:customStyle="1" w:styleId="Tekstpodstawowywciety2">
    <w:name w:val="Tekst podstawowy wciety 2"/>
    <w:basedOn w:val="Normalny"/>
    <w:next w:val="Normalny"/>
    <w:rsid w:val="00377896"/>
    <w:pPr>
      <w:autoSpaceDE w:val="0"/>
      <w:autoSpaceDN w:val="0"/>
      <w:adjustRightInd w:val="0"/>
    </w:pPr>
    <w:rPr>
      <w:rFonts w:ascii="TimesNewRoman,Bold" w:hAnsi="TimesNewRoman,Bold"/>
      <w:sz w:val="24"/>
    </w:rPr>
  </w:style>
  <w:style w:type="paragraph" w:customStyle="1" w:styleId="Tekstpodstawowywcity21">
    <w:name w:val="Tekst podstawowy wcięty 21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Tekstpodstawowywcity22">
    <w:name w:val="Tekst podstawowy wcięty 22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paragraph" w:customStyle="1" w:styleId="Standard">
    <w:name w:val="Standard"/>
    <w:rsid w:val="0037789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en-US" w:eastAsia="zh-CN" w:bidi="hi-IN"/>
    </w:rPr>
  </w:style>
  <w:style w:type="paragraph" w:customStyle="1" w:styleId="Stopka1">
    <w:name w:val="Stopka1"/>
    <w:basedOn w:val="Standard"/>
    <w:rsid w:val="00377896"/>
    <w:pPr>
      <w:suppressLineNumbers/>
      <w:tabs>
        <w:tab w:val="center" w:pos="4320"/>
        <w:tab w:val="right" w:pos="8640"/>
      </w:tabs>
    </w:pPr>
  </w:style>
  <w:style w:type="paragraph" w:customStyle="1" w:styleId="Tekstpodstawowywcity23">
    <w:name w:val="Tekst podstawowy wcięty 23"/>
    <w:basedOn w:val="Normalny"/>
    <w:rsid w:val="00377896"/>
    <w:pPr>
      <w:widowControl w:val="0"/>
      <w:ind w:left="708"/>
    </w:pPr>
    <w:rPr>
      <w:rFonts w:ascii="Century Gothic" w:hAnsi="Century Gothic"/>
      <w:sz w:val="24"/>
    </w:rPr>
  </w:style>
  <w:style w:type="character" w:customStyle="1" w:styleId="st">
    <w:name w:val="st"/>
    <w:basedOn w:val="Domylnaczcionkaakapitu"/>
    <w:rsid w:val="00377896"/>
  </w:style>
  <w:style w:type="character" w:styleId="Uwydatnienie">
    <w:name w:val="Emphasis"/>
    <w:uiPriority w:val="20"/>
    <w:qFormat/>
    <w:rsid w:val="00377896"/>
    <w:rPr>
      <w:i/>
      <w:iCs/>
    </w:rPr>
  </w:style>
  <w:style w:type="paragraph" w:customStyle="1" w:styleId="Akapitzlist2">
    <w:name w:val="Akapit z listą2"/>
    <w:basedOn w:val="Normalny"/>
    <w:qFormat/>
    <w:rsid w:val="00377896"/>
    <w:pPr>
      <w:ind w:left="720"/>
      <w:contextualSpacing/>
    </w:pPr>
    <w:rPr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377896"/>
    <w:pPr>
      <w:spacing w:line="197" w:lineRule="atLeast"/>
    </w:pPr>
    <w:rPr>
      <w:rFonts w:ascii="Classic EFN" w:eastAsiaTheme="minorHAnsi" w:hAnsi="Classic EFN" w:cstheme="minorBidi"/>
      <w:color w:val="auto"/>
    </w:rPr>
  </w:style>
  <w:style w:type="paragraph" w:customStyle="1" w:styleId="NormalBold">
    <w:name w:val="NormalBold"/>
    <w:basedOn w:val="Normalny"/>
    <w:link w:val="NormalBoldChar"/>
    <w:rsid w:val="00377896"/>
    <w:pPr>
      <w:widowControl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37789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377896"/>
    <w:rPr>
      <w:b/>
      <w:i/>
      <w:spacing w:val="0"/>
    </w:rPr>
  </w:style>
  <w:style w:type="paragraph" w:customStyle="1" w:styleId="Text1">
    <w:name w:val="Text 1"/>
    <w:basedOn w:val="Normalny"/>
    <w:rsid w:val="00377896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377896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377896"/>
    <w:pPr>
      <w:numPr>
        <w:numId w:val="2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377896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377896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377896"/>
    <w:pPr>
      <w:numPr>
        <w:ilvl w:val="1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377896"/>
    <w:pPr>
      <w:numPr>
        <w:ilvl w:val="2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377896"/>
    <w:pPr>
      <w:numPr>
        <w:ilvl w:val="3"/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37789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37789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377896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numbering" w:customStyle="1" w:styleId="WWNum2">
    <w:name w:val="WWNum2"/>
    <w:basedOn w:val="Bezlisty"/>
    <w:rsid w:val="00377896"/>
    <w:pPr>
      <w:numPr>
        <w:numId w:val="6"/>
      </w:numPr>
    </w:pPr>
  </w:style>
  <w:style w:type="numbering" w:customStyle="1" w:styleId="WWNum10">
    <w:name w:val="WWNum10"/>
    <w:basedOn w:val="Bezlisty"/>
    <w:rsid w:val="00377896"/>
    <w:pPr>
      <w:numPr>
        <w:numId w:val="123"/>
      </w:numPr>
    </w:pPr>
  </w:style>
  <w:style w:type="numbering" w:customStyle="1" w:styleId="WWNum29">
    <w:name w:val="WWNum29"/>
    <w:basedOn w:val="Bezlisty"/>
    <w:rsid w:val="00377896"/>
    <w:pPr>
      <w:numPr>
        <w:numId w:val="7"/>
      </w:numPr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3778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-1">
    <w:name w:val="E-1"/>
    <w:basedOn w:val="Normalny"/>
    <w:rsid w:val="00C24DB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Edward">
    <w:name w:val="Edward"/>
    <w:basedOn w:val="Normalny"/>
    <w:rsid w:val="00C24DBD"/>
    <w:rPr>
      <w:rFonts w:ascii="Tms Rmn" w:hAnsi="Tms Rmn"/>
      <w:noProof/>
    </w:rPr>
  </w:style>
  <w:style w:type="paragraph" w:customStyle="1" w:styleId="Nagwek11">
    <w:name w:val="Nagłówek 11"/>
    <w:basedOn w:val="Normalny"/>
    <w:rsid w:val="00C24DBD"/>
    <w:pPr>
      <w:spacing w:before="240" w:after="240"/>
      <w:jc w:val="both"/>
    </w:pPr>
    <w:rPr>
      <w:rFonts w:ascii="Arial" w:hAnsi="Arial" w:cs="Arial"/>
      <w:b/>
      <w:bCs/>
      <w:szCs w:val="24"/>
    </w:rPr>
  </w:style>
  <w:style w:type="paragraph" w:customStyle="1" w:styleId="marek">
    <w:name w:val="marek"/>
    <w:basedOn w:val="Normalny"/>
    <w:rsid w:val="00C24DBD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8"/>
    </w:rPr>
  </w:style>
  <w:style w:type="paragraph" w:customStyle="1" w:styleId="Akapitzlist1">
    <w:name w:val="Akapit z listą1"/>
    <w:basedOn w:val="Normalny"/>
    <w:qFormat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44FE"/>
    <w:pPr>
      <w:suppressAutoHyphens/>
      <w:ind w:left="708"/>
    </w:pPr>
    <w:rPr>
      <w:kern w:val="1"/>
      <w:sz w:val="24"/>
      <w:szCs w:val="24"/>
      <w:lang w:eastAsia="ar-SA"/>
    </w:rPr>
  </w:style>
  <w:style w:type="paragraph" w:customStyle="1" w:styleId="gwp0fa1a083msonormal">
    <w:name w:val="gwp0fa1a083_msonormal"/>
    <w:basedOn w:val="Normalny"/>
    <w:rsid w:val="007F74CC"/>
    <w:pPr>
      <w:spacing w:before="100" w:beforeAutospacing="1" w:after="100" w:afterAutospacing="1"/>
    </w:pPr>
    <w:rPr>
      <w:sz w:val="24"/>
      <w:szCs w:val="24"/>
    </w:rPr>
  </w:style>
  <w:style w:type="numbering" w:customStyle="1" w:styleId="StylStylPunktowane11ptPogrubienieKonspektynumerowaneTim121">
    <w:name w:val="Styl Styl Punktowane 11 pt Pogrubienie + Konspekty numerowane Tim...121"/>
    <w:rsid w:val="003B4371"/>
    <w:pPr>
      <w:numPr>
        <w:numId w:val="12"/>
      </w:numPr>
    </w:pPr>
  </w:style>
  <w:style w:type="numbering" w:customStyle="1" w:styleId="StylStylPunktowane11ptPogrubienieKonspektynumerowaneTim3">
    <w:name w:val="Styl Styl Punktowane 11 pt Pogrubienie + Konspekty numerowane Tim...3"/>
    <w:rsid w:val="00843C85"/>
    <w:pPr>
      <w:numPr>
        <w:numId w:val="13"/>
      </w:numPr>
    </w:pPr>
  </w:style>
  <w:style w:type="paragraph" w:customStyle="1" w:styleId="Normalny1">
    <w:name w:val="Normalny1"/>
    <w:rsid w:val="006B6DD0"/>
    <w:pPr>
      <w:spacing w:after="0"/>
    </w:pPr>
    <w:rPr>
      <w:rFonts w:ascii="Arial" w:eastAsia="Arial" w:hAnsi="Arial" w:cs="Arial"/>
      <w:lang w:eastAsia="pl-PL"/>
    </w:rPr>
  </w:style>
  <w:style w:type="character" w:customStyle="1" w:styleId="highlight">
    <w:name w:val="highlight"/>
    <w:basedOn w:val="Domylnaczcionkaakapitu"/>
    <w:rsid w:val="002F03E3"/>
  </w:style>
  <w:style w:type="character" w:customStyle="1" w:styleId="markedcontent">
    <w:name w:val="markedcontent"/>
    <w:basedOn w:val="Domylnaczcionkaakapitu"/>
    <w:rsid w:val="004842A5"/>
  </w:style>
  <w:style w:type="numbering" w:customStyle="1" w:styleId="Bezlisty1">
    <w:name w:val="Bez listy1"/>
    <w:next w:val="Bezlisty"/>
    <w:uiPriority w:val="99"/>
    <w:semiHidden/>
    <w:unhideWhenUsed/>
    <w:rsid w:val="009D1B41"/>
  </w:style>
  <w:style w:type="paragraph" w:customStyle="1" w:styleId="FR4">
    <w:name w:val="FR4"/>
    <w:rsid w:val="009D1B41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customStyle="1" w:styleId="Text">
    <w:name w:val="Text"/>
    <w:basedOn w:val="Normalny"/>
    <w:rsid w:val="009D1B41"/>
    <w:pPr>
      <w:tabs>
        <w:tab w:val="left" w:pos="567"/>
      </w:tabs>
      <w:spacing w:before="60" w:after="60" w:line="280" w:lineRule="exact"/>
      <w:ind w:firstLine="567"/>
      <w:jc w:val="both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9D1B41"/>
    <w:pPr>
      <w:ind w:firstLine="210"/>
    </w:pPr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1B4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ziom1-czesc">
    <w:name w:val="Poziom 1 -czesc"/>
    <w:basedOn w:val="Normalny"/>
    <w:rsid w:val="009D1B41"/>
    <w:pPr>
      <w:numPr>
        <w:numId w:val="25"/>
      </w:numPr>
    </w:pPr>
    <w:rPr>
      <w:sz w:val="24"/>
    </w:rPr>
  </w:style>
  <w:style w:type="paragraph" w:customStyle="1" w:styleId="Poziom2-pkt">
    <w:name w:val="Poziom 2 - pkt"/>
    <w:basedOn w:val="Normalny"/>
    <w:rsid w:val="009D1B41"/>
    <w:pPr>
      <w:numPr>
        <w:numId w:val="26"/>
      </w:numPr>
      <w:ind w:hanging="396"/>
    </w:pPr>
    <w:rPr>
      <w:sz w:val="24"/>
    </w:rPr>
  </w:style>
  <w:style w:type="paragraph" w:customStyle="1" w:styleId="Poziom3-ppkt">
    <w:name w:val="Poziom 3 - ppkt"/>
    <w:basedOn w:val="Normalny"/>
    <w:rsid w:val="009D1B41"/>
    <w:pPr>
      <w:numPr>
        <w:ilvl w:val="1"/>
        <w:numId w:val="26"/>
      </w:numPr>
      <w:tabs>
        <w:tab w:val="num" w:pos="1134"/>
      </w:tabs>
      <w:ind w:left="1134" w:hanging="397"/>
    </w:pPr>
    <w:rPr>
      <w:sz w:val="24"/>
    </w:rPr>
  </w:style>
  <w:style w:type="paragraph" w:customStyle="1" w:styleId="F3dotyczy">
    <w:name w:val="F3_dotyczy"/>
    <w:aliases w:val="załącznik"/>
    <w:basedOn w:val="Normalny"/>
    <w:rsid w:val="009D1B41"/>
    <w:rPr>
      <w:sz w:val="24"/>
    </w:rPr>
  </w:style>
  <w:style w:type="paragraph" w:customStyle="1" w:styleId="F4AKAPIT">
    <w:name w:val="F4_AKAPIT"/>
    <w:basedOn w:val="Normalny"/>
    <w:rsid w:val="009D1B41"/>
    <w:pPr>
      <w:ind w:firstLine="709"/>
      <w:jc w:val="both"/>
    </w:pPr>
    <w:rPr>
      <w:sz w:val="24"/>
    </w:rPr>
  </w:style>
  <w:style w:type="character" w:customStyle="1" w:styleId="Domylnaczcionkaakapitu1">
    <w:name w:val="Domyślna czcionka akapitu1"/>
    <w:rsid w:val="009D1B41"/>
  </w:style>
  <w:style w:type="paragraph" w:customStyle="1" w:styleId="Akapitzlist12">
    <w:name w:val="Akapit z listą12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uiPriority w:val="34"/>
    <w:qFormat/>
    <w:rsid w:val="009D1B41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ny"/>
    <w:rsid w:val="009D1B41"/>
    <w:pPr>
      <w:suppressAutoHyphens/>
    </w:pPr>
    <w:rPr>
      <w:rFonts w:cs="Calibri"/>
      <w:kern w:val="1"/>
      <w:sz w:val="24"/>
      <w:szCs w:val="24"/>
      <w:lang w:eastAsia="ar-SA"/>
    </w:rPr>
  </w:style>
  <w:style w:type="paragraph" w:customStyle="1" w:styleId="Texte1xx">
    <w:name w:val="Texte 1.xx"/>
    <w:basedOn w:val="Normalny"/>
    <w:uiPriority w:val="99"/>
    <w:rsid w:val="009D1B41"/>
    <w:pPr>
      <w:suppressAutoHyphens/>
      <w:spacing w:before="120" w:after="120"/>
      <w:ind w:left="1418" w:firstLine="1"/>
      <w:jc w:val="both"/>
    </w:pPr>
    <w:rPr>
      <w:rFonts w:ascii="Arial" w:hAnsi="Arial"/>
      <w:sz w:val="22"/>
      <w:lang w:eastAsia="ar-SA"/>
    </w:rPr>
  </w:style>
  <w:style w:type="paragraph" w:customStyle="1" w:styleId="Akapitzlist11">
    <w:name w:val="Akapit z listą11"/>
    <w:basedOn w:val="Normalny"/>
    <w:uiPriority w:val="99"/>
    <w:rsid w:val="009D1B41"/>
    <w:pPr>
      <w:suppressAutoHyphens/>
      <w:spacing w:after="120" w:line="100" w:lineRule="atLeast"/>
      <w:ind w:left="720"/>
      <w:jc w:val="both"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ng-binding">
    <w:name w:val="ng-binding"/>
    <w:basedOn w:val="Domylnaczcionkaakapitu"/>
    <w:rsid w:val="009D1B41"/>
  </w:style>
  <w:style w:type="numbering" w:customStyle="1" w:styleId="Bezlisty11">
    <w:name w:val="Bez listy11"/>
    <w:next w:val="Bezlisty"/>
    <w:uiPriority w:val="99"/>
    <w:semiHidden/>
    <w:unhideWhenUsed/>
    <w:rsid w:val="009D1B4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6E20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55D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0329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91E76"/>
    <w:rPr>
      <w:color w:val="605E5C"/>
      <w:shd w:val="clear" w:color="auto" w:fill="E1DFDD"/>
    </w:rPr>
  </w:style>
  <w:style w:type="numbering" w:customStyle="1" w:styleId="Bezlisty2">
    <w:name w:val="Bez listy2"/>
    <w:next w:val="Bezlisty"/>
    <w:uiPriority w:val="99"/>
    <w:semiHidden/>
    <w:unhideWhenUsed/>
    <w:rsid w:val="00702147"/>
  </w:style>
  <w:style w:type="character" w:customStyle="1" w:styleId="Tekstpodstawowy3Znak1">
    <w:name w:val="Tekst podstawowy 3 Znak1"/>
    <w:basedOn w:val="Domylnaczcionkaakapitu"/>
    <w:uiPriority w:val="99"/>
    <w:semiHidden/>
    <w:rsid w:val="00702147"/>
    <w:rPr>
      <w:rFonts w:ascii="Times New Roman" w:eastAsia="Times New Roman" w:hAnsi="Times New Roman" w:cs="Times New Roman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rsid w:val="00702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">
    <w:name w:val="WW8Num2014"/>
    <w:rsid w:val="00702147"/>
    <w:pPr>
      <w:numPr>
        <w:numId w:val="37"/>
      </w:numPr>
    </w:pPr>
  </w:style>
  <w:style w:type="character" w:customStyle="1" w:styleId="Znakiprzypiswdolnych">
    <w:name w:val="Znaki przypisów dolnych"/>
    <w:rsid w:val="00702147"/>
    <w:rPr>
      <w:vertAlign w:val="superscript"/>
    </w:rPr>
  </w:style>
  <w:style w:type="character" w:customStyle="1" w:styleId="BezodstpwZnak">
    <w:name w:val="Bez odstępów Znak"/>
    <w:link w:val="Bezodstpw"/>
    <w:locked/>
    <w:rsid w:val="00702147"/>
    <w:rPr>
      <w:rFonts w:ascii="Calibri" w:eastAsia="Times New Roman" w:hAnsi="Calibri" w:cs="Times New Roman"/>
      <w:lang w:eastAsia="pl-PL"/>
    </w:rPr>
  </w:style>
  <w:style w:type="character" w:customStyle="1" w:styleId="hgkelc">
    <w:name w:val="hgkelc"/>
    <w:basedOn w:val="Domylnaczcionkaakapitu"/>
    <w:rsid w:val="00702147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6275F4"/>
    <w:rPr>
      <w:color w:val="605E5C"/>
      <w:shd w:val="clear" w:color="auto" w:fill="E1DFDD"/>
    </w:rPr>
  </w:style>
  <w:style w:type="paragraph" w:customStyle="1" w:styleId="Tekstprzypisudolnego1">
    <w:name w:val="Tekst przypisu dolnego1"/>
    <w:basedOn w:val="Normalny"/>
    <w:rsid w:val="003C4E79"/>
    <w:pPr>
      <w:suppressAutoHyphens/>
      <w:spacing w:line="100" w:lineRule="atLeast"/>
    </w:pPr>
    <w:rPr>
      <w:kern w:val="2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230708"/>
  </w:style>
  <w:style w:type="numbering" w:customStyle="1" w:styleId="WW8Num20141">
    <w:name w:val="WW8Num20141"/>
    <w:rsid w:val="00230708"/>
    <w:pPr>
      <w:numPr>
        <w:numId w:val="4"/>
      </w:numPr>
    </w:pPr>
  </w:style>
  <w:style w:type="table" w:customStyle="1" w:styleId="Tabela-Siatka2">
    <w:name w:val="Tabela - Siatka2"/>
    <w:basedOn w:val="Standardowy"/>
    <w:next w:val="Tabela-Siatka"/>
    <w:rsid w:val="006A02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B0549"/>
    <w:rPr>
      <w:color w:val="605E5C"/>
      <w:shd w:val="clear" w:color="auto" w:fill="E1DFDD"/>
    </w:rPr>
  </w:style>
  <w:style w:type="numbering" w:customStyle="1" w:styleId="Bezlisty4">
    <w:name w:val="Bez listy4"/>
    <w:next w:val="Bezlisty"/>
    <w:uiPriority w:val="99"/>
    <w:semiHidden/>
    <w:unhideWhenUsed/>
    <w:rsid w:val="00635762"/>
  </w:style>
  <w:style w:type="table" w:customStyle="1" w:styleId="Tabela-Siatka3">
    <w:name w:val="Tabela - Siatka3"/>
    <w:basedOn w:val="Standardowy"/>
    <w:next w:val="Tabela-Siatka"/>
    <w:rsid w:val="006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2">
    <w:name w:val="WW8Num20142"/>
    <w:rsid w:val="00635762"/>
  </w:style>
  <w:style w:type="numbering" w:customStyle="1" w:styleId="WWNum1">
    <w:name w:val="WWNum1"/>
    <w:basedOn w:val="Bezlisty"/>
    <w:rsid w:val="008D6B86"/>
    <w:pPr>
      <w:numPr>
        <w:numId w:val="73"/>
      </w:numPr>
    </w:pPr>
  </w:style>
  <w:style w:type="numbering" w:customStyle="1" w:styleId="WWNum21">
    <w:name w:val="WWNum21"/>
    <w:basedOn w:val="Bezlisty"/>
    <w:rsid w:val="008D6B86"/>
    <w:pPr>
      <w:numPr>
        <w:numId w:val="74"/>
      </w:numPr>
    </w:pPr>
  </w:style>
  <w:style w:type="numbering" w:customStyle="1" w:styleId="WWNum3">
    <w:name w:val="WWNum3"/>
    <w:basedOn w:val="Bezlisty"/>
    <w:rsid w:val="008D6B86"/>
    <w:pPr>
      <w:numPr>
        <w:numId w:val="75"/>
      </w:numPr>
    </w:pPr>
  </w:style>
  <w:style w:type="numbering" w:customStyle="1" w:styleId="WWNum4">
    <w:name w:val="WWNum4"/>
    <w:basedOn w:val="Bezlisty"/>
    <w:rsid w:val="008D6B86"/>
    <w:pPr>
      <w:numPr>
        <w:numId w:val="76"/>
      </w:numPr>
    </w:pPr>
  </w:style>
  <w:style w:type="numbering" w:customStyle="1" w:styleId="WWNum5">
    <w:name w:val="WWNum5"/>
    <w:basedOn w:val="Bezlisty"/>
    <w:rsid w:val="008D6B86"/>
    <w:pPr>
      <w:numPr>
        <w:numId w:val="77"/>
      </w:numPr>
    </w:pPr>
  </w:style>
  <w:style w:type="numbering" w:customStyle="1" w:styleId="WWNum6">
    <w:name w:val="WWNum6"/>
    <w:basedOn w:val="Bezlisty"/>
    <w:rsid w:val="008D6B86"/>
    <w:pPr>
      <w:numPr>
        <w:numId w:val="78"/>
      </w:numPr>
    </w:pPr>
  </w:style>
  <w:style w:type="numbering" w:customStyle="1" w:styleId="WWNum7">
    <w:name w:val="WWNum7"/>
    <w:basedOn w:val="Bezlisty"/>
    <w:rsid w:val="008D6B86"/>
    <w:pPr>
      <w:numPr>
        <w:numId w:val="79"/>
      </w:numPr>
    </w:pPr>
  </w:style>
  <w:style w:type="numbering" w:customStyle="1" w:styleId="WWNum8">
    <w:name w:val="WWNum8"/>
    <w:basedOn w:val="Bezlisty"/>
    <w:rsid w:val="008D6B86"/>
    <w:pPr>
      <w:numPr>
        <w:numId w:val="80"/>
      </w:numPr>
    </w:pPr>
  </w:style>
  <w:style w:type="numbering" w:customStyle="1" w:styleId="WWNum101">
    <w:name w:val="WWNum101"/>
    <w:basedOn w:val="Bezlisty"/>
    <w:rsid w:val="008D6B86"/>
    <w:pPr>
      <w:numPr>
        <w:numId w:val="81"/>
      </w:numPr>
    </w:pPr>
  </w:style>
  <w:style w:type="numbering" w:customStyle="1" w:styleId="WWNum11">
    <w:name w:val="WWNum11"/>
    <w:basedOn w:val="Bezlisty"/>
    <w:rsid w:val="008D6B86"/>
    <w:pPr>
      <w:numPr>
        <w:numId w:val="82"/>
      </w:numPr>
    </w:pPr>
  </w:style>
  <w:style w:type="numbering" w:customStyle="1" w:styleId="WWNum12">
    <w:name w:val="WWNum12"/>
    <w:basedOn w:val="Bezlisty"/>
    <w:rsid w:val="008D6B86"/>
    <w:pPr>
      <w:numPr>
        <w:numId w:val="83"/>
      </w:numPr>
    </w:pPr>
  </w:style>
  <w:style w:type="numbering" w:customStyle="1" w:styleId="WWNum13">
    <w:name w:val="WWNum13"/>
    <w:basedOn w:val="Bezlisty"/>
    <w:rsid w:val="008D6B86"/>
    <w:pPr>
      <w:numPr>
        <w:numId w:val="84"/>
      </w:numPr>
    </w:pPr>
  </w:style>
  <w:style w:type="numbering" w:customStyle="1" w:styleId="WWNum14">
    <w:name w:val="WWNum14"/>
    <w:basedOn w:val="Bezlisty"/>
    <w:rsid w:val="008D6B86"/>
    <w:pPr>
      <w:numPr>
        <w:numId w:val="85"/>
      </w:numPr>
    </w:pPr>
  </w:style>
  <w:style w:type="numbering" w:customStyle="1" w:styleId="WWNum16">
    <w:name w:val="WWNum16"/>
    <w:basedOn w:val="Bezlisty"/>
    <w:rsid w:val="008D6B86"/>
    <w:pPr>
      <w:numPr>
        <w:numId w:val="86"/>
      </w:numPr>
    </w:pPr>
  </w:style>
  <w:style w:type="numbering" w:customStyle="1" w:styleId="Bezlisty5">
    <w:name w:val="Bez listy5"/>
    <w:next w:val="Bezlisty"/>
    <w:uiPriority w:val="99"/>
    <w:semiHidden/>
    <w:unhideWhenUsed/>
    <w:rsid w:val="004315D1"/>
  </w:style>
  <w:style w:type="numbering" w:customStyle="1" w:styleId="WWNum31">
    <w:name w:val="WWNum31"/>
    <w:basedOn w:val="Bezlisty"/>
    <w:rsid w:val="004315D1"/>
    <w:pPr>
      <w:numPr>
        <w:numId w:val="87"/>
      </w:numPr>
    </w:pPr>
  </w:style>
  <w:style w:type="numbering" w:customStyle="1" w:styleId="WWNum32">
    <w:name w:val="WWNum32"/>
    <w:basedOn w:val="Bezlisty"/>
    <w:rsid w:val="004315D1"/>
    <w:pPr>
      <w:numPr>
        <w:numId w:val="88"/>
      </w:numPr>
    </w:pPr>
  </w:style>
  <w:style w:type="numbering" w:customStyle="1" w:styleId="WWNum41">
    <w:name w:val="WWNum41"/>
    <w:basedOn w:val="Bezlisty"/>
    <w:rsid w:val="004315D1"/>
    <w:pPr>
      <w:numPr>
        <w:numId w:val="89"/>
      </w:numPr>
    </w:pPr>
  </w:style>
  <w:style w:type="numbering" w:customStyle="1" w:styleId="WWNum102">
    <w:name w:val="WWNum102"/>
    <w:basedOn w:val="Bezlisty"/>
    <w:rsid w:val="004315D1"/>
    <w:pPr>
      <w:numPr>
        <w:numId w:val="90"/>
      </w:numPr>
    </w:pPr>
  </w:style>
  <w:style w:type="numbering" w:customStyle="1" w:styleId="WWNum121">
    <w:name w:val="WWNum121"/>
    <w:basedOn w:val="Bezlisty"/>
    <w:rsid w:val="004315D1"/>
    <w:pPr>
      <w:numPr>
        <w:numId w:val="91"/>
      </w:numPr>
    </w:pPr>
  </w:style>
  <w:style w:type="numbering" w:customStyle="1" w:styleId="WWNum103">
    <w:name w:val="WWNum103"/>
    <w:basedOn w:val="Bezlisty"/>
    <w:rsid w:val="0027271B"/>
    <w:pPr>
      <w:numPr>
        <w:numId w:val="92"/>
      </w:numPr>
    </w:pPr>
  </w:style>
  <w:style w:type="table" w:customStyle="1" w:styleId="Tabela-Siatka4">
    <w:name w:val="Tabela - Siatka4"/>
    <w:basedOn w:val="Standardowy"/>
    <w:next w:val="Tabela-Siatka"/>
    <w:uiPriority w:val="59"/>
    <w:rsid w:val="00581E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7D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31">
    <w:name w:val="WWNum1031"/>
    <w:basedOn w:val="Bezlisty"/>
    <w:rsid w:val="00AA01C7"/>
    <w:pPr>
      <w:numPr>
        <w:numId w:val="106"/>
      </w:numPr>
    </w:pPr>
  </w:style>
  <w:style w:type="table" w:customStyle="1" w:styleId="Tabela-Siatka6">
    <w:name w:val="Tabela - Siatka6"/>
    <w:basedOn w:val="Standardowy"/>
    <w:next w:val="Tabela-Siatka"/>
    <w:uiPriority w:val="59"/>
    <w:rsid w:val="00870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A41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8D0449"/>
  </w:style>
  <w:style w:type="numbering" w:customStyle="1" w:styleId="Bezlisty12">
    <w:name w:val="Bez listy12"/>
    <w:next w:val="Bezlisty"/>
    <w:uiPriority w:val="99"/>
    <w:semiHidden/>
    <w:unhideWhenUsed/>
    <w:rsid w:val="008D0449"/>
  </w:style>
  <w:style w:type="table" w:customStyle="1" w:styleId="Tabela-Siatka8">
    <w:name w:val="Tabela - Siatka8"/>
    <w:basedOn w:val="Standardowy"/>
    <w:next w:val="Tabela-Siatka"/>
    <w:rsid w:val="008D0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0143">
    <w:name w:val="WW8Num20143"/>
    <w:rsid w:val="008D0449"/>
    <w:pPr>
      <w:numPr>
        <w:numId w:val="5"/>
      </w:numPr>
    </w:pPr>
  </w:style>
  <w:style w:type="numbering" w:customStyle="1" w:styleId="Bezlisty7">
    <w:name w:val="Bez listy7"/>
    <w:next w:val="Bezlisty"/>
    <w:uiPriority w:val="99"/>
    <w:semiHidden/>
    <w:unhideWhenUsed/>
    <w:rsid w:val="00936DDB"/>
  </w:style>
  <w:style w:type="numbering" w:customStyle="1" w:styleId="Bezlisty13">
    <w:name w:val="Bez listy13"/>
    <w:next w:val="Bezlisty"/>
    <w:uiPriority w:val="99"/>
    <w:semiHidden/>
    <w:unhideWhenUsed/>
    <w:rsid w:val="00936DDB"/>
  </w:style>
  <w:style w:type="numbering" w:customStyle="1" w:styleId="WW8Num20144">
    <w:name w:val="WW8Num20144"/>
    <w:rsid w:val="00936DDB"/>
    <w:pPr>
      <w:numPr>
        <w:numId w:val="161"/>
      </w:numPr>
    </w:pPr>
  </w:style>
  <w:style w:type="numbering" w:customStyle="1" w:styleId="WWNum33">
    <w:name w:val="WWNum33"/>
    <w:basedOn w:val="Bezlisty"/>
    <w:rsid w:val="00936DDB"/>
    <w:pPr>
      <w:numPr>
        <w:numId w:val="140"/>
      </w:numPr>
    </w:pPr>
  </w:style>
  <w:style w:type="numbering" w:customStyle="1" w:styleId="WWNum42">
    <w:name w:val="WWNum42"/>
    <w:basedOn w:val="Bezlisty"/>
    <w:rsid w:val="00936DDB"/>
    <w:pPr>
      <w:numPr>
        <w:numId w:val="141"/>
      </w:numPr>
    </w:pPr>
  </w:style>
  <w:style w:type="numbering" w:customStyle="1" w:styleId="WWNum15">
    <w:name w:val="WWNum15"/>
    <w:basedOn w:val="Bezlisty"/>
    <w:rsid w:val="00936DDB"/>
    <w:pPr>
      <w:numPr>
        <w:numId w:val="142"/>
      </w:numPr>
    </w:pPr>
  </w:style>
  <w:style w:type="numbering" w:customStyle="1" w:styleId="WWNum104">
    <w:name w:val="WWNum104"/>
    <w:basedOn w:val="Bezlisty"/>
    <w:rsid w:val="00936DDB"/>
    <w:pPr>
      <w:numPr>
        <w:numId w:val="27"/>
      </w:numPr>
    </w:pPr>
  </w:style>
  <w:style w:type="table" w:customStyle="1" w:styleId="Tabela-Siatka9">
    <w:name w:val="Tabela - Siatka9"/>
    <w:basedOn w:val="Standardowy"/>
    <w:next w:val="Tabela-Siatka"/>
    <w:uiPriority w:val="59"/>
    <w:rsid w:val="001F6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9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0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6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3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92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1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64094-5061-4384-925D-8663E9E1CE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6F2EC94-9374-4B2D-8F3A-65AAB212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6499</TotalTime>
  <Pages>1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jaworek4272</dc:creator>
  <cp:lastModifiedBy>Mikusek Anna</cp:lastModifiedBy>
  <cp:revision>541</cp:revision>
  <cp:lastPrinted>2025-04-10T10:24:00Z</cp:lastPrinted>
  <dcterms:created xsi:type="dcterms:W3CDTF">2024-06-21T17:12:00Z</dcterms:created>
  <dcterms:modified xsi:type="dcterms:W3CDTF">2025-04-10T11:52:00Z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222d0b6d-d8c5-44fc-b330-3d93fdbf2219</vt:lpwstr>
  </property>
  <property fmtid="{D5CDD505-2E9C-101B-9397-08002B2CF9AE}" pid="3" name="bjSaver">
    <vt:lpwstr>RUK5M0Em0rl1wiGMIB/hadlGQfF8zLMy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