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00259ED" w14:textId="7F3E02D2" w:rsidR="00050E2E" w:rsidRPr="00F969C0" w:rsidRDefault="00050E2E" w:rsidP="00F969C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56CF">
        <w:rPr>
          <w:rFonts w:ascii="Cambria" w:hAnsi="Cambria" w:cs="Arial"/>
          <w:b/>
          <w:bCs/>
          <w:sz w:val="22"/>
          <w:szCs w:val="22"/>
        </w:rPr>
        <w:t>7</w:t>
      </w:r>
      <w:bookmarkStart w:id="0" w:name="_GoBack"/>
      <w:bookmarkEnd w:id="0"/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326A8A" w14:textId="24FA7C0B" w:rsidR="00050E2E" w:rsidRPr="006C68D6" w:rsidRDefault="00BB3650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A1D2D7" w14:textId="13B40A31" w:rsidR="00BB3650" w:rsidRPr="00F969C0" w:rsidRDefault="00050E2E" w:rsidP="00F969C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92484E4" w14:textId="2BA45670" w:rsidR="00F969C0" w:rsidRPr="00EA77AF" w:rsidRDefault="00F969C0" w:rsidP="00F969C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969C0"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pn. </w:t>
      </w:r>
      <w:r w:rsidR="002A367B">
        <w:rPr>
          <w:rFonts w:ascii="Cambria" w:hAnsi="Cambria" w:cs="Arial"/>
          <w:bCs/>
          <w:sz w:val="22"/>
          <w:szCs w:val="22"/>
        </w:rPr>
        <w:t>„</w:t>
      </w:r>
      <w:r w:rsidR="002A367B" w:rsidRPr="002A367B">
        <w:rPr>
          <w:rFonts w:ascii="Cambria" w:hAnsi="Cambria" w:cs="Arial"/>
          <w:b/>
          <w:bCs/>
          <w:sz w:val="22"/>
          <w:szCs w:val="22"/>
        </w:rPr>
        <w:t>Koszenie łąk ze zbiorem siana oraz zabiegami rolniczymi na poletkach łowieckich na terenie Nadleśnictwa Browsk w Gruszkach”</w:t>
      </w:r>
      <w:r w:rsidR="002A3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969C0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F969C0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7CF7B72A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DE7EFF9" w14:textId="3404BC23" w:rsidR="00310A55" w:rsidRPr="00F969C0" w:rsidRDefault="00050E2E" w:rsidP="00F969C0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2C26A389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6CF6655" w14:textId="77777777" w:rsidR="00050E2E" w:rsidRDefault="00050E2E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BE9B6F" w14:textId="77777777" w:rsidR="00AB093D" w:rsidRPr="006C68D6" w:rsidRDefault="00AB093D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555C11" w14:textId="5CC1A3B3" w:rsidR="00050E2E" w:rsidRPr="006C68D6" w:rsidRDefault="00050E2E" w:rsidP="00F969C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3AA4674E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69C0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F969C0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 w:rsidSect="00F96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CA741" w14:textId="77777777" w:rsidR="00B84128" w:rsidRDefault="00B84128">
      <w:r>
        <w:separator/>
      </w:r>
    </w:p>
  </w:endnote>
  <w:endnote w:type="continuationSeparator" w:id="0">
    <w:p w14:paraId="78B68C12" w14:textId="77777777" w:rsidR="00B84128" w:rsidRDefault="00B8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56C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F0FE8" w14:textId="77777777" w:rsidR="00B84128" w:rsidRDefault="00B84128">
      <w:r>
        <w:separator/>
      </w:r>
    </w:p>
  </w:footnote>
  <w:footnote w:type="continuationSeparator" w:id="0">
    <w:p w14:paraId="21573C5D" w14:textId="77777777" w:rsidR="00B84128" w:rsidRDefault="00B84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890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367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6CF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16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BB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93D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128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A77AF"/>
    <w:rsid w:val="00EB1024"/>
    <w:rsid w:val="00EB1FD5"/>
    <w:rsid w:val="00EB491F"/>
    <w:rsid w:val="00EB54C1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69C0"/>
    <w:rsid w:val="00F97E6E"/>
    <w:rsid w:val="00FA05D4"/>
    <w:rsid w:val="00FA107F"/>
    <w:rsid w:val="00FA2074"/>
    <w:rsid w:val="00FA28F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4</cp:revision>
  <cp:lastPrinted>2017-05-23T10:32:00Z</cp:lastPrinted>
  <dcterms:created xsi:type="dcterms:W3CDTF">2025-03-26T12:00:00Z</dcterms:created>
  <dcterms:modified xsi:type="dcterms:W3CDTF">2025-03-26T12:01:00Z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