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225427" w14:textId="18D04220" w:rsidR="008447B7" w:rsidRPr="00604492" w:rsidRDefault="008447B7" w:rsidP="008447B7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604492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Załącznik nr </w:t>
      </w:r>
      <w:r>
        <w:rPr>
          <w:rFonts w:ascii="Arial Narrow" w:hAnsi="Arial Narrow" w:cs="Arial"/>
          <w:b/>
          <w:color w:val="000000" w:themeColor="text1"/>
          <w:sz w:val="24"/>
          <w:szCs w:val="24"/>
        </w:rPr>
        <w:t>5 do SWZ</w:t>
      </w:r>
    </w:p>
    <w:p w14:paraId="460325D3" w14:textId="77777777" w:rsidR="008447B7" w:rsidRPr="00604492" w:rsidRDefault="008447B7" w:rsidP="008447B7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01CED856" w14:textId="77777777" w:rsidR="008447B7" w:rsidRPr="00604492" w:rsidRDefault="008447B7" w:rsidP="008447B7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774E160F" w14:textId="77777777" w:rsidR="008447B7" w:rsidRPr="00604492" w:rsidRDefault="008447B7" w:rsidP="008447B7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09B12DD9" w14:textId="77777777" w:rsidR="008447B7" w:rsidRPr="00604492" w:rsidRDefault="008447B7" w:rsidP="008447B7">
      <w:pPr>
        <w:ind w:left="57" w:right="57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.............................................</w:t>
      </w:r>
      <w:r w:rsidRPr="00604492">
        <w:rPr>
          <w:rFonts w:ascii="Arial Narrow" w:hAnsi="Arial Narrow"/>
          <w:sz w:val="24"/>
          <w:szCs w:val="24"/>
        </w:rPr>
        <w:tab/>
        <w:t xml:space="preserve">   </w:t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  <w:t xml:space="preserve">       ................................</w:t>
      </w:r>
    </w:p>
    <w:p w14:paraId="6D3893B4" w14:textId="77777777" w:rsidR="008447B7" w:rsidRPr="00604492" w:rsidRDefault="008447B7" w:rsidP="008447B7">
      <w:pPr>
        <w:ind w:left="57" w:right="57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(Nazwa i adres wykonawcy)</w:t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  <w:t xml:space="preserve">       (miejscowość, data)</w:t>
      </w:r>
    </w:p>
    <w:p w14:paraId="2E87513C" w14:textId="77777777" w:rsidR="008447B7" w:rsidRPr="00604492" w:rsidRDefault="008447B7" w:rsidP="008447B7">
      <w:pPr>
        <w:ind w:left="57" w:right="57"/>
        <w:jc w:val="both"/>
        <w:rPr>
          <w:rFonts w:ascii="Arial Narrow" w:hAnsi="Arial Narrow"/>
          <w:sz w:val="24"/>
          <w:szCs w:val="24"/>
        </w:rPr>
      </w:pPr>
    </w:p>
    <w:p w14:paraId="0B7A9060" w14:textId="77777777" w:rsidR="008447B7" w:rsidRPr="00604492" w:rsidRDefault="008447B7" w:rsidP="008447B7">
      <w:pPr>
        <w:suppressAutoHyphens/>
        <w:spacing w:before="120" w:after="120" w:line="240" w:lineRule="auto"/>
        <w:jc w:val="center"/>
        <w:rPr>
          <w:rFonts w:ascii="Arial Narrow" w:hAnsi="Arial Narrow" w:cs="Arial"/>
          <w:b/>
          <w:color w:val="000000" w:themeColor="text1"/>
          <w:sz w:val="24"/>
          <w:szCs w:val="24"/>
          <w:u w:val="single"/>
        </w:rPr>
      </w:pPr>
      <w:r w:rsidRPr="00604492">
        <w:rPr>
          <w:rFonts w:ascii="Arial Narrow" w:hAnsi="Arial Narrow" w:cs="Arial"/>
          <w:b/>
          <w:color w:val="000000" w:themeColor="text1"/>
          <w:sz w:val="24"/>
          <w:szCs w:val="24"/>
          <w:u w:val="single"/>
        </w:rPr>
        <w:t>OŚWIADCZENIE O PRZYNALEŻNOŚCI DO GRUPY KAPITAŁOWEJ</w:t>
      </w:r>
    </w:p>
    <w:p w14:paraId="780178C8" w14:textId="77777777" w:rsidR="008447B7" w:rsidRPr="00604492" w:rsidRDefault="008447B7" w:rsidP="008447B7">
      <w:pPr>
        <w:suppressAutoHyphens/>
        <w:spacing w:before="120" w:after="120" w:line="240" w:lineRule="auto"/>
        <w:jc w:val="both"/>
        <w:rPr>
          <w:rFonts w:ascii="Arial Narrow" w:hAnsi="Arial Narrow" w:cs="Arial"/>
          <w:b/>
          <w:color w:val="000000" w:themeColor="text1"/>
          <w:sz w:val="24"/>
          <w:szCs w:val="24"/>
          <w:u w:val="single"/>
        </w:rPr>
      </w:pPr>
    </w:p>
    <w:p w14:paraId="6B837C8D" w14:textId="7958E6B0" w:rsidR="008447B7" w:rsidRPr="00E20BD2" w:rsidRDefault="008447B7" w:rsidP="008556AC">
      <w:pPr>
        <w:suppressAutoHyphens/>
        <w:spacing w:after="24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 w:rsidRPr="000D4AC7">
        <w:rPr>
          <w:rFonts w:ascii="Arial Narrow" w:hAnsi="Arial Narrow" w:cs="Arial"/>
          <w:color w:val="000000" w:themeColor="text1"/>
          <w:sz w:val="24"/>
          <w:szCs w:val="24"/>
        </w:rPr>
        <w:t>Na potrzeby postępowania o udzielenie zamówienia publicznego</w:t>
      </w:r>
      <w:r w:rsidR="003D16D7">
        <w:rPr>
          <w:rFonts w:ascii="Arial Narrow" w:hAnsi="Arial Narrow" w:cs="Arial"/>
          <w:color w:val="000000" w:themeColor="text1"/>
          <w:sz w:val="24"/>
          <w:szCs w:val="24"/>
        </w:rPr>
        <w:t xml:space="preserve"> pn.</w:t>
      </w:r>
      <w:r w:rsidRPr="000D4AC7">
        <w:rPr>
          <w:rFonts w:ascii="Arial Narrow" w:eastAsia="Calibri" w:hAnsi="Arial Narrow" w:cs="Calibri"/>
          <w:b/>
          <w:bCs/>
          <w:sz w:val="24"/>
          <w:szCs w:val="24"/>
        </w:rPr>
        <w:t xml:space="preserve"> </w:t>
      </w:r>
      <w:r w:rsidR="008556AC" w:rsidRPr="008556AC">
        <w:rPr>
          <w:rFonts w:ascii="Arial Narrow" w:eastAsia="Times New Roman" w:hAnsi="Arial Narrow" w:cs="Arial"/>
          <w:b/>
          <w:bCs/>
          <w:sz w:val="24"/>
        </w:rPr>
        <w:t>Sukcesywne świadczenie usług w zakresie rezerwacji, zakupu i dostarczania biletów</w:t>
      </w:r>
      <w:r w:rsidR="008556AC">
        <w:rPr>
          <w:rFonts w:ascii="Arial Narrow" w:eastAsia="Times New Roman" w:hAnsi="Arial Narrow" w:cs="Arial"/>
          <w:b/>
          <w:bCs/>
          <w:sz w:val="24"/>
        </w:rPr>
        <w:t xml:space="preserve"> </w:t>
      </w:r>
      <w:r w:rsidR="008556AC" w:rsidRPr="008556AC">
        <w:rPr>
          <w:rFonts w:ascii="Arial Narrow" w:eastAsia="Times New Roman" w:hAnsi="Arial Narrow" w:cs="Arial"/>
          <w:b/>
          <w:bCs/>
          <w:sz w:val="24"/>
        </w:rPr>
        <w:t>na zagraniczne przewozy lotnicze</w:t>
      </w:r>
      <w:r w:rsidR="008556AC">
        <w:rPr>
          <w:rFonts w:ascii="Arial Narrow" w:eastAsia="Times New Roman" w:hAnsi="Arial Narrow" w:cs="Arial"/>
          <w:b/>
          <w:bCs/>
          <w:sz w:val="24"/>
        </w:rPr>
        <w:t xml:space="preserve"> </w:t>
      </w:r>
      <w:r w:rsidR="008556AC" w:rsidRPr="008556AC">
        <w:rPr>
          <w:rFonts w:ascii="Arial Narrow" w:eastAsia="Times New Roman" w:hAnsi="Arial Narrow" w:cs="Arial"/>
          <w:b/>
          <w:bCs/>
          <w:sz w:val="24"/>
        </w:rPr>
        <w:t>dla Uniwersytetu Medycznego</w:t>
      </w:r>
      <w:r w:rsidR="008556AC">
        <w:rPr>
          <w:rFonts w:ascii="Arial Narrow" w:eastAsia="Times New Roman" w:hAnsi="Arial Narrow" w:cs="Arial"/>
          <w:b/>
          <w:bCs/>
          <w:sz w:val="24"/>
        </w:rPr>
        <w:t xml:space="preserve"> </w:t>
      </w:r>
      <w:r w:rsidR="008556AC" w:rsidRPr="008556AC">
        <w:rPr>
          <w:rFonts w:ascii="Arial Narrow" w:eastAsia="Times New Roman" w:hAnsi="Arial Narrow" w:cs="Arial"/>
          <w:b/>
          <w:bCs/>
          <w:sz w:val="24"/>
        </w:rPr>
        <w:t>im. Karola Marcinkowskiego w Poznaniu</w:t>
      </w:r>
      <w:r w:rsidR="008556AC" w:rsidRPr="008556AC">
        <w:rPr>
          <w:rFonts w:ascii="Arial Narrow" w:eastAsia="Times New Roman" w:hAnsi="Arial Narrow" w:cs="Arial"/>
          <w:b/>
          <w:bCs/>
          <w:sz w:val="24"/>
        </w:rPr>
        <w:t xml:space="preserve"> </w:t>
      </w:r>
      <w:r w:rsidR="00415648" w:rsidRPr="00415648">
        <w:rPr>
          <w:rFonts w:ascii="Arial Narrow" w:eastAsia="Times New Roman" w:hAnsi="Arial Narrow" w:cs="Arial"/>
          <w:b/>
          <w:bCs/>
          <w:sz w:val="24"/>
        </w:rPr>
        <w:t>(PN-</w:t>
      </w:r>
      <w:r w:rsidR="0015423F">
        <w:rPr>
          <w:rFonts w:ascii="Arial Narrow" w:eastAsia="Times New Roman" w:hAnsi="Arial Narrow" w:cs="Arial"/>
          <w:b/>
          <w:bCs/>
          <w:sz w:val="24"/>
        </w:rPr>
        <w:t>2</w:t>
      </w:r>
      <w:r w:rsidR="008556AC">
        <w:rPr>
          <w:rFonts w:ascii="Arial Narrow" w:eastAsia="Times New Roman" w:hAnsi="Arial Narrow" w:cs="Arial"/>
          <w:b/>
          <w:bCs/>
          <w:sz w:val="24"/>
        </w:rPr>
        <w:t>5</w:t>
      </w:r>
      <w:r w:rsidR="0015423F">
        <w:rPr>
          <w:rFonts w:ascii="Arial Narrow" w:eastAsia="Times New Roman" w:hAnsi="Arial Narrow" w:cs="Arial"/>
          <w:b/>
          <w:bCs/>
          <w:sz w:val="24"/>
        </w:rPr>
        <w:t>/25</w:t>
      </w:r>
      <w:r w:rsidR="00415648" w:rsidRPr="00415648">
        <w:rPr>
          <w:rFonts w:ascii="Arial Narrow" w:eastAsia="Times New Roman" w:hAnsi="Arial Narrow" w:cs="Arial"/>
          <w:b/>
          <w:bCs/>
          <w:sz w:val="24"/>
        </w:rPr>
        <w:t>)</w:t>
      </w:r>
      <w:r w:rsidRPr="00BF7CC5">
        <w:rPr>
          <w:rFonts w:ascii="Arial Narrow" w:eastAsia="Times New Roman" w:hAnsi="Arial Narrow" w:cs="Arial"/>
          <w:b/>
          <w:bCs/>
          <w:sz w:val="24"/>
        </w:rPr>
        <w:t xml:space="preserve">, </w:t>
      </w:r>
      <w:r w:rsidRPr="00E20BD2">
        <w:rPr>
          <w:rFonts w:ascii="Arial Narrow" w:eastAsia="Times New Roman" w:hAnsi="Arial Narrow" w:cs="Arial"/>
          <w:b/>
          <w:sz w:val="24"/>
          <w:szCs w:val="24"/>
          <w:lang w:eastAsia="zh-CN"/>
        </w:rPr>
        <w:t xml:space="preserve"> </w:t>
      </w:r>
      <w:r w:rsidRPr="00E20BD2">
        <w:rPr>
          <w:rFonts w:ascii="Arial Narrow" w:hAnsi="Arial Narrow" w:cs="Arial"/>
          <w:color w:val="000000" w:themeColor="text1"/>
          <w:sz w:val="24"/>
          <w:szCs w:val="24"/>
        </w:rPr>
        <w:t>oświadczam, że:</w:t>
      </w:r>
    </w:p>
    <w:p w14:paraId="05AD9D51" w14:textId="77777777" w:rsidR="008447B7" w:rsidRPr="00604492" w:rsidRDefault="008447B7" w:rsidP="008447B7">
      <w:pPr>
        <w:numPr>
          <w:ilvl w:val="0"/>
          <w:numId w:val="26"/>
        </w:numPr>
        <w:spacing w:after="0" w:line="240" w:lineRule="auto"/>
        <w:ind w:left="425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 xml:space="preserve">Nie należę do żadnej grupy kapitałowej </w:t>
      </w:r>
      <w:bookmarkStart w:id="0" w:name="_Hlk63158945"/>
      <w:r w:rsidRPr="00604492">
        <w:rPr>
          <w:rFonts w:ascii="Arial Narrow" w:hAnsi="Arial Narrow"/>
          <w:b/>
          <w:bCs/>
          <w:sz w:val="24"/>
          <w:szCs w:val="24"/>
        </w:rPr>
        <w:t>*)</w:t>
      </w:r>
      <w:bookmarkStart w:id="1" w:name="_GoBack"/>
      <w:bookmarkEnd w:id="0"/>
      <w:bookmarkEnd w:id="1"/>
    </w:p>
    <w:p w14:paraId="7078E8D1" w14:textId="77777777" w:rsidR="008447B7" w:rsidRPr="00604492" w:rsidRDefault="008447B7" w:rsidP="008447B7">
      <w:pPr>
        <w:spacing w:after="0" w:line="240" w:lineRule="auto"/>
        <w:ind w:left="425"/>
        <w:rPr>
          <w:rFonts w:ascii="Arial Narrow" w:hAnsi="Arial Narrow"/>
          <w:b/>
          <w:bCs/>
          <w:sz w:val="24"/>
          <w:szCs w:val="24"/>
        </w:rPr>
      </w:pPr>
    </w:p>
    <w:p w14:paraId="69888333" w14:textId="3AC8D4D7" w:rsidR="008447B7" w:rsidRPr="00604492" w:rsidRDefault="008447B7" w:rsidP="008447B7">
      <w:pPr>
        <w:numPr>
          <w:ilvl w:val="0"/>
          <w:numId w:val="26"/>
        </w:numPr>
        <w:spacing w:after="0" w:line="240" w:lineRule="auto"/>
        <w:ind w:left="425"/>
        <w:jc w:val="both"/>
        <w:rPr>
          <w:rFonts w:ascii="Arial Narrow" w:hAnsi="Arial Narrow"/>
          <w:b/>
          <w:bCs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Nie należę do tej samej grupy kapitałowej w rozumieniu ustawy z dnia 16 lutego 2007 r. o ochronie konkurencji i konsumentów (</w:t>
      </w:r>
      <w:r w:rsidR="000F70DE" w:rsidRPr="000F70DE">
        <w:rPr>
          <w:rFonts w:ascii="Arial Narrow" w:hAnsi="Arial Narrow"/>
          <w:sz w:val="24"/>
          <w:szCs w:val="24"/>
        </w:rPr>
        <w:t xml:space="preserve">Dz. U. z 2024 r. poz. 594 </w:t>
      </w:r>
      <w:proofErr w:type="spellStart"/>
      <w:r w:rsidR="000F70DE" w:rsidRPr="000F70DE">
        <w:rPr>
          <w:rFonts w:ascii="Arial Narrow" w:hAnsi="Arial Narrow"/>
          <w:sz w:val="24"/>
          <w:szCs w:val="24"/>
        </w:rPr>
        <w:t>t.j</w:t>
      </w:r>
      <w:proofErr w:type="spellEnd"/>
      <w:r w:rsidR="000F70DE" w:rsidRPr="000F70DE">
        <w:rPr>
          <w:rFonts w:ascii="Arial Narrow" w:hAnsi="Arial Narrow"/>
          <w:sz w:val="24"/>
          <w:szCs w:val="24"/>
        </w:rPr>
        <w:t xml:space="preserve">.), </w:t>
      </w:r>
      <w:r w:rsidRPr="00604492">
        <w:rPr>
          <w:rFonts w:ascii="Arial Narrow" w:hAnsi="Arial Narrow"/>
          <w:sz w:val="24"/>
          <w:szCs w:val="24"/>
        </w:rPr>
        <w:t>z innym wykonawcą, który złożył odrębną ofertę/ofertę częściową</w:t>
      </w:r>
      <w:r w:rsidRPr="00604492">
        <w:rPr>
          <w:rFonts w:ascii="Arial Narrow" w:hAnsi="Arial Narrow"/>
          <w:b/>
          <w:bCs/>
          <w:sz w:val="24"/>
          <w:szCs w:val="24"/>
        </w:rPr>
        <w:t xml:space="preserve"> *)</w:t>
      </w:r>
    </w:p>
    <w:p w14:paraId="351E1D4F" w14:textId="77777777" w:rsidR="008447B7" w:rsidRPr="00604492" w:rsidRDefault="008447B7" w:rsidP="008447B7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</w:p>
    <w:p w14:paraId="5F573B1C" w14:textId="3AEC27D9" w:rsidR="008447B7" w:rsidRPr="00604492" w:rsidRDefault="008447B7" w:rsidP="008447B7">
      <w:pPr>
        <w:numPr>
          <w:ilvl w:val="0"/>
          <w:numId w:val="26"/>
        </w:numPr>
        <w:spacing w:after="0" w:line="240" w:lineRule="auto"/>
        <w:ind w:left="425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Należę do tej samej grupy kapitałowej, w rozumieniu ustawy z dnia 16 lutego 2007 r. o ochronie konkurencji i konsumentów (</w:t>
      </w:r>
      <w:r w:rsidR="000F70DE" w:rsidRPr="007C7072">
        <w:rPr>
          <w:rFonts w:ascii="Arial Narrow" w:hAnsi="Arial Narrow"/>
        </w:rPr>
        <w:t xml:space="preserve">Dz. U. z </w:t>
      </w:r>
      <w:r w:rsidR="000F70DE" w:rsidRPr="007C7072">
        <w:rPr>
          <w:rFonts w:ascii="Arial Narrow" w:hAnsi="Arial Narrow"/>
          <w:sz w:val="24"/>
          <w:szCs w:val="24"/>
        </w:rPr>
        <w:t xml:space="preserve">2024 r. poz. 594 </w:t>
      </w:r>
      <w:proofErr w:type="spellStart"/>
      <w:r w:rsidR="000F70DE" w:rsidRPr="007C7072">
        <w:rPr>
          <w:rFonts w:ascii="Arial Narrow" w:hAnsi="Arial Narrow"/>
          <w:sz w:val="24"/>
          <w:szCs w:val="24"/>
        </w:rPr>
        <w:t>t.j</w:t>
      </w:r>
      <w:proofErr w:type="spellEnd"/>
      <w:r w:rsidR="000F70DE" w:rsidRPr="007C7072">
        <w:rPr>
          <w:rFonts w:ascii="Arial Narrow" w:hAnsi="Arial Narrow"/>
          <w:sz w:val="24"/>
          <w:szCs w:val="24"/>
        </w:rPr>
        <w:t>.</w:t>
      </w:r>
      <w:r w:rsidR="000F70DE" w:rsidRPr="007C7072">
        <w:rPr>
          <w:rFonts w:ascii="Arial Narrow" w:hAnsi="Arial Narrow"/>
        </w:rPr>
        <w:t xml:space="preserve">), </w:t>
      </w:r>
      <w:r w:rsidRPr="00604492">
        <w:rPr>
          <w:rFonts w:ascii="Arial Narrow" w:hAnsi="Arial Narrow"/>
          <w:sz w:val="24"/>
          <w:szCs w:val="24"/>
        </w:rPr>
        <w:t>z innym Wykonawcą, który złożył odrębną ofertę/ofertę częściową w niniejszym postępowaniu o udzielenie zamówienia publicznego:</w:t>
      </w:r>
      <w:r w:rsidRPr="00604492">
        <w:rPr>
          <w:rFonts w:ascii="Arial Narrow" w:hAnsi="Arial Narrow"/>
          <w:b/>
          <w:bCs/>
          <w:sz w:val="24"/>
          <w:szCs w:val="24"/>
        </w:rPr>
        <w:t xml:space="preserve"> *)</w:t>
      </w:r>
    </w:p>
    <w:p w14:paraId="30839217" w14:textId="77777777" w:rsidR="008447B7" w:rsidRPr="00604492" w:rsidRDefault="008447B7" w:rsidP="008447B7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1)………………………………………………………………………………………………</w:t>
      </w:r>
    </w:p>
    <w:p w14:paraId="42884BEE" w14:textId="77777777" w:rsidR="008447B7" w:rsidRPr="00604492" w:rsidRDefault="008447B7" w:rsidP="008447B7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2)………………………………………………………………………………………………</w:t>
      </w:r>
    </w:p>
    <w:p w14:paraId="01D5BF8F" w14:textId="77777777" w:rsidR="008447B7" w:rsidRPr="00604492" w:rsidRDefault="008447B7" w:rsidP="008447B7">
      <w:pPr>
        <w:spacing w:after="0" w:line="240" w:lineRule="auto"/>
        <w:ind w:left="425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Jednocześnie przekładam następujące dokumenty lub informacje potwierdzające przygotowanie oferty/oferty częściowej niezależnie od innego Wykonawcy należącego do tej samej grupy kapitałowej:</w:t>
      </w:r>
    </w:p>
    <w:p w14:paraId="0022791D" w14:textId="77777777" w:rsidR="008447B7" w:rsidRPr="00604492" w:rsidRDefault="008447B7" w:rsidP="008447B7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1)………………………………………………………………………………………………</w:t>
      </w:r>
    </w:p>
    <w:p w14:paraId="458D0ECD" w14:textId="77777777" w:rsidR="008447B7" w:rsidRDefault="008447B7" w:rsidP="008447B7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2)………………………………………………………………………………………………</w:t>
      </w:r>
    </w:p>
    <w:p w14:paraId="2194ECCA" w14:textId="77777777" w:rsidR="008447B7" w:rsidRPr="00604492" w:rsidRDefault="008447B7" w:rsidP="008447B7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</w:p>
    <w:p w14:paraId="694CB8AD" w14:textId="77777777" w:rsidR="008447B7" w:rsidRDefault="008447B7" w:rsidP="008447B7">
      <w:pPr>
        <w:autoSpaceDE w:val="0"/>
        <w:autoSpaceDN w:val="0"/>
        <w:spacing w:line="360" w:lineRule="auto"/>
        <w:rPr>
          <w:rFonts w:ascii="Arial Narrow" w:hAnsi="Arial Narrow"/>
          <w:b/>
          <w:bCs/>
          <w:color w:val="FF0000"/>
          <w:sz w:val="24"/>
          <w:szCs w:val="24"/>
          <w:u w:val="single"/>
        </w:rPr>
      </w:pPr>
      <w:r w:rsidRPr="00604492">
        <w:rPr>
          <w:rFonts w:ascii="Arial Narrow" w:hAnsi="Arial Narrow"/>
          <w:b/>
          <w:bCs/>
          <w:color w:val="FF0000"/>
          <w:sz w:val="24"/>
          <w:szCs w:val="24"/>
          <w:u w:val="single"/>
        </w:rPr>
        <w:t>*) - niepotrzebne skreślić przed złożeniem podpisu</w:t>
      </w:r>
    </w:p>
    <w:p w14:paraId="3F55C700" w14:textId="77777777" w:rsidR="008447B7" w:rsidRPr="008A4D77" w:rsidRDefault="008447B7" w:rsidP="008447B7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color w:val="FF0000"/>
          <w:lang w:eastAsia="pl-PL"/>
        </w:rPr>
      </w:pPr>
      <w:r w:rsidRPr="008A4D77">
        <w:rPr>
          <w:rFonts w:ascii="Arial Narrow" w:eastAsia="Times New Roman" w:hAnsi="Arial Narrow" w:cs="Times New Roman"/>
          <w:color w:val="FF0000"/>
          <w:lang w:eastAsia="pl-PL"/>
        </w:rPr>
        <w:t>Formularz należy podpisać</w:t>
      </w:r>
    </w:p>
    <w:p w14:paraId="58C01208" w14:textId="77777777" w:rsidR="008447B7" w:rsidRPr="008A4D77" w:rsidRDefault="008447B7" w:rsidP="008447B7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color w:val="FF0000"/>
          <w:lang w:eastAsia="pl-PL"/>
        </w:rPr>
      </w:pPr>
      <w:r w:rsidRPr="008A4D77">
        <w:rPr>
          <w:rFonts w:ascii="Arial Narrow" w:eastAsia="Times New Roman" w:hAnsi="Arial Narrow" w:cs="Times New Roman"/>
          <w:color w:val="FF0000"/>
          <w:lang w:eastAsia="pl-PL"/>
        </w:rPr>
        <w:t xml:space="preserve">kwalifikowanym podpisem elektronicznym </w:t>
      </w:r>
    </w:p>
    <w:p w14:paraId="5B809E3D" w14:textId="77777777" w:rsidR="008447B7" w:rsidRPr="008A4D77" w:rsidRDefault="008447B7" w:rsidP="008447B7">
      <w:pPr>
        <w:suppressAutoHyphens/>
        <w:spacing w:after="60" w:line="240" w:lineRule="auto"/>
        <w:ind w:firstLine="5103"/>
        <w:jc w:val="center"/>
      </w:pPr>
      <w:r w:rsidRPr="008A4D77">
        <w:rPr>
          <w:rFonts w:ascii="Arial Narrow" w:eastAsia="Times New Roman" w:hAnsi="Arial Narrow" w:cs="Times New Roman"/>
          <w:color w:val="FF0000"/>
          <w:lang w:eastAsia="pl-PL"/>
        </w:rPr>
        <w:t>osób/-y uprawnionych/-ej</w:t>
      </w:r>
    </w:p>
    <w:sectPr w:rsidR="008447B7" w:rsidRPr="008A4D77" w:rsidSect="00635614">
      <w:footerReference w:type="default" r:id="rId8"/>
      <w:pgSz w:w="11906" w:h="16838" w:code="9"/>
      <w:pgMar w:top="1276" w:right="1417" w:bottom="156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490306" w14:textId="77777777" w:rsidR="002C0A27" w:rsidRDefault="002C0A27" w:rsidP="00260BF7">
      <w:pPr>
        <w:spacing w:after="0" w:line="240" w:lineRule="auto"/>
      </w:pPr>
      <w:r>
        <w:separator/>
      </w:r>
    </w:p>
  </w:endnote>
  <w:endnote w:type="continuationSeparator" w:id="0">
    <w:p w14:paraId="3D5F0BC9" w14:textId="77777777" w:rsidR="002C0A27" w:rsidRDefault="002C0A27" w:rsidP="00260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charset w:val="02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PL SwitzerlandCondense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BE9AFA" w14:textId="7163BC82" w:rsidR="002C0A27" w:rsidRDefault="002C0A27" w:rsidP="00260BF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40E858" w14:textId="77777777" w:rsidR="002C0A27" w:rsidRDefault="002C0A27" w:rsidP="00260BF7">
      <w:pPr>
        <w:spacing w:after="0" w:line="240" w:lineRule="auto"/>
      </w:pPr>
      <w:r>
        <w:separator/>
      </w:r>
    </w:p>
  </w:footnote>
  <w:footnote w:type="continuationSeparator" w:id="0">
    <w:p w14:paraId="46FDCCC7" w14:textId="77777777" w:rsidR="002C0A27" w:rsidRDefault="002C0A27" w:rsidP="00260B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354"/>
        </w:tabs>
        <w:ind w:left="354" w:hanging="555"/>
      </w:pPr>
      <w:rPr>
        <w:rFonts w:cs="Verdana"/>
      </w:rPr>
    </w:lvl>
    <w:lvl w:ilvl="1">
      <w:start w:val="3"/>
      <w:numFmt w:val="decimal"/>
      <w:lvlText w:val="%1.%2"/>
      <w:lvlJc w:val="left"/>
      <w:pPr>
        <w:tabs>
          <w:tab w:val="num" w:pos="354"/>
        </w:tabs>
        <w:ind w:left="354" w:hanging="555"/>
      </w:pPr>
      <w:rPr>
        <w:rFonts w:cs="Verdana"/>
      </w:rPr>
    </w:lvl>
    <w:lvl w:ilvl="2">
      <w:start w:val="1"/>
      <w:numFmt w:val="decimal"/>
      <w:lvlText w:val="%1.%2.%3"/>
      <w:lvlJc w:val="left"/>
      <w:pPr>
        <w:tabs>
          <w:tab w:val="num" w:pos="519"/>
        </w:tabs>
        <w:ind w:left="519" w:hanging="720"/>
      </w:pPr>
      <w:rPr>
        <w:rFonts w:cs="Verdana"/>
      </w:rPr>
    </w:lvl>
    <w:lvl w:ilvl="3">
      <w:start w:val="1"/>
      <w:numFmt w:val="decimal"/>
      <w:lvlText w:val="%1.%2.%3.%4"/>
      <w:lvlJc w:val="left"/>
      <w:pPr>
        <w:tabs>
          <w:tab w:val="num" w:pos="879"/>
        </w:tabs>
        <w:ind w:left="879" w:hanging="1080"/>
      </w:pPr>
      <w:rPr>
        <w:rFonts w:cs="Verdana"/>
      </w:rPr>
    </w:lvl>
    <w:lvl w:ilvl="4">
      <w:start w:val="1"/>
      <w:numFmt w:val="decimal"/>
      <w:lvlText w:val="%1.%2.%3.%4.%5"/>
      <w:lvlJc w:val="left"/>
      <w:pPr>
        <w:tabs>
          <w:tab w:val="num" w:pos="879"/>
        </w:tabs>
        <w:ind w:left="879" w:hanging="1080"/>
      </w:pPr>
      <w:rPr>
        <w:rFonts w:cs="Verdana"/>
      </w:rPr>
    </w:lvl>
    <w:lvl w:ilvl="5">
      <w:start w:val="1"/>
      <w:numFmt w:val="decimal"/>
      <w:lvlText w:val="%1.%2.%3.%4.%5.%6"/>
      <w:lvlJc w:val="left"/>
      <w:pPr>
        <w:tabs>
          <w:tab w:val="num" w:pos="1239"/>
        </w:tabs>
        <w:ind w:left="1239" w:hanging="1440"/>
      </w:pPr>
      <w:rPr>
        <w:rFonts w:cs="Verdana"/>
      </w:rPr>
    </w:lvl>
    <w:lvl w:ilvl="6">
      <w:start w:val="1"/>
      <w:numFmt w:val="decimal"/>
      <w:lvlText w:val="%1.%2.%3.%4.%5.%6.%7"/>
      <w:lvlJc w:val="left"/>
      <w:pPr>
        <w:tabs>
          <w:tab w:val="num" w:pos="1239"/>
        </w:tabs>
        <w:ind w:left="1239" w:hanging="1440"/>
      </w:pPr>
      <w:rPr>
        <w:rFonts w:cs="Verdana"/>
      </w:rPr>
    </w:lvl>
    <w:lvl w:ilvl="7">
      <w:start w:val="1"/>
      <w:numFmt w:val="decimal"/>
      <w:pStyle w:val="Nagwek8"/>
      <w:lvlText w:val="%8"/>
      <w:lvlJc w:val="left"/>
      <w:pPr>
        <w:tabs>
          <w:tab w:val="num" w:pos="354"/>
        </w:tabs>
        <w:ind w:left="354" w:hanging="555"/>
      </w:pPr>
      <w:rPr>
        <w:rFonts w:cs="Verdana"/>
      </w:rPr>
    </w:lvl>
    <w:lvl w:ilvl="8">
      <w:start w:val="1"/>
      <w:numFmt w:val="decimal"/>
      <w:lvlText w:val="%1.%2.%3.%4.%5.%6.%7.%8.%9"/>
      <w:lvlJc w:val="left"/>
      <w:pPr>
        <w:tabs>
          <w:tab w:val="num" w:pos="1599"/>
        </w:tabs>
        <w:ind w:left="1599" w:hanging="1800"/>
      </w:pPr>
      <w:rPr>
        <w:rFonts w:cs="Verdana"/>
      </w:rPr>
    </w:lvl>
  </w:abstractNum>
  <w:abstractNum w:abstractNumId="1" w15:restartNumberingAfterBreak="0">
    <w:nsid w:val="00000004"/>
    <w:multiLevelType w:val="multilevel"/>
    <w:tmpl w:val="DCFC6230"/>
    <w:name w:val="WW8Num4"/>
    <w:lvl w:ilvl="0">
      <w:start w:val="9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ascii="Arial Narrow" w:eastAsia="Verdana" w:hAnsi="Arial Narrow" w:cs="Times New Roman" w:hint="default"/>
        <w:b/>
        <w:bCs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571"/>
        </w:tabs>
        <w:ind w:left="1571" w:hanging="720"/>
      </w:pPr>
      <w:rPr>
        <w:rFonts w:ascii="Arial Narrow" w:eastAsia="Verdana" w:hAnsi="Arial Narrow" w:cs="Times New Roman" w:hint="default"/>
        <w:b w:val="0"/>
        <w:bCs/>
        <w:color w:val="auto"/>
        <w:spacing w:val="4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145"/>
        </w:tabs>
        <w:ind w:left="1145" w:hanging="72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505"/>
        </w:tabs>
        <w:ind w:left="1505" w:hanging="108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225"/>
        </w:tabs>
        <w:ind w:left="2225" w:hanging="180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</w:abstractNum>
  <w:abstractNum w:abstractNumId="2" w15:restartNumberingAfterBreak="0">
    <w:nsid w:val="00000005"/>
    <w:multiLevelType w:val="multilevel"/>
    <w:tmpl w:val="F45E4A12"/>
    <w:name w:val="WW8Num5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Verdana" w:hAnsi="Times New Roman" w:cs="Times New Roman" w:hint="default"/>
        <w:b w:val="0"/>
        <w:bCs w:val="0"/>
        <w:sz w:val="20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 Narrow" w:eastAsia="Verdana" w:hAnsi="Arial Narrow" w:cs="Times New Roman" w:hint="default"/>
        <w:b w:val="0"/>
        <w:bCs w:val="0"/>
        <w:sz w:val="20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</w:abstractNum>
  <w:abstractNum w:abstractNumId="3" w15:restartNumberingAfterBreak="0">
    <w:nsid w:val="00000007"/>
    <w:multiLevelType w:val="multilevel"/>
    <w:tmpl w:val="C33C5206"/>
    <w:name w:val="WW8Num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Verdana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</w:lvl>
  </w:abstractNum>
  <w:abstractNum w:abstractNumId="4" w15:restartNumberingAfterBreak="0">
    <w:nsid w:val="00000008"/>
    <w:multiLevelType w:val="multilevel"/>
    <w:tmpl w:val="00000008"/>
    <w:name w:val="WW8Num9"/>
    <w:lvl w:ilvl="0">
      <w:start w:val="1"/>
      <w:numFmt w:val="decimal"/>
      <w:pStyle w:val="Art"/>
      <w:lvlText w:val="Art. %1."/>
      <w:lvlJc w:val="left"/>
      <w:pPr>
        <w:tabs>
          <w:tab w:val="num" w:pos="1440"/>
        </w:tabs>
        <w:ind w:left="567" w:hanging="567"/>
      </w:pPr>
      <w:rPr>
        <w:rFonts w:ascii="Verdana" w:hAnsi="Verdana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993" w:hanging="567"/>
      </w:pPr>
      <w:rPr>
        <w:rFonts w:ascii="Verdana" w:hAnsi="Verdana" w:cs="Times New Roman"/>
        <w:sz w:val="20"/>
      </w:rPr>
    </w:lvl>
    <w:lvl w:ilvl="2">
      <w:start w:val="1"/>
      <w:numFmt w:val="lowerLetter"/>
      <w:lvlText w:val="%3)"/>
      <w:lvlJc w:val="left"/>
      <w:pPr>
        <w:tabs>
          <w:tab w:val="num" w:pos="1560"/>
        </w:tabs>
        <w:ind w:left="1560" w:hanging="851"/>
      </w:pPr>
      <w:rPr>
        <w:rFonts w:cs="Times New Roman"/>
        <w:b w:val="0"/>
        <w:i w:val="0"/>
      </w:rPr>
    </w:lvl>
    <w:lvl w:ilvl="3">
      <w:start w:val="1"/>
      <w:numFmt w:val="lowerRoman"/>
      <w:lvlText w:val="%4."/>
      <w:lvlJc w:val="left"/>
      <w:pPr>
        <w:tabs>
          <w:tab w:val="num" w:pos="4082"/>
        </w:tabs>
        <w:ind w:left="4082" w:hanging="1304"/>
      </w:pPr>
      <w:rPr>
        <w:rFonts w:ascii="Verdana" w:hAnsi="Verdana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ascii="Verdana" w:hAnsi="Verdana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ascii="Verdana" w:hAnsi="Verdana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ascii="Verdana" w:hAnsi="Verdana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Verdana" w:hAnsi="Verdana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ascii="Verdana" w:hAnsi="Verdana" w:cs="Times New Roman"/>
        <w:sz w:val="20"/>
      </w:rPr>
    </w:lvl>
  </w:abstractNum>
  <w:abstractNum w:abstractNumId="5" w15:restartNumberingAfterBreak="0">
    <w:nsid w:val="00000009"/>
    <w:multiLevelType w:val="multilevel"/>
    <w:tmpl w:val="ECBC76B0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  <w:b w:val="0"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</w:abstractNum>
  <w:abstractNum w:abstractNumId="6" w15:restartNumberingAfterBreak="0">
    <w:nsid w:val="0000000A"/>
    <w:multiLevelType w:val="multilevel"/>
    <w:tmpl w:val="0000000A"/>
    <w:name w:val="WW8Num11"/>
    <w:lvl w:ilvl="0">
      <w:start w:val="1"/>
      <w:numFmt w:val="decimal"/>
      <w:pStyle w:val="Wypunktowanie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/>
        <w:b w:val="0"/>
      </w:rPr>
    </w:lvl>
  </w:abstractNum>
  <w:abstractNum w:abstractNumId="7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E"/>
    <w:multiLevelType w:val="singleLevel"/>
    <w:tmpl w:val="D7C2D6A0"/>
    <w:name w:val="WW8Num19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eastAsia="Times New Roman" w:hAnsi="Arial Narrow" w:cs="Times New Roman" w:hint="default"/>
      </w:rPr>
    </w:lvl>
  </w:abstractNum>
  <w:abstractNum w:abstractNumId="9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eastAsia="Verdana" w:cs="Verdana" w:hint="default"/>
        <w:b w:val="0"/>
      </w:rPr>
    </w:lvl>
  </w:abstractNum>
  <w:abstractNum w:abstractNumId="10" w15:restartNumberingAfterBreak="0">
    <w:nsid w:val="00000015"/>
    <w:multiLevelType w:val="multilevel"/>
    <w:tmpl w:val="B0FA0F64"/>
    <w:name w:val="WW8Num26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 Narrow" w:eastAsia="Verdana" w:hAnsi="Arial Narrow" w:cs="Verdana" w:hint="default"/>
        <w:b/>
        <w:bCs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2"/>
        </w:tabs>
        <w:ind w:left="862" w:hanging="720"/>
      </w:pPr>
      <w:rPr>
        <w:rFonts w:ascii="Arial Narrow" w:eastAsia="Verdana" w:hAnsi="Arial Narrow" w:cs="Times New Roman" w:hint="default"/>
        <w:bCs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i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i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</w:abstractNum>
  <w:abstractNum w:abstractNumId="11" w15:restartNumberingAfterBreak="0">
    <w:nsid w:val="00000019"/>
    <w:multiLevelType w:val="singleLevel"/>
    <w:tmpl w:val="737A8708"/>
    <w:name w:val="WW8Num30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ascii="Arial Narrow" w:hAnsi="Arial Narrow" w:cs="Times New Roman" w:hint="default"/>
        <w:color w:val="auto"/>
        <w:sz w:val="24"/>
        <w:szCs w:val="24"/>
      </w:rPr>
    </w:lvl>
  </w:abstractNum>
  <w:abstractNum w:abstractNumId="12" w15:restartNumberingAfterBreak="0">
    <w:nsid w:val="0000001C"/>
    <w:multiLevelType w:val="singleLevel"/>
    <w:tmpl w:val="9738B5A2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3" w15:restartNumberingAfterBreak="0">
    <w:nsid w:val="00000020"/>
    <w:multiLevelType w:val="singleLevel"/>
    <w:tmpl w:val="E3EEA58A"/>
    <w:name w:val="WW8Num37"/>
    <w:lvl w:ilvl="0">
      <w:start w:val="1"/>
      <w:numFmt w:val="decimal"/>
      <w:lvlText w:val="%1)"/>
      <w:lvlJc w:val="left"/>
      <w:pPr>
        <w:tabs>
          <w:tab w:val="num" w:pos="131"/>
        </w:tabs>
        <w:ind w:left="1211" w:hanging="360"/>
      </w:pPr>
      <w:rPr>
        <w:rFonts w:ascii="Arial Narrow" w:hAnsi="Arial Narrow" w:cs="Arial" w:hint="default"/>
        <w:sz w:val="24"/>
        <w:szCs w:val="24"/>
      </w:rPr>
    </w:lvl>
  </w:abstractNum>
  <w:abstractNum w:abstractNumId="14" w15:restartNumberingAfterBreak="0">
    <w:nsid w:val="00000021"/>
    <w:multiLevelType w:val="singleLevel"/>
    <w:tmpl w:val="D99E231A"/>
    <w:name w:val="WW8Num38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5" w15:restartNumberingAfterBreak="0">
    <w:nsid w:val="00000022"/>
    <w:multiLevelType w:val="singleLevel"/>
    <w:tmpl w:val="26CE00F2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Verdana" w:hAnsi="Arial Narrow" w:cs="Times New Roman" w:hint="default"/>
        <w:i w:val="0"/>
        <w:strike w:val="0"/>
        <w:color w:val="auto"/>
        <w:sz w:val="24"/>
        <w:szCs w:val="24"/>
      </w:rPr>
    </w:lvl>
  </w:abstractNum>
  <w:abstractNum w:abstractNumId="16" w15:restartNumberingAfterBreak="0">
    <w:nsid w:val="00000023"/>
    <w:multiLevelType w:val="singleLevel"/>
    <w:tmpl w:val="CFDE2106"/>
    <w:name w:val="WW8Num40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7" w15:restartNumberingAfterBreak="0">
    <w:nsid w:val="00FA353B"/>
    <w:multiLevelType w:val="hybridMultilevel"/>
    <w:tmpl w:val="BC824142"/>
    <w:lvl w:ilvl="0" w:tplc="12DE495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color w:val="000000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5CE5373"/>
    <w:multiLevelType w:val="hybridMultilevel"/>
    <w:tmpl w:val="17AEEBAE"/>
    <w:lvl w:ilvl="0" w:tplc="1E167AF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60F1670"/>
    <w:multiLevelType w:val="hybridMultilevel"/>
    <w:tmpl w:val="FD46F514"/>
    <w:lvl w:ilvl="0" w:tplc="DADE301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1" w15:restartNumberingAfterBreak="0">
    <w:nsid w:val="06DA030C"/>
    <w:multiLevelType w:val="hybridMultilevel"/>
    <w:tmpl w:val="F70E63CE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095F2A3D"/>
    <w:multiLevelType w:val="multilevel"/>
    <w:tmpl w:val="215C0B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30"/>
        </w:tabs>
        <w:ind w:left="1430" w:hanging="720"/>
      </w:pPr>
      <w:rPr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09CC1056"/>
    <w:multiLevelType w:val="hybridMultilevel"/>
    <w:tmpl w:val="B06EED0E"/>
    <w:lvl w:ilvl="0" w:tplc="F83221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9D568B0"/>
    <w:multiLevelType w:val="singleLevel"/>
    <w:tmpl w:val="19C04694"/>
    <w:lvl w:ilvl="0">
      <w:start w:val="1"/>
      <w:numFmt w:val="decimal"/>
      <w:pStyle w:val="Spisrysunkw"/>
      <w:lvlText w:val="Rys. %1."/>
      <w:lvlJc w:val="left"/>
      <w:pPr>
        <w:tabs>
          <w:tab w:val="num" w:pos="720"/>
        </w:tabs>
        <w:ind w:left="340" w:hanging="340"/>
      </w:pPr>
      <w:rPr>
        <w:b w:val="0"/>
      </w:rPr>
    </w:lvl>
  </w:abstractNum>
  <w:abstractNum w:abstractNumId="25" w15:restartNumberingAfterBreak="0">
    <w:nsid w:val="0A9E798F"/>
    <w:multiLevelType w:val="hybridMultilevel"/>
    <w:tmpl w:val="47E449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0C915095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C9E2B5E"/>
    <w:multiLevelType w:val="hybridMultilevel"/>
    <w:tmpl w:val="9EB899AC"/>
    <w:lvl w:ilvl="0" w:tplc="C63EE9D8">
      <w:start w:val="1"/>
      <w:numFmt w:val="decimal"/>
      <w:lvlText w:val="%1)"/>
      <w:lvlJc w:val="left"/>
      <w:pPr>
        <w:ind w:left="644" w:hanging="360"/>
      </w:pPr>
      <w:rPr>
        <w:rFonts w:ascii="Bookman Old Style" w:eastAsia="Times New Roman" w:hAnsi="Bookman Old Style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E4D5C9F"/>
    <w:multiLevelType w:val="hybridMultilevel"/>
    <w:tmpl w:val="77B26F70"/>
    <w:lvl w:ilvl="0" w:tplc="9F5C27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0F375F47"/>
    <w:multiLevelType w:val="hybridMultilevel"/>
    <w:tmpl w:val="C7FCB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0B40D8F"/>
    <w:multiLevelType w:val="hybridMultilevel"/>
    <w:tmpl w:val="77B26F70"/>
    <w:lvl w:ilvl="0" w:tplc="9F5C27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11B32557"/>
    <w:multiLevelType w:val="hybridMultilevel"/>
    <w:tmpl w:val="5BE825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19BC98F6">
      <w:start w:val="1"/>
      <w:numFmt w:val="decimal"/>
      <w:lvlText w:val="%3)"/>
      <w:lvlJc w:val="left"/>
      <w:pPr>
        <w:ind w:left="2340" w:hanging="360"/>
      </w:pPr>
    </w:lvl>
    <w:lvl w:ilvl="3" w:tplc="D264CDEA">
      <w:start w:val="1"/>
      <w:numFmt w:val="lowerLetter"/>
      <w:lvlText w:val="%4)"/>
      <w:lvlJc w:val="left"/>
      <w:pPr>
        <w:ind w:left="2880" w:hanging="360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130E2D49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137363B9"/>
    <w:multiLevelType w:val="hybridMultilevel"/>
    <w:tmpl w:val="BD621216"/>
    <w:lvl w:ilvl="0" w:tplc="3690B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1777" w:hanging="360"/>
      </w:pPr>
    </w:lvl>
    <w:lvl w:ilvl="4" w:tplc="3E5CCC02">
      <w:start w:val="1"/>
      <w:numFmt w:val="decimal"/>
      <w:lvlText w:val="%5)"/>
      <w:lvlJc w:val="left"/>
      <w:pPr>
        <w:ind w:left="3600" w:hanging="360"/>
      </w:pPr>
      <w:rPr>
        <w:rFonts w:ascii="Arial Narrow" w:eastAsia="Calibri" w:hAnsi="Arial Narrow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5DD681E"/>
    <w:multiLevelType w:val="hybridMultilevel"/>
    <w:tmpl w:val="F70E63CE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83320A1"/>
    <w:multiLevelType w:val="hybridMultilevel"/>
    <w:tmpl w:val="DA1E34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1BC04213"/>
    <w:multiLevelType w:val="hybridMultilevel"/>
    <w:tmpl w:val="F70E63CE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1DB13D7A"/>
    <w:multiLevelType w:val="hybridMultilevel"/>
    <w:tmpl w:val="C8A4DBB6"/>
    <w:lvl w:ilvl="0" w:tplc="4E66101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DDC3A65"/>
    <w:multiLevelType w:val="hybridMultilevel"/>
    <w:tmpl w:val="DC1803A4"/>
    <w:lvl w:ilvl="0" w:tplc="F526378A">
      <w:start w:val="1"/>
      <w:numFmt w:val="decimal"/>
      <w:lvlText w:val="%1)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2E26CDE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87F4756"/>
    <w:multiLevelType w:val="hybridMultilevel"/>
    <w:tmpl w:val="A022B2C4"/>
    <w:lvl w:ilvl="0" w:tplc="EF0A100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288F2AB1"/>
    <w:multiLevelType w:val="hybridMultilevel"/>
    <w:tmpl w:val="F814C250"/>
    <w:lvl w:ilvl="0" w:tplc="04150017">
      <w:start w:val="1"/>
      <w:numFmt w:val="lowerLetter"/>
      <w:lvlText w:val="%1)"/>
      <w:lvlJc w:val="left"/>
      <w:pPr>
        <w:ind w:left="1415" w:hanging="360"/>
      </w:pPr>
    </w:lvl>
    <w:lvl w:ilvl="1" w:tplc="04150017">
      <w:start w:val="1"/>
      <w:numFmt w:val="lowerLetter"/>
      <w:lvlText w:val="%2)"/>
      <w:lvlJc w:val="left"/>
      <w:pPr>
        <w:ind w:left="2135" w:hanging="360"/>
      </w:pPr>
    </w:lvl>
    <w:lvl w:ilvl="2" w:tplc="0415001B" w:tentative="1">
      <w:start w:val="1"/>
      <w:numFmt w:val="lowerRoman"/>
      <w:lvlText w:val="%3."/>
      <w:lvlJc w:val="right"/>
      <w:pPr>
        <w:ind w:left="2855" w:hanging="180"/>
      </w:pPr>
    </w:lvl>
    <w:lvl w:ilvl="3" w:tplc="0415000F" w:tentative="1">
      <w:start w:val="1"/>
      <w:numFmt w:val="decimal"/>
      <w:lvlText w:val="%4."/>
      <w:lvlJc w:val="left"/>
      <w:pPr>
        <w:ind w:left="3575" w:hanging="360"/>
      </w:pPr>
    </w:lvl>
    <w:lvl w:ilvl="4" w:tplc="04150019" w:tentative="1">
      <w:start w:val="1"/>
      <w:numFmt w:val="lowerLetter"/>
      <w:lvlText w:val="%5."/>
      <w:lvlJc w:val="left"/>
      <w:pPr>
        <w:ind w:left="4295" w:hanging="360"/>
      </w:pPr>
    </w:lvl>
    <w:lvl w:ilvl="5" w:tplc="0415001B" w:tentative="1">
      <w:start w:val="1"/>
      <w:numFmt w:val="lowerRoman"/>
      <w:lvlText w:val="%6."/>
      <w:lvlJc w:val="right"/>
      <w:pPr>
        <w:ind w:left="5015" w:hanging="180"/>
      </w:pPr>
    </w:lvl>
    <w:lvl w:ilvl="6" w:tplc="0415000F" w:tentative="1">
      <w:start w:val="1"/>
      <w:numFmt w:val="decimal"/>
      <w:lvlText w:val="%7."/>
      <w:lvlJc w:val="left"/>
      <w:pPr>
        <w:ind w:left="5735" w:hanging="360"/>
      </w:pPr>
    </w:lvl>
    <w:lvl w:ilvl="7" w:tplc="04150019" w:tentative="1">
      <w:start w:val="1"/>
      <w:numFmt w:val="lowerLetter"/>
      <w:lvlText w:val="%8."/>
      <w:lvlJc w:val="left"/>
      <w:pPr>
        <w:ind w:left="6455" w:hanging="360"/>
      </w:pPr>
    </w:lvl>
    <w:lvl w:ilvl="8" w:tplc="0415001B" w:tentative="1">
      <w:start w:val="1"/>
      <w:numFmt w:val="lowerRoman"/>
      <w:lvlText w:val="%9."/>
      <w:lvlJc w:val="right"/>
      <w:pPr>
        <w:ind w:left="7175" w:hanging="180"/>
      </w:pPr>
    </w:lvl>
  </w:abstractNum>
  <w:abstractNum w:abstractNumId="44" w15:restartNumberingAfterBreak="0">
    <w:nsid w:val="2A605188"/>
    <w:multiLevelType w:val="hybridMultilevel"/>
    <w:tmpl w:val="9EB899AC"/>
    <w:lvl w:ilvl="0" w:tplc="C63EE9D8">
      <w:start w:val="1"/>
      <w:numFmt w:val="decimal"/>
      <w:lvlText w:val="%1)"/>
      <w:lvlJc w:val="left"/>
      <w:pPr>
        <w:ind w:left="644" w:hanging="360"/>
      </w:pPr>
      <w:rPr>
        <w:rFonts w:ascii="Bookman Old Style" w:eastAsia="Times New Roman" w:hAnsi="Bookman Old Style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CB675B2"/>
    <w:multiLevelType w:val="hybridMultilevel"/>
    <w:tmpl w:val="6B645B88"/>
    <w:lvl w:ilvl="0" w:tplc="E814F5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E832511"/>
    <w:multiLevelType w:val="hybridMultilevel"/>
    <w:tmpl w:val="F70E63CE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E8561D8"/>
    <w:multiLevelType w:val="hybridMultilevel"/>
    <w:tmpl w:val="C58E6D94"/>
    <w:lvl w:ilvl="0" w:tplc="3EF234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 w:hint="default"/>
        <w:b w:val="0"/>
        <w:caps w:val="0"/>
        <w:strike w:val="0"/>
        <w:dstrike w:val="0"/>
        <w:vanish w:val="0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ED25EE2"/>
    <w:multiLevelType w:val="hybridMultilevel"/>
    <w:tmpl w:val="47E449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4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331F63FB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47414E9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7DB103F"/>
    <w:multiLevelType w:val="hybridMultilevel"/>
    <w:tmpl w:val="2E02893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B1D13FB"/>
    <w:multiLevelType w:val="hybridMultilevel"/>
    <w:tmpl w:val="D6BEE3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B2C465F"/>
    <w:multiLevelType w:val="hybridMultilevel"/>
    <w:tmpl w:val="FB1641C2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5" w15:restartNumberingAfterBreak="0">
    <w:nsid w:val="3C6B1997"/>
    <w:multiLevelType w:val="hybridMultilevel"/>
    <w:tmpl w:val="CF0CA11A"/>
    <w:lvl w:ilvl="0" w:tplc="04150017">
      <w:start w:val="1"/>
      <w:numFmt w:val="lowerLetter"/>
      <w:lvlText w:val="%1)"/>
      <w:lvlJc w:val="left"/>
      <w:pPr>
        <w:ind w:left="1790" w:hanging="360"/>
      </w:pPr>
    </w:lvl>
    <w:lvl w:ilvl="1" w:tplc="04150019">
      <w:start w:val="1"/>
      <w:numFmt w:val="lowerLetter"/>
      <w:lvlText w:val="%2."/>
      <w:lvlJc w:val="left"/>
      <w:pPr>
        <w:ind w:left="2510" w:hanging="360"/>
      </w:pPr>
    </w:lvl>
    <w:lvl w:ilvl="2" w:tplc="0415001B">
      <w:start w:val="1"/>
      <w:numFmt w:val="lowerRoman"/>
      <w:lvlText w:val="%3."/>
      <w:lvlJc w:val="right"/>
      <w:pPr>
        <w:ind w:left="3230" w:hanging="180"/>
      </w:pPr>
    </w:lvl>
    <w:lvl w:ilvl="3" w:tplc="0415000F">
      <w:start w:val="1"/>
      <w:numFmt w:val="decimal"/>
      <w:lvlText w:val="%4."/>
      <w:lvlJc w:val="left"/>
      <w:pPr>
        <w:ind w:left="3950" w:hanging="360"/>
      </w:pPr>
    </w:lvl>
    <w:lvl w:ilvl="4" w:tplc="04150019">
      <w:start w:val="1"/>
      <w:numFmt w:val="lowerLetter"/>
      <w:lvlText w:val="%5."/>
      <w:lvlJc w:val="left"/>
      <w:pPr>
        <w:ind w:left="4670" w:hanging="360"/>
      </w:pPr>
    </w:lvl>
    <w:lvl w:ilvl="5" w:tplc="0415001B">
      <w:start w:val="1"/>
      <w:numFmt w:val="lowerRoman"/>
      <w:lvlText w:val="%6."/>
      <w:lvlJc w:val="right"/>
      <w:pPr>
        <w:ind w:left="5390" w:hanging="180"/>
      </w:pPr>
    </w:lvl>
    <w:lvl w:ilvl="6" w:tplc="0415000F">
      <w:start w:val="1"/>
      <w:numFmt w:val="decimal"/>
      <w:lvlText w:val="%7."/>
      <w:lvlJc w:val="left"/>
      <w:pPr>
        <w:ind w:left="6110" w:hanging="360"/>
      </w:pPr>
    </w:lvl>
    <w:lvl w:ilvl="7" w:tplc="04150019">
      <w:start w:val="1"/>
      <w:numFmt w:val="lowerLetter"/>
      <w:lvlText w:val="%8."/>
      <w:lvlJc w:val="left"/>
      <w:pPr>
        <w:ind w:left="6830" w:hanging="360"/>
      </w:pPr>
    </w:lvl>
    <w:lvl w:ilvl="8" w:tplc="0415001B">
      <w:start w:val="1"/>
      <w:numFmt w:val="lowerRoman"/>
      <w:lvlText w:val="%9."/>
      <w:lvlJc w:val="right"/>
      <w:pPr>
        <w:ind w:left="7550" w:hanging="180"/>
      </w:pPr>
    </w:lvl>
  </w:abstractNum>
  <w:abstractNum w:abstractNumId="56" w15:restartNumberingAfterBreak="0">
    <w:nsid w:val="3C7A481B"/>
    <w:multiLevelType w:val="hybridMultilevel"/>
    <w:tmpl w:val="47E449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57" w15:restartNumberingAfterBreak="0">
    <w:nsid w:val="3D9008BF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3F4C0288"/>
    <w:multiLevelType w:val="multilevel"/>
    <w:tmpl w:val="30E4FA94"/>
    <w:lvl w:ilvl="0">
      <w:start w:val="1"/>
      <w:numFmt w:val="decimal"/>
      <w:lvlText w:val="%1."/>
      <w:lvlJc w:val="left"/>
      <w:pPr>
        <w:ind w:left="724" w:hanging="360"/>
      </w:pPr>
      <w:rPr>
        <w:rFonts w:ascii="Arial Narrow" w:hAnsi="Arial Narrow"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ascii="Arial Narrow" w:hAnsi="Arial Narrow" w:hint="default"/>
        <w:b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4" w:hanging="1800"/>
      </w:pPr>
      <w:rPr>
        <w:rFonts w:hint="default"/>
      </w:rPr>
    </w:lvl>
  </w:abstractNum>
  <w:abstractNum w:abstractNumId="59" w15:restartNumberingAfterBreak="0">
    <w:nsid w:val="3F6962DB"/>
    <w:multiLevelType w:val="hybridMultilevel"/>
    <w:tmpl w:val="7654D00E"/>
    <w:lvl w:ilvl="0" w:tplc="0415000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83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55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270" w:hanging="360"/>
      </w:pPr>
      <w:rPr>
        <w:rFonts w:ascii="Wingdings" w:hAnsi="Wingdings" w:hint="default"/>
      </w:rPr>
    </w:lvl>
  </w:abstractNum>
  <w:abstractNum w:abstractNumId="60" w15:restartNumberingAfterBreak="0">
    <w:nsid w:val="40912FB4"/>
    <w:multiLevelType w:val="hybridMultilevel"/>
    <w:tmpl w:val="772C4958"/>
    <w:lvl w:ilvl="0" w:tplc="0CA2F4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1297976"/>
    <w:multiLevelType w:val="hybridMultilevel"/>
    <w:tmpl w:val="F70E63CE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41B3232C"/>
    <w:multiLevelType w:val="multilevel"/>
    <w:tmpl w:val="CB9E2B68"/>
    <w:lvl w:ilvl="0">
      <w:start w:val="1"/>
      <w:numFmt w:val="decimal"/>
      <w:lvlText w:val="%1)"/>
      <w:lvlJc w:val="left"/>
      <w:pPr>
        <w:tabs>
          <w:tab w:val="num" w:pos="1288"/>
        </w:tabs>
        <w:ind w:left="1288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3" w15:restartNumberingAfterBreak="0">
    <w:nsid w:val="43C33F92"/>
    <w:multiLevelType w:val="hybridMultilevel"/>
    <w:tmpl w:val="904C429A"/>
    <w:lvl w:ilvl="0" w:tplc="6CB0FE0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4AD6DF8"/>
    <w:multiLevelType w:val="hybridMultilevel"/>
    <w:tmpl w:val="904C429A"/>
    <w:lvl w:ilvl="0" w:tplc="6CB0FE0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66668C5"/>
    <w:multiLevelType w:val="hybridMultilevel"/>
    <w:tmpl w:val="F70E63CE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47734147"/>
    <w:multiLevelType w:val="hybridMultilevel"/>
    <w:tmpl w:val="8DC64972"/>
    <w:lvl w:ilvl="0" w:tplc="0B369216">
      <w:start w:val="1"/>
      <w:numFmt w:val="decimal"/>
      <w:lvlText w:val="%1)"/>
      <w:lvlJc w:val="left"/>
      <w:pPr>
        <w:ind w:left="720" w:hanging="360"/>
      </w:pPr>
      <w:rPr>
        <w:rFonts w:ascii="Bookman Old Style" w:eastAsia="Times New Roman" w:hAnsi="Bookman Old Style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D092A60"/>
    <w:multiLevelType w:val="hybridMultilevel"/>
    <w:tmpl w:val="904C429A"/>
    <w:lvl w:ilvl="0" w:tplc="6CB0FE0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ED63A31"/>
    <w:multiLevelType w:val="hybridMultilevel"/>
    <w:tmpl w:val="F70E63CE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F3C7FA4"/>
    <w:multiLevelType w:val="hybridMultilevel"/>
    <w:tmpl w:val="2E28277C"/>
    <w:lvl w:ilvl="0" w:tplc="0C5ED0A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1D9C720E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1" w15:restartNumberingAfterBreak="0">
    <w:nsid w:val="507320B6"/>
    <w:multiLevelType w:val="hybridMultilevel"/>
    <w:tmpl w:val="2BC8FC00"/>
    <w:lvl w:ilvl="0" w:tplc="35042C4A">
      <w:start w:val="1"/>
      <w:numFmt w:val="decimal"/>
      <w:lvlText w:val="%1)"/>
      <w:lvlJc w:val="left"/>
      <w:pPr>
        <w:ind w:left="644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2" w15:restartNumberingAfterBreak="0">
    <w:nsid w:val="53AE07E0"/>
    <w:multiLevelType w:val="hybridMultilevel"/>
    <w:tmpl w:val="9EB899AC"/>
    <w:lvl w:ilvl="0" w:tplc="C63EE9D8">
      <w:start w:val="1"/>
      <w:numFmt w:val="decimal"/>
      <w:lvlText w:val="%1)"/>
      <w:lvlJc w:val="left"/>
      <w:pPr>
        <w:ind w:left="644" w:hanging="360"/>
      </w:pPr>
      <w:rPr>
        <w:rFonts w:ascii="Bookman Old Style" w:eastAsia="Times New Roman" w:hAnsi="Bookman Old Style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3C6114F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561A7E19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57245279"/>
    <w:multiLevelType w:val="hybridMultilevel"/>
    <w:tmpl w:val="8DC64972"/>
    <w:lvl w:ilvl="0" w:tplc="0B369216">
      <w:start w:val="1"/>
      <w:numFmt w:val="decimal"/>
      <w:lvlText w:val="%1)"/>
      <w:lvlJc w:val="left"/>
      <w:pPr>
        <w:ind w:left="720" w:hanging="360"/>
      </w:pPr>
      <w:rPr>
        <w:rFonts w:ascii="Bookman Old Style" w:eastAsia="Times New Roman" w:hAnsi="Bookman Old Style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773180E"/>
    <w:multiLevelType w:val="hybridMultilevel"/>
    <w:tmpl w:val="47E449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7A470E9"/>
    <w:multiLevelType w:val="hybridMultilevel"/>
    <w:tmpl w:val="625CF098"/>
    <w:name w:val="WW8Num20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5AB21E1C"/>
    <w:multiLevelType w:val="hybridMultilevel"/>
    <w:tmpl w:val="B21A03E2"/>
    <w:lvl w:ilvl="0" w:tplc="D944B23E">
      <w:start w:val="1"/>
      <w:numFmt w:val="bullet"/>
      <w:lvlText w:val="−"/>
      <w:lvlJc w:val="left"/>
      <w:pPr>
        <w:ind w:left="172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79" w15:restartNumberingAfterBreak="0">
    <w:nsid w:val="5AE2616D"/>
    <w:multiLevelType w:val="multilevel"/>
    <w:tmpl w:val="2200D668"/>
    <w:name w:val="WW8Num202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80" w15:restartNumberingAfterBreak="0">
    <w:nsid w:val="5D38687A"/>
    <w:multiLevelType w:val="hybridMultilevel"/>
    <w:tmpl w:val="EEC0F07A"/>
    <w:lvl w:ilvl="0" w:tplc="BB40325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1" w15:restartNumberingAfterBreak="0">
    <w:nsid w:val="5D6A649C"/>
    <w:multiLevelType w:val="hybridMultilevel"/>
    <w:tmpl w:val="9EB899AC"/>
    <w:lvl w:ilvl="0" w:tplc="C63EE9D8">
      <w:start w:val="1"/>
      <w:numFmt w:val="decimal"/>
      <w:lvlText w:val="%1)"/>
      <w:lvlJc w:val="left"/>
      <w:pPr>
        <w:ind w:left="644" w:hanging="360"/>
      </w:pPr>
      <w:rPr>
        <w:rFonts w:ascii="Bookman Old Style" w:eastAsia="Times New Roman" w:hAnsi="Bookman Old Style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0AF55B3"/>
    <w:multiLevelType w:val="hybridMultilevel"/>
    <w:tmpl w:val="F70E63CE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0E92123"/>
    <w:multiLevelType w:val="hybridMultilevel"/>
    <w:tmpl w:val="77B26F70"/>
    <w:lvl w:ilvl="0" w:tplc="9F5C27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12E7271"/>
    <w:multiLevelType w:val="hybridMultilevel"/>
    <w:tmpl w:val="77B26F70"/>
    <w:lvl w:ilvl="0" w:tplc="9F5C27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68A72BAE"/>
    <w:multiLevelType w:val="hybridMultilevel"/>
    <w:tmpl w:val="47E449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86" w15:restartNumberingAfterBreak="0">
    <w:nsid w:val="68F96DB6"/>
    <w:multiLevelType w:val="hybridMultilevel"/>
    <w:tmpl w:val="FAD2043E"/>
    <w:lvl w:ilvl="0" w:tplc="208AA128">
      <w:start w:val="1"/>
      <w:numFmt w:val="decimal"/>
      <w:lvlText w:val="%1)"/>
      <w:lvlJc w:val="left"/>
      <w:pPr>
        <w:ind w:left="644" w:hanging="360"/>
      </w:pPr>
      <w:rPr>
        <w:rFonts w:ascii="Bookman Old Style" w:eastAsia="Times New Roman" w:hAnsi="Bookman Old Style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9B520CD"/>
    <w:multiLevelType w:val="hybridMultilevel"/>
    <w:tmpl w:val="47E449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88" w15:restartNumberingAfterBreak="0">
    <w:nsid w:val="6AEC362E"/>
    <w:multiLevelType w:val="hybridMultilevel"/>
    <w:tmpl w:val="77B26F70"/>
    <w:lvl w:ilvl="0" w:tplc="9F5C27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C524C7C"/>
    <w:multiLevelType w:val="hybridMultilevel"/>
    <w:tmpl w:val="47E449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90" w15:restartNumberingAfterBreak="0">
    <w:nsid w:val="6C6A5E5F"/>
    <w:multiLevelType w:val="multilevel"/>
    <w:tmpl w:val="D60C3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1" w15:restartNumberingAfterBreak="0">
    <w:nsid w:val="6E28413A"/>
    <w:multiLevelType w:val="multilevel"/>
    <w:tmpl w:val="36F4B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2" w15:restartNumberingAfterBreak="0">
    <w:nsid w:val="6E447F87"/>
    <w:multiLevelType w:val="hybridMultilevel"/>
    <w:tmpl w:val="77B26F70"/>
    <w:lvl w:ilvl="0" w:tplc="9F5C27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6E7F3B2F"/>
    <w:multiLevelType w:val="hybridMultilevel"/>
    <w:tmpl w:val="A7609916"/>
    <w:lvl w:ilvl="0" w:tplc="423C50A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4" w15:restartNumberingAfterBreak="0">
    <w:nsid w:val="6E916D21"/>
    <w:multiLevelType w:val="hybridMultilevel"/>
    <w:tmpl w:val="77B26F70"/>
    <w:lvl w:ilvl="0" w:tplc="9F5C27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1202937"/>
    <w:multiLevelType w:val="hybridMultilevel"/>
    <w:tmpl w:val="77B26F70"/>
    <w:lvl w:ilvl="0" w:tplc="9F5C27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760F69AE"/>
    <w:multiLevelType w:val="hybridMultilevel"/>
    <w:tmpl w:val="1F128196"/>
    <w:lvl w:ilvl="0" w:tplc="09A088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8D96965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7BBD5520"/>
    <w:multiLevelType w:val="hybridMultilevel"/>
    <w:tmpl w:val="77B26F70"/>
    <w:lvl w:ilvl="0" w:tplc="9F5C27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C701F8B"/>
    <w:multiLevelType w:val="hybridMultilevel"/>
    <w:tmpl w:val="7AEAFA2E"/>
    <w:lvl w:ilvl="0" w:tplc="41F8501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D656A4C"/>
    <w:multiLevelType w:val="hybridMultilevel"/>
    <w:tmpl w:val="2BC8FC00"/>
    <w:lvl w:ilvl="0" w:tplc="35042C4A">
      <w:start w:val="1"/>
      <w:numFmt w:val="decimal"/>
      <w:lvlText w:val="%1)"/>
      <w:lvlJc w:val="left"/>
      <w:pPr>
        <w:ind w:left="644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01" w15:restartNumberingAfterBreak="0">
    <w:nsid w:val="7D952139"/>
    <w:multiLevelType w:val="hybridMultilevel"/>
    <w:tmpl w:val="F70E63CE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7E3764F4"/>
    <w:multiLevelType w:val="hybridMultilevel"/>
    <w:tmpl w:val="47E449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03" w15:restartNumberingAfterBreak="0">
    <w:nsid w:val="7E891EE3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7FA654CC"/>
    <w:multiLevelType w:val="hybridMultilevel"/>
    <w:tmpl w:val="9CB09432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</w:num>
  <w:num w:numId="6">
    <w:abstractNumId w:val="14"/>
    <w:lvlOverride w:ilvl="0">
      <w:startOverride w:val="1"/>
    </w:lvlOverride>
  </w:num>
  <w:num w:numId="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</w:num>
  <w:num w:numId="9">
    <w:abstractNumId w:val="11"/>
    <w:lvlOverride w:ilvl="0">
      <w:startOverride w:val="1"/>
    </w:lvlOverride>
  </w:num>
  <w:num w:numId="10">
    <w:abstractNumId w:val="67"/>
  </w:num>
  <w:num w:numId="11">
    <w:abstractNumId w:val="41"/>
  </w:num>
  <w:num w:numId="12">
    <w:abstractNumId w:val="36"/>
  </w:num>
  <w:num w:numId="13">
    <w:abstractNumId w:val="49"/>
  </w:num>
  <w:num w:numId="14">
    <w:abstractNumId w:val="90"/>
  </w:num>
  <w:num w:numId="15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8"/>
  </w:num>
  <w:num w:numId="18">
    <w:abstractNumId w:val="20"/>
  </w:num>
  <w:num w:numId="19">
    <w:abstractNumId w:val="80"/>
  </w:num>
  <w:num w:numId="20">
    <w:abstractNumId w:val="42"/>
  </w:num>
  <w:num w:numId="21">
    <w:abstractNumId w:val="70"/>
  </w:num>
  <w:num w:numId="22">
    <w:abstractNumId w:val="62"/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3"/>
  </w:num>
  <w:num w:numId="25">
    <w:abstractNumId w:val="24"/>
  </w:num>
  <w:num w:numId="26">
    <w:abstractNumId w:val="17"/>
  </w:num>
  <w:num w:numId="27">
    <w:abstractNumId w:val="43"/>
  </w:num>
  <w:num w:numId="28">
    <w:abstractNumId w:val="19"/>
  </w:num>
  <w:num w:numId="29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9"/>
  </w:num>
  <w:num w:numId="3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29"/>
  </w:num>
  <w:num w:numId="89">
    <w:abstractNumId w:val="54"/>
  </w:num>
  <w:num w:numId="90">
    <w:abstractNumId w:val="78"/>
  </w:num>
  <w:num w:numId="91">
    <w:abstractNumId w:val="60"/>
  </w:num>
  <w:num w:numId="92">
    <w:abstractNumId w:val="23"/>
  </w:num>
  <w:num w:numId="93">
    <w:abstractNumId w:val="96"/>
  </w:num>
  <w:num w:numId="94">
    <w:abstractNumId w:val="47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30B"/>
    <w:rsid w:val="000006BC"/>
    <w:rsid w:val="00000A12"/>
    <w:rsid w:val="000051EC"/>
    <w:rsid w:val="00006268"/>
    <w:rsid w:val="00006608"/>
    <w:rsid w:val="000103A8"/>
    <w:rsid w:val="00020490"/>
    <w:rsid w:val="00026056"/>
    <w:rsid w:val="00027119"/>
    <w:rsid w:val="00035F4B"/>
    <w:rsid w:val="000426D6"/>
    <w:rsid w:val="00044E06"/>
    <w:rsid w:val="00045964"/>
    <w:rsid w:val="000459C8"/>
    <w:rsid w:val="00046248"/>
    <w:rsid w:val="00050242"/>
    <w:rsid w:val="000505E3"/>
    <w:rsid w:val="00050895"/>
    <w:rsid w:val="00050A29"/>
    <w:rsid w:val="00051AFD"/>
    <w:rsid w:val="0005224E"/>
    <w:rsid w:val="00053056"/>
    <w:rsid w:val="000551C4"/>
    <w:rsid w:val="00055660"/>
    <w:rsid w:val="000601FE"/>
    <w:rsid w:val="00063A80"/>
    <w:rsid w:val="00063FAB"/>
    <w:rsid w:val="000647A7"/>
    <w:rsid w:val="000660F5"/>
    <w:rsid w:val="000704E8"/>
    <w:rsid w:val="0007077E"/>
    <w:rsid w:val="00070A9D"/>
    <w:rsid w:val="0007358B"/>
    <w:rsid w:val="0007488B"/>
    <w:rsid w:val="0007783F"/>
    <w:rsid w:val="000806B1"/>
    <w:rsid w:val="00082224"/>
    <w:rsid w:val="000832CC"/>
    <w:rsid w:val="00084F68"/>
    <w:rsid w:val="00085672"/>
    <w:rsid w:val="00087BC4"/>
    <w:rsid w:val="00090020"/>
    <w:rsid w:val="00092B4A"/>
    <w:rsid w:val="00093431"/>
    <w:rsid w:val="00096300"/>
    <w:rsid w:val="000A0BAB"/>
    <w:rsid w:val="000A2439"/>
    <w:rsid w:val="000A539B"/>
    <w:rsid w:val="000B3DB1"/>
    <w:rsid w:val="000B426B"/>
    <w:rsid w:val="000B5BF6"/>
    <w:rsid w:val="000B7251"/>
    <w:rsid w:val="000B7E34"/>
    <w:rsid w:val="000C0DAD"/>
    <w:rsid w:val="000C170A"/>
    <w:rsid w:val="000C28C6"/>
    <w:rsid w:val="000C2E42"/>
    <w:rsid w:val="000C2F36"/>
    <w:rsid w:val="000C4FFA"/>
    <w:rsid w:val="000C50A3"/>
    <w:rsid w:val="000C5656"/>
    <w:rsid w:val="000C7075"/>
    <w:rsid w:val="000C7EB6"/>
    <w:rsid w:val="000D0BA4"/>
    <w:rsid w:val="000D173D"/>
    <w:rsid w:val="000D29A4"/>
    <w:rsid w:val="000D634B"/>
    <w:rsid w:val="000D6ED4"/>
    <w:rsid w:val="000D7E20"/>
    <w:rsid w:val="000E16C7"/>
    <w:rsid w:val="000E214E"/>
    <w:rsid w:val="000E3086"/>
    <w:rsid w:val="000E536E"/>
    <w:rsid w:val="000E65B9"/>
    <w:rsid w:val="000E785A"/>
    <w:rsid w:val="000F2B37"/>
    <w:rsid w:val="000F3D60"/>
    <w:rsid w:val="000F70DE"/>
    <w:rsid w:val="00100430"/>
    <w:rsid w:val="00104278"/>
    <w:rsid w:val="00104DA6"/>
    <w:rsid w:val="001055D9"/>
    <w:rsid w:val="00107014"/>
    <w:rsid w:val="0010754A"/>
    <w:rsid w:val="0011007D"/>
    <w:rsid w:val="00115562"/>
    <w:rsid w:val="001206F1"/>
    <w:rsid w:val="00121579"/>
    <w:rsid w:val="00122B36"/>
    <w:rsid w:val="00122E6C"/>
    <w:rsid w:val="00126320"/>
    <w:rsid w:val="00132A14"/>
    <w:rsid w:val="00132B0D"/>
    <w:rsid w:val="001354FE"/>
    <w:rsid w:val="00140327"/>
    <w:rsid w:val="001414E0"/>
    <w:rsid w:val="00143864"/>
    <w:rsid w:val="00145CFA"/>
    <w:rsid w:val="00146667"/>
    <w:rsid w:val="00150D52"/>
    <w:rsid w:val="00151535"/>
    <w:rsid w:val="001526D2"/>
    <w:rsid w:val="00153159"/>
    <w:rsid w:val="001537D2"/>
    <w:rsid w:val="0015408A"/>
    <w:rsid w:val="0015423F"/>
    <w:rsid w:val="00154799"/>
    <w:rsid w:val="00154D69"/>
    <w:rsid w:val="00161219"/>
    <w:rsid w:val="00161864"/>
    <w:rsid w:val="00164DF1"/>
    <w:rsid w:val="00164EE1"/>
    <w:rsid w:val="00165687"/>
    <w:rsid w:val="00165F43"/>
    <w:rsid w:val="001714ED"/>
    <w:rsid w:val="00172217"/>
    <w:rsid w:val="001733D6"/>
    <w:rsid w:val="0017522A"/>
    <w:rsid w:val="001822FA"/>
    <w:rsid w:val="00183644"/>
    <w:rsid w:val="00185174"/>
    <w:rsid w:val="001912B5"/>
    <w:rsid w:val="00192989"/>
    <w:rsid w:val="00193817"/>
    <w:rsid w:val="0019478F"/>
    <w:rsid w:val="001957E7"/>
    <w:rsid w:val="00197808"/>
    <w:rsid w:val="00197D48"/>
    <w:rsid w:val="001A03F2"/>
    <w:rsid w:val="001B0411"/>
    <w:rsid w:val="001B131C"/>
    <w:rsid w:val="001B3E3A"/>
    <w:rsid w:val="001B4C24"/>
    <w:rsid w:val="001B64D2"/>
    <w:rsid w:val="001B6B36"/>
    <w:rsid w:val="001B7354"/>
    <w:rsid w:val="001B74E3"/>
    <w:rsid w:val="001B7B18"/>
    <w:rsid w:val="001B7ECD"/>
    <w:rsid w:val="001C1BC2"/>
    <w:rsid w:val="001D18BE"/>
    <w:rsid w:val="001D2236"/>
    <w:rsid w:val="001D30C2"/>
    <w:rsid w:val="001D4EA8"/>
    <w:rsid w:val="001D6378"/>
    <w:rsid w:val="001D7119"/>
    <w:rsid w:val="001E015B"/>
    <w:rsid w:val="001E1179"/>
    <w:rsid w:val="001E22E2"/>
    <w:rsid w:val="001F0EE7"/>
    <w:rsid w:val="001F5343"/>
    <w:rsid w:val="001F67E0"/>
    <w:rsid w:val="001F6A76"/>
    <w:rsid w:val="001F7F4D"/>
    <w:rsid w:val="002030B4"/>
    <w:rsid w:val="002036F7"/>
    <w:rsid w:val="00205698"/>
    <w:rsid w:val="00205EAE"/>
    <w:rsid w:val="00207F14"/>
    <w:rsid w:val="00212505"/>
    <w:rsid w:val="00213404"/>
    <w:rsid w:val="00215353"/>
    <w:rsid w:val="00215475"/>
    <w:rsid w:val="00216090"/>
    <w:rsid w:val="00216E45"/>
    <w:rsid w:val="002171D2"/>
    <w:rsid w:val="0022081E"/>
    <w:rsid w:val="002226DD"/>
    <w:rsid w:val="0022283B"/>
    <w:rsid w:val="00226805"/>
    <w:rsid w:val="00226EBC"/>
    <w:rsid w:val="00232AD1"/>
    <w:rsid w:val="00234FA4"/>
    <w:rsid w:val="00236129"/>
    <w:rsid w:val="00237755"/>
    <w:rsid w:val="00240586"/>
    <w:rsid w:val="00240949"/>
    <w:rsid w:val="00245128"/>
    <w:rsid w:val="002461D9"/>
    <w:rsid w:val="002465FD"/>
    <w:rsid w:val="00246BC1"/>
    <w:rsid w:val="00246C44"/>
    <w:rsid w:val="00246CD7"/>
    <w:rsid w:val="00247347"/>
    <w:rsid w:val="00252FBD"/>
    <w:rsid w:val="00253BC4"/>
    <w:rsid w:val="00254516"/>
    <w:rsid w:val="00254739"/>
    <w:rsid w:val="00254AA5"/>
    <w:rsid w:val="0026079C"/>
    <w:rsid w:val="00260BF7"/>
    <w:rsid w:val="00264296"/>
    <w:rsid w:val="002642C8"/>
    <w:rsid w:val="00267B25"/>
    <w:rsid w:val="00273D87"/>
    <w:rsid w:val="002766E6"/>
    <w:rsid w:val="00276790"/>
    <w:rsid w:val="0028391A"/>
    <w:rsid w:val="0028415D"/>
    <w:rsid w:val="00287207"/>
    <w:rsid w:val="002878C9"/>
    <w:rsid w:val="0029163B"/>
    <w:rsid w:val="0029181E"/>
    <w:rsid w:val="00295294"/>
    <w:rsid w:val="00295580"/>
    <w:rsid w:val="00296879"/>
    <w:rsid w:val="00297469"/>
    <w:rsid w:val="00297C9D"/>
    <w:rsid w:val="002A3516"/>
    <w:rsid w:val="002A3E30"/>
    <w:rsid w:val="002A444E"/>
    <w:rsid w:val="002A4AD7"/>
    <w:rsid w:val="002A5EB5"/>
    <w:rsid w:val="002A6738"/>
    <w:rsid w:val="002A7C0E"/>
    <w:rsid w:val="002B026B"/>
    <w:rsid w:val="002B5C94"/>
    <w:rsid w:val="002B65DD"/>
    <w:rsid w:val="002B6D8D"/>
    <w:rsid w:val="002C0422"/>
    <w:rsid w:val="002C07D4"/>
    <w:rsid w:val="002C0A27"/>
    <w:rsid w:val="002C0ABF"/>
    <w:rsid w:val="002C3E45"/>
    <w:rsid w:val="002C6849"/>
    <w:rsid w:val="002D1209"/>
    <w:rsid w:val="002D2136"/>
    <w:rsid w:val="002D2C14"/>
    <w:rsid w:val="002D377D"/>
    <w:rsid w:val="002D54C6"/>
    <w:rsid w:val="002D7415"/>
    <w:rsid w:val="002E20D0"/>
    <w:rsid w:val="002E6E5D"/>
    <w:rsid w:val="002F206C"/>
    <w:rsid w:val="002F2B2A"/>
    <w:rsid w:val="002F68FC"/>
    <w:rsid w:val="002F7E81"/>
    <w:rsid w:val="0030024C"/>
    <w:rsid w:val="00301D50"/>
    <w:rsid w:val="003023E0"/>
    <w:rsid w:val="003036A3"/>
    <w:rsid w:val="00307013"/>
    <w:rsid w:val="00307298"/>
    <w:rsid w:val="0031014C"/>
    <w:rsid w:val="0031035B"/>
    <w:rsid w:val="00311F9D"/>
    <w:rsid w:val="00312452"/>
    <w:rsid w:val="00315086"/>
    <w:rsid w:val="00316099"/>
    <w:rsid w:val="003210C1"/>
    <w:rsid w:val="00321889"/>
    <w:rsid w:val="00321F7E"/>
    <w:rsid w:val="0032252D"/>
    <w:rsid w:val="00322EE3"/>
    <w:rsid w:val="003302E5"/>
    <w:rsid w:val="0033504F"/>
    <w:rsid w:val="0033725D"/>
    <w:rsid w:val="00340491"/>
    <w:rsid w:val="00343495"/>
    <w:rsid w:val="0034474C"/>
    <w:rsid w:val="00344E5B"/>
    <w:rsid w:val="00345C9A"/>
    <w:rsid w:val="00345ECD"/>
    <w:rsid w:val="00350F08"/>
    <w:rsid w:val="003510F5"/>
    <w:rsid w:val="003528D8"/>
    <w:rsid w:val="00353268"/>
    <w:rsid w:val="0035423D"/>
    <w:rsid w:val="00354824"/>
    <w:rsid w:val="00357643"/>
    <w:rsid w:val="00365022"/>
    <w:rsid w:val="00370054"/>
    <w:rsid w:val="00371529"/>
    <w:rsid w:val="00374BE3"/>
    <w:rsid w:val="00376A42"/>
    <w:rsid w:val="0037746C"/>
    <w:rsid w:val="003825FA"/>
    <w:rsid w:val="003837E9"/>
    <w:rsid w:val="00386771"/>
    <w:rsid w:val="00386999"/>
    <w:rsid w:val="0039348E"/>
    <w:rsid w:val="00394D4B"/>
    <w:rsid w:val="00396937"/>
    <w:rsid w:val="003A0676"/>
    <w:rsid w:val="003A07F8"/>
    <w:rsid w:val="003A1D1D"/>
    <w:rsid w:val="003A3B20"/>
    <w:rsid w:val="003B1C3E"/>
    <w:rsid w:val="003B7166"/>
    <w:rsid w:val="003C1BDF"/>
    <w:rsid w:val="003C35BE"/>
    <w:rsid w:val="003C46B0"/>
    <w:rsid w:val="003C61B8"/>
    <w:rsid w:val="003C6697"/>
    <w:rsid w:val="003D1627"/>
    <w:rsid w:val="003D16D7"/>
    <w:rsid w:val="003D1E99"/>
    <w:rsid w:val="003D6498"/>
    <w:rsid w:val="003D6FEC"/>
    <w:rsid w:val="003D753E"/>
    <w:rsid w:val="003E1B92"/>
    <w:rsid w:val="003E43E5"/>
    <w:rsid w:val="003E47C7"/>
    <w:rsid w:val="003F0400"/>
    <w:rsid w:val="003F2439"/>
    <w:rsid w:val="003F31C5"/>
    <w:rsid w:val="003F3C14"/>
    <w:rsid w:val="003F4613"/>
    <w:rsid w:val="003F6A15"/>
    <w:rsid w:val="003F6F38"/>
    <w:rsid w:val="004029C0"/>
    <w:rsid w:val="0040423E"/>
    <w:rsid w:val="00404FC9"/>
    <w:rsid w:val="004058A4"/>
    <w:rsid w:val="00406D82"/>
    <w:rsid w:val="00406E93"/>
    <w:rsid w:val="00407F7B"/>
    <w:rsid w:val="00410C25"/>
    <w:rsid w:val="00410D06"/>
    <w:rsid w:val="0041309E"/>
    <w:rsid w:val="004135B0"/>
    <w:rsid w:val="00413869"/>
    <w:rsid w:val="004150B4"/>
    <w:rsid w:val="00415648"/>
    <w:rsid w:val="0041678E"/>
    <w:rsid w:val="00416DC5"/>
    <w:rsid w:val="004214BF"/>
    <w:rsid w:val="0042370B"/>
    <w:rsid w:val="004264C3"/>
    <w:rsid w:val="00427BFF"/>
    <w:rsid w:val="00427ECA"/>
    <w:rsid w:val="0043068A"/>
    <w:rsid w:val="00430F4F"/>
    <w:rsid w:val="004314AD"/>
    <w:rsid w:val="00431684"/>
    <w:rsid w:val="00434259"/>
    <w:rsid w:val="00441D54"/>
    <w:rsid w:val="00442BFF"/>
    <w:rsid w:val="0044563A"/>
    <w:rsid w:val="00445EBD"/>
    <w:rsid w:val="00446D64"/>
    <w:rsid w:val="00446D84"/>
    <w:rsid w:val="0045213C"/>
    <w:rsid w:val="004535A6"/>
    <w:rsid w:val="00456C2E"/>
    <w:rsid w:val="00456DD0"/>
    <w:rsid w:val="00460616"/>
    <w:rsid w:val="00460895"/>
    <w:rsid w:val="00461A60"/>
    <w:rsid w:val="00461FED"/>
    <w:rsid w:val="0046260D"/>
    <w:rsid w:val="004633EE"/>
    <w:rsid w:val="00464F85"/>
    <w:rsid w:val="004679E6"/>
    <w:rsid w:val="00471551"/>
    <w:rsid w:val="00473ECD"/>
    <w:rsid w:val="0047506E"/>
    <w:rsid w:val="0047587A"/>
    <w:rsid w:val="00480B9B"/>
    <w:rsid w:val="00482AAC"/>
    <w:rsid w:val="00484801"/>
    <w:rsid w:val="00485BA3"/>
    <w:rsid w:val="00486DE1"/>
    <w:rsid w:val="0048711A"/>
    <w:rsid w:val="0049166C"/>
    <w:rsid w:val="00492674"/>
    <w:rsid w:val="00493125"/>
    <w:rsid w:val="004A05C9"/>
    <w:rsid w:val="004A3AF0"/>
    <w:rsid w:val="004A506D"/>
    <w:rsid w:val="004A6152"/>
    <w:rsid w:val="004A70F6"/>
    <w:rsid w:val="004B292B"/>
    <w:rsid w:val="004B374D"/>
    <w:rsid w:val="004B551D"/>
    <w:rsid w:val="004C1B48"/>
    <w:rsid w:val="004C7D71"/>
    <w:rsid w:val="004D0C1D"/>
    <w:rsid w:val="004D287C"/>
    <w:rsid w:val="004D619B"/>
    <w:rsid w:val="004E30B3"/>
    <w:rsid w:val="004E3C78"/>
    <w:rsid w:val="004E484D"/>
    <w:rsid w:val="004E750B"/>
    <w:rsid w:val="004F002A"/>
    <w:rsid w:val="004F08E0"/>
    <w:rsid w:val="004F17C5"/>
    <w:rsid w:val="004F1ECD"/>
    <w:rsid w:val="004F2CBF"/>
    <w:rsid w:val="004F356A"/>
    <w:rsid w:val="004F74B6"/>
    <w:rsid w:val="00502882"/>
    <w:rsid w:val="00505E8E"/>
    <w:rsid w:val="00506CAB"/>
    <w:rsid w:val="0051079D"/>
    <w:rsid w:val="00510A1C"/>
    <w:rsid w:val="00511D51"/>
    <w:rsid w:val="005132A7"/>
    <w:rsid w:val="0051439D"/>
    <w:rsid w:val="00516367"/>
    <w:rsid w:val="00522F11"/>
    <w:rsid w:val="005238C4"/>
    <w:rsid w:val="005242B3"/>
    <w:rsid w:val="0052474B"/>
    <w:rsid w:val="0053182F"/>
    <w:rsid w:val="00531F4F"/>
    <w:rsid w:val="0053320B"/>
    <w:rsid w:val="005360F0"/>
    <w:rsid w:val="00537354"/>
    <w:rsid w:val="00537705"/>
    <w:rsid w:val="00537E78"/>
    <w:rsid w:val="00541BEE"/>
    <w:rsid w:val="00543426"/>
    <w:rsid w:val="00544C2C"/>
    <w:rsid w:val="0054522B"/>
    <w:rsid w:val="00546E75"/>
    <w:rsid w:val="0054757C"/>
    <w:rsid w:val="00550DE2"/>
    <w:rsid w:val="005538BC"/>
    <w:rsid w:val="00554BFC"/>
    <w:rsid w:val="00565713"/>
    <w:rsid w:val="00565F22"/>
    <w:rsid w:val="00567A48"/>
    <w:rsid w:val="00567E60"/>
    <w:rsid w:val="00570028"/>
    <w:rsid w:val="00570063"/>
    <w:rsid w:val="005703CB"/>
    <w:rsid w:val="0057063C"/>
    <w:rsid w:val="00570B2B"/>
    <w:rsid w:val="00572F91"/>
    <w:rsid w:val="0057388B"/>
    <w:rsid w:val="0057546B"/>
    <w:rsid w:val="0057764B"/>
    <w:rsid w:val="00580BFC"/>
    <w:rsid w:val="005811C9"/>
    <w:rsid w:val="00581BE0"/>
    <w:rsid w:val="005829CD"/>
    <w:rsid w:val="005833E4"/>
    <w:rsid w:val="00583A07"/>
    <w:rsid w:val="00585D27"/>
    <w:rsid w:val="005862D9"/>
    <w:rsid w:val="005876AD"/>
    <w:rsid w:val="0059082E"/>
    <w:rsid w:val="005A1FCF"/>
    <w:rsid w:val="005A55AE"/>
    <w:rsid w:val="005A5B67"/>
    <w:rsid w:val="005A5F52"/>
    <w:rsid w:val="005A5F92"/>
    <w:rsid w:val="005A674E"/>
    <w:rsid w:val="005B1102"/>
    <w:rsid w:val="005B1147"/>
    <w:rsid w:val="005B719C"/>
    <w:rsid w:val="005C1993"/>
    <w:rsid w:val="005C2134"/>
    <w:rsid w:val="005C4C1A"/>
    <w:rsid w:val="005C5072"/>
    <w:rsid w:val="005C6175"/>
    <w:rsid w:val="005C7841"/>
    <w:rsid w:val="005D0367"/>
    <w:rsid w:val="005D1002"/>
    <w:rsid w:val="005D1EA1"/>
    <w:rsid w:val="005D58D7"/>
    <w:rsid w:val="005D5FFC"/>
    <w:rsid w:val="005D62F8"/>
    <w:rsid w:val="005D7EAA"/>
    <w:rsid w:val="005E1253"/>
    <w:rsid w:val="005F02BF"/>
    <w:rsid w:val="005F0C3A"/>
    <w:rsid w:val="005F1B78"/>
    <w:rsid w:val="005F1C5B"/>
    <w:rsid w:val="005F4600"/>
    <w:rsid w:val="005F735B"/>
    <w:rsid w:val="00600072"/>
    <w:rsid w:val="00601273"/>
    <w:rsid w:val="0060349E"/>
    <w:rsid w:val="006037FA"/>
    <w:rsid w:val="00603BA7"/>
    <w:rsid w:val="00604492"/>
    <w:rsid w:val="0060540A"/>
    <w:rsid w:val="00607A76"/>
    <w:rsid w:val="00607E38"/>
    <w:rsid w:val="00611F24"/>
    <w:rsid w:val="00612A89"/>
    <w:rsid w:val="00613826"/>
    <w:rsid w:val="006146D8"/>
    <w:rsid w:val="00615A83"/>
    <w:rsid w:val="00617DA7"/>
    <w:rsid w:val="006211DD"/>
    <w:rsid w:val="00623D5D"/>
    <w:rsid w:val="006240D2"/>
    <w:rsid w:val="006241E7"/>
    <w:rsid w:val="00624F9D"/>
    <w:rsid w:val="006250EB"/>
    <w:rsid w:val="006279AD"/>
    <w:rsid w:val="00632066"/>
    <w:rsid w:val="006337BD"/>
    <w:rsid w:val="00634F96"/>
    <w:rsid w:val="00635614"/>
    <w:rsid w:val="00635729"/>
    <w:rsid w:val="006432F7"/>
    <w:rsid w:val="00646212"/>
    <w:rsid w:val="006478A3"/>
    <w:rsid w:val="00650FCC"/>
    <w:rsid w:val="006530D5"/>
    <w:rsid w:val="0065381E"/>
    <w:rsid w:val="00656ECE"/>
    <w:rsid w:val="00661113"/>
    <w:rsid w:val="00662929"/>
    <w:rsid w:val="006703EA"/>
    <w:rsid w:val="00670EE0"/>
    <w:rsid w:val="00671871"/>
    <w:rsid w:val="006748BB"/>
    <w:rsid w:val="00675D41"/>
    <w:rsid w:val="00675EB3"/>
    <w:rsid w:val="006773BC"/>
    <w:rsid w:val="00681220"/>
    <w:rsid w:val="006826B1"/>
    <w:rsid w:val="00682FDC"/>
    <w:rsid w:val="00683261"/>
    <w:rsid w:val="006834C9"/>
    <w:rsid w:val="006905FA"/>
    <w:rsid w:val="00691F3D"/>
    <w:rsid w:val="00692138"/>
    <w:rsid w:val="00692ED0"/>
    <w:rsid w:val="00696365"/>
    <w:rsid w:val="006A1567"/>
    <w:rsid w:val="006A22CA"/>
    <w:rsid w:val="006A255B"/>
    <w:rsid w:val="006A45D1"/>
    <w:rsid w:val="006A6BCD"/>
    <w:rsid w:val="006B162A"/>
    <w:rsid w:val="006B4830"/>
    <w:rsid w:val="006B5BB4"/>
    <w:rsid w:val="006B68A6"/>
    <w:rsid w:val="006C2C0E"/>
    <w:rsid w:val="006C3CBA"/>
    <w:rsid w:val="006C51C9"/>
    <w:rsid w:val="006C688A"/>
    <w:rsid w:val="006D229C"/>
    <w:rsid w:val="006D7BDA"/>
    <w:rsid w:val="006E1BE2"/>
    <w:rsid w:val="006E1DA3"/>
    <w:rsid w:val="006E33FB"/>
    <w:rsid w:val="006E566D"/>
    <w:rsid w:val="006E665A"/>
    <w:rsid w:val="006F085F"/>
    <w:rsid w:val="006F0C00"/>
    <w:rsid w:val="006F0F4A"/>
    <w:rsid w:val="006F1837"/>
    <w:rsid w:val="006F1FE8"/>
    <w:rsid w:val="006F2538"/>
    <w:rsid w:val="006F276D"/>
    <w:rsid w:val="006F2869"/>
    <w:rsid w:val="006F2FA9"/>
    <w:rsid w:val="006F4C26"/>
    <w:rsid w:val="006F7868"/>
    <w:rsid w:val="00703ACA"/>
    <w:rsid w:val="00706BC4"/>
    <w:rsid w:val="00713FD3"/>
    <w:rsid w:val="007158F4"/>
    <w:rsid w:val="0071680F"/>
    <w:rsid w:val="007179C6"/>
    <w:rsid w:val="007209A3"/>
    <w:rsid w:val="00722971"/>
    <w:rsid w:val="00723562"/>
    <w:rsid w:val="00732D67"/>
    <w:rsid w:val="00732DAF"/>
    <w:rsid w:val="00733CDE"/>
    <w:rsid w:val="007413EB"/>
    <w:rsid w:val="00744204"/>
    <w:rsid w:val="00744E42"/>
    <w:rsid w:val="007452D4"/>
    <w:rsid w:val="00746C9E"/>
    <w:rsid w:val="00746ED9"/>
    <w:rsid w:val="007473E5"/>
    <w:rsid w:val="00750BB4"/>
    <w:rsid w:val="00752123"/>
    <w:rsid w:val="00753B83"/>
    <w:rsid w:val="00754311"/>
    <w:rsid w:val="00761580"/>
    <w:rsid w:val="00764F0C"/>
    <w:rsid w:val="007653CA"/>
    <w:rsid w:val="007669A0"/>
    <w:rsid w:val="00773601"/>
    <w:rsid w:val="00775593"/>
    <w:rsid w:val="0078143B"/>
    <w:rsid w:val="007836B6"/>
    <w:rsid w:val="00783D12"/>
    <w:rsid w:val="00785F40"/>
    <w:rsid w:val="007919EF"/>
    <w:rsid w:val="00791BD9"/>
    <w:rsid w:val="007920A1"/>
    <w:rsid w:val="00792157"/>
    <w:rsid w:val="007938E6"/>
    <w:rsid w:val="00794B72"/>
    <w:rsid w:val="00795D59"/>
    <w:rsid w:val="00797991"/>
    <w:rsid w:val="007A32F5"/>
    <w:rsid w:val="007A4C73"/>
    <w:rsid w:val="007A4D68"/>
    <w:rsid w:val="007A5B40"/>
    <w:rsid w:val="007A79A2"/>
    <w:rsid w:val="007B0C4C"/>
    <w:rsid w:val="007B12D9"/>
    <w:rsid w:val="007B226F"/>
    <w:rsid w:val="007B6448"/>
    <w:rsid w:val="007B6C0F"/>
    <w:rsid w:val="007C03B5"/>
    <w:rsid w:val="007C1B13"/>
    <w:rsid w:val="007C6D05"/>
    <w:rsid w:val="007D47B6"/>
    <w:rsid w:val="007D67B5"/>
    <w:rsid w:val="007D7C43"/>
    <w:rsid w:val="007E077A"/>
    <w:rsid w:val="007E1EF6"/>
    <w:rsid w:val="007E40F5"/>
    <w:rsid w:val="007E5653"/>
    <w:rsid w:val="007E6122"/>
    <w:rsid w:val="007E682F"/>
    <w:rsid w:val="007E6CFE"/>
    <w:rsid w:val="007E75E8"/>
    <w:rsid w:val="007F11AD"/>
    <w:rsid w:val="007F283E"/>
    <w:rsid w:val="007F31B5"/>
    <w:rsid w:val="007F5CCD"/>
    <w:rsid w:val="00800530"/>
    <w:rsid w:val="0080760E"/>
    <w:rsid w:val="00810D9E"/>
    <w:rsid w:val="00811611"/>
    <w:rsid w:val="00815995"/>
    <w:rsid w:val="00815E39"/>
    <w:rsid w:val="0082371A"/>
    <w:rsid w:val="008237DA"/>
    <w:rsid w:val="00823C1D"/>
    <w:rsid w:val="0082453D"/>
    <w:rsid w:val="0082625B"/>
    <w:rsid w:val="00826511"/>
    <w:rsid w:val="00830AF5"/>
    <w:rsid w:val="00831007"/>
    <w:rsid w:val="008314D3"/>
    <w:rsid w:val="00831B20"/>
    <w:rsid w:val="0083212D"/>
    <w:rsid w:val="0083495A"/>
    <w:rsid w:val="00835FCA"/>
    <w:rsid w:val="008363E4"/>
    <w:rsid w:val="00837522"/>
    <w:rsid w:val="00837FFC"/>
    <w:rsid w:val="008406D9"/>
    <w:rsid w:val="008409E6"/>
    <w:rsid w:val="00842A3E"/>
    <w:rsid w:val="00842DB9"/>
    <w:rsid w:val="008447B7"/>
    <w:rsid w:val="00844C9C"/>
    <w:rsid w:val="008516B5"/>
    <w:rsid w:val="0085454F"/>
    <w:rsid w:val="00854E9D"/>
    <w:rsid w:val="008554A4"/>
    <w:rsid w:val="008556AC"/>
    <w:rsid w:val="00855A67"/>
    <w:rsid w:val="00863A79"/>
    <w:rsid w:val="0087042B"/>
    <w:rsid w:val="0087182D"/>
    <w:rsid w:val="00871890"/>
    <w:rsid w:val="008735F9"/>
    <w:rsid w:val="008756E7"/>
    <w:rsid w:val="0087634E"/>
    <w:rsid w:val="00876583"/>
    <w:rsid w:val="008805E3"/>
    <w:rsid w:val="008825C6"/>
    <w:rsid w:val="008828DA"/>
    <w:rsid w:val="00886C10"/>
    <w:rsid w:val="00887F88"/>
    <w:rsid w:val="008906BA"/>
    <w:rsid w:val="00895B7F"/>
    <w:rsid w:val="00896C0E"/>
    <w:rsid w:val="00896F17"/>
    <w:rsid w:val="00897FAF"/>
    <w:rsid w:val="008A0881"/>
    <w:rsid w:val="008A1F84"/>
    <w:rsid w:val="008A2882"/>
    <w:rsid w:val="008A3894"/>
    <w:rsid w:val="008A38AD"/>
    <w:rsid w:val="008A3FD1"/>
    <w:rsid w:val="008A46B4"/>
    <w:rsid w:val="008A4D77"/>
    <w:rsid w:val="008A620F"/>
    <w:rsid w:val="008B2BB0"/>
    <w:rsid w:val="008B2D88"/>
    <w:rsid w:val="008B47F6"/>
    <w:rsid w:val="008B5A8E"/>
    <w:rsid w:val="008C2AE8"/>
    <w:rsid w:val="008C6BBC"/>
    <w:rsid w:val="008D391B"/>
    <w:rsid w:val="008D3C62"/>
    <w:rsid w:val="008D4164"/>
    <w:rsid w:val="008D5B6D"/>
    <w:rsid w:val="008D70FE"/>
    <w:rsid w:val="008E032E"/>
    <w:rsid w:val="008E1017"/>
    <w:rsid w:val="008E17B0"/>
    <w:rsid w:val="008E19C2"/>
    <w:rsid w:val="008E4636"/>
    <w:rsid w:val="008E60E7"/>
    <w:rsid w:val="008E7249"/>
    <w:rsid w:val="008E7513"/>
    <w:rsid w:val="008F093D"/>
    <w:rsid w:val="008F1314"/>
    <w:rsid w:val="008F5D62"/>
    <w:rsid w:val="0090701B"/>
    <w:rsid w:val="00907D87"/>
    <w:rsid w:val="00907E7D"/>
    <w:rsid w:val="009127D9"/>
    <w:rsid w:val="00913D57"/>
    <w:rsid w:val="00914625"/>
    <w:rsid w:val="0091544E"/>
    <w:rsid w:val="00915C79"/>
    <w:rsid w:val="009167CD"/>
    <w:rsid w:val="00917319"/>
    <w:rsid w:val="00920689"/>
    <w:rsid w:val="009211A6"/>
    <w:rsid w:val="00922670"/>
    <w:rsid w:val="00922D18"/>
    <w:rsid w:val="00923552"/>
    <w:rsid w:val="00923C62"/>
    <w:rsid w:val="009250B2"/>
    <w:rsid w:val="0092688C"/>
    <w:rsid w:val="00930CA0"/>
    <w:rsid w:val="00930F5D"/>
    <w:rsid w:val="009359D7"/>
    <w:rsid w:val="00936B76"/>
    <w:rsid w:val="00941008"/>
    <w:rsid w:val="0094229A"/>
    <w:rsid w:val="00942516"/>
    <w:rsid w:val="009517A0"/>
    <w:rsid w:val="00952749"/>
    <w:rsid w:val="00956CF4"/>
    <w:rsid w:val="00961B36"/>
    <w:rsid w:val="00962E5A"/>
    <w:rsid w:val="009645AD"/>
    <w:rsid w:val="009654CA"/>
    <w:rsid w:val="00967A3B"/>
    <w:rsid w:val="00972028"/>
    <w:rsid w:val="009721C2"/>
    <w:rsid w:val="00972B95"/>
    <w:rsid w:val="00974C06"/>
    <w:rsid w:val="00975F20"/>
    <w:rsid w:val="00980CD0"/>
    <w:rsid w:val="00983660"/>
    <w:rsid w:val="0098406E"/>
    <w:rsid w:val="00985085"/>
    <w:rsid w:val="0098549E"/>
    <w:rsid w:val="00986FB5"/>
    <w:rsid w:val="00990D5E"/>
    <w:rsid w:val="00991141"/>
    <w:rsid w:val="00993C9D"/>
    <w:rsid w:val="009A39A6"/>
    <w:rsid w:val="009B0BA4"/>
    <w:rsid w:val="009B22D8"/>
    <w:rsid w:val="009B2A30"/>
    <w:rsid w:val="009B44CA"/>
    <w:rsid w:val="009B6946"/>
    <w:rsid w:val="009B77E1"/>
    <w:rsid w:val="009C101C"/>
    <w:rsid w:val="009C1CAB"/>
    <w:rsid w:val="009C3FAE"/>
    <w:rsid w:val="009C52B5"/>
    <w:rsid w:val="009D0DF9"/>
    <w:rsid w:val="009D10A0"/>
    <w:rsid w:val="009D10FF"/>
    <w:rsid w:val="009D15C7"/>
    <w:rsid w:val="009D1E41"/>
    <w:rsid w:val="009D30D2"/>
    <w:rsid w:val="009D4CAB"/>
    <w:rsid w:val="009D52DE"/>
    <w:rsid w:val="009D5A3E"/>
    <w:rsid w:val="009D5A96"/>
    <w:rsid w:val="009D6A9B"/>
    <w:rsid w:val="009D7993"/>
    <w:rsid w:val="009E1073"/>
    <w:rsid w:val="009E53AF"/>
    <w:rsid w:val="009E5B6F"/>
    <w:rsid w:val="009F2E36"/>
    <w:rsid w:val="009F46DE"/>
    <w:rsid w:val="00A00270"/>
    <w:rsid w:val="00A01EE9"/>
    <w:rsid w:val="00A03CFD"/>
    <w:rsid w:val="00A13C81"/>
    <w:rsid w:val="00A152F7"/>
    <w:rsid w:val="00A168C7"/>
    <w:rsid w:val="00A170F0"/>
    <w:rsid w:val="00A26E88"/>
    <w:rsid w:val="00A2717C"/>
    <w:rsid w:val="00A273E8"/>
    <w:rsid w:val="00A305EC"/>
    <w:rsid w:val="00A31352"/>
    <w:rsid w:val="00A32C12"/>
    <w:rsid w:val="00A33FD4"/>
    <w:rsid w:val="00A35B26"/>
    <w:rsid w:val="00A37584"/>
    <w:rsid w:val="00A375DC"/>
    <w:rsid w:val="00A4116B"/>
    <w:rsid w:val="00A4144D"/>
    <w:rsid w:val="00A41A57"/>
    <w:rsid w:val="00A430AE"/>
    <w:rsid w:val="00A43AEE"/>
    <w:rsid w:val="00A45F68"/>
    <w:rsid w:val="00A464E2"/>
    <w:rsid w:val="00A503FD"/>
    <w:rsid w:val="00A52529"/>
    <w:rsid w:val="00A55B64"/>
    <w:rsid w:val="00A60700"/>
    <w:rsid w:val="00A6130D"/>
    <w:rsid w:val="00A63785"/>
    <w:rsid w:val="00A6467F"/>
    <w:rsid w:val="00A64C89"/>
    <w:rsid w:val="00A66B48"/>
    <w:rsid w:val="00A70A2C"/>
    <w:rsid w:val="00A72358"/>
    <w:rsid w:val="00A73F4F"/>
    <w:rsid w:val="00A745B2"/>
    <w:rsid w:val="00A74745"/>
    <w:rsid w:val="00A7648A"/>
    <w:rsid w:val="00A7665E"/>
    <w:rsid w:val="00A77A95"/>
    <w:rsid w:val="00A80B7E"/>
    <w:rsid w:val="00A8262A"/>
    <w:rsid w:val="00A856F2"/>
    <w:rsid w:val="00A870D4"/>
    <w:rsid w:val="00A9195E"/>
    <w:rsid w:val="00A91C26"/>
    <w:rsid w:val="00A93F59"/>
    <w:rsid w:val="00A94A40"/>
    <w:rsid w:val="00A96AE8"/>
    <w:rsid w:val="00A9795E"/>
    <w:rsid w:val="00A97F58"/>
    <w:rsid w:val="00AA1FD9"/>
    <w:rsid w:val="00AA69E7"/>
    <w:rsid w:val="00AB299F"/>
    <w:rsid w:val="00AB31C8"/>
    <w:rsid w:val="00AB3A34"/>
    <w:rsid w:val="00AB501A"/>
    <w:rsid w:val="00AB786A"/>
    <w:rsid w:val="00AC1E46"/>
    <w:rsid w:val="00AC53FE"/>
    <w:rsid w:val="00AC596F"/>
    <w:rsid w:val="00AD3603"/>
    <w:rsid w:val="00AD4869"/>
    <w:rsid w:val="00AD4A9C"/>
    <w:rsid w:val="00AD5A0A"/>
    <w:rsid w:val="00AD5C16"/>
    <w:rsid w:val="00AD6F0E"/>
    <w:rsid w:val="00AE04FA"/>
    <w:rsid w:val="00AE0956"/>
    <w:rsid w:val="00AE0DCF"/>
    <w:rsid w:val="00AE25C0"/>
    <w:rsid w:val="00AE6FF0"/>
    <w:rsid w:val="00AF0395"/>
    <w:rsid w:val="00AF430B"/>
    <w:rsid w:val="00B005D9"/>
    <w:rsid w:val="00B01F2F"/>
    <w:rsid w:val="00B0292D"/>
    <w:rsid w:val="00B04B41"/>
    <w:rsid w:val="00B07CDC"/>
    <w:rsid w:val="00B07D47"/>
    <w:rsid w:val="00B11935"/>
    <w:rsid w:val="00B11FC3"/>
    <w:rsid w:val="00B14A69"/>
    <w:rsid w:val="00B15F28"/>
    <w:rsid w:val="00B23D37"/>
    <w:rsid w:val="00B24D50"/>
    <w:rsid w:val="00B26952"/>
    <w:rsid w:val="00B27DC4"/>
    <w:rsid w:val="00B300EC"/>
    <w:rsid w:val="00B304C4"/>
    <w:rsid w:val="00B3494C"/>
    <w:rsid w:val="00B3693E"/>
    <w:rsid w:val="00B40A05"/>
    <w:rsid w:val="00B418F5"/>
    <w:rsid w:val="00B4268A"/>
    <w:rsid w:val="00B43E72"/>
    <w:rsid w:val="00B44D92"/>
    <w:rsid w:val="00B47441"/>
    <w:rsid w:val="00B47D12"/>
    <w:rsid w:val="00B526B1"/>
    <w:rsid w:val="00B52913"/>
    <w:rsid w:val="00B535E6"/>
    <w:rsid w:val="00B601AA"/>
    <w:rsid w:val="00B6205B"/>
    <w:rsid w:val="00B62CA4"/>
    <w:rsid w:val="00B64A6E"/>
    <w:rsid w:val="00B667DC"/>
    <w:rsid w:val="00B66B6A"/>
    <w:rsid w:val="00B672DD"/>
    <w:rsid w:val="00B70711"/>
    <w:rsid w:val="00B712FE"/>
    <w:rsid w:val="00B7167D"/>
    <w:rsid w:val="00B71A87"/>
    <w:rsid w:val="00B727E4"/>
    <w:rsid w:val="00B72D03"/>
    <w:rsid w:val="00B76F6B"/>
    <w:rsid w:val="00B777A2"/>
    <w:rsid w:val="00B803B8"/>
    <w:rsid w:val="00B82632"/>
    <w:rsid w:val="00B9691A"/>
    <w:rsid w:val="00B96CEC"/>
    <w:rsid w:val="00BA0DD9"/>
    <w:rsid w:val="00BA2EA5"/>
    <w:rsid w:val="00BA49CA"/>
    <w:rsid w:val="00BA5AF2"/>
    <w:rsid w:val="00BB52CA"/>
    <w:rsid w:val="00BB7AB2"/>
    <w:rsid w:val="00BC01E8"/>
    <w:rsid w:val="00BC3E41"/>
    <w:rsid w:val="00BC6D10"/>
    <w:rsid w:val="00BC6D38"/>
    <w:rsid w:val="00BD0304"/>
    <w:rsid w:val="00BE00A6"/>
    <w:rsid w:val="00BE162B"/>
    <w:rsid w:val="00BE3DEB"/>
    <w:rsid w:val="00BE3E26"/>
    <w:rsid w:val="00BE4B99"/>
    <w:rsid w:val="00BE571C"/>
    <w:rsid w:val="00BE7407"/>
    <w:rsid w:val="00BE79C5"/>
    <w:rsid w:val="00BF1BE6"/>
    <w:rsid w:val="00BF3938"/>
    <w:rsid w:val="00BF4410"/>
    <w:rsid w:val="00BF514E"/>
    <w:rsid w:val="00BF5C63"/>
    <w:rsid w:val="00BF703F"/>
    <w:rsid w:val="00C00BB4"/>
    <w:rsid w:val="00C02E21"/>
    <w:rsid w:val="00C0525E"/>
    <w:rsid w:val="00C073A2"/>
    <w:rsid w:val="00C104F1"/>
    <w:rsid w:val="00C11CCD"/>
    <w:rsid w:val="00C13582"/>
    <w:rsid w:val="00C15D2A"/>
    <w:rsid w:val="00C15F9B"/>
    <w:rsid w:val="00C173D2"/>
    <w:rsid w:val="00C20B1A"/>
    <w:rsid w:val="00C25358"/>
    <w:rsid w:val="00C30D53"/>
    <w:rsid w:val="00C322BD"/>
    <w:rsid w:val="00C32AD7"/>
    <w:rsid w:val="00C33282"/>
    <w:rsid w:val="00C35823"/>
    <w:rsid w:val="00C4098E"/>
    <w:rsid w:val="00C41AD8"/>
    <w:rsid w:val="00C4237D"/>
    <w:rsid w:val="00C42835"/>
    <w:rsid w:val="00C45A32"/>
    <w:rsid w:val="00C501B5"/>
    <w:rsid w:val="00C545DD"/>
    <w:rsid w:val="00C54DB1"/>
    <w:rsid w:val="00C55449"/>
    <w:rsid w:val="00C56B4B"/>
    <w:rsid w:val="00C60532"/>
    <w:rsid w:val="00C61C1F"/>
    <w:rsid w:val="00C61CA4"/>
    <w:rsid w:val="00C61D70"/>
    <w:rsid w:val="00C61EBA"/>
    <w:rsid w:val="00C6266F"/>
    <w:rsid w:val="00C629B1"/>
    <w:rsid w:val="00C642C6"/>
    <w:rsid w:val="00C648CE"/>
    <w:rsid w:val="00C64F69"/>
    <w:rsid w:val="00C654BF"/>
    <w:rsid w:val="00C65857"/>
    <w:rsid w:val="00C66D68"/>
    <w:rsid w:val="00C67A28"/>
    <w:rsid w:val="00C70788"/>
    <w:rsid w:val="00C707F0"/>
    <w:rsid w:val="00C7494E"/>
    <w:rsid w:val="00C75290"/>
    <w:rsid w:val="00C77402"/>
    <w:rsid w:val="00C81A5D"/>
    <w:rsid w:val="00C87528"/>
    <w:rsid w:val="00C9006E"/>
    <w:rsid w:val="00C91593"/>
    <w:rsid w:val="00C93A9C"/>
    <w:rsid w:val="00C96020"/>
    <w:rsid w:val="00CA6D6A"/>
    <w:rsid w:val="00CA790B"/>
    <w:rsid w:val="00CB173C"/>
    <w:rsid w:val="00CB2E7A"/>
    <w:rsid w:val="00CB38EF"/>
    <w:rsid w:val="00CC0892"/>
    <w:rsid w:val="00CC5D22"/>
    <w:rsid w:val="00CC65C9"/>
    <w:rsid w:val="00CC70F3"/>
    <w:rsid w:val="00CD1F5E"/>
    <w:rsid w:val="00CD23A2"/>
    <w:rsid w:val="00CD4A45"/>
    <w:rsid w:val="00CD5E17"/>
    <w:rsid w:val="00CD7916"/>
    <w:rsid w:val="00CE06ED"/>
    <w:rsid w:val="00CE1BE8"/>
    <w:rsid w:val="00CE2779"/>
    <w:rsid w:val="00CE3BF4"/>
    <w:rsid w:val="00CE3FE9"/>
    <w:rsid w:val="00CE6976"/>
    <w:rsid w:val="00CF0066"/>
    <w:rsid w:val="00CF3CF4"/>
    <w:rsid w:val="00CF4028"/>
    <w:rsid w:val="00CF5A93"/>
    <w:rsid w:val="00D223B7"/>
    <w:rsid w:val="00D232A4"/>
    <w:rsid w:val="00D23CAE"/>
    <w:rsid w:val="00D246C9"/>
    <w:rsid w:val="00D2560D"/>
    <w:rsid w:val="00D27577"/>
    <w:rsid w:val="00D32E0E"/>
    <w:rsid w:val="00D34127"/>
    <w:rsid w:val="00D369EE"/>
    <w:rsid w:val="00D36C00"/>
    <w:rsid w:val="00D46205"/>
    <w:rsid w:val="00D46EB7"/>
    <w:rsid w:val="00D50723"/>
    <w:rsid w:val="00D510A5"/>
    <w:rsid w:val="00D52C7B"/>
    <w:rsid w:val="00D53CF5"/>
    <w:rsid w:val="00D53FF6"/>
    <w:rsid w:val="00D54A9D"/>
    <w:rsid w:val="00D56056"/>
    <w:rsid w:val="00D56C8F"/>
    <w:rsid w:val="00D57A80"/>
    <w:rsid w:val="00D61802"/>
    <w:rsid w:val="00D61B36"/>
    <w:rsid w:val="00D669D2"/>
    <w:rsid w:val="00D67FD3"/>
    <w:rsid w:val="00D72EB8"/>
    <w:rsid w:val="00D747F1"/>
    <w:rsid w:val="00D751F1"/>
    <w:rsid w:val="00D77C26"/>
    <w:rsid w:val="00D77E0A"/>
    <w:rsid w:val="00D80758"/>
    <w:rsid w:val="00D809DF"/>
    <w:rsid w:val="00D812B2"/>
    <w:rsid w:val="00D8373B"/>
    <w:rsid w:val="00D859CD"/>
    <w:rsid w:val="00D86922"/>
    <w:rsid w:val="00D93ECC"/>
    <w:rsid w:val="00D93F6F"/>
    <w:rsid w:val="00D945B5"/>
    <w:rsid w:val="00D9586E"/>
    <w:rsid w:val="00D97B45"/>
    <w:rsid w:val="00DA2730"/>
    <w:rsid w:val="00DA33A4"/>
    <w:rsid w:val="00DA3CD7"/>
    <w:rsid w:val="00DA48A0"/>
    <w:rsid w:val="00DA7317"/>
    <w:rsid w:val="00DA73FF"/>
    <w:rsid w:val="00DA7DE6"/>
    <w:rsid w:val="00DB0E78"/>
    <w:rsid w:val="00DB12B3"/>
    <w:rsid w:val="00DB2C7B"/>
    <w:rsid w:val="00DB2CD3"/>
    <w:rsid w:val="00DB3B74"/>
    <w:rsid w:val="00DB7255"/>
    <w:rsid w:val="00DC0405"/>
    <w:rsid w:val="00DC28DF"/>
    <w:rsid w:val="00DC4392"/>
    <w:rsid w:val="00DC504B"/>
    <w:rsid w:val="00DC5E08"/>
    <w:rsid w:val="00DC70B7"/>
    <w:rsid w:val="00DC7163"/>
    <w:rsid w:val="00DD0BFE"/>
    <w:rsid w:val="00DD0DC0"/>
    <w:rsid w:val="00DD117F"/>
    <w:rsid w:val="00DD2CD6"/>
    <w:rsid w:val="00DD4A7B"/>
    <w:rsid w:val="00DD575A"/>
    <w:rsid w:val="00DD588C"/>
    <w:rsid w:val="00DD6907"/>
    <w:rsid w:val="00DD7BC6"/>
    <w:rsid w:val="00DD7E40"/>
    <w:rsid w:val="00DE0843"/>
    <w:rsid w:val="00DE0969"/>
    <w:rsid w:val="00DE0F57"/>
    <w:rsid w:val="00DE320F"/>
    <w:rsid w:val="00DE4066"/>
    <w:rsid w:val="00DE4BC0"/>
    <w:rsid w:val="00DE502F"/>
    <w:rsid w:val="00DE7137"/>
    <w:rsid w:val="00DF3171"/>
    <w:rsid w:val="00DF703E"/>
    <w:rsid w:val="00E00616"/>
    <w:rsid w:val="00E01D0E"/>
    <w:rsid w:val="00E03142"/>
    <w:rsid w:val="00E03E17"/>
    <w:rsid w:val="00E0457E"/>
    <w:rsid w:val="00E046B6"/>
    <w:rsid w:val="00E04DE6"/>
    <w:rsid w:val="00E04E9C"/>
    <w:rsid w:val="00E06E69"/>
    <w:rsid w:val="00E106B6"/>
    <w:rsid w:val="00E11842"/>
    <w:rsid w:val="00E121C9"/>
    <w:rsid w:val="00E13734"/>
    <w:rsid w:val="00E14FE7"/>
    <w:rsid w:val="00E1701A"/>
    <w:rsid w:val="00E17C9C"/>
    <w:rsid w:val="00E22745"/>
    <w:rsid w:val="00E23577"/>
    <w:rsid w:val="00E24515"/>
    <w:rsid w:val="00E2598A"/>
    <w:rsid w:val="00E2645A"/>
    <w:rsid w:val="00E300FE"/>
    <w:rsid w:val="00E30C94"/>
    <w:rsid w:val="00E32207"/>
    <w:rsid w:val="00E33AD2"/>
    <w:rsid w:val="00E34852"/>
    <w:rsid w:val="00E35388"/>
    <w:rsid w:val="00E36AFB"/>
    <w:rsid w:val="00E377E8"/>
    <w:rsid w:val="00E41B27"/>
    <w:rsid w:val="00E43A67"/>
    <w:rsid w:val="00E4483E"/>
    <w:rsid w:val="00E459E6"/>
    <w:rsid w:val="00E46BAE"/>
    <w:rsid w:val="00E53DC2"/>
    <w:rsid w:val="00E53DC6"/>
    <w:rsid w:val="00E5417B"/>
    <w:rsid w:val="00E5568A"/>
    <w:rsid w:val="00E57190"/>
    <w:rsid w:val="00E5728E"/>
    <w:rsid w:val="00E616B7"/>
    <w:rsid w:val="00E61BAD"/>
    <w:rsid w:val="00E62CDC"/>
    <w:rsid w:val="00E63D8E"/>
    <w:rsid w:val="00E64CE4"/>
    <w:rsid w:val="00E65DFB"/>
    <w:rsid w:val="00E67E82"/>
    <w:rsid w:val="00E72A29"/>
    <w:rsid w:val="00E72C23"/>
    <w:rsid w:val="00E735D4"/>
    <w:rsid w:val="00E7607C"/>
    <w:rsid w:val="00E800A1"/>
    <w:rsid w:val="00E825C9"/>
    <w:rsid w:val="00E843D0"/>
    <w:rsid w:val="00E87B37"/>
    <w:rsid w:val="00EA0016"/>
    <w:rsid w:val="00EA292E"/>
    <w:rsid w:val="00EA317E"/>
    <w:rsid w:val="00EA3BB1"/>
    <w:rsid w:val="00EA621C"/>
    <w:rsid w:val="00EA7F53"/>
    <w:rsid w:val="00EB074F"/>
    <w:rsid w:val="00EB0FB0"/>
    <w:rsid w:val="00EB1600"/>
    <w:rsid w:val="00EB2B85"/>
    <w:rsid w:val="00EB3ABE"/>
    <w:rsid w:val="00EB6015"/>
    <w:rsid w:val="00EB76EC"/>
    <w:rsid w:val="00EC0821"/>
    <w:rsid w:val="00EC47D8"/>
    <w:rsid w:val="00ED155A"/>
    <w:rsid w:val="00ED4704"/>
    <w:rsid w:val="00ED59D5"/>
    <w:rsid w:val="00ED616E"/>
    <w:rsid w:val="00ED6657"/>
    <w:rsid w:val="00ED72DA"/>
    <w:rsid w:val="00ED764F"/>
    <w:rsid w:val="00EE231D"/>
    <w:rsid w:val="00EE2591"/>
    <w:rsid w:val="00EE63F4"/>
    <w:rsid w:val="00EF17C6"/>
    <w:rsid w:val="00EF1B43"/>
    <w:rsid w:val="00EF3D70"/>
    <w:rsid w:val="00EF7E76"/>
    <w:rsid w:val="00F02950"/>
    <w:rsid w:val="00F0594F"/>
    <w:rsid w:val="00F10076"/>
    <w:rsid w:val="00F12C15"/>
    <w:rsid w:val="00F13DA8"/>
    <w:rsid w:val="00F15756"/>
    <w:rsid w:val="00F17090"/>
    <w:rsid w:val="00F1742E"/>
    <w:rsid w:val="00F20701"/>
    <w:rsid w:val="00F2270D"/>
    <w:rsid w:val="00F22A24"/>
    <w:rsid w:val="00F256EB"/>
    <w:rsid w:val="00F26672"/>
    <w:rsid w:val="00F31274"/>
    <w:rsid w:val="00F32DFA"/>
    <w:rsid w:val="00F345FB"/>
    <w:rsid w:val="00F35399"/>
    <w:rsid w:val="00F35605"/>
    <w:rsid w:val="00F36028"/>
    <w:rsid w:val="00F417F3"/>
    <w:rsid w:val="00F41DE9"/>
    <w:rsid w:val="00F444FA"/>
    <w:rsid w:val="00F4519A"/>
    <w:rsid w:val="00F47815"/>
    <w:rsid w:val="00F51C76"/>
    <w:rsid w:val="00F54D9B"/>
    <w:rsid w:val="00F57F56"/>
    <w:rsid w:val="00F60981"/>
    <w:rsid w:val="00F60D92"/>
    <w:rsid w:val="00F636D8"/>
    <w:rsid w:val="00F64117"/>
    <w:rsid w:val="00F66314"/>
    <w:rsid w:val="00F75292"/>
    <w:rsid w:val="00F77112"/>
    <w:rsid w:val="00F80CF5"/>
    <w:rsid w:val="00F826A5"/>
    <w:rsid w:val="00F86771"/>
    <w:rsid w:val="00F90C21"/>
    <w:rsid w:val="00F90DED"/>
    <w:rsid w:val="00F91452"/>
    <w:rsid w:val="00F92223"/>
    <w:rsid w:val="00F93AE3"/>
    <w:rsid w:val="00F967CE"/>
    <w:rsid w:val="00F97CF2"/>
    <w:rsid w:val="00FA1A33"/>
    <w:rsid w:val="00FA1C97"/>
    <w:rsid w:val="00FA4221"/>
    <w:rsid w:val="00FA5FEA"/>
    <w:rsid w:val="00FA664E"/>
    <w:rsid w:val="00FA6B58"/>
    <w:rsid w:val="00FB14CB"/>
    <w:rsid w:val="00FB1CF3"/>
    <w:rsid w:val="00FB4AE5"/>
    <w:rsid w:val="00FB5116"/>
    <w:rsid w:val="00FB535E"/>
    <w:rsid w:val="00FC13B1"/>
    <w:rsid w:val="00FC1B49"/>
    <w:rsid w:val="00FC1BDC"/>
    <w:rsid w:val="00FC3992"/>
    <w:rsid w:val="00FC41C2"/>
    <w:rsid w:val="00FD0C5E"/>
    <w:rsid w:val="00FD17EC"/>
    <w:rsid w:val="00FD2338"/>
    <w:rsid w:val="00FD4636"/>
    <w:rsid w:val="00FD5A5A"/>
    <w:rsid w:val="00FD646E"/>
    <w:rsid w:val="00FD694E"/>
    <w:rsid w:val="00FE132A"/>
    <w:rsid w:val="00FE253B"/>
    <w:rsid w:val="00FE4F09"/>
    <w:rsid w:val="00FE6AA9"/>
    <w:rsid w:val="00FE6D11"/>
    <w:rsid w:val="00FE6FC2"/>
    <w:rsid w:val="00FE7D98"/>
    <w:rsid w:val="00FF12C4"/>
    <w:rsid w:val="00FF380D"/>
    <w:rsid w:val="00FF4E67"/>
    <w:rsid w:val="00FF5B0E"/>
    <w:rsid w:val="00FF62FC"/>
    <w:rsid w:val="00FF6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ecimalSymbol w:val=","/>
  <w:listSeparator w:val=";"/>
  <w14:docId w14:val="58BA2DD4"/>
  <w15:docId w15:val="{A5F278BB-8466-4E29-9A29-CA735A91D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4492"/>
  </w:style>
  <w:style w:type="paragraph" w:styleId="Nagwek1">
    <w:name w:val="heading 1"/>
    <w:basedOn w:val="Normalny"/>
    <w:next w:val="Normalny"/>
    <w:link w:val="Nagwek1Znak"/>
    <w:qFormat/>
    <w:rsid w:val="00AF430B"/>
    <w:pPr>
      <w:keepNext/>
      <w:suppressAutoHyphens/>
      <w:spacing w:before="240" w:after="60" w:line="240" w:lineRule="auto"/>
      <w:jc w:val="both"/>
      <w:outlineLvl w:val="0"/>
    </w:pPr>
    <w:rPr>
      <w:rFonts w:ascii="Times New Roman" w:eastAsia="Times New Roman" w:hAnsi="Times New Roman" w:cs="Verdana"/>
      <w:b/>
      <w:sz w:val="25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430B"/>
    <w:pPr>
      <w:keepNext/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F430B"/>
    <w:pPr>
      <w:keepNext/>
      <w:suppressAutoHyphens/>
      <w:spacing w:after="0" w:line="240" w:lineRule="auto"/>
      <w:outlineLvl w:val="2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F430B"/>
    <w:pPr>
      <w:keepNext/>
      <w:suppressAutoHyphens/>
      <w:spacing w:before="120" w:after="0" w:line="240" w:lineRule="auto"/>
      <w:jc w:val="both"/>
      <w:outlineLvl w:val="3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F430B"/>
    <w:pPr>
      <w:keepNext/>
      <w:suppressAutoHyphens/>
      <w:snapToGrid w:val="0"/>
      <w:spacing w:after="0" w:line="240" w:lineRule="auto"/>
      <w:jc w:val="center"/>
      <w:outlineLvl w:val="4"/>
    </w:pPr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430B"/>
    <w:pPr>
      <w:suppressAutoHyphens/>
      <w:spacing w:before="120" w:after="0" w:line="240" w:lineRule="auto"/>
      <w:jc w:val="center"/>
      <w:outlineLvl w:val="5"/>
    </w:pPr>
    <w:rPr>
      <w:rFonts w:ascii="Arial" w:eastAsia="Times New Roman" w:hAnsi="Arial" w:cs="StarSymbol"/>
      <w:b/>
      <w:sz w:val="24"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F430B"/>
    <w:pPr>
      <w:keepNext/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AF430B"/>
    <w:pPr>
      <w:keepNext/>
      <w:numPr>
        <w:ilvl w:val="7"/>
        <w:numId w:val="1"/>
      </w:numPr>
      <w:suppressAutoHyphens/>
      <w:spacing w:after="0" w:line="240" w:lineRule="auto"/>
      <w:jc w:val="right"/>
      <w:outlineLvl w:val="7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AF430B"/>
    <w:pPr>
      <w:keepNext/>
      <w:suppressAutoHyphens/>
      <w:spacing w:after="0" w:line="240" w:lineRule="auto"/>
      <w:ind w:left="3780"/>
      <w:jc w:val="both"/>
      <w:outlineLvl w:val="8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F430B"/>
    <w:rPr>
      <w:rFonts w:ascii="Times New Roman" w:eastAsia="Times New Roman" w:hAnsi="Times New Roman" w:cs="Verdana"/>
      <w:b/>
      <w:sz w:val="25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AF430B"/>
    <w:rPr>
      <w:rFonts w:ascii="Times New Roman" w:eastAsia="Times New Roman" w:hAnsi="Times New Roman" w:cs="Verdana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AF430B"/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semiHidden/>
    <w:rsid w:val="00AF430B"/>
    <w:rPr>
      <w:rFonts w:ascii="Arial" w:eastAsia="Times New Roman" w:hAnsi="Arial" w:cs="StarSymbol"/>
      <w:b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semiHidden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styleId="Hipercze">
    <w:name w:val="Hyperlink"/>
    <w:unhideWhenUsed/>
    <w:rsid w:val="00AF430B"/>
    <w:rPr>
      <w:rFonts w:ascii="Times New Roman" w:hAnsi="Times New Roman" w:cs="Times New Roman" w:hint="default"/>
      <w:color w:val="0000FF"/>
      <w:u w:val="single"/>
    </w:rPr>
  </w:style>
  <w:style w:type="character" w:styleId="Pogrubienie">
    <w:name w:val="Strong"/>
    <w:uiPriority w:val="22"/>
    <w:qFormat/>
    <w:rsid w:val="00AF430B"/>
    <w:rPr>
      <w:rFonts w:ascii="Times New Roman" w:hAnsi="Times New Roman" w:cs="Times New Roman" w:hint="default"/>
      <w:b/>
      <w:bCs w:val="0"/>
    </w:rPr>
  </w:style>
  <w:style w:type="paragraph" w:styleId="NormalnyWeb">
    <w:name w:val="Normal (Web)"/>
    <w:basedOn w:val="Normalny"/>
    <w:uiPriority w:val="99"/>
    <w:unhideWhenUsed/>
    <w:rsid w:val="00AF430B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Spistreci4">
    <w:name w:val="toc 4"/>
    <w:basedOn w:val="Normalny"/>
    <w:next w:val="Normalny"/>
    <w:autoRedefine/>
    <w:semiHidden/>
    <w:unhideWhenUsed/>
    <w:rsid w:val="00AF430B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F430B"/>
    <w:rPr>
      <w:sz w:val="20"/>
      <w:szCs w:val="20"/>
    </w:rPr>
  </w:style>
  <w:style w:type="paragraph" w:styleId="Tekstkomentarza">
    <w:name w:val="annotation text"/>
    <w:basedOn w:val="Normalny"/>
    <w:link w:val="TekstkomentarzaZnak3"/>
    <w:uiPriority w:val="99"/>
    <w:unhideWhenUsed/>
    <w:rsid w:val="00AF430B"/>
    <w:pPr>
      <w:spacing w:line="240" w:lineRule="auto"/>
    </w:pPr>
    <w:rPr>
      <w:sz w:val="20"/>
      <w:szCs w:val="20"/>
    </w:rPr>
  </w:style>
  <w:style w:type="character" w:customStyle="1" w:styleId="TekstkomentarzaZnak3">
    <w:name w:val="Tekst komentarza Znak3"/>
    <w:basedOn w:val="Domylnaczcionkaakapitu"/>
    <w:link w:val="Tekstkomentarza"/>
    <w:uiPriority w:val="99"/>
    <w:locked/>
    <w:rsid w:val="00AF430B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AF430B"/>
    <w:rPr>
      <w:sz w:val="20"/>
      <w:szCs w:val="20"/>
    </w:rPr>
  </w:style>
  <w:style w:type="paragraph" w:styleId="Nagwek">
    <w:name w:val="header"/>
    <w:basedOn w:val="Normalny"/>
    <w:link w:val="NagwekZnak1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1">
    <w:name w:val="Nagłówek Znak1"/>
    <w:basedOn w:val="Domylnaczcionkaakapitu"/>
    <w:link w:val="Nagwek"/>
    <w:locked/>
    <w:rsid w:val="00AF430B"/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rsid w:val="00AF430B"/>
  </w:style>
  <w:style w:type="paragraph" w:styleId="Stopka">
    <w:name w:val="footer"/>
    <w:basedOn w:val="Normalny"/>
    <w:link w:val="Stopka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">
    <w:name w:val="Stopka Znak"/>
    <w:basedOn w:val="Domylnaczcionkaakapitu"/>
    <w:uiPriority w:val="99"/>
    <w:rsid w:val="00AF430B"/>
  </w:style>
  <w:style w:type="paragraph" w:styleId="Legenda">
    <w:name w:val="caption"/>
    <w:basedOn w:val="Normalny"/>
    <w:semiHidden/>
    <w:unhideWhenUsed/>
    <w:qFormat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1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semiHidden/>
    <w:rsid w:val="00AF430B"/>
    <w:rPr>
      <w:sz w:val="20"/>
      <w:szCs w:val="20"/>
    </w:rPr>
  </w:style>
  <w:style w:type="paragraph" w:styleId="Lista">
    <w:name w:val="List"/>
    <w:basedOn w:val="Normalny"/>
    <w:semiHidden/>
    <w:unhideWhenUsed/>
    <w:rsid w:val="00AF430B"/>
    <w:pPr>
      <w:suppressAutoHyphens/>
      <w:spacing w:after="0" w:line="240" w:lineRule="auto"/>
      <w:ind w:left="283" w:hanging="283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Tytu">
    <w:name w:val="Title"/>
    <w:basedOn w:val="Normalny"/>
    <w:link w:val="TytuZnak"/>
    <w:qFormat/>
    <w:rsid w:val="00AF430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F430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1"/>
    <w:unhideWhenUsed/>
    <w:rsid w:val="00AF430B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locked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retekstu"/>
    <w:rsid w:val="00AF430B"/>
  </w:style>
  <w:style w:type="paragraph" w:styleId="Tekstpodstawowywcity">
    <w:name w:val="Body Text Indent"/>
    <w:basedOn w:val="Normalny"/>
    <w:link w:val="TekstpodstawowywcityZnak1"/>
    <w:semiHidden/>
    <w:unhideWhenUsed/>
    <w:rsid w:val="00AF430B"/>
    <w:pPr>
      <w:suppressAutoHyphens/>
      <w:spacing w:after="0" w:line="240" w:lineRule="auto"/>
      <w:ind w:left="1416"/>
    </w:pPr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locked/>
    <w:rsid w:val="00AF430B"/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rsid w:val="00AF430B"/>
  </w:style>
  <w:style w:type="paragraph" w:styleId="Podtytu">
    <w:name w:val="Subtitle"/>
    <w:basedOn w:val="Nagwek"/>
    <w:next w:val="Tekstpodstawowy"/>
    <w:link w:val="PodtytuZnak1"/>
    <w:qFormat/>
    <w:rsid w:val="00AF430B"/>
    <w:pPr>
      <w:keepNext/>
      <w:spacing w:before="240" w:after="120"/>
      <w:jc w:val="center"/>
    </w:pPr>
    <w:rPr>
      <w:rFonts w:ascii="Arial" w:eastAsia="Calibri" w:hAnsi="Arial" w:cs="StarSymbol"/>
      <w:i/>
      <w:sz w:val="28"/>
    </w:rPr>
  </w:style>
  <w:style w:type="character" w:customStyle="1" w:styleId="PodtytuZnak1">
    <w:name w:val="Podtytuł Znak1"/>
    <w:basedOn w:val="Domylnaczcionkaakapitu"/>
    <w:link w:val="Podtytu"/>
    <w:locked/>
    <w:rsid w:val="00AF430B"/>
    <w:rPr>
      <w:rFonts w:ascii="Arial" w:eastAsia="Calibri" w:hAnsi="Arial" w:cs="StarSymbol"/>
      <w:i/>
      <w:sz w:val="28"/>
      <w:szCs w:val="24"/>
      <w:lang w:eastAsia="zh-CN"/>
    </w:rPr>
  </w:style>
  <w:style w:type="character" w:customStyle="1" w:styleId="PodtytuZnak">
    <w:name w:val="Podtytuł Znak"/>
    <w:basedOn w:val="Domylnaczcionkaakapitu"/>
    <w:rsid w:val="00AF430B"/>
    <w:rPr>
      <w:rFonts w:eastAsiaTheme="minorEastAsia"/>
      <w:color w:val="5A5A5A" w:themeColor="text1" w:themeTint="A5"/>
      <w:spacing w:val="15"/>
    </w:rPr>
  </w:style>
  <w:style w:type="paragraph" w:styleId="Tekstpodstawowy2">
    <w:name w:val="Body Text 2"/>
    <w:basedOn w:val="Normalny"/>
    <w:link w:val="Tekstpodstawowy2Znak"/>
    <w:semiHidden/>
    <w:unhideWhenUsed/>
    <w:rsid w:val="00AF430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F43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F430B"/>
    <w:pPr>
      <w:suppressAutoHyphens/>
      <w:spacing w:after="120" w:line="240" w:lineRule="auto"/>
    </w:pPr>
    <w:rPr>
      <w:rFonts w:ascii="Times New Roman" w:eastAsia="Times New Roman" w:hAnsi="Times New Roman" w:cs="Verdana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F430B"/>
    <w:rPr>
      <w:rFonts w:ascii="Times New Roman" w:eastAsia="Times New Roman" w:hAnsi="Times New Roman" w:cs="Verdana"/>
      <w:sz w:val="16"/>
      <w:szCs w:val="16"/>
      <w:lang w:eastAsia="zh-C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430B"/>
    <w:pPr>
      <w:autoSpaceDE w:val="0"/>
      <w:autoSpaceDN w:val="0"/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430B"/>
    <w:rPr>
      <w:rFonts w:ascii="Courier New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1"/>
    <w:semiHidden/>
    <w:unhideWhenUsed/>
    <w:rsid w:val="00AF430B"/>
    <w:pPr>
      <w:suppressAutoHyphens/>
      <w:spacing w:after="0" w:line="240" w:lineRule="auto"/>
    </w:pPr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semiHidden/>
    <w:locked/>
    <w:rsid w:val="00AF430B"/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semiHidden/>
    <w:rsid w:val="00AF430B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0"/>
      <w:lang w:eastAsia="zh-CN"/>
    </w:rPr>
  </w:style>
  <w:style w:type="paragraph" w:styleId="Poprawka">
    <w:name w:val="Revision"/>
    <w:semiHidden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Akapitzlist">
    <w:name w:val="List Paragraph"/>
    <w:aliases w:val="zwykły tekst,List Paragraph1,BulletC,normalny tekst,Obiekt,wypunktowanie,Nag 1,Podsis rysunku,CW_Lista,L1,Numerowanie,Akapit z listą5,Akapit z listą BS,lp1,Preambuła,sw tekst,Colorful Shading - Accent 31,Light List - Accent 51"/>
    <w:basedOn w:val="Normalny"/>
    <w:link w:val="AkapitzlistZnak1"/>
    <w:uiPriority w:val="34"/>
    <w:qFormat/>
    <w:rsid w:val="00AF430B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paragraph" w:customStyle="1" w:styleId="Nagwek40">
    <w:name w:val="Nagłówek4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Indeks">
    <w:name w:val="Indeks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Legenda3">
    <w:name w:val="Legenda3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Legenda2">
    <w:name w:val="Legenda2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sz w:val="28"/>
      <w:szCs w:val="24"/>
      <w:lang w:eastAsia="zh-CN"/>
    </w:rPr>
  </w:style>
  <w:style w:type="paragraph" w:customStyle="1" w:styleId="Legenda1">
    <w:name w:val="Legenda1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Calibri"/>
      <w:i/>
      <w:iCs/>
      <w:sz w:val="24"/>
      <w:szCs w:val="24"/>
      <w:lang w:eastAsia="zh-CN"/>
    </w:rPr>
  </w:style>
  <w:style w:type="paragraph" w:customStyle="1" w:styleId="Podpispodobiektem">
    <w:name w:val="Podpis pod obiektem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Listawypunktowana2">
    <w:name w:val="Lista wypunktowana 2"/>
    <w:basedOn w:val="Normalny"/>
    <w:rsid w:val="00AF430B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Lista-kontynuacja21">
    <w:name w:val="Lista - kontynuacja 21"/>
    <w:basedOn w:val="Normalny"/>
    <w:rsid w:val="00AF430B"/>
    <w:pPr>
      <w:suppressAutoHyphens/>
      <w:spacing w:after="120" w:line="240" w:lineRule="auto"/>
      <w:ind w:left="566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rsid w:val="00AF430B"/>
    <w:pPr>
      <w:suppressAutoHyphens/>
      <w:spacing w:after="0" w:line="240" w:lineRule="auto"/>
      <w:ind w:firstLine="420"/>
    </w:pPr>
    <w:rPr>
      <w:rFonts w:ascii="Times New Roman" w:eastAsia="Times New Roman" w:hAnsi="Times New Roman" w:cs="Verdana"/>
      <w:b/>
      <w:bCs/>
      <w:i/>
      <w:iCs/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AF430B"/>
    <w:pPr>
      <w:suppressAutoHyphens/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Zwykytekst1">
    <w:name w:val="Zwykły tekst1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TimesNewRoman"/>
      <w:sz w:val="20"/>
      <w:szCs w:val="20"/>
      <w:lang w:eastAsia="zh-CN"/>
    </w:rPr>
  </w:style>
  <w:style w:type="paragraph" w:customStyle="1" w:styleId="tytu0">
    <w:name w:val="tytuł"/>
    <w:basedOn w:val="Normalny"/>
    <w:next w:val="Normaln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b/>
      <w:sz w:val="28"/>
      <w:szCs w:val="28"/>
      <w:lang w:eastAsia="zh-CN"/>
    </w:rPr>
  </w:style>
  <w:style w:type="paragraph" w:customStyle="1" w:styleId="tekstdokumentu">
    <w:name w:val="tekst dokumentu"/>
    <w:basedOn w:val="Normalny"/>
    <w:rsid w:val="00AF430B"/>
    <w:pPr>
      <w:suppressAutoHyphens/>
      <w:spacing w:before="120" w:after="120" w:line="240" w:lineRule="auto"/>
      <w:ind w:right="-185"/>
    </w:pPr>
    <w:rPr>
      <w:rFonts w:ascii="Verdana" w:eastAsia="Times New Roman" w:hAnsi="Verdana" w:cs="Courier New"/>
      <w:b/>
      <w:sz w:val="20"/>
      <w:szCs w:val="24"/>
      <w:lang w:eastAsia="zh-CN"/>
    </w:rPr>
  </w:style>
  <w:style w:type="paragraph" w:customStyle="1" w:styleId="zacznik">
    <w:name w:val="załącznik"/>
    <w:basedOn w:val="Tekstpodstawowy"/>
    <w:rsid w:val="00AF430B"/>
    <w:pPr>
      <w:ind w:right="51"/>
    </w:pPr>
    <w:rPr>
      <w:rFonts w:ascii="Verdana" w:hAnsi="Verdana" w:cs="Courier New"/>
      <w:b/>
      <w:sz w:val="20"/>
    </w:rPr>
  </w:style>
  <w:style w:type="paragraph" w:customStyle="1" w:styleId="rozdzia">
    <w:name w:val="rozdział"/>
    <w:basedOn w:val="Normalny"/>
    <w:rsid w:val="00AF430B"/>
    <w:pPr>
      <w:suppressAutoHyphens/>
      <w:spacing w:after="0" w:line="240" w:lineRule="auto"/>
      <w:ind w:left="709" w:hanging="709"/>
    </w:pPr>
    <w:rPr>
      <w:rFonts w:ascii="Verdana" w:eastAsia="Times New Roman" w:hAnsi="Verdana" w:cs="Courier New"/>
      <w:b/>
      <w:color w:val="000000"/>
      <w:spacing w:val="4"/>
      <w:sz w:val="20"/>
      <w:szCs w:val="24"/>
      <w:lang w:eastAsia="zh-CN"/>
    </w:rPr>
  </w:style>
  <w:style w:type="paragraph" w:customStyle="1" w:styleId="ust">
    <w:name w:val="ust"/>
    <w:rsid w:val="00AF430B"/>
    <w:pPr>
      <w:suppressAutoHyphens/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">
    <w:name w:val="pkt"/>
    <w:basedOn w:val="Normalny"/>
    <w:rsid w:val="00AF430B"/>
    <w:pPr>
      <w:suppressAutoHyphens/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1">
    <w:name w:val="pkt1"/>
    <w:basedOn w:val="pkt"/>
    <w:rsid w:val="00AF430B"/>
    <w:pPr>
      <w:ind w:left="850" w:hanging="425"/>
    </w:pPr>
  </w:style>
  <w:style w:type="paragraph" w:customStyle="1" w:styleId="numerowanie">
    <w:name w:val="numerowanie"/>
    <w:basedOn w:val="Normalny"/>
    <w:rsid w:val="00AF430B"/>
    <w:pPr>
      <w:suppressAutoHyphens/>
      <w:spacing w:after="0" w:line="240" w:lineRule="auto"/>
      <w:jc w:val="both"/>
    </w:pPr>
    <w:rPr>
      <w:rFonts w:ascii="Times New Roman" w:eastAsia="Times New Roman" w:hAnsi="Times New Roman" w:cs="Verdana"/>
      <w:bCs/>
      <w:sz w:val="24"/>
      <w:lang w:eastAsia="zh-CN"/>
    </w:rPr>
  </w:style>
  <w:style w:type="paragraph" w:customStyle="1" w:styleId="Nagwekstrony">
    <w:name w:val="Nag?—wek strony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val="en-GB" w:eastAsia="zh-CN"/>
    </w:rPr>
  </w:style>
  <w:style w:type="paragraph" w:customStyle="1" w:styleId="tabulka">
    <w:name w:val="tabulka"/>
    <w:basedOn w:val="Normalny"/>
    <w:rsid w:val="00AF430B"/>
    <w:pPr>
      <w:widowControl w:val="0"/>
      <w:suppressAutoHyphens/>
      <w:spacing w:before="120" w:after="0" w:line="240" w:lineRule="exact"/>
      <w:jc w:val="center"/>
    </w:pPr>
    <w:rPr>
      <w:rFonts w:ascii="Arial" w:eastAsia="Times New Roman" w:hAnsi="Arial" w:cs="StarSymbol"/>
      <w:sz w:val="20"/>
      <w:szCs w:val="20"/>
      <w:lang w:val="cs-CZ" w:eastAsia="zh-CN"/>
    </w:rPr>
  </w:style>
  <w:style w:type="paragraph" w:customStyle="1" w:styleId="A">
    <w:name w:val="A"/>
    <w:rsid w:val="00AF430B"/>
    <w:pPr>
      <w:keepNext/>
      <w:suppressAutoHyphens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przypisukocowego1">
    <w:name w:val="Tekst przypisu końcowego1"/>
    <w:basedOn w:val="Normalny"/>
    <w:rsid w:val="00AF430B"/>
    <w:pPr>
      <w:suppressAutoHyphens/>
      <w:spacing w:before="120"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xt1">
    <w:name w:val="Text_1"/>
    <w:basedOn w:val="Normalny"/>
    <w:rsid w:val="00AF430B"/>
    <w:pPr>
      <w:suppressAutoHyphens/>
      <w:spacing w:after="120" w:line="240" w:lineRule="auto"/>
      <w:ind w:left="425" w:hanging="425"/>
      <w:jc w:val="both"/>
    </w:pPr>
    <w:rPr>
      <w:rFonts w:ascii="Times New Roman" w:eastAsia="Times New Roman" w:hAnsi="Times New Roman" w:cs="Verdana"/>
      <w:szCs w:val="20"/>
      <w:lang w:eastAsia="zh-CN"/>
    </w:rPr>
  </w:style>
  <w:style w:type="paragraph" w:customStyle="1" w:styleId="B">
    <w:name w:val="B"/>
    <w:rsid w:val="00AF430B"/>
    <w:pPr>
      <w:suppressAutoHyphens/>
      <w:spacing w:before="240" w:after="0" w:line="240" w:lineRule="exact"/>
      <w:ind w:left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komentarza1">
    <w:name w:val="Tekst komentarza1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2">
    <w:name w:val="Tekst komentarza2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31">
    <w:name w:val="Tekst podstawowy 31"/>
    <w:basedOn w:val="Normalny"/>
    <w:rsid w:val="00AF430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WP1Tekstpodstawowy">
    <w:name w:val="WP1 Tekst podstawowy"/>
    <w:basedOn w:val="Tekstpodstawowy32"/>
    <w:rsid w:val="00AF430B"/>
    <w:rPr>
      <w:rFonts w:ascii="Arial" w:hAnsi="Arial" w:cs="StarSymbol"/>
      <w:i w:val="0"/>
      <w:iCs w:val="0"/>
      <w:sz w:val="20"/>
      <w:szCs w:val="16"/>
    </w:rPr>
  </w:style>
  <w:style w:type="paragraph" w:customStyle="1" w:styleId="Trescznumztab">
    <w:name w:val="Tresc z num. z tab."/>
    <w:basedOn w:val="Normalny"/>
    <w:rsid w:val="00AF430B"/>
    <w:pPr>
      <w:widowControl w:val="0"/>
      <w:suppressAutoHyphens/>
      <w:spacing w:after="120" w:line="300" w:lineRule="auto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Tresc">
    <w:name w:val="Tresc"/>
    <w:basedOn w:val="Normalny"/>
    <w:rsid w:val="00AF430B"/>
    <w:pPr>
      <w:suppressAutoHyphens/>
      <w:spacing w:after="120" w:line="30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Styl">
    <w:name w:val="Styl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Heading3">
    <w:name w:val="Heading #3"/>
    <w:basedOn w:val="Normalny"/>
    <w:rsid w:val="00AF430B"/>
    <w:pPr>
      <w:shd w:val="clear" w:color="auto" w:fill="FFFFFF"/>
      <w:suppressAutoHyphens/>
      <w:spacing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ekstpodstawowy1">
    <w:name w:val="Tekst podstawowy1"/>
    <w:basedOn w:val="Normalny"/>
    <w:rsid w:val="00AF430B"/>
    <w:pPr>
      <w:shd w:val="clear" w:color="auto" w:fill="FFFFFF"/>
      <w:suppressAutoHyphens/>
      <w:spacing w:before="120" w:after="120" w:line="240" w:lineRule="atLeas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2">
    <w:name w:val="Body text (2)"/>
    <w:basedOn w:val="Normalny"/>
    <w:rsid w:val="00AF430B"/>
    <w:pPr>
      <w:shd w:val="clear" w:color="auto" w:fill="FFFFFF"/>
      <w:suppressAutoHyphens/>
      <w:spacing w:before="120"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3">
    <w:name w:val="Body text (3)"/>
    <w:basedOn w:val="Normalny"/>
    <w:rsid w:val="00AF430B"/>
    <w:pPr>
      <w:shd w:val="clear" w:color="auto" w:fill="FFFFFF"/>
      <w:suppressAutoHyphens/>
      <w:spacing w:before="120" w:after="0" w:line="240" w:lineRule="exact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ableofcontents">
    <w:name w:val="Table of contents"/>
    <w:basedOn w:val="Normalny"/>
    <w:rsid w:val="00AF430B"/>
    <w:pPr>
      <w:shd w:val="clear" w:color="auto" w:fill="FFFFFF"/>
      <w:suppressAutoHyphens/>
      <w:spacing w:before="60" w:after="60" w:line="245" w:lineRule="exac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2">
    <w:name w:val="Heading #2"/>
    <w:basedOn w:val="Normalny"/>
    <w:rsid w:val="00AF430B"/>
    <w:pPr>
      <w:shd w:val="clear" w:color="auto" w:fill="FFFFFF"/>
      <w:suppressAutoHyphens/>
      <w:spacing w:before="60" w:after="6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1">
    <w:name w:val="Heading #1"/>
    <w:basedOn w:val="Normalny"/>
    <w:rsid w:val="00AF430B"/>
    <w:pPr>
      <w:shd w:val="clear" w:color="auto" w:fill="FFFFFF"/>
      <w:suppressAutoHyphens/>
      <w:spacing w:before="60" w:after="18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Akapitzlist1">
    <w:name w:val="Akapit z listą1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Style5">
    <w:name w:val="Style5"/>
    <w:basedOn w:val="Normalny"/>
    <w:rsid w:val="00AF430B"/>
    <w:pPr>
      <w:widowControl w:val="0"/>
      <w:suppressAutoHyphens/>
      <w:autoSpaceDE w:val="0"/>
      <w:spacing w:after="0" w:line="245" w:lineRule="exact"/>
      <w:ind w:hanging="367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Style6">
    <w:name w:val="Style6"/>
    <w:basedOn w:val="Normalny"/>
    <w:rsid w:val="00AF430B"/>
    <w:pPr>
      <w:widowControl w:val="0"/>
      <w:suppressAutoHyphens/>
      <w:autoSpaceDE w:val="0"/>
      <w:spacing w:after="0" w:line="250" w:lineRule="exact"/>
      <w:ind w:hanging="281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AF430B"/>
    <w:pPr>
      <w:jc w:val="center"/>
    </w:pPr>
    <w:rPr>
      <w:b/>
    </w:rPr>
  </w:style>
  <w:style w:type="paragraph" w:customStyle="1" w:styleId="WW-Tekstpodstawowy2">
    <w:name w:val="WW-Tekst podstawowy 2"/>
    <w:basedOn w:val="Normalny"/>
    <w:rsid w:val="00AF430B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itlePage">
    <w:name w:val="TitlePage"/>
    <w:basedOn w:val="Normalny"/>
    <w:rsid w:val="00AF430B"/>
    <w:pPr>
      <w:suppressAutoHyphens/>
      <w:spacing w:after="0" w:line="360" w:lineRule="auto"/>
    </w:pPr>
    <w:rPr>
      <w:rFonts w:ascii="Arial" w:eastAsia="Times New Roman" w:hAnsi="Arial" w:cs="StarSymbol"/>
      <w:b/>
      <w:sz w:val="28"/>
      <w:szCs w:val="24"/>
      <w:lang w:val="en-US" w:eastAsia="zh-CN"/>
    </w:rPr>
  </w:style>
  <w:style w:type="paragraph" w:customStyle="1" w:styleId="WW-Tekstpodstawowy3">
    <w:name w:val="WW-Tekst podstawowy 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ekstblokowy1">
    <w:name w:val="Tekst blokowy1"/>
    <w:basedOn w:val="Normalny"/>
    <w:rsid w:val="00AF430B"/>
    <w:pPr>
      <w:suppressAutoHyphens/>
      <w:snapToGrid w:val="0"/>
      <w:spacing w:after="40" w:line="240" w:lineRule="auto"/>
      <w:ind w:left="252" w:right="108" w:hanging="252"/>
    </w:pPr>
    <w:rPr>
      <w:rFonts w:ascii="Verdana" w:eastAsia="Times New Roman" w:hAnsi="Verdana" w:cs="Courier New"/>
      <w:sz w:val="20"/>
      <w:szCs w:val="24"/>
      <w:lang w:eastAsia="zh-CN"/>
    </w:rPr>
  </w:style>
  <w:style w:type="paragraph" w:customStyle="1" w:styleId="Zawartoramki">
    <w:name w:val="Zawartość ramki"/>
    <w:basedOn w:val="Tekstpodstawowy"/>
    <w:rsid w:val="00AF430B"/>
  </w:style>
  <w:style w:type="paragraph" w:customStyle="1" w:styleId="AkapitzlistZnak">
    <w:name w:val="Akapit z listą Znak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Zwykytekst3">
    <w:name w:val="Zwykły tekst3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Wypunktowanie">
    <w:name w:val="Wypunktowanie"/>
    <w:basedOn w:val="Normalny"/>
    <w:rsid w:val="00AF430B"/>
    <w:pPr>
      <w:numPr>
        <w:numId w:val="2"/>
      </w:numPr>
      <w:spacing w:before="120"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rt">
    <w:name w:val="Art"/>
    <w:basedOn w:val="Nagwek1"/>
    <w:rsid w:val="00AF430B"/>
    <w:pPr>
      <w:numPr>
        <w:numId w:val="3"/>
      </w:numPr>
      <w:pBdr>
        <w:bottom w:val="single" w:sz="12" w:space="1" w:color="000000"/>
      </w:pBdr>
      <w:overflowPunct w:val="0"/>
      <w:autoSpaceDE w:val="0"/>
      <w:spacing w:after="120"/>
    </w:pPr>
    <w:rPr>
      <w:rFonts w:ascii="Arial" w:hAnsi="Arial" w:cs="Arial"/>
      <w:color w:val="000000"/>
      <w:spacing w:val="-3"/>
      <w:kern w:val="2"/>
      <w:sz w:val="24"/>
    </w:rPr>
  </w:style>
  <w:style w:type="paragraph" w:customStyle="1" w:styleId="Art-Ust">
    <w:name w:val="Art - Ust"/>
    <w:basedOn w:val="Nagwek2"/>
    <w:rsid w:val="00AF430B"/>
    <w:pPr>
      <w:keepNext w:val="0"/>
      <w:tabs>
        <w:tab w:val="num" w:pos="1440"/>
      </w:tabs>
      <w:overflowPunct w:val="0"/>
      <w:autoSpaceDE w:val="0"/>
      <w:spacing w:before="120" w:after="120"/>
      <w:ind w:left="567" w:hanging="567"/>
    </w:pPr>
    <w:rPr>
      <w:rFonts w:ascii="Arial" w:hAnsi="Arial" w:cs="Arial"/>
      <w:color w:val="000000"/>
      <w:spacing w:val="-3"/>
      <w:sz w:val="22"/>
    </w:rPr>
  </w:style>
  <w:style w:type="paragraph" w:customStyle="1" w:styleId="Art-Ust-Podpunkt">
    <w:name w:val="Art-Ust-Podpunkt"/>
    <w:basedOn w:val="Art-Ust"/>
    <w:rsid w:val="00AF430B"/>
    <w:pPr>
      <w:spacing w:before="60" w:after="60"/>
      <w:ind w:left="720" w:hanging="720"/>
    </w:pPr>
    <w:rPr>
      <w:spacing w:val="0"/>
    </w:rPr>
  </w:style>
  <w:style w:type="paragraph" w:customStyle="1" w:styleId="Art-Ust-Podpunkt-Podpunkt">
    <w:name w:val="Art-Ust-Podpunkt-Podpunkt"/>
    <w:basedOn w:val="Art-Ust-Podpunkt"/>
    <w:rsid w:val="00AF430B"/>
    <w:pPr>
      <w:ind w:left="1080" w:hanging="1080"/>
    </w:pPr>
  </w:style>
  <w:style w:type="paragraph" w:customStyle="1" w:styleId="tekstwstpny">
    <w:name w:val="tekst wstępny"/>
    <w:basedOn w:val="Normalny"/>
    <w:rsid w:val="00AF430B"/>
    <w:pPr>
      <w:suppressAutoHyphens/>
      <w:spacing w:before="60" w:after="60" w:line="240" w:lineRule="auto"/>
    </w:pPr>
    <w:rPr>
      <w:rFonts w:ascii="Times New Roman" w:eastAsia="Times New Roman" w:hAnsi="Times New Roman" w:cs="Verdana"/>
      <w:sz w:val="20"/>
      <w:szCs w:val="24"/>
      <w:lang w:eastAsia="zh-CN"/>
    </w:rPr>
  </w:style>
  <w:style w:type="paragraph" w:customStyle="1" w:styleId="StandardowyArial11">
    <w:name w:val="Standardowy + Arial 11"/>
    <w:basedOn w:val="tekstwstpny"/>
    <w:rsid w:val="00AF430B"/>
    <w:pPr>
      <w:autoSpaceDE w:val="0"/>
      <w:ind w:left="360" w:hanging="360"/>
      <w:jc w:val="both"/>
    </w:pPr>
    <w:rPr>
      <w:rFonts w:ascii="Arial" w:hAnsi="Arial" w:cs="Arial"/>
      <w:sz w:val="22"/>
    </w:rPr>
  </w:style>
  <w:style w:type="paragraph" w:customStyle="1" w:styleId="Texte1xx">
    <w:name w:val="Texte 1.xx"/>
    <w:basedOn w:val="Normalny"/>
    <w:rsid w:val="00AF430B"/>
    <w:pPr>
      <w:suppressAutoHyphens/>
      <w:spacing w:before="120" w:after="120" w:line="240" w:lineRule="auto"/>
      <w:ind w:left="1418" w:firstLine="1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kapitzlist2">
    <w:name w:val="Akapit z listą2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Tekstpodstawowya2ZnakZnakZnak">
    <w:name w:val="Tekst podstawowy.a2.Znak Znak.Znak"/>
    <w:basedOn w:val="Normalny"/>
    <w:rsid w:val="00AF430B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Zwykytekst2">
    <w:name w:val="Zwykły tekst2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Default">
    <w:name w:val="Default"/>
    <w:rsid w:val="00AF430B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customStyle="1" w:styleId="Tekstkomentarza3">
    <w:name w:val="Tekst komentarza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4">
    <w:name w:val="Tekst komentarza4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Zwykytekst4">
    <w:name w:val="Zwykły tekst4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body">
    <w:name w:val="Text body"/>
    <w:basedOn w:val="Normalny"/>
    <w:rsid w:val="00AF430B"/>
    <w:pPr>
      <w:suppressAutoHyphens/>
      <w:autoSpaceDN w:val="0"/>
      <w:spacing w:after="140" w:line="288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kwzpod">
    <w:name w:val="tekwzpod"/>
    <w:rsid w:val="00AF430B"/>
    <w:pPr>
      <w:widowControl w:val="0"/>
      <w:tabs>
        <w:tab w:val="left" w:pos="822"/>
        <w:tab w:val="left" w:leader="dot" w:pos="1417"/>
      </w:tabs>
      <w:autoSpaceDE w:val="0"/>
      <w:autoSpaceDN w:val="0"/>
      <w:adjustRightInd w:val="0"/>
      <w:spacing w:after="0" w:line="220" w:lineRule="atLeast"/>
      <w:ind w:left="822" w:right="567" w:hanging="255"/>
      <w:jc w:val="both"/>
    </w:pPr>
    <w:rPr>
      <w:rFonts w:ascii="PL SwitzerlandCondensed" w:eastAsia="MS Mincho" w:hAnsi="PL SwitzerlandCondensed" w:cs="Times New Roman"/>
      <w:sz w:val="19"/>
      <w:szCs w:val="19"/>
      <w:lang w:val="en-US"/>
    </w:rPr>
  </w:style>
  <w:style w:type="character" w:customStyle="1" w:styleId="WW8Num1z0">
    <w:name w:val="WW8Num1z0"/>
    <w:rsid w:val="00AF430B"/>
    <w:rPr>
      <w:rFonts w:ascii="Verdana" w:hAnsi="Verdana" w:cs="Verdana" w:hint="default"/>
    </w:rPr>
  </w:style>
  <w:style w:type="character" w:customStyle="1" w:styleId="WW8Num2z0">
    <w:name w:val="WW8Num2z0"/>
    <w:rsid w:val="00AF430B"/>
    <w:rPr>
      <w:rFonts w:ascii="Verdana" w:hAnsi="Verdana" w:cs="Verdana" w:hint="default"/>
    </w:rPr>
  </w:style>
  <w:style w:type="character" w:customStyle="1" w:styleId="WW8Num3z0">
    <w:name w:val="WW8Num3z0"/>
    <w:rsid w:val="00AF430B"/>
    <w:rPr>
      <w:rFonts w:ascii="Verdana" w:hAnsi="Verdana" w:cs="Times New Roman" w:hint="default"/>
      <w:b/>
      <w:bCs w:val="0"/>
      <w:i w:val="0"/>
      <w:iCs w:val="0"/>
      <w:spacing w:val="4"/>
      <w:sz w:val="20"/>
      <w:szCs w:val="20"/>
    </w:rPr>
  </w:style>
  <w:style w:type="character" w:customStyle="1" w:styleId="WW8Num4z0">
    <w:name w:val="WW8Num4z0"/>
    <w:rsid w:val="00AF430B"/>
    <w:rPr>
      <w:rFonts w:ascii="Verdana" w:eastAsia="Verdana" w:hAnsi="Verdana" w:cs="Times New Roman" w:hint="default"/>
      <w:b/>
      <w:bCs/>
      <w:spacing w:val="4"/>
      <w:sz w:val="20"/>
      <w:szCs w:val="20"/>
    </w:rPr>
  </w:style>
  <w:style w:type="character" w:customStyle="1" w:styleId="WW8Num4z1">
    <w:name w:val="WW8Num4z1"/>
    <w:rsid w:val="00AF430B"/>
    <w:rPr>
      <w:rFonts w:ascii="Verdana" w:eastAsia="Verdana" w:hAnsi="Verdana" w:cs="Times New Roman" w:hint="default"/>
      <w:b/>
      <w:bCs/>
      <w:color w:val="auto"/>
      <w:spacing w:val="4"/>
      <w:sz w:val="20"/>
      <w:szCs w:val="20"/>
    </w:rPr>
  </w:style>
  <w:style w:type="character" w:customStyle="1" w:styleId="WW8Num5z0">
    <w:name w:val="WW8Num5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6z0">
    <w:name w:val="WW8Num6z0"/>
    <w:rsid w:val="00AF430B"/>
    <w:rPr>
      <w:rFonts w:ascii="Verdana" w:eastAsia="Verdana" w:hAnsi="Verdana" w:cs="Verdana" w:hint="default"/>
      <w:b/>
      <w:bCs/>
      <w:spacing w:val="2"/>
      <w:sz w:val="20"/>
      <w:szCs w:val="20"/>
    </w:rPr>
  </w:style>
  <w:style w:type="character" w:customStyle="1" w:styleId="WW8Num7z0">
    <w:name w:val="WW8Num7z0"/>
    <w:rsid w:val="00AF430B"/>
    <w:rPr>
      <w:rFonts w:ascii="Verdana" w:eastAsia="Verdana" w:hAnsi="Verdana" w:cs="Times New Roman" w:hint="default"/>
      <w:b w:val="0"/>
      <w:bCs w:val="0"/>
      <w:sz w:val="20"/>
      <w:szCs w:val="20"/>
      <w:lang w:eastAsia="pl-PL"/>
    </w:rPr>
  </w:style>
  <w:style w:type="character" w:customStyle="1" w:styleId="WW8Num8z0">
    <w:name w:val="WW8Num8z0"/>
    <w:rsid w:val="00AF430B"/>
    <w:rPr>
      <w:rFonts w:ascii="Verdana" w:hAnsi="Verdana" w:cs="Verdana" w:hint="default"/>
      <w:b/>
      <w:bCs w:val="0"/>
    </w:rPr>
  </w:style>
  <w:style w:type="character" w:customStyle="1" w:styleId="WW8Num9z0">
    <w:name w:val="WW8Num9z0"/>
    <w:rsid w:val="00AF430B"/>
    <w:rPr>
      <w:rFonts w:ascii="Verdana" w:hAnsi="Verdana" w:cs="Times New Roman" w:hint="default"/>
      <w:sz w:val="20"/>
    </w:rPr>
  </w:style>
  <w:style w:type="character" w:customStyle="1" w:styleId="WW8Num9z2">
    <w:name w:val="WW8Num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0z0">
    <w:name w:val="WW8Num10z0"/>
    <w:rsid w:val="00AF430B"/>
    <w:rPr>
      <w:rFonts w:ascii="Verdana" w:eastAsia="Times New Roman" w:hAnsi="Verdana" w:cs="Times New Roman" w:hint="default"/>
      <w:b w:val="0"/>
      <w:bCs w:val="0"/>
      <w:spacing w:val="4"/>
      <w:sz w:val="20"/>
    </w:rPr>
  </w:style>
  <w:style w:type="character" w:customStyle="1" w:styleId="WW8Num11z0">
    <w:name w:val="WW8Num11z0"/>
    <w:rsid w:val="00AF430B"/>
    <w:rPr>
      <w:rFonts w:ascii="Times New Roman" w:hAnsi="Times New Roman" w:cs="Times New Roman" w:hint="default"/>
      <w:b w:val="0"/>
      <w:bCs w:val="0"/>
    </w:rPr>
  </w:style>
  <w:style w:type="character" w:customStyle="1" w:styleId="WW8Num12z0">
    <w:name w:val="WW8Num12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13z0">
    <w:name w:val="WW8Num13z0"/>
    <w:rsid w:val="00AF430B"/>
    <w:rPr>
      <w:rFonts w:ascii="Verdana" w:eastAsia="Times New Roman" w:hAnsi="Verdana" w:cs="Times New Roman" w:hint="default"/>
      <w:b w:val="0"/>
      <w:bCs w:val="0"/>
      <w:color w:val="auto"/>
      <w:spacing w:val="4"/>
      <w:sz w:val="20"/>
    </w:rPr>
  </w:style>
  <w:style w:type="character" w:customStyle="1" w:styleId="WW8Num14z0">
    <w:name w:val="WW8Num14z0"/>
    <w:rsid w:val="00AF430B"/>
    <w:rPr>
      <w:rFonts w:ascii="Symbol" w:hAnsi="Symbol" w:cs="Times New Roman" w:hint="default"/>
      <w:b w:val="0"/>
      <w:bCs w:val="0"/>
      <w:sz w:val="20"/>
      <w:lang w:val="pl-PL"/>
    </w:rPr>
  </w:style>
  <w:style w:type="character" w:customStyle="1" w:styleId="WW8Num14z1">
    <w:name w:val="WW8Num14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15z0">
    <w:name w:val="WW8Num15z0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5z1">
    <w:name w:val="WW8Num15z1"/>
    <w:rsid w:val="00AF430B"/>
    <w:rPr>
      <w:rFonts w:ascii="OpenSymbol" w:hAnsi="OpenSymbol" w:cs="OpenSymbol" w:hint="default"/>
    </w:rPr>
  </w:style>
  <w:style w:type="character" w:customStyle="1" w:styleId="WW8Num16z0">
    <w:name w:val="WW8Num16z0"/>
    <w:rsid w:val="00AF430B"/>
    <w:rPr>
      <w:rFonts w:ascii="Symbol" w:hAnsi="Symbol" w:cs="Times New Roman" w:hint="default"/>
      <w:sz w:val="20"/>
      <w:szCs w:val="20"/>
    </w:rPr>
  </w:style>
  <w:style w:type="character" w:customStyle="1" w:styleId="WW8Num16z1">
    <w:name w:val="WW8Num16z1"/>
    <w:rsid w:val="00AF430B"/>
    <w:rPr>
      <w:rFonts w:ascii="OpenSymbol" w:hAnsi="OpenSymbol" w:cs="Times New Roman" w:hint="default"/>
    </w:rPr>
  </w:style>
  <w:style w:type="character" w:customStyle="1" w:styleId="WW8Num17z0">
    <w:name w:val="WW8Num17z0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18z0">
    <w:name w:val="WW8Num18z0"/>
    <w:rsid w:val="00AF430B"/>
    <w:rPr>
      <w:rFonts w:ascii="Verdana" w:hAnsi="Verdana" w:cs="Verdana" w:hint="default"/>
    </w:rPr>
  </w:style>
  <w:style w:type="character" w:customStyle="1" w:styleId="WW8Num19z0">
    <w:name w:val="WW8Num19z0"/>
    <w:rsid w:val="00AF430B"/>
    <w:rPr>
      <w:rFonts w:ascii="Verdana" w:eastAsia="Times New Roman" w:hAnsi="Verdana" w:cs="Verdana" w:hint="default"/>
    </w:rPr>
  </w:style>
  <w:style w:type="character" w:customStyle="1" w:styleId="WW8Num20z0">
    <w:name w:val="WW8Num20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1z0">
    <w:name w:val="WW8Num21z0"/>
    <w:rsid w:val="00AF430B"/>
    <w:rPr>
      <w:rFonts w:ascii="Verdana" w:hAnsi="Verdana" w:cs="Verdana" w:hint="default"/>
      <w:sz w:val="20"/>
    </w:rPr>
  </w:style>
  <w:style w:type="character" w:customStyle="1" w:styleId="WW8Num22z0">
    <w:name w:val="WW8Num22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23z0">
    <w:name w:val="WW8Num23z0"/>
    <w:rsid w:val="00AF430B"/>
    <w:rPr>
      <w:rFonts w:ascii="Verdana" w:hAnsi="Verdana" w:cs="Verdana" w:hint="default"/>
    </w:rPr>
  </w:style>
  <w:style w:type="character" w:customStyle="1" w:styleId="WW8Num24z0">
    <w:name w:val="WW8Num24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4z1">
    <w:name w:val="WW8Num24z1"/>
    <w:rsid w:val="00AF430B"/>
    <w:rPr>
      <w:rFonts w:ascii="Verdana" w:hAnsi="Verdana" w:cs="Verdana" w:hint="default"/>
    </w:rPr>
  </w:style>
  <w:style w:type="character" w:customStyle="1" w:styleId="WW8Num24z2">
    <w:name w:val="WW8Num24z2"/>
    <w:rsid w:val="00AF430B"/>
  </w:style>
  <w:style w:type="character" w:customStyle="1" w:styleId="WW8Num24z3">
    <w:name w:val="WW8Num24z3"/>
    <w:rsid w:val="00AF430B"/>
  </w:style>
  <w:style w:type="character" w:customStyle="1" w:styleId="WW8Num24z4">
    <w:name w:val="WW8Num24z4"/>
    <w:rsid w:val="00AF430B"/>
  </w:style>
  <w:style w:type="character" w:customStyle="1" w:styleId="WW8Num24z5">
    <w:name w:val="WW8Num24z5"/>
    <w:rsid w:val="00AF430B"/>
  </w:style>
  <w:style w:type="character" w:customStyle="1" w:styleId="WW8Num24z6">
    <w:name w:val="WW8Num24z6"/>
    <w:rsid w:val="00AF430B"/>
  </w:style>
  <w:style w:type="character" w:customStyle="1" w:styleId="WW8Num24z7">
    <w:name w:val="WW8Num24z7"/>
    <w:rsid w:val="00AF430B"/>
  </w:style>
  <w:style w:type="character" w:customStyle="1" w:styleId="WW8Num24z8">
    <w:name w:val="WW8Num24z8"/>
    <w:rsid w:val="00AF430B"/>
  </w:style>
  <w:style w:type="character" w:customStyle="1" w:styleId="WW8Num25z0">
    <w:name w:val="WW8Num25z0"/>
    <w:rsid w:val="00AF430B"/>
    <w:rPr>
      <w:rFonts w:ascii="Verdana" w:eastAsia="Verdana" w:hAnsi="Verdana" w:cs="Verdana" w:hint="default"/>
      <w:b/>
      <w:bCs w:val="0"/>
      <w:sz w:val="20"/>
    </w:rPr>
  </w:style>
  <w:style w:type="character" w:customStyle="1" w:styleId="WW8Num26z0">
    <w:name w:val="WW8Num26z0"/>
    <w:rsid w:val="00AF430B"/>
    <w:rPr>
      <w:rFonts w:ascii="Verdana" w:eastAsia="Verdana" w:hAnsi="Verdana" w:cs="Verdana" w:hint="default"/>
      <w:bCs/>
      <w:i/>
      <w:iCs w:val="0"/>
      <w:sz w:val="20"/>
    </w:rPr>
  </w:style>
  <w:style w:type="character" w:customStyle="1" w:styleId="WW8Num27z0">
    <w:name w:val="WW8Num27z0"/>
    <w:rsid w:val="00AF430B"/>
    <w:rPr>
      <w:rFonts w:ascii="Verdana" w:hAnsi="Verdana" w:cs="Verdana" w:hint="default"/>
      <w:sz w:val="20"/>
    </w:rPr>
  </w:style>
  <w:style w:type="character" w:customStyle="1" w:styleId="WW8Num28z0">
    <w:name w:val="WW8Num28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28z1">
    <w:name w:val="WW8Num28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29z0">
    <w:name w:val="WW8Num29z0"/>
    <w:rsid w:val="00AF430B"/>
    <w:rPr>
      <w:rFonts w:ascii="Verdana" w:hAnsi="Verdana" w:cs="Verdana" w:hint="default"/>
      <w:bCs/>
      <w:sz w:val="20"/>
    </w:rPr>
  </w:style>
  <w:style w:type="character" w:customStyle="1" w:styleId="WW8Num30z0">
    <w:name w:val="WW8Num30z0"/>
    <w:rsid w:val="00AF430B"/>
    <w:rPr>
      <w:rFonts w:ascii="Verdana" w:hAnsi="Verdana" w:cs="Verdana" w:hint="default"/>
      <w:sz w:val="20"/>
      <w:szCs w:val="20"/>
    </w:rPr>
  </w:style>
  <w:style w:type="character" w:customStyle="1" w:styleId="WW8Num31z0">
    <w:name w:val="WW8Num31z0"/>
    <w:rsid w:val="00AF430B"/>
    <w:rPr>
      <w:rFonts w:ascii="Verdana" w:hAnsi="Verdana" w:cs="Verdana" w:hint="default"/>
      <w:b/>
      <w:bCs w:val="0"/>
      <w:i w:val="0"/>
      <w:iCs w:val="0"/>
      <w:sz w:val="20"/>
      <w:szCs w:val="20"/>
    </w:rPr>
  </w:style>
  <w:style w:type="character" w:customStyle="1" w:styleId="WW8Num32z0">
    <w:name w:val="WW8Num32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33z0">
    <w:name w:val="WW8Num33z0"/>
    <w:rsid w:val="00AF430B"/>
    <w:rPr>
      <w:rFonts w:ascii="Verdana" w:hAnsi="Verdana" w:cs="Verdana" w:hint="default"/>
      <w:sz w:val="20"/>
      <w:szCs w:val="20"/>
    </w:rPr>
  </w:style>
  <w:style w:type="character" w:customStyle="1" w:styleId="WW8Num34z0">
    <w:name w:val="WW8Num34z0"/>
    <w:rsid w:val="00AF430B"/>
    <w:rPr>
      <w:rFonts w:ascii="Verdana" w:hAnsi="Verdana" w:cs="Verdana" w:hint="default"/>
    </w:rPr>
  </w:style>
  <w:style w:type="character" w:customStyle="1" w:styleId="WW8Num35z0">
    <w:name w:val="WW8Num3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36z0">
    <w:name w:val="WW8Num36z0"/>
    <w:rsid w:val="00AF430B"/>
  </w:style>
  <w:style w:type="character" w:customStyle="1" w:styleId="WW8Num37z0">
    <w:name w:val="WW8Num37z0"/>
    <w:rsid w:val="00AF430B"/>
    <w:rPr>
      <w:rFonts w:ascii="Verdana" w:hAnsi="Verdana" w:cs="Verdana" w:hint="default"/>
      <w:sz w:val="20"/>
    </w:rPr>
  </w:style>
  <w:style w:type="character" w:customStyle="1" w:styleId="WW8Num38z0">
    <w:name w:val="WW8Num38z0"/>
    <w:rsid w:val="00AF430B"/>
    <w:rPr>
      <w:rFonts w:ascii="Verdana" w:hAnsi="Verdana" w:cs="Verdana" w:hint="default"/>
      <w:sz w:val="20"/>
    </w:rPr>
  </w:style>
  <w:style w:type="character" w:customStyle="1" w:styleId="WW8Num39z0">
    <w:name w:val="WW8Num3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40z0">
    <w:name w:val="WW8Num40z0"/>
    <w:rsid w:val="00AF430B"/>
    <w:rPr>
      <w:rFonts w:ascii="Verdana" w:hAnsi="Verdana" w:cs="Verdana" w:hint="default"/>
      <w:sz w:val="20"/>
      <w:szCs w:val="20"/>
    </w:rPr>
  </w:style>
  <w:style w:type="character" w:customStyle="1" w:styleId="WW8Num41z0">
    <w:name w:val="WW8Num41z0"/>
    <w:rsid w:val="00AF430B"/>
    <w:rPr>
      <w:rFonts w:ascii="Verdana" w:eastAsia="Verdana" w:hAnsi="Verdana" w:cs="Verdana" w:hint="default"/>
      <w:sz w:val="20"/>
      <w:szCs w:val="20"/>
      <w:lang w:eastAsia="pl-PL"/>
    </w:rPr>
  </w:style>
  <w:style w:type="character" w:customStyle="1" w:styleId="WW8Num42z0">
    <w:name w:val="WW8Num42z0"/>
    <w:rsid w:val="00AF430B"/>
    <w:rPr>
      <w:rFonts w:ascii="Verdana" w:hAnsi="Verdana" w:cs="Verdana" w:hint="default"/>
      <w:b/>
      <w:bCs w:val="0"/>
      <w:sz w:val="20"/>
    </w:rPr>
  </w:style>
  <w:style w:type="character" w:customStyle="1" w:styleId="WW8Num43z0">
    <w:name w:val="WW8Num43z0"/>
    <w:rsid w:val="00AF430B"/>
    <w:rPr>
      <w:rFonts w:ascii="Verdana" w:hAnsi="Verdana" w:cs="Verdana" w:hint="default"/>
    </w:rPr>
  </w:style>
  <w:style w:type="character" w:customStyle="1" w:styleId="WW8Num43z1">
    <w:name w:val="WW8Num43z1"/>
    <w:rsid w:val="00AF430B"/>
  </w:style>
  <w:style w:type="character" w:customStyle="1" w:styleId="WW8Num43z2">
    <w:name w:val="WW8Num43z2"/>
    <w:rsid w:val="00AF430B"/>
  </w:style>
  <w:style w:type="character" w:customStyle="1" w:styleId="WW8Num43z3">
    <w:name w:val="WW8Num43z3"/>
    <w:rsid w:val="00AF430B"/>
  </w:style>
  <w:style w:type="character" w:customStyle="1" w:styleId="WW8Num43z4">
    <w:name w:val="WW8Num43z4"/>
    <w:rsid w:val="00AF430B"/>
  </w:style>
  <w:style w:type="character" w:customStyle="1" w:styleId="WW8Num43z5">
    <w:name w:val="WW8Num43z5"/>
    <w:rsid w:val="00AF430B"/>
  </w:style>
  <w:style w:type="character" w:customStyle="1" w:styleId="WW8Num43z6">
    <w:name w:val="WW8Num43z6"/>
    <w:rsid w:val="00AF430B"/>
  </w:style>
  <w:style w:type="character" w:customStyle="1" w:styleId="WW8Num43z7">
    <w:name w:val="WW8Num43z7"/>
    <w:rsid w:val="00AF430B"/>
  </w:style>
  <w:style w:type="character" w:customStyle="1" w:styleId="WW8Num43z8">
    <w:name w:val="WW8Num43z8"/>
    <w:rsid w:val="00AF430B"/>
  </w:style>
  <w:style w:type="character" w:customStyle="1" w:styleId="WW8Num15z3">
    <w:name w:val="WW8Num15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44z0">
    <w:name w:val="WW8Num44z0"/>
    <w:rsid w:val="00AF430B"/>
    <w:rPr>
      <w:rFonts w:ascii="Symbol" w:hAnsi="Symbol" w:cs="OpenSymbol" w:hint="default"/>
    </w:rPr>
  </w:style>
  <w:style w:type="character" w:customStyle="1" w:styleId="WW8Num44z1">
    <w:name w:val="WW8Num44z1"/>
    <w:rsid w:val="00AF430B"/>
    <w:rPr>
      <w:rFonts w:ascii="OpenSymbol" w:hAnsi="OpenSymbol" w:cs="OpenSymbol" w:hint="default"/>
    </w:rPr>
  </w:style>
  <w:style w:type="character" w:customStyle="1" w:styleId="WW8Num45z0">
    <w:name w:val="WW8Num45z0"/>
    <w:rsid w:val="00AF430B"/>
    <w:rPr>
      <w:rFonts w:ascii="Symbol" w:hAnsi="Symbol" w:cs="OpenSymbol" w:hint="default"/>
    </w:rPr>
  </w:style>
  <w:style w:type="character" w:customStyle="1" w:styleId="WW8Num45z1">
    <w:name w:val="WW8Num45z1"/>
    <w:rsid w:val="00AF430B"/>
    <w:rPr>
      <w:rFonts w:ascii="OpenSymbol" w:hAnsi="OpenSymbol" w:cs="OpenSymbol" w:hint="default"/>
    </w:rPr>
  </w:style>
  <w:style w:type="character" w:customStyle="1" w:styleId="WW8Num6z1">
    <w:name w:val="WW8Num6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0z2">
    <w:name w:val="WW8Num1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3">
    <w:name w:val="WW8Num1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7z1">
    <w:name w:val="WW8Num17z1"/>
    <w:rsid w:val="00AF430B"/>
    <w:rPr>
      <w:rFonts w:ascii="OpenSymbol" w:hAnsi="OpenSymbol" w:cs="Times New Roman" w:hint="default"/>
    </w:rPr>
  </w:style>
  <w:style w:type="character" w:customStyle="1" w:styleId="WW8Num25z1">
    <w:name w:val="WW8Num25z1"/>
    <w:rsid w:val="00AF430B"/>
    <w:rPr>
      <w:rFonts w:ascii="Verdana" w:hAnsi="Verdana" w:cs="Verdana" w:hint="default"/>
    </w:rPr>
  </w:style>
  <w:style w:type="character" w:customStyle="1" w:styleId="WW8Num25z2">
    <w:name w:val="WW8Num25z2"/>
    <w:rsid w:val="00AF430B"/>
  </w:style>
  <w:style w:type="character" w:customStyle="1" w:styleId="WW8Num25z3">
    <w:name w:val="WW8Num25z3"/>
    <w:rsid w:val="00AF430B"/>
  </w:style>
  <w:style w:type="character" w:customStyle="1" w:styleId="WW8Num25z4">
    <w:name w:val="WW8Num25z4"/>
    <w:rsid w:val="00AF430B"/>
  </w:style>
  <w:style w:type="character" w:customStyle="1" w:styleId="WW8Num25z5">
    <w:name w:val="WW8Num25z5"/>
    <w:rsid w:val="00AF430B"/>
  </w:style>
  <w:style w:type="character" w:customStyle="1" w:styleId="WW8Num25z6">
    <w:name w:val="WW8Num25z6"/>
    <w:rsid w:val="00AF430B"/>
  </w:style>
  <w:style w:type="character" w:customStyle="1" w:styleId="WW8Num25z7">
    <w:name w:val="WW8Num25z7"/>
    <w:rsid w:val="00AF430B"/>
  </w:style>
  <w:style w:type="character" w:customStyle="1" w:styleId="WW8Num25z8">
    <w:name w:val="WW8Num25z8"/>
    <w:rsid w:val="00AF430B"/>
  </w:style>
  <w:style w:type="character" w:customStyle="1" w:styleId="WW8Num29z1">
    <w:name w:val="WW8Num29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46z0">
    <w:name w:val="WW8Num46z0"/>
    <w:rsid w:val="00AF430B"/>
    <w:rPr>
      <w:rFonts w:ascii="Symbol" w:hAnsi="Symbol" w:cs="OpenSymbol" w:hint="default"/>
    </w:rPr>
  </w:style>
  <w:style w:type="character" w:customStyle="1" w:styleId="WW8Num46z1">
    <w:name w:val="WW8Num46z1"/>
    <w:rsid w:val="00AF430B"/>
    <w:rPr>
      <w:rFonts w:ascii="OpenSymbol" w:hAnsi="OpenSymbol" w:cs="OpenSymbol" w:hint="default"/>
    </w:rPr>
  </w:style>
  <w:style w:type="character" w:customStyle="1" w:styleId="Domylnaczcionkaakapitu3">
    <w:name w:val="Domyślna czcionka akapitu3"/>
    <w:rsid w:val="00AF430B"/>
  </w:style>
  <w:style w:type="character" w:customStyle="1" w:styleId="WW8Num2z1">
    <w:name w:val="WW8Num2z1"/>
    <w:rsid w:val="00AF430B"/>
    <w:rPr>
      <w:rFonts w:ascii="Courier New" w:hAnsi="Courier New" w:cs="Wingdings" w:hint="default"/>
    </w:rPr>
  </w:style>
  <w:style w:type="character" w:customStyle="1" w:styleId="WW8Num2z2">
    <w:name w:val="WW8Num2z2"/>
    <w:rsid w:val="00AF430B"/>
    <w:rPr>
      <w:rFonts w:ascii="Times New Roman" w:hAnsi="Times New Roman" w:cs="Times New Roman" w:hint="default"/>
    </w:rPr>
  </w:style>
  <w:style w:type="character" w:customStyle="1" w:styleId="WW8Num7z1">
    <w:name w:val="WW8Num7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2z1">
    <w:name w:val="WW8Num12z1"/>
    <w:rsid w:val="00AF430B"/>
    <w:rPr>
      <w:rFonts w:ascii="Verdana" w:eastAsia="Verdana" w:hAnsi="Verdana" w:cs="Times New Roman" w:hint="default"/>
      <w:b w:val="0"/>
      <w:bCs w:val="0"/>
      <w:i w:val="0"/>
      <w:iCs w:val="0"/>
      <w:sz w:val="20"/>
      <w:szCs w:val="20"/>
    </w:rPr>
  </w:style>
  <w:style w:type="character" w:customStyle="1" w:styleId="WW8Num13z1">
    <w:name w:val="WW8Num13z1"/>
    <w:rsid w:val="00AF430B"/>
    <w:rPr>
      <w:rFonts w:ascii="Times New Roman" w:hAnsi="Times New Roman" w:cs="Times New Roman" w:hint="default"/>
    </w:rPr>
  </w:style>
  <w:style w:type="character" w:customStyle="1" w:styleId="WW8Num15z2">
    <w:name w:val="WW8Num15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2">
    <w:name w:val="WW8Num16z2"/>
    <w:rsid w:val="00AF430B"/>
  </w:style>
  <w:style w:type="character" w:customStyle="1" w:styleId="WW8Num23z1">
    <w:name w:val="WW8Num23z1"/>
    <w:rsid w:val="00AF430B"/>
  </w:style>
  <w:style w:type="character" w:customStyle="1" w:styleId="WW8Num23z2">
    <w:name w:val="WW8Num23z2"/>
    <w:rsid w:val="00AF430B"/>
  </w:style>
  <w:style w:type="character" w:customStyle="1" w:styleId="WW8Num23z3">
    <w:name w:val="WW8Num23z3"/>
    <w:rsid w:val="00AF430B"/>
  </w:style>
  <w:style w:type="character" w:customStyle="1" w:styleId="WW8Num23z4">
    <w:name w:val="WW8Num23z4"/>
    <w:rsid w:val="00AF430B"/>
  </w:style>
  <w:style w:type="character" w:customStyle="1" w:styleId="WW8Num23z5">
    <w:name w:val="WW8Num23z5"/>
    <w:rsid w:val="00AF430B"/>
  </w:style>
  <w:style w:type="character" w:customStyle="1" w:styleId="WW8Num23z6">
    <w:name w:val="WW8Num23z6"/>
    <w:rsid w:val="00AF430B"/>
  </w:style>
  <w:style w:type="character" w:customStyle="1" w:styleId="WW8Num23z7">
    <w:name w:val="WW8Num23z7"/>
    <w:rsid w:val="00AF430B"/>
  </w:style>
  <w:style w:type="character" w:customStyle="1" w:styleId="WW8Num23z8">
    <w:name w:val="WW8Num23z8"/>
    <w:rsid w:val="00AF430B"/>
  </w:style>
  <w:style w:type="character" w:customStyle="1" w:styleId="WW8Num26z1">
    <w:name w:val="WW8Num26z1"/>
    <w:rsid w:val="00AF430B"/>
  </w:style>
  <w:style w:type="character" w:customStyle="1" w:styleId="WW8Num26z2">
    <w:name w:val="WW8Num26z2"/>
    <w:rsid w:val="00AF430B"/>
  </w:style>
  <w:style w:type="character" w:customStyle="1" w:styleId="WW8Num26z3">
    <w:name w:val="WW8Num26z3"/>
    <w:rsid w:val="00AF430B"/>
  </w:style>
  <w:style w:type="character" w:customStyle="1" w:styleId="WW8Num26z4">
    <w:name w:val="WW8Num26z4"/>
    <w:rsid w:val="00AF430B"/>
  </w:style>
  <w:style w:type="character" w:customStyle="1" w:styleId="WW8Num26z5">
    <w:name w:val="WW8Num26z5"/>
    <w:rsid w:val="00AF430B"/>
  </w:style>
  <w:style w:type="character" w:customStyle="1" w:styleId="WW8Num26z6">
    <w:name w:val="WW8Num26z6"/>
    <w:rsid w:val="00AF430B"/>
  </w:style>
  <w:style w:type="character" w:customStyle="1" w:styleId="WW8Num26z7">
    <w:name w:val="WW8Num26z7"/>
    <w:rsid w:val="00AF430B"/>
  </w:style>
  <w:style w:type="character" w:customStyle="1" w:styleId="WW8Num26z8">
    <w:name w:val="WW8Num26z8"/>
    <w:rsid w:val="00AF430B"/>
  </w:style>
  <w:style w:type="character" w:customStyle="1" w:styleId="WW8Num28z2">
    <w:name w:val="WW8Num28z2"/>
    <w:rsid w:val="00AF430B"/>
  </w:style>
  <w:style w:type="character" w:customStyle="1" w:styleId="WW8Num28z3">
    <w:name w:val="WW8Num28z3"/>
    <w:rsid w:val="00AF430B"/>
  </w:style>
  <w:style w:type="character" w:customStyle="1" w:styleId="WW8Num28z4">
    <w:name w:val="WW8Num28z4"/>
    <w:rsid w:val="00AF430B"/>
  </w:style>
  <w:style w:type="character" w:customStyle="1" w:styleId="WW8Num28z5">
    <w:name w:val="WW8Num28z5"/>
    <w:rsid w:val="00AF430B"/>
  </w:style>
  <w:style w:type="character" w:customStyle="1" w:styleId="WW8Num28z6">
    <w:name w:val="WW8Num28z6"/>
    <w:rsid w:val="00AF430B"/>
  </w:style>
  <w:style w:type="character" w:customStyle="1" w:styleId="WW8Num28z7">
    <w:name w:val="WW8Num28z7"/>
    <w:rsid w:val="00AF430B"/>
  </w:style>
  <w:style w:type="character" w:customStyle="1" w:styleId="WW8Num28z8">
    <w:name w:val="WW8Num28z8"/>
    <w:rsid w:val="00AF430B"/>
  </w:style>
  <w:style w:type="character" w:customStyle="1" w:styleId="WW8Num29z2">
    <w:name w:val="WW8Num29z2"/>
    <w:rsid w:val="00AF430B"/>
  </w:style>
  <w:style w:type="character" w:customStyle="1" w:styleId="WW8Num29z3">
    <w:name w:val="WW8Num29z3"/>
    <w:rsid w:val="00AF430B"/>
  </w:style>
  <w:style w:type="character" w:customStyle="1" w:styleId="WW8Num29z4">
    <w:name w:val="WW8Num29z4"/>
    <w:rsid w:val="00AF430B"/>
  </w:style>
  <w:style w:type="character" w:customStyle="1" w:styleId="WW8Num29z5">
    <w:name w:val="WW8Num29z5"/>
    <w:rsid w:val="00AF430B"/>
  </w:style>
  <w:style w:type="character" w:customStyle="1" w:styleId="WW8Num29z6">
    <w:name w:val="WW8Num29z6"/>
    <w:rsid w:val="00AF430B"/>
  </w:style>
  <w:style w:type="character" w:customStyle="1" w:styleId="WW8Num29z7">
    <w:name w:val="WW8Num29z7"/>
    <w:rsid w:val="00AF430B"/>
  </w:style>
  <w:style w:type="character" w:customStyle="1" w:styleId="WW8Num29z8">
    <w:name w:val="WW8Num29z8"/>
    <w:rsid w:val="00AF430B"/>
  </w:style>
  <w:style w:type="character" w:customStyle="1" w:styleId="WW8Num30z1">
    <w:name w:val="WW8Num30z1"/>
    <w:rsid w:val="00AF430B"/>
    <w:rPr>
      <w:rFonts w:ascii="Times New Roman" w:hAnsi="Times New Roman" w:cs="Times New Roman" w:hint="default"/>
    </w:rPr>
  </w:style>
  <w:style w:type="character" w:customStyle="1" w:styleId="WW8Num30z2">
    <w:name w:val="WW8Num30z2"/>
    <w:rsid w:val="00AF430B"/>
  </w:style>
  <w:style w:type="character" w:customStyle="1" w:styleId="WW8Num30z3">
    <w:name w:val="WW8Num30z3"/>
    <w:rsid w:val="00AF430B"/>
  </w:style>
  <w:style w:type="character" w:customStyle="1" w:styleId="WW8Num30z4">
    <w:name w:val="WW8Num30z4"/>
    <w:rsid w:val="00AF430B"/>
  </w:style>
  <w:style w:type="character" w:customStyle="1" w:styleId="WW8Num30z5">
    <w:name w:val="WW8Num30z5"/>
    <w:rsid w:val="00AF430B"/>
  </w:style>
  <w:style w:type="character" w:customStyle="1" w:styleId="WW8Num30z6">
    <w:name w:val="WW8Num30z6"/>
    <w:rsid w:val="00AF430B"/>
  </w:style>
  <w:style w:type="character" w:customStyle="1" w:styleId="WW8Num30z7">
    <w:name w:val="WW8Num30z7"/>
    <w:rsid w:val="00AF430B"/>
  </w:style>
  <w:style w:type="character" w:customStyle="1" w:styleId="WW8Num30z8">
    <w:name w:val="WW8Num30z8"/>
    <w:rsid w:val="00AF430B"/>
  </w:style>
  <w:style w:type="character" w:customStyle="1" w:styleId="WW8Num31z1">
    <w:name w:val="WW8Num31z1"/>
    <w:rsid w:val="00AF430B"/>
  </w:style>
  <w:style w:type="character" w:customStyle="1" w:styleId="WW8Num31z2">
    <w:name w:val="WW8Num31z2"/>
    <w:rsid w:val="00AF430B"/>
  </w:style>
  <w:style w:type="character" w:customStyle="1" w:styleId="WW8Num31z3">
    <w:name w:val="WW8Num31z3"/>
    <w:rsid w:val="00AF430B"/>
  </w:style>
  <w:style w:type="character" w:customStyle="1" w:styleId="WW8Num31z4">
    <w:name w:val="WW8Num31z4"/>
    <w:rsid w:val="00AF430B"/>
  </w:style>
  <w:style w:type="character" w:customStyle="1" w:styleId="WW8Num31z5">
    <w:name w:val="WW8Num31z5"/>
    <w:rsid w:val="00AF430B"/>
  </w:style>
  <w:style w:type="character" w:customStyle="1" w:styleId="WW8Num31z6">
    <w:name w:val="WW8Num31z6"/>
    <w:rsid w:val="00AF430B"/>
  </w:style>
  <w:style w:type="character" w:customStyle="1" w:styleId="WW8Num31z7">
    <w:name w:val="WW8Num31z7"/>
    <w:rsid w:val="00AF430B"/>
  </w:style>
  <w:style w:type="character" w:customStyle="1" w:styleId="WW8Num31z8">
    <w:name w:val="WW8Num31z8"/>
    <w:rsid w:val="00AF430B"/>
  </w:style>
  <w:style w:type="character" w:customStyle="1" w:styleId="WW8Num32z1">
    <w:name w:val="WW8Num32z1"/>
    <w:rsid w:val="00AF430B"/>
  </w:style>
  <w:style w:type="character" w:customStyle="1" w:styleId="WW8Num32z2">
    <w:name w:val="WW8Num32z2"/>
    <w:rsid w:val="00AF430B"/>
  </w:style>
  <w:style w:type="character" w:customStyle="1" w:styleId="WW8Num32z3">
    <w:name w:val="WW8Num32z3"/>
    <w:rsid w:val="00AF430B"/>
  </w:style>
  <w:style w:type="character" w:customStyle="1" w:styleId="WW8Num32z4">
    <w:name w:val="WW8Num32z4"/>
    <w:rsid w:val="00AF430B"/>
  </w:style>
  <w:style w:type="character" w:customStyle="1" w:styleId="WW8Num32z5">
    <w:name w:val="WW8Num32z5"/>
    <w:rsid w:val="00AF430B"/>
  </w:style>
  <w:style w:type="character" w:customStyle="1" w:styleId="WW8Num32z6">
    <w:name w:val="WW8Num32z6"/>
    <w:rsid w:val="00AF430B"/>
  </w:style>
  <w:style w:type="character" w:customStyle="1" w:styleId="WW8Num32z7">
    <w:name w:val="WW8Num32z7"/>
    <w:rsid w:val="00AF430B"/>
  </w:style>
  <w:style w:type="character" w:customStyle="1" w:styleId="WW8Num32z8">
    <w:name w:val="WW8Num32z8"/>
    <w:rsid w:val="00AF430B"/>
  </w:style>
  <w:style w:type="character" w:customStyle="1" w:styleId="WW8Num33z1">
    <w:name w:val="WW8Num33z1"/>
    <w:rsid w:val="00AF430B"/>
  </w:style>
  <w:style w:type="character" w:customStyle="1" w:styleId="WW8Num33z2">
    <w:name w:val="WW8Num33z2"/>
    <w:rsid w:val="00AF430B"/>
  </w:style>
  <w:style w:type="character" w:customStyle="1" w:styleId="WW8Num33z3">
    <w:name w:val="WW8Num33z3"/>
    <w:rsid w:val="00AF430B"/>
  </w:style>
  <w:style w:type="character" w:customStyle="1" w:styleId="WW8Num33z4">
    <w:name w:val="WW8Num33z4"/>
    <w:rsid w:val="00AF430B"/>
  </w:style>
  <w:style w:type="character" w:customStyle="1" w:styleId="WW8Num33z5">
    <w:name w:val="WW8Num33z5"/>
    <w:rsid w:val="00AF430B"/>
  </w:style>
  <w:style w:type="character" w:customStyle="1" w:styleId="WW8Num33z6">
    <w:name w:val="WW8Num33z6"/>
    <w:rsid w:val="00AF430B"/>
  </w:style>
  <w:style w:type="character" w:customStyle="1" w:styleId="WW8Num33z7">
    <w:name w:val="WW8Num33z7"/>
    <w:rsid w:val="00AF430B"/>
  </w:style>
  <w:style w:type="character" w:customStyle="1" w:styleId="WW8Num33z8">
    <w:name w:val="WW8Num33z8"/>
    <w:rsid w:val="00AF430B"/>
  </w:style>
  <w:style w:type="character" w:customStyle="1" w:styleId="WW8Num34z2">
    <w:name w:val="WW8Num34z2"/>
    <w:rsid w:val="00AF430B"/>
  </w:style>
  <w:style w:type="character" w:customStyle="1" w:styleId="WW8Num34z3">
    <w:name w:val="WW8Num34z3"/>
    <w:rsid w:val="00AF430B"/>
  </w:style>
  <w:style w:type="character" w:customStyle="1" w:styleId="WW8Num34z4">
    <w:name w:val="WW8Num34z4"/>
    <w:rsid w:val="00AF430B"/>
  </w:style>
  <w:style w:type="character" w:customStyle="1" w:styleId="WW8Num34z5">
    <w:name w:val="WW8Num34z5"/>
    <w:rsid w:val="00AF430B"/>
  </w:style>
  <w:style w:type="character" w:customStyle="1" w:styleId="WW8Num34z6">
    <w:name w:val="WW8Num34z6"/>
    <w:rsid w:val="00AF430B"/>
  </w:style>
  <w:style w:type="character" w:customStyle="1" w:styleId="WW8Num34z7">
    <w:name w:val="WW8Num34z7"/>
    <w:rsid w:val="00AF430B"/>
  </w:style>
  <w:style w:type="character" w:customStyle="1" w:styleId="WW8Num34z8">
    <w:name w:val="WW8Num34z8"/>
    <w:rsid w:val="00AF430B"/>
  </w:style>
  <w:style w:type="character" w:customStyle="1" w:styleId="WW8Num35z1">
    <w:name w:val="WW8Num35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36z1">
    <w:name w:val="WW8Num36z1"/>
    <w:rsid w:val="00AF430B"/>
    <w:rPr>
      <w:rFonts w:ascii="OpenSymbol" w:hAnsi="OpenSymbol" w:cs="OpenSymbol" w:hint="default"/>
    </w:rPr>
  </w:style>
  <w:style w:type="character" w:customStyle="1" w:styleId="WW8Num36z3">
    <w:name w:val="WW8Num3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37z1">
    <w:name w:val="WW8Num37z1"/>
    <w:rsid w:val="00AF430B"/>
    <w:rPr>
      <w:rFonts w:ascii="OpenSymbol" w:hAnsi="OpenSymbol" w:cs="Times New Roman" w:hint="default"/>
    </w:rPr>
  </w:style>
  <w:style w:type="character" w:customStyle="1" w:styleId="WW8Num38z1">
    <w:name w:val="WW8Num38z1"/>
    <w:rsid w:val="00AF430B"/>
    <w:rPr>
      <w:rFonts w:ascii="OpenSymbol" w:hAnsi="OpenSymbol" w:cs="OpenSymbol" w:hint="default"/>
    </w:rPr>
  </w:style>
  <w:style w:type="character" w:customStyle="1" w:styleId="WW8Num39z1">
    <w:name w:val="WW8Num39z1"/>
    <w:rsid w:val="00AF430B"/>
    <w:rPr>
      <w:rFonts w:ascii="OpenSymbol" w:hAnsi="OpenSymbol" w:cs="OpenSymbol" w:hint="default"/>
    </w:rPr>
  </w:style>
  <w:style w:type="character" w:customStyle="1" w:styleId="WW8Num40z1">
    <w:name w:val="WW8Num40z1"/>
    <w:rsid w:val="00AF430B"/>
    <w:rPr>
      <w:rFonts w:ascii="OpenSymbol" w:hAnsi="OpenSymbol" w:cs="OpenSymbol" w:hint="default"/>
    </w:rPr>
  </w:style>
  <w:style w:type="character" w:customStyle="1" w:styleId="WW8Num41z1">
    <w:name w:val="WW8Num41z1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41z2">
    <w:name w:val="WW8Num41z2"/>
    <w:rsid w:val="00AF430B"/>
  </w:style>
  <w:style w:type="character" w:customStyle="1" w:styleId="WW8Num41z3">
    <w:name w:val="WW8Num41z3"/>
    <w:rsid w:val="00AF430B"/>
  </w:style>
  <w:style w:type="character" w:customStyle="1" w:styleId="WW8Num41z4">
    <w:name w:val="WW8Num41z4"/>
    <w:rsid w:val="00AF430B"/>
  </w:style>
  <w:style w:type="character" w:customStyle="1" w:styleId="WW8Num41z5">
    <w:name w:val="WW8Num41z5"/>
    <w:rsid w:val="00AF430B"/>
  </w:style>
  <w:style w:type="character" w:customStyle="1" w:styleId="WW8Num41z6">
    <w:name w:val="WW8Num41z6"/>
    <w:rsid w:val="00AF430B"/>
  </w:style>
  <w:style w:type="character" w:customStyle="1" w:styleId="WW8Num41z7">
    <w:name w:val="WW8Num41z7"/>
    <w:rsid w:val="00AF430B"/>
  </w:style>
  <w:style w:type="character" w:customStyle="1" w:styleId="WW8Num41z8">
    <w:name w:val="WW8Num41z8"/>
    <w:rsid w:val="00AF430B"/>
  </w:style>
  <w:style w:type="character" w:customStyle="1" w:styleId="WW8Num44z2">
    <w:name w:val="WW8Num44z2"/>
    <w:rsid w:val="00AF430B"/>
  </w:style>
  <w:style w:type="character" w:customStyle="1" w:styleId="WW8Num44z3">
    <w:name w:val="WW8Num44z3"/>
    <w:rsid w:val="00AF430B"/>
  </w:style>
  <w:style w:type="character" w:customStyle="1" w:styleId="WW8Num44z4">
    <w:name w:val="WW8Num44z4"/>
    <w:rsid w:val="00AF430B"/>
  </w:style>
  <w:style w:type="character" w:customStyle="1" w:styleId="WW8Num44z5">
    <w:name w:val="WW8Num44z5"/>
    <w:rsid w:val="00AF430B"/>
  </w:style>
  <w:style w:type="character" w:customStyle="1" w:styleId="WW8Num44z6">
    <w:name w:val="WW8Num44z6"/>
    <w:rsid w:val="00AF430B"/>
  </w:style>
  <w:style w:type="character" w:customStyle="1" w:styleId="WW8Num44z7">
    <w:name w:val="WW8Num44z7"/>
    <w:rsid w:val="00AF430B"/>
  </w:style>
  <w:style w:type="character" w:customStyle="1" w:styleId="WW8Num44z8">
    <w:name w:val="WW8Num44z8"/>
    <w:rsid w:val="00AF430B"/>
  </w:style>
  <w:style w:type="character" w:customStyle="1" w:styleId="WW8Num45z2">
    <w:name w:val="WW8Num45z2"/>
    <w:rsid w:val="00AF430B"/>
  </w:style>
  <w:style w:type="character" w:customStyle="1" w:styleId="WW8Num45z3">
    <w:name w:val="WW8Num45z3"/>
    <w:rsid w:val="00AF430B"/>
  </w:style>
  <w:style w:type="character" w:customStyle="1" w:styleId="WW8Num45z4">
    <w:name w:val="WW8Num45z4"/>
    <w:rsid w:val="00AF430B"/>
  </w:style>
  <w:style w:type="character" w:customStyle="1" w:styleId="WW8Num45z5">
    <w:name w:val="WW8Num45z5"/>
    <w:rsid w:val="00AF430B"/>
  </w:style>
  <w:style w:type="character" w:customStyle="1" w:styleId="WW8Num45z6">
    <w:name w:val="WW8Num45z6"/>
    <w:rsid w:val="00AF430B"/>
  </w:style>
  <w:style w:type="character" w:customStyle="1" w:styleId="WW8Num45z7">
    <w:name w:val="WW8Num45z7"/>
    <w:rsid w:val="00AF430B"/>
  </w:style>
  <w:style w:type="character" w:customStyle="1" w:styleId="WW8Num45z8">
    <w:name w:val="WW8Num45z8"/>
    <w:rsid w:val="00AF430B"/>
  </w:style>
  <w:style w:type="character" w:customStyle="1" w:styleId="WW8Num46z2">
    <w:name w:val="WW8Num46z2"/>
    <w:rsid w:val="00AF430B"/>
  </w:style>
  <w:style w:type="character" w:customStyle="1" w:styleId="WW8Num46z3">
    <w:name w:val="WW8Num46z3"/>
    <w:rsid w:val="00AF430B"/>
  </w:style>
  <w:style w:type="character" w:customStyle="1" w:styleId="WW8Num46z4">
    <w:name w:val="WW8Num46z4"/>
    <w:rsid w:val="00AF430B"/>
  </w:style>
  <w:style w:type="character" w:customStyle="1" w:styleId="WW8Num46z5">
    <w:name w:val="WW8Num46z5"/>
    <w:rsid w:val="00AF430B"/>
  </w:style>
  <w:style w:type="character" w:customStyle="1" w:styleId="WW8Num46z6">
    <w:name w:val="WW8Num46z6"/>
    <w:rsid w:val="00AF430B"/>
  </w:style>
  <w:style w:type="character" w:customStyle="1" w:styleId="WW8Num46z7">
    <w:name w:val="WW8Num46z7"/>
    <w:rsid w:val="00AF430B"/>
  </w:style>
  <w:style w:type="character" w:customStyle="1" w:styleId="WW8Num46z8">
    <w:name w:val="WW8Num46z8"/>
    <w:rsid w:val="00AF430B"/>
  </w:style>
  <w:style w:type="character" w:customStyle="1" w:styleId="WW8Num47z0">
    <w:name w:val="WW8Num47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48z0">
    <w:name w:val="WW8Num48z0"/>
    <w:rsid w:val="00AF430B"/>
    <w:rPr>
      <w:rFonts w:ascii="Verdana" w:hAnsi="Verdana" w:cs="Verdana" w:hint="default"/>
      <w:sz w:val="20"/>
    </w:rPr>
  </w:style>
  <w:style w:type="character" w:customStyle="1" w:styleId="WW8Num48z1">
    <w:name w:val="WW8Num48z1"/>
    <w:rsid w:val="00AF430B"/>
  </w:style>
  <w:style w:type="character" w:customStyle="1" w:styleId="WW8Num48z2">
    <w:name w:val="WW8Num48z2"/>
    <w:rsid w:val="00AF430B"/>
  </w:style>
  <w:style w:type="character" w:customStyle="1" w:styleId="WW8Num48z3">
    <w:name w:val="WW8Num48z3"/>
    <w:rsid w:val="00AF430B"/>
  </w:style>
  <w:style w:type="character" w:customStyle="1" w:styleId="WW8Num48z4">
    <w:name w:val="WW8Num48z4"/>
    <w:rsid w:val="00AF430B"/>
  </w:style>
  <w:style w:type="character" w:customStyle="1" w:styleId="WW8Num48z5">
    <w:name w:val="WW8Num48z5"/>
    <w:rsid w:val="00AF430B"/>
  </w:style>
  <w:style w:type="character" w:customStyle="1" w:styleId="WW8Num48z6">
    <w:name w:val="WW8Num48z6"/>
    <w:rsid w:val="00AF430B"/>
  </w:style>
  <w:style w:type="character" w:customStyle="1" w:styleId="WW8Num48z7">
    <w:name w:val="WW8Num48z7"/>
    <w:rsid w:val="00AF430B"/>
  </w:style>
  <w:style w:type="character" w:customStyle="1" w:styleId="WW8Num48z8">
    <w:name w:val="WW8Num48z8"/>
    <w:rsid w:val="00AF430B"/>
  </w:style>
  <w:style w:type="character" w:customStyle="1" w:styleId="WW8Num49z0">
    <w:name w:val="WW8Num49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49z1">
    <w:name w:val="WW8Num49z1"/>
    <w:rsid w:val="00AF430B"/>
  </w:style>
  <w:style w:type="character" w:customStyle="1" w:styleId="WW8Num49z2">
    <w:name w:val="WW8Num49z2"/>
    <w:rsid w:val="00AF430B"/>
  </w:style>
  <w:style w:type="character" w:customStyle="1" w:styleId="WW8Num49z3">
    <w:name w:val="WW8Num49z3"/>
    <w:rsid w:val="00AF430B"/>
  </w:style>
  <w:style w:type="character" w:customStyle="1" w:styleId="WW8Num49z4">
    <w:name w:val="WW8Num49z4"/>
    <w:rsid w:val="00AF430B"/>
  </w:style>
  <w:style w:type="character" w:customStyle="1" w:styleId="WW8Num49z5">
    <w:name w:val="WW8Num49z5"/>
    <w:rsid w:val="00AF430B"/>
  </w:style>
  <w:style w:type="character" w:customStyle="1" w:styleId="WW8Num49z6">
    <w:name w:val="WW8Num49z6"/>
    <w:rsid w:val="00AF430B"/>
  </w:style>
  <w:style w:type="character" w:customStyle="1" w:styleId="WW8Num49z7">
    <w:name w:val="WW8Num49z7"/>
    <w:rsid w:val="00AF430B"/>
  </w:style>
  <w:style w:type="character" w:customStyle="1" w:styleId="WW8Num49z8">
    <w:name w:val="WW8Num49z8"/>
    <w:rsid w:val="00AF430B"/>
  </w:style>
  <w:style w:type="character" w:customStyle="1" w:styleId="WW8Num50z0">
    <w:name w:val="WW8Num50z0"/>
    <w:rsid w:val="00AF430B"/>
  </w:style>
  <w:style w:type="character" w:customStyle="1" w:styleId="WW8Num50z1">
    <w:name w:val="WW8Num50z1"/>
    <w:rsid w:val="00AF430B"/>
  </w:style>
  <w:style w:type="character" w:customStyle="1" w:styleId="WW8Num50z2">
    <w:name w:val="WW8Num50z2"/>
    <w:rsid w:val="00AF430B"/>
  </w:style>
  <w:style w:type="character" w:customStyle="1" w:styleId="WW8Num50z3">
    <w:name w:val="WW8Num50z3"/>
    <w:rsid w:val="00AF430B"/>
  </w:style>
  <w:style w:type="character" w:customStyle="1" w:styleId="WW8Num50z4">
    <w:name w:val="WW8Num50z4"/>
    <w:rsid w:val="00AF430B"/>
  </w:style>
  <w:style w:type="character" w:customStyle="1" w:styleId="WW8Num50z5">
    <w:name w:val="WW8Num50z5"/>
    <w:rsid w:val="00AF430B"/>
  </w:style>
  <w:style w:type="character" w:customStyle="1" w:styleId="WW8Num50z6">
    <w:name w:val="WW8Num50z6"/>
    <w:rsid w:val="00AF430B"/>
  </w:style>
  <w:style w:type="character" w:customStyle="1" w:styleId="WW8Num50z7">
    <w:name w:val="WW8Num50z7"/>
    <w:rsid w:val="00AF430B"/>
  </w:style>
  <w:style w:type="character" w:customStyle="1" w:styleId="WW8Num50z8">
    <w:name w:val="WW8Num50z8"/>
    <w:rsid w:val="00AF430B"/>
  </w:style>
  <w:style w:type="character" w:customStyle="1" w:styleId="WW8Num51z0">
    <w:name w:val="WW8Num51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1z1">
    <w:name w:val="WW8Num51z1"/>
    <w:rsid w:val="00AF430B"/>
  </w:style>
  <w:style w:type="character" w:customStyle="1" w:styleId="WW8Num51z2">
    <w:name w:val="WW8Num51z2"/>
    <w:rsid w:val="00AF430B"/>
  </w:style>
  <w:style w:type="character" w:customStyle="1" w:styleId="WW8Num51z3">
    <w:name w:val="WW8Num51z3"/>
    <w:rsid w:val="00AF430B"/>
  </w:style>
  <w:style w:type="character" w:customStyle="1" w:styleId="WW8Num51z4">
    <w:name w:val="WW8Num51z4"/>
    <w:rsid w:val="00AF430B"/>
  </w:style>
  <w:style w:type="character" w:customStyle="1" w:styleId="WW8Num51z5">
    <w:name w:val="WW8Num51z5"/>
    <w:rsid w:val="00AF430B"/>
  </w:style>
  <w:style w:type="character" w:customStyle="1" w:styleId="WW8Num51z6">
    <w:name w:val="WW8Num51z6"/>
    <w:rsid w:val="00AF430B"/>
  </w:style>
  <w:style w:type="character" w:customStyle="1" w:styleId="WW8Num51z7">
    <w:name w:val="WW8Num51z7"/>
    <w:rsid w:val="00AF430B"/>
  </w:style>
  <w:style w:type="character" w:customStyle="1" w:styleId="WW8Num51z8">
    <w:name w:val="WW8Num51z8"/>
    <w:rsid w:val="00AF430B"/>
  </w:style>
  <w:style w:type="character" w:customStyle="1" w:styleId="WW8Num52z0">
    <w:name w:val="WW8Num52z0"/>
    <w:rsid w:val="00AF430B"/>
    <w:rPr>
      <w:rFonts w:ascii="Verdana" w:eastAsia="Verdana" w:hAnsi="Verdana" w:cs="Verdana" w:hint="default"/>
      <w:sz w:val="20"/>
    </w:rPr>
  </w:style>
  <w:style w:type="character" w:customStyle="1" w:styleId="WW8Num52z1">
    <w:name w:val="WW8Num52z1"/>
    <w:rsid w:val="00AF430B"/>
  </w:style>
  <w:style w:type="character" w:customStyle="1" w:styleId="WW8Num52z2">
    <w:name w:val="WW8Num52z2"/>
    <w:rsid w:val="00AF430B"/>
  </w:style>
  <w:style w:type="character" w:customStyle="1" w:styleId="WW8Num52z3">
    <w:name w:val="WW8Num52z3"/>
    <w:rsid w:val="00AF430B"/>
  </w:style>
  <w:style w:type="character" w:customStyle="1" w:styleId="WW8Num52z4">
    <w:name w:val="WW8Num52z4"/>
    <w:rsid w:val="00AF430B"/>
  </w:style>
  <w:style w:type="character" w:customStyle="1" w:styleId="WW8Num52z5">
    <w:name w:val="WW8Num52z5"/>
    <w:rsid w:val="00AF430B"/>
  </w:style>
  <w:style w:type="character" w:customStyle="1" w:styleId="WW8Num52z6">
    <w:name w:val="WW8Num52z6"/>
    <w:rsid w:val="00AF430B"/>
  </w:style>
  <w:style w:type="character" w:customStyle="1" w:styleId="WW8Num52z7">
    <w:name w:val="WW8Num52z7"/>
    <w:rsid w:val="00AF430B"/>
  </w:style>
  <w:style w:type="character" w:customStyle="1" w:styleId="WW8Num52z8">
    <w:name w:val="WW8Num52z8"/>
    <w:rsid w:val="00AF430B"/>
  </w:style>
  <w:style w:type="character" w:customStyle="1" w:styleId="WW8Num53z0">
    <w:name w:val="WW8Num53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4z0">
    <w:name w:val="WW8Num54z0"/>
    <w:rsid w:val="00AF430B"/>
    <w:rPr>
      <w:rFonts w:ascii="Verdana" w:hAnsi="Verdana" w:cs="Verdana" w:hint="default"/>
      <w:sz w:val="20"/>
    </w:rPr>
  </w:style>
  <w:style w:type="character" w:customStyle="1" w:styleId="WW8Num54z1">
    <w:name w:val="WW8Num54z1"/>
    <w:rsid w:val="00AF430B"/>
  </w:style>
  <w:style w:type="character" w:customStyle="1" w:styleId="WW8Num54z2">
    <w:name w:val="WW8Num54z2"/>
    <w:rsid w:val="00AF430B"/>
  </w:style>
  <w:style w:type="character" w:customStyle="1" w:styleId="WW8Num54z3">
    <w:name w:val="WW8Num54z3"/>
    <w:rsid w:val="00AF430B"/>
  </w:style>
  <w:style w:type="character" w:customStyle="1" w:styleId="WW8Num54z4">
    <w:name w:val="WW8Num54z4"/>
    <w:rsid w:val="00AF430B"/>
  </w:style>
  <w:style w:type="character" w:customStyle="1" w:styleId="WW8Num54z5">
    <w:name w:val="WW8Num54z5"/>
    <w:rsid w:val="00AF430B"/>
  </w:style>
  <w:style w:type="character" w:customStyle="1" w:styleId="WW8Num54z6">
    <w:name w:val="WW8Num54z6"/>
    <w:rsid w:val="00AF430B"/>
  </w:style>
  <w:style w:type="character" w:customStyle="1" w:styleId="WW8Num54z7">
    <w:name w:val="WW8Num54z7"/>
    <w:rsid w:val="00AF430B"/>
  </w:style>
  <w:style w:type="character" w:customStyle="1" w:styleId="WW8Num54z8">
    <w:name w:val="WW8Num54z8"/>
    <w:rsid w:val="00AF430B"/>
  </w:style>
  <w:style w:type="character" w:customStyle="1" w:styleId="WW8Num55z0">
    <w:name w:val="WW8Num55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6z0">
    <w:name w:val="WW8Num56z0"/>
    <w:rsid w:val="00AF430B"/>
    <w:rPr>
      <w:rFonts w:ascii="Verdana" w:hAnsi="Verdana" w:cs="Verdana" w:hint="default"/>
      <w:bCs/>
      <w:sz w:val="20"/>
    </w:rPr>
  </w:style>
  <w:style w:type="character" w:customStyle="1" w:styleId="WW8Num56z1">
    <w:name w:val="WW8Num56z1"/>
    <w:rsid w:val="00AF430B"/>
  </w:style>
  <w:style w:type="character" w:customStyle="1" w:styleId="WW8Num56z2">
    <w:name w:val="WW8Num56z2"/>
    <w:rsid w:val="00AF430B"/>
  </w:style>
  <w:style w:type="character" w:customStyle="1" w:styleId="WW8Num56z3">
    <w:name w:val="WW8Num56z3"/>
    <w:rsid w:val="00AF430B"/>
  </w:style>
  <w:style w:type="character" w:customStyle="1" w:styleId="WW8Num56z4">
    <w:name w:val="WW8Num56z4"/>
    <w:rsid w:val="00AF430B"/>
  </w:style>
  <w:style w:type="character" w:customStyle="1" w:styleId="WW8Num56z5">
    <w:name w:val="WW8Num56z5"/>
    <w:rsid w:val="00AF430B"/>
  </w:style>
  <w:style w:type="character" w:customStyle="1" w:styleId="WW8Num56z6">
    <w:name w:val="WW8Num56z6"/>
    <w:rsid w:val="00AF430B"/>
  </w:style>
  <w:style w:type="character" w:customStyle="1" w:styleId="WW8Num56z7">
    <w:name w:val="WW8Num56z7"/>
    <w:rsid w:val="00AF430B"/>
  </w:style>
  <w:style w:type="character" w:customStyle="1" w:styleId="WW8Num56z8">
    <w:name w:val="WW8Num56z8"/>
    <w:rsid w:val="00AF430B"/>
  </w:style>
  <w:style w:type="character" w:customStyle="1" w:styleId="WW8Num57z0">
    <w:name w:val="WW8Num57z0"/>
    <w:rsid w:val="00AF430B"/>
    <w:rPr>
      <w:rFonts w:ascii="Verdana" w:hAnsi="Verdana" w:cs="Verdana" w:hint="default"/>
      <w:sz w:val="20"/>
      <w:szCs w:val="20"/>
    </w:rPr>
  </w:style>
  <w:style w:type="character" w:customStyle="1" w:styleId="WW8Num57z1">
    <w:name w:val="WW8Num57z1"/>
    <w:rsid w:val="00AF430B"/>
  </w:style>
  <w:style w:type="character" w:customStyle="1" w:styleId="WW8Num57z2">
    <w:name w:val="WW8Num57z2"/>
    <w:rsid w:val="00AF430B"/>
  </w:style>
  <w:style w:type="character" w:customStyle="1" w:styleId="WW8Num57z3">
    <w:name w:val="WW8Num57z3"/>
    <w:rsid w:val="00AF430B"/>
  </w:style>
  <w:style w:type="character" w:customStyle="1" w:styleId="WW8Num57z4">
    <w:name w:val="WW8Num57z4"/>
    <w:rsid w:val="00AF430B"/>
  </w:style>
  <w:style w:type="character" w:customStyle="1" w:styleId="WW8Num57z5">
    <w:name w:val="WW8Num57z5"/>
    <w:rsid w:val="00AF430B"/>
  </w:style>
  <w:style w:type="character" w:customStyle="1" w:styleId="WW8Num57z6">
    <w:name w:val="WW8Num57z6"/>
    <w:rsid w:val="00AF430B"/>
  </w:style>
  <w:style w:type="character" w:customStyle="1" w:styleId="WW8Num57z7">
    <w:name w:val="WW8Num57z7"/>
    <w:rsid w:val="00AF430B"/>
  </w:style>
  <w:style w:type="character" w:customStyle="1" w:styleId="WW8Num57z8">
    <w:name w:val="WW8Num57z8"/>
    <w:rsid w:val="00AF430B"/>
  </w:style>
  <w:style w:type="character" w:customStyle="1" w:styleId="WW8Num58z0">
    <w:name w:val="WW8Num58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8z1">
    <w:name w:val="WW8Num58z1"/>
    <w:rsid w:val="00AF430B"/>
  </w:style>
  <w:style w:type="character" w:customStyle="1" w:styleId="WW8Num58z2">
    <w:name w:val="WW8Num58z2"/>
    <w:rsid w:val="00AF430B"/>
  </w:style>
  <w:style w:type="character" w:customStyle="1" w:styleId="WW8Num58z3">
    <w:name w:val="WW8Num58z3"/>
    <w:rsid w:val="00AF430B"/>
  </w:style>
  <w:style w:type="character" w:customStyle="1" w:styleId="WW8Num58z4">
    <w:name w:val="WW8Num58z4"/>
    <w:rsid w:val="00AF430B"/>
  </w:style>
  <w:style w:type="character" w:customStyle="1" w:styleId="WW8Num58z5">
    <w:name w:val="WW8Num58z5"/>
    <w:rsid w:val="00AF430B"/>
  </w:style>
  <w:style w:type="character" w:customStyle="1" w:styleId="WW8Num58z6">
    <w:name w:val="WW8Num58z6"/>
    <w:rsid w:val="00AF430B"/>
  </w:style>
  <w:style w:type="character" w:customStyle="1" w:styleId="WW8Num58z7">
    <w:name w:val="WW8Num58z7"/>
    <w:rsid w:val="00AF430B"/>
  </w:style>
  <w:style w:type="character" w:customStyle="1" w:styleId="WW8Num58z8">
    <w:name w:val="WW8Num58z8"/>
    <w:rsid w:val="00AF430B"/>
  </w:style>
  <w:style w:type="character" w:customStyle="1" w:styleId="WW8Num59z0">
    <w:name w:val="WW8Num59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9z1">
    <w:name w:val="WW8Num59z1"/>
    <w:rsid w:val="00AF430B"/>
  </w:style>
  <w:style w:type="character" w:customStyle="1" w:styleId="WW8Num59z2">
    <w:name w:val="WW8Num59z2"/>
    <w:rsid w:val="00AF430B"/>
  </w:style>
  <w:style w:type="character" w:customStyle="1" w:styleId="WW8Num59z3">
    <w:name w:val="WW8Num59z3"/>
    <w:rsid w:val="00AF430B"/>
  </w:style>
  <w:style w:type="character" w:customStyle="1" w:styleId="WW8Num59z4">
    <w:name w:val="WW8Num59z4"/>
    <w:rsid w:val="00AF430B"/>
  </w:style>
  <w:style w:type="character" w:customStyle="1" w:styleId="WW8Num59z5">
    <w:name w:val="WW8Num59z5"/>
    <w:rsid w:val="00AF430B"/>
  </w:style>
  <w:style w:type="character" w:customStyle="1" w:styleId="WW8Num59z6">
    <w:name w:val="WW8Num59z6"/>
    <w:rsid w:val="00AF430B"/>
  </w:style>
  <w:style w:type="character" w:customStyle="1" w:styleId="WW8Num59z7">
    <w:name w:val="WW8Num59z7"/>
    <w:rsid w:val="00AF430B"/>
  </w:style>
  <w:style w:type="character" w:customStyle="1" w:styleId="WW8Num59z8">
    <w:name w:val="WW8Num59z8"/>
    <w:rsid w:val="00AF430B"/>
  </w:style>
  <w:style w:type="character" w:customStyle="1" w:styleId="WW8Num60z0">
    <w:name w:val="WW8Num60z0"/>
    <w:rsid w:val="00AF430B"/>
    <w:rPr>
      <w:rFonts w:ascii="Verdana" w:hAnsi="Verdana" w:cs="Verdana" w:hint="default"/>
      <w:sz w:val="20"/>
      <w:szCs w:val="20"/>
    </w:rPr>
  </w:style>
  <w:style w:type="character" w:customStyle="1" w:styleId="WW8Num60z1">
    <w:name w:val="WW8Num60z1"/>
    <w:rsid w:val="00AF430B"/>
  </w:style>
  <w:style w:type="character" w:customStyle="1" w:styleId="WW8Num60z2">
    <w:name w:val="WW8Num60z2"/>
    <w:rsid w:val="00AF430B"/>
  </w:style>
  <w:style w:type="character" w:customStyle="1" w:styleId="WW8Num60z3">
    <w:name w:val="WW8Num60z3"/>
    <w:rsid w:val="00AF430B"/>
  </w:style>
  <w:style w:type="character" w:customStyle="1" w:styleId="WW8Num60z4">
    <w:name w:val="WW8Num60z4"/>
    <w:rsid w:val="00AF430B"/>
  </w:style>
  <w:style w:type="character" w:customStyle="1" w:styleId="WW8Num60z5">
    <w:name w:val="WW8Num60z5"/>
    <w:rsid w:val="00AF430B"/>
  </w:style>
  <w:style w:type="character" w:customStyle="1" w:styleId="WW8Num60z6">
    <w:name w:val="WW8Num60z6"/>
    <w:rsid w:val="00AF430B"/>
  </w:style>
  <w:style w:type="character" w:customStyle="1" w:styleId="WW8Num60z7">
    <w:name w:val="WW8Num60z7"/>
    <w:rsid w:val="00AF430B"/>
  </w:style>
  <w:style w:type="character" w:customStyle="1" w:styleId="WW8Num60z8">
    <w:name w:val="WW8Num60z8"/>
    <w:rsid w:val="00AF430B"/>
  </w:style>
  <w:style w:type="character" w:customStyle="1" w:styleId="WW8Num61z0">
    <w:name w:val="WW8Num61z0"/>
    <w:rsid w:val="00AF430B"/>
    <w:rPr>
      <w:rFonts w:ascii="Symbol" w:hAnsi="Symbol" w:cs="Symbol" w:hint="default"/>
    </w:rPr>
  </w:style>
  <w:style w:type="character" w:customStyle="1" w:styleId="WW8Num61z1">
    <w:name w:val="WW8Num61z1"/>
    <w:rsid w:val="00AF430B"/>
    <w:rPr>
      <w:rFonts w:ascii="Courier New" w:hAnsi="Courier New" w:cs="Courier New" w:hint="default"/>
    </w:rPr>
  </w:style>
  <w:style w:type="character" w:customStyle="1" w:styleId="WW8Num61z2">
    <w:name w:val="WW8Num61z2"/>
    <w:rsid w:val="00AF430B"/>
    <w:rPr>
      <w:rFonts w:ascii="Wingdings" w:hAnsi="Wingdings" w:cs="Wingdings" w:hint="default"/>
    </w:rPr>
  </w:style>
  <w:style w:type="character" w:customStyle="1" w:styleId="WW8Num62z0">
    <w:name w:val="WW8Num62z0"/>
    <w:rsid w:val="00AF430B"/>
  </w:style>
  <w:style w:type="character" w:customStyle="1" w:styleId="WW8Num62z1">
    <w:name w:val="WW8Num62z1"/>
    <w:rsid w:val="00AF430B"/>
  </w:style>
  <w:style w:type="character" w:customStyle="1" w:styleId="WW8Num62z2">
    <w:name w:val="WW8Num62z2"/>
    <w:rsid w:val="00AF430B"/>
  </w:style>
  <w:style w:type="character" w:customStyle="1" w:styleId="WW8Num62z3">
    <w:name w:val="WW8Num62z3"/>
    <w:rsid w:val="00AF430B"/>
  </w:style>
  <w:style w:type="character" w:customStyle="1" w:styleId="WW8Num62z4">
    <w:name w:val="WW8Num62z4"/>
    <w:rsid w:val="00AF430B"/>
  </w:style>
  <w:style w:type="character" w:customStyle="1" w:styleId="WW8Num62z5">
    <w:name w:val="WW8Num62z5"/>
    <w:rsid w:val="00AF430B"/>
  </w:style>
  <w:style w:type="character" w:customStyle="1" w:styleId="WW8Num62z6">
    <w:name w:val="WW8Num62z6"/>
    <w:rsid w:val="00AF430B"/>
  </w:style>
  <w:style w:type="character" w:customStyle="1" w:styleId="WW8Num62z7">
    <w:name w:val="WW8Num62z7"/>
    <w:rsid w:val="00AF430B"/>
  </w:style>
  <w:style w:type="character" w:customStyle="1" w:styleId="WW8Num62z8">
    <w:name w:val="WW8Num62z8"/>
    <w:rsid w:val="00AF430B"/>
  </w:style>
  <w:style w:type="character" w:customStyle="1" w:styleId="WW8Num63z0">
    <w:name w:val="WW8Num63z0"/>
    <w:rsid w:val="00AF430B"/>
    <w:rPr>
      <w:b/>
      <w:bCs w:val="0"/>
      <w:i w:val="0"/>
      <w:iCs w:val="0"/>
    </w:rPr>
  </w:style>
  <w:style w:type="character" w:customStyle="1" w:styleId="WW8Num63z1">
    <w:name w:val="WW8Num63z1"/>
    <w:rsid w:val="00AF430B"/>
  </w:style>
  <w:style w:type="character" w:customStyle="1" w:styleId="WW8Num63z2">
    <w:name w:val="WW8Num63z2"/>
    <w:rsid w:val="00AF430B"/>
  </w:style>
  <w:style w:type="character" w:customStyle="1" w:styleId="WW8Num63z3">
    <w:name w:val="WW8Num63z3"/>
    <w:rsid w:val="00AF430B"/>
  </w:style>
  <w:style w:type="character" w:customStyle="1" w:styleId="WW8Num63z4">
    <w:name w:val="WW8Num63z4"/>
    <w:rsid w:val="00AF430B"/>
  </w:style>
  <w:style w:type="character" w:customStyle="1" w:styleId="WW8Num63z5">
    <w:name w:val="WW8Num63z5"/>
    <w:rsid w:val="00AF430B"/>
  </w:style>
  <w:style w:type="character" w:customStyle="1" w:styleId="WW8Num63z6">
    <w:name w:val="WW8Num63z6"/>
    <w:rsid w:val="00AF430B"/>
  </w:style>
  <w:style w:type="character" w:customStyle="1" w:styleId="WW8Num63z7">
    <w:name w:val="WW8Num63z7"/>
    <w:rsid w:val="00AF430B"/>
  </w:style>
  <w:style w:type="character" w:customStyle="1" w:styleId="WW8Num63z8">
    <w:name w:val="WW8Num63z8"/>
    <w:rsid w:val="00AF430B"/>
  </w:style>
  <w:style w:type="character" w:customStyle="1" w:styleId="WW8Num64z0">
    <w:name w:val="WW8Num64z0"/>
    <w:rsid w:val="00AF430B"/>
  </w:style>
  <w:style w:type="character" w:customStyle="1" w:styleId="WW8Num64z1">
    <w:name w:val="WW8Num64z1"/>
    <w:rsid w:val="00AF430B"/>
  </w:style>
  <w:style w:type="character" w:customStyle="1" w:styleId="WW8Num64z2">
    <w:name w:val="WW8Num64z2"/>
    <w:rsid w:val="00AF430B"/>
  </w:style>
  <w:style w:type="character" w:customStyle="1" w:styleId="WW8Num64z3">
    <w:name w:val="WW8Num64z3"/>
    <w:rsid w:val="00AF430B"/>
  </w:style>
  <w:style w:type="character" w:customStyle="1" w:styleId="WW8Num64z4">
    <w:name w:val="WW8Num64z4"/>
    <w:rsid w:val="00AF430B"/>
  </w:style>
  <w:style w:type="character" w:customStyle="1" w:styleId="WW8Num64z5">
    <w:name w:val="WW8Num64z5"/>
    <w:rsid w:val="00AF430B"/>
  </w:style>
  <w:style w:type="character" w:customStyle="1" w:styleId="WW8Num64z6">
    <w:name w:val="WW8Num64z6"/>
    <w:rsid w:val="00AF430B"/>
  </w:style>
  <w:style w:type="character" w:customStyle="1" w:styleId="WW8Num64z7">
    <w:name w:val="WW8Num64z7"/>
    <w:rsid w:val="00AF430B"/>
  </w:style>
  <w:style w:type="character" w:customStyle="1" w:styleId="WW8Num64z8">
    <w:name w:val="WW8Num64z8"/>
    <w:rsid w:val="00AF430B"/>
  </w:style>
  <w:style w:type="character" w:customStyle="1" w:styleId="WW8Num65z0">
    <w:name w:val="WW8Num6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66z0">
    <w:name w:val="WW8Num66z0"/>
    <w:rsid w:val="00AF430B"/>
  </w:style>
  <w:style w:type="character" w:customStyle="1" w:styleId="WW8Num66z1">
    <w:name w:val="WW8Num66z1"/>
    <w:rsid w:val="00AF430B"/>
  </w:style>
  <w:style w:type="character" w:customStyle="1" w:styleId="WW8Num66z2">
    <w:name w:val="WW8Num66z2"/>
    <w:rsid w:val="00AF430B"/>
  </w:style>
  <w:style w:type="character" w:customStyle="1" w:styleId="WW8Num66z3">
    <w:name w:val="WW8Num66z3"/>
    <w:rsid w:val="00AF430B"/>
  </w:style>
  <w:style w:type="character" w:customStyle="1" w:styleId="WW8Num66z4">
    <w:name w:val="WW8Num66z4"/>
    <w:rsid w:val="00AF430B"/>
  </w:style>
  <w:style w:type="character" w:customStyle="1" w:styleId="WW8Num66z5">
    <w:name w:val="WW8Num66z5"/>
    <w:rsid w:val="00AF430B"/>
  </w:style>
  <w:style w:type="character" w:customStyle="1" w:styleId="WW8Num66z6">
    <w:name w:val="WW8Num66z6"/>
    <w:rsid w:val="00AF430B"/>
  </w:style>
  <w:style w:type="character" w:customStyle="1" w:styleId="WW8Num66z7">
    <w:name w:val="WW8Num66z7"/>
    <w:rsid w:val="00AF430B"/>
  </w:style>
  <w:style w:type="character" w:customStyle="1" w:styleId="WW8Num66z8">
    <w:name w:val="WW8Num66z8"/>
    <w:rsid w:val="00AF430B"/>
  </w:style>
  <w:style w:type="character" w:customStyle="1" w:styleId="WW8Num67z0">
    <w:name w:val="WW8Num67z0"/>
    <w:rsid w:val="00AF430B"/>
    <w:rPr>
      <w:rFonts w:ascii="Verdana" w:hAnsi="Verdana" w:cs="Verdana" w:hint="default"/>
      <w:sz w:val="20"/>
    </w:rPr>
  </w:style>
  <w:style w:type="character" w:customStyle="1" w:styleId="WW8Num67z1">
    <w:name w:val="WW8Num67z1"/>
    <w:rsid w:val="00AF430B"/>
  </w:style>
  <w:style w:type="character" w:customStyle="1" w:styleId="WW8Num67z2">
    <w:name w:val="WW8Num67z2"/>
    <w:rsid w:val="00AF430B"/>
  </w:style>
  <w:style w:type="character" w:customStyle="1" w:styleId="WW8Num67z3">
    <w:name w:val="WW8Num67z3"/>
    <w:rsid w:val="00AF430B"/>
  </w:style>
  <w:style w:type="character" w:customStyle="1" w:styleId="WW8Num67z4">
    <w:name w:val="WW8Num67z4"/>
    <w:rsid w:val="00AF430B"/>
  </w:style>
  <w:style w:type="character" w:customStyle="1" w:styleId="WW8Num67z5">
    <w:name w:val="WW8Num67z5"/>
    <w:rsid w:val="00AF430B"/>
  </w:style>
  <w:style w:type="character" w:customStyle="1" w:styleId="WW8Num67z6">
    <w:name w:val="WW8Num67z6"/>
    <w:rsid w:val="00AF430B"/>
  </w:style>
  <w:style w:type="character" w:customStyle="1" w:styleId="WW8Num67z7">
    <w:name w:val="WW8Num67z7"/>
    <w:rsid w:val="00AF430B"/>
  </w:style>
  <w:style w:type="character" w:customStyle="1" w:styleId="WW8Num67z8">
    <w:name w:val="WW8Num67z8"/>
    <w:rsid w:val="00AF430B"/>
  </w:style>
  <w:style w:type="character" w:customStyle="1" w:styleId="WW8Num68z0">
    <w:name w:val="WW8Num68z0"/>
    <w:rsid w:val="00AF430B"/>
    <w:rPr>
      <w:rFonts w:ascii="Verdana" w:hAnsi="Verdana" w:cs="Verdana" w:hint="default"/>
      <w:sz w:val="20"/>
    </w:rPr>
  </w:style>
  <w:style w:type="character" w:customStyle="1" w:styleId="WW8Num68z1">
    <w:name w:val="WW8Num68z1"/>
    <w:rsid w:val="00AF430B"/>
  </w:style>
  <w:style w:type="character" w:customStyle="1" w:styleId="WW8Num68z2">
    <w:name w:val="WW8Num68z2"/>
    <w:rsid w:val="00AF430B"/>
  </w:style>
  <w:style w:type="character" w:customStyle="1" w:styleId="WW8Num68z3">
    <w:name w:val="WW8Num68z3"/>
    <w:rsid w:val="00AF430B"/>
  </w:style>
  <w:style w:type="character" w:customStyle="1" w:styleId="WW8Num68z4">
    <w:name w:val="WW8Num68z4"/>
    <w:rsid w:val="00AF430B"/>
  </w:style>
  <w:style w:type="character" w:customStyle="1" w:styleId="WW8Num68z5">
    <w:name w:val="WW8Num68z5"/>
    <w:rsid w:val="00AF430B"/>
  </w:style>
  <w:style w:type="character" w:customStyle="1" w:styleId="WW8Num68z6">
    <w:name w:val="WW8Num68z6"/>
    <w:rsid w:val="00AF430B"/>
  </w:style>
  <w:style w:type="character" w:customStyle="1" w:styleId="WW8Num68z7">
    <w:name w:val="WW8Num68z7"/>
    <w:rsid w:val="00AF430B"/>
  </w:style>
  <w:style w:type="character" w:customStyle="1" w:styleId="WW8Num68z8">
    <w:name w:val="WW8Num68z8"/>
    <w:rsid w:val="00AF430B"/>
  </w:style>
  <w:style w:type="character" w:customStyle="1" w:styleId="WW8Num69z0">
    <w:name w:val="WW8Num6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69z1">
    <w:name w:val="WW8Num69z1"/>
    <w:rsid w:val="00AF430B"/>
  </w:style>
  <w:style w:type="character" w:customStyle="1" w:styleId="WW8Num69z2">
    <w:name w:val="WW8Num69z2"/>
    <w:rsid w:val="00AF430B"/>
  </w:style>
  <w:style w:type="character" w:customStyle="1" w:styleId="WW8Num69z3">
    <w:name w:val="WW8Num69z3"/>
    <w:rsid w:val="00AF430B"/>
  </w:style>
  <w:style w:type="character" w:customStyle="1" w:styleId="WW8Num69z4">
    <w:name w:val="WW8Num69z4"/>
    <w:rsid w:val="00AF430B"/>
  </w:style>
  <w:style w:type="character" w:customStyle="1" w:styleId="WW8Num69z5">
    <w:name w:val="WW8Num69z5"/>
    <w:rsid w:val="00AF430B"/>
  </w:style>
  <w:style w:type="character" w:customStyle="1" w:styleId="WW8Num69z6">
    <w:name w:val="WW8Num69z6"/>
    <w:rsid w:val="00AF430B"/>
  </w:style>
  <w:style w:type="character" w:customStyle="1" w:styleId="WW8Num69z7">
    <w:name w:val="WW8Num69z7"/>
    <w:rsid w:val="00AF430B"/>
  </w:style>
  <w:style w:type="character" w:customStyle="1" w:styleId="WW8Num69z8">
    <w:name w:val="WW8Num69z8"/>
    <w:rsid w:val="00AF430B"/>
  </w:style>
  <w:style w:type="character" w:customStyle="1" w:styleId="WW8Num70z0">
    <w:name w:val="WW8Num70z0"/>
    <w:rsid w:val="00AF430B"/>
    <w:rPr>
      <w:rFonts w:ascii="Verdana" w:hAnsi="Verdana" w:cs="Verdana" w:hint="default"/>
      <w:sz w:val="20"/>
      <w:szCs w:val="20"/>
    </w:rPr>
  </w:style>
  <w:style w:type="character" w:customStyle="1" w:styleId="WW8Num70z1">
    <w:name w:val="WW8Num70z1"/>
    <w:rsid w:val="00AF430B"/>
  </w:style>
  <w:style w:type="character" w:customStyle="1" w:styleId="WW8Num70z2">
    <w:name w:val="WW8Num70z2"/>
    <w:rsid w:val="00AF430B"/>
  </w:style>
  <w:style w:type="character" w:customStyle="1" w:styleId="WW8Num70z3">
    <w:name w:val="WW8Num70z3"/>
    <w:rsid w:val="00AF430B"/>
  </w:style>
  <w:style w:type="character" w:customStyle="1" w:styleId="WW8Num70z4">
    <w:name w:val="WW8Num70z4"/>
    <w:rsid w:val="00AF430B"/>
  </w:style>
  <w:style w:type="character" w:customStyle="1" w:styleId="WW8Num70z5">
    <w:name w:val="WW8Num70z5"/>
    <w:rsid w:val="00AF430B"/>
  </w:style>
  <w:style w:type="character" w:customStyle="1" w:styleId="WW8Num70z6">
    <w:name w:val="WW8Num70z6"/>
    <w:rsid w:val="00AF430B"/>
  </w:style>
  <w:style w:type="character" w:customStyle="1" w:styleId="WW8Num70z7">
    <w:name w:val="WW8Num70z7"/>
    <w:rsid w:val="00AF430B"/>
  </w:style>
  <w:style w:type="character" w:customStyle="1" w:styleId="WW8Num70z8">
    <w:name w:val="WW8Num70z8"/>
    <w:rsid w:val="00AF430B"/>
  </w:style>
  <w:style w:type="character" w:customStyle="1" w:styleId="WW8Num71z0">
    <w:name w:val="WW8Num71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71z1">
    <w:name w:val="WW8Num71z1"/>
    <w:rsid w:val="00AF430B"/>
  </w:style>
  <w:style w:type="character" w:customStyle="1" w:styleId="WW8Num71z2">
    <w:name w:val="WW8Num71z2"/>
    <w:rsid w:val="00AF430B"/>
  </w:style>
  <w:style w:type="character" w:customStyle="1" w:styleId="WW8Num71z3">
    <w:name w:val="WW8Num71z3"/>
    <w:rsid w:val="00AF430B"/>
  </w:style>
  <w:style w:type="character" w:customStyle="1" w:styleId="WW8Num71z4">
    <w:name w:val="WW8Num71z4"/>
    <w:rsid w:val="00AF430B"/>
  </w:style>
  <w:style w:type="character" w:customStyle="1" w:styleId="WW8Num71z5">
    <w:name w:val="WW8Num71z5"/>
    <w:rsid w:val="00AF430B"/>
  </w:style>
  <w:style w:type="character" w:customStyle="1" w:styleId="WW8Num71z6">
    <w:name w:val="WW8Num71z6"/>
    <w:rsid w:val="00AF430B"/>
  </w:style>
  <w:style w:type="character" w:customStyle="1" w:styleId="WW8Num71z7">
    <w:name w:val="WW8Num71z7"/>
    <w:rsid w:val="00AF430B"/>
  </w:style>
  <w:style w:type="character" w:customStyle="1" w:styleId="WW8Num71z8">
    <w:name w:val="WW8Num71z8"/>
    <w:rsid w:val="00AF430B"/>
  </w:style>
  <w:style w:type="character" w:customStyle="1" w:styleId="Domylnaczcionkaakapitu2">
    <w:name w:val="Domyślna czcionka akapitu2"/>
    <w:rsid w:val="00AF430B"/>
  </w:style>
  <w:style w:type="character" w:customStyle="1" w:styleId="WW8Num17z2">
    <w:name w:val="WW8Num17z2"/>
    <w:rsid w:val="00AF430B"/>
  </w:style>
  <w:style w:type="character" w:customStyle="1" w:styleId="WW8Num27z1">
    <w:name w:val="WW8Num27z1"/>
    <w:rsid w:val="00AF430B"/>
  </w:style>
  <w:style w:type="character" w:customStyle="1" w:styleId="WW8Num27z2">
    <w:name w:val="WW8Num27z2"/>
    <w:rsid w:val="00AF430B"/>
  </w:style>
  <w:style w:type="character" w:customStyle="1" w:styleId="WW8Num27z3">
    <w:name w:val="WW8Num27z3"/>
    <w:rsid w:val="00AF430B"/>
  </w:style>
  <w:style w:type="character" w:customStyle="1" w:styleId="WW8Num27z4">
    <w:name w:val="WW8Num27z4"/>
    <w:rsid w:val="00AF430B"/>
  </w:style>
  <w:style w:type="character" w:customStyle="1" w:styleId="WW8Num27z5">
    <w:name w:val="WW8Num27z5"/>
    <w:rsid w:val="00AF430B"/>
  </w:style>
  <w:style w:type="character" w:customStyle="1" w:styleId="WW8Num27z6">
    <w:name w:val="WW8Num27z6"/>
    <w:rsid w:val="00AF430B"/>
  </w:style>
  <w:style w:type="character" w:customStyle="1" w:styleId="WW8Num27z7">
    <w:name w:val="WW8Num27z7"/>
    <w:rsid w:val="00AF430B"/>
  </w:style>
  <w:style w:type="character" w:customStyle="1" w:styleId="WW8Num27z8">
    <w:name w:val="WW8Num27z8"/>
    <w:rsid w:val="00AF430B"/>
  </w:style>
  <w:style w:type="character" w:customStyle="1" w:styleId="WW8Num34z1">
    <w:name w:val="WW8Num34z1"/>
    <w:rsid w:val="00AF430B"/>
  </w:style>
  <w:style w:type="character" w:customStyle="1" w:styleId="WW8Num35z2">
    <w:name w:val="WW8Num35z2"/>
    <w:rsid w:val="00AF430B"/>
  </w:style>
  <w:style w:type="character" w:customStyle="1" w:styleId="WW8Num35z3">
    <w:name w:val="WW8Num35z3"/>
    <w:rsid w:val="00AF430B"/>
  </w:style>
  <w:style w:type="character" w:customStyle="1" w:styleId="WW8Num35z4">
    <w:name w:val="WW8Num35z4"/>
    <w:rsid w:val="00AF430B"/>
  </w:style>
  <w:style w:type="character" w:customStyle="1" w:styleId="WW8Num35z5">
    <w:name w:val="WW8Num35z5"/>
    <w:rsid w:val="00AF430B"/>
  </w:style>
  <w:style w:type="character" w:customStyle="1" w:styleId="WW8Num35z6">
    <w:name w:val="WW8Num35z6"/>
    <w:rsid w:val="00AF430B"/>
  </w:style>
  <w:style w:type="character" w:customStyle="1" w:styleId="WW8Num35z7">
    <w:name w:val="WW8Num35z7"/>
    <w:rsid w:val="00AF430B"/>
  </w:style>
  <w:style w:type="character" w:customStyle="1" w:styleId="WW8Num35z8">
    <w:name w:val="WW8Num35z8"/>
    <w:rsid w:val="00AF430B"/>
  </w:style>
  <w:style w:type="character" w:customStyle="1" w:styleId="WW8Num36z2">
    <w:name w:val="WW8Num36z2"/>
    <w:rsid w:val="00AF430B"/>
  </w:style>
  <w:style w:type="character" w:customStyle="1" w:styleId="WW8Num36z4">
    <w:name w:val="WW8Num36z4"/>
    <w:rsid w:val="00AF430B"/>
  </w:style>
  <w:style w:type="character" w:customStyle="1" w:styleId="WW8Num36z5">
    <w:name w:val="WW8Num36z5"/>
    <w:rsid w:val="00AF430B"/>
  </w:style>
  <w:style w:type="character" w:customStyle="1" w:styleId="WW8Num36z6">
    <w:name w:val="WW8Num36z6"/>
    <w:rsid w:val="00AF430B"/>
  </w:style>
  <w:style w:type="character" w:customStyle="1" w:styleId="WW8Num36z7">
    <w:name w:val="WW8Num36z7"/>
    <w:rsid w:val="00AF430B"/>
  </w:style>
  <w:style w:type="character" w:customStyle="1" w:styleId="WW8Num36z8">
    <w:name w:val="WW8Num36z8"/>
    <w:rsid w:val="00AF430B"/>
  </w:style>
  <w:style w:type="character" w:customStyle="1" w:styleId="WW8Num42z1">
    <w:name w:val="WW8Num42z1"/>
    <w:rsid w:val="00AF430B"/>
    <w:rPr>
      <w:rFonts w:ascii="OpenSymbol" w:hAnsi="OpenSymbol" w:cs="OpenSymbol" w:hint="default"/>
    </w:rPr>
  </w:style>
  <w:style w:type="character" w:customStyle="1" w:styleId="WW8Num47z1">
    <w:name w:val="WW8Num47z1"/>
    <w:rsid w:val="00AF430B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AF430B"/>
  </w:style>
  <w:style w:type="character" w:customStyle="1" w:styleId="WW-Absatz-Standardschriftart">
    <w:name w:val="WW-Absatz-Standardschriftart"/>
    <w:rsid w:val="00AF430B"/>
  </w:style>
  <w:style w:type="character" w:customStyle="1" w:styleId="WW-Absatz-Standardschriftart1">
    <w:name w:val="WW-Absatz-Standardschriftart1"/>
    <w:rsid w:val="00AF430B"/>
  </w:style>
  <w:style w:type="character" w:customStyle="1" w:styleId="WW-Absatz-Standardschriftart11">
    <w:name w:val="WW-Absatz-Standardschriftart11"/>
    <w:rsid w:val="00AF430B"/>
  </w:style>
  <w:style w:type="character" w:customStyle="1" w:styleId="WW-Absatz-Standardschriftart111">
    <w:name w:val="WW-Absatz-Standardschriftart111"/>
    <w:rsid w:val="00AF430B"/>
  </w:style>
  <w:style w:type="character" w:customStyle="1" w:styleId="WW-Absatz-Standardschriftart1111">
    <w:name w:val="WW-Absatz-Standardschriftart1111"/>
    <w:rsid w:val="00AF430B"/>
  </w:style>
  <w:style w:type="character" w:customStyle="1" w:styleId="WW8Num21z1">
    <w:name w:val="WW8Num21z1"/>
    <w:rsid w:val="00AF430B"/>
    <w:rPr>
      <w:rFonts w:ascii="Times New Roman" w:hAnsi="Times New Roman" w:cs="Times New Roman" w:hint="default"/>
    </w:rPr>
  </w:style>
  <w:style w:type="character" w:customStyle="1" w:styleId="WW-Absatz-Standardschriftart11111">
    <w:name w:val="WW-Absatz-Standardschriftart11111"/>
    <w:rsid w:val="00AF430B"/>
  </w:style>
  <w:style w:type="character" w:customStyle="1" w:styleId="WW-Absatz-Standardschriftart111111">
    <w:name w:val="WW-Absatz-Standardschriftart111111"/>
    <w:rsid w:val="00AF430B"/>
  </w:style>
  <w:style w:type="character" w:customStyle="1" w:styleId="WW-Absatz-Standardschriftart1111111">
    <w:name w:val="WW-Absatz-Standardschriftart1111111"/>
    <w:rsid w:val="00AF430B"/>
  </w:style>
  <w:style w:type="character" w:customStyle="1" w:styleId="WW8Num3z1">
    <w:name w:val="WW8Num3z1"/>
    <w:rsid w:val="00AF430B"/>
    <w:rPr>
      <w:rFonts w:ascii="Courier New" w:hAnsi="Courier New" w:cs="Wingdings" w:hint="default"/>
    </w:rPr>
  </w:style>
  <w:style w:type="character" w:customStyle="1" w:styleId="WW8Num3z2">
    <w:name w:val="WW8Num3z2"/>
    <w:rsid w:val="00AF430B"/>
    <w:rPr>
      <w:rFonts w:ascii="Times New Roman" w:hAnsi="Times New Roman" w:cs="Times New Roman" w:hint="default"/>
    </w:rPr>
  </w:style>
  <w:style w:type="character" w:customStyle="1" w:styleId="WW8Num8z1">
    <w:name w:val="WW8Num8z1"/>
    <w:rsid w:val="00AF430B"/>
    <w:rPr>
      <w:rFonts w:ascii="Verdana" w:hAnsi="Verdana" w:cs="Verdana" w:hint="default"/>
      <w:sz w:val="20"/>
      <w:szCs w:val="20"/>
    </w:rPr>
  </w:style>
  <w:style w:type="character" w:customStyle="1" w:styleId="WW8Num18z1">
    <w:name w:val="WW8Num18z1"/>
    <w:rsid w:val="00AF430B"/>
    <w:rPr>
      <w:rFonts w:ascii="Verdana" w:hAnsi="Verdana" w:cs="Verdana" w:hint="default"/>
    </w:rPr>
  </w:style>
  <w:style w:type="character" w:customStyle="1" w:styleId="WW8Num22z1">
    <w:name w:val="WW8Num22z1"/>
    <w:rsid w:val="00AF430B"/>
    <w:rPr>
      <w:rFonts w:ascii="Times New Roman" w:hAnsi="Times New Roman" w:cs="Times New Roman" w:hint="default"/>
    </w:rPr>
  </w:style>
  <w:style w:type="character" w:customStyle="1" w:styleId="WW8Num37z2">
    <w:name w:val="WW8Num37z2"/>
    <w:rsid w:val="00AF430B"/>
    <w:rPr>
      <w:rFonts w:ascii="Times New Roman" w:hAnsi="Times New Roman" w:cs="Times New Roman" w:hint="default"/>
    </w:rPr>
  </w:style>
  <w:style w:type="character" w:customStyle="1" w:styleId="WW8Num47z2">
    <w:name w:val="WW8Num47z2"/>
    <w:rsid w:val="00AF430B"/>
    <w:rPr>
      <w:rFonts w:ascii="Times New Roman" w:hAnsi="Times New Roman" w:cs="Times New Roman" w:hint="default"/>
    </w:rPr>
  </w:style>
  <w:style w:type="character" w:customStyle="1" w:styleId="WW8Num18z2">
    <w:name w:val="WW8Num18z2"/>
    <w:rsid w:val="00AF430B"/>
  </w:style>
  <w:style w:type="character" w:customStyle="1" w:styleId="WW8Num37z3">
    <w:name w:val="WW8Num37z3"/>
    <w:rsid w:val="00AF430B"/>
  </w:style>
  <w:style w:type="character" w:customStyle="1" w:styleId="WW8Num37z4">
    <w:name w:val="WW8Num37z4"/>
    <w:rsid w:val="00AF430B"/>
  </w:style>
  <w:style w:type="character" w:customStyle="1" w:styleId="WW8Num37z5">
    <w:name w:val="WW8Num37z5"/>
    <w:rsid w:val="00AF430B"/>
  </w:style>
  <w:style w:type="character" w:customStyle="1" w:styleId="WW8Num37z6">
    <w:name w:val="WW8Num37z6"/>
    <w:rsid w:val="00AF430B"/>
  </w:style>
  <w:style w:type="character" w:customStyle="1" w:styleId="WW8Num37z7">
    <w:name w:val="WW8Num37z7"/>
    <w:rsid w:val="00AF430B"/>
  </w:style>
  <w:style w:type="character" w:customStyle="1" w:styleId="WW8Num37z8">
    <w:name w:val="WW8Num37z8"/>
    <w:rsid w:val="00AF430B"/>
  </w:style>
  <w:style w:type="character" w:customStyle="1" w:styleId="WW8Num38z2">
    <w:name w:val="WW8Num38z2"/>
    <w:rsid w:val="00AF430B"/>
  </w:style>
  <w:style w:type="character" w:customStyle="1" w:styleId="WW8Num38z3">
    <w:name w:val="WW8Num38z3"/>
    <w:rsid w:val="00AF430B"/>
  </w:style>
  <w:style w:type="character" w:customStyle="1" w:styleId="WW8Num38z4">
    <w:name w:val="WW8Num38z4"/>
    <w:rsid w:val="00AF430B"/>
  </w:style>
  <w:style w:type="character" w:customStyle="1" w:styleId="WW8Num38z5">
    <w:name w:val="WW8Num38z5"/>
    <w:rsid w:val="00AF430B"/>
  </w:style>
  <w:style w:type="character" w:customStyle="1" w:styleId="WW8Num38z6">
    <w:name w:val="WW8Num38z6"/>
    <w:rsid w:val="00AF430B"/>
  </w:style>
  <w:style w:type="character" w:customStyle="1" w:styleId="WW8Num38z7">
    <w:name w:val="WW8Num38z7"/>
    <w:rsid w:val="00AF430B"/>
  </w:style>
  <w:style w:type="character" w:customStyle="1" w:styleId="WW8Num38z8">
    <w:name w:val="WW8Num38z8"/>
    <w:rsid w:val="00AF430B"/>
  </w:style>
  <w:style w:type="character" w:customStyle="1" w:styleId="WW8Num39z2">
    <w:name w:val="WW8Num39z2"/>
    <w:rsid w:val="00AF430B"/>
  </w:style>
  <w:style w:type="character" w:customStyle="1" w:styleId="WW8Num39z3">
    <w:name w:val="WW8Num39z3"/>
    <w:rsid w:val="00AF430B"/>
  </w:style>
  <w:style w:type="character" w:customStyle="1" w:styleId="WW8Num39z4">
    <w:name w:val="WW8Num39z4"/>
    <w:rsid w:val="00AF430B"/>
  </w:style>
  <w:style w:type="character" w:customStyle="1" w:styleId="WW8Num39z5">
    <w:name w:val="WW8Num39z5"/>
    <w:rsid w:val="00AF430B"/>
  </w:style>
  <w:style w:type="character" w:customStyle="1" w:styleId="WW8Num39z6">
    <w:name w:val="WW8Num39z6"/>
    <w:rsid w:val="00AF430B"/>
  </w:style>
  <w:style w:type="character" w:customStyle="1" w:styleId="WW8Num39z7">
    <w:name w:val="WW8Num39z7"/>
    <w:rsid w:val="00AF430B"/>
  </w:style>
  <w:style w:type="character" w:customStyle="1" w:styleId="WW8Num39z8">
    <w:name w:val="WW8Num39z8"/>
    <w:rsid w:val="00AF430B"/>
  </w:style>
  <w:style w:type="character" w:customStyle="1" w:styleId="WW8Num47z3">
    <w:name w:val="WW8Num47z3"/>
    <w:rsid w:val="00AF430B"/>
  </w:style>
  <w:style w:type="character" w:customStyle="1" w:styleId="WW8Num47z4">
    <w:name w:val="WW8Num47z4"/>
    <w:rsid w:val="00AF430B"/>
  </w:style>
  <w:style w:type="character" w:customStyle="1" w:styleId="WW8Num47z5">
    <w:name w:val="WW8Num47z5"/>
    <w:rsid w:val="00AF430B"/>
  </w:style>
  <w:style w:type="character" w:customStyle="1" w:styleId="WW8Num47z6">
    <w:name w:val="WW8Num47z6"/>
    <w:rsid w:val="00AF430B"/>
  </w:style>
  <w:style w:type="character" w:customStyle="1" w:styleId="WW8Num47z7">
    <w:name w:val="WW8Num47z7"/>
    <w:rsid w:val="00AF430B"/>
  </w:style>
  <w:style w:type="character" w:customStyle="1" w:styleId="WW8Num47z8">
    <w:name w:val="WW8Num47z8"/>
    <w:rsid w:val="00AF430B"/>
  </w:style>
  <w:style w:type="character" w:customStyle="1" w:styleId="WW8Num4z2">
    <w:name w:val="WW8Num4z2"/>
    <w:rsid w:val="00AF430B"/>
    <w:rPr>
      <w:rFonts w:ascii="Times New Roman" w:hAnsi="Times New Roman" w:cs="Times New Roman" w:hint="default"/>
    </w:rPr>
  </w:style>
  <w:style w:type="character" w:customStyle="1" w:styleId="WW8Num9z1">
    <w:name w:val="WW8Num9z1"/>
    <w:rsid w:val="00AF430B"/>
    <w:rPr>
      <w:rFonts w:ascii="Verdana" w:hAnsi="Verdana" w:cs="Verdana" w:hint="default"/>
      <w:sz w:val="20"/>
      <w:szCs w:val="20"/>
    </w:rPr>
  </w:style>
  <w:style w:type="character" w:customStyle="1" w:styleId="WW8Num19z1">
    <w:name w:val="WW8Num19z1"/>
    <w:rsid w:val="00AF430B"/>
    <w:rPr>
      <w:rFonts w:ascii="Verdana" w:hAnsi="Verdana" w:cs="Verdana" w:hint="default"/>
    </w:rPr>
  </w:style>
  <w:style w:type="character" w:customStyle="1" w:styleId="WW8Num40z2">
    <w:name w:val="WW8Num40z2"/>
    <w:rsid w:val="00AF430B"/>
  </w:style>
  <w:style w:type="character" w:customStyle="1" w:styleId="WW8Num40z3">
    <w:name w:val="WW8Num40z3"/>
    <w:rsid w:val="00AF430B"/>
  </w:style>
  <w:style w:type="character" w:customStyle="1" w:styleId="WW8Num40z4">
    <w:name w:val="WW8Num40z4"/>
    <w:rsid w:val="00AF430B"/>
  </w:style>
  <w:style w:type="character" w:customStyle="1" w:styleId="WW8Num40z5">
    <w:name w:val="WW8Num40z5"/>
    <w:rsid w:val="00AF430B"/>
  </w:style>
  <w:style w:type="character" w:customStyle="1" w:styleId="WW8Num40z6">
    <w:name w:val="WW8Num40z6"/>
    <w:rsid w:val="00AF430B"/>
  </w:style>
  <w:style w:type="character" w:customStyle="1" w:styleId="WW8Num40z7">
    <w:name w:val="WW8Num40z7"/>
    <w:rsid w:val="00AF430B"/>
  </w:style>
  <w:style w:type="character" w:customStyle="1" w:styleId="WW8Num40z8">
    <w:name w:val="WW8Num40z8"/>
    <w:rsid w:val="00AF430B"/>
  </w:style>
  <w:style w:type="character" w:customStyle="1" w:styleId="WW8Num19z2">
    <w:name w:val="WW8Num1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42z2">
    <w:name w:val="WW8Num42z2"/>
    <w:rsid w:val="00AF430B"/>
    <w:rPr>
      <w:rFonts w:ascii="Times New Roman" w:hAnsi="Times New Roman" w:cs="Times New Roman" w:hint="default"/>
    </w:rPr>
  </w:style>
  <w:style w:type="character" w:customStyle="1" w:styleId="WW8Num42z3">
    <w:name w:val="WW8Num42z3"/>
    <w:rsid w:val="00AF430B"/>
  </w:style>
  <w:style w:type="character" w:customStyle="1" w:styleId="WW8Num42z4">
    <w:name w:val="WW8Num42z4"/>
    <w:rsid w:val="00AF430B"/>
  </w:style>
  <w:style w:type="character" w:customStyle="1" w:styleId="WW8Num42z5">
    <w:name w:val="WW8Num42z5"/>
    <w:rsid w:val="00AF430B"/>
  </w:style>
  <w:style w:type="character" w:customStyle="1" w:styleId="WW8Num42z6">
    <w:name w:val="WW8Num42z6"/>
    <w:rsid w:val="00AF430B"/>
  </w:style>
  <w:style w:type="character" w:customStyle="1" w:styleId="WW8Num42z7">
    <w:name w:val="WW8Num42z7"/>
    <w:rsid w:val="00AF430B"/>
  </w:style>
  <w:style w:type="character" w:customStyle="1" w:styleId="WW8Num42z8">
    <w:name w:val="WW8Num42z8"/>
    <w:rsid w:val="00AF430B"/>
  </w:style>
  <w:style w:type="character" w:customStyle="1" w:styleId="WW8Num20z2">
    <w:name w:val="WW8Num2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20z1">
    <w:name w:val="WW8Num20z1"/>
    <w:rsid w:val="00AF430B"/>
    <w:rPr>
      <w:rFonts w:ascii="Times New Roman" w:hAnsi="Times New Roman" w:cs="Times New Roman" w:hint="default"/>
    </w:rPr>
  </w:style>
  <w:style w:type="character" w:customStyle="1" w:styleId="WW8Num53z1">
    <w:name w:val="WW8Num53z1"/>
    <w:rsid w:val="00AF430B"/>
    <w:rPr>
      <w:rFonts w:ascii="Times New Roman" w:hAnsi="Times New Roman" w:cs="Times New Roman" w:hint="default"/>
    </w:rPr>
  </w:style>
  <w:style w:type="character" w:customStyle="1" w:styleId="WW8Num55z2">
    <w:name w:val="WW8Num55z2"/>
    <w:rsid w:val="00AF430B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AF430B"/>
  </w:style>
  <w:style w:type="character" w:customStyle="1" w:styleId="tekstdokbold">
    <w:name w:val="tekst dok. bold"/>
    <w:rsid w:val="00AF430B"/>
    <w:rPr>
      <w:b/>
      <w:bCs w:val="0"/>
    </w:rPr>
  </w:style>
  <w:style w:type="character" w:customStyle="1" w:styleId="Znakiprzypiswdolnych">
    <w:name w:val="Znaki przypisów dolnych"/>
    <w:rsid w:val="00AF430B"/>
    <w:rPr>
      <w:vertAlign w:val="superscript"/>
    </w:rPr>
  </w:style>
  <w:style w:type="character" w:customStyle="1" w:styleId="Pogrubienie1">
    <w:name w:val="Pogrubienie1"/>
    <w:rsid w:val="00AF430B"/>
    <w:rPr>
      <w:b/>
      <w:bCs w:val="0"/>
    </w:rPr>
  </w:style>
  <w:style w:type="character" w:customStyle="1" w:styleId="TematkomentarzaZnak">
    <w:name w:val="Temat komentarza Znak"/>
    <w:rsid w:val="00AF430B"/>
    <w:rPr>
      <w:rFonts w:ascii="Times New Roman" w:hAnsi="Times New Roman" w:cs="Verdana" w:hint="default"/>
      <w:b/>
      <w:bCs/>
      <w:sz w:val="20"/>
      <w:szCs w:val="20"/>
      <w:lang w:eastAsia="zh-CN"/>
    </w:rPr>
  </w:style>
  <w:style w:type="character" w:customStyle="1" w:styleId="Odwoaniedokomentarza1">
    <w:name w:val="Odwołanie do komentarza1"/>
    <w:rsid w:val="00AF430B"/>
    <w:rPr>
      <w:rFonts w:ascii="Times New Roman" w:hAnsi="Times New Roman" w:cs="Times New Roman" w:hint="default"/>
      <w:sz w:val="16"/>
    </w:rPr>
  </w:style>
  <w:style w:type="character" w:customStyle="1" w:styleId="Odwoanieprzypisudolnego1">
    <w:name w:val="Odwołanie przypisu dolnego1"/>
    <w:rsid w:val="00AF430B"/>
    <w:rPr>
      <w:vertAlign w:val="superscript"/>
    </w:rPr>
  </w:style>
  <w:style w:type="character" w:customStyle="1" w:styleId="Znakiprzypiswkocowych">
    <w:name w:val="Znaki przypisów końcowych"/>
    <w:rsid w:val="00AF430B"/>
    <w:rPr>
      <w:vertAlign w:val="superscript"/>
    </w:rPr>
  </w:style>
  <w:style w:type="character" w:customStyle="1" w:styleId="WW-Znakiprzypiswkocowych">
    <w:name w:val="WW-Znaki przypisów końcowych"/>
    <w:rsid w:val="00AF430B"/>
  </w:style>
  <w:style w:type="character" w:customStyle="1" w:styleId="Odwoanieprzypisukocowego1">
    <w:name w:val="Odwołanie przypisu końcowego1"/>
    <w:rsid w:val="00AF430B"/>
    <w:rPr>
      <w:vertAlign w:val="superscript"/>
    </w:rPr>
  </w:style>
  <w:style w:type="character" w:customStyle="1" w:styleId="WW8Num55z1">
    <w:name w:val="WW8Num55z1"/>
    <w:rsid w:val="00AF430B"/>
    <w:rPr>
      <w:rFonts w:ascii="Courier New" w:hAnsi="Courier New" w:cs="StarSymbol" w:hint="default"/>
    </w:rPr>
  </w:style>
  <w:style w:type="character" w:customStyle="1" w:styleId="WW8Num55z3">
    <w:name w:val="WW8Num55z3"/>
    <w:rsid w:val="00AF430B"/>
    <w:rPr>
      <w:rFonts w:ascii="Symbol" w:hAnsi="Symbol" w:cs="Symbol" w:hint="default"/>
    </w:rPr>
  </w:style>
  <w:style w:type="character" w:customStyle="1" w:styleId="WW8Num53z2">
    <w:name w:val="WW8Num53z2"/>
    <w:rsid w:val="00AF430B"/>
  </w:style>
  <w:style w:type="character" w:customStyle="1" w:styleId="WW8Num53z3">
    <w:name w:val="WW8Num53z3"/>
    <w:rsid w:val="00AF430B"/>
  </w:style>
  <w:style w:type="character" w:customStyle="1" w:styleId="WW8Num53z4">
    <w:name w:val="WW8Num53z4"/>
    <w:rsid w:val="00AF430B"/>
  </w:style>
  <w:style w:type="character" w:customStyle="1" w:styleId="WW8Num53z5">
    <w:name w:val="WW8Num53z5"/>
    <w:rsid w:val="00AF430B"/>
  </w:style>
  <w:style w:type="character" w:customStyle="1" w:styleId="WW8Num53z6">
    <w:name w:val="WW8Num53z6"/>
    <w:rsid w:val="00AF430B"/>
  </w:style>
  <w:style w:type="character" w:customStyle="1" w:styleId="WW8Num53z7">
    <w:name w:val="WW8Num53z7"/>
    <w:rsid w:val="00AF430B"/>
  </w:style>
  <w:style w:type="character" w:customStyle="1" w:styleId="WW8Num53z8">
    <w:name w:val="WW8Num53z8"/>
    <w:rsid w:val="00AF430B"/>
  </w:style>
  <w:style w:type="character" w:customStyle="1" w:styleId="Znakiwypunktowania">
    <w:name w:val="Znaki wypunktowania"/>
    <w:rsid w:val="00AF430B"/>
    <w:rPr>
      <w:rFonts w:ascii="OpenSymbol" w:eastAsia="OpenSymbol" w:hAnsi="OpenSymbol" w:cs="OpenSymbol" w:hint="default"/>
    </w:rPr>
  </w:style>
  <w:style w:type="character" w:customStyle="1" w:styleId="Znakinumeracji">
    <w:name w:val="Znaki numeracji"/>
    <w:rsid w:val="00AF430B"/>
  </w:style>
  <w:style w:type="character" w:customStyle="1" w:styleId="WW-Domylnaczcionkaakapitu">
    <w:name w:val="WW-Domyślna czcionka akapitu"/>
    <w:rsid w:val="00AF430B"/>
  </w:style>
  <w:style w:type="character" w:customStyle="1" w:styleId="FontStyle14">
    <w:name w:val="Font Style14"/>
    <w:rsid w:val="00AF430B"/>
    <w:rPr>
      <w:rFonts w:ascii="Verdana" w:hAnsi="Verdana" w:cs="TimesNewRoman" w:hint="default"/>
      <w:sz w:val="18"/>
      <w:szCs w:val="18"/>
    </w:rPr>
  </w:style>
  <w:style w:type="character" w:customStyle="1" w:styleId="Odwoaniedokomentarza2">
    <w:name w:val="Odwołanie do komentarza2"/>
    <w:rsid w:val="00AF430B"/>
    <w:rPr>
      <w:sz w:val="16"/>
      <w:szCs w:val="16"/>
    </w:rPr>
  </w:style>
  <w:style w:type="character" w:customStyle="1" w:styleId="TekstkomentarzaZnak1">
    <w:name w:val="Tekst komentarza Znak1"/>
    <w:uiPriority w:val="99"/>
    <w:rsid w:val="00AF430B"/>
    <w:rPr>
      <w:rFonts w:ascii="Verdana" w:hAnsi="Verdana" w:cs="Verdana" w:hint="default"/>
      <w:lang w:eastAsia="zh-CN"/>
    </w:rPr>
  </w:style>
  <w:style w:type="character" w:customStyle="1" w:styleId="Odwoaniedokomentarza3">
    <w:name w:val="Odwołanie do komentarza3"/>
    <w:rsid w:val="00AF430B"/>
    <w:rPr>
      <w:sz w:val="16"/>
      <w:szCs w:val="16"/>
    </w:rPr>
  </w:style>
  <w:style w:type="character" w:customStyle="1" w:styleId="TekstkomentarzaZnak2">
    <w:name w:val="Tekst komentarza Znak2"/>
    <w:rsid w:val="00AF430B"/>
    <w:rPr>
      <w:rFonts w:ascii="Verdana" w:hAnsi="Verdana" w:cs="Verdana" w:hint="default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AF430B"/>
    <w:rPr>
      <w:b/>
      <w:bCs/>
    </w:rPr>
  </w:style>
  <w:style w:type="character" w:customStyle="1" w:styleId="TematkomentarzaZnak1">
    <w:name w:val="Temat komentarza Znak1"/>
    <w:basedOn w:val="TekstkomentarzaZnak"/>
    <w:link w:val="Tematkomentarza"/>
    <w:semiHidden/>
    <w:rsid w:val="00AF430B"/>
    <w:rPr>
      <w:b/>
      <w:bCs/>
      <w:sz w:val="20"/>
      <w:szCs w:val="20"/>
    </w:rPr>
  </w:style>
  <w:style w:type="character" w:customStyle="1" w:styleId="DeltaViewInsertion">
    <w:name w:val="DeltaView Insertion"/>
    <w:rsid w:val="00AF430B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59"/>
    <w:rsid w:val="00AF43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07F14"/>
    <w:rPr>
      <w:sz w:val="16"/>
      <w:szCs w:val="16"/>
    </w:rPr>
  </w:style>
  <w:style w:type="character" w:customStyle="1" w:styleId="xbe">
    <w:name w:val="_xbe"/>
    <w:rsid w:val="006530D5"/>
  </w:style>
  <w:style w:type="character" w:customStyle="1" w:styleId="lrzxr">
    <w:name w:val="lrzxr"/>
    <w:basedOn w:val="Domylnaczcionkaakapitu"/>
    <w:rsid w:val="006530D5"/>
  </w:style>
  <w:style w:type="character" w:styleId="Odwoanieprzypisudolnego">
    <w:name w:val="footnote reference"/>
    <w:basedOn w:val="Domylnaczcionkaakapitu"/>
    <w:uiPriority w:val="99"/>
    <w:semiHidden/>
    <w:unhideWhenUsed/>
    <w:rsid w:val="005D5FFC"/>
    <w:rPr>
      <w:rFonts w:ascii="Times New Roman" w:hAnsi="Times New Roman" w:cs="Times New Roman" w:hint="default"/>
      <w:sz w:val="20"/>
      <w:vertAlign w:val="superscript"/>
    </w:rPr>
  </w:style>
  <w:style w:type="paragraph" w:customStyle="1" w:styleId="FR1">
    <w:name w:val="FR1"/>
    <w:rsid w:val="00842DB9"/>
    <w:pPr>
      <w:widowControl w:val="0"/>
      <w:autoSpaceDE w:val="0"/>
      <w:autoSpaceDN w:val="0"/>
      <w:adjustRightInd w:val="0"/>
      <w:spacing w:before="5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AkapitzlistZnak1">
    <w:name w:val="Akapit z listą Znak1"/>
    <w:aliases w:val="zwykły tekst Znak,List Paragraph1 Znak,BulletC Znak,normalny tekst Znak,Obiekt Znak,wypunktowanie Znak1,Nag 1 Znak1,Podsis rysunku Znak,CW_Lista Znak,L1 Znak,Numerowanie Znak,Akapit z listą5 Znak,Akapit z listą BS Znak,lp1 Znak"/>
    <w:link w:val="Akapitzlist"/>
    <w:uiPriority w:val="34"/>
    <w:locked/>
    <w:rsid w:val="00E36AFB"/>
    <w:rPr>
      <w:rFonts w:ascii="Calibri" w:eastAsia="Calibri" w:hAnsi="Calibri" w:cs="Calibri"/>
      <w:szCs w:val="24"/>
      <w:lang w:eastAsia="zh-CN"/>
    </w:rPr>
  </w:style>
  <w:style w:type="paragraph" w:customStyle="1" w:styleId="Tretekstu">
    <w:name w:val="Treść tekstu"/>
    <w:basedOn w:val="Normalny"/>
    <w:link w:val="TekstpodstawowyZnak"/>
    <w:rsid w:val="00B70711"/>
    <w:pPr>
      <w:suppressAutoHyphens/>
      <w:spacing w:after="0" w:line="288" w:lineRule="auto"/>
      <w:jc w:val="both"/>
    </w:p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B70711"/>
    <w:pPr>
      <w:suppressAutoHyphens/>
      <w:spacing w:after="120" w:line="240" w:lineRule="auto"/>
      <w:ind w:left="283"/>
    </w:pPr>
  </w:style>
  <w:style w:type="paragraph" w:customStyle="1" w:styleId="Domylnie">
    <w:name w:val="Domyślnie"/>
    <w:rsid w:val="00B70711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Calibri"/>
      <w:sz w:val="24"/>
      <w:szCs w:val="20"/>
      <w:lang w:eastAsia="zh-CN"/>
    </w:rPr>
  </w:style>
  <w:style w:type="paragraph" w:customStyle="1" w:styleId="Punkt">
    <w:name w:val="Punkt"/>
    <w:basedOn w:val="Tekstpodstawowy"/>
    <w:rsid w:val="00B70711"/>
    <w:pPr>
      <w:autoSpaceDN w:val="0"/>
      <w:spacing w:after="160"/>
      <w:jc w:val="both"/>
      <w:textAlignment w:val="baseline"/>
    </w:pPr>
    <w:rPr>
      <w:rFonts w:ascii="Tahoma" w:hAnsi="Tahoma" w:cs="Times New Roman"/>
      <w:sz w:val="20"/>
      <w:szCs w:val="24"/>
      <w:lang w:eastAsia="pl-PL"/>
    </w:rPr>
  </w:style>
  <w:style w:type="paragraph" w:customStyle="1" w:styleId="Spisrysunkw">
    <w:name w:val="Spis rysunków"/>
    <w:basedOn w:val="Normalny"/>
    <w:rsid w:val="00212505"/>
    <w:pPr>
      <w:numPr>
        <w:numId w:val="25"/>
      </w:numPr>
      <w:spacing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296879"/>
    <w:pPr>
      <w:spacing w:after="0" w:line="240" w:lineRule="auto"/>
      <w:ind w:left="708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Standard">
    <w:name w:val="Standard"/>
    <w:rsid w:val="00154799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pl-PL"/>
    </w:rPr>
  </w:style>
  <w:style w:type="character" w:customStyle="1" w:styleId="wypunktowanieZnak">
    <w:name w:val="wypunktowanie Znak"/>
    <w:aliases w:val="Nag 1 Znak"/>
    <w:basedOn w:val="Domylnaczcionkaakapitu"/>
    <w:uiPriority w:val="34"/>
    <w:rsid w:val="00154799"/>
    <w:rPr>
      <w:sz w:val="24"/>
      <w:szCs w:val="24"/>
    </w:rPr>
  </w:style>
  <w:style w:type="character" w:customStyle="1" w:styleId="ng-binding">
    <w:name w:val="ng-binding"/>
    <w:basedOn w:val="Domylnaczcionkaakapitu"/>
    <w:rsid w:val="00B601AA"/>
  </w:style>
  <w:style w:type="character" w:styleId="Uwydatnienie">
    <w:name w:val="Emphasis"/>
    <w:basedOn w:val="Domylnaczcionkaakapitu"/>
    <w:uiPriority w:val="20"/>
    <w:qFormat/>
    <w:rsid w:val="00B601AA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83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597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92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6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1712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95356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7244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2172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8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3233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343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29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2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4DBFBB-C0FA-43E4-AE58-1021DEB03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Sławomira Baranowska</cp:lastModifiedBy>
  <cp:revision>11</cp:revision>
  <cp:lastPrinted>2021-12-21T06:57:00Z</cp:lastPrinted>
  <dcterms:created xsi:type="dcterms:W3CDTF">2024-07-08T07:05:00Z</dcterms:created>
  <dcterms:modified xsi:type="dcterms:W3CDTF">2025-04-02T06:38:00Z</dcterms:modified>
</cp:coreProperties>
</file>