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B30B8" w14:textId="4277B96C" w:rsidR="0013777F" w:rsidRPr="00480675" w:rsidRDefault="009E2A38" w:rsidP="005741D6">
      <w:pPr>
        <w:spacing w:before="120" w:line="276" w:lineRule="auto"/>
        <w:jc w:val="right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b/>
          <w:sz w:val="20"/>
          <w:szCs w:val="20"/>
          <w:lang w:eastAsia="zh-CN"/>
        </w:rPr>
        <w:tab/>
      </w:r>
      <w:r w:rsidRPr="00480675">
        <w:rPr>
          <w:rFonts w:ascii="Arial" w:hAnsi="Arial" w:cs="Arial"/>
          <w:b/>
          <w:sz w:val="20"/>
          <w:szCs w:val="20"/>
          <w:lang w:eastAsia="zh-CN"/>
        </w:rPr>
        <w:tab/>
      </w:r>
      <w:r w:rsidR="0013777F" w:rsidRPr="00480675">
        <w:rPr>
          <w:rFonts w:ascii="Arial" w:hAnsi="Arial" w:cs="Arial"/>
          <w:b/>
          <w:i/>
          <w:sz w:val="20"/>
          <w:szCs w:val="20"/>
          <w:u w:val="single"/>
        </w:rPr>
        <w:t>Załącznik nr 2 do SWZ</w:t>
      </w:r>
    </w:p>
    <w:p w14:paraId="2988EC45" w14:textId="0B121AFD" w:rsidR="0013777F" w:rsidRPr="00480675" w:rsidRDefault="00DC7C00" w:rsidP="0013777F">
      <w:pPr>
        <w:tabs>
          <w:tab w:val="left" w:pos="6495"/>
        </w:tabs>
        <w:rPr>
          <w:rFonts w:ascii="Arial" w:hAnsi="Arial" w:cs="Arial"/>
          <w:b/>
          <w:bCs/>
          <w:sz w:val="20"/>
          <w:szCs w:val="20"/>
        </w:rPr>
      </w:pPr>
      <w:r w:rsidRPr="00480675">
        <w:rPr>
          <w:rFonts w:ascii="Arial" w:hAnsi="Arial" w:cs="Arial"/>
          <w:b/>
          <w:sz w:val="20"/>
          <w:szCs w:val="20"/>
          <w:lang w:eastAsia="zh-CN"/>
        </w:rPr>
        <w:t>A</w:t>
      </w:r>
      <w:r w:rsidR="0013777F" w:rsidRPr="00480675">
        <w:rPr>
          <w:rFonts w:ascii="Arial" w:hAnsi="Arial" w:cs="Arial"/>
          <w:b/>
          <w:sz w:val="20"/>
          <w:szCs w:val="20"/>
          <w:lang w:eastAsia="zh-CN"/>
        </w:rPr>
        <w:t>P-272-PN-3</w:t>
      </w:r>
      <w:r w:rsidRPr="00480675">
        <w:rPr>
          <w:rFonts w:ascii="Arial" w:hAnsi="Arial" w:cs="Arial"/>
          <w:b/>
          <w:sz w:val="20"/>
          <w:szCs w:val="20"/>
          <w:lang w:eastAsia="zh-CN"/>
        </w:rPr>
        <w:t>6</w:t>
      </w:r>
      <w:r w:rsidR="0013777F" w:rsidRPr="00480675">
        <w:rPr>
          <w:rFonts w:ascii="Arial" w:hAnsi="Arial" w:cs="Arial"/>
          <w:b/>
          <w:sz w:val="20"/>
          <w:szCs w:val="20"/>
          <w:lang w:eastAsia="zh-CN"/>
        </w:rPr>
        <w:t>/202</w:t>
      </w:r>
      <w:r w:rsidRPr="00480675">
        <w:rPr>
          <w:rFonts w:ascii="Arial" w:hAnsi="Arial" w:cs="Arial"/>
          <w:b/>
          <w:sz w:val="20"/>
          <w:szCs w:val="20"/>
          <w:lang w:eastAsia="zh-CN"/>
        </w:rPr>
        <w:t>5</w:t>
      </w:r>
    </w:p>
    <w:p w14:paraId="04DCDC6D" w14:textId="77777777" w:rsidR="0013777F" w:rsidRPr="00480675" w:rsidRDefault="0013777F" w:rsidP="0013777F">
      <w:pPr>
        <w:tabs>
          <w:tab w:val="left" w:pos="6495"/>
        </w:tabs>
        <w:rPr>
          <w:rFonts w:ascii="Arial" w:hAnsi="Arial" w:cs="Arial"/>
          <w:b/>
          <w:bCs/>
          <w:sz w:val="20"/>
          <w:szCs w:val="20"/>
        </w:rPr>
      </w:pPr>
    </w:p>
    <w:p w14:paraId="46C6D716" w14:textId="77777777" w:rsidR="0013777F" w:rsidRPr="00480675" w:rsidRDefault="0013777F" w:rsidP="00212DA4">
      <w:pPr>
        <w:pStyle w:val="Nagwek2"/>
        <w:jc w:val="center"/>
      </w:pPr>
    </w:p>
    <w:p w14:paraId="748C6F87" w14:textId="77777777" w:rsidR="00212DA4" w:rsidRPr="00480675" w:rsidRDefault="00212DA4" w:rsidP="00212DA4">
      <w:pPr>
        <w:pStyle w:val="Nagwek2"/>
        <w:jc w:val="center"/>
      </w:pPr>
      <w:r w:rsidRPr="00480675">
        <w:t>FORMULARZ OFERTOWY</w:t>
      </w:r>
    </w:p>
    <w:p w14:paraId="4A9F912B" w14:textId="21F834A6" w:rsidR="00212DA4" w:rsidRPr="00480675" w:rsidRDefault="00212DA4" w:rsidP="00212DA4">
      <w:pPr>
        <w:pStyle w:val="Nagwek2"/>
        <w:spacing w:line="360" w:lineRule="auto"/>
      </w:pPr>
      <w:r w:rsidRPr="00480675">
        <w:t>Pełna nazwa Wykonawcy *………………………………..............……………………………………………………</w:t>
      </w:r>
    </w:p>
    <w:p w14:paraId="6690F3AA" w14:textId="371C06C1" w:rsidR="00212DA4" w:rsidRPr="00480675" w:rsidRDefault="00212DA4" w:rsidP="00212DA4">
      <w:pPr>
        <w:pStyle w:val="Nagwek2"/>
        <w:spacing w:line="360" w:lineRule="auto"/>
      </w:pPr>
      <w:r w:rsidRPr="00480675">
        <w:t>Adres siedziby  …………..............………………………………………………………………………….…………</w:t>
      </w:r>
    </w:p>
    <w:p w14:paraId="61E0A0D0" w14:textId="4A0876F5" w:rsidR="00212DA4" w:rsidRPr="00480675" w:rsidRDefault="00212DA4" w:rsidP="00212DA4">
      <w:pPr>
        <w:pStyle w:val="Nagwek2"/>
        <w:spacing w:line="360" w:lineRule="auto"/>
      </w:pPr>
      <w:r w:rsidRPr="00480675">
        <w:t>…………………………………………………………….................…………………….………………………………</w:t>
      </w:r>
    </w:p>
    <w:p w14:paraId="01864686" w14:textId="255033E4" w:rsidR="00212DA4" w:rsidRPr="00480675" w:rsidRDefault="00212DA4" w:rsidP="00212DA4">
      <w:pPr>
        <w:pStyle w:val="Nagwek2"/>
        <w:spacing w:line="360" w:lineRule="auto"/>
      </w:pPr>
      <w:r w:rsidRPr="00480675">
        <w:t xml:space="preserve">Nr tel. .................................................................., E-mail: ................................................................................, </w:t>
      </w:r>
    </w:p>
    <w:p w14:paraId="174C38EE" w14:textId="18002F10" w:rsidR="00212DA4" w:rsidRPr="00480675" w:rsidRDefault="00212DA4" w:rsidP="00212DA4">
      <w:pPr>
        <w:pStyle w:val="Nagwek2"/>
        <w:spacing w:line="360" w:lineRule="auto"/>
      </w:pPr>
      <w:r w:rsidRPr="00480675">
        <w:t>NIP - ............................................, REGON - ..................................., KRS/</w:t>
      </w:r>
      <w:proofErr w:type="spellStart"/>
      <w:r w:rsidRPr="00480675">
        <w:t>CEiDG</w:t>
      </w:r>
      <w:proofErr w:type="spellEnd"/>
      <w:r w:rsidRPr="00480675">
        <w:t xml:space="preserve"> …………..…..…..………..,</w:t>
      </w:r>
    </w:p>
    <w:p w14:paraId="6230C96B" w14:textId="77777777" w:rsidR="00212DA4" w:rsidRPr="00480675" w:rsidRDefault="00212DA4" w:rsidP="00212DA4">
      <w:pPr>
        <w:pStyle w:val="Nagwek2"/>
        <w:jc w:val="center"/>
      </w:pPr>
    </w:p>
    <w:p w14:paraId="04ABF3BD" w14:textId="136268A4" w:rsidR="00212DA4" w:rsidRPr="00480675" w:rsidRDefault="00212DA4" w:rsidP="00212DA4">
      <w:pPr>
        <w:pStyle w:val="Nagwek2"/>
        <w:jc w:val="center"/>
      </w:pPr>
      <w:r w:rsidRPr="00480675">
        <w:t>INFORMACJA O WIELKOŚCI PRZEDSIĘBIORSTWA /</w:t>
      </w:r>
      <w:r w:rsidRPr="00480675">
        <w:rPr>
          <w:b w:val="0"/>
          <w:bCs w:val="0"/>
          <w:i/>
          <w:iCs/>
        </w:rPr>
        <w:t>zaznaczyć właściwe/</w:t>
      </w:r>
      <w:r w:rsidRPr="00480675">
        <w:t>:</w:t>
      </w:r>
    </w:p>
    <w:p w14:paraId="53B25DFE" w14:textId="77777777" w:rsidR="00212DA4" w:rsidRPr="00480675" w:rsidRDefault="00212DA4" w:rsidP="00212DA4">
      <w:pPr>
        <w:pStyle w:val="Nagwek2"/>
        <w:jc w:val="center"/>
        <w:rPr>
          <w:b w:val="0"/>
          <w:bCs w:val="0"/>
        </w:rPr>
      </w:pPr>
      <w:r w:rsidRPr="00480675">
        <w:rPr>
          <w:b w:val="0"/>
          <w:bCs w:val="0"/>
        </w:rPr>
        <w:sym w:font="Symbol" w:char="F092"/>
      </w:r>
      <w:r w:rsidRPr="00480675">
        <w:rPr>
          <w:b w:val="0"/>
          <w:bCs w:val="0"/>
        </w:rPr>
        <w:t xml:space="preserve">   mikro przedsiębiorstwo  </w:t>
      </w:r>
      <w:r w:rsidRPr="00480675">
        <w:rPr>
          <w:b w:val="0"/>
          <w:bCs w:val="0"/>
        </w:rPr>
        <w:sym w:font="Symbol" w:char="F092"/>
      </w:r>
      <w:r w:rsidRPr="00480675">
        <w:rPr>
          <w:b w:val="0"/>
          <w:bCs w:val="0"/>
        </w:rPr>
        <w:t xml:space="preserve">  małe przedsiębiorstwo  </w:t>
      </w:r>
      <w:r w:rsidRPr="00480675">
        <w:rPr>
          <w:b w:val="0"/>
          <w:bCs w:val="0"/>
        </w:rPr>
        <w:sym w:font="Symbol" w:char="F092"/>
      </w:r>
      <w:r w:rsidRPr="00480675">
        <w:rPr>
          <w:b w:val="0"/>
          <w:bCs w:val="0"/>
        </w:rPr>
        <w:t xml:space="preserve">  średnie przedsiębiorstwo  </w:t>
      </w:r>
      <w:r w:rsidRPr="00480675">
        <w:rPr>
          <w:b w:val="0"/>
          <w:bCs w:val="0"/>
        </w:rPr>
        <w:br/>
      </w:r>
      <w:r w:rsidRPr="00480675">
        <w:rPr>
          <w:b w:val="0"/>
          <w:bCs w:val="0"/>
        </w:rPr>
        <w:sym w:font="Symbol" w:char="F092"/>
      </w:r>
      <w:r w:rsidRPr="00480675">
        <w:rPr>
          <w:b w:val="0"/>
          <w:bCs w:val="0"/>
        </w:rPr>
        <w:t xml:space="preserve">   duże przedsiębiorstwo   </w:t>
      </w:r>
      <w:r w:rsidRPr="00480675">
        <w:rPr>
          <w:b w:val="0"/>
          <w:bCs w:val="0"/>
        </w:rPr>
        <w:sym w:font="Symbol" w:char="F092"/>
      </w:r>
      <w:r w:rsidRPr="00480675">
        <w:rPr>
          <w:b w:val="0"/>
          <w:bCs w:val="0"/>
        </w:rPr>
        <w:t xml:space="preserve"> inny rodzaj</w:t>
      </w:r>
    </w:p>
    <w:p w14:paraId="7CCCCC49" w14:textId="77777777" w:rsidR="00212DA4" w:rsidRPr="00480675" w:rsidRDefault="00212DA4" w:rsidP="00212DA4">
      <w:pPr>
        <w:pStyle w:val="Nagwek2"/>
        <w:jc w:val="center"/>
        <w:rPr>
          <w:b w:val="0"/>
          <w:bCs w:val="0"/>
        </w:rPr>
      </w:pPr>
    </w:p>
    <w:p w14:paraId="76354902" w14:textId="18BE9A9B" w:rsidR="00212DA4" w:rsidRPr="00480675" w:rsidRDefault="00212DA4" w:rsidP="00212DA4">
      <w:pPr>
        <w:pStyle w:val="Nagwek2"/>
        <w:jc w:val="center"/>
        <w:rPr>
          <w:b w:val="0"/>
          <w:bCs w:val="0"/>
        </w:rPr>
      </w:pPr>
      <w:r w:rsidRPr="00480675">
        <w:rPr>
          <w:b w:val="0"/>
          <w:bCs w:val="0"/>
        </w:rPr>
        <w:t xml:space="preserve">W odpowiedzi na ogłoszenie w sprawie postępowania o udzielenie zamówienia publicznego </w:t>
      </w:r>
      <w:r w:rsidR="00DC7C00" w:rsidRPr="00480675">
        <w:rPr>
          <w:b w:val="0"/>
          <w:bCs w:val="0"/>
        </w:rPr>
        <w:br/>
      </w:r>
      <w:r w:rsidRPr="00480675">
        <w:rPr>
          <w:b w:val="0"/>
          <w:bCs w:val="0"/>
        </w:rPr>
        <w:t>prowadzonego w trybie przetargu nieograniczonego pn.:</w:t>
      </w:r>
    </w:p>
    <w:p w14:paraId="4E4FCB1C" w14:textId="672779F7" w:rsidR="00212DA4" w:rsidRPr="00480675" w:rsidRDefault="00212DA4" w:rsidP="00212DA4">
      <w:pPr>
        <w:pStyle w:val="Nagwek2"/>
        <w:jc w:val="center"/>
      </w:pPr>
      <w:r w:rsidRPr="00480675">
        <w:t xml:space="preserve"> „</w:t>
      </w:r>
      <w:r w:rsidR="00DC7C00" w:rsidRPr="00480675">
        <w:rPr>
          <w:rFonts w:eastAsia="Calibri"/>
        </w:rPr>
        <w:t>Dostawa mebli na potrzeby jednostek Politechniki Lubelskiej. Podział na części"</w:t>
      </w:r>
      <w:r w:rsidRPr="00480675">
        <w:t xml:space="preserve"> </w:t>
      </w:r>
      <w:r w:rsidRPr="00480675">
        <w:br/>
      </w:r>
    </w:p>
    <w:p w14:paraId="57C605C1" w14:textId="662FC949" w:rsidR="00212DA4" w:rsidRPr="00480675" w:rsidRDefault="00212DA4" w:rsidP="00212DA4">
      <w:pPr>
        <w:pStyle w:val="Nagwek2"/>
        <w:jc w:val="center"/>
      </w:pPr>
      <w:r w:rsidRPr="00480675">
        <w:rPr>
          <w:b w:val="0"/>
          <w:bCs w:val="0"/>
        </w:rPr>
        <w:t xml:space="preserve">składamy sporządzoną ofertę skierowaną do: </w:t>
      </w:r>
      <w:r w:rsidRPr="00480675">
        <w:rPr>
          <w:b w:val="0"/>
          <w:bCs w:val="0"/>
        </w:rPr>
        <w:br/>
      </w:r>
      <w:r w:rsidRPr="00480675">
        <w:t>Politechniki Lubelskiej, ul. Nadbystrzycka 38D, 20-618 Lublin</w:t>
      </w:r>
    </w:p>
    <w:p w14:paraId="5249E6BC" w14:textId="77777777" w:rsidR="00212DA4" w:rsidRPr="00480675" w:rsidRDefault="00212DA4" w:rsidP="00212DA4">
      <w:pPr>
        <w:pStyle w:val="Nagwek2"/>
        <w:jc w:val="center"/>
      </w:pPr>
    </w:p>
    <w:p w14:paraId="62D7930E" w14:textId="4EB401F1" w:rsidR="00212DA4" w:rsidRPr="00480675" w:rsidRDefault="00212DA4" w:rsidP="00DC7C00">
      <w:pPr>
        <w:pStyle w:val="Nagwek2"/>
      </w:pPr>
      <w:r w:rsidRPr="00480675">
        <w:t xml:space="preserve">Oferujemy realizację wykonania przedmiotu zamówienia w zakresie określonym w SWZ i załącznikach </w:t>
      </w:r>
      <w:r w:rsidR="00DC7C00" w:rsidRPr="00480675">
        <w:br/>
      </w:r>
      <w:r w:rsidRPr="00480675">
        <w:t>w następujących cenach:</w:t>
      </w: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DC7C00" w:rsidRPr="00480675" w14:paraId="13AA5785" w14:textId="77777777" w:rsidTr="00DC7C00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A4C7ED3" w14:textId="63C3FB36" w:rsidR="00DC7C00" w:rsidRPr="00480675" w:rsidRDefault="00DC7C00" w:rsidP="00DC7C00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 xml:space="preserve">Część 1: </w:t>
            </w:r>
            <w:bookmarkStart w:id="1" w:name="_Hlk119394907"/>
            <w:r w:rsidRPr="00480675">
              <w:rPr>
                <w:rFonts w:ascii="Arial" w:hAnsi="Arial" w:cs="Arial"/>
                <w:sz w:val="20"/>
                <w:szCs w:val="20"/>
              </w:rPr>
              <w:t xml:space="preserve">Dostawa, montaż oraz rozmieszczenie mebli w Laboratorium Budownictwa </w:t>
            </w:r>
            <w:proofErr w:type="spellStart"/>
            <w:r w:rsidRPr="00480675">
              <w:rPr>
                <w:rFonts w:ascii="Arial" w:hAnsi="Arial" w:cs="Arial"/>
                <w:sz w:val="20"/>
                <w:szCs w:val="20"/>
              </w:rPr>
              <w:t>WBiA</w:t>
            </w:r>
            <w:bookmarkEnd w:id="1"/>
            <w:proofErr w:type="spellEnd"/>
            <w:r w:rsidRPr="00480675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DC7C00" w:rsidRPr="00480675" w14:paraId="5082D65B" w14:textId="77777777" w:rsidTr="00580018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EC4E41" w14:textId="56614DAB" w:rsidR="00DC7C00" w:rsidRPr="00480675" w:rsidRDefault="00DC7C00" w:rsidP="00DC7C00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6DED865D" w14:textId="77777777" w:rsidR="00DC7C00" w:rsidRPr="00480675" w:rsidRDefault="00DC7C00" w:rsidP="00DC7C00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C48978B" w14:textId="77777777" w:rsidR="00DC7C00" w:rsidRPr="00480675" w:rsidRDefault="00DC7C00" w:rsidP="00DC7C00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3B51E9CB" w14:textId="17EA8FC8" w:rsidR="00DC7C00" w:rsidRPr="00480675" w:rsidRDefault="00DC7C00" w:rsidP="00DC7C00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D64F43" w:rsidRPr="00480675" w14:paraId="0189547A" w14:textId="77777777" w:rsidTr="00DC7C00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C2B" w14:textId="284CCF49" w:rsidR="00D64F43" w:rsidRPr="00480675" w:rsidRDefault="00DC7C00" w:rsidP="000D5FD6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Termin dostawy </w:t>
            </w:r>
          </w:p>
          <w:p w14:paraId="172669C9" w14:textId="19AAB361" w:rsidR="00D64F43" w:rsidRPr="00480675" w:rsidRDefault="00DC7C00" w:rsidP="00DC7C00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„T”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0788" w14:textId="1A1A6BF4" w:rsidR="00D64F43" w:rsidRPr="00480675" w:rsidRDefault="00D64F43" w:rsidP="000D5FD6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="00DC7C00"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8 tygodni</w:t>
            </w:r>
          </w:p>
          <w:p w14:paraId="36EEB922" w14:textId="142A7904" w:rsidR="00D64F43" w:rsidRPr="00480675" w:rsidRDefault="00D64F43" w:rsidP="000D5FD6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="00DC7C00"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4 tygodni</w:t>
            </w:r>
          </w:p>
          <w:p w14:paraId="7F412730" w14:textId="6785CCFB" w:rsidR="00D64F43" w:rsidRPr="00480675" w:rsidRDefault="00DC7C00" w:rsidP="000D5FD6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lub zaznaczenia kilku opcji przez Wykonawcę, Zamawiający przyjmie, iż Wykonawca zobowiązuje się do dostarczania zamawianego przedmiotu umowy w terminie 8 tygodni liczonych od dnia podpisania umowy  i otrzyma w tym kryterium 0 pkt.</w:t>
            </w:r>
          </w:p>
        </w:tc>
      </w:tr>
      <w:tr w:rsidR="00D64F43" w:rsidRPr="00480675" w14:paraId="2F5F8DCB" w14:textId="77777777" w:rsidTr="00DC7C00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7F80" w14:textId="6434DE7F" w:rsidR="00D64F43" w:rsidRPr="00480675" w:rsidRDefault="00DC7C00" w:rsidP="000D5FD6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Kryteria jakościowe </w:t>
            </w:r>
          </w:p>
          <w:p w14:paraId="30995483" w14:textId="77777777" w:rsidR="00DC7C00" w:rsidRPr="00480675" w:rsidRDefault="00DC7C00" w:rsidP="00DC7C00">
            <w:pPr>
              <w:suppressAutoHyphens/>
              <w:spacing w:line="276" w:lineRule="auto"/>
              <w:ind w:left="120"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Grubość blatu większa o min. 20 mm  dla biurek prostych – poz.  oraz o min. 40 mm dla biurek ze stelażem w stosunku do minimum wymaganego w OPZ </w:t>
            </w:r>
          </w:p>
          <w:p w14:paraId="2E76E3FC" w14:textId="77777777" w:rsidR="00D64F43" w:rsidRPr="00480675" w:rsidRDefault="00D64F43" w:rsidP="000D5FD6">
            <w:pPr>
              <w:jc w:val="both"/>
              <w:rPr>
                <w:rFonts w:ascii="Arial" w:eastAsia="Calibri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515F6" w14:textId="77777777" w:rsidR="00D64F43" w:rsidRPr="00480675" w:rsidRDefault="00D64F43" w:rsidP="000D5FD6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TAK</w:t>
            </w:r>
          </w:p>
          <w:p w14:paraId="1DF848EC" w14:textId="77777777" w:rsidR="00D64F43" w:rsidRPr="00480675" w:rsidRDefault="00D64F43" w:rsidP="000D5FD6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NIE</w:t>
            </w:r>
          </w:p>
          <w:p w14:paraId="5912554F" w14:textId="77777777" w:rsidR="00D64F43" w:rsidRPr="00480675" w:rsidRDefault="00D64F43" w:rsidP="000D5FD6">
            <w:pPr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  <w:highlight w:val="yellow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braku zaznaczenia opcji TAK lub NIE Zamawiający przyjmie NIE i przyzna 0 punktów dla tego kryterium. Przy innym wskazaniu, oferta zostanie odrzucona jako niezgodna z SWZ.</w:t>
            </w:r>
          </w:p>
        </w:tc>
      </w:tr>
      <w:tr w:rsidR="00DC7C00" w:rsidRPr="00480675" w14:paraId="7C7C1749" w14:textId="77777777" w:rsidTr="00DC7C00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84AE" w14:textId="77777777" w:rsidR="00DC7C00" w:rsidRPr="00480675" w:rsidRDefault="00DC7C00" w:rsidP="00C159A0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21F17AD2" w14:textId="45E6B0FF" w:rsidR="00C159A0" w:rsidRPr="00480675" w:rsidRDefault="00C159A0" w:rsidP="00C159A0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F77A" w14:textId="321F47BE" w:rsidR="00DC7C00" w:rsidRPr="00480675" w:rsidRDefault="00DC7C00" w:rsidP="00DC7C00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11E6FAAE" w14:textId="6AB34D07" w:rsidR="00DC7C00" w:rsidRPr="00480675" w:rsidRDefault="00DC7C00" w:rsidP="00DC7C00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8017F43" w14:textId="19AFF4DD" w:rsidR="00DC7C00" w:rsidRPr="00480675" w:rsidRDefault="00DC7C00" w:rsidP="00DC7C00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Zaznaczenie kilku opcji skutkować będzie odrzuceniem oferty.</w:t>
            </w:r>
          </w:p>
        </w:tc>
      </w:tr>
      <w:tr w:rsidR="00C159A0" w:rsidRPr="00480675" w14:paraId="3409667A" w14:textId="77777777" w:rsidTr="00D1757F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0623EA0" w14:textId="2968A0AC" w:rsidR="00C159A0" w:rsidRPr="00480675" w:rsidRDefault="00C159A0" w:rsidP="00D1757F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lastRenderedPageBreak/>
              <w:t xml:space="preserve">Część 2: Dostawa foteli do Laboratorium Budownictwa </w:t>
            </w:r>
            <w:proofErr w:type="spellStart"/>
            <w:r w:rsidRPr="00480675">
              <w:rPr>
                <w:rFonts w:ascii="Arial" w:hAnsi="Arial" w:cs="Arial"/>
                <w:sz w:val="20"/>
                <w:szCs w:val="20"/>
              </w:rPr>
              <w:t>WBiA</w:t>
            </w:r>
            <w:proofErr w:type="spellEnd"/>
          </w:p>
        </w:tc>
      </w:tr>
      <w:tr w:rsidR="00C159A0" w:rsidRPr="00480675" w14:paraId="7FB027EA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D34CE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7ACF9E8B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A02474A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1475A10D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C159A0" w:rsidRPr="00480675" w14:paraId="7EDB0953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450E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Termin dostawy </w:t>
            </w:r>
          </w:p>
          <w:p w14:paraId="067DE61B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„T”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603E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8 tygodni</w:t>
            </w:r>
          </w:p>
          <w:p w14:paraId="1505FA7A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4 tygodni</w:t>
            </w:r>
          </w:p>
          <w:p w14:paraId="2166C688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lub zaznaczenia kilku opcji przez Wykonawcę, Zamawiający przyjmie, iż Wykonawca zobowiązuje się do dostarczania zamawianego przedmiotu umowy w terminie 8 tygodni liczonych od dnia podpisania umowy  i otrzyma w tym kryterium 0 pkt.</w:t>
            </w:r>
          </w:p>
        </w:tc>
      </w:tr>
      <w:tr w:rsidR="00C159A0" w:rsidRPr="00480675" w14:paraId="2055A93A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19EA7" w14:textId="77777777" w:rsidR="00C159A0" w:rsidRPr="00480675" w:rsidRDefault="00C159A0" w:rsidP="00D1757F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Kryteria jakościowe </w:t>
            </w:r>
          </w:p>
          <w:p w14:paraId="7E9DCB73" w14:textId="24DDFD26" w:rsidR="00C159A0" w:rsidRPr="00480675" w:rsidRDefault="002121C1" w:rsidP="002121C1">
            <w:pPr>
              <w:suppressAutoHyphens/>
              <w:spacing w:line="276" w:lineRule="auto"/>
              <w:ind w:left="120"/>
              <w:rPr>
                <w:rFonts w:ascii="Arial" w:eastAsia="Calibri" w:hAnsi="Arial" w:cs="Arial"/>
                <w:bCs/>
                <w:iCs/>
                <w:sz w:val="20"/>
                <w:szCs w:val="20"/>
                <w:highlight w:val="yellow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ar-SA"/>
              </w:rPr>
              <w:t xml:space="preserve">Podłokietniki z regulowaną wysokością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2F0F1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TAK</w:t>
            </w:r>
          </w:p>
          <w:p w14:paraId="4E321242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NIE</w:t>
            </w:r>
          </w:p>
          <w:p w14:paraId="71F35D78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  <w:highlight w:val="yellow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braku zaznaczenia opcji TAK lub NIE Zamawiający przyjmie NIE i przyzna 0 punktów dla tego kryterium. Przy innym wskazaniu, oferta zostanie odrzucona jako niezgodna z SWZ.</w:t>
            </w:r>
          </w:p>
        </w:tc>
      </w:tr>
      <w:tr w:rsidR="00C159A0" w:rsidRPr="00480675" w14:paraId="2CA70A3C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9C774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56755527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92DB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241EC5A9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B919FAA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Zaznaczenie kilku opcji skutkować będzie odrzuceniem oferty.</w:t>
            </w:r>
          </w:p>
        </w:tc>
      </w:tr>
    </w:tbl>
    <w:p w14:paraId="440CEB96" w14:textId="1F407298" w:rsidR="00D64F43" w:rsidRPr="00480675" w:rsidRDefault="00D64F43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C159A0" w:rsidRPr="00480675" w14:paraId="00CA80BA" w14:textId="77777777" w:rsidTr="00D1757F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B038321" w14:textId="480ED921" w:rsidR="00C159A0" w:rsidRPr="00480675" w:rsidRDefault="00C159A0" w:rsidP="00C159A0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 xml:space="preserve">Część 3: </w:t>
            </w:r>
            <w:bookmarkStart w:id="2" w:name="_Hlk194310099"/>
            <w:r w:rsidRPr="00480675">
              <w:rPr>
                <w:rFonts w:ascii="Arial" w:hAnsi="Arial" w:cs="Arial"/>
                <w:sz w:val="20"/>
                <w:szCs w:val="20"/>
              </w:rPr>
              <w:t xml:space="preserve">Zakup mebli laboratoryjnych do Katedry Elektroniki i Technik Informacyjnych </w:t>
            </w:r>
            <w:proofErr w:type="spellStart"/>
            <w:r w:rsidRPr="00480675">
              <w:rPr>
                <w:rFonts w:ascii="Arial" w:hAnsi="Arial" w:cs="Arial"/>
                <w:sz w:val="20"/>
                <w:szCs w:val="20"/>
              </w:rPr>
              <w:t>WEiI</w:t>
            </w:r>
            <w:proofErr w:type="spellEnd"/>
            <w:r w:rsidRPr="00480675">
              <w:rPr>
                <w:rFonts w:ascii="Arial" w:hAnsi="Arial" w:cs="Arial"/>
                <w:sz w:val="20"/>
                <w:szCs w:val="20"/>
              </w:rPr>
              <w:t>,</w:t>
            </w:r>
            <w:bookmarkEnd w:id="2"/>
          </w:p>
        </w:tc>
      </w:tr>
      <w:tr w:rsidR="00C159A0" w:rsidRPr="00480675" w14:paraId="7464CCD6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91D3C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1FA37372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C90A9F7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34D5427F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C159A0" w:rsidRPr="00480675" w14:paraId="5EEA0475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3319D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Termin dostawy </w:t>
            </w:r>
          </w:p>
          <w:p w14:paraId="2D634840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„T”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8E86" w14:textId="2F2DDDA9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do </w:t>
            </w:r>
            <w:r w:rsidR="002121C1" w:rsidRPr="00480675">
              <w:rPr>
                <w:rFonts w:ascii="Arial" w:eastAsia="Calibri" w:hAnsi="Arial" w:cs="Arial"/>
                <w:bCs/>
                <w:sz w:val="20"/>
                <w:szCs w:val="20"/>
              </w:rPr>
              <w:t>30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dni</w:t>
            </w:r>
          </w:p>
          <w:p w14:paraId="6C838B43" w14:textId="59107A9E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do </w:t>
            </w:r>
            <w:r w:rsidR="002121C1" w:rsidRPr="00480675">
              <w:rPr>
                <w:rFonts w:ascii="Arial" w:eastAsia="Calibri" w:hAnsi="Arial" w:cs="Arial"/>
                <w:bCs/>
                <w:sz w:val="20"/>
                <w:szCs w:val="20"/>
              </w:rPr>
              <w:t>21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dni</w:t>
            </w:r>
          </w:p>
          <w:p w14:paraId="0D82685A" w14:textId="22326FFD" w:rsidR="00C159A0" w:rsidRPr="00480675" w:rsidRDefault="00C159A0" w:rsidP="00D1757F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 xml:space="preserve">W przypadku niezaznaczenia żadnej opcji z powyższych lub zaznaczenia kilku opcji przez Wykonawcę, Zamawiający przyjmie, iż Wykonawca zobowiązuje się do dostarczania zamawianego przedmiotu umowy w terminie </w:t>
            </w:r>
            <w:r w:rsidR="002121C1"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 xml:space="preserve">30 </w:t>
            </w: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dni liczonych od dnia podpisania umowy i otrzyma w tym kryterium 0 pkt.</w:t>
            </w:r>
          </w:p>
        </w:tc>
      </w:tr>
      <w:tr w:rsidR="00C159A0" w:rsidRPr="00480675" w14:paraId="7760FD3C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2EF1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0169A022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0DDE4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09BD4DBF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3E5C5621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Zaznaczenie kilku opcji skutkować będzie odrzuceniem oferty.</w:t>
            </w:r>
          </w:p>
        </w:tc>
      </w:tr>
    </w:tbl>
    <w:p w14:paraId="0679000C" w14:textId="264B0225" w:rsidR="002121C1" w:rsidRPr="00480675" w:rsidRDefault="002121C1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69E09A1" w14:textId="77777777" w:rsidR="002121C1" w:rsidRPr="00480675" w:rsidRDefault="002121C1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480675">
        <w:rPr>
          <w:rFonts w:ascii="Arial" w:eastAsia="Calibri" w:hAnsi="Arial" w:cs="Arial"/>
          <w:b/>
          <w:bCs/>
          <w:sz w:val="20"/>
          <w:szCs w:val="20"/>
          <w:u w:val="single"/>
        </w:rPr>
        <w:br w:type="page"/>
      </w:r>
    </w:p>
    <w:p w14:paraId="6858809D" w14:textId="77777777" w:rsidR="00C159A0" w:rsidRPr="00480675" w:rsidRDefault="00C159A0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C159A0" w:rsidRPr="00480675" w14:paraId="29011E91" w14:textId="77777777" w:rsidTr="00D1757F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A6D2A6B" w14:textId="027A91C2" w:rsidR="00C159A0" w:rsidRPr="00480675" w:rsidRDefault="00C159A0" w:rsidP="00D1757F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Część 4: Zakup biurek i foteli do Centrum Informacji Naukowo - Technicznej</w:t>
            </w:r>
          </w:p>
        </w:tc>
      </w:tr>
      <w:tr w:rsidR="00C159A0" w:rsidRPr="00480675" w14:paraId="2358EAEA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E7665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7F10D2BC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717287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7243852C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2121C1" w:rsidRPr="00480675" w14:paraId="6292974C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531E" w14:textId="77777777" w:rsidR="002121C1" w:rsidRPr="00480675" w:rsidRDefault="002121C1" w:rsidP="002121C1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0DF556CB" w14:textId="73569A8F" w:rsidR="002121C1" w:rsidRPr="00480675" w:rsidRDefault="002121C1" w:rsidP="002121C1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591B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768B5612" w14:textId="5BF78B31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2A3BB0E" w14:textId="479D40D4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48 miesięcy</w:t>
            </w:r>
          </w:p>
          <w:p w14:paraId="1EFCC808" w14:textId="4E81B0F4" w:rsidR="002121C1" w:rsidRPr="00480675" w:rsidRDefault="002121C1" w:rsidP="002121C1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Przy zaznaczeniu kilku opcji oferta otrzyma 0 pkt. Przy wskazaniu terminu krótszego niż 24 miesiące, oferta zostanie odrzucona jako niezgodna z SWZ.</w:t>
            </w:r>
          </w:p>
        </w:tc>
      </w:tr>
      <w:tr w:rsidR="002121C1" w:rsidRPr="00480675" w14:paraId="712F7B4B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327E3" w14:textId="77777777" w:rsidR="002121C1" w:rsidRPr="00480675" w:rsidRDefault="002121C1" w:rsidP="002121C1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Kryteria jakościowe </w:t>
            </w:r>
          </w:p>
          <w:p w14:paraId="2D46FB95" w14:textId="77777777" w:rsidR="002121C1" w:rsidRPr="00480675" w:rsidRDefault="002121C1" w:rsidP="002121C1">
            <w:pPr>
              <w:suppressAutoHyphens/>
              <w:spacing w:line="276" w:lineRule="auto"/>
              <w:ind w:left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80675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Do wykonania mebli zostały wykorzystane materiały pochodzące z recyklingu </w:t>
            </w:r>
          </w:p>
          <w:p w14:paraId="3D85DBA5" w14:textId="77777777" w:rsidR="002121C1" w:rsidRPr="00480675" w:rsidRDefault="002121C1" w:rsidP="002121C1">
            <w:pPr>
              <w:suppressAutoHyphens/>
              <w:spacing w:line="276" w:lineRule="auto"/>
              <w:rPr>
                <w:rFonts w:ascii="Arial" w:eastAsia="Calibri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179E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TAK</w:t>
            </w:r>
          </w:p>
          <w:p w14:paraId="0FBED79A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NIE</w:t>
            </w:r>
          </w:p>
          <w:p w14:paraId="2761E233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  <w:highlight w:val="yellow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braku zaznaczenia opcji TAK lub NIE Zamawiający przyjmie NIE i przyzna 0 punktów dla tego kryterium. Przy innym wskazaniu, oferta zostanie odrzucona jako niezgodna z SWZ.</w:t>
            </w:r>
          </w:p>
        </w:tc>
      </w:tr>
      <w:tr w:rsidR="002121C1" w:rsidRPr="00480675" w14:paraId="77E9BC3B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505B9" w14:textId="77777777" w:rsidR="002121C1" w:rsidRPr="00480675" w:rsidRDefault="002121C1" w:rsidP="002121C1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Kryteria jakościowe </w:t>
            </w:r>
          </w:p>
          <w:p w14:paraId="391A1740" w14:textId="34C38B6D" w:rsidR="002121C1" w:rsidRPr="00480675" w:rsidRDefault="002121C1" w:rsidP="002121C1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color w:val="000000"/>
                <w:sz w:val="16"/>
                <w:szCs w:val="16"/>
              </w:rPr>
              <w:t>Fotele wyposażone w specjalne wyprofilowania zastosowane w oparciu i siedzisku i w regulowany zagłówek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4CBE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TAK</w:t>
            </w:r>
          </w:p>
          <w:p w14:paraId="5361FA40" w14:textId="77777777" w:rsidR="002121C1" w:rsidRPr="00480675" w:rsidRDefault="002121C1" w:rsidP="002121C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NIE</w:t>
            </w:r>
          </w:p>
          <w:p w14:paraId="53D044BC" w14:textId="70CA524C" w:rsidR="002121C1" w:rsidRPr="00480675" w:rsidRDefault="002121C1" w:rsidP="002121C1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braku zaznaczenia opcji TAK lub NIE Zamawiający przyjmie NIE i przyzna 0 punktów dla tego kryterium. Przy innym wskazaniu, oferta zostanie odrzucona jako niezgodna z SWZ.</w:t>
            </w:r>
          </w:p>
        </w:tc>
      </w:tr>
    </w:tbl>
    <w:p w14:paraId="503D4AD8" w14:textId="5CE71EC4" w:rsidR="00C159A0" w:rsidRPr="00480675" w:rsidRDefault="00C159A0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C159A0" w:rsidRPr="00480675" w14:paraId="440DBC63" w14:textId="77777777" w:rsidTr="00C159A0">
        <w:trPr>
          <w:trHeight w:val="869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260BBB4" w14:textId="6E6BBF6E" w:rsidR="00C159A0" w:rsidRPr="00480675" w:rsidRDefault="00C159A0" w:rsidP="00D1757F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 xml:space="preserve">Część 5: Dostawa zestawu mebli specjalistycznych do laboratorium Internetu Rzeczy Katedry Informatyki </w:t>
            </w:r>
            <w:proofErr w:type="spellStart"/>
            <w:r w:rsidRPr="00480675">
              <w:rPr>
                <w:rFonts w:ascii="Arial" w:hAnsi="Arial" w:cs="Arial"/>
                <w:sz w:val="20"/>
                <w:szCs w:val="20"/>
              </w:rPr>
              <w:t>WEiI</w:t>
            </w:r>
            <w:proofErr w:type="spellEnd"/>
            <w:r w:rsidRPr="00480675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C159A0" w:rsidRPr="00480675" w14:paraId="68ADB6EC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0ED31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649858B9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390AEF0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2093FF16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E10FA1" w:rsidRPr="00480675" w14:paraId="48DAF089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AB6D" w14:textId="77777777" w:rsidR="00E10FA1" w:rsidRPr="00480675" w:rsidRDefault="00E10FA1" w:rsidP="00E10FA1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5FBAA13E" w14:textId="26E62CDF" w:rsidR="00E10FA1" w:rsidRPr="00480675" w:rsidRDefault="00E10FA1" w:rsidP="00E10FA1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4737" w14:textId="089DB138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12 miesięcy </w:t>
            </w:r>
          </w:p>
          <w:p w14:paraId="67542A4C" w14:textId="33EB6C23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22E783CC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095AB57" w14:textId="5AD412EA" w:rsidR="00E10FA1" w:rsidRPr="00480675" w:rsidRDefault="00E10FA1" w:rsidP="00E10FA1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okres minimalny, czyli 12 miesięcy i wówczas otrzyma w powyższym kryterium 0 pkt. Przy zaznaczeniu kilku opcji oferta otrzyma 0 pkt. Przy wskazaniu terminu krótszego niż 12 miesięcy, oferta zostanie odrzucona jako niezgodna z SWZ.</w:t>
            </w:r>
          </w:p>
        </w:tc>
      </w:tr>
      <w:tr w:rsidR="00E10FA1" w:rsidRPr="00480675" w14:paraId="51061E23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9FFF" w14:textId="77777777" w:rsidR="00E10FA1" w:rsidRPr="00480675" w:rsidRDefault="00E10FA1" w:rsidP="00E10FA1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Kryteria jakościowe </w:t>
            </w:r>
          </w:p>
          <w:p w14:paraId="4AE860CD" w14:textId="77777777" w:rsidR="00E10FA1" w:rsidRPr="00480675" w:rsidRDefault="00E10FA1" w:rsidP="00E10FA1">
            <w:pPr>
              <w:suppressAutoHyphens/>
              <w:spacing w:line="276" w:lineRule="auto"/>
              <w:ind w:left="12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480675">
              <w:rPr>
                <w:rFonts w:ascii="Arial" w:hAnsi="Arial" w:cs="Arial"/>
                <w:b/>
                <w:color w:val="000000"/>
                <w:sz w:val="16"/>
                <w:szCs w:val="16"/>
              </w:rPr>
              <w:t>Krzesła konferencyjne zaopatrzone w dodatkowe elementy zapobiegające blokowaniu się nóg podczas sztaplowania</w:t>
            </w:r>
          </w:p>
          <w:p w14:paraId="2414775E" w14:textId="77777777" w:rsidR="00E10FA1" w:rsidRPr="00480675" w:rsidRDefault="00E10FA1" w:rsidP="00E10FA1">
            <w:pPr>
              <w:suppressAutoHyphens/>
              <w:spacing w:line="276" w:lineRule="auto"/>
              <w:ind w:left="120"/>
              <w:rPr>
                <w:rFonts w:ascii="Arial" w:eastAsia="Calibri" w:hAnsi="Arial" w:cs="Arial"/>
                <w:bCs/>
                <w:iCs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1A94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TAK</w:t>
            </w:r>
          </w:p>
          <w:p w14:paraId="29EC79E8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NIE</w:t>
            </w:r>
          </w:p>
          <w:p w14:paraId="700D8076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  <w:highlight w:val="yellow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braku zaznaczenia opcji TAK lub NIE Zamawiający przyjmie NIE i przyzna 0 punktów dla tego kryterium. Przy innym wskazaniu, oferta zostanie odrzucona jako niezgodna z SWZ.</w:t>
            </w:r>
          </w:p>
        </w:tc>
      </w:tr>
    </w:tbl>
    <w:p w14:paraId="29941E72" w14:textId="5369FA5F" w:rsidR="00E10FA1" w:rsidRPr="00480675" w:rsidRDefault="00E10FA1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3B6FDA2" w14:textId="77777777" w:rsidR="00E10FA1" w:rsidRPr="00480675" w:rsidRDefault="00E10FA1">
      <w:pPr>
        <w:rPr>
          <w:rFonts w:ascii="Arial" w:eastAsia="Calibri" w:hAnsi="Arial" w:cs="Arial"/>
          <w:b/>
          <w:bCs/>
          <w:sz w:val="20"/>
          <w:szCs w:val="20"/>
          <w:u w:val="single"/>
        </w:rPr>
      </w:pPr>
      <w:r w:rsidRPr="00480675">
        <w:rPr>
          <w:rFonts w:ascii="Arial" w:eastAsia="Calibri" w:hAnsi="Arial" w:cs="Arial"/>
          <w:b/>
          <w:bCs/>
          <w:sz w:val="20"/>
          <w:szCs w:val="20"/>
          <w:u w:val="single"/>
        </w:rPr>
        <w:br w:type="page"/>
      </w:r>
    </w:p>
    <w:p w14:paraId="01206908" w14:textId="77777777" w:rsidR="00C159A0" w:rsidRPr="00480675" w:rsidRDefault="00C159A0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C159A0" w:rsidRPr="00480675" w14:paraId="5011E862" w14:textId="77777777" w:rsidTr="00D1757F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FAE62D2" w14:textId="7D614F3B" w:rsidR="00C159A0" w:rsidRPr="00480675" w:rsidRDefault="00C159A0" w:rsidP="00D1757F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Część 6: Dostawa i montaż mebli do sali 214 Wydziału Mechanicznego</w:t>
            </w:r>
          </w:p>
        </w:tc>
      </w:tr>
      <w:tr w:rsidR="00C159A0" w:rsidRPr="00480675" w14:paraId="62D0BA4E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0CC620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3719A140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4BF61B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162D4C31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C159A0" w:rsidRPr="00480675" w14:paraId="516A9FCE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FD8D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393FFBD1" w14:textId="77777777" w:rsidR="00C159A0" w:rsidRPr="00480675" w:rsidRDefault="00C159A0" w:rsidP="00D1757F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0197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256FB095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8D61CD8" w14:textId="10B26778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60 miesięcy</w:t>
            </w:r>
          </w:p>
          <w:p w14:paraId="2D488031" w14:textId="591D66B4" w:rsidR="00C159A0" w:rsidRPr="00480675" w:rsidRDefault="00E10FA1" w:rsidP="00E10FA1">
            <w:pPr>
              <w:spacing w:before="120" w:after="120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Przy zaznaczeniu kilku opcji oferta otrzyma 0 pkt. Przy wskazaniu terminu krótszego niż 24 miesiące, oferta zostanie odrzucona jako niezgodna z SWZ.</w:t>
            </w:r>
          </w:p>
        </w:tc>
      </w:tr>
    </w:tbl>
    <w:p w14:paraId="6EF45D5B" w14:textId="02819109" w:rsidR="00C159A0" w:rsidRPr="00480675" w:rsidRDefault="00C159A0" w:rsidP="00D64F43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tbl>
      <w:tblPr>
        <w:tblW w:w="1017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2"/>
        <w:gridCol w:w="5386"/>
      </w:tblGrid>
      <w:tr w:rsidR="00C159A0" w:rsidRPr="00480675" w14:paraId="42E02EC5" w14:textId="77777777" w:rsidTr="00D1757F">
        <w:trPr>
          <w:trHeight w:val="624"/>
        </w:trPr>
        <w:tc>
          <w:tcPr>
            <w:tcW w:w="101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144438C" w14:textId="5CBC76F5" w:rsidR="00C159A0" w:rsidRPr="00480675" w:rsidRDefault="00C159A0" w:rsidP="00D1757F">
            <w:pPr>
              <w:pStyle w:val="Akapitzlist"/>
              <w:widowControl/>
              <w:tabs>
                <w:tab w:val="left" w:pos="0"/>
              </w:tabs>
              <w:autoSpaceDE/>
              <w:autoSpaceDN/>
              <w:spacing w:before="0" w:after="200" w:line="276" w:lineRule="auto"/>
              <w:ind w:left="360" w:firstLine="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 xml:space="preserve">Część 7: Taborety do Laboratorium Dydaktycznego Katedry Elektrotechniki i Technologii Inteligentnych </w:t>
            </w:r>
            <w:proofErr w:type="spellStart"/>
            <w:r w:rsidRPr="00480675">
              <w:rPr>
                <w:rFonts w:ascii="Arial" w:hAnsi="Arial" w:cs="Arial"/>
                <w:sz w:val="20"/>
                <w:szCs w:val="20"/>
              </w:rPr>
              <w:t>WEiI</w:t>
            </w:r>
            <w:proofErr w:type="spellEnd"/>
            <w:r w:rsidRPr="00480675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C159A0" w:rsidRPr="00480675" w14:paraId="260694E3" w14:textId="77777777" w:rsidTr="00D1757F">
        <w:trPr>
          <w:trHeight w:val="1119"/>
        </w:trPr>
        <w:tc>
          <w:tcPr>
            <w:tcW w:w="47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6F1E66" w14:textId="77777777" w:rsidR="00C159A0" w:rsidRPr="00480675" w:rsidRDefault="00C159A0" w:rsidP="00D1757F">
            <w:pPr>
              <w:spacing w:before="120" w:after="12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</w:tc>
        <w:tc>
          <w:tcPr>
            <w:tcW w:w="5386" w:type="dxa"/>
            <w:tcBorders>
              <w:left w:val="single" w:sz="4" w:space="0" w:color="auto"/>
              <w:right w:val="single" w:sz="4" w:space="0" w:color="auto"/>
            </w:tcBorders>
          </w:tcPr>
          <w:p w14:paraId="1AEDF8F0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673C669" w14:textId="77777777" w:rsidR="00C159A0" w:rsidRPr="00480675" w:rsidRDefault="00C159A0" w:rsidP="00D1757F">
            <w:pPr>
              <w:spacing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………………………………..…………………………… zł</w:t>
            </w:r>
          </w:p>
          <w:p w14:paraId="128F7EF7" w14:textId="77777777" w:rsidR="00C159A0" w:rsidRPr="00480675" w:rsidRDefault="00C159A0" w:rsidP="00D1757F">
            <w:pPr>
              <w:spacing w:before="120" w:after="120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0675">
              <w:rPr>
                <w:rFonts w:ascii="Arial" w:hAnsi="Arial" w:cs="Arial"/>
                <w:sz w:val="20"/>
                <w:szCs w:val="20"/>
              </w:rPr>
              <w:t>(słownie: ………………...……………………………..……)</w:t>
            </w:r>
          </w:p>
        </w:tc>
      </w:tr>
      <w:tr w:rsidR="00E10FA1" w:rsidRPr="00480675" w14:paraId="5E56833A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A71E" w14:textId="77777777" w:rsidR="00E10FA1" w:rsidRPr="00480675" w:rsidRDefault="00E10FA1" w:rsidP="00E10FA1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Gwarancja</w:t>
            </w:r>
          </w:p>
          <w:p w14:paraId="0DD2B1F1" w14:textId="47F1E52B" w:rsidR="00E10FA1" w:rsidRPr="00480675" w:rsidRDefault="00E10FA1" w:rsidP="00E10FA1">
            <w:pPr>
              <w:spacing w:line="276" w:lineRule="auto"/>
              <w:ind w:left="120"/>
              <w:rPr>
                <w:rFonts w:ascii="Arial" w:hAnsi="Arial" w:cs="Arial"/>
                <w:b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„G”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BA2C2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24 miesiące </w:t>
            </w:r>
          </w:p>
          <w:p w14:paraId="1CDFBB87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36 miesięcy </w:t>
            </w:r>
          </w:p>
          <w:p w14:paraId="4E29F5B8" w14:textId="77777777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instrText xml:space="preserve"> FORMCHECKBOX </w:instrText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</w:r>
            <w:r w:rsidR="00B64A7B"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separate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fldChar w:fldCharType="end"/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48 miesięcy</w:t>
            </w:r>
          </w:p>
          <w:p w14:paraId="42916182" w14:textId="3AC47F37" w:rsidR="00E10FA1" w:rsidRPr="00480675" w:rsidRDefault="00E10FA1" w:rsidP="00E10FA1">
            <w:pPr>
              <w:spacing w:before="120" w:after="120"/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  <w:lang w:eastAsia="ar-SA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przez Wykonawcę, Zamawiający przyjmie, iż Wykonawca oferuje minimalny okres gwarancji tj.  24 miesiące i  wówczas otrzyma w powyższym kryterium 0 pkt. Przy zaznaczeniu kilku opcji oferta otrzyma 0 pkt. Przy wskazaniu terminu krótszego niż 24 miesiące, oferta zostanie odrzucona jako niezgodna z SWZ.</w:t>
            </w:r>
          </w:p>
        </w:tc>
      </w:tr>
      <w:tr w:rsidR="00E10FA1" w:rsidRPr="00480675" w14:paraId="6FC412EA" w14:textId="77777777" w:rsidTr="00D1757F">
        <w:trPr>
          <w:trHeight w:val="425"/>
        </w:trPr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7E214" w14:textId="77777777" w:rsidR="00E10FA1" w:rsidRPr="00480675" w:rsidRDefault="00E10FA1" w:rsidP="00E10FA1">
            <w:pPr>
              <w:spacing w:line="276" w:lineRule="auto"/>
              <w:ind w:left="120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 xml:space="preserve">Termin dostawy </w:t>
            </w:r>
          </w:p>
          <w:p w14:paraId="72F855C8" w14:textId="01E8E912" w:rsidR="00E10FA1" w:rsidRPr="00480675" w:rsidRDefault="00E10FA1" w:rsidP="00E10FA1">
            <w:pPr>
              <w:jc w:val="both"/>
              <w:rPr>
                <w:rFonts w:ascii="Arial" w:eastAsia="Calibri" w:hAnsi="Arial" w:cs="Arial"/>
                <w:bCs/>
                <w:iCs/>
                <w:sz w:val="20"/>
                <w:szCs w:val="20"/>
                <w:highlight w:val="yellow"/>
              </w:rPr>
            </w:pP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„T”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F5CF" w14:textId="55B593D5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30 dni</w:t>
            </w:r>
          </w:p>
          <w:p w14:paraId="007FEEBB" w14:textId="101CA00D" w:rsidR="00E10FA1" w:rsidRPr="00480675" w:rsidRDefault="00E10FA1" w:rsidP="00E10FA1">
            <w:pPr>
              <w:spacing w:before="120" w:after="120"/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begin">
                <w:ffData>
                  <w:name w:val="Wybór9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instrText xml:space="preserve"> FORMCHECKBOX </w:instrText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</w:r>
            <w:r w:rsidR="00B64A7B"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separate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fldChar w:fldCharType="end"/>
            </w:r>
            <w:r w:rsidRPr="00480675">
              <w:rPr>
                <w:rFonts w:ascii="Arial" w:hAnsi="Arial" w:cs="Arial"/>
                <w:b/>
                <w:sz w:val="20"/>
                <w:szCs w:val="20"/>
                <w:lang w:eastAsia="zh-CN"/>
              </w:rPr>
              <w:t xml:space="preserve"> </w:t>
            </w:r>
            <w:r w:rsidRPr="00480675">
              <w:rPr>
                <w:rFonts w:ascii="Arial" w:eastAsia="Calibri" w:hAnsi="Arial" w:cs="Arial"/>
                <w:bCs/>
                <w:sz w:val="20"/>
                <w:szCs w:val="20"/>
              </w:rPr>
              <w:t>do 21 dni</w:t>
            </w:r>
          </w:p>
          <w:p w14:paraId="75C05D31" w14:textId="7DE2B66E" w:rsidR="00E10FA1" w:rsidRPr="00480675" w:rsidRDefault="00E10FA1" w:rsidP="00E10FA1">
            <w:pPr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  <w:szCs w:val="20"/>
                <w:highlight w:val="yellow"/>
                <w:lang w:eastAsia="zh-CN"/>
              </w:rPr>
            </w:pPr>
            <w:r w:rsidRPr="00480675">
              <w:rPr>
                <w:rFonts w:ascii="Arial" w:eastAsia="Times New Roman" w:hAnsi="Arial" w:cs="Arial"/>
                <w:i/>
                <w:sz w:val="16"/>
                <w:szCs w:val="16"/>
                <w:lang w:eastAsia="zh-CN"/>
              </w:rPr>
              <w:t>W przypadku niezaznaczenia żadnej opcji z powyższych lub zaznaczenia kilku opcji przez Wykonawcę, Zamawiający przyjmie, iż Wykonawca zobowiązuje się do dostarczania zamawianego przedmiotu umowy w terminie 30 dni liczonych od dnia podpisania umowy  i otrzyma w tym kryterium 0 pkt.</w:t>
            </w:r>
          </w:p>
        </w:tc>
      </w:tr>
    </w:tbl>
    <w:p w14:paraId="664303AD" w14:textId="1BC05FBA" w:rsidR="00480675" w:rsidRPr="0048264A" w:rsidRDefault="00480675" w:rsidP="00480675">
      <w:pPr>
        <w:spacing w:line="300" w:lineRule="auto"/>
        <w:jc w:val="both"/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</w:pPr>
      <w:r w:rsidRPr="0048264A">
        <w:rPr>
          <w:rFonts w:ascii="Arial" w:eastAsia="Noto Sans CJK SC" w:hAnsi="Arial" w:cs="Arial"/>
          <w:i/>
          <w:iCs/>
          <w:color w:val="FF0000"/>
          <w:sz w:val="18"/>
          <w:szCs w:val="18"/>
          <w:lang w:eastAsia="zh-CN" w:bidi="hi-IN"/>
        </w:rPr>
        <w:t>*</w:t>
      </w:r>
      <w:r w:rsidRPr="0048264A">
        <w:rPr>
          <w:rFonts w:ascii="Arial" w:hAnsi="Arial" w:cs="Arial"/>
          <w:b/>
          <w:color w:val="4472C4"/>
          <w:sz w:val="18"/>
          <w:szCs w:val="18"/>
          <w:lang w:eastAsia="zh-CN"/>
        </w:rPr>
        <w:t xml:space="preserve"> 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UWAGA: Wykonawca ma obowiązek wskazać w Formularzu </w:t>
      </w:r>
      <w:r w:rsid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Cenowym dla części dla której składa ofertę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 </w:t>
      </w:r>
      <w:r w:rsid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informację dot. 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producenta oraz model oferowanych 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mebli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. W przypadku, gdy Wykonawca nie wskaże producenta oferowanych 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mebli Zamawiający</w:t>
      </w:r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 odrzuci ofertę na podstawie art. 226 ust. 1 pkt 5 ustawy </w:t>
      </w:r>
      <w:proofErr w:type="spellStart"/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Pzp</w:t>
      </w:r>
      <w:proofErr w:type="spellEnd"/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 xml:space="preserve">, z zastrzeżeniem art. 223 ustawy </w:t>
      </w:r>
      <w:proofErr w:type="spellStart"/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Pzp</w:t>
      </w:r>
      <w:proofErr w:type="spellEnd"/>
      <w:r w:rsidRPr="0048264A">
        <w:rPr>
          <w:rFonts w:ascii="Arial" w:eastAsia="Noto Sans CJK SC" w:hAnsi="Arial" w:cs="Arial"/>
          <w:b/>
          <w:i/>
          <w:iCs/>
          <w:color w:val="FF0000"/>
          <w:sz w:val="18"/>
          <w:szCs w:val="18"/>
          <w:lang w:eastAsia="zh-CN" w:bidi="hi-IN"/>
        </w:rPr>
        <w:t>.</w:t>
      </w:r>
    </w:p>
    <w:p w14:paraId="7CB24874" w14:textId="77777777" w:rsidR="0013777F" w:rsidRPr="00480675" w:rsidRDefault="0013777F" w:rsidP="0013777F">
      <w:pPr>
        <w:rPr>
          <w:rFonts w:ascii="Arial" w:hAnsi="Arial" w:cs="Arial"/>
          <w:b/>
          <w:bCs/>
          <w:sz w:val="20"/>
          <w:szCs w:val="20"/>
          <w:lang w:eastAsia="ar-SA"/>
        </w:rPr>
      </w:pPr>
      <w:bookmarkStart w:id="3" w:name="_Hlk46731839"/>
    </w:p>
    <w:bookmarkEnd w:id="3"/>
    <w:p w14:paraId="5E9288FE" w14:textId="77777777" w:rsidR="0013777F" w:rsidRPr="00480675" w:rsidRDefault="0013777F" w:rsidP="0013777F">
      <w:pPr>
        <w:numPr>
          <w:ilvl w:val="0"/>
          <w:numId w:val="2"/>
        </w:numPr>
        <w:suppressAutoHyphens/>
        <w:spacing w:before="120" w:after="12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369E660B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Oświadczam, iż zapoznaliśmy się ze specyfikacją warunków zamówienia i nie wnosimy do niej zastrzeżeń.</w:t>
      </w:r>
    </w:p>
    <w:p w14:paraId="75BD91CE" w14:textId="77777777" w:rsidR="0013777F" w:rsidRPr="00480675" w:rsidRDefault="0013777F" w:rsidP="0013777F">
      <w:pPr>
        <w:numPr>
          <w:ilvl w:val="0"/>
          <w:numId w:val="2"/>
        </w:numPr>
        <w:suppressAutoHyphens/>
        <w:spacing w:before="120" w:after="120" w:line="312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 xml:space="preserve">Oświadczamy, że zapoznaliśmy się i bezwarunkowo akceptujemy szczegółowy opis przedmiotu zamówienia stanowiący załącznik do SWZ i nie wnosimy do niego zastrzeżeń. Przyjmujemy warunki określone w tymże dokumencie. Przedmiotowe zamówienie zrealizujemy zgodnie z opisem i w sposób określony w specyfikacji warunków zamówienia (oferowane meble zostaną wykonane zgodnie z Opisem Przedmiotu Zamówienia, </w:t>
      </w:r>
      <w:r w:rsidRPr="00480675">
        <w:rPr>
          <w:rFonts w:ascii="Arial" w:hAnsi="Arial" w:cs="Arial"/>
          <w:sz w:val="20"/>
          <w:szCs w:val="20"/>
        </w:rPr>
        <w:br/>
        <w:t>w szczególności będą miały wymagane atesty i certyfikaty.)</w:t>
      </w:r>
    </w:p>
    <w:p w14:paraId="048F7590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lastRenderedPageBreak/>
        <w:t xml:space="preserve">Oświadczam, iż w przypadku wyboru naszej oferty zobowiązujemy się do zawarcia umowy na warunkach określonych w specyfikacji warunków zamówienia. </w:t>
      </w:r>
    </w:p>
    <w:p w14:paraId="0E9DD42E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Oświadczamy, że do wyliczenia ceny brutto podanej w niniejszym formularzu, zastosowaliśmy właściwą stawkę podatku od towarów i usług, w wysokości procentowej obowiązującej w dniu składania ofert.</w:t>
      </w:r>
    </w:p>
    <w:p w14:paraId="57E1AB65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Wybór oferty będzie prowadził do powstania u Zamawiającego obowiązku podatkowego?</w:t>
      </w:r>
    </w:p>
    <w:p w14:paraId="077934DC" w14:textId="77777777" w:rsidR="0013777F" w:rsidRPr="00480675" w:rsidRDefault="0013777F" w:rsidP="0013777F">
      <w:pPr>
        <w:pStyle w:val="Akapitzlist"/>
        <w:ind w:left="2880" w:hanging="2596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480675">
        <w:rPr>
          <w:rFonts w:ascii="Arial" w:hAnsi="Arial" w:cs="Arial"/>
          <w:sz w:val="20"/>
          <w:szCs w:val="20"/>
        </w:rPr>
        <w:instrText xml:space="preserve"> FORMCHECKBOX </w:instrText>
      </w:r>
      <w:r w:rsidR="00B64A7B" w:rsidRPr="00480675">
        <w:rPr>
          <w:rFonts w:ascii="Arial" w:hAnsi="Arial" w:cs="Arial"/>
          <w:sz w:val="20"/>
          <w:szCs w:val="20"/>
        </w:rPr>
      </w:r>
      <w:r w:rsidR="00B64A7B" w:rsidRPr="00480675">
        <w:rPr>
          <w:rFonts w:ascii="Arial" w:hAnsi="Arial" w:cs="Arial"/>
          <w:sz w:val="20"/>
          <w:szCs w:val="20"/>
        </w:rPr>
        <w:fldChar w:fldCharType="separate"/>
      </w:r>
      <w:r w:rsidRPr="00480675">
        <w:rPr>
          <w:rFonts w:ascii="Arial" w:hAnsi="Arial" w:cs="Arial"/>
          <w:sz w:val="20"/>
          <w:szCs w:val="20"/>
        </w:rPr>
        <w:fldChar w:fldCharType="end"/>
      </w:r>
      <w:r w:rsidRPr="00480675">
        <w:rPr>
          <w:rFonts w:ascii="Arial" w:hAnsi="Arial" w:cs="Arial"/>
          <w:sz w:val="20"/>
          <w:szCs w:val="20"/>
        </w:rPr>
        <w:t xml:space="preserve"> TAK</w:t>
      </w:r>
    </w:p>
    <w:p w14:paraId="4FED965E" w14:textId="77777777" w:rsidR="0013777F" w:rsidRPr="00480675" w:rsidRDefault="0013777F" w:rsidP="0013777F">
      <w:pPr>
        <w:pStyle w:val="Akapitzlist"/>
        <w:ind w:left="2880" w:hanging="2596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fldChar w:fldCharType="begin">
          <w:ffData>
            <w:name w:val="Wybór12"/>
            <w:enabled/>
            <w:calcOnExit w:val="0"/>
            <w:checkBox>
              <w:sizeAuto/>
              <w:default w:val="0"/>
            </w:checkBox>
          </w:ffData>
        </w:fldChar>
      </w:r>
      <w:r w:rsidRPr="00480675">
        <w:rPr>
          <w:rFonts w:ascii="Arial" w:hAnsi="Arial" w:cs="Arial"/>
          <w:sz w:val="20"/>
          <w:szCs w:val="20"/>
        </w:rPr>
        <w:instrText xml:space="preserve"> FORMCHECKBOX </w:instrText>
      </w:r>
      <w:r w:rsidR="00B64A7B" w:rsidRPr="00480675">
        <w:rPr>
          <w:rFonts w:ascii="Arial" w:hAnsi="Arial" w:cs="Arial"/>
          <w:sz w:val="20"/>
          <w:szCs w:val="20"/>
        </w:rPr>
      </w:r>
      <w:r w:rsidR="00B64A7B" w:rsidRPr="00480675">
        <w:rPr>
          <w:rFonts w:ascii="Arial" w:hAnsi="Arial" w:cs="Arial"/>
          <w:sz w:val="20"/>
          <w:szCs w:val="20"/>
        </w:rPr>
        <w:fldChar w:fldCharType="separate"/>
      </w:r>
      <w:r w:rsidRPr="00480675">
        <w:rPr>
          <w:rFonts w:ascii="Arial" w:hAnsi="Arial" w:cs="Arial"/>
          <w:sz w:val="20"/>
          <w:szCs w:val="20"/>
        </w:rPr>
        <w:fldChar w:fldCharType="end"/>
      </w:r>
      <w:r w:rsidRPr="00480675">
        <w:rPr>
          <w:rFonts w:ascii="Arial" w:hAnsi="Arial" w:cs="Arial"/>
          <w:sz w:val="20"/>
          <w:szCs w:val="20"/>
        </w:rPr>
        <w:t xml:space="preserve"> NIE</w:t>
      </w:r>
    </w:p>
    <w:p w14:paraId="68AE61B2" w14:textId="77777777" w:rsidR="0013777F" w:rsidRPr="00480675" w:rsidRDefault="0013777F" w:rsidP="0013777F">
      <w:pPr>
        <w:ind w:firstLine="284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(należy zaznaczyć właściwą odpowiedź, a w przypadku odpowiedzi twierdzącej należy podać:</w:t>
      </w:r>
    </w:p>
    <w:p w14:paraId="04E6E9CC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nazwa (rodzaj) towaru, którego dostawa będzie prowadziła do powstania obowiązku podatkowego:</w:t>
      </w:r>
    </w:p>
    <w:p w14:paraId="29A3DB74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E26A84B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wartości towaru objętego obowiązkiem podatkowym Zamawiającego, bez kwoty podatku:</w:t>
      </w:r>
    </w:p>
    <w:p w14:paraId="7C12ECBB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7D10B791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stawka podatku od towarów i usług, która zgodnie z wiedzą Wykonawcy, będzie miała zastosowanie</w:t>
      </w:r>
    </w:p>
    <w:p w14:paraId="055F3CC7" w14:textId="77777777" w:rsidR="0013777F" w:rsidRPr="00480675" w:rsidRDefault="0013777F" w:rsidP="0013777F">
      <w:pPr>
        <w:spacing w:before="120"/>
        <w:ind w:left="360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31AB3E97" w14:textId="77777777" w:rsidR="0013777F" w:rsidRPr="00480675" w:rsidRDefault="0013777F" w:rsidP="0013777F">
      <w:pPr>
        <w:ind w:left="284"/>
        <w:rPr>
          <w:rFonts w:ascii="Arial" w:hAnsi="Arial" w:cs="Arial"/>
          <w:i/>
          <w:iCs/>
          <w:sz w:val="20"/>
          <w:szCs w:val="20"/>
        </w:rPr>
      </w:pPr>
      <w:r w:rsidRPr="00480675">
        <w:rPr>
          <w:rFonts w:ascii="Arial" w:hAnsi="Arial" w:cs="Arial"/>
          <w:i/>
          <w:iCs/>
          <w:sz w:val="20"/>
          <w:szCs w:val="20"/>
        </w:rPr>
        <w:t xml:space="preserve">W przypadku nie wykreślenia jednej z ww. pozycji pkt. 6 Zamawiający uzna, że wybór przedmiotowej  oferty nie będzie prowadzić do powstania u Zamawiającego obowiązku podatkowego. </w:t>
      </w:r>
    </w:p>
    <w:p w14:paraId="118CE559" w14:textId="77777777" w:rsidR="0013777F" w:rsidRPr="00480675" w:rsidRDefault="0013777F" w:rsidP="0013777F">
      <w:pPr>
        <w:ind w:left="284"/>
        <w:rPr>
          <w:rFonts w:ascii="Arial" w:hAnsi="Arial" w:cs="Arial"/>
          <w:sz w:val="20"/>
          <w:szCs w:val="20"/>
        </w:rPr>
      </w:pPr>
    </w:p>
    <w:p w14:paraId="65474D8A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Oświadczamy, że uważamy się za związanych niniejszą ofertą przez czas wskazany w SWZ.</w:t>
      </w:r>
    </w:p>
    <w:p w14:paraId="4C50B453" w14:textId="77777777" w:rsidR="00480675" w:rsidRPr="00480675" w:rsidRDefault="00480675" w:rsidP="00480675">
      <w:pPr>
        <w:numPr>
          <w:ilvl w:val="0"/>
          <w:numId w:val="2"/>
        </w:numPr>
        <w:suppressAutoHyphens/>
        <w:jc w:val="both"/>
        <w:rPr>
          <w:rFonts w:ascii="Arial" w:hAnsi="Arial" w:cs="Arial"/>
          <w:sz w:val="22"/>
          <w:szCs w:val="22"/>
        </w:rPr>
      </w:pPr>
      <w:r w:rsidRPr="00480675">
        <w:rPr>
          <w:rFonts w:ascii="Arial" w:hAnsi="Arial" w:cs="Arial"/>
          <w:sz w:val="22"/>
          <w:szCs w:val="22"/>
        </w:rPr>
        <w:t>Informujemy, iż Podwykonawcom zostanie powierzone wykonanie następujący zadań*</w:t>
      </w:r>
      <w:r w:rsidRPr="00480675">
        <w:rPr>
          <w:rFonts w:ascii="Arial" w:hAnsi="Arial" w:cs="Arial"/>
          <w:i/>
          <w:sz w:val="22"/>
          <w:szCs w:val="22"/>
        </w:rPr>
        <w:t xml:space="preserve"> </w:t>
      </w:r>
      <w:r w:rsidRPr="00480675">
        <w:rPr>
          <w:rFonts w:ascii="Arial" w:hAnsi="Arial" w:cs="Arial"/>
          <w:i/>
          <w:sz w:val="22"/>
          <w:szCs w:val="22"/>
          <w:vertAlign w:val="superscript"/>
        </w:rPr>
        <w:t>wypełnić jeżeli dotyczy</w:t>
      </w:r>
      <w:r w:rsidRPr="00480675">
        <w:rPr>
          <w:rFonts w:ascii="Arial" w:hAnsi="Arial" w:cs="Arial"/>
          <w:sz w:val="22"/>
          <w:szCs w:val="22"/>
        </w:rPr>
        <w:t xml:space="preserve"> :</w:t>
      </w:r>
    </w:p>
    <w:p w14:paraId="4F22A167" w14:textId="77777777" w:rsidR="00480675" w:rsidRPr="00480675" w:rsidRDefault="00480675" w:rsidP="00480675">
      <w:pPr>
        <w:autoSpaceDE w:val="0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W w:w="100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"/>
        <w:gridCol w:w="2051"/>
        <w:gridCol w:w="3757"/>
        <w:gridCol w:w="3702"/>
      </w:tblGrid>
      <w:tr w:rsidR="00480675" w:rsidRPr="00480675" w14:paraId="440EF2A2" w14:textId="77777777" w:rsidTr="00951F6F">
        <w:trPr>
          <w:trHeight w:val="452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E96D0AB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7AD031AB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Nazwa podwykonawcy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00E6F93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Część zamówienia, jaka zostanie powierzona podwykonawcy**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DB1704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Wartość lub procentowa część zamówienia, jaka zostanie powierzona podwykonawcy</w:t>
            </w:r>
          </w:p>
        </w:tc>
      </w:tr>
      <w:tr w:rsidR="00480675" w:rsidRPr="00480675" w14:paraId="2A46D471" w14:textId="77777777" w:rsidTr="00951F6F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C7F0633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D81BD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6CD69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2ECE5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0675" w:rsidRPr="00480675" w14:paraId="65178FB8" w14:textId="77777777" w:rsidTr="00951F6F">
        <w:trPr>
          <w:jc w:val="center"/>
        </w:trPr>
        <w:tc>
          <w:tcPr>
            <w:tcW w:w="63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50B3AC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0675">
              <w:rPr>
                <w:rFonts w:ascii="Arial" w:hAnsi="Arial" w:cs="Arial"/>
                <w:b/>
                <w:sz w:val="22"/>
                <w:szCs w:val="22"/>
              </w:rPr>
              <w:t>SUMA:</w:t>
            </w:r>
          </w:p>
        </w:tc>
        <w:tc>
          <w:tcPr>
            <w:tcW w:w="3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9D406" w14:textId="77777777" w:rsidR="00480675" w:rsidRPr="00480675" w:rsidRDefault="00480675" w:rsidP="00951F6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3F15FC2" w14:textId="77777777" w:rsidR="00480675" w:rsidRPr="00480675" w:rsidRDefault="00480675" w:rsidP="00480675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480675">
        <w:rPr>
          <w:rFonts w:ascii="Arial" w:hAnsi="Arial" w:cs="Arial"/>
          <w:sz w:val="22"/>
          <w:szCs w:val="22"/>
        </w:rPr>
        <w:t>W przypadku wykonywania przedmiotu zamówienia przez podwykonawców, oświadczamy, że ponosimy pełną odpowiedzialność za działanie lub zaniechanie wszystkich podwykonawców</w:t>
      </w:r>
    </w:p>
    <w:p w14:paraId="0D60F512" w14:textId="77777777" w:rsidR="0013777F" w:rsidRPr="00480675" w:rsidRDefault="0013777F" w:rsidP="0013777F">
      <w:pPr>
        <w:pStyle w:val="Akapitzlist"/>
        <w:widowControl/>
        <w:numPr>
          <w:ilvl w:val="0"/>
          <w:numId w:val="2"/>
        </w:numPr>
        <w:autoSpaceDE/>
        <w:autoSpaceDN/>
        <w:spacing w:before="0" w:line="360" w:lineRule="auto"/>
        <w:ind w:left="284" w:hanging="284"/>
        <w:contextualSpacing/>
        <w:jc w:val="both"/>
        <w:rPr>
          <w:rFonts w:ascii="Arial" w:eastAsia="Calibri" w:hAnsi="Arial" w:cs="Arial"/>
          <w:b/>
          <w:bCs/>
          <w:sz w:val="20"/>
          <w:szCs w:val="20"/>
          <w:lang w:eastAsia="ar-SA"/>
        </w:rPr>
      </w:pPr>
      <w:r w:rsidRPr="00480675">
        <w:rPr>
          <w:rFonts w:ascii="Arial" w:eastAsia="Calibri" w:hAnsi="Arial" w:cs="Arial"/>
          <w:sz w:val="20"/>
          <w:szCs w:val="20"/>
          <w:lang w:eastAsia="ar-SA"/>
        </w:rPr>
        <w:t xml:space="preserve">Oferta zawiera </w:t>
      </w:r>
      <w:r w:rsidRPr="00480675">
        <w:rPr>
          <w:rFonts w:ascii="Arial" w:hAnsi="Arial" w:cs="Arial"/>
          <w:sz w:val="20"/>
          <w:szCs w:val="20"/>
        </w:rPr>
        <w:t>informacje</w:t>
      </w:r>
      <w:r w:rsidRPr="00480675">
        <w:rPr>
          <w:rFonts w:ascii="Arial" w:eastAsia="Calibri" w:hAnsi="Arial" w:cs="Arial"/>
          <w:sz w:val="20"/>
          <w:szCs w:val="20"/>
          <w:lang w:eastAsia="ar-SA"/>
        </w:rPr>
        <w:t xml:space="preserve"> stanowiące tajemnicę przedsiębiorstwa w rozumieniu przepisów o zwalczaniu nieuczciwej konkurencji: </w:t>
      </w:r>
      <w:r w:rsidRPr="00480675">
        <w:rPr>
          <w:rFonts w:ascii="Arial" w:eastAsia="Calibri" w:hAnsi="Arial" w:cs="Arial"/>
          <w:b/>
          <w:bCs/>
          <w:sz w:val="20"/>
          <w:szCs w:val="20"/>
          <w:lang w:eastAsia="ar-SA"/>
        </w:rPr>
        <w:t>TAK/NIE</w:t>
      </w:r>
    </w:p>
    <w:p w14:paraId="5BA66C69" w14:textId="77777777" w:rsidR="0013777F" w:rsidRPr="00480675" w:rsidRDefault="0013777F" w:rsidP="0013777F">
      <w:pPr>
        <w:ind w:left="284" w:hanging="284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A99CCD1" w14:textId="77777777" w:rsidR="0013777F" w:rsidRPr="00480675" w:rsidRDefault="0013777F" w:rsidP="0013777F">
      <w:pPr>
        <w:ind w:left="284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480675">
        <w:rPr>
          <w:rFonts w:ascii="Arial" w:eastAsia="Calibri" w:hAnsi="Arial" w:cs="Arial"/>
          <w:sz w:val="20"/>
          <w:szCs w:val="20"/>
          <w:lang w:eastAsia="ar-SA"/>
        </w:rPr>
        <w:t>W przypadku zaznaczenia odpowiedzi TAK, tajemnica przedsiębiorstwa obejmuje:</w:t>
      </w:r>
    </w:p>
    <w:p w14:paraId="19532B25" w14:textId="77777777" w:rsidR="0013777F" w:rsidRPr="00480675" w:rsidRDefault="0013777F" w:rsidP="0013777F">
      <w:pPr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  <w:lang w:eastAsia="ar-SA"/>
        </w:rPr>
      </w:pPr>
      <w:r w:rsidRPr="00480675">
        <w:rPr>
          <w:rFonts w:ascii="Arial" w:hAnsi="Arial" w:cs="Arial"/>
          <w:sz w:val="20"/>
          <w:szCs w:val="20"/>
          <w:lang w:eastAsia="ar-SA"/>
        </w:rPr>
        <w:t>………..</w:t>
      </w:r>
    </w:p>
    <w:p w14:paraId="26AAED48" w14:textId="77777777" w:rsidR="0013777F" w:rsidRPr="00480675" w:rsidRDefault="0013777F" w:rsidP="0013777F">
      <w:pPr>
        <w:numPr>
          <w:ilvl w:val="0"/>
          <w:numId w:val="1"/>
        </w:numPr>
        <w:ind w:left="644"/>
        <w:jc w:val="both"/>
        <w:rPr>
          <w:rFonts w:ascii="Arial" w:hAnsi="Arial" w:cs="Arial"/>
          <w:sz w:val="20"/>
          <w:szCs w:val="20"/>
          <w:lang w:eastAsia="ar-SA"/>
        </w:rPr>
      </w:pPr>
      <w:r w:rsidRPr="00480675">
        <w:rPr>
          <w:rFonts w:ascii="Arial" w:hAnsi="Arial" w:cs="Arial"/>
          <w:sz w:val="20"/>
          <w:szCs w:val="20"/>
          <w:lang w:eastAsia="ar-SA"/>
        </w:rPr>
        <w:t>………..</w:t>
      </w:r>
    </w:p>
    <w:p w14:paraId="065D9789" w14:textId="77777777" w:rsidR="0013777F" w:rsidRPr="00480675" w:rsidRDefault="0013777F" w:rsidP="0013777F">
      <w:pPr>
        <w:ind w:left="284"/>
        <w:jc w:val="both"/>
        <w:rPr>
          <w:rFonts w:ascii="Arial" w:eastAsia="Calibri" w:hAnsi="Arial" w:cs="Arial"/>
          <w:color w:val="FF0000"/>
          <w:sz w:val="20"/>
          <w:szCs w:val="20"/>
          <w:lang w:eastAsia="ar-SA"/>
        </w:rPr>
      </w:pPr>
      <w:r w:rsidRPr="00480675">
        <w:rPr>
          <w:rFonts w:ascii="Arial" w:eastAsia="Calibri" w:hAnsi="Arial" w:cs="Arial"/>
          <w:b/>
          <w:bCs/>
          <w:color w:val="FF0000"/>
          <w:sz w:val="20"/>
          <w:szCs w:val="20"/>
          <w:lang w:eastAsia="ar-SA"/>
        </w:rPr>
        <w:t>Jeśli oferta zawiera informacje stanowiące tajemnicę przedsiębiorstwa w rozumieniu ustawy z dnia 16 kwietnia 1993 r. o zwalczaniu nieuczciwej konkurencji (Dz. U. z 2020 r. poz. 1913), Wykonawca powinien nie później niż w terminie składania ofert, zastrzec, że nie mogą one być udostępnione oraz wykazać, iż zastrzeżone informacje stanowią tajemnicę przedsiębiorstwa</w:t>
      </w:r>
      <w:r w:rsidRPr="00480675">
        <w:rPr>
          <w:rFonts w:ascii="Arial" w:eastAsia="Calibri" w:hAnsi="Arial" w:cs="Arial"/>
          <w:color w:val="FF0000"/>
          <w:sz w:val="20"/>
          <w:szCs w:val="20"/>
          <w:lang w:eastAsia="ar-SA"/>
        </w:rPr>
        <w:t xml:space="preserve">. </w:t>
      </w:r>
    </w:p>
    <w:p w14:paraId="4F8B14F9" w14:textId="77777777" w:rsidR="0013777F" w:rsidRPr="00480675" w:rsidRDefault="0013777F" w:rsidP="0013777F">
      <w:pPr>
        <w:ind w:left="284"/>
        <w:jc w:val="both"/>
        <w:rPr>
          <w:rFonts w:ascii="Arial" w:eastAsia="Calibri" w:hAnsi="Arial" w:cs="Arial"/>
          <w:color w:val="FF0000"/>
          <w:sz w:val="20"/>
          <w:szCs w:val="20"/>
          <w:lang w:eastAsia="ar-SA"/>
        </w:rPr>
      </w:pPr>
    </w:p>
    <w:p w14:paraId="25B062C2" w14:textId="77869D78" w:rsidR="0013777F" w:rsidRPr="00480675" w:rsidRDefault="0013777F" w:rsidP="00480675">
      <w:pPr>
        <w:pStyle w:val="Akapitzlist"/>
        <w:spacing w:line="36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eastAsia="Calibri" w:hAnsi="Arial" w:cs="Arial"/>
          <w:sz w:val="20"/>
          <w:szCs w:val="20"/>
          <w:lang w:eastAsia="ar-SA"/>
        </w:rPr>
        <w:t xml:space="preserve">Zgodnie z Rozporządzeniem Prezesa Rady Ministrów z dnia 30 grudnia 2020 r. w sprawie sposobu sporządzania </w:t>
      </w:r>
      <w:r w:rsidR="00480675">
        <w:rPr>
          <w:rFonts w:ascii="Arial" w:eastAsia="Calibri" w:hAnsi="Arial" w:cs="Arial"/>
          <w:sz w:val="20"/>
          <w:szCs w:val="20"/>
          <w:lang w:eastAsia="ar-SA"/>
        </w:rPr>
        <w:br/>
      </w:r>
      <w:r w:rsidRPr="00480675">
        <w:rPr>
          <w:rFonts w:ascii="Arial" w:eastAsia="Calibri" w:hAnsi="Arial" w:cs="Arial"/>
          <w:sz w:val="20"/>
          <w:szCs w:val="20"/>
          <w:lang w:eastAsia="ar-SA"/>
        </w:rPr>
        <w:t xml:space="preserve">i przekazywania informacji oraz wymagań technicznych dla dokumentów elektronicznych oraz środków komunikacji elektronicznej w postępowaniu o udzielenie zamówienia publicznego lub konkursie (Dz.U. z 2020 r. poz. 2452),  </w:t>
      </w:r>
      <w:r w:rsidR="00480675">
        <w:rPr>
          <w:rFonts w:ascii="Arial" w:eastAsia="Calibri" w:hAnsi="Arial" w:cs="Arial"/>
          <w:sz w:val="20"/>
          <w:szCs w:val="20"/>
          <w:lang w:eastAsia="ar-SA"/>
        </w:rPr>
        <w:br/>
      </w:r>
      <w:r w:rsidRPr="00480675">
        <w:rPr>
          <w:rFonts w:ascii="Arial" w:eastAsia="Calibri" w:hAnsi="Arial" w:cs="Arial"/>
          <w:sz w:val="20"/>
          <w:szCs w:val="20"/>
          <w:lang w:eastAsia="ar-SA"/>
        </w:rPr>
        <w:t xml:space="preserve">w przypadku gdy dokumenty elektroniczne w postępowaniu, przekazywane przy użyciu środków komunikacji elektronicznej, zawierają informacje stanowiące tajemnicę przedsiębiorstwa w rozumieniu przepisów ustawy z dnia 16 kwietnia 1993 r. o zwalczaniu nieuczciwej konkurencji (Dz. U. z 2020 r. poz. 1913), wykonawca, </w:t>
      </w:r>
      <w:r w:rsidRPr="00480675">
        <w:rPr>
          <w:rFonts w:ascii="Arial" w:eastAsia="Calibri" w:hAnsi="Arial" w:cs="Arial"/>
          <w:b/>
          <w:bCs/>
          <w:color w:val="FF0000"/>
          <w:sz w:val="20"/>
          <w:szCs w:val="20"/>
          <w:lang w:eastAsia="ar-SA"/>
        </w:rPr>
        <w:t>w celu utrzymania w poufności tych informacji, przekazuje je w wydzielonym i odpowiednio oznaczonym pliku</w:t>
      </w:r>
    </w:p>
    <w:p w14:paraId="7AC97F32" w14:textId="77777777" w:rsidR="0013777F" w:rsidRPr="00480675" w:rsidRDefault="0013777F" w:rsidP="0013777F">
      <w:pPr>
        <w:spacing w:line="23" w:lineRule="atLeast"/>
        <w:jc w:val="both"/>
        <w:rPr>
          <w:rFonts w:ascii="Arial" w:hAnsi="Arial" w:cs="Arial"/>
          <w:sz w:val="20"/>
          <w:szCs w:val="20"/>
        </w:rPr>
      </w:pPr>
    </w:p>
    <w:p w14:paraId="33C8AEE1" w14:textId="1F11D974" w:rsidR="00480675" w:rsidRPr="00480675" w:rsidRDefault="00480675" w:rsidP="0048067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 xml:space="preserve">Oświadczamy, że zapoznaliśmy się z informacjami zawartymi dotyczącymi  przetwarzania danych osobowych Wykonawcy </w:t>
      </w:r>
      <w:r w:rsidRPr="00480675">
        <w:rPr>
          <w:rFonts w:ascii="Arial" w:hAnsi="Arial" w:cs="Arial"/>
          <w:sz w:val="20"/>
          <w:szCs w:val="20"/>
          <w:lang w:eastAsia="ar-SA"/>
        </w:rPr>
        <w:t>oraz</w:t>
      </w:r>
      <w:r w:rsidRPr="00480675">
        <w:rPr>
          <w:rFonts w:ascii="Arial" w:hAnsi="Arial" w:cs="Arial"/>
          <w:sz w:val="20"/>
          <w:szCs w:val="20"/>
        </w:rPr>
        <w:t xml:space="preserve"> bezwarunkowo akceptujemy przedstawione w niej warunki. W szczególności oświadczamy, że wypełniliśmy obowiązki informacyjne przewidziane w art. 13 lub art. 14 RODO</w:t>
      </w:r>
      <w:r w:rsidRPr="00480675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8067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</w:t>
      </w:r>
      <w:r w:rsidRPr="00480675">
        <w:rPr>
          <w:rFonts w:ascii="Arial" w:hAnsi="Arial" w:cs="Arial"/>
          <w:sz w:val="20"/>
          <w:szCs w:val="20"/>
        </w:rPr>
        <w:lastRenderedPageBreak/>
        <w:t>w niniejszym postępowaniu.</w:t>
      </w:r>
    </w:p>
    <w:p w14:paraId="34E9B5D2" w14:textId="77777777" w:rsidR="00480675" w:rsidRPr="00480675" w:rsidRDefault="00480675" w:rsidP="0048067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 xml:space="preserve">Oświadczamy, że akceptujemy sposób porozumiewania się przy użyciu środków komunikacji elektronicznej </w:t>
      </w:r>
      <w:r w:rsidRPr="00480675">
        <w:rPr>
          <w:rFonts w:ascii="Arial" w:hAnsi="Arial" w:cs="Arial"/>
          <w:sz w:val="20"/>
          <w:szCs w:val="20"/>
        </w:rPr>
        <w:br/>
        <w:t>w rozumieniu ustawy z dnia 18 lipca 2002 r. o świadczeniu usług drogą elektroniczną.</w:t>
      </w:r>
    </w:p>
    <w:p w14:paraId="04F10917" w14:textId="77777777" w:rsidR="00480675" w:rsidRPr="00480675" w:rsidRDefault="00480675" w:rsidP="00480675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 xml:space="preserve">Komplet składanych </w:t>
      </w:r>
      <w:r w:rsidRPr="00480675">
        <w:rPr>
          <w:rFonts w:ascii="Arial" w:hAnsi="Arial" w:cs="Arial"/>
          <w:sz w:val="20"/>
          <w:szCs w:val="20"/>
          <w:lang w:eastAsia="ar-SA"/>
        </w:rPr>
        <w:t>dokumentów</w:t>
      </w:r>
      <w:r w:rsidRPr="00480675">
        <w:rPr>
          <w:rFonts w:ascii="Arial" w:hAnsi="Arial" w:cs="Arial"/>
          <w:sz w:val="20"/>
          <w:szCs w:val="20"/>
        </w:rPr>
        <w:t xml:space="preserve"> stanowią następujące pozycje:</w:t>
      </w:r>
    </w:p>
    <w:p w14:paraId="2DF67BFE" w14:textId="11E5EA8D" w:rsidR="00480675" w:rsidRPr="00480675" w:rsidRDefault="00480675" w:rsidP="00480675">
      <w:pPr>
        <w:numPr>
          <w:ilvl w:val="0"/>
          <w:numId w:val="8"/>
        </w:numPr>
        <w:autoSpaceDE w:val="0"/>
        <w:spacing w:line="276" w:lineRule="auto"/>
        <w:jc w:val="both"/>
        <w:rPr>
          <w:rFonts w:ascii="Arial" w:hAnsi="Arial" w:cs="Arial"/>
          <w:b/>
          <w:bCs/>
          <w:kern w:val="0"/>
          <w:sz w:val="20"/>
          <w:szCs w:val="20"/>
          <w:lang w:eastAsia="zh-CN"/>
        </w:rPr>
      </w:pPr>
      <w:r>
        <w:rPr>
          <w:rFonts w:ascii="Arial" w:hAnsi="Arial" w:cs="Arial"/>
          <w:b/>
          <w:bCs/>
          <w:kern w:val="0"/>
          <w:sz w:val="20"/>
          <w:szCs w:val="20"/>
          <w:lang w:eastAsia="zh-CN"/>
        </w:rPr>
        <w:t>Formularz ofertowo – cenowy 2a-2</w:t>
      </w:r>
      <w:r w:rsidR="0048264A">
        <w:rPr>
          <w:rFonts w:ascii="Arial" w:hAnsi="Arial" w:cs="Arial"/>
          <w:b/>
          <w:bCs/>
          <w:kern w:val="0"/>
          <w:sz w:val="20"/>
          <w:szCs w:val="20"/>
          <w:lang w:eastAsia="zh-CN"/>
        </w:rPr>
        <w:t>h</w:t>
      </w:r>
      <w:r w:rsidRPr="00480675">
        <w:rPr>
          <w:rFonts w:ascii="Arial" w:hAnsi="Arial" w:cs="Arial"/>
          <w:b/>
          <w:bCs/>
          <w:kern w:val="0"/>
          <w:sz w:val="20"/>
          <w:szCs w:val="20"/>
          <w:lang w:eastAsia="zh-CN"/>
        </w:rPr>
        <w:t>.</w:t>
      </w:r>
    </w:p>
    <w:p w14:paraId="63FF816F" w14:textId="77777777" w:rsidR="00480675" w:rsidRPr="00480675" w:rsidRDefault="00480675" w:rsidP="0048067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kern w:val="0"/>
          <w:sz w:val="20"/>
          <w:szCs w:val="20"/>
        </w:rPr>
      </w:pPr>
      <w:r w:rsidRPr="00480675">
        <w:rPr>
          <w:rFonts w:ascii="Arial" w:hAnsi="Arial" w:cs="Arial"/>
          <w:b/>
          <w:kern w:val="0"/>
          <w:sz w:val="20"/>
          <w:szCs w:val="20"/>
        </w:rPr>
        <w:t xml:space="preserve">Potwierdzenie umocowania do działania w imieniu Wykonawcy </w:t>
      </w:r>
      <w:r w:rsidRPr="00480675">
        <w:rPr>
          <w:rFonts w:ascii="Arial" w:hAnsi="Arial" w:cs="Arial"/>
          <w:i/>
          <w:kern w:val="0"/>
          <w:sz w:val="20"/>
          <w:szCs w:val="20"/>
        </w:rPr>
        <w:t xml:space="preserve">/ </w:t>
      </w:r>
      <w:r w:rsidRPr="00480675">
        <w:rPr>
          <w:rFonts w:ascii="Arial" w:eastAsia="Calibri" w:hAnsi="Arial" w:cs="Arial"/>
          <w:b/>
          <w:kern w:val="0"/>
          <w:sz w:val="20"/>
          <w:szCs w:val="20"/>
          <w:lang w:eastAsia="zh-CN"/>
        </w:rPr>
        <w:t>Pełnomocnictwo</w:t>
      </w:r>
      <w:r w:rsidRPr="00480675">
        <w:rPr>
          <w:rFonts w:ascii="Arial" w:eastAsia="Calibri" w:hAnsi="Arial" w:cs="Arial"/>
          <w:kern w:val="0"/>
          <w:sz w:val="20"/>
          <w:szCs w:val="20"/>
          <w:lang w:eastAsia="zh-CN"/>
        </w:rPr>
        <w:t xml:space="preserve"> upoważniające do złożenia oferty, o ile ofertę składa Pełnomocnik</w:t>
      </w:r>
      <w:r w:rsidRPr="00480675">
        <w:rPr>
          <w:rFonts w:ascii="Arial" w:eastAsia="Calibri" w:hAnsi="Arial" w:cs="Arial"/>
          <w:b/>
          <w:bCs/>
          <w:kern w:val="0"/>
          <w:sz w:val="20"/>
          <w:szCs w:val="20"/>
          <w:lang w:eastAsia="zh-CN"/>
        </w:rPr>
        <w:t xml:space="preserve"> </w:t>
      </w:r>
      <w:r w:rsidRPr="00480675">
        <w:rPr>
          <w:rFonts w:ascii="Arial" w:eastAsia="Calibri" w:hAnsi="Arial" w:cs="Arial"/>
          <w:i/>
          <w:iCs/>
          <w:kern w:val="0"/>
          <w:sz w:val="20"/>
          <w:szCs w:val="20"/>
          <w:lang w:eastAsia="zh-CN"/>
        </w:rPr>
        <w:t>(jeśli dotyczy).</w:t>
      </w:r>
      <w:r w:rsidRPr="00480675">
        <w:rPr>
          <w:rFonts w:ascii="Arial" w:hAnsi="Arial" w:cs="Arial"/>
          <w:b/>
          <w:bCs/>
          <w:kern w:val="0"/>
          <w:sz w:val="20"/>
          <w:szCs w:val="20"/>
          <w:lang w:eastAsia="zh-CN"/>
        </w:rPr>
        <w:t xml:space="preserve"> </w:t>
      </w:r>
    </w:p>
    <w:p w14:paraId="5C156813" w14:textId="77777777" w:rsidR="00480675" w:rsidRPr="00480675" w:rsidRDefault="00480675" w:rsidP="00480675">
      <w:pPr>
        <w:numPr>
          <w:ilvl w:val="0"/>
          <w:numId w:val="8"/>
        </w:numPr>
        <w:spacing w:line="276" w:lineRule="auto"/>
        <w:jc w:val="both"/>
        <w:rPr>
          <w:rFonts w:ascii="Arial" w:hAnsi="Arial" w:cs="Arial"/>
          <w:b/>
          <w:kern w:val="0"/>
          <w:sz w:val="20"/>
          <w:szCs w:val="20"/>
        </w:rPr>
      </w:pPr>
      <w:r w:rsidRPr="00480675">
        <w:rPr>
          <w:rFonts w:ascii="Arial" w:hAnsi="Arial" w:cs="Arial"/>
          <w:b/>
          <w:kern w:val="0"/>
          <w:sz w:val="20"/>
          <w:szCs w:val="20"/>
        </w:rPr>
        <w:t>……….</w:t>
      </w:r>
    </w:p>
    <w:p w14:paraId="658683EE" w14:textId="77777777" w:rsidR="0013777F" w:rsidRPr="00480675" w:rsidRDefault="0013777F" w:rsidP="0013777F">
      <w:pPr>
        <w:jc w:val="both"/>
        <w:rPr>
          <w:rFonts w:ascii="Arial" w:hAnsi="Arial" w:cs="Arial"/>
          <w:sz w:val="20"/>
          <w:szCs w:val="20"/>
        </w:rPr>
      </w:pPr>
    </w:p>
    <w:p w14:paraId="74803FCA" w14:textId="77777777" w:rsidR="0013777F" w:rsidRPr="00480675" w:rsidRDefault="0013777F" w:rsidP="0013777F">
      <w:pPr>
        <w:rPr>
          <w:rFonts w:ascii="Arial" w:hAnsi="Arial" w:cs="Arial"/>
          <w:sz w:val="20"/>
          <w:szCs w:val="20"/>
        </w:rPr>
      </w:pPr>
    </w:p>
    <w:p w14:paraId="771C0BA9" w14:textId="4D910BAC" w:rsidR="0013777F" w:rsidRPr="00480675" w:rsidRDefault="0013777F" w:rsidP="0013777F">
      <w:pPr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..........................dnia................................. 202</w:t>
      </w:r>
      <w:r w:rsidR="0048264A">
        <w:rPr>
          <w:rFonts w:ascii="Arial" w:hAnsi="Arial" w:cs="Arial"/>
          <w:sz w:val="20"/>
          <w:szCs w:val="20"/>
        </w:rPr>
        <w:t xml:space="preserve">5 </w:t>
      </w:r>
      <w:r w:rsidRPr="00480675">
        <w:rPr>
          <w:rFonts w:ascii="Arial" w:hAnsi="Arial" w:cs="Arial"/>
          <w:sz w:val="20"/>
          <w:szCs w:val="20"/>
        </w:rPr>
        <w:t>r.</w:t>
      </w:r>
      <w:r w:rsidRPr="00480675">
        <w:rPr>
          <w:rFonts w:ascii="Arial" w:hAnsi="Arial" w:cs="Arial"/>
          <w:sz w:val="20"/>
          <w:szCs w:val="20"/>
        </w:rPr>
        <w:tab/>
      </w:r>
      <w:r w:rsidRPr="00480675">
        <w:rPr>
          <w:rFonts w:ascii="Arial" w:hAnsi="Arial" w:cs="Arial"/>
          <w:sz w:val="20"/>
          <w:szCs w:val="20"/>
        </w:rPr>
        <w:tab/>
      </w:r>
      <w:r w:rsidRPr="00480675">
        <w:rPr>
          <w:rFonts w:ascii="Arial" w:hAnsi="Arial" w:cs="Arial"/>
          <w:sz w:val="20"/>
          <w:szCs w:val="20"/>
        </w:rPr>
        <w:tab/>
        <w:t xml:space="preserve">              </w:t>
      </w:r>
      <w:r w:rsidR="0048264A">
        <w:rPr>
          <w:rFonts w:ascii="Arial" w:hAnsi="Arial" w:cs="Arial"/>
          <w:sz w:val="20"/>
          <w:szCs w:val="20"/>
        </w:rPr>
        <w:t>………………………………</w:t>
      </w:r>
    </w:p>
    <w:p w14:paraId="09F8462A" w14:textId="77777777" w:rsidR="0013777F" w:rsidRPr="00480675" w:rsidRDefault="0013777F" w:rsidP="0013777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A85ECD" w14:textId="77777777" w:rsidR="0013777F" w:rsidRPr="00480675" w:rsidRDefault="0013777F" w:rsidP="0013777F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</w:p>
    <w:p w14:paraId="1A499207" w14:textId="77777777" w:rsidR="0013777F" w:rsidRPr="005741D6" w:rsidRDefault="0013777F" w:rsidP="0048264A">
      <w:pPr>
        <w:spacing w:line="276" w:lineRule="auto"/>
        <w:ind w:left="4956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741D6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Informacja dla Wykonawcy:</w:t>
      </w:r>
    </w:p>
    <w:p w14:paraId="1373C8D3" w14:textId="530A053C" w:rsidR="0013777F" w:rsidRPr="005741D6" w:rsidRDefault="0013777F" w:rsidP="0048264A">
      <w:pPr>
        <w:spacing w:line="276" w:lineRule="auto"/>
        <w:ind w:left="4956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5741D6">
        <w:rPr>
          <w:rFonts w:ascii="Arial" w:hAnsi="Arial" w:cs="Arial"/>
          <w:b/>
          <w:bCs/>
          <w:i/>
          <w:iCs/>
          <w:sz w:val="18"/>
          <w:szCs w:val="18"/>
        </w:rPr>
        <w:t xml:space="preserve">Formularz oferty musi być opatrzony przez osobę lub osoby uprawnione do reprezentowania Wykonawcy kwalifikowanym podpisem elektronicznym i przekazany Zamawiającemu wraz </w:t>
      </w:r>
      <w:r w:rsidR="005741D6">
        <w:rPr>
          <w:rFonts w:ascii="Arial" w:hAnsi="Arial" w:cs="Arial"/>
          <w:b/>
          <w:bCs/>
          <w:i/>
          <w:iCs/>
          <w:sz w:val="18"/>
          <w:szCs w:val="18"/>
        </w:rPr>
        <w:br/>
      </w:r>
      <w:r w:rsidRPr="005741D6">
        <w:rPr>
          <w:rFonts w:ascii="Arial" w:hAnsi="Arial" w:cs="Arial"/>
          <w:b/>
          <w:bCs/>
          <w:i/>
          <w:iCs/>
          <w:sz w:val="18"/>
          <w:szCs w:val="18"/>
        </w:rPr>
        <w:t>z dokumentem (-</w:t>
      </w:r>
      <w:proofErr w:type="spellStart"/>
      <w:r w:rsidRPr="005741D6">
        <w:rPr>
          <w:rFonts w:ascii="Arial" w:hAnsi="Arial" w:cs="Arial"/>
          <w:b/>
          <w:bCs/>
          <w:i/>
          <w:iCs/>
          <w:sz w:val="18"/>
          <w:szCs w:val="18"/>
        </w:rPr>
        <w:t>ami</w:t>
      </w:r>
      <w:proofErr w:type="spellEnd"/>
      <w:r w:rsidRPr="005741D6">
        <w:rPr>
          <w:rFonts w:ascii="Arial" w:hAnsi="Arial" w:cs="Arial"/>
          <w:b/>
          <w:bCs/>
          <w:i/>
          <w:iCs/>
          <w:sz w:val="18"/>
          <w:szCs w:val="18"/>
        </w:rPr>
        <w:t>) potwierdzającymi prawo do reprezentacji Wykonawcy przez osobę podpisującą ofertę.</w:t>
      </w:r>
    </w:p>
    <w:p w14:paraId="5BEBF58E" w14:textId="77777777" w:rsidR="0013777F" w:rsidRPr="00480675" w:rsidRDefault="0013777F" w:rsidP="0013777F">
      <w:pPr>
        <w:rPr>
          <w:rFonts w:ascii="Arial" w:hAnsi="Arial" w:cs="Arial"/>
          <w:sz w:val="20"/>
          <w:szCs w:val="20"/>
        </w:rPr>
      </w:pPr>
    </w:p>
    <w:p w14:paraId="06383D8E" w14:textId="77777777" w:rsidR="0013777F" w:rsidRPr="00480675" w:rsidRDefault="0013777F" w:rsidP="0013777F">
      <w:pPr>
        <w:rPr>
          <w:rFonts w:ascii="Arial" w:hAnsi="Arial" w:cs="Arial"/>
          <w:sz w:val="20"/>
          <w:szCs w:val="20"/>
        </w:rPr>
      </w:pPr>
      <w:r w:rsidRPr="00480675">
        <w:rPr>
          <w:rFonts w:ascii="Arial" w:hAnsi="Arial" w:cs="Arial"/>
          <w:sz w:val="20"/>
          <w:szCs w:val="20"/>
        </w:rPr>
        <w:t>* podać, które części zamówienia będą realizowane przez podwykonawcę lub napisać „nie dotyczy”</w:t>
      </w:r>
    </w:p>
    <w:p w14:paraId="679D792D" w14:textId="77777777" w:rsidR="006813FE" w:rsidRPr="00480675" w:rsidRDefault="006813FE" w:rsidP="006813FE">
      <w:pPr>
        <w:ind w:left="567" w:right="543"/>
        <w:rPr>
          <w:rFonts w:ascii="Arial" w:hAnsi="Arial" w:cs="Arial"/>
          <w:sz w:val="20"/>
          <w:szCs w:val="20"/>
        </w:rPr>
      </w:pPr>
    </w:p>
    <w:sectPr w:rsidR="006813FE" w:rsidRPr="00480675" w:rsidSect="007848DF"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283C0" w14:textId="77777777" w:rsidR="00B64A7B" w:rsidRDefault="00B64A7B" w:rsidP="0061788B">
      <w:r>
        <w:separator/>
      </w:r>
    </w:p>
  </w:endnote>
  <w:endnote w:type="continuationSeparator" w:id="0">
    <w:p w14:paraId="1BA17F67" w14:textId="77777777" w:rsidR="00B64A7B" w:rsidRDefault="00B64A7B" w:rsidP="00617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EE"/>
    <w:family w:val="swiss"/>
    <w:pitch w:val="variable"/>
    <w:sig w:usb0="E10002FF" w:usb1="5000E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">
    <w:altName w:val="Times New Roman"/>
    <w:charset w:val="01"/>
    <w:family w:val="auto"/>
    <w:pitch w:val="variable"/>
  </w:font>
  <w:font w:name="Times New Roman (Tekst podstaw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1150942"/>
      <w:docPartObj>
        <w:docPartGallery w:val="Page Numbers (Bottom of Page)"/>
        <w:docPartUnique/>
      </w:docPartObj>
    </w:sdtPr>
    <w:sdtEndPr/>
    <w:sdtContent>
      <w:p w14:paraId="020D4AAC" w14:textId="5143D1C1" w:rsidR="007848DF" w:rsidRDefault="007848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4CE06" w14:textId="77777777" w:rsidR="007848DF" w:rsidRDefault="007848DF" w:rsidP="007848DF">
    <w:pPr>
      <w:pStyle w:val="Stopka"/>
      <w:rPr>
        <w:rFonts w:ascii="Arial" w:hAnsi="Arial" w:cs="Times New Roman (Tekst podstawo"/>
        <w:sz w:val="18"/>
        <w:szCs w:val="14"/>
      </w:rPr>
    </w:pPr>
    <w:r>
      <w:rPr>
        <w:rFonts w:ascii="Arial" w:hAnsi="Arial" w:cs="Times New Roman (Tekst podstawo"/>
        <w:sz w:val="18"/>
        <w:szCs w:val="14"/>
      </w:rPr>
      <w:t xml:space="preserve">POLITECHNIKA LUBELSKA Biuro Zamówień Publicznych • </w:t>
    </w:r>
    <w:r w:rsidRPr="0061788B">
      <w:rPr>
        <w:rFonts w:ascii="Arial" w:hAnsi="Arial" w:cs="Times New Roman (Tekst podstawo"/>
        <w:sz w:val="18"/>
        <w:szCs w:val="14"/>
      </w:rPr>
      <w:t xml:space="preserve">ul. </w:t>
    </w:r>
    <w:r>
      <w:rPr>
        <w:rFonts w:ascii="Arial" w:hAnsi="Arial" w:cs="Times New Roman (Tekst podstawo"/>
        <w:sz w:val="18"/>
        <w:szCs w:val="14"/>
      </w:rPr>
      <w:t>Nadbystrzycka 40 A</w:t>
    </w:r>
    <w:r w:rsidRPr="0061788B">
      <w:rPr>
        <w:rFonts w:ascii="Arial" w:hAnsi="Arial" w:cs="Times New Roman (Tekst podstawo"/>
        <w:sz w:val="18"/>
        <w:szCs w:val="14"/>
      </w:rPr>
      <w:t xml:space="preserve">, </w:t>
    </w:r>
    <w:r>
      <w:rPr>
        <w:rFonts w:ascii="Arial" w:hAnsi="Arial" w:cs="Times New Roman (Tekst podstawo"/>
        <w:sz w:val="18"/>
        <w:szCs w:val="14"/>
      </w:rPr>
      <w:t>2</w:t>
    </w:r>
    <w:r w:rsidRPr="0061788B">
      <w:rPr>
        <w:rFonts w:ascii="Arial" w:hAnsi="Arial" w:cs="Times New Roman (Tekst podstawo"/>
        <w:sz w:val="18"/>
        <w:szCs w:val="14"/>
      </w:rPr>
      <w:t>0-</w:t>
    </w:r>
    <w:r>
      <w:rPr>
        <w:rFonts w:ascii="Arial" w:hAnsi="Arial" w:cs="Times New Roman (Tekst podstawo"/>
        <w:sz w:val="18"/>
        <w:szCs w:val="14"/>
      </w:rPr>
      <w:t>618</w:t>
    </w:r>
    <w:r w:rsidRPr="0061788B">
      <w:rPr>
        <w:rFonts w:ascii="Arial" w:hAnsi="Arial" w:cs="Times New Roman (Tekst podstawo"/>
        <w:sz w:val="18"/>
        <w:szCs w:val="14"/>
      </w:rPr>
      <w:t xml:space="preserve"> Lublin</w:t>
    </w:r>
    <w:r>
      <w:rPr>
        <w:rFonts w:ascii="Arial" w:hAnsi="Arial" w:cs="Times New Roman (Tekst podstawo"/>
        <w:sz w:val="18"/>
        <w:szCs w:val="14"/>
      </w:rPr>
      <w:t xml:space="preserve"> •</w:t>
    </w:r>
    <w:r w:rsidRPr="0061788B">
      <w:rPr>
        <w:rFonts w:ascii="Arial" w:hAnsi="Arial" w:cs="Times New Roman (Tekst podstawo"/>
        <w:sz w:val="18"/>
        <w:szCs w:val="14"/>
      </w:rPr>
      <w:t xml:space="preserve"> www.pollub.pl </w:t>
    </w:r>
  </w:p>
  <w:p w14:paraId="17C0609C" w14:textId="56782065" w:rsidR="007848DF" w:rsidRPr="00DC7C00" w:rsidRDefault="007848DF">
    <w:pPr>
      <w:pStyle w:val="Stopka"/>
      <w:rPr>
        <w:rFonts w:ascii="Arial" w:hAnsi="Arial" w:cs="Times New Roman (Tekst podstawo"/>
        <w:sz w:val="18"/>
        <w:szCs w:val="14"/>
        <w:lang w:val="en-US"/>
      </w:rPr>
    </w:pPr>
    <w:r w:rsidRPr="0061788B">
      <w:rPr>
        <w:rFonts w:ascii="Arial" w:hAnsi="Arial" w:cs="Times New Roman (Tekst podstawo"/>
        <w:sz w:val="18"/>
        <w:szCs w:val="14"/>
        <w:lang w:val="en-US"/>
      </w:rPr>
      <w:t>tel.: +48 81 53</w:t>
    </w:r>
    <w:r>
      <w:rPr>
        <w:rFonts w:ascii="Arial" w:hAnsi="Arial" w:cs="Times New Roman (Tekst podstawo"/>
        <w:sz w:val="18"/>
        <w:szCs w:val="14"/>
        <w:lang w:val="en-US"/>
      </w:rPr>
      <w:t>8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  <w:r>
      <w:rPr>
        <w:rFonts w:ascii="Arial" w:hAnsi="Arial" w:cs="Times New Roman (Tekst podstawo"/>
        <w:sz w:val="18"/>
        <w:szCs w:val="14"/>
        <w:lang w:val="en-US"/>
      </w:rPr>
      <w:t>43 89/538 46 32 •</w:t>
    </w:r>
    <w:r w:rsidRPr="0061788B">
      <w:rPr>
        <w:rFonts w:ascii="Arial" w:hAnsi="Arial" w:cs="Times New Roman (Tekst podstawo"/>
        <w:sz w:val="18"/>
        <w:szCs w:val="14"/>
        <w:lang w:val="en-US"/>
      </w:rPr>
      <w:t xml:space="preserve"> e-mail: </w:t>
    </w:r>
    <w:hyperlink r:id="rId1" w:history="1">
      <w:r w:rsidRPr="00F11D07">
        <w:rPr>
          <w:rStyle w:val="Hipercze"/>
          <w:rFonts w:ascii="Arial" w:hAnsi="Arial" w:cs="Times New Roman (Tekst podstawo"/>
          <w:sz w:val="18"/>
          <w:szCs w:val="14"/>
          <w:lang w:val="en-US"/>
        </w:rPr>
        <w:t>bzp@pollub.pl</w:t>
      </w:r>
    </w:hyperlink>
    <w:r w:rsidRPr="0061788B">
      <w:rPr>
        <w:rFonts w:ascii="Arial" w:hAnsi="Arial" w:cs="Times New Roman (Tekst podstawo"/>
        <w:sz w:val="18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BB897" w14:textId="77777777" w:rsidR="00B64A7B" w:rsidRDefault="00B64A7B" w:rsidP="0061788B">
      <w:bookmarkStart w:id="0" w:name="_Hlk187750592"/>
      <w:bookmarkEnd w:id="0"/>
      <w:r>
        <w:separator/>
      </w:r>
    </w:p>
  </w:footnote>
  <w:footnote w:type="continuationSeparator" w:id="0">
    <w:p w14:paraId="5FFE4A59" w14:textId="77777777" w:rsidR="00B64A7B" w:rsidRDefault="00B64A7B" w:rsidP="0061788B">
      <w:r>
        <w:continuationSeparator/>
      </w:r>
    </w:p>
  </w:footnote>
  <w:footnote w:id="1">
    <w:p w14:paraId="3C467832" w14:textId="77777777" w:rsidR="00480675" w:rsidRDefault="00480675" w:rsidP="00480675">
      <w:pPr>
        <w:pStyle w:val="Tekstprzypisudolnego"/>
        <w:rPr>
          <w:rFonts w:ascii="Cambria" w:hAnsi="Cambria"/>
          <w:i/>
          <w:sz w:val="16"/>
          <w:szCs w:val="16"/>
          <w:lang w:eastAsia="en-GB"/>
        </w:rPr>
      </w:pPr>
      <w:r>
        <w:rPr>
          <w:rStyle w:val="Odwoanieprzypisudolnego"/>
          <w:rFonts w:ascii="Cambria" w:hAnsi="Cambria"/>
          <w:i/>
          <w:sz w:val="12"/>
          <w:szCs w:val="16"/>
        </w:rPr>
        <w:footnoteRef/>
      </w:r>
      <w:r>
        <w:rPr>
          <w:rFonts w:ascii="Cambria" w:hAnsi="Cambria"/>
          <w:i/>
          <w:sz w:val="12"/>
          <w:szCs w:val="16"/>
        </w:rPr>
        <w:t xml:space="preserve"> </w:t>
      </w:r>
      <w:r>
        <w:rPr>
          <w:rFonts w:ascii="Cambria" w:hAnsi="Cambria" w:cs="Calibri"/>
          <w:i/>
          <w:sz w:val="12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9DC7" w14:textId="74F23234" w:rsidR="007848DF" w:rsidRDefault="007848DF">
    <w:pPr>
      <w:pStyle w:val="Nagwek"/>
    </w:pPr>
    <w:r w:rsidRPr="0061788B">
      <w:rPr>
        <w:rFonts w:ascii="Arial" w:hAnsi="Arial" w:cs="Arial"/>
        <w:noProof/>
        <w:lang w:eastAsia="pl-PL"/>
      </w:rPr>
      <w:drawing>
        <wp:inline distT="0" distB="0" distL="0" distR="0" wp14:anchorId="0A7CFBB1" wp14:editId="77D06015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108" style="width:20.25pt;height:12.75pt" coordsize="" o:spt="100" o:bullet="t" adj="0,,0" path="" stroked="f">
        <v:stroke joinstyle="miter"/>
        <v:imagedata r:id="rId1" o:title=""/>
        <v:formulas/>
        <v:path o:connecttype="segments"/>
      </v:shape>
    </w:pict>
  </w:numPicBullet>
  <w:abstractNum w:abstractNumId="0" w15:restartNumberingAfterBreak="0">
    <w:nsid w:val="00000003"/>
    <w:multiLevelType w:val="singleLevel"/>
    <w:tmpl w:val="3806B9A6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18"/>
        <w:szCs w:val="18"/>
      </w:rPr>
    </w:lvl>
  </w:abstractNum>
  <w:abstractNum w:abstractNumId="1" w15:restartNumberingAfterBreak="0">
    <w:nsid w:val="00000004"/>
    <w:multiLevelType w:val="singleLevel"/>
    <w:tmpl w:val="DECE1EAC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0"/>
        <w:szCs w:val="20"/>
        <w:lang w:eastAsia="zh-CN"/>
      </w:r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0"/>
        <w:szCs w:val="20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10"/>
    <w:multiLevelType w:val="multilevel"/>
    <w:tmpl w:val="D330530C"/>
    <w:name w:val="WW8Num1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Cambria" w:eastAsia="Calibri" w:hAnsi="Cambria" w:cs="Calibri" w:hint="default"/>
        <w:b w:val="0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trike w:val="0"/>
        <w:dstrike w:val="0"/>
        <w:sz w:val="20"/>
        <w:szCs w:val="20"/>
        <w:u w:val="none"/>
        <w:effect w:val="none"/>
        <w:lang w:eastAsia="pl-PL"/>
      </w:rPr>
    </w:lvl>
  </w:abstractNum>
  <w:abstractNum w:abstractNumId="7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Cambria" w:eastAsia="Times New Roman" w:hAnsi="Cambria" w:cs="Times New Roman"/>
        <w:b w:val="0"/>
        <w:sz w:val="20"/>
        <w:szCs w:val="20"/>
      </w:rPr>
    </w:lvl>
  </w:abstractNum>
  <w:abstractNum w:abstractNumId="8" w15:restartNumberingAfterBreak="0">
    <w:nsid w:val="0987395C"/>
    <w:multiLevelType w:val="hybridMultilevel"/>
    <w:tmpl w:val="FD6821B8"/>
    <w:lvl w:ilvl="0" w:tplc="130AD930">
      <w:start w:val="2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7971BD"/>
    <w:multiLevelType w:val="hybridMultilevel"/>
    <w:tmpl w:val="6694BCB4"/>
    <w:lvl w:ilvl="0" w:tplc="C3E821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16108"/>
    <w:multiLevelType w:val="hybridMultilevel"/>
    <w:tmpl w:val="94728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66021"/>
    <w:multiLevelType w:val="hybridMultilevel"/>
    <w:tmpl w:val="168423CE"/>
    <w:lvl w:ilvl="0" w:tplc="82FA1BFE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54A0D"/>
    <w:multiLevelType w:val="hybridMultilevel"/>
    <w:tmpl w:val="143A356A"/>
    <w:lvl w:ilvl="0" w:tplc="F340632A">
      <w:numFmt w:val="bullet"/>
      <w:lvlText w:val=""/>
      <w:lvlJc w:val="left"/>
      <w:pPr>
        <w:ind w:left="761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13" w15:restartNumberingAfterBreak="0">
    <w:nsid w:val="30323C7C"/>
    <w:multiLevelType w:val="hybridMultilevel"/>
    <w:tmpl w:val="26E44008"/>
    <w:lvl w:ilvl="0" w:tplc="BDC843F2">
      <w:start w:val="1"/>
      <w:numFmt w:val="decimal"/>
      <w:lvlText w:val="%1."/>
      <w:lvlJc w:val="left"/>
      <w:pPr>
        <w:ind w:left="720" w:hanging="360"/>
      </w:pPr>
      <w:rPr>
        <w:rFonts w:eastAsia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B47EF"/>
    <w:multiLevelType w:val="hybridMultilevel"/>
    <w:tmpl w:val="CF56C2FE"/>
    <w:lvl w:ilvl="0" w:tplc="E91A0F3A">
      <w:start w:val="1"/>
      <w:numFmt w:val="bullet"/>
      <w:lvlText w:val="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F6832"/>
    <w:multiLevelType w:val="hybridMultilevel"/>
    <w:tmpl w:val="1E109298"/>
    <w:lvl w:ilvl="0" w:tplc="AE129E68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63035"/>
    <w:multiLevelType w:val="hybridMultilevel"/>
    <w:tmpl w:val="3E6403D8"/>
    <w:lvl w:ilvl="0" w:tplc="5C9658B4">
      <w:start w:val="1"/>
      <w:numFmt w:val="decimal"/>
      <w:lvlText w:val="%1."/>
      <w:lvlJc w:val="left"/>
      <w:pPr>
        <w:ind w:left="720" w:hanging="360"/>
      </w:pPr>
      <w:rPr>
        <w:rFonts w:hint="default"/>
        <w:color w:val="4472C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266D9"/>
    <w:multiLevelType w:val="multilevel"/>
    <w:tmpl w:val="C186B32A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8" w15:restartNumberingAfterBreak="0">
    <w:nsid w:val="48505F47"/>
    <w:multiLevelType w:val="hybridMultilevel"/>
    <w:tmpl w:val="BDBC4A06"/>
    <w:lvl w:ilvl="0" w:tplc="AEFEBF96">
      <w:start w:val="1"/>
      <w:numFmt w:val="decimal"/>
      <w:lvlText w:val="%1."/>
      <w:lvlJc w:val="left"/>
      <w:pPr>
        <w:ind w:left="38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835027"/>
    <w:multiLevelType w:val="multilevel"/>
    <w:tmpl w:val="739CC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99D2CCD"/>
    <w:multiLevelType w:val="hybridMultilevel"/>
    <w:tmpl w:val="D6BC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5524E"/>
    <w:multiLevelType w:val="hybridMultilevel"/>
    <w:tmpl w:val="6B6E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6"/>
  </w:num>
  <w:num w:numId="10">
    <w:abstractNumId w:val="11"/>
  </w:num>
  <w:num w:numId="11">
    <w:abstractNumId w:val="15"/>
  </w:num>
  <w:num w:numId="12">
    <w:abstractNumId w:val="18"/>
  </w:num>
  <w:num w:numId="13">
    <w:abstractNumId w:val="17"/>
  </w:num>
  <w:num w:numId="14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88B"/>
    <w:rsid w:val="000809CD"/>
    <w:rsid w:val="000F0553"/>
    <w:rsid w:val="0013777F"/>
    <w:rsid w:val="002121C1"/>
    <w:rsid w:val="00212DA4"/>
    <w:rsid w:val="002A66BF"/>
    <w:rsid w:val="002A69BB"/>
    <w:rsid w:val="002D397A"/>
    <w:rsid w:val="002E18CD"/>
    <w:rsid w:val="00321310"/>
    <w:rsid w:val="00480675"/>
    <w:rsid w:val="0048264A"/>
    <w:rsid w:val="004C23CA"/>
    <w:rsid w:val="00560DA4"/>
    <w:rsid w:val="005741D6"/>
    <w:rsid w:val="005B6208"/>
    <w:rsid w:val="0060494C"/>
    <w:rsid w:val="00607BE4"/>
    <w:rsid w:val="0061788B"/>
    <w:rsid w:val="00636210"/>
    <w:rsid w:val="006462C8"/>
    <w:rsid w:val="006813FE"/>
    <w:rsid w:val="006B5EA9"/>
    <w:rsid w:val="006B66DD"/>
    <w:rsid w:val="00707267"/>
    <w:rsid w:val="00751012"/>
    <w:rsid w:val="007848DF"/>
    <w:rsid w:val="008020DC"/>
    <w:rsid w:val="008079B8"/>
    <w:rsid w:val="00843569"/>
    <w:rsid w:val="00886436"/>
    <w:rsid w:val="00890AA4"/>
    <w:rsid w:val="00895238"/>
    <w:rsid w:val="008B7D87"/>
    <w:rsid w:val="0091020E"/>
    <w:rsid w:val="00952385"/>
    <w:rsid w:val="009C4618"/>
    <w:rsid w:val="009E2A38"/>
    <w:rsid w:val="00A212FF"/>
    <w:rsid w:val="00A35D9E"/>
    <w:rsid w:val="00A81AD8"/>
    <w:rsid w:val="00AA6409"/>
    <w:rsid w:val="00B073E1"/>
    <w:rsid w:val="00B212DE"/>
    <w:rsid w:val="00B467D1"/>
    <w:rsid w:val="00B64A7B"/>
    <w:rsid w:val="00B92FE6"/>
    <w:rsid w:val="00BB4624"/>
    <w:rsid w:val="00C159A0"/>
    <w:rsid w:val="00CE7125"/>
    <w:rsid w:val="00D64F43"/>
    <w:rsid w:val="00D976DD"/>
    <w:rsid w:val="00DC7C00"/>
    <w:rsid w:val="00DD3DA1"/>
    <w:rsid w:val="00E10FA1"/>
    <w:rsid w:val="00E70AAA"/>
    <w:rsid w:val="00F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CF5DF5"/>
  <w15:chartTrackingRefBased/>
  <w15:docId w15:val="{A26F01EB-19FA-1F46-AE3D-6ED72BF5B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7848DF"/>
    <w:pPr>
      <w:widowControl w:val="0"/>
      <w:autoSpaceDE w:val="0"/>
      <w:autoSpaceDN w:val="0"/>
      <w:ind w:left="785" w:right="783"/>
      <w:jc w:val="center"/>
      <w:outlineLvl w:val="0"/>
    </w:pPr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7848DF"/>
    <w:pPr>
      <w:widowControl w:val="0"/>
      <w:autoSpaceDE w:val="0"/>
      <w:autoSpaceDN w:val="0"/>
      <w:ind w:left="116"/>
      <w:outlineLvl w:val="1"/>
    </w:pPr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48DF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78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1788B"/>
  </w:style>
  <w:style w:type="paragraph" w:styleId="Stopka">
    <w:name w:val="footer"/>
    <w:basedOn w:val="Normalny"/>
    <w:link w:val="StopkaZnak"/>
    <w:uiPriority w:val="99"/>
    <w:unhideWhenUsed/>
    <w:rsid w:val="00617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788B"/>
  </w:style>
  <w:style w:type="paragraph" w:customStyle="1" w:styleId="Default">
    <w:name w:val="Default"/>
    <w:rsid w:val="0061788B"/>
    <w:pPr>
      <w:autoSpaceDE w:val="0"/>
      <w:autoSpaceDN w:val="0"/>
      <w:adjustRightInd w:val="0"/>
    </w:pPr>
    <w:rPr>
      <w:rFonts w:ascii="Arial" w:hAnsi="Arial" w:cs="Arial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61788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17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7848DF"/>
    <w:rPr>
      <w:rFonts w:ascii="Arial" w:eastAsia="Arial" w:hAnsi="Arial" w:cs="Arial"/>
      <w:b/>
      <w:bCs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48DF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Akapitzlist">
    <w:name w:val="List Paragraph"/>
    <w:aliases w:val="wypunktowanie,Normal,Akapit z listą3,Akapit z listą31,Wypunktowanie,List Paragraph,Normal2,L1,Numerowanie,sw tekst,2 heading,A_wyliczenie,K-P_odwolanie,Akapit z listą5,maz_wyliczenie,opis dzialania,Kolorowa lista — akcent 11,Normalny1,lp1"/>
    <w:basedOn w:val="Normalny"/>
    <w:link w:val="AkapitzlistZnak"/>
    <w:uiPriority w:val="34"/>
    <w:qFormat/>
    <w:rsid w:val="007848DF"/>
    <w:pPr>
      <w:widowControl w:val="0"/>
      <w:autoSpaceDE w:val="0"/>
      <w:autoSpaceDN w:val="0"/>
      <w:spacing w:before="37"/>
      <w:ind w:left="836" w:hanging="361"/>
    </w:pPr>
    <w:rPr>
      <w:rFonts w:ascii="Carlito" w:eastAsia="Carlito" w:hAnsi="Carlito" w:cs="Carlito"/>
      <w:kern w:val="0"/>
      <w:sz w:val="22"/>
      <w:szCs w:val="22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2"/>
      <w:szCs w:val="22"/>
      <w14:ligatures w14:val="none"/>
    </w:rPr>
  </w:style>
  <w:style w:type="character" w:customStyle="1" w:styleId="AkapitzlistZnak">
    <w:name w:val="Akapit z listą Znak"/>
    <w:aliases w:val="wypunktowanie Znak,Normal Znak,Akapit z listą3 Znak,Akapit z listą31 Znak,Wypunktowanie Znak,List Paragraph Znak,Normal2 Znak,L1 Znak,Numerowanie Znak,sw tekst Znak,2 heading Znak,A_wyliczenie Znak,K-P_odwolanie Znak,Normalny1 Znak"/>
    <w:link w:val="Akapitzlist"/>
    <w:uiPriority w:val="34"/>
    <w:qFormat/>
    <w:locked/>
    <w:rsid w:val="007848DF"/>
    <w:rPr>
      <w:rFonts w:ascii="Carlito" w:eastAsia="Carlito" w:hAnsi="Carlito" w:cs="Carlito"/>
      <w:kern w:val="0"/>
      <w:sz w:val="22"/>
      <w:szCs w:val="22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48DF"/>
    <w:pPr>
      <w:widowControl w:val="0"/>
      <w:autoSpaceDE w:val="0"/>
      <w:autoSpaceDN w:val="0"/>
    </w:pPr>
    <w:rPr>
      <w:rFonts w:ascii="Segoe UI" w:eastAsia="Arial" w:hAnsi="Segoe UI" w:cs="Segoe UI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8DF"/>
    <w:rPr>
      <w:rFonts w:ascii="Segoe UI" w:eastAsia="Arial" w:hAnsi="Segoe UI" w:cs="Segoe UI"/>
      <w:kern w:val="0"/>
      <w:sz w:val="18"/>
      <w:szCs w:val="18"/>
      <w14:ligatures w14:val="none"/>
    </w:rPr>
  </w:style>
  <w:style w:type="table" w:styleId="Tabela-Siatka">
    <w:name w:val="Table Grid"/>
    <w:basedOn w:val="Standardowy"/>
    <w:uiPriority w:val="39"/>
    <w:rsid w:val="007848DF"/>
    <w:pPr>
      <w:widowControl w:val="0"/>
      <w:autoSpaceDE w:val="0"/>
      <w:autoSpaceDN w:val="0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848DF"/>
    <w:rPr>
      <w:kern w:val="0"/>
      <w:sz w:val="22"/>
      <w:szCs w:val="22"/>
      <w:lang w:val="en-US"/>
      <w14:ligatures w14:val="none"/>
    </w:rPr>
  </w:style>
  <w:style w:type="character" w:customStyle="1" w:styleId="Znakiprzypiswdolnych">
    <w:name w:val="Znaki przypisów dolnych"/>
    <w:rsid w:val="007848D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uiPriority w:val="99"/>
    <w:unhideWhenUsed/>
    <w:rsid w:val="007848D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7848DF"/>
    <w:pPr>
      <w:widowControl w:val="0"/>
      <w:autoSpaceDE w:val="0"/>
      <w:autoSpaceDN w:val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7848D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table" w:customStyle="1" w:styleId="Tabela-Siatka1">
    <w:name w:val="Tabela - Siatka1"/>
    <w:basedOn w:val="Standardowy"/>
    <w:next w:val="Tabela-Siatka"/>
    <w:uiPriority w:val="39"/>
    <w:rsid w:val="007848DF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customStyle="1" w:styleId="Mocnewyrnione">
    <w:name w:val="Mocne wyróżnione"/>
    <w:qFormat/>
    <w:rsid w:val="007848D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7848D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8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8DF"/>
    <w:pPr>
      <w:widowControl w:val="0"/>
      <w:autoSpaceDE w:val="0"/>
      <w:autoSpaceDN w:val="0"/>
    </w:pPr>
    <w:rPr>
      <w:rFonts w:ascii="Arial" w:eastAsia="Arial" w:hAnsi="Arial" w:cs="Arial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8DF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8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8DF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markedcontent">
    <w:name w:val="markedcontent"/>
    <w:basedOn w:val="Domylnaczcionkaakapitu"/>
    <w:rsid w:val="007848DF"/>
  </w:style>
  <w:style w:type="character" w:customStyle="1" w:styleId="WW8Num16z0">
    <w:name w:val="WW8Num16z0"/>
    <w:rsid w:val="007848DF"/>
    <w:rPr>
      <w:rFonts w:ascii="Symbol" w:hAnsi="Symbol"/>
      <w:b w:val="0"/>
    </w:rPr>
  </w:style>
  <w:style w:type="paragraph" w:customStyle="1" w:styleId="xmsonormal">
    <w:name w:val="x_msonormal"/>
    <w:basedOn w:val="Normalny"/>
    <w:rsid w:val="007848D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3777F"/>
    <w:pPr>
      <w:spacing w:after="120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3777F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zp@pollub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40AF2-4DD0-4B50-B43D-8E2B78800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1999</Words>
  <Characters>11999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Piekut</dc:creator>
  <cp:keywords/>
  <dc:description/>
  <cp:lastModifiedBy>Anna Giszczak</cp:lastModifiedBy>
  <cp:revision>11</cp:revision>
  <cp:lastPrinted>2025-04-07T06:47:00Z</cp:lastPrinted>
  <dcterms:created xsi:type="dcterms:W3CDTF">2025-04-03T10:27:00Z</dcterms:created>
  <dcterms:modified xsi:type="dcterms:W3CDTF">2025-04-07T06:47:00Z</dcterms:modified>
</cp:coreProperties>
</file>