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4E20E" w14:textId="5ED6B1A9" w:rsidR="00FF63A6" w:rsidRPr="000E05AC" w:rsidRDefault="000E05AC" w:rsidP="000E05AC">
      <w:pPr>
        <w:jc w:val="right"/>
        <w:rPr>
          <w:rFonts w:ascii="Arial" w:hAnsi="Arial" w:cs="Arial"/>
          <w:sz w:val="18"/>
        </w:rPr>
      </w:pPr>
      <w:r w:rsidRPr="000E05AC">
        <w:rPr>
          <w:rFonts w:ascii="Arial" w:hAnsi="Arial" w:cs="Arial"/>
          <w:sz w:val="18"/>
        </w:rPr>
        <w:t>Załącznik nr 3 do umowy</w:t>
      </w:r>
    </w:p>
    <w:p w14:paraId="6D6A80C0" w14:textId="29DA3638" w:rsidR="000E05AC" w:rsidRPr="000E05AC" w:rsidRDefault="000E05AC" w:rsidP="000E05AC">
      <w:pPr>
        <w:jc w:val="right"/>
        <w:rPr>
          <w:rFonts w:ascii="Arial" w:hAnsi="Arial" w:cs="Arial"/>
          <w:sz w:val="18"/>
        </w:rPr>
      </w:pPr>
    </w:p>
    <w:p w14:paraId="335ECE8C" w14:textId="0AE39D0F" w:rsidR="000E05AC" w:rsidRPr="00000492" w:rsidRDefault="000E05AC" w:rsidP="000E05AC">
      <w:pPr>
        <w:jc w:val="center"/>
        <w:rPr>
          <w:rFonts w:ascii="Arial" w:hAnsi="Arial" w:cs="Arial"/>
          <w:b/>
          <w:sz w:val="22"/>
        </w:rPr>
      </w:pPr>
      <w:r w:rsidRPr="00000492">
        <w:rPr>
          <w:rFonts w:ascii="Arial" w:hAnsi="Arial" w:cs="Arial"/>
          <w:b/>
          <w:sz w:val="22"/>
        </w:rPr>
        <w:t xml:space="preserve">Protokół zdawczo </w:t>
      </w:r>
      <w:r w:rsidR="000A62F5" w:rsidRPr="00000492">
        <w:rPr>
          <w:rFonts w:ascii="Arial" w:hAnsi="Arial" w:cs="Arial"/>
          <w:b/>
          <w:sz w:val="22"/>
        </w:rPr>
        <w:t>–</w:t>
      </w:r>
      <w:r w:rsidRPr="00000492">
        <w:rPr>
          <w:rFonts w:ascii="Arial" w:hAnsi="Arial" w:cs="Arial"/>
          <w:b/>
          <w:sz w:val="22"/>
        </w:rPr>
        <w:t xml:space="preserve"> odbiorczy</w:t>
      </w:r>
    </w:p>
    <w:p w14:paraId="610FD171" w14:textId="36E2C9AC" w:rsidR="000A62F5" w:rsidRDefault="000A62F5" w:rsidP="0086207C">
      <w:pPr>
        <w:rPr>
          <w:rFonts w:ascii="Arial" w:hAnsi="Arial" w:cs="Arial"/>
          <w:b/>
        </w:rPr>
      </w:pPr>
    </w:p>
    <w:p w14:paraId="2ED4C8CF" w14:textId="686A2FDF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t xml:space="preserve"> </w:t>
      </w:r>
      <w:r w:rsidRPr="000A62F5">
        <w:rPr>
          <w:rFonts w:ascii="Arial" w:hAnsi="Arial" w:cs="Arial"/>
        </w:rPr>
        <w:t xml:space="preserve">Pan Wojciech Lubczyk  - dyrektor Zespołu Szkół Technicznych i Ogólnokształcących </w:t>
      </w:r>
      <w:r>
        <w:rPr>
          <w:rFonts w:ascii="Arial" w:hAnsi="Arial" w:cs="Arial"/>
        </w:rPr>
        <w:t xml:space="preserve">              </w:t>
      </w:r>
      <w:r w:rsidRPr="000A62F5">
        <w:rPr>
          <w:rFonts w:ascii="Arial" w:hAnsi="Arial" w:cs="Arial"/>
        </w:rPr>
        <w:t>nr 3 im. Edwarda Abramowskiego w Katowicach, z siedzibą 40-659 Katowic</w:t>
      </w:r>
      <w:bookmarkStart w:id="0" w:name="_GoBack"/>
      <w:bookmarkEnd w:id="0"/>
      <w:r w:rsidRPr="000A62F5">
        <w:rPr>
          <w:rFonts w:ascii="Arial" w:hAnsi="Arial" w:cs="Arial"/>
        </w:rPr>
        <w:t>e, ul. Harcerzy Września 1939r. nr 2</w:t>
      </w:r>
    </w:p>
    <w:p w14:paraId="6E588796" w14:textId="77777777" w:rsidR="000A62F5" w:rsidRDefault="000A62F5" w:rsidP="000A62F5">
      <w:pPr>
        <w:jc w:val="both"/>
        <w:rPr>
          <w:rFonts w:ascii="Arial" w:hAnsi="Arial" w:cs="Arial"/>
          <w:b/>
        </w:rPr>
      </w:pPr>
    </w:p>
    <w:p w14:paraId="1BAD37CE" w14:textId="5E94C459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Wykonawca: </w:t>
      </w:r>
      <w:r w:rsidRPr="000A62F5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………………</w:t>
      </w:r>
      <w:r w:rsidRPr="000A62F5">
        <w:rPr>
          <w:rFonts w:ascii="Arial" w:hAnsi="Arial" w:cs="Arial"/>
        </w:rPr>
        <w:t>………………</w:t>
      </w:r>
    </w:p>
    <w:p w14:paraId="6E630850" w14:textId="6842CF9C" w:rsidR="000A62F5" w:rsidRDefault="000A62F5" w:rsidP="000A62F5">
      <w:pPr>
        <w:jc w:val="both"/>
        <w:rPr>
          <w:rFonts w:ascii="Arial" w:hAnsi="Arial" w:cs="Arial"/>
          <w:b/>
        </w:rPr>
      </w:pPr>
    </w:p>
    <w:p w14:paraId="009BA18E" w14:textId="1F72D797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Nazwa zadania: </w:t>
      </w:r>
      <w:r w:rsidRPr="000A62F5">
        <w:rPr>
          <w:rFonts w:ascii="Arial" w:hAnsi="Arial" w:cs="Arial"/>
        </w:rPr>
        <w:t>„</w:t>
      </w:r>
      <w:r w:rsidR="00F00600" w:rsidRPr="00F00600">
        <w:rPr>
          <w:rFonts w:ascii="Arial" w:hAnsi="Arial" w:cs="Arial"/>
        </w:rPr>
        <w:t>Dostawa aparatów fotograficznych lustrzanek cyfrowych z zestawem obiektywów w ramach projektu pn.: „Jestem zawodowcem 3.0” w Zespole Szkół Technicznych i Ogólnokształcących nr 3 im. E. Abramowskiego Katowicach</w:t>
      </w:r>
      <w:r w:rsidRPr="000A62F5">
        <w:rPr>
          <w:rFonts w:ascii="Arial" w:hAnsi="Arial" w:cs="Arial"/>
        </w:rPr>
        <w:t>”,</w:t>
      </w:r>
      <w:r w:rsidR="00000492">
        <w:rPr>
          <w:rFonts w:ascii="Arial" w:hAnsi="Arial" w:cs="Arial"/>
        </w:rPr>
        <w:t xml:space="preserve"> </w:t>
      </w:r>
      <w:r w:rsidRPr="000A62F5">
        <w:rPr>
          <w:rFonts w:ascii="Arial" w:hAnsi="Arial" w:cs="Arial"/>
        </w:rPr>
        <w:t>numer sprawy ZP/</w:t>
      </w:r>
      <w:r w:rsidR="00F00600">
        <w:rPr>
          <w:rFonts w:ascii="Arial" w:hAnsi="Arial" w:cs="Arial"/>
        </w:rPr>
        <w:t>161</w:t>
      </w:r>
      <w:r w:rsidRPr="000A62F5">
        <w:rPr>
          <w:rFonts w:ascii="Arial" w:hAnsi="Arial" w:cs="Arial"/>
        </w:rPr>
        <w:t>/202</w:t>
      </w:r>
      <w:r w:rsidR="00996938">
        <w:rPr>
          <w:rFonts w:ascii="Arial" w:hAnsi="Arial" w:cs="Arial"/>
        </w:rPr>
        <w:t>5</w:t>
      </w:r>
    </w:p>
    <w:p w14:paraId="4BF7C2EA" w14:textId="7AFD7B52" w:rsidR="000A62F5" w:rsidRDefault="000A62F5" w:rsidP="000A62F5">
      <w:pPr>
        <w:jc w:val="both"/>
        <w:rPr>
          <w:rFonts w:ascii="Arial" w:hAnsi="Arial" w:cs="Arial"/>
          <w:b/>
        </w:rPr>
      </w:pPr>
    </w:p>
    <w:p w14:paraId="697103B4" w14:textId="2FA8079A" w:rsidR="000A62F5" w:rsidRDefault="000A62F5" w:rsidP="000A62F5">
      <w:pPr>
        <w:jc w:val="both"/>
        <w:rPr>
          <w:rFonts w:ascii="Arial" w:hAnsi="Arial" w:cs="Arial"/>
          <w:b/>
        </w:rPr>
      </w:pPr>
    </w:p>
    <w:p w14:paraId="5C387869" w14:textId="7D702956" w:rsidR="000A62F5" w:rsidRDefault="000A62F5" w:rsidP="000A62F5">
      <w:pPr>
        <w:jc w:val="both"/>
        <w:rPr>
          <w:rFonts w:ascii="Arial" w:hAnsi="Arial" w:cs="Arial"/>
          <w:b/>
        </w:rPr>
      </w:pPr>
    </w:p>
    <w:p w14:paraId="52EEB63C" w14:textId="120BC478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Uprawniony przedstawiciel Zamawiającego:</w:t>
      </w:r>
    </w:p>
    <w:p w14:paraId="687CEDB6" w14:textId="77777777" w:rsidR="0086207C" w:rsidRDefault="0086207C" w:rsidP="000A62F5">
      <w:pPr>
        <w:jc w:val="both"/>
        <w:rPr>
          <w:rFonts w:ascii="Arial" w:hAnsi="Arial" w:cs="Arial"/>
          <w:b/>
        </w:rPr>
      </w:pPr>
    </w:p>
    <w:p w14:paraId="5B3EF4E6" w14:textId="2F89B86D" w:rsidR="000A62F5" w:rsidRPr="000A62F5" w:rsidRDefault="000A62F5" w:rsidP="008620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……………………………………………….</w:t>
      </w:r>
    </w:p>
    <w:p w14:paraId="5174F2FB" w14:textId="2A7CFEDA" w:rsidR="000A62F5" w:rsidRPr="000A62F5" w:rsidRDefault="000A62F5" w:rsidP="008620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……………………………………………….</w:t>
      </w:r>
    </w:p>
    <w:p w14:paraId="2181D66E" w14:textId="0D0BF070" w:rsidR="000A62F5" w:rsidRDefault="000A62F5" w:rsidP="000A62F5">
      <w:pPr>
        <w:jc w:val="both"/>
        <w:rPr>
          <w:rFonts w:ascii="Arial" w:hAnsi="Arial" w:cs="Arial"/>
          <w:b/>
        </w:rPr>
      </w:pPr>
    </w:p>
    <w:p w14:paraId="1E13AE30" w14:textId="5392C7AA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Uprawniony przedstawiciel Wykonawcy:</w:t>
      </w:r>
    </w:p>
    <w:p w14:paraId="4102A737" w14:textId="77777777" w:rsidR="0086207C" w:rsidRDefault="0086207C" w:rsidP="000A62F5">
      <w:pPr>
        <w:jc w:val="both"/>
        <w:rPr>
          <w:rFonts w:ascii="Arial" w:hAnsi="Arial" w:cs="Arial"/>
          <w:b/>
        </w:rPr>
      </w:pPr>
    </w:p>
    <w:p w14:paraId="5B273ECA" w14:textId="7590DDB8" w:rsidR="000A62F5" w:rsidRPr="000A62F5" w:rsidRDefault="000A62F5" w:rsidP="008620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…………………………………………………</w:t>
      </w:r>
    </w:p>
    <w:p w14:paraId="6DA1F057" w14:textId="7E381496" w:rsidR="0086207C" w:rsidRPr="0086207C" w:rsidRDefault="000A62F5" w:rsidP="008620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…………………………………………………</w:t>
      </w:r>
    </w:p>
    <w:p w14:paraId="1345367A" w14:textId="0B9A97B8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podpisanej umowy nr ……….. z dnia …………………………….</w:t>
      </w:r>
    </w:p>
    <w:p w14:paraId="44BB3061" w14:textId="5C3BDE77" w:rsidR="000A62F5" w:rsidRDefault="000A62F5" w:rsidP="000A62F5">
      <w:pPr>
        <w:jc w:val="both"/>
        <w:rPr>
          <w:rFonts w:ascii="Arial" w:hAnsi="Arial" w:cs="Arial"/>
        </w:rPr>
      </w:pPr>
    </w:p>
    <w:p w14:paraId="7FD26447" w14:textId="455DEAF5" w:rsidR="000A62F5" w:rsidRDefault="000A62F5" w:rsidP="000A62F5">
      <w:pPr>
        <w:jc w:val="both"/>
        <w:rPr>
          <w:rFonts w:ascii="Arial" w:hAnsi="Arial" w:cs="Arial"/>
        </w:rPr>
      </w:pPr>
    </w:p>
    <w:p w14:paraId="26573231" w14:textId="03A3151E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Stwierdzone usterki / uszkodzenia i inne nieprawidłowości:</w:t>
      </w:r>
    </w:p>
    <w:p w14:paraId="226DD566" w14:textId="77777777" w:rsidR="0086207C" w:rsidRDefault="0086207C" w:rsidP="000A62F5">
      <w:pPr>
        <w:jc w:val="both"/>
        <w:rPr>
          <w:rFonts w:ascii="Arial" w:hAnsi="Arial" w:cs="Arial"/>
        </w:rPr>
      </w:pPr>
    </w:p>
    <w:p w14:paraId="4F822406" w14:textId="76CB741C" w:rsidR="000A62F5" w:rsidRDefault="000A62F5" w:rsidP="0086207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2FE4E5D" w14:textId="1B5EFFF6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Termin odbioru przedmiotu zamówienia po usunięciu wyżej wymienionych uszkodzeń / nieprawidłowości strony ustalają na …………………………………………………………………………….</w:t>
      </w:r>
    </w:p>
    <w:p w14:paraId="268E3F62" w14:textId="3A22633A" w:rsidR="000A62F5" w:rsidRDefault="000A62F5" w:rsidP="000A62F5">
      <w:pPr>
        <w:jc w:val="both"/>
        <w:rPr>
          <w:rFonts w:ascii="Arial" w:hAnsi="Arial" w:cs="Arial"/>
        </w:rPr>
      </w:pPr>
    </w:p>
    <w:p w14:paraId="54456CA1" w14:textId="19916560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i Wykonawca potwierdzają:</w:t>
      </w:r>
    </w:p>
    <w:p w14:paraId="79EAE59E" w14:textId="5159D883" w:rsidR="000A62F5" w:rsidRDefault="000A62F5" w:rsidP="0086207C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umowy w terminie określonym w umowie,</w:t>
      </w:r>
    </w:p>
    <w:p w14:paraId="7ED3FC31" w14:textId="0B3AF4CE" w:rsidR="000A62F5" w:rsidRDefault="000A62F5" w:rsidP="0086207C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dostawy w całości i bez uwag.</w:t>
      </w:r>
    </w:p>
    <w:p w14:paraId="37675932" w14:textId="00AF45AD" w:rsidR="000A62F5" w:rsidRDefault="000A62F5" w:rsidP="000A62F5">
      <w:pPr>
        <w:jc w:val="both"/>
        <w:rPr>
          <w:rFonts w:ascii="Arial" w:hAnsi="Arial" w:cs="Arial"/>
        </w:rPr>
      </w:pPr>
    </w:p>
    <w:p w14:paraId="4318AA20" w14:textId="244376AD" w:rsidR="000A62F5" w:rsidRDefault="000A62F5" w:rsidP="000A62F5">
      <w:pPr>
        <w:jc w:val="both"/>
        <w:rPr>
          <w:rFonts w:ascii="Arial" w:hAnsi="Arial" w:cs="Arial"/>
        </w:rPr>
      </w:pPr>
    </w:p>
    <w:p w14:paraId="4B2C97A6" w14:textId="0DE0FC47" w:rsidR="000A62F5" w:rsidRDefault="000A62F5" w:rsidP="000A62F5">
      <w:pPr>
        <w:jc w:val="both"/>
        <w:rPr>
          <w:rFonts w:ascii="Arial" w:hAnsi="Arial" w:cs="Arial"/>
          <w:b/>
        </w:rPr>
      </w:pPr>
      <w:r w:rsidRPr="000A62F5">
        <w:rPr>
          <w:rFonts w:ascii="Arial" w:hAnsi="Arial" w:cs="Arial"/>
          <w:b/>
        </w:rPr>
        <w:t xml:space="preserve">                               Zamawiający                                                          </w:t>
      </w:r>
      <w:r w:rsidR="00000492">
        <w:rPr>
          <w:rFonts w:ascii="Arial" w:hAnsi="Arial" w:cs="Arial"/>
          <w:b/>
        </w:rPr>
        <w:t xml:space="preserve">       </w:t>
      </w:r>
      <w:r w:rsidRPr="000A62F5">
        <w:rPr>
          <w:rFonts w:ascii="Arial" w:hAnsi="Arial" w:cs="Arial"/>
          <w:b/>
        </w:rPr>
        <w:t>Wykonawca</w:t>
      </w:r>
    </w:p>
    <w:p w14:paraId="7766E006" w14:textId="40AD4D47" w:rsidR="000A62F5" w:rsidRDefault="000A62F5" w:rsidP="000A62F5">
      <w:pPr>
        <w:jc w:val="both"/>
        <w:rPr>
          <w:rFonts w:ascii="Arial" w:hAnsi="Arial" w:cs="Arial"/>
          <w:b/>
        </w:rPr>
      </w:pPr>
    </w:p>
    <w:p w14:paraId="537A6373" w14:textId="194617A2" w:rsidR="000A62F5" w:rsidRDefault="000A62F5" w:rsidP="000A62F5">
      <w:pPr>
        <w:jc w:val="both"/>
        <w:rPr>
          <w:rFonts w:ascii="Arial" w:hAnsi="Arial" w:cs="Arial"/>
          <w:b/>
        </w:rPr>
      </w:pPr>
    </w:p>
    <w:p w14:paraId="31056810" w14:textId="3775E8DB" w:rsidR="000A62F5" w:rsidRDefault="000A62F5" w:rsidP="000A62F5">
      <w:pPr>
        <w:jc w:val="both"/>
        <w:rPr>
          <w:rFonts w:ascii="Arial" w:hAnsi="Arial" w:cs="Arial"/>
          <w:b/>
        </w:rPr>
      </w:pPr>
    </w:p>
    <w:p w14:paraId="4458C253" w14:textId="487AB242" w:rsidR="0086207C" w:rsidRDefault="0086207C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0A62F5" w:rsidRPr="0086207C">
        <w:rPr>
          <w:rFonts w:ascii="Arial" w:hAnsi="Arial" w:cs="Arial"/>
        </w:rPr>
        <w:t>…………………………………………..                                       ……………………………………</w:t>
      </w:r>
    </w:p>
    <w:p w14:paraId="261559E1" w14:textId="11825032" w:rsidR="0086207C" w:rsidRPr="0086207C" w:rsidRDefault="0086207C" w:rsidP="000A62F5">
      <w:pPr>
        <w:jc w:val="both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 xml:space="preserve">                                    </w:t>
      </w:r>
      <w:r w:rsidRPr="0086207C">
        <w:rPr>
          <w:rFonts w:ascii="Arial" w:hAnsi="Arial" w:cs="Arial"/>
          <w:i/>
          <w:sz w:val="16"/>
        </w:rPr>
        <w:t>(pieczęć, podpis)</w:t>
      </w:r>
      <w:r>
        <w:rPr>
          <w:rFonts w:ascii="Arial" w:hAnsi="Arial" w:cs="Arial"/>
          <w:i/>
          <w:sz w:val="16"/>
        </w:rPr>
        <w:t xml:space="preserve">                                                                                         </w:t>
      </w:r>
      <w:r w:rsidRPr="0086207C">
        <w:rPr>
          <w:rFonts w:ascii="Arial" w:hAnsi="Arial" w:cs="Arial"/>
          <w:i/>
          <w:sz w:val="16"/>
        </w:rPr>
        <w:t>(pieczęć, podpis)</w:t>
      </w:r>
    </w:p>
    <w:sectPr w:rsidR="0086207C" w:rsidRPr="0086207C" w:rsidSect="008D1DB0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173E4" w16cex:dateUtc="2021-04-02T08:43:00Z"/>
  <w16cex:commentExtensible w16cex:durableId="241174CB" w16cex:dateUtc="2021-04-02T08:47:00Z"/>
  <w16cex:commentExtensible w16cex:durableId="24117DE4" w16cex:dateUtc="2021-04-02T09:26:00Z"/>
  <w16cex:commentExtensible w16cex:durableId="24159407" w16cex:dateUtc="2021-04-05T11:49:00Z"/>
  <w16cex:commentExtensible w16cex:durableId="24159487" w16cex:dateUtc="2021-04-05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9B0A8" w14:textId="77777777" w:rsidR="00D45E11" w:rsidRDefault="00D45E11">
      <w:r>
        <w:separator/>
      </w:r>
    </w:p>
  </w:endnote>
  <w:endnote w:type="continuationSeparator" w:id="0">
    <w:p w14:paraId="4D7D5A5E" w14:textId="77777777" w:rsidR="00D45E11" w:rsidRDefault="00D4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589322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63A83198" w14:textId="0019E6FD" w:rsidR="007324A1" w:rsidRDefault="007324A1">
        <w:pPr>
          <w:pStyle w:val="Stopka"/>
          <w:jc w:val="right"/>
          <w:rPr>
            <w:rFonts w:ascii="Arial" w:hAnsi="Arial" w:cs="Arial"/>
            <w:sz w:val="18"/>
          </w:rPr>
        </w:pPr>
      </w:p>
      <w:p w14:paraId="2AFA2EA5" w14:textId="2D4FA636" w:rsidR="007324A1" w:rsidRPr="007324A1" w:rsidRDefault="00F00600">
        <w:pPr>
          <w:pStyle w:val="Stopka"/>
          <w:jc w:val="right"/>
          <w:rPr>
            <w:rFonts w:ascii="Arial" w:hAnsi="Arial" w:cs="Arial"/>
            <w:sz w:val="18"/>
          </w:rPr>
        </w:pPr>
      </w:p>
    </w:sdtContent>
  </w:sdt>
  <w:p w14:paraId="5D9A0B69" w14:textId="2F7DC92E" w:rsidR="007324A1" w:rsidRPr="007324A1" w:rsidRDefault="007324A1" w:rsidP="007324A1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8"/>
      </w:rPr>
    </w:pPr>
    <w:r w:rsidRPr="00E441F2">
      <w:rPr>
        <w:rFonts w:ascii="Arial" w:hAnsi="Arial" w:cs="Arial"/>
        <w:i/>
        <w:sz w:val="16"/>
        <w:szCs w:val="18"/>
      </w:rPr>
      <w:t xml:space="preserve">Projekt pn.: </w:t>
    </w:r>
    <w:bookmarkStart w:id="2" w:name="_Hlk178585195"/>
    <w:r w:rsidRPr="00E441F2">
      <w:rPr>
        <w:rFonts w:ascii="Arial" w:hAnsi="Arial" w:cs="Arial"/>
        <w:i/>
        <w:sz w:val="16"/>
        <w:szCs w:val="18"/>
      </w:rPr>
      <w:t>Jestem zawodowcem 3.0 – rozwój kształcenia zawodowego poprzez kursy dla uczniów i nauczycieli oraz wsparcie praktycznej nauki zawodu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CF071" w14:textId="77777777" w:rsidR="00D45E11" w:rsidRDefault="00D45E11">
      <w:r>
        <w:separator/>
      </w:r>
    </w:p>
  </w:footnote>
  <w:footnote w:type="continuationSeparator" w:id="0">
    <w:p w14:paraId="633A8DF6" w14:textId="77777777" w:rsidR="00D45E11" w:rsidRDefault="00D45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48FC2" w14:textId="77777777" w:rsidR="007324A1" w:rsidRPr="009B731C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bookmarkStart w:id="1" w:name="_Hlk179894682"/>
    <w:r w:rsidRPr="009B731C">
      <w:rPr>
        <w:noProof/>
      </w:rPr>
      <w:drawing>
        <wp:inline distT="0" distB="0" distL="0" distR="0" wp14:anchorId="02496A22" wp14:editId="55795CAA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67A41" w14:textId="3F7961DB" w:rsidR="006D6AF5" w:rsidRPr="00D12250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9B731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E4B616" wp14:editId="002A29AF">
              <wp:simplePos x="0" y="0"/>
              <wp:positionH relativeFrom="page">
                <wp:align>center</wp:align>
              </wp:positionH>
              <wp:positionV relativeFrom="paragraph">
                <wp:posOffset>111125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E4B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8.75pt;width:474pt;height:1.5pt;flip:y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">
              <w10:wrap anchorx="page"/>
            </v:shape>
          </w:pict>
        </mc:Fallback>
      </mc:AlternateContent>
    </w:r>
    <w:r w:rsidRPr="009B731C">
      <w:rPr>
        <w:rFonts w:ascii="Calibri" w:hAnsi="Calibri"/>
        <w:sz w:val="16"/>
        <w:szCs w:val="16"/>
      </w:rPr>
      <w:t xml:space="preserve"> </w:t>
    </w:r>
    <w:bookmarkEnd w:id="1"/>
  </w:p>
  <w:p w14:paraId="733CBC31" w14:textId="77777777" w:rsidR="006D6AF5" w:rsidRDefault="006D6A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6D6AF5" w:rsidRPr="00D12250" w:rsidRDefault="006D6AF5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3EA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6D6AF5" w:rsidRDefault="006D6AF5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36" w15:restartNumberingAfterBreak="0">
    <w:nsid w:val="289C2E7B"/>
    <w:multiLevelType w:val="hybridMultilevel"/>
    <w:tmpl w:val="E92A9844"/>
    <w:lvl w:ilvl="0" w:tplc="EDA8CE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42697B"/>
    <w:multiLevelType w:val="hybridMultilevel"/>
    <w:tmpl w:val="CEF4F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567888"/>
    <w:multiLevelType w:val="hybridMultilevel"/>
    <w:tmpl w:val="ED6AA0D0"/>
    <w:lvl w:ilvl="0" w:tplc="F27C1F4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4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num w:numId="1">
    <w:abstractNumId w:val="33"/>
  </w:num>
  <w:num w:numId="2">
    <w:abstractNumId w:val="39"/>
  </w:num>
  <w:num w:numId="3">
    <w:abstractNumId w:val="38"/>
  </w:num>
  <w:num w:numId="4">
    <w:abstractNumId w:val="40"/>
  </w:num>
  <w:num w:numId="5">
    <w:abstractNumId w:val="43"/>
  </w:num>
  <w:num w:numId="6">
    <w:abstractNumId w:val="41"/>
  </w:num>
  <w:num w:numId="7">
    <w:abstractNumId w:val="44"/>
  </w:num>
  <w:num w:numId="8">
    <w:abstractNumId w:val="35"/>
  </w:num>
  <w:num w:numId="9">
    <w:abstractNumId w:val="36"/>
  </w:num>
  <w:num w:numId="10">
    <w:abstractNumId w:val="42"/>
  </w:num>
  <w:num w:numId="11">
    <w:abstractNumId w:val="3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492"/>
    <w:rsid w:val="000006A1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361D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3785B"/>
    <w:rsid w:val="00040D7C"/>
    <w:rsid w:val="00041C1A"/>
    <w:rsid w:val="00041C3E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B62"/>
    <w:rsid w:val="00075E13"/>
    <w:rsid w:val="00076050"/>
    <w:rsid w:val="00076C0A"/>
    <w:rsid w:val="00076E37"/>
    <w:rsid w:val="000773D0"/>
    <w:rsid w:val="0007759A"/>
    <w:rsid w:val="0007770C"/>
    <w:rsid w:val="0008048A"/>
    <w:rsid w:val="00080B9D"/>
    <w:rsid w:val="000812C4"/>
    <w:rsid w:val="00081CB6"/>
    <w:rsid w:val="000828F2"/>
    <w:rsid w:val="00082B66"/>
    <w:rsid w:val="000834FB"/>
    <w:rsid w:val="000836BB"/>
    <w:rsid w:val="00083C37"/>
    <w:rsid w:val="000858A8"/>
    <w:rsid w:val="00085A79"/>
    <w:rsid w:val="00085CB2"/>
    <w:rsid w:val="00086217"/>
    <w:rsid w:val="000872D8"/>
    <w:rsid w:val="00087D4C"/>
    <w:rsid w:val="00090AB1"/>
    <w:rsid w:val="00090E3A"/>
    <w:rsid w:val="000926B2"/>
    <w:rsid w:val="00092C50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574"/>
    <w:rsid w:val="000A5EBD"/>
    <w:rsid w:val="000A62F5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AA6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5C81"/>
    <w:rsid w:val="000D5CE6"/>
    <w:rsid w:val="000D6D8B"/>
    <w:rsid w:val="000E05AC"/>
    <w:rsid w:val="000E05DB"/>
    <w:rsid w:val="000E0E2C"/>
    <w:rsid w:val="000E1607"/>
    <w:rsid w:val="000E1947"/>
    <w:rsid w:val="000E1D28"/>
    <w:rsid w:val="000E1FF3"/>
    <w:rsid w:val="000E2046"/>
    <w:rsid w:val="000E2E23"/>
    <w:rsid w:val="000E347E"/>
    <w:rsid w:val="000E5DFF"/>
    <w:rsid w:val="000E5E1E"/>
    <w:rsid w:val="000E66E9"/>
    <w:rsid w:val="000E68EE"/>
    <w:rsid w:val="000E78CB"/>
    <w:rsid w:val="000F16AF"/>
    <w:rsid w:val="000F1C97"/>
    <w:rsid w:val="000F21EC"/>
    <w:rsid w:val="000F328D"/>
    <w:rsid w:val="000F4609"/>
    <w:rsid w:val="000F5418"/>
    <w:rsid w:val="000F57CF"/>
    <w:rsid w:val="000F6620"/>
    <w:rsid w:val="000F7561"/>
    <w:rsid w:val="000F75A7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276ED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37F2D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21A7"/>
    <w:rsid w:val="00152888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60975"/>
    <w:rsid w:val="00163098"/>
    <w:rsid w:val="0016480F"/>
    <w:rsid w:val="00166F2A"/>
    <w:rsid w:val="00166F49"/>
    <w:rsid w:val="001677E5"/>
    <w:rsid w:val="00167BFF"/>
    <w:rsid w:val="00167E92"/>
    <w:rsid w:val="001708D0"/>
    <w:rsid w:val="00172297"/>
    <w:rsid w:val="00172B2C"/>
    <w:rsid w:val="00173CAF"/>
    <w:rsid w:val="00173ECF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BEC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17B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B6FEF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6C59"/>
    <w:rsid w:val="001C71B9"/>
    <w:rsid w:val="001C798B"/>
    <w:rsid w:val="001D02BB"/>
    <w:rsid w:val="001D0F7C"/>
    <w:rsid w:val="001D256A"/>
    <w:rsid w:val="001D2C9D"/>
    <w:rsid w:val="001D2EEF"/>
    <w:rsid w:val="001D33D5"/>
    <w:rsid w:val="001D35A9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4D8C"/>
    <w:rsid w:val="001E61F8"/>
    <w:rsid w:val="001E7951"/>
    <w:rsid w:val="001F0515"/>
    <w:rsid w:val="001F0C0A"/>
    <w:rsid w:val="001F3170"/>
    <w:rsid w:val="001F35F5"/>
    <w:rsid w:val="001F3A85"/>
    <w:rsid w:val="001F4211"/>
    <w:rsid w:val="001F4E7A"/>
    <w:rsid w:val="001F6BC5"/>
    <w:rsid w:val="002029A4"/>
    <w:rsid w:val="002052B9"/>
    <w:rsid w:val="0020531F"/>
    <w:rsid w:val="00205BF3"/>
    <w:rsid w:val="00205C50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33C4"/>
    <w:rsid w:val="00213B0D"/>
    <w:rsid w:val="00215320"/>
    <w:rsid w:val="00216CE0"/>
    <w:rsid w:val="0021725E"/>
    <w:rsid w:val="00217486"/>
    <w:rsid w:val="00217EFB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4E"/>
    <w:rsid w:val="00226657"/>
    <w:rsid w:val="00226E36"/>
    <w:rsid w:val="002308AD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7BA"/>
    <w:rsid w:val="00245BAA"/>
    <w:rsid w:val="00245E43"/>
    <w:rsid w:val="00246B5B"/>
    <w:rsid w:val="00246FE2"/>
    <w:rsid w:val="0025031B"/>
    <w:rsid w:val="00250344"/>
    <w:rsid w:val="00250844"/>
    <w:rsid w:val="00250DF3"/>
    <w:rsid w:val="002512CF"/>
    <w:rsid w:val="002516B9"/>
    <w:rsid w:val="00251FE5"/>
    <w:rsid w:val="002520E2"/>
    <w:rsid w:val="00252FA7"/>
    <w:rsid w:val="00257EEC"/>
    <w:rsid w:val="002601EE"/>
    <w:rsid w:val="002602C8"/>
    <w:rsid w:val="00260741"/>
    <w:rsid w:val="00260974"/>
    <w:rsid w:val="00260AB2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57B1"/>
    <w:rsid w:val="00285A11"/>
    <w:rsid w:val="0028626D"/>
    <w:rsid w:val="002901E8"/>
    <w:rsid w:val="00290BA3"/>
    <w:rsid w:val="00291389"/>
    <w:rsid w:val="0029187D"/>
    <w:rsid w:val="002925DC"/>
    <w:rsid w:val="00292C44"/>
    <w:rsid w:val="00293859"/>
    <w:rsid w:val="002949B4"/>
    <w:rsid w:val="00294ECF"/>
    <w:rsid w:val="00295201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B7721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5EE2"/>
    <w:rsid w:val="002C6275"/>
    <w:rsid w:val="002C62D0"/>
    <w:rsid w:val="002C78A3"/>
    <w:rsid w:val="002C7B1A"/>
    <w:rsid w:val="002C7CC6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DA2"/>
    <w:rsid w:val="002E7F29"/>
    <w:rsid w:val="002F011B"/>
    <w:rsid w:val="002F0439"/>
    <w:rsid w:val="002F11F0"/>
    <w:rsid w:val="002F121E"/>
    <w:rsid w:val="002F14EB"/>
    <w:rsid w:val="002F256F"/>
    <w:rsid w:val="002F3DB2"/>
    <w:rsid w:val="002F49FC"/>
    <w:rsid w:val="002F4CD4"/>
    <w:rsid w:val="002F5F2D"/>
    <w:rsid w:val="002F5FFF"/>
    <w:rsid w:val="002F645C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10E0E"/>
    <w:rsid w:val="00310E39"/>
    <w:rsid w:val="0031122B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738"/>
    <w:rsid w:val="00325BDA"/>
    <w:rsid w:val="0032677F"/>
    <w:rsid w:val="003268AC"/>
    <w:rsid w:val="00327CA4"/>
    <w:rsid w:val="0033219C"/>
    <w:rsid w:val="00332B56"/>
    <w:rsid w:val="00333890"/>
    <w:rsid w:val="00334C3B"/>
    <w:rsid w:val="00334F55"/>
    <w:rsid w:val="00335216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AFC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1F04"/>
    <w:rsid w:val="00353283"/>
    <w:rsid w:val="00354687"/>
    <w:rsid w:val="00354B25"/>
    <w:rsid w:val="00354C3A"/>
    <w:rsid w:val="0035685D"/>
    <w:rsid w:val="003600E3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4C8"/>
    <w:rsid w:val="00385511"/>
    <w:rsid w:val="00385BDB"/>
    <w:rsid w:val="003904B4"/>
    <w:rsid w:val="003914AE"/>
    <w:rsid w:val="00391B2F"/>
    <w:rsid w:val="0039216D"/>
    <w:rsid w:val="003927E0"/>
    <w:rsid w:val="00393614"/>
    <w:rsid w:val="003947B2"/>
    <w:rsid w:val="0039575C"/>
    <w:rsid w:val="003A11B9"/>
    <w:rsid w:val="003A1B35"/>
    <w:rsid w:val="003A1B87"/>
    <w:rsid w:val="003A44F2"/>
    <w:rsid w:val="003A4902"/>
    <w:rsid w:val="003A52E9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C011C"/>
    <w:rsid w:val="003C089D"/>
    <w:rsid w:val="003C1B2A"/>
    <w:rsid w:val="003C1CE9"/>
    <w:rsid w:val="003C237F"/>
    <w:rsid w:val="003C2A97"/>
    <w:rsid w:val="003C2CBF"/>
    <w:rsid w:val="003C2CE2"/>
    <w:rsid w:val="003C3F1F"/>
    <w:rsid w:val="003C4031"/>
    <w:rsid w:val="003C485F"/>
    <w:rsid w:val="003C6AE7"/>
    <w:rsid w:val="003C6F87"/>
    <w:rsid w:val="003C7152"/>
    <w:rsid w:val="003C7270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4DD3"/>
    <w:rsid w:val="0040554F"/>
    <w:rsid w:val="00405F28"/>
    <w:rsid w:val="00407D01"/>
    <w:rsid w:val="0041090C"/>
    <w:rsid w:val="004110B4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4A7C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4C87"/>
    <w:rsid w:val="00435BA0"/>
    <w:rsid w:val="0043658D"/>
    <w:rsid w:val="00436886"/>
    <w:rsid w:val="0044028F"/>
    <w:rsid w:val="00440393"/>
    <w:rsid w:val="00440727"/>
    <w:rsid w:val="00441E02"/>
    <w:rsid w:val="0044270D"/>
    <w:rsid w:val="0044347A"/>
    <w:rsid w:val="004446E8"/>
    <w:rsid w:val="00444C83"/>
    <w:rsid w:val="00445E34"/>
    <w:rsid w:val="0044602F"/>
    <w:rsid w:val="0044698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76C"/>
    <w:rsid w:val="00460848"/>
    <w:rsid w:val="00461E0F"/>
    <w:rsid w:val="004623D4"/>
    <w:rsid w:val="0046282F"/>
    <w:rsid w:val="004628AB"/>
    <w:rsid w:val="004635D6"/>
    <w:rsid w:val="004639EC"/>
    <w:rsid w:val="00464ADF"/>
    <w:rsid w:val="00464E38"/>
    <w:rsid w:val="00465032"/>
    <w:rsid w:val="00465FF1"/>
    <w:rsid w:val="00466EF8"/>
    <w:rsid w:val="004674BE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908DF"/>
    <w:rsid w:val="00494C86"/>
    <w:rsid w:val="00494EC5"/>
    <w:rsid w:val="00495445"/>
    <w:rsid w:val="004955E9"/>
    <w:rsid w:val="00495A96"/>
    <w:rsid w:val="00495C78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94B"/>
    <w:rsid w:val="004A5638"/>
    <w:rsid w:val="004A5886"/>
    <w:rsid w:val="004A5BA9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236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1081"/>
    <w:rsid w:val="004C144C"/>
    <w:rsid w:val="004C37FF"/>
    <w:rsid w:val="004C52B1"/>
    <w:rsid w:val="004D18CE"/>
    <w:rsid w:val="004D1B3F"/>
    <w:rsid w:val="004D1D9F"/>
    <w:rsid w:val="004D3769"/>
    <w:rsid w:val="004D3BE7"/>
    <w:rsid w:val="004D4C32"/>
    <w:rsid w:val="004D53D5"/>
    <w:rsid w:val="004D7733"/>
    <w:rsid w:val="004E083D"/>
    <w:rsid w:val="004E08DA"/>
    <w:rsid w:val="004E09C5"/>
    <w:rsid w:val="004E16DC"/>
    <w:rsid w:val="004E2EB0"/>
    <w:rsid w:val="004E2F13"/>
    <w:rsid w:val="004E34EB"/>
    <w:rsid w:val="004E3FBE"/>
    <w:rsid w:val="004E4CF1"/>
    <w:rsid w:val="004E5B4C"/>
    <w:rsid w:val="004E5E02"/>
    <w:rsid w:val="004E7A7E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529"/>
    <w:rsid w:val="0050720A"/>
    <w:rsid w:val="005073E7"/>
    <w:rsid w:val="00507668"/>
    <w:rsid w:val="00507D9B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41FD"/>
    <w:rsid w:val="00525820"/>
    <w:rsid w:val="005260A5"/>
    <w:rsid w:val="0052676D"/>
    <w:rsid w:val="005271A4"/>
    <w:rsid w:val="0052729B"/>
    <w:rsid w:val="0053135E"/>
    <w:rsid w:val="0053173B"/>
    <w:rsid w:val="005320D0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3A65"/>
    <w:rsid w:val="005449EC"/>
    <w:rsid w:val="005451A6"/>
    <w:rsid w:val="00545231"/>
    <w:rsid w:val="00545785"/>
    <w:rsid w:val="00545C83"/>
    <w:rsid w:val="0054627A"/>
    <w:rsid w:val="0055019E"/>
    <w:rsid w:val="00550A57"/>
    <w:rsid w:val="005521E5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4F77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7C3A"/>
    <w:rsid w:val="00581150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379D"/>
    <w:rsid w:val="005942C9"/>
    <w:rsid w:val="005942F5"/>
    <w:rsid w:val="00595ECB"/>
    <w:rsid w:val="00596349"/>
    <w:rsid w:val="005A00E1"/>
    <w:rsid w:val="005A023A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1FA8"/>
    <w:rsid w:val="005E2BF1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B57"/>
    <w:rsid w:val="005F0025"/>
    <w:rsid w:val="005F0BC6"/>
    <w:rsid w:val="005F169C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0F0D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414"/>
    <w:rsid w:val="00615973"/>
    <w:rsid w:val="00615A51"/>
    <w:rsid w:val="00616C47"/>
    <w:rsid w:val="00616ED4"/>
    <w:rsid w:val="006170DA"/>
    <w:rsid w:val="006177A5"/>
    <w:rsid w:val="00617896"/>
    <w:rsid w:val="00617F26"/>
    <w:rsid w:val="00620358"/>
    <w:rsid w:val="00621943"/>
    <w:rsid w:val="00621D70"/>
    <w:rsid w:val="006225BA"/>
    <w:rsid w:val="006242F2"/>
    <w:rsid w:val="00624384"/>
    <w:rsid w:val="00624B3A"/>
    <w:rsid w:val="00624FEE"/>
    <w:rsid w:val="006315EB"/>
    <w:rsid w:val="006316FF"/>
    <w:rsid w:val="00633889"/>
    <w:rsid w:val="00633D6A"/>
    <w:rsid w:val="0063512E"/>
    <w:rsid w:val="00635143"/>
    <w:rsid w:val="006358B2"/>
    <w:rsid w:val="00637101"/>
    <w:rsid w:val="006376A6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751"/>
    <w:rsid w:val="00655EDE"/>
    <w:rsid w:val="00656CCB"/>
    <w:rsid w:val="00657F9A"/>
    <w:rsid w:val="0066090E"/>
    <w:rsid w:val="0066091E"/>
    <w:rsid w:val="006609DA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5A3"/>
    <w:rsid w:val="00672728"/>
    <w:rsid w:val="0067353F"/>
    <w:rsid w:val="00673DF2"/>
    <w:rsid w:val="00673E32"/>
    <w:rsid w:val="00676D17"/>
    <w:rsid w:val="00680D80"/>
    <w:rsid w:val="00680E12"/>
    <w:rsid w:val="00680E8E"/>
    <w:rsid w:val="00681963"/>
    <w:rsid w:val="00683DE5"/>
    <w:rsid w:val="00684201"/>
    <w:rsid w:val="00684426"/>
    <w:rsid w:val="00686716"/>
    <w:rsid w:val="0068689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48F9"/>
    <w:rsid w:val="00695B3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C762B"/>
    <w:rsid w:val="006D0B27"/>
    <w:rsid w:val="006D1BEA"/>
    <w:rsid w:val="006D2378"/>
    <w:rsid w:val="006D271B"/>
    <w:rsid w:val="006D2918"/>
    <w:rsid w:val="006D3107"/>
    <w:rsid w:val="006D52C7"/>
    <w:rsid w:val="006D5FEB"/>
    <w:rsid w:val="006D6AF5"/>
    <w:rsid w:val="006D6B59"/>
    <w:rsid w:val="006D7DBD"/>
    <w:rsid w:val="006E0773"/>
    <w:rsid w:val="006E0CC3"/>
    <w:rsid w:val="006E1897"/>
    <w:rsid w:val="006E22EB"/>
    <w:rsid w:val="006E2A5E"/>
    <w:rsid w:val="006E2DAE"/>
    <w:rsid w:val="006E3192"/>
    <w:rsid w:val="006E3403"/>
    <w:rsid w:val="006E454F"/>
    <w:rsid w:val="006E48C8"/>
    <w:rsid w:val="006E768D"/>
    <w:rsid w:val="006F000E"/>
    <w:rsid w:val="006F0238"/>
    <w:rsid w:val="006F0740"/>
    <w:rsid w:val="006F09A4"/>
    <w:rsid w:val="006F0D41"/>
    <w:rsid w:val="006F12A7"/>
    <w:rsid w:val="006F1F1F"/>
    <w:rsid w:val="006F2F8D"/>
    <w:rsid w:val="006F3AC3"/>
    <w:rsid w:val="006F4BF7"/>
    <w:rsid w:val="006F513D"/>
    <w:rsid w:val="006F540E"/>
    <w:rsid w:val="006F5E87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245"/>
    <w:rsid w:val="007102FB"/>
    <w:rsid w:val="00711791"/>
    <w:rsid w:val="007122A6"/>
    <w:rsid w:val="007122B8"/>
    <w:rsid w:val="00712685"/>
    <w:rsid w:val="00712C83"/>
    <w:rsid w:val="0071305A"/>
    <w:rsid w:val="00715C6D"/>
    <w:rsid w:val="00715F33"/>
    <w:rsid w:val="00716A6B"/>
    <w:rsid w:val="00716C0A"/>
    <w:rsid w:val="0072093A"/>
    <w:rsid w:val="00720EFA"/>
    <w:rsid w:val="00721E22"/>
    <w:rsid w:val="007228CF"/>
    <w:rsid w:val="007231C3"/>
    <w:rsid w:val="0072397C"/>
    <w:rsid w:val="007260D0"/>
    <w:rsid w:val="00726416"/>
    <w:rsid w:val="00727C67"/>
    <w:rsid w:val="00730686"/>
    <w:rsid w:val="00730781"/>
    <w:rsid w:val="00730B57"/>
    <w:rsid w:val="0073103D"/>
    <w:rsid w:val="00731355"/>
    <w:rsid w:val="0073185A"/>
    <w:rsid w:val="007324A1"/>
    <w:rsid w:val="0073360F"/>
    <w:rsid w:val="00733AA9"/>
    <w:rsid w:val="007348ED"/>
    <w:rsid w:val="007363EF"/>
    <w:rsid w:val="007368BF"/>
    <w:rsid w:val="007377E3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496"/>
    <w:rsid w:val="007517F5"/>
    <w:rsid w:val="0075186A"/>
    <w:rsid w:val="00751D72"/>
    <w:rsid w:val="007529C0"/>
    <w:rsid w:val="00753675"/>
    <w:rsid w:val="007539D8"/>
    <w:rsid w:val="00753DAF"/>
    <w:rsid w:val="007552CF"/>
    <w:rsid w:val="00755C4D"/>
    <w:rsid w:val="00756181"/>
    <w:rsid w:val="0075793F"/>
    <w:rsid w:val="00761AA6"/>
    <w:rsid w:val="00761B94"/>
    <w:rsid w:val="00761EA5"/>
    <w:rsid w:val="00761FEF"/>
    <w:rsid w:val="00762F77"/>
    <w:rsid w:val="007644C7"/>
    <w:rsid w:val="00765B21"/>
    <w:rsid w:val="00766394"/>
    <w:rsid w:val="007672C5"/>
    <w:rsid w:val="007679B4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043"/>
    <w:rsid w:val="00782F0B"/>
    <w:rsid w:val="0078358D"/>
    <w:rsid w:val="007835DA"/>
    <w:rsid w:val="007836A4"/>
    <w:rsid w:val="0078451B"/>
    <w:rsid w:val="00786D2A"/>
    <w:rsid w:val="0078761E"/>
    <w:rsid w:val="00787D50"/>
    <w:rsid w:val="007903B0"/>
    <w:rsid w:val="0079191D"/>
    <w:rsid w:val="00791B59"/>
    <w:rsid w:val="00792FD5"/>
    <w:rsid w:val="00793083"/>
    <w:rsid w:val="007943E9"/>
    <w:rsid w:val="00794777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3E4"/>
    <w:rsid w:val="007A3520"/>
    <w:rsid w:val="007A5630"/>
    <w:rsid w:val="007A5C89"/>
    <w:rsid w:val="007A735D"/>
    <w:rsid w:val="007B0846"/>
    <w:rsid w:val="007B0A2A"/>
    <w:rsid w:val="007B0AC7"/>
    <w:rsid w:val="007B0EA1"/>
    <w:rsid w:val="007B1085"/>
    <w:rsid w:val="007B2A80"/>
    <w:rsid w:val="007B45E7"/>
    <w:rsid w:val="007B4B08"/>
    <w:rsid w:val="007B5578"/>
    <w:rsid w:val="007B6964"/>
    <w:rsid w:val="007C04EA"/>
    <w:rsid w:val="007C055B"/>
    <w:rsid w:val="007C1229"/>
    <w:rsid w:val="007C15C5"/>
    <w:rsid w:val="007C1DA2"/>
    <w:rsid w:val="007C23AA"/>
    <w:rsid w:val="007C29C6"/>
    <w:rsid w:val="007C3202"/>
    <w:rsid w:val="007C39AC"/>
    <w:rsid w:val="007C493A"/>
    <w:rsid w:val="007C6CE8"/>
    <w:rsid w:val="007C73B0"/>
    <w:rsid w:val="007C7B10"/>
    <w:rsid w:val="007D04AB"/>
    <w:rsid w:val="007D1656"/>
    <w:rsid w:val="007D3813"/>
    <w:rsid w:val="007D3C62"/>
    <w:rsid w:val="007D4BA3"/>
    <w:rsid w:val="007D515B"/>
    <w:rsid w:val="007D5318"/>
    <w:rsid w:val="007D5787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2E8"/>
    <w:rsid w:val="007F4E5F"/>
    <w:rsid w:val="007F59B7"/>
    <w:rsid w:val="007F5AEB"/>
    <w:rsid w:val="007F5B5F"/>
    <w:rsid w:val="007F7C10"/>
    <w:rsid w:val="007F7DBA"/>
    <w:rsid w:val="0080160A"/>
    <w:rsid w:val="008020C8"/>
    <w:rsid w:val="008025DF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207C"/>
    <w:rsid w:val="0086381B"/>
    <w:rsid w:val="00863C60"/>
    <w:rsid w:val="00864CCF"/>
    <w:rsid w:val="00864EC6"/>
    <w:rsid w:val="00865ADB"/>
    <w:rsid w:val="00865B4A"/>
    <w:rsid w:val="00865BAF"/>
    <w:rsid w:val="00866160"/>
    <w:rsid w:val="00866FB5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5B82"/>
    <w:rsid w:val="00876450"/>
    <w:rsid w:val="00877064"/>
    <w:rsid w:val="0087721E"/>
    <w:rsid w:val="00877BDB"/>
    <w:rsid w:val="00877E51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D0A"/>
    <w:rsid w:val="00886DDC"/>
    <w:rsid w:val="00890DF2"/>
    <w:rsid w:val="0089211B"/>
    <w:rsid w:val="008929A8"/>
    <w:rsid w:val="00892CBA"/>
    <w:rsid w:val="008935B4"/>
    <w:rsid w:val="00893B4D"/>
    <w:rsid w:val="0089499C"/>
    <w:rsid w:val="0089505E"/>
    <w:rsid w:val="00896168"/>
    <w:rsid w:val="00896543"/>
    <w:rsid w:val="008966AF"/>
    <w:rsid w:val="008978C4"/>
    <w:rsid w:val="008A07BB"/>
    <w:rsid w:val="008A0A2F"/>
    <w:rsid w:val="008A17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1DB0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5DCB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439E"/>
    <w:rsid w:val="008F4748"/>
    <w:rsid w:val="008F4A00"/>
    <w:rsid w:val="008F5117"/>
    <w:rsid w:val="008F5C60"/>
    <w:rsid w:val="008F5C8A"/>
    <w:rsid w:val="008F6A2E"/>
    <w:rsid w:val="008F6CCC"/>
    <w:rsid w:val="008F6E87"/>
    <w:rsid w:val="008F6F5D"/>
    <w:rsid w:val="009005B7"/>
    <w:rsid w:val="0090183C"/>
    <w:rsid w:val="00902585"/>
    <w:rsid w:val="00902A44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207F"/>
    <w:rsid w:val="00913CF9"/>
    <w:rsid w:val="00914696"/>
    <w:rsid w:val="00914FB7"/>
    <w:rsid w:val="00916166"/>
    <w:rsid w:val="009166D4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58B1"/>
    <w:rsid w:val="009267C9"/>
    <w:rsid w:val="00926A03"/>
    <w:rsid w:val="009271A3"/>
    <w:rsid w:val="009307AD"/>
    <w:rsid w:val="00931153"/>
    <w:rsid w:val="00931945"/>
    <w:rsid w:val="00932090"/>
    <w:rsid w:val="00932917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6668"/>
    <w:rsid w:val="009469B6"/>
    <w:rsid w:val="009471D9"/>
    <w:rsid w:val="0094735C"/>
    <w:rsid w:val="0095057E"/>
    <w:rsid w:val="00951288"/>
    <w:rsid w:val="009515BB"/>
    <w:rsid w:val="00951D99"/>
    <w:rsid w:val="00952897"/>
    <w:rsid w:val="00952E7C"/>
    <w:rsid w:val="00954900"/>
    <w:rsid w:val="00955253"/>
    <w:rsid w:val="00955D83"/>
    <w:rsid w:val="00956775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101"/>
    <w:rsid w:val="009867E0"/>
    <w:rsid w:val="00986B51"/>
    <w:rsid w:val="009871FC"/>
    <w:rsid w:val="0098757A"/>
    <w:rsid w:val="0098784D"/>
    <w:rsid w:val="00987D52"/>
    <w:rsid w:val="00991084"/>
    <w:rsid w:val="0099305D"/>
    <w:rsid w:val="0099487A"/>
    <w:rsid w:val="00995A43"/>
    <w:rsid w:val="00995DEF"/>
    <w:rsid w:val="00996938"/>
    <w:rsid w:val="009969C5"/>
    <w:rsid w:val="00996D72"/>
    <w:rsid w:val="009A01F2"/>
    <w:rsid w:val="009A165F"/>
    <w:rsid w:val="009A194A"/>
    <w:rsid w:val="009A2162"/>
    <w:rsid w:val="009A45FB"/>
    <w:rsid w:val="009A5507"/>
    <w:rsid w:val="009A5612"/>
    <w:rsid w:val="009B0D15"/>
    <w:rsid w:val="009B2065"/>
    <w:rsid w:val="009B3B90"/>
    <w:rsid w:val="009B4CFA"/>
    <w:rsid w:val="009B5386"/>
    <w:rsid w:val="009C00EE"/>
    <w:rsid w:val="009C0698"/>
    <w:rsid w:val="009C1E5A"/>
    <w:rsid w:val="009C2BD8"/>
    <w:rsid w:val="009C594F"/>
    <w:rsid w:val="009C6390"/>
    <w:rsid w:val="009C7488"/>
    <w:rsid w:val="009D06B3"/>
    <w:rsid w:val="009D1B60"/>
    <w:rsid w:val="009D4528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B2C"/>
    <w:rsid w:val="009E609F"/>
    <w:rsid w:val="009F3B15"/>
    <w:rsid w:val="009F51E8"/>
    <w:rsid w:val="009F5610"/>
    <w:rsid w:val="009F5772"/>
    <w:rsid w:val="009F61D5"/>
    <w:rsid w:val="009F663D"/>
    <w:rsid w:val="00A00225"/>
    <w:rsid w:val="00A006FC"/>
    <w:rsid w:val="00A01987"/>
    <w:rsid w:val="00A02099"/>
    <w:rsid w:val="00A02322"/>
    <w:rsid w:val="00A02993"/>
    <w:rsid w:val="00A0336E"/>
    <w:rsid w:val="00A04ACF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1A6"/>
    <w:rsid w:val="00A17CAC"/>
    <w:rsid w:val="00A2114C"/>
    <w:rsid w:val="00A214F5"/>
    <w:rsid w:val="00A246A2"/>
    <w:rsid w:val="00A24F03"/>
    <w:rsid w:val="00A262C9"/>
    <w:rsid w:val="00A269EF"/>
    <w:rsid w:val="00A26B7E"/>
    <w:rsid w:val="00A303CC"/>
    <w:rsid w:val="00A30DF5"/>
    <w:rsid w:val="00A311D2"/>
    <w:rsid w:val="00A318F0"/>
    <w:rsid w:val="00A31F8C"/>
    <w:rsid w:val="00A32D60"/>
    <w:rsid w:val="00A3495F"/>
    <w:rsid w:val="00A34B2D"/>
    <w:rsid w:val="00A3627A"/>
    <w:rsid w:val="00A409D5"/>
    <w:rsid w:val="00A40D97"/>
    <w:rsid w:val="00A4207D"/>
    <w:rsid w:val="00A42ABE"/>
    <w:rsid w:val="00A43426"/>
    <w:rsid w:val="00A43562"/>
    <w:rsid w:val="00A43A2F"/>
    <w:rsid w:val="00A45F7B"/>
    <w:rsid w:val="00A460CA"/>
    <w:rsid w:val="00A5066B"/>
    <w:rsid w:val="00A5070B"/>
    <w:rsid w:val="00A50895"/>
    <w:rsid w:val="00A51406"/>
    <w:rsid w:val="00A51C60"/>
    <w:rsid w:val="00A52949"/>
    <w:rsid w:val="00A53D60"/>
    <w:rsid w:val="00A53DCB"/>
    <w:rsid w:val="00A543AA"/>
    <w:rsid w:val="00A5524C"/>
    <w:rsid w:val="00A55327"/>
    <w:rsid w:val="00A55FFE"/>
    <w:rsid w:val="00A56D49"/>
    <w:rsid w:val="00A6045A"/>
    <w:rsid w:val="00A606A8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3F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51B"/>
    <w:rsid w:val="00A8292F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258"/>
    <w:rsid w:val="00AA2A3C"/>
    <w:rsid w:val="00AA4A17"/>
    <w:rsid w:val="00AA6460"/>
    <w:rsid w:val="00AA7462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373"/>
    <w:rsid w:val="00AC34F1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9C4"/>
    <w:rsid w:val="00AD3ABC"/>
    <w:rsid w:val="00AD3B22"/>
    <w:rsid w:val="00AD4D17"/>
    <w:rsid w:val="00AD529E"/>
    <w:rsid w:val="00AD54CA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42E"/>
    <w:rsid w:val="00AE6B73"/>
    <w:rsid w:val="00AF05A5"/>
    <w:rsid w:val="00AF165F"/>
    <w:rsid w:val="00AF1CA7"/>
    <w:rsid w:val="00AF29DF"/>
    <w:rsid w:val="00AF2DC0"/>
    <w:rsid w:val="00AF3AD4"/>
    <w:rsid w:val="00AF4182"/>
    <w:rsid w:val="00AF4B96"/>
    <w:rsid w:val="00AF5EE1"/>
    <w:rsid w:val="00AF6B81"/>
    <w:rsid w:val="00AF77EE"/>
    <w:rsid w:val="00B007ED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393"/>
    <w:rsid w:val="00B2143E"/>
    <w:rsid w:val="00B214BB"/>
    <w:rsid w:val="00B2151B"/>
    <w:rsid w:val="00B217D2"/>
    <w:rsid w:val="00B21BC2"/>
    <w:rsid w:val="00B21F6F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1BC4"/>
    <w:rsid w:val="00B326CE"/>
    <w:rsid w:val="00B331FA"/>
    <w:rsid w:val="00B33EA6"/>
    <w:rsid w:val="00B354B9"/>
    <w:rsid w:val="00B35931"/>
    <w:rsid w:val="00B35BD7"/>
    <w:rsid w:val="00B35DA1"/>
    <w:rsid w:val="00B36969"/>
    <w:rsid w:val="00B37678"/>
    <w:rsid w:val="00B40979"/>
    <w:rsid w:val="00B415D1"/>
    <w:rsid w:val="00B44F3F"/>
    <w:rsid w:val="00B4527C"/>
    <w:rsid w:val="00B46CBC"/>
    <w:rsid w:val="00B47E8F"/>
    <w:rsid w:val="00B5082F"/>
    <w:rsid w:val="00B508B8"/>
    <w:rsid w:val="00B51212"/>
    <w:rsid w:val="00B516BE"/>
    <w:rsid w:val="00B522F5"/>
    <w:rsid w:val="00B52DD8"/>
    <w:rsid w:val="00B52E41"/>
    <w:rsid w:val="00B5414F"/>
    <w:rsid w:val="00B5426C"/>
    <w:rsid w:val="00B54273"/>
    <w:rsid w:val="00B54483"/>
    <w:rsid w:val="00B561D9"/>
    <w:rsid w:val="00B60D4B"/>
    <w:rsid w:val="00B613AD"/>
    <w:rsid w:val="00B613FC"/>
    <w:rsid w:val="00B61753"/>
    <w:rsid w:val="00B6298E"/>
    <w:rsid w:val="00B62A72"/>
    <w:rsid w:val="00B653FC"/>
    <w:rsid w:val="00B658FB"/>
    <w:rsid w:val="00B665B2"/>
    <w:rsid w:val="00B66BDF"/>
    <w:rsid w:val="00B66C29"/>
    <w:rsid w:val="00B66CC0"/>
    <w:rsid w:val="00B70B42"/>
    <w:rsid w:val="00B71941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820"/>
    <w:rsid w:val="00B84A9C"/>
    <w:rsid w:val="00B84B91"/>
    <w:rsid w:val="00B84F7B"/>
    <w:rsid w:val="00B854D4"/>
    <w:rsid w:val="00B86A47"/>
    <w:rsid w:val="00B87677"/>
    <w:rsid w:val="00B93290"/>
    <w:rsid w:val="00B959C0"/>
    <w:rsid w:val="00B95A78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1091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92D"/>
    <w:rsid w:val="00BC0CF9"/>
    <w:rsid w:val="00BC1A28"/>
    <w:rsid w:val="00BC1DBA"/>
    <w:rsid w:val="00BC2527"/>
    <w:rsid w:val="00BC31AB"/>
    <w:rsid w:val="00BC5564"/>
    <w:rsid w:val="00BC5E2A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67F6"/>
    <w:rsid w:val="00BD7097"/>
    <w:rsid w:val="00BD7644"/>
    <w:rsid w:val="00BD76D4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E774E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3BDF"/>
    <w:rsid w:val="00C24057"/>
    <w:rsid w:val="00C26908"/>
    <w:rsid w:val="00C26C5F"/>
    <w:rsid w:val="00C30163"/>
    <w:rsid w:val="00C301C0"/>
    <w:rsid w:val="00C30236"/>
    <w:rsid w:val="00C31007"/>
    <w:rsid w:val="00C3117C"/>
    <w:rsid w:val="00C32425"/>
    <w:rsid w:val="00C330B3"/>
    <w:rsid w:val="00C33E32"/>
    <w:rsid w:val="00C33F25"/>
    <w:rsid w:val="00C34296"/>
    <w:rsid w:val="00C35E4C"/>
    <w:rsid w:val="00C362B9"/>
    <w:rsid w:val="00C363B2"/>
    <w:rsid w:val="00C36A5D"/>
    <w:rsid w:val="00C3734D"/>
    <w:rsid w:val="00C37654"/>
    <w:rsid w:val="00C37817"/>
    <w:rsid w:val="00C40269"/>
    <w:rsid w:val="00C40556"/>
    <w:rsid w:val="00C40DFF"/>
    <w:rsid w:val="00C40F5A"/>
    <w:rsid w:val="00C4184B"/>
    <w:rsid w:val="00C41EDB"/>
    <w:rsid w:val="00C4214C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272A"/>
    <w:rsid w:val="00C63D1B"/>
    <w:rsid w:val="00C63D56"/>
    <w:rsid w:val="00C64AAA"/>
    <w:rsid w:val="00C64ECC"/>
    <w:rsid w:val="00C65270"/>
    <w:rsid w:val="00C6571B"/>
    <w:rsid w:val="00C65862"/>
    <w:rsid w:val="00C66A66"/>
    <w:rsid w:val="00C66B40"/>
    <w:rsid w:val="00C67AF1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67A0"/>
    <w:rsid w:val="00C87D63"/>
    <w:rsid w:val="00C87F6B"/>
    <w:rsid w:val="00C921EF"/>
    <w:rsid w:val="00C9339B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2BB1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4964"/>
    <w:rsid w:val="00CC5893"/>
    <w:rsid w:val="00CD238F"/>
    <w:rsid w:val="00CD25F1"/>
    <w:rsid w:val="00CD51F3"/>
    <w:rsid w:val="00CD5220"/>
    <w:rsid w:val="00CD6362"/>
    <w:rsid w:val="00CD6ECB"/>
    <w:rsid w:val="00CD72BD"/>
    <w:rsid w:val="00CE004A"/>
    <w:rsid w:val="00CE0225"/>
    <w:rsid w:val="00CE116B"/>
    <w:rsid w:val="00CE163E"/>
    <w:rsid w:val="00CE17CD"/>
    <w:rsid w:val="00CE1B59"/>
    <w:rsid w:val="00CE29A8"/>
    <w:rsid w:val="00CE2C5E"/>
    <w:rsid w:val="00CE2D8F"/>
    <w:rsid w:val="00CE2F9D"/>
    <w:rsid w:val="00CE4522"/>
    <w:rsid w:val="00CE4805"/>
    <w:rsid w:val="00CE53E3"/>
    <w:rsid w:val="00CE561A"/>
    <w:rsid w:val="00CE5BAB"/>
    <w:rsid w:val="00CE6460"/>
    <w:rsid w:val="00CE7DC4"/>
    <w:rsid w:val="00CF05A1"/>
    <w:rsid w:val="00CF1790"/>
    <w:rsid w:val="00CF18AF"/>
    <w:rsid w:val="00CF4643"/>
    <w:rsid w:val="00CF4DCE"/>
    <w:rsid w:val="00CF5F29"/>
    <w:rsid w:val="00CF600A"/>
    <w:rsid w:val="00CF6192"/>
    <w:rsid w:val="00CF6221"/>
    <w:rsid w:val="00CF67D4"/>
    <w:rsid w:val="00CF6E52"/>
    <w:rsid w:val="00CF7072"/>
    <w:rsid w:val="00D01118"/>
    <w:rsid w:val="00D011BA"/>
    <w:rsid w:val="00D02734"/>
    <w:rsid w:val="00D0389A"/>
    <w:rsid w:val="00D048F2"/>
    <w:rsid w:val="00D051A9"/>
    <w:rsid w:val="00D05EC4"/>
    <w:rsid w:val="00D0619A"/>
    <w:rsid w:val="00D07607"/>
    <w:rsid w:val="00D076D5"/>
    <w:rsid w:val="00D1008E"/>
    <w:rsid w:val="00D106AB"/>
    <w:rsid w:val="00D11D62"/>
    <w:rsid w:val="00D121F0"/>
    <w:rsid w:val="00D12825"/>
    <w:rsid w:val="00D12BDB"/>
    <w:rsid w:val="00D12C74"/>
    <w:rsid w:val="00D13014"/>
    <w:rsid w:val="00D13524"/>
    <w:rsid w:val="00D135A3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273EE"/>
    <w:rsid w:val="00D30092"/>
    <w:rsid w:val="00D3148C"/>
    <w:rsid w:val="00D32E2E"/>
    <w:rsid w:val="00D3786A"/>
    <w:rsid w:val="00D4184F"/>
    <w:rsid w:val="00D42140"/>
    <w:rsid w:val="00D42356"/>
    <w:rsid w:val="00D423F4"/>
    <w:rsid w:val="00D42515"/>
    <w:rsid w:val="00D43F70"/>
    <w:rsid w:val="00D4411F"/>
    <w:rsid w:val="00D447A8"/>
    <w:rsid w:val="00D45028"/>
    <w:rsid w:val="00D45E11"/>
    <w:rsid w:val="00D45ECD"/>
    <w:rsid w:val="00D463B3"/>
    <w:rsid w:val="00D46454"/>
    <w:rsid w:val="00D46893"/>
    <w:rsid w:val="00D4765E"/>
    <w:rsid w:val="00D5037A"/>
    <w:rsid w:val="00D51191"/>
    <w:rsid w:val="00D511C3"/>
    <w:rsid w:val="00D52213"/>
    <w:rsid w:val="00D52A17"/>
    <w:rsid w:val="00D54C53"/>
    <w:rsid w:val="00D54E29"/>
    <w:rsid w:val="00D55208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A77"/>
    <w:rsid w:val="00D9100C"/>
    <w:rsid w:val="00D92199"/>
    <w:rsid w:val="00D9292A"/>
    <w:rsid w:val="00D92A96"/>
    <w:rsid w:val="00D957DA"/>
    <w:rsid w:val="00D96079"/>
    <w:rsid w:val="00D96104"/>
    <w:rsid w:val="00D96C3E"/>
    <w:rsid w:val="00D97190"/>
    <w:rsid w:val="00D9777F"/>
    <w:rsid w:val="00DA03B8"/>
    <w:rsid w:val="00DA1704"/>
    <w:rsid w:val="00DA1EB2"/>
    <w:rsid w:val="00DA23BE"/>
    <w:rsid w:val="00DA26DB"/>
    <w:rsid w:val="00DA2B1C"/>
    <w:rsid w:val="00DA2C13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F12"/>
    <w:rsid w:val="00DB1B54"/>
    <w:rsid w:val="00DB1CF7"/>
    <w:rsid w:val="00DB27BF"/>
    <w:rsid w:val="00DB2B0E"/>
    <w:rsid w:val="00DB3C69"/>
    <w:rsid w:val="00DB3F4B"/>
    <w:rsid w:val="00DB4CE3"/>
    <w:rsid w:val="00DB7376"/>
    <w:rsid w:val="00DC0C0E"/>
    <w:rsid w:val="00DC19C0"/>
    <w:rsid w:val="00DC3B0B"/>
    <w:rsid w:val="00DC73E7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7ED3"/>
    <w:rsid w:val="00DE0112"/>
    <w:rsid w:val="00DE067E"/>
    <w:rsid w:val="00DE0DEC"/>
    <w:rsid w:val="00DE12C0"/>
    <w:rsid w:val="00DE143F"/>
    <w:rsid w:val="00DE14D2"/>
    <w:rsid w:val="00DE4091"/>
    <w:rsid w:val="00DE4916"/>
    <w:rsid w:val="00DE4E82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CC3"/>
    <w:rsid w:val="00DF4CC4"/>
    <w:rsid w:val="00DF52EC"/>
    <w:rsid w:val="00DF7EBF"/>
    <w:rsid w:val="00E008E0"/>
    <w:rsid w:val="00E0177C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1DF1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3EB6"/>
    <w:rsid w:val="00E254F5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1475"/>
    <w:rsid w:val="00E41676"/>
    <w:rsid w:val="00E42A32"/>
    <w:rsid w:val="00E42EFC"/>
    <w:rsid w:val="00E43E18"/>
    <w:rsid w:val="00E44CF1"/>
    <w:rsid w:val="00E44CF2"/>
    <w:rsid w:val="00E45839"/>
    <w:rsid w:val="00E45C92"/>
    <w:rsid w:val="00E5195D"/>
    <w:rsid w:val="00E52690"/>
    <w:rsid w:val="00E52BB3"/>
    <w:rsid w:val="00E537D0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85F"/>
    <w:rsid w:val="00E66BDC"/>
    <w:rsid w:val="00E66C5B"/>
    <w:rsid w:val="00E67677"/>
    <w:rsid w:val="00E67A2B"/>
    <w:rsid w:val="00E67F41"/>
    <w:rsid w:val="00E70E3F"/>
    <w:rsid w:val="00E72D62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6B0B"/>
    <w:rsid w:val="00E86DF8"/>
    <w:rsid w:val="00E876A3"/>
    <w:rsid w:val="00E87BE2"/>
    <w:rsid w:val="00E9014D"/>
    <w:rsid w:val="00E91019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65BD"/>
    <w:rsid w:val="00E971FD"/>
    <w:rsid w:val="00E975B2"/>
    <w:rsid w:val="00EA00FB"/>
    <w:rsid w:val="00EA01AA"/>
    <w:rsid w:val="00EA10D0"/>
    <w:rsid w:val="00EA2323"/>
    <w:rsid w:val="00EA3D05"/>
    <w:rsid w:val="00EA3EB5"/>
    <w:rsid w:val="00EA4DF6"/>
    <w:rsid w:val="00EA5033"/>
    <w:rsid w:val="00EA56F9"/>
    <w:rsid w:val="00EA68AE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0D64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D0C0C"/>
    <w:rsid w:val="00ED15AE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F48"/>
    <w:rsid w:val="00EE5CA9"/>
    <w:rsid w:val="00EE6523"/>
    <w:rsid w:val="00EE731B"/>
    <w:rsid w:val="00EE7AA5"/>
    <w:rsid w:val="00EE7EB3"/>
    <w:rsid w:val="00EF29F7"/>
    <w:rsid w:val="00EF2ECA"/>
    <w:rsid w:val="00EF3A32"/>
    <w:rsid w:val="00EF48DE"/>
    <w:rsid w:val="00EF5467"/>
    <w:rsid w:val="00EF5900"/>
    <w:rsid w:val="00EF5965"/>
    <w:rsid w:val="00F00600"/>
    <w:rsid w:val="00F01628"/>
    <w:rsid w:val="00F01CAB"/>
    <w:rsid w:val="00F0232D"/>
    <w:rsid w:val="00F03F94"/>
    <w:rsid w:val="00F05835"/>
    <w:rsid w:val="00F06B3A"/>
    <w:rsid w:val="00F07635"/>
    <w:rsid w:val="00F07EC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1DDA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92C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E27"/>
    <w:rsid w:val="00F55BE6"/>
    <w:rsid w:val="00F626CD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4A4A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3B78"/>
    <w:rsid w:val="00F94430"/>
    <w:rsid w:val="00F95226"/>
    <w:rsid w:val="00F95AA9"/>
    <w:rsid w:val="00FA0A7B"/>
    <w:rsid w:val="00FA0D31"/>
    <w:rsid w:val="00FA1099"/>
    <w:rsid w:val="00FA1DC1"/>
    <w:rsid w:val="00FA3700"/>
    <w:rsid w:val="00FA549E"/>
    <w:rsid w:val="00FA5C86"/>
    <w:rsid w:val="00FA69F7"/>
    <w:rsid w:val="00FA778F"/>
    <w:rsid w:val="00FB00BA"/>
    <w:rsid w:val="00FB0274"/>
    <w:rsid w:val="00FB05D4"/>
    <w:rsid w:val="00FB0C0C"/>
    <w:rsid w:val="00FB182A"/>
    <w:rsid w:val="00FB3872"/>
    <w:rsid w:val="00FB4820"/>
    <w:rsid w:val="00FB4EF6"/>
    <w:rsid w:val="00FB6EA9"/>
    <w:rsid w:val="00FB7DD4"/>
    <w:rsid w:val="00FC0082"/>
    <w:rsid w:val="00FC01ED"/>
    <w:rsid w:val="00FC3DF8"/>
    <w:rsid w:val="00FC46A9"/>
    <w:rsid w:val="00FC47F6"/>
    <w:rsid w:val="00FC49FB"/>
    <w:rsid w:val="00FC5C89"/>
    <w:rsid w:val="00FC5F12"/>
    <w:rsid w:val="00FC65C3"/>
    <w:rsid w:val="00FD2622"/>
    <w:rsid w:val="00FD2DC6"/>
    <w:rsid w:val="00FD2DE3"/>
    <w:rsid w:val="00FD3016"/>
    <w:rsid w:val="00FD57CC"/>
    <w:rsid w:val="00FD6513"/>
    <w:rsid w:val="00FD7340"/>
    <w:rsid w:val="00FE030B"/>
    <w:rsid w:val="00FE157C"/>
    <w:rsid w:val="00FE1A75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2CB6677F"/>
  <w15:docId w15:val="{1895C0FA-4C85-4AAF-A2A2-862CF179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1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1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1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2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qFormat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uiPriority w:val="99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8"/>
      </w:numPr>
    </w:pPr>
  </w:style>
  <w:style w:type="numbering" w:customStyle="1" w:styleId="WWNum27">
    <w:name w:val="WWNum27"/>
    <w:basedOn w:val="Bezlisty"/>
    <w:rsid w:val="00354687"/>
    <w:pPr>
      <w:numPr>
        <w:numId w:val="5"/>
      </w:numPr>
    </w:pPr>
  </w:style>
  <w:style w:type="numbering" w:customStyle="1" w:styleId="WWNum74">
    <w:name w:val="WWNum74"/>
    <w:basedOn w:val="Bezlisty"/>
    <w:rsid w:val="00354687"/>
    <w:pPr>
      <w:numPr>
        <w:numId w:val="6"/>
      </w:numPr>
    </w:pPr>
  </w:style>
  <w:style w:type="numbering" w:customStyle="1" w:styleId="Outline">
    <w:name w:val="Outline"/>
    <w:basedOn w:val="Bezlisty"/>
    <w:rsid w:val="00E65F45"/>
    <w:pPr>
      <w:numPr>
        <w:numId w:val="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value">
    <w:name w:val="value"/>
    <w:basedOn w:val="Domylnaczcionkaakapitu"/>
    <w:rsid w:val="007D3813"/>
  </w:style>
  <w:style w:type="table" w:customStyle="1" w:styleId="Tabela-Siatka1">
    <w:name w:val="Tabela - Siatka1"/>
    <w:basedOn w:val="Standardowy"/>
    <w:next w:val="Tabela-Siatka"/>
    <w:uiPriority w:val="39"/>
    <w:rsid w:val="008D1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uiPriority w:val="99"/>
    <w:rsid w:val="00404DD3"/>
    <w:rPr>
      <w:rFonts w:cs="Times New Roman"/>
      <w:color w:val="0000FF"/>
      <w:u w:val="single"/>
    </w:rPr>
  </w:style>
  <w:style w:type="numbering" w:customStyle="1" w:styleId="WWNum741">
    <w:name w:val="WWNum741"/>
    <w:basedOn w:val="Bezlisty"/>
    <w:rsid w:val="00732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43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D32CE-A081-4E13-8E32-A4618467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1690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Izabela GĄSIOREK</cp:lastModifiedBy>
  <cp:revision>7</cp:revision>
  <cp:lastPrinted>2025-01-16T10:11:00Z</cp:lastPrinted>
  <dcterms:created xsi:type="dcterms:W3CDTF">2024-12-09T12:13:00Z</dcterms:created>
  <dcterms:modified xsi:type="dcterms:W3CDTF">2025-03-25T10:58:00Z</dcterms:modified>
</cp:coreProperties>
</file>