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65823" w14:textId="48D1F3CA" w:rsidR="00EF4A33" w:rsidRPr="00941718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  <w:r w:rsidRPr="00941718">
        <w:rPr>
          <w:rFonts w:eastAsia="Calibri" w:cstheme="minorHAnsi"/>
          <w:b/>
          <w:kern w:val="2"/>
          <w:lang w:eastAsia="zh-CN"/>
        </w:rPr>
        <w:t>COZL/DZP/</w:t>
      </w:r>
      <w:r w:rsidR="00CB43E6" w:rsidRPr="00941718">
        <w:rPr>
          <w:rFonts w:eastAsia="Calibri" w:cstheme="minorHAnsi"/>
          <w:b/>
          <w:kern w:val="2"/>
          <w:lang w:eastAsia="zh-CN"/>
        </w:rPr>
        <w:t>A</w:t>
      </w:r>
      <w:r w:rsidR="00F86C81">
        <w:rPr>
          <w:rFonts w:eastAsia="Calibri" w:cstheme="minorHAnsi"/>
          <w:b/>
          <w:kern w:val="2"/>
          <w:lang w:eastAsia="zh-CN"/>
        </w:rPr>
        <w:t>S</w:t>
      </w:r>
      <w:r w:rsidRPr="00941718">
        <w:rPr>
          <w:rFonts w:eastAsia="Calibri" w:cstheme="minorHAnsi"/>
          <w:b/>
          <w:kern w:val="2"/>
          <w:lang w:eastAsia="zh-CN"/>
        </w:rPr>
        <w:t>/34</w:t>
      </w:r>
      <w:r w:rsidR="004D6D33" w:rsidRPr="00941718">
        <w:rPr>
          <w:rFonts w:eastAsia="Calibri" w:cstheme="minorHAnsi"/>
          <w:b/>
          <w:kern w:val="2"/>
          <w:lang w:eastAsia="zh-CN"/>
        </w:rPr>
        <w:t>1</w:t>
      </w:r>
      <w:r w:rsidR="005C57FD">
        <w:rPr>
          <w:rFonts w:eastAsia="Calibri" w:cstheme="minorHAnsi"/>
          <w:b/>
          <w:kern w:val="2"/>
          <w:lang w:eastAsia="zh-CN"/>
        </w:rPr>
        <w:t>2</w:t>
      </w:r>
      <w:r w:rsidR="00CB43E6" w:rsidRPr="00941718">
        <w:rPr>
          <w:rFonts w:eastAsia="Calibri" w:cstheme="minorHAnsi"/>
          <w:b/>
          <w:kern w:val="2"/>
          <w:lang w:eastAsia="zh-CN"/>
        </w:rPr>
        <w:t>/</w:t>
      </w:r>
      <w:r w:rsidR="005C57FD">
        <w:rPr>
          <w:rFonts w:eastAsia="Calibri" w:cstheme="minorHAnsi"/>
          <w:b/>
          <w:kern w:val="2"/>
          <w:lang w:eastAsia="zh-CN"/>
        </w:rPr>
        <w:t>TP</w:t>
      </w:r>
      <w:r w:rsidR="00CB43E6" w:rsidRPr="00941718">
        <w:rPr>
          <w:rFonts w:eastAsia="Calibri" w:cstheme="minorHAnsi"/>
          <w:b/>
          <w:kern w:val="2"/>
          <w:lang w:eastAsia="zh-CN"/>
        </w:rPr>
        <w:t>-</w:t>
      </w:r>
      <w:r w:rsidR="000477F5">
        <w:rPr>
          <w:rFonts w:eastAsia="Calibri" w:cstheme="minorHAnsi"/>
          <w:b/>
          <w:kern w:val="2"/>
          <w:lang w:eastAsia="zh-CN"/>
        </w:rPr>
        <w:t>56</w:t>
      </w:r>
      <w:r w:rsidRPr="00941718">
        <w:rPr>
          <w:rFonts w:eastAsia="Calibri" w:cstheme="minorHAnsi"/>
          <w:b/>
          <w:kern w:val="2"/>
          <w:lang w:eastAsia="zh-CN"/>
        </w:rPr>
        <w:t>/2</w:t>
      </w:r>
      <w:r w:rsidR="006D5CAD">
        <w:rPr>
          <w:rFonts w:eastAsia="Calibri" w:cstheme="minorHAnsi"/>
          <w:b/>
          <w:kern w:val="2"/>
          <w:lang w:eastAsia="zh-CN"/>
        </w:rPr>
        <w:t>5</w:t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</w:p>
    <w:p w14:paraId="0A335831" w14:textId="77777777" w:rsidR="00EF4A33" w:rsidRPr="00941718" w:rsidRDefault="00EF4A33" w:rsidP="007E4174">
      <w:pPr>
        <w:widowControl w:val="0"/>
        <w:suppressAutoHyphens/>
        <w:spacing w:after="0" w:line="240" w:lineRule="auto"/>
        <w:jc w:val="right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b/>
          <w:kern w:val="2"/>
          <w:lang w:eastAsia="zh-CN"/>
        </w:rPr>
        <w:t xml:space="preserve">       Załącznik nr 1 do SWZ</w:t>
      </w:r>
    </w:p>
    <w:p w14:paraId="6ECAFBEE" w14:textId="77777777"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7C2FD923" w14:textId="77777777" w:rsidR="00EF4A33" w:rsidRPr="00941718" w:rsidRDefault="00EF4A33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.................................. dnia .......................</w:t>
      </w:r>
    </w:p>
    <w:p w14:paraId="52AA0156" w14:textId="77777777"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5F021030" w14:textId="77777777" w:rsidR="00EF4A33" w:rsidRPr="00941718" w:rsidRDefault="00EF4A33" w:rsidP="007476EC">
      <w:pPr>
        <w:suppressAutoHyphens/>
        <w:spacing w:after="0" w:line="240" w:lineRule="auto"/>
        <w:rPr>
          <w:rFonts w:eastAsia="Times New Roman" w:cstheme="minorHAnsi"/>
          <w:b/>
          <w:bCs/>
          <w:kern w:val="2"/>
          <w:lang w:eastAsia="zh-CN"/>
        </w:rPr>
      </w:pPr>
    </w:p>
    <w:p w14:paraId="6D33FA5F" w14:textId="77777777" w:rsidR="00EF4A33" w:rsidRPr="00941718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  <w:r w:rsidRPr="00941718">
        <w:rPr>
          <w:rFonts w:eastAsia="Times New Roman" w:cstheme="minorHAnsi"/>
          <w:b/>
          <w:bCs/>
          <w:kern w:val="2"/>
          <w:lang w:eastAsia="zh-CN"/>
        </w:rPr>
        <w:t>FORMULARZ OFERTOWY</w:t>
      </w:r>
    </w:p>
    <w:p w14:paraId="7E18EECB" w14:textId="77777777" w:rsidR="00EF4A33" w:rsidRPr="00007FD3" w:rsidRDefault="00EF4A33" w:rsidP="00F84604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1D8DCB53" w14:textId="77777777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Nazwa Wykonawcy: ...................................................................................................................</w:t>
      </w:r>
    </w:p>
    <w:p w14:paraId="63BDE014" w14:textId="77777777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14:paraId="064A5090" w14:textId="77777777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Adres Wykonawcy: .....................................................................................................................</w:t>
      </w:r>
    </w:p>
    <w:p w14:paraId="6C014A00" w14:textId="77777777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</w:p>
    <w:p w14:paraId="0880C9DB" w14:textId="77777777" w:rsidR="00DB7EB4" w:rsidRPr="00007FD3" w:rsidRDefault="00DB7EB4" w:rsidP="00DB7EB4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Powiat ………………………………………………………………………………………………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14:paraId="4FCC80BE" w14:textId="77777777" w:rsidR="001A2F86" w:rsidRPr="00007FD3" w:rsidRDefault="001A2F86" w:rsidP="001A2F86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Województwo …………………………………………………………………………………………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……………………………..</w:t>
      </w:r>
    </w:p>
    <w:p w14:paraId="7373DCFA" w14:textId="77777777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REGON …………………..………..</w:t>
      </w:r>
      <w:r w:rsidRPr="00007FD3">
        <w:rPr>
          <w:rFonts w:asciiTheme="minorHAnsi" w:hAnsiTheme="minorHAnsi" w:cstheme="minorHAnsi"/>
          <w:sz w:val="22"/>
          <w:szCs w:val="22"/>
        </w:rPr>
        <w:tab/>
      </w:r>
      <w:r w:rsidRPr="00007FD3">
        <w:rPr>
          <w:rFonts w:asciiTheme="minorHAnsi" w:hAnsiTheme="minorHAnsi" w:cstheme="minorHAnsi"/>
          <w:sz w:val="22"/>
          <w:szCs w:val="22"/>
        </w:rPr>
        <w:tab/>
        <w:t xml:space="preserve">                    NIP …….....……............………</w:t>
      </w:r>
    </w:p>
    <w:p w14:paraId="3EF14880" w14:textId="77777777" w:rsidR="00082E51" w:rsidRPr="00007FD3" w:rsidRDefault="00082E51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KRS</w:t>
      </w:r>
      <w:r w:rsidR="001F15C4" w:rsidRPr="00007FD3">
        <w:rPr>
          <w:rFonts w:asciiTheme="minorHAnsi" w:hAnsiTheme="minorHAnsi" w:cstheme="minorHAnsi"/>
          <w:sz w:val="22"/>
          <w:szCs w:val="22"/>
        </w:rPr>
        <w:t>/CEIDG</w:t>
      </w:r>
      <w:r w:rsidR="005E5A29" w:rsidRPr="00007FD3">
        <w:rPr>
          <w:rFonts w:asciiTheme="minorHAnsi" w:hAnsiTheme="minorHAnsi" w:cstheme="minorHAnsi"/>
          <w:sz w:val="22"/>
          <w:szCs w:val="22"/>
        </w:rPr>
        <w:t>………………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…..</w:t>
      </w:r>
      <w:r w:rsidR="005E5A29" w:rsidRPr="00007FD3">
        <w:rPr>
          <w:rFonts w:asciiTheme="minorHAnsi" w:hAnsiTheme="minorHAnsi" w:cstheme="minorHAnsi"/>
          <w:sz w:val="22"/>
          <w:szCs w:val="22"/>
        </w:rPr>
        <w:t>…znajdujący się na stronie (adres strony internetowej)…………………..</w:t>
      </w:r>
    </w:p>
    <w:p w14:paraId="49771CB5" w14:textId="77777777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Osoba upoważniona do kontaktu z Zamawiającym w sprawie przedmiotu zamówienia:</w:t>
      </w:r>
    </w:p>
    <w:p w14:paraId="79952D28" w14:textId="77777777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……………………………………………………………….....…………………..........……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14:paraId="6AF25CD4" w14:textId="77777777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…………………………………………..</w:t>
      </w:r>
    </w:p>
    <w:p w14:paraId="6EE0103F" w14:textId="77777777" w:rsidR="00EF4A33" w:rsidRPr="00007FD3" w:rsidRDefault="00EF4A33" w:rsidP="00EF4A33">
      <w:pPr>
        <w:pStyle w:val="Tekstpodstawowy"/>
        <w:ind w:left="3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07FD3">
        <w:rPr>
          <w:rFonts w:asciiTheme="minorHAnsi" w:hAnsiTheme="minorHAnsi" w:cstheme="minorHAnsi"/>
          <w:i/>
          <w:sz w:val="22"/>
          <w:szCs w:val="22"/>
        </w:rPr>
        <w:t>/imię i nazwisko, numer telefonu, e-mail/</w:t>
      </w:r>
    </w:p>
    <w:p w14:paraId="24DC3BFF" w14:textId="77777777" w:rsidR="00EF4A33" w:rsidRPr="00007FD3" w:rsidRDefault="00EF4A33" w:rsidP="00F84604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2FF669E6" w14:textId="77777777" w:rsidR="00EF4A33" w:rsidRPr="00007FD3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007FD3">
        <w:rPr>
          <w:rFonts w:eastAsia="Times New Roman" w:cstheme="minorHAnsi"/>
          <w:kern w:val="2"/>
          <w:lang w:eastAsia="zh-CN"/>
        </w:rPr>
        <w:t xml:space="preserve">przystępując do prowadzonego przez Centrum Onkologii Ziemi Lubelskiej im. św. Jana z Dukli </w:t>
      </w:r>
    </w:p>
    <w:p w14:paraId="1B49623E" w14:textId="4C6FEC4A" w:rsidR="00EF4A33" w:rsidRPr="00007FD3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007FD3">
        <w:rPr>
          <w:rFonts w:eastAsia="Times New Roman" w:cstheme="minorHAnsi"/>
          <w:kern w:val="2"/>
          <w:lang w:eastAsia="zh-CN"/>
        </w:rPr>
        <w:t xml:space="preserve">przetargu </w:t>
      </w:r>
      <w:r w:rsidR="005C57FD">
        <w:rPr>
          <w:rFonts w:eastAsia="Times New Roman" w:cstheme="minorHAnsi"/>
          <w:kern w:val="2"/>
          <w:lang w:eastAsia="zh-CN"/>
        </w:rPr>
        <w:t xml:space="preserve">w trybie podstawowym </w:t>
      </w:r>
      <w:r w:rsidRPr="00007FD3">
        <w:rPr>
          <w:rFonts w:eastAsia="Times New Roman" w:cstheme="minorHAnsi"/>
          <w:kern w:val="2"/>
          <w:lang w:eastAsia="zh-CN"/>
        </w:rPr>
        <w:t>na.:</w:t>
      </w:r>
    </w:p>
    <w:p w14:paraId="694A9526" w14:textId="77777777" w:rsidR="00082E51" w:rsidRPr="00007FD3" w:rsidRDefault="00082E51" w:rsidP="00C22C50">
      <w:pPr>
        <w:tabs>
          <w:tab w:val="left" w:pos="4678"/>
        </w:tabs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14:paraId="0797B4C9" w14:textId="018670A9" w:rsidR="00F86C81" w:rsidRPr="00F86C81" w:rsidRDefault="00F86C81" w:rsidP="00F86C81">
      <w:pPr>
        <w:suppressAutoHyphens/>
        <w:autoSpaceDN w:val="0"/>
        <w:spacing w:after="0" w:line="240" w:lineRule="auto"/>
        <w:jc w:val="center"/>
        <w:rPr>
          <w:rFonts w:cstheme="minorHAnsi"/>
          <w:b/>
          <w:bCs/>
          <w:lang w:eastAsia="zh-CN"/>
        </w:rPr>
      </w:pPr>
      <w:r w:rsidRPr="00F86C81">
        <w:rPr>
          <w:rFonts w:cstheme="minorHAnsi"/>
          <w:b/>
          <w:bCs/>
          <w:lang w:eastAsia="zh-CN"/>
        </w:rPr>
        <w:t xml:space="preserve"> </w:t>
      </w:r>
      <w:r w:rsidR="00355EF1" w:rsidRPr="00355EF1">
        <w:rPr>
          <w:rFonts w:cstheme="minorHAnsi"/>
          <w:b/>
          <w:bCs/>
          <w:lang w:eastAsia="zh-CN"/>
        </w:rPr>
        <w:t>„Dostawa mięsa i wyrobów drobiowych na potrzeby Kuchni COZL”</w:t>
      </w:r>
    </w:p>
    <w:p w14:paraId="61FF37D8" w14:textId="3147C121" w:rsidR="00F86C81" w:rsidRPr="00F86C81" w:rsidRDefault="00F86C81" w:rsidP="00F86C81">
      <w:pPr>
        <w:suppressAutoHyphens/>
        <w:autoSpaceDN w:val="0"/>
        <w:spacing w:after="0" w:line="240" w:lineRule="auto"/>
        <w:jc w:val="center"/>
        <w:rPr>
          <w:rFonts w:cstheme="minorHAnsi"/>
          <w:b/>
          <w:bCs/>
          <w:lang w:eastAsia="zh-CN"/>
        </w:rPr>
      </w:pPr>
      <w:r w:rsidRPr="00F86C81">
        <w:rPr>
          <w:rFonts w:cstheme="minorHAnsi"/>
          <w:b/>
          <w:bCs/>
          <w:lang w:eastAsia="zh-CN"/>
        </w:rPr>
        <w:t>Znak sprawy (COZL/DZP/AS/341</w:t>
      </w:r>
      <w:r w:rsidR="005C57FD">
        <w:rPr>
          <w:rFonts w:cstheme="minorHAnsi"/>
          <w:b/>
          <w:bCs/>
          <w:lang w:eastAsia="zh-CN"/>
        </w:rPr>
        <w:t>2</w:t>
      </w:r>
      <w:r w:rsidRPr="00F86C81">
        <w:rPr>
          <w:rFonts w:cstheme="minorHAnsi"/>
          <w:b/>
          <w:bCs/>
          <w:lang w:eastAsia="zh-CN"/>
        </w:rPr>
        <w:t>/</w:t>
      </w:r>
      <w:r w:rsidR="005C57FD">
        <w:rPr>
          <w:rFonts w:cstheme="minorHAnsi"/>
          <w:b/>
          <w:bCs/>
          <w:lang w:eastAsia="zh-CN"/>
        </w:rPr>
        <w:t>TP</w:t>
      </w:r>
      <w:r w:rsidRPr="00F86C81">
        <w:rPr>
          <w:rFonts w:cstheme="minorHAnsi"/>
          <w:b/>
          <w:bCs/>
          <w:lang w:eastAsia="zh-CN"/>
        </w:rPr>
        <w:t>-</w:t>
      </w:r>
      <w:r w:rsidR="000477F5">
        <w:rPr>
          <w:rFonts w:cstheme="minorHAnsi"/>
          <w:b/>
          <w:bCs/>
          <w:lang w:eastAsia="zh-CN"/>
        </w:rPr>
        <w:t>56</w:t>
      </w:r>
      <w:r w:rsidRPr="00F86C81">
        <w:rPr>
          <w:rFonts w:cstheme="minorHAnsi"/>
          <w:b/>
          <w:bCs/>
          <w:lang w:eastAsia="zh-CN"/>
        </w:rPr>
        <w:t>/25)</w:t>
      </w:r>
    </w:p>
    <w:p w14:paraId="45D96A52" w14:textId="77777777" w:rsidR="00EF4A33" w:rsidRPr="00007FD3" w:rsidRDefault="00CB43E6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  <w:r w:rsidRPr="00007FD3">
        <w:rPr>
          <w:rFonts w:eastAsia="Times New Roman" w:cstheme="minorHAnsi"/>
          <w:b/>
          <w:lang w:eastAsia="zh-CN"/>
        </w:rPr>
        <w:t xml:space="preserve"> </w:t>
      </w:r>
      <w:r w:rsidR="00EF4A33" w:rsidRPr="00007FD3">
        <w:rPr>
          <w:rFonts w:eastAsia="Times New Roman" w:cstheme="minorHAnsi"/>
          <w:b/>
          <w:lang w:eastAsia="zh-CN"/>
        </w:rPr>
        <w:t>(</w:t>
      </w:r>
      <w:r w:rsidR="00EF4A33" w:rsidRPr="00007FD3">
        <w:rPr>
          <w:rFonts w:eastAsia="Times New Roman" w:cstheme="minorHAnsi"/>
          <w:i/>
          <w:lang w:eastAsia="zh-CN"/>
        </w:rPr>
        <w:t>tytuł postępowania przetargowego</w:t>
      </w:r>
      <w:r w:rsidR="001F15C4" w:rsidRPr="00007FD3">
        <w:rPr>
          <w:rFonts w:eastAsia="Times New Roman" w:cstheme="minorHAnsi"/>
          <w:i/>
          <w:lang w:eastAsia="zh-CN"/>
        </w:rPr>
        <w:t xml:space="preserve"> oraz sygnatura</w:t>
      </w:r>
      <w:r w:rsidR="00EF4A33" w:rsidRPr="00007FD3">
        <w:rPr>
          <w:rFonts w:eastAsia="Times New Roman" w:cstheme="minorHAnsi"/>
          <w:b/>
          <w:lang w:eastAsia="zh-CN"/>
        </w:rPr>
        <w:t>)</w:t>
      </w:r>
    </w:p>
    <w:p w14:paraId="1F69236C" w14:textId="77777777" w:rsidR="00A956E0" w:rsidRPr="00007FD3" w:rsidRDefault="00A956E0" w:rsidP="00F84604">
      <w:pPr>
        <w:suppressAutoHyphens/>
        <w:autoSpaceDN w:val="0"/>
        <w:spacing w:after="0" w:line="240" w:lineRule="auto"/>
        <w:rPr>
          <w:rFonts w:eastAsia="Times New Roman" w:cstheme="minorHAnsi"/>
          <w:b/>
          <w:lang w:eastAsia="zh-CN"/>
        </w:rPr>
      </w:pPr>
    </w:p>
    <w:p w14:paraId="1F80A181" w14:textId="77777777" w:rsidR="00EF4A33" w:rsidRPr="00007FD3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007FD3">
        <w:rPr>
          <w:rFonts w:eastAsia="Times New Roman" w:cstheme="minorHAnsi"/>
          <w:kern w:val="2"/>
          <w:lang w:eastAsia="zh-CN"/>
        </w:rPr>
        <w:t>Składam/y niniejszą ofertę na wykonanie zamówienia i:</w:t>
      </w:r>
    </w:p>
    <w:p w14:paraId="24C09F57" w14:textId="77777777" w:rsidR="00AF5B9D" w:rsidRPr="00007FD3" w:rsidRDefault="00AF5B9D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0CAD9F68" w14:textId="77777777" w:rsidR="00EF4A33" w:rsidRPr="00007FD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007FD3">
        <w:rPr>
          <w:rFonts w:eastAsia="Calibri" w:cstheme="minorHAnsi"/>
          <w:lang w:eastAsia="pl-PL"/>
        </w:rPr>
        <w:t>Oświadczam/y</w:t>
      </w:r>
      <w:r w:rsidR="00EF4A33" w:rsidRPr="00007FD3">
        <w:rPr>
          <w:rFonts w:eastAsia="Calibri" w:cstheme="minorHAnsi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14:paraId="7BC9013D" w14:textId="77777777" w:rsidR="00EF4A33" w:rsidRPr="00007FD3" w:rsidRDefault="00EF4A33" w:rsidP="00EF4A33">
      <w:pPr>
        <w:spacing w:after="0" w:line="240" w:lineRule="auto"/>
        <w:jc w:val="both"/>
        <w:rPr>
          <w:rFonts w:eastAsia="Calibri" w:cstheme="minorHAnsi"/>
          <w:lang w:eastAsia="pl-PL"/>
        </w:rPr>
      </w:pPr>
    </w:p>
    <w:p w14:paraId="694184A8" w14:textId="77777777" w:rsidR="00183ABB" w:rsidRPr="00E840AF" w:rsidRDefault="001A6F07" w:rsidP="00F84604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007FD3">
        <w:rPr>
          <w:rFonts w:eastAsia="Calibri" w:cstheme="minorHAnsi"/>
          <w:lang w:eastAsia="pl-PL"/>
        </w:rPr>
        <w:t>Oferuję/oferujemy</w:t>
      </w:r>
      <w:r w:rsidR="00EF4A33" w:rsidRPr="00007FD3">
        <w:rPr>
          <w:rFonts w:eastAsia="Calibri" w:cstheme="minorHAnsi"/>
          <w:lang w:eastAsia="pl-PL"/>
        </w:rPr>
        <w:t xml:space="preserve"> wykonanie przedmiotu zamówienia na warunkach przedstawionych w niniejszej ofercie za cenę:</w:t>
      </w:r>
    </w:p>
    <w:p w14:paraId="62259063" w14:textId="77777777" w:rsidR="00E840AF" w:rsidRPr="00007FD3" w:rsidRDefault="00E840AF" w:rsidP="00E840AF">
      <w:p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</w:p>
    <w:p w14:paraId="118B18D8" w14:textId="77777777" w:rsidR="00F84604" w:rsidRDefault="00F84604" w:rsidP="00F84604">
      <w:p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318"/>
        <w:gridCol w:w="5297"/>
      </w:tblGrid>
      <w:tr w:rsidR="00EF4A33" w:rsidRPr="00007FD3" w14:paraId="1CC583C2" w14:textId="77777777" w:rsidTr="000477F5">
        <w:tc>
          <w:tcPr>
            <w:tcW w:w="33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0C909D3B" w14:textId="77777777" w:rsidR="00EF4A33" w:rsidRPr="00007FD3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22ECAB10" w14:textId="77777777" w:rsidR="00EF4A33" w:rsidRPr="00007FD3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14:paraId="6C6B5B5A" w14:textId="0112D804" w:rsidR="00EF4A33" w:rsidRPr="00007FD3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>W tym stawka podatku Vat…..</w:t>
            </w:r>
            <w:r w:rsidR="000477F5"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007FD3">
              <w:rPr>
                <w:rFonts w:eastAsia="Times New Roman" w:cstheme="minorHAnsi"/>
                <w:kern w:val="2"/>
                <w:lang w:eastAsia="ar-SA"/>
              </w:rPr>
              <w:t>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D9C8407" w14:textId="77777777" w:rsidR="00EF4A33" w:rsidRPr="00007FD3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2881F5F5" w14:textId="77777777" w:rsidR="00EF4A33" w:rsidRPr="00007FD3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14:paraId="24301EAC" w14:textId="6690EDDA" w:rsidR="00F34C12" w:rsidRDefault="00EF4A33" w:rsidP="006D5CAD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 w:rsidR="00655233">
        <w:rPr>
          <w:rFonts w:eastAsia="Times New Roman" w:cstheme="minorHAnsi"/>
          <w:kern w:val="2"/>
          <w:lang w:eastAsia="zh-CN"/>
        </w:rPr>
        <w:t xml:space="preserve"> d</w:t>
      </w:r>
      <w:r w:rsidRPr="00941718">
        <w:rPr>
          <w:rFonts w:eastAsia="Times New Roman" w:cstheme="minorHAnsi"/>
          <w:kern w:val="2"/>
          <w:lang w:eastAsia="zh-CN"/>
        </w:rPr>
        <w:t>o SWZ.</w:t>
      </w:r>
    </w:p>
    <w:p w14:paraId="47B4D669" w14:textId="77777777" w:rsidR="00872602" w:rsidRDefault="00872602" w:rsidP="006D5CAD">
      <w:pPr>
        <w:suppressAutoHyphens/>
        <w:spacing w:after="0" w:line="240" w:lineRule="auto"/>
        <w:ind w:left="284"/>
        <w:jc w:val="both"/>
        <w:rPr>
          <w:rFonts w:eastAsia="Times New Roman" w:cstheme="minorHAnsi"/>
          <w:b/>
          <w:bCs/>
          <w:kern w:val="2"/>
          <w:lang w:eastAsia="zh-CN"/>
        </w:rPr>
      </w:pPr>
    </w:p>
    <w:p w14:paraId="55D7F264" w14:textId="5B7214EB" w:rsidR="00872602" w:rsidRDefault="002E190A" w:rsidP="006D5CAD">
      <w:pPr>
        <w:suppressAutoHyphens/>
        <w:spacing w:after="0" w:line="240" w:lineRule="auto"/>
        <w:ind w:left="284"/>
        <w:jc w:val="both"/>
        <w:rPr>
          <w:rFonts w:eastAsia="Times New Roman" w:cstheme="minorHAnsi"/>
          <w:b/>
          <w:bCs/>
          <w:kern w:val="2"/>
          <w:lang w:eastAsia="zh-CN"/>
        </w:rPr>
      </w:pPr>
      <w:r w:rsidRPr="002E190A">
        <w:rPr>
          <w:rFonts w:eastAsia="Times New Roman" w:cstheme="minorHAnsi"/>
          <w:b/>
          <w:bCs/>
          <w:kern w:val="2"/>
          <w:lang w:eastAsia="zh-CN"/>
        </w:rPr>
        <w:t xml:space="preserve">Termin uzupełnienia asortymentu w ramach reklamacji </w:t>
      </w:r>
      <w:r w:rsidR="00872602" w:rsidRPr="00872602">
        <w:rPr>
          <w:rFonts w:eastAsia="Times New Roman" w:cstheme="minorHAnsi"/>
          <w:b/>
          <w:bCs/>
          <w:kern w:val="2"/>
          <w:lang w:eastAsia="zh-CN"/>
        </w:rPr>
        <w:t>do …….</w:t>
      </w:r>
      <w:r w:rsidR="000477F5">
        <w:rPr>
          <w:rFonts w:eastAsia="Times New Roman" w:cstheme="minorHAnsi"/>
          <w:b/>
          <w:bCs/>
          <w:kern w:val="2"/>
          <w:lang w:eastAsia="zh-CN"/>
        </w:rPr>
        <w:t xml:space="preserve">   </w:t>
      </w:r>
      <w:r w:rsidR="00872602" w:rsidRPr="00872602">
        <w:rPr>
          <w:rFonts w:eastAsia="Times New Roman" w:cstheme="minorHAnsi"/>
          <w:b/>
          <w:bCs/>
          <w:kern w:val="2"/>
          <w:lang w:eastAsia="zh-CN"/>
        </w:rPr>
        <w:t xml:space="preserve"> godzin  od zgłoszenia reklamacji (</w:t>
      </w:r>
      <w:r w:rsidR="000477F5">
        <w:rPr>
          <w:rFonts w:eastAsia="Times New Roman" w:cstheme="minorHAnsi"/>
          <w:b/>
          <w:bCs/>
          <w:kern w:val="2"/>
          <w:lang w:eastAsia="zh-CN"/>
        </w:rPr>
        <w:t xml:space="preserve">minimum do 3 godzin - </w:t>
      </w:r>
      <w:r w:rsidR="00872602" w:rsidRPr="00872602">
        <w:rPr>
          <w:rFonts w:eastAsia="Times New Roman" w:cstheme="minorHAnsi"/>
          <w:b/>
          <w:bCs/>
          <w:kern w:val="2"/>
          <w:lang w:eastAsia="zh-CN"/>
        </w:rPr>
        <w:t>maksymalnie do 7 godzin)</w:t>
      </w:r>
      <w:r w:rsidR="000477F5">
        <w:rPr>
          <w:rFonts w:eastAsia="Times New Roman" w:cstheme="minorHAnsi"/>
          <w:b/>
          <w:bCs/>
          <w:kern w:val="2"/>
          <w:lang w:eastAsia="zh-CN"/>
        </w:rPr>
        <w:t>.</w:t>
      </w:r>
    </w:p>
    <w:p w14:paraId="2EFD1DCB" w14:textId="77777777" w:rsidR="00872602" w:rsidRPr="00E840AF" w:rsidRDefault="00872602" w:rsidP="006D5CAD">
      <w:pPr>
        <w:suppressAutoHyphens/>
        <w:spacing w:after="0" w:line="240" w:lineRule="auto"/>
        <w:ind w:left="284"/>
        <w:jc w:val="both"/>
        <w:rPr>
          <w:rFonts w:eastAsia="Times New Roman" w:cstheme="minorHAnsi"/>
          <w:b/>
          <w:bCs/>
          <w:kern w:val="2"/>
          <w:lang w:eastAsia="zh-CN"/>
        </w:rPr>
      </w:pPr>
    </w:p>
    <w:p w14:paraId="5D768322" w14:textId="77777777"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Oświadczam/y, że w wyżej</w:t>
      </w:r>
      <w:r w:rsidR="00082E51" w:rsidRPr="00941718">
        <w:rPr>
          <w:rFonts w:eastAsia="Times New Roman" w:cstheme="minorHAnsi"/>
          <w:kern w:val="2"/>
          <w:lang w:eastAsia="zh-CN"/>
        </w:rPr>
        <w:t xml:space="preserve"> podanej cenie uwzględniłem/uwzględniliśmy</w:t>
      </w:r>
      <w:r w:rsidRPr="00941718">
        <w:rPr>
          <w:rFonts w:eastAsia="Times New Roman" w:cstheme="minorHAnsi"/>
          <w:kern w:val="2"/>
          <w:lang w:eastAsia="zh-CN"/>
        </w:rPr>
        <w:t xml:space="preserve"> wszelk</w:t>
      </w:r>
      <w:r w:rsidR="001A6F07" w:rsidRPr="00941718">
        <w:rPr>
          <w:rFonts w:eastAsia="Times New Roman" w:cstheme="minorHAnsi"/>
          <w:kern w:val="2"/>
          <w:lang w:eastAsia="zh-CN"/>
        </w:rPr>
        <w:t xml:space="preserve">ie koszty niezbędne do pełnej i </w:t>
      </w:r>
      <w:r w:rsidRPr="00941718">
        <w:rPr>
          <w:rFonts w:eastAsia="Times New Roman" w:cstheme="minorHAns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</w:t>
      </w:r>
      <w:r w:rsidRPr="00941718">
        <w:rPr>
          <w:rFonts w:eastAsia="Times New Roman" w:cstheme="minorHAnsi"/>
          <w:kern w:val="2"/>
          <w:lang w:eastAsia="zh-CN"/>
        </w:rPr>
        <w:t>i wzorze umowy.</w:t>
      </w:r>
    </w:p>
    <w:p w14:paraId="26919E19" w14:textId="77777777"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3B6AEA64" w14:textId="77777777"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 uważamy się za związanych niniejszą ofertą przez okres </w:t>
      </w:r>
      <w:r w:rsidR="004C0BC6" w:rsidRPr="00941718">
        <w:rPr>
          <w:rFonts w:eastAsia="Times New Roman" w:cstheme="minorHAnsi"/>
          <w:kern w:val="2"/>
          <w:lang w:eastAsia="zh-CN"/>
        </w:rPr>
        <w:t>90</w:t>
      </w:r>
      <w:r w:rsidRPr="00941718">
        <w:rPr>
          <w:rFonts w:eastAsia="Times New Roman" w:cstheme="minorHAnsi"/>
          <w:kern w:val="2"/>
          <w:lang w:eastAsia="zh-CN"/>
        </w:rPr>
        <w:t xml:space="preserve"> dni od upływu terminu otwarcia ofert. </w:t>
      </w:r>
    </w:p>
    <w:p w14:paraId="0FAED8D8" w14:textId="77777777" w:rsidR="00EF4A33" w:rsidRPr="00941718" w:rsidRDefault="00EF4A33" w:rsidP="00EF4A33">
      <w:pPr>
        <w:suppressAutoHyphens/>
        <w:spacing w:after="0" w:line="240" w:lineRule="auto"/>
        <w:contextualSpacing/>
        <w:rPr>
          <w:rFonts w:eastAsia="Times New Roman" w:cstheme="minorHAnsi"/>
          <w:kern w:val="2"/>
          <w:lang w:eastAsia="zh-CN"/>
        </w:rPr>
      </w:pPr>
    </w:p>
    <w:p w14:paraId="41C19A21" w14:textId="77777777"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 w razie wybrania naszej oferty jako </w:t>
      </w:r>
      <w:r w:rsidR="00082E51" w:rsidRPr="00941718">
        <w:rPr>
          <w:rFonts w:eastAsia="Times New Roman" w:cstheme="minorHAnsi"/>
          <w:kern w:val="2"/>
          <w:lang w:eastAsia="zh-CN"/>
        </w:rPr>
        <w:t>najkorzystniejszej zobowiązuję/zobowiązujemy</w:t>
      </w:r>
      <w:r w:rsidRPr="00941718">
        <w:rPr>
          <w:rFonts w:eastAsia="Times New Roman" w:cstheme="minorHAnsi"/>
          <w:kern w:val="2"/>
          <w:lang w:eastAsia="zh-CN"/>
        </w:rPr>
        <w:t xml:space="preserve"> się do podpisania umowy na warunkach określonych we Wzorze Umowy.</w:t>
      </w:r>
    </w:p>
    <w:p w14:paraId="3B42BEA7" w14:textId="77777777"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14:paraId="0A98DE45" w14:textId="77777777" w:rsid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color w:val="000000"/>
          <w:kern w:val="2"/>
          <w:lang w:eastAsia="zh-CN"/>
        </w:rPr>
        <w:t>Oświadczam, że wypełniłem</w:t>
      </w:r>
      <w:r w:rsidR="00082E51" w:rsidRPr="00941718">
        <w:rPr>
          <w:rFonts w:eastAsia="Times New Roman" w:cstheme="minorHAnsi"/>
          <w:color w:val="000000"/>
          <w:kern w:val="2"/>
          <w:lang w:eastAsia="zh-CN"/>
        </w:rPr>
        <w:t>/wypełniliśmy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obowiązki informacyjne przewidziane w art. 13 lub art. 14 RODO</w:t>
      </w:r>
      <w:r w:rsidRPr="00941718">
        <w:rPr>
          <w:rFonts w:eastAsia="Times New Roman" w:cstheme="minorHAnsi"/>
          <w:color w:val="000000"/>
          <w:kern w:val="2"/>
          <w:vertAlign w:val="superscript"/>
          <w:lang w:eastAsia="zh-CN"/>
        </w:rPr>
        <w:footnoteReference w:id="1"/>
      </w:r>
      <w:r w:rsidRPr="00941718">
        <w:rPr>
          <w:rFonts w:eastAsia="Times New Roman" w:cstheme="minorHAnsi"/>
          <w:color w:val="000000"/>
          <w:kern w:val="2"/>
          <w:vertAlign w:val="superscript"/>
          <w:lang w:eastAsia="zh-CN"/>
        </w:rPr>
        <w:t xml:space="preserve"> 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wobec osób fizycznych, </w:t>
      </w:r>
      <w:r w:rsidRPr="00941718">
        <w:rPr>
          <w:rFonts w:eastAsia="Times New Roman" w:cstheme="minorHAnsi"/>
          <w:kern w:val="2"/>
          <w:lang w:eastAsia="zh-CN"/>
        </w:rPr>
        <w:t>od których dane osobowe bezpośrednio lub pośrednio pozyskałem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941718">
        <w:rPr>
          <w:rFonts w:eastAsia="Times New Roman" w:cstheme="minorHAnsi"/>
          <w:kern w:val="2"/>
          <w:lang w:eastAsia="zh-CN"/>
        </w:rPr>
        <w:t>.</w:t>
      </w:r>
    </w:p>
    <w:p w14:paraId="3BC941FD" w14:textId="77777777" w:rsidR="00C22C50" w:rsidRPr="00F84604" w:rsidRDefault="00C22C50" w:rsidP="00C22C50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14:paraId="2593A920" w14:textId="77777777" w:rsid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że: </w:t>
      </w:r>
    </w:p>
    <w:p w14:paraId="340A423E" w14:textId="7E42885D" w:rsidR="00EF4A33" w:rsidRPr="00941718" w:rsidRDefault="00FE0185" w:rsidP="00F86C81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kern w:val="2"/>
          <w:lang w:eastAsia="zh-CN"/>
        </w:rPr>
      </w:pPr>
      <w:r w:rsidRPr="00FE0185">
        <w:rPr>
          <w:rFonts w:eastAsia="Times New Roman" w:cstheme="minorHAnsi"/>
          <w:kern w:val="2"/>
          <w:lang w:eastAsia="zh-CN"/>
        </w:rPr>
        <w:t>Wykonawca musi posiadać wdrożony Systemu Analiz Zagrożeń i Krytycznych Punktów Kontroli   (systemu HACCP) zgodnie z Rozporządzeniem (WE) Nr 852/2004 Parlamentu Europejskiego i Rady z dnia 29 kwietnia 2004 r. w sprawie higieny środków spożywczych (Dz.U.UE.L.2010.136.914 ze zm.).</w:t>
      </w:r>
    </w:p>
    <w:p w14:paraId="089C13A7" w14:textId="77777777"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14:paraId="66AA99F3" w14:textId="77777777" w:rsidR="00EF4A33" w:rsidRPr="00941718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, że informacje i dokumenty zawarte w Ofercie na stronach od </w:t>
      </w:r>
      <w:r w:rsidR="00EF4A33" w:rsidRPr="00941718">
        <w:rPr>
          <w:rFonts w:eastAsia="Times New Roman" w:cstheme="minorHAns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14:paraId="39E0E687" w14:textId="77777777"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03F8AE6D" w14:textId="77777777"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14:paraId="764835DB" w14:textId="77777777" w:rsidR="00EF4A33" w:rsidRPr="00941718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ma charakter techniczny, technologiczny, organizacyjny przedsiębiorstwa lub jest to inna informacja mająca wartość gospodarczą,</w:t>
      </w:r>
    </w:p>
    <w:p w14:paraId="4B46FD7B" w14:textId="77777777" w:rsidR="00EF4A33" w:rsidRPr="00941718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nie została ujawniona do wiadomości publicznej,</w:t>
      </w:r>
    </w:p>
    <w:p w14:paraId="7D773950" w14:textId="77777777" w:rsidR="001A2F86" w:rsidRPr="006D5CAD" w:rsidRDefault="00EF4A33" w:rsidP="00EF4A33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podjęto w stosunku do niej niezbędne działania w celu zachowania poufności.)</w:t>
      </w:r>
    </w:p>
    <w:p w14:paraId="61DEA5E6" w14:textId="77777777" w:rsidR="006D5CAD" w:rsidRDefault="006D5CAD" w:rsidP="006D5CAD">
      <w:pPr>
        <w:tabs>
          <w:tab w:val="left" w:pos="567"/>
        </w:tabs>
        <w:suppressAutoHyphens/>
        <w:spacing w:after="0" w:line="240" w:lineRule="auto"/>
        <w:ind w:left="1080"/>
        <w:jc w:val="both"/>
        <w:rPr>
          <w:rFonts w:eastAsia="Times New Roman" w:cstheme="minorHAnsi"/>
          <w:kern w:val="2"/>
          <w:u w:val="single"/>
          <w:lang w:eastAsia="zh-CN"/>
        </w:rPr>
      </w:pPr>
    </w:p>
    <w:p w14:paraId="55646ABE" w14:textId="77777777" w:rsidR="00A16B92" w:rsidRPr="00941718" w:rsidRDefault="00A16B92" w:rsidP="006D5CAD">
      <w:pPr>
        <w:tabs>
          <w:tab w:val="left" w:pos="567"/>
        </w:tabs>
        <w:suppressAutoHyphens/>
        <w:spacing w:after="0" w:line="240" w:lineRule="auto"/>
        <w:ind w:left="1080"/>
        <w:jc w:val="both"/>
        <w:rPr>
          <w:rFonts w:eastAsia="Times New Roman" w:cstheme="minorHAnsi"/>
          <w:kern w:val="2"/>
          <w:u w:val="single"/>
          <w:lang w:eastAsia="zh-CN"/>
        </w:rPr>
      </w:pPr>
    </w:p>
    <w:p w14:paraId="358F61DD" w14:textId="77777777" w:rsidR="00082E51" w:rsidRPr="00F84604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Oświadczam/y, że zamierzam/y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 powierzyć realizację następujących części zamówienia podwykonawcom**</w:t>
      </w:r>
    </w:p>
    <w:p w14:paraId="58AA380C" w14:textId="77777777" w:rsidR="00750CC9" w:rsidRDefault="00750CC9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3544FD21" w14:textId="77777777" w:rsidR="00A16B92" w:rsidRPr="00941718" w:rsidRDefault="00A16B92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FE35BC" w:rsidRPr="00941718" w14:paraId="45AEC108" w14:textId="77777777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534F942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4B04BC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5017D22" w14:textId="25CCB555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Nazwa</w:t>
            </w:r>
            <w:r w:rsidR="00C22C50">
              <w:rPr>
                <w:rFonts w:eastAsia="Times New Roman" w:cstheme="minorHAnsi"/>
                <w:spacing w:val="4"/>
                <w:kern w:val="2"/>
                <w:lang w:eastAsia="zh-CN"/>
              </w:rPr>
              <w:t xml:space="preserve">, </w:t>
            </w: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adres</w:t>
            </w:r>
            <w:r w:rsidR="00C22C50">
              <w:rPr>
                <w:rFonts w:eastAsia="Times New Roman" w:cstheme="minorHAnsi"/>
                <w:spacing w:val="4"/>
                <w:kern w:val="2"/>
                <w:lang w:eastAsia="zh-CN"/>
              </w:rPr>
              <w:t xml:space="preserve">, REGON i NIP </w:t>
            </w: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 xml:space="preserve"> Podwykonawcy</w:t>
            </w:r>
          </w:p>
          <w:p w14:paraId="352A5D37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 xml:space="preserve">( należy podać dane, jeżeli są znane </w:t>
            </w: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lastRenderedPageBreak/>
              <w:t>Wykonawcy)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546D4FB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lastRenderedPageBreak/>
              <w:t xml:space="preserve">Wartość lub procentowa część zamówienia, jaka zostanie powierzona podwykonawcy lub </w:t>
            </w: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lastRenderedPageBreak/>
              <w:t>podwykonawcom</w:t>
            </w:r>
          </w:p>
          <w:p w14:paraId="79657E64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</w:p>
        </w:tc>
      </w:tr>
      <w:tr w:rsidR="00FE35BC" w:rsidRPr="00941718" w14:paraId="322B94EC" w14:textId="77777777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02FBD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lastRenderedPageBreak/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4BB6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14:paraId="1CF96E18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14:paraId="2801548E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8A26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  <w:p w14:paraId="1361C759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5842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  <w:tr w:rsidR="00FE35BC" w:rsidRPr="00941718" w14:paraId="1A4B639F" w14:textId="77777777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FD5F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04F9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14:paraId="767887AA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14:paraId="08F98257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0790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eastAsia="zh-CN"/>
              </w:rPr>
            </w:pPr>
          </w:p>
          <w:p w14:paraId="06D115DA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00D4F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</w:tbl>
    <w:p w14:paraId="59398F05" w14:textId="77777777" w:rsidR="00AF5B9D" w:rsidRPr="00941718" w:rsidRDefault="00AF5B9D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14:paraId="10309EDE" w14:textId="77777777" w:rsidR="001A6F07" w:rsidRPr="00941718" w:rsidRDefault="00EF4A33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Zarejestrowane nazwy i adresy wykonawców występujących wspólnie**:</w:t>
      </w:r>
    </w:p>
    <w:p w14:paraId="344B5B47" w14:textId="77777777"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eastAsia="Times New Roman" w:cstheme="minorHAnsi"/>
          <w:kern w:val="2"/>
          <w:lang w:eastAsia="zh-CN"/>
        </w:rPr>
      </w:pPr>
    </w:p>
    <w:p w14:paraId="49F98836" w14:textId="77777777" w:rsidR="00823C2C" w:rsidRDefault="00EF4A33" w:rsidP="00823C2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</w:t>
      </w:r>
    </w:p>
    <w:p w14:paraId="04EB5C28" w14:textId="77777777" w:rsidR="00F84604" w:rsidRPr="00941718" w:rsidRDefault="00F84604" w:rsidP="00823C2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543B2A85" w14:textId="77777777" w:rsidR="00EF4A33" w:rsidRPr="00941718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</w:t>
      </w:r>
      <w:r w:rsidR="00EF4A33" w:rsidRPr="00941718">
        <w:rPr>
          <w:rFonts w:eastAsia="Times New Roman" w:cstheme="minorHAnsi"/>
          <w:kern w:val="2"/>
          <w:lang w:eastAsia="zh-CN"/>
        </w:rPr>
        <w:t>, że wybór oferty prowadzi/nie prowadzi</w:t>
      </w:r>
      <w:r w:rsidR="00EF4A33" w:rsidRPr="00941718">
        <w:rPr>
          <w:rFonts w:eastAsia="Times New Roman" w:cstheme="minorHAnsi"/>
          <w:kern w:val="2"/>
          <w:vertAlign w:val="superscript"/>
          <w:lang w:eastAsia="zh-CN"/>
        </w:rPr>
        <w:footnoteReference w:id="2"/>
      </w:r>
      <w:r w:rsidR="00EF4A33" w:rsidRPr="00941718">
        <w:rPr>
          <w:rFonts w:eastAsia="Times New Roman" w:cstheme="minorHAnsi"/>
          <w:kern w:val="2"/>
          <w:lang w:eastAsia="zh-CN"/>
        </w:rPr>
        <w:t xml:space="preserve"> do powstania u Zamawiającego obowiązku podatkowego:</w:t>
      </w:r>
    </w:p>
    <w:p w14:paraId="7AD3AA2E" w14:textId="77777777" w:rsidR="0043549C" w:rsidRPr="00941718" w:rsidRDefault="0043549C" w:rsidP="00C22C50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2534B381" w14:textId="77777777" w:rsidR="00EF4A33" w:rsidRPr="00941718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Nazwa towaru lub usługi, których dostawa lub świadczenie będzie prowadzić do powstania obowiązku podatkowego:</w:t>
      </w:r>
    </w:p>
    <w:p w14:paraId="71D71B06" w14:textId="77777777"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6434BA1A" w14:textId="41CCE24C"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……………………..………………………………………………………………………………</w:t>
      </w:r>
      <w:r w:rsidR="00C22C50">
        <w:rPr>
          <w:rFonts w:eastAsia="Times New Roman" w:cstheme="minorHAnsi"/>
          <w:kern w:val="2"/>
          <w:lang w:eastAsia="zh-CN"/>
        </w:rPr>
        <w:t>……………………………………………………..</w:t>
      </w:r>
    </w:p>
    <w:p w14:paraId="55D45A46" w14:textId="77777777" w:rsidR="001A6F07" w:rsidRPr="00941718" w:rsidRDefault="001A6F07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4E981FAC" w14:textId="77777777" w:rsidR="00EF4A33" w:rsidRPr="00941718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Wartość towaru lub usługi bez kwoty podatku VAT:</w:t>
      </w:r>
    </w:p>
    <w:p w14:paraId="3D03E712" w14:textId="77777777"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59C4725B" w14:textId="0F3EDDB2"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……………..…………………………………………………………………………………</w:t>
      </w:r>
      <w:r w:rsidR="00C22C50">
        <w:rPr>
          <w:rFonts w:eastAsia="Times New Roman" w:cstheme="minorHAnsi"/>
          <w:kern w:val="2"/>
          <w:lang w:eastAsia="zh-CN"/>
        </w:rPr>
        <w:t>…………………………………………………….</w:t>
      </w:r>
      <w:r w:rsidRPr="00941718">
        <w:rPr>
          <w:rFonts w:eastAsia="Times New Roman" w:cstheme="minorHAnsi"/>
          <w:kern w:val="2"/>
          <w:lang w:eastAsia="zh-CN"/>
        </w:rPr>
        <w:t>……</w:t>
      </w:r>
    </w:p>
    <w:p w14:paraId="6063FE93" w14:textId="77777777" w:rsidR="00AF5B9D" w:rsidRPr="00941718" w:rsidRDefault="00AF5B9D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772A2E5B" w14:textId="77777777" w:rsidR="00183ABB" w:rsidRPr="00F84604" w:rsidRDefault="00183ABB" w:rsidP="00F84604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Rodzaj Wykonawcy (właściwe zaznaczyć):</w:t>
      </w:r>
    </w:p>
    <w:p w14:paraId="28415AE9" w14:textId="77777777"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</w:t>
      </w:r>
      <w:proofErr w:type="spellStart"/>
      <w:r w:rsidRPr="00941718">
        <w:rPr>
          <w:rFonts w:eastAsia="Times New Roman" w:cstheme="minorHAnsi"/>
          <w:kern w:val="2"/>
          <w:lang w:eastAsia="zh-CN"/>
        </w:rPr>
        <w:t>Mikroprzedsiębiorca</w:t>
      </w:r>
      <w:proofErr w:type="spellEnd"/>
      <w:r w:rsidRPr="00941718">
        <w:rPr>
          <w:rFonts w:eastAsia="Times New Roman" w:cstheme="minorHAnsi"/>
          <w:kern w:val="2"/>
          <w:lang w:eastAsia="zh-CN"/>
        </w:rPr>
        <w:t>;</w:t>
      </w:r>
    </w:p>
    <w:p w14:paraId="6E496E3D" w14:textId="77777777"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Mały przedsiębiorca;</w:t>
      </w:r>
    </w:p>
    <w:p w14:paraId="121712F3" w14:textId="77777777"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Średni przedsiębiorca;</w:t>
      </w:r>
    </w:p>
    <w:p w14:paraId="1A3EA043" w14:textId="77777777"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Jednoosobowa działalność gospodarcza;</w:t>
      </w:r>
    </w:p>
    <w:p w14:paraId="6F96F5B7" w14:textId="77777777"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Osoba fizyczna nieprowadząca działalności gospodarczej;</w:t>
      </w:r>
    </w:p>
    <w:p w14:paraId="52B8F62B" w14:textId="0C4B0361" w:rsidR="00DB7EB4" w:rsidRDefault="00183ABB" w:rsidP="00C22C50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Inny rodzaj ………………………………………………. (proszę wskazać jaki).</w:t>
      </w:r>
    </w:p>
    <w:p w14:paraId="4602AEC7" w14:textId="77777777" w:rsidR="00C22C50" w:rsidRPr="00C22C50" w:rsidRDefault="00C22C50" w:rsidP="00C22C50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</w:p>
    <w:p w14:paraId="1CC8A93D" w14:textId="77777777" w:rsidR="00EF4A33" w:rsidRPr="00941718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Zgodnie z artykułem 2 załącznika nr I do rozporządzenia Komisji (UE) nr 651/2014 z dnia 17 czerwca 2014 r.:</w:t>
      </w:r>
    </w:p>
    <w:p w14:paraId="591145ED" w14:textId="77777777" w:rsidR="001A6F07" w:rsidRPr="00941718" w:rsidRDefault="001A6F07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</w:p>
    <w:p w14:paraId="06B47ADB" w14:textId="77777777" w:rsidR="00EF4A33" w:rsidRPr="00941718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14:paraId="54D9CA4C" w14:textId="77777777" w:rsidR="00EF4A33" w:rsidRPr="00941718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14:paraId="42329BED" w14:textId="77777777" w:rsid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14:paraId="0E9FF6E9" w14:textId="77777777" w:rsidR="00C22C50" w:rsidRDefault="00C22C50" w:rsidP="00C22C50">
      <w:pPr>
        <w:widowControl w:val="0"/>
        <w:tabs>
          <w:tab w:val="left" w:pos="426"/>
        </w:tabs>
        <w:suppressAutoHyphens/>
        <w:spacing w:before="118"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</w:p>
    <w:p w14:paraId="77944121" w14:textId="77777777" w:rsidR="00C22C50" w:rsidRPr="00C22C50" w:rsidRDefault="00C22C50" w:rsidP="00C22C50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uppressAutoHyphens/>
        <w:spacing w:before="118" w:after="0" w:line="240" w:lineRule="auto"/>
        <w:ind w:right="244"/>
        <w:jc w:val="both"/>
        <w:rPr>
          <w:rFonts w:eastAsia="Calibri" w:cstheme="minorHAnsi"/>
          <w:b/>
          <w:bCs/>
          <w:kern w:val="2"/>
          <w:lang w:eastAsia="zh-CN"/>
        </w:rPr>
      </w:pPr>
      <w:r w:rsidRPr="00C22C50">
        <w:rPr>
          <w:rFonts w:eastAsia="Calibri" w:cstheme="minorHAnsi"/>
          <w:b/>
          <w:bCs/>
          <w:kern w:val="2"/>
          <w:lang w:eastAsia="zh-CN"/>
        </w:rPr>
        <w:lastRenderedPageBreak/>
        <w:t>Oświadczenie zapoznania się z klauzulą informacyjną</w:t>
      </w:r>
    </w:p>
    <w:p w14:paraId="0D9396B0" w14:textId="77777777" w:rsidR="00C22C50" w:rsidRPr="00C22C50" w:rsidRDefault="00C22C50" w:rsidP="00C22C50">
      <w:pPr>
        <w:pStyle w:val="Akapitzlist"/>
        <w:widowControl w:val="0"/>
        <w:tabs>
          <w:tab w:val="left" w:pos="426"/>
        </w:tabs>
        <w:suppressAutoHyphens/>
        <w:spacing w:before="118" w:after="0" w:line="240" w:lineRule="auto"/>
        <w:ind w:left="360" w:right="244"/>
        <w:jc w:val="both"/>
        <w:rPr>
          <w:rFonts w:eastAsia="Calibri" w:cstheme="minorHAnsi"/>
          <w:kern w:val="2"/>
          <w:lang w:eastAsia="zh-CN"/>
        </w:rPr>
      </w:pPr>
    </w:p>
    <w:p w14:paraId="262B344F" w14:textId="75537F0D" w:rsidR="00AF5B9D" w:rsidRDefault="00C22C50" w:rsidP="00C22C50">
      <w:pPr>
        <w:widowControl w:val="0"/>
        <w:tabs>
          <w:tab w:val="left" w:pos="426"/>
        </w:tabs>
        <w:suppressAutoHyphens/>
        <w:spacing w:before="118"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C22C50">
        <w:rPr>
          <w:rFonts w:eastAsia="Calibri" w:cstheme="minorHAnsi"/>
          <w:kern w:val="2"/>
          <w:lang w:eastAsia="zh-CN"/>
        </w:rPr>
        <w:t>Oświadczam, że zgodnie z art. 13 ust 1 i 2 rozporządzenia Parlamentu Europejskiego i Rady (UE) 2016/679 z dnia 27 kwietnia 2016 r. w sprawie ochrony osób fizycznych w związku z przetwarzaniem danych osobowych i w sprawie swobodnego przepływu takich danych oraz uchylenia dyrektywy 95/46/WE (Dz. Urz. UE L 119 z 2016 r.) zapoznałem się z treścią klauzuli informacyjnej, w tym z przysługującym prawem dostępu do treści moich danych oraz ich poprawiania, jak również, że podanie tych danych było dobrowolne.</w:t>
      </w:r>
    </w:p>
    <w:p w14:paraId="72491E27" w14:textId="77777777" w:rsidR="00F86C81" w:rsidRDefault="00F86C81" w:rsidP="00C22C50">
      <w:pPr>
        <w:widowControl w:val="0"/>
        <w:tabs>
          <w:tab w:val="left" w:pos="426"/>
        </w:tabs>
        <w:suppressAutoHyphens/>
        <w:spacing w:before="118"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</w:p>
    <w:p w14:paraId="545E8205" w14:textId="77777777" w:rsidR="00F86C81" w:rsidRPr="00C22C50" w:rsidRDefault="00F86C81" w:rsidP="00C22C50">
      <w:pPr>
        <w:widowControl w:val="0"/>
        <w:tabs>
          <w:tab w:val="left" w:pos="426"/>
        </w:tabs>
        <w:suppressAutoHyphens/>
        <w:spacing w:before="118"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</w:p>
    <w:p w14:paraId="62827750" w14:textId="77777777"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Załącznikami do niniejszego formularza, stanowiącymi integralną część oferty, są:</w:t>
      </w:r>
    </w:p>
    <w:p w14:paraId="4228363E" w14:textId="77777777"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14:paraId="1BB5BDDF" w14:textId="77777777" w:rsidR="00EF4A33" w:rsidRPr="00941718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1) Kosztorys O</w:t>
      </w:r>
      <w:r w:rsidR="00EF4A33" w:rsidRPr="00941718">
        <w:rPr>
          <w:rFonts w:eastAsia="Times New Roman" w:cstheme="minorHAnsi"/>
          <w:kern w:val="2"/>
          <w:lang w:eastAsia="zh-CN"/>
        </w:rPr>
        <w:t>fertowy (odpowiednio dla danej części, podpisany przez przedstawiciela Wykonawcy);</w:t>
      </w:r>
    </w:p>
    <w:p w14:paraId="2641C338" w14:textId="5BDDD39D" w:rsidR="00EF4A33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theme="minorHAnsi"/>
          <w:color w:val="000000"/>
          <w:kern w:val="2"/>
          <w:lang w:eastAsia="zh-CN"/>
        </w:rPr>
      </w:pPr>
      <w:r w:rsidRPr="00941718">
        <w:rPr>
          <w:rFonts w:eastAsia="Times New Roman" w:cstheme="minorHAnsi"/>
          <w:color w:val="000000"/>
          <w:kern w:val="2"/>
          <w:lang w:eastAsia="zh-CN"/>
        </w:rPr>
        <w:t>2) Pełnomocnictwo</w:t>
      </w:r>
      <w:r w:rsidR="00C22C50">
        <w:rPr>
          <w:rFonts w:eastAsia="Times New Roman" w:cstheme="minorHAnsi"/>
          <w:color w:val="000000"/>
          <w:kern w:val="2"/>
          <w:lang w:eastAsia="zh-CN"/>
        </w:rPr>
        <w:t>;</w:t>
      </w:r>
    </w:p>
    <w:p w14:paraId="2A7D46A0" w14:textId="7875D79E" w:rsidR="00C22C50" w:rsidRPr="00941718" w:rsidRDefault="00C22C50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theme="minorHAnsi"/>
          <w:color w:val="000000"/>
          <w:kern w:val="2"/>
          <w:lang w:eastAsia="zh-CN"/>
        </w:rPr>
      </w:pPr>
      <w:r>
        <w:rPr>
          <w:rFonts w:eastAsia="Times New Roman" w:cstheme="minorHAnsi"/>
          <w:color w:val="000000"/>
          <w:kern w:val="2"/>
          <w:lang w:eastAsia="zh-CN"/>
        </w:rPr>
        <w:t>3)………………………………………………………………………………………………………………………………………………………</w:t>
      </w:r>
    </w:p>
    <w:p w14:paraId="43EAFF74" w14:textId="77777777" w:rsidR="00EF4A33" w:rsidRPr="00941718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2956E341" w14:textId="77777777" w:rsidR="005A4B48" w:rsidRPr="00941718" w:rsidRDefault="005A4B48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14:paraId="0558ED7D" w14:textId="77777777" w:rsidR="005A4B48" w:rsidRDefault="005A4B48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14:paraId="336B4D75" w14:textId="77777777" w:rsidR="00C22C50" w:rsidRDefault="00C22C50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14:paraId="014F5614" w14:textId="77777777" w:rsidR="00C22C50" w:rsidRPr="00941718" w:rsidRDefault="00C22C50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14:paraId="3F9B82B7" w14:textId="77777777" w:rsidR="00F468CA" w:rsidRPr="00F468CA" w:rsidRDefault="00F468CA" w:rsidP="00F468CA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  <w:r w:rsidRPr="00F468CA">
        <w:rPr>
          <w:rFonts w:eastAsia="Times New Roman" w:cstheme="minorHAnsi"/>
          <w:i/>
          <w:iCs/>
          <w:kern w:val="2"/>
          <w:lang w:eastAsia="zh-CN"/>
        </w:rPr>
        <w:t>………………………………………………………………………</w:t>
      </w:r>
    </w:p>
    <w:p w14:paraId="4BF28A0F" w14:textId="77777777" w:rsidR="00F468CA" w:rsidRPr="00F468CA" w:rsidRDefault="00F468CA" w:rsidP="00F468CA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  <w:r w:rsidRPr="00F468CA">
        <w:rPr>
          <w:rFonts w:eastAsia="Times New Roman" w:cstheme="minorHAnsi"/>
          <w:i/>
          <w:iCs/>
          <w:kern w:val="2"/>
          <w:lang w:eastAsia="zh-CN"/>
        </w:rPr>
        <w:tab/>
      </w:r>
      <w:r w:rsidRPr="00F468CA">
        <w:rPr>
          <w:rFonts w:eastAsia="Times New Roman" w:cstheme="minorHAnsi"/>
          <w:i/>
          <w:iCs/>
          <w:kern w:val="2"/>
          <w:lang w:eastAsia="zh-CN"/>
        </w:rPr>
        <w:tab/>
      </w:r>
      <w:r w:rsidRPr="00F468CA">
        <w:rPr>
          <w:rFonts w:eastAsia="Times New Roman" w:cstheme="minorHAnsi"/>
          <w:i/>
          <w:iCs/>
          <w:kern w:val="2"/>
          <w:lang w:eastAsia="zh-CN"/>
        </w:rPr>
        <w:tab/>
        <w:t>kwalifikowany podpis elektroniczny</w:t>
      </w:r>
    </w:p>
    <w:p w14:paraId="32A74AA6" w14:textId="77777777" w:rsidR="00183ABB" w:rsidRPr="00941718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56E79D0B" w14:textId="77777777" w:rsidR="00183ABB" w:rsidRPr="00941718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0E808791" w14:textId="77777777" w:rsidR="00AF5A35" w:rsidRDefault="00AF5A35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05319BCF" w14:textId="77777777" w:rsidR="00C22C50" w:rsidRDefault="00C22C50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4E80F79E" w14:textId="77777777" w:rsidR="00C22C50" w:rsidRDefault="00C22C50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78C385A1" w14:textId="77777777" w:rsidR="00F86C81" w:rsidRDefault="00F86C81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5C58503E" w14:textId="77777777" w:rsidR="00F86C81" w:rsidRDefault="00F86C81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202F6219" w14:textId="77777777" w:rsidR="00F86C81" w:rsidRDefault="00F86C81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40B50EB0" w14:textId="77777777" w:rsidR="00F86C81" w:rsidRDefault="00F86C81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37C886AC" w14:textId="77777777" w:rsidR="00F86C81" w:rsidRDefault="00F86C81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044463E2" w14:textId="77777777" w:rsidR="00C22C50" w:rsidRPr="00941718" w:rsidRDefault="00C22C50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73DD6D9C" w14:textId="77777777" w:rsidR="00EF4A33" w:rsidRPr="00941718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i/>
          <w:iCs/>
          <w:spacing w:val="4"/>
          <w:kern w:val="2"/>
          <w:lang w:eastAsia="zh-CN"/>
        </w:rPr>
        <w:t xml:space="preserve">* </w:t>
      </w:r>
      <w:r w:rsidRPr="00941718">
        <w:rPr>
          <w:rFonts w:eastAsia="Times New Roman" w:cstheme="minorHAnsi"/>
          <w:i/>
          <w:iCs/>
          <w:kern w:val="2"/>
          <w:lang w:eastAsia="zh-CN"/>
        </w:rPr>
        <w:t>niepotrzebne skreślić</w:t>
      </w:r>
    </w:p>
    <w:p w14:paraId="10C2F2C2" w14:textId="77777777" w:rsidR="00A116DD" w:rsidRPr="00941718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i/>
          <w:iCs/>
          <w:spacing w:val="4"/>
          <w:kern w:val="2"/>
          <w:lang w:eastAsia="zh-CN"/>
        </w:rPr>
        <w:t>** jeżeli dotyczy</w:t>
      </w:r>
    </w:p>
    <w:sectPr w:rsidR="00A116DD" w:rsidRPr="00941718" w:rsidSect="0094171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315B8" w14:textId="77777777" w:rsidR="0075729D" w:rsidRDefault="0075729D" w:rsidP="00EF4A33">
      <w:pPr>
        <w:spacing w:after="0" w:line="240" w:lineRule="auto"/>
      </w:pPr>
      <w:r>
        <w:separator/>
      </w:r>
    </w:p>
  </w:endnote>
  <w:endnote w:type="continuationSeparator" w:id="0">
    <w:p w14:paraId="33C63954" w14:textId="77777777" w:rsidR="0075729D" w:rsidRDefault="0075729D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8B090" w14:textId="77777777" w:rsidR="0075729D" w:rsidRDefault="0075729D" w:rsidP="00EF4A33">
      <w:pPr>
        <w:spacing w:after="0" w:line="240" w:lineRule="auto"/>
      </w:pPr>
      <w:r>
        <w:separator/>
      </w:r>
    </w:p>
  </w:footnote>
  <w:footnote w:type="continuationSeparator" w:id="0">
    <w:p w14:paraId="7D9F7176" w14:textId="77777777" w:rsidR="0075729D" w:rsidRDefault="0075729D" w:rsidP="00EF4A33">
      <w:pPr>
        <w:spacing w:after="0" w:line="240" w:lineRule="auto"/>
      </w:pPr>
      <w:r>
        <w:continuationSeparator/>
      </w:r>
    </w:p>
  </w:footnote>
  <w:footnote w:id="1">
    <w:p w14:paraId="6876E168" w14:textId="77777777"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3B24965" w14:textId="77777777"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11 druku oferty.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A852EE4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 w16cid:durableId="19122339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087189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216866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5916485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A33"/>
    <w:rsid w:val="00007FD3"/>
    <w:rsid w:val="000129D2"/>
    <w:rsid w:val="00027F2F"/>
    <w:rsid w:val="000344CF"/>
    <w:rsid w:val="00043A64"/>
    <w:rsid w:val="000477F5"/>
    <w:rsid w:val="00054BFE"/>
    <w:rsid w:val="00073DD8"/>
    <w:rsid w:val="00082E51"/>
    <w:rsid w:val="000B083B"/>
    <w:rsid w:val="000B7BE1"/>
    <w:rsid w:val="00111723"/>
    <w:rsid w:val="0014757C"/>
    <w:rsid w:val="0015332A"/>
    <w:rsid w:val="0017608E"/>
    <w:rsid w:val="00177A66"/>
    <w:rsid w:val="00183ABB"/>
    <w:rsid w:val="00186141"/>
    <w:rsid w:val="00190EA0"/>
    <w:rsid w:val="00192697"/>
    <w:rsid w:val="001A2F86"/>
    <w:rsid w:val="001A6F07"/>
    <w:rsid w:val="001C57B3"/>
    <w:rsid w:val="001C590D"/>
    <w:rsid w:val="001D4754"/>
    <w:rsid w:val="001F15C4"/>
    <w:rsid w:val="00214D6D"/>
    <w:rsid w:val="00226C8A"/>
    <w:rsid w:val="00253DFB"/>
    <w:rsid w:val="00254876"/>
    <w:rsid w:val="00265B4D"/>
    <w:rsid w:val="00271D0F"/>
    <w:rsid w:val="002926EC"/>
    <w:rsid w:val="0029323C"/>
    <w:rsid w:val="002C38C7"/>
    <w:rsid w:val="002D0613"/>
    <w:rsid w:val="002E190A"/>
    <w:rsid w:val="002F55CD"/>
    <w:rsid w:val="003026DB"/>
    <w:rsid w:val="0033144A"/>
    <w:rsid w:val="00331EE3"/>
    <w:rsid w:val="0033583B"/>
    <w:rsid w:val="00355EF1"/>
    <w:rsid w:val="003625B4"/>
    <w:rsid w:val="003626B0"/>
    <w:rsid w:val="003836F1"/>
    <w:rsid w:val="00383FA1"/>
    <w:rsid w:val="00391232"/>
    <w:rsid w:val="003925AB"/>
    <w:rsid w:val="003957BA"/>
    <w:rsid w:val="003A285D"/>
    <w:rsid w:val="003C476C"/>
    <w:rsid w:val="003C650D"/>
    <w:rsid w:val="003D34AA"/>
    <w:rsid w:val="003D54EE"/>
    <w:rsid w:val="003E1112"/>
    <w:rsid w:val="003E5C98"/>
    <w:rsid w:val="003F4092"/>
    <w:rsid w:val="00417CF1"/>
    <w:rsid w:val="00423644"/>
    <w:rsid w:val="0043549C"/>
    <w:rsid w:val="004406F9"/>
    <w:rsid w:val="0044345B"/>
    <w:rsid w:val="004C0BC6"/>
    <w:rsid w:val="004D6D33"/>
    <w:rsid w:val="004E70F3"/>
    <w:rsid w:val="004E7CF2"/>
    <w:rsid w:val="004F7468"/>
    <w:rsid w:val="0050288F"/>
    <w:rsid w:val="00506227"/>
    <w:rsid w:val="00516ED6"/>
    <w:rsid w:val="0052080C"/>
    <w:rsid w:val="0054055A"/>
    <w:rsid w:val="005433C6"/>
    <w:rsid w:val="005512DD"/>
    <w:rsid w:val="00552BF4"/>
    <w:rsid w:val="00561C32"/>
    <w:rsid w:val="005669F1"/>
    <w:rsid w:val="00570A08"/>
    <w:rsid w:val="00571BCD"/>
    <w:rsid w:val="005923FD"/>
    <w:rsid w:val="005A4B48"/>
    <w:rsid w:val="005B6A60"/>
    <w:rsid w:val="005B718B"/>
    <w:rsid w:val="005C57FD"/>
    <w:rsid w:val="005C78A7"/>
    <w:rsid w:val="005E5A29"/>
    <w:rsid w:val="006119ED"/>
    <w:rsid w:val="00631142"/>
    <w:rsid w:val="006330C9"/>
    <w:rsid w:val="00655233"/>
    <w:rsid w:val="006A15FA"/>
    <w:rsid w:val="006A5A44"/>
    <w:rsid w:val="006A5F0A"/>
    <w:rsid w:val="006A673E"/>
    <w:rsid w:val="006B5785"/>
    <w:rsid w:val="006D5CAD"/>
    <w:rsid w:val="006F3667"/>
    <w:rsid w:val="00717475"/>
    <w:rsid w:val="007476EC"/>
    <w:rsid w:val="00750CC9"/>
    <w:rsid w:val="00754A0B"/>
    <w:rsid w:val="0075729D"/>
    <w:rsid w:val="00790E40"/>
    <w:rsid w:val="00795E5D"/>
    <w:rsid w:val="007A0B78"/>
    <w:rsid w:val="007D2820"/>
    <w:rsid w:val="007E4174"/>
    <w:rsid w:val="007F1665"/>
    <w:rsid w:val="00804CDD"/>
    <w:rsid w:val="008100EE"/>
    <w:rsid w:val="0081689E"/>
    <w:rsid w:val="00823C2C"/>
    <w:rsid w:val="008274BB"/>
    <w:rsid w:val="008301F6"/>
    <w:rsid w:val="00830B19"/>
    <w:rsid w:val="00871C02"/>
    <w:rsid w:val="00872602"/>
    <w:rsid w:val="00874C8F"/>
    <w:rsid w:val="008A07B1"/>
    <w:rsid w:val="008A159A"/>
    <w:rsid w:val="008C4AE2"/>
    <w:rsid w:val="008C6C49"/>
    <w:rsid w:val="008E05F5"/>
    <w:rsid w:val="008E23B9"/>
    <w:rsid w:val="008E4A49"/>
    <w:rsid w:val="008E791F"/>
    <w:rsid w:val="0090167E"/>
    <w:rsid w:val="00904A33"/>
    <w:rsid w:val="00941718"/>
    <w:rsid w:val="009606D8"/>
    <w:rsid w:val="009610F8"/>
    <w:rsid w:val="00980101"/>
    <w:rsid w:val="00986157"/>
    <w:rsid w:val="00987E1E"/>
    <w:rsid w:val="009A69FD"/>
    <w:rsid w:val="009C3FF5"/>
    <w:rsid w:val="009C5D21"/>
    <w:rsid w:val="00A016F0"/>
    <w:rsid w:val="00A10F48"/>
    <w:rsid w:val="00A116DD"/>
    <w:rsid w:val="00A150A6"/>
    <w:rsid w:val="00A16B92"/>
    <w:rsid w:val="00A22302"/>
    <w:rsid w:val="00A32476"/>
    <w:rsid w:val="00A3338E"/>
    <w:rsid w:val="00A368E6"/>
    <w:rsid w:val="00A42DBF"/>
    <w:rsid w:val="00A44087"/>
    <w:rsid w:val="00A601BD"/>
    <w:rsid w:val="00A823BA"/>
    <w:rsid w:val="00A862AC"/>
    <w:rsid w:val="00A956E0"/>
    <w:rsid w:val="00AC5AFC"/>
    <w:rsid w:val="00AD7F1C"/>
    <w:rsid w:val="00AE13C9"/>
    <w:rsid w:val="00AE4C34"/>
    <w:rsid w:val="00AF2A2B"/>
    <w:rsid w:val="00AF5A35"/>
    <w:rsid w:val="00AF5B9D"/>
    <w:rsid w:val="00B22341"/>
    <w:rsid w:val="00B32B20"/>
    <w:rsid w:val="00B40F0B"/>
    <w:rsid w:val="00B60646"/>
    <w:rsid w:val="00B66966"/>
    <w:rsid w:val="00B93800"/>
    <w:rsid w:val="00B93940"/>
    <w:rsid w:val="00BA1D67"/>
    <w:rsid w:val="00BE5A3B"/>
    <w:rsid w:val="00C22C50"/>
    <w:rsid w:val="00C23DFD"/>
    <w:rsid w:val="00C35661"/>
    <w:rsid w:val="00C51492"/>
    <w:rsid w:val="00C61C97"/>
    <w:rsid w:val="00CA1C03"/>
    <w:rsid w:val="00CA64F2"/>
    <w:rsid w:val="00CB43E6"/>
    <w:rsid w:val="00CC50C5"/>
    <w:rsid w:val="00D00DBA"/>
    <w:rsid w:val="00D06D4E"/>
    <w:rsid w:val="00D11071"/>
    <w:rsid w:val="00D35F35"/>
    <w:rsid w:val="00D61C21"/>
    <w:rsid w:val="00D7054A"/>
    <w:rsid w:val="00D72D04"/>
    <w:rsid w:val="00D77EA7"/>
    <w:rsid w:val="00DB7EB4"/>
    <w:rsid w:val="00DD218D"/>
    <w:rsid w:val="00DD50BD"/>
    <w:rsid w:val="00DF0C5A"/>
    <w:rsid w:val="00DF418D"/>
    <w:rsid w:val="00E2695B"/>
    <w:rsid w:val="00E35AB3"/>
    <w:rsid w:val="00E426A0"/>
    <w:rsid w:val="00E53088"/>
    <w:rsid w:val="00E67291"/>
    <w:rsid w:val="00E73F9C"/>
    <w:rsid w:val="00E7780D"/>
    <w:rsid w:val="00E840AF"/>
    <w:rsid w:val="00E86A7E"/>
    <w:rsid w:val="00EC6D14"/>
    <w:rsid w:val="00ED5A54"/>
    <w:rsid w:val="00EF4A33"/>
    <w:rsid w:val="00EF6EF9"/>
    <w:rsid w:val="00F02A58"/>
    <w:rsid w:val="00F175A9"/>
    <w:rsid w:val="00F2588C"/>
    <w:rsid w:val="00F34C12"/>
    <w:rsid w:val="00F465D3"/>
    <w:rsid w:val="00F468CA"/>
    <w:rsid w:val="00F472C3"/>
    <w:rsid w:val="00F47F64"/>
    <w:rsid w:val="00F523B7"/>
    <w:rsid w:val="00F576AA"/>
    <w:rsid w:val="00F57A4C"/>
    <w:rsid w:val="00F748C7"/>
    <w:rsid w:val="00F7669C"/>
    <w:rsid w:val="00F76F9C"/>
    <w:rsid w:val="00F8035D"/>
    <w:rsid w:val="00F84604"/>
    <w:rsid w:val="00F86C81"/>
    <w:rsid w:val="00FC59FE"/>
    <w:rsid w:val="00FE0185"/>
    <w:rsid w:val="00FE35BC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D90B93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218D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  <w:style w:type="paragraph" w:customStyle="1" w:styleId="Listapunktowana21">
    <w:name w:val="Lista punktowana 21"/>
    <w:basedOn w:val="Normalny"/>
    <w:rsid w:val="006D5CAD"/>
    <w:pPr>
      <w:widowControl w:val="0"/>
      <w:suppressAutoHyphens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Lista21">
    <w:name w:val="Lista 21"/>
    <w:basedOn w:val="Normalny"/>
    <w:rsid w:val="0043549C"/>
    <w:pPr>
      <w:widowControl w:val="0"/>
      <w:suppressAutoHyphens/>
      <w:autoSpaceDE w:val="0"/>
      <w:spacing w:after="0" w:line="240" w:lineRule="auto"/>
      <w:ind w:left="566" w:hanging="283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4</Pages>
  <Words>1028</Words>
  <Characters>6172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Studzińska</cp:lastModifiedBy>
  <cp:revision>111</cp:revision>
  <cp:lastPrinted>2025-05-13T06:44:00Z</cp:lastPrinted>
  <dcterms:created xsi:type="dcterms:W3CDTF">2021-01-30T18:42:00Z</dcterms:created>
  <dcterms:modified xsi:type="dcterms:W3CDTF">2025-05-13T06:44:00Z</dcterms:modified>
</cp:coreProperties>
</file>