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A97B49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79EB8797" w14:textId="77777777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 xml:space="preserve">r sprawy: </w:t>
      </w:r>
      <w:r w:rsidR="0045356A" w:rsidRPr="0045356A">
        <w:rPr>
          <w:rFonts w:ascii="Arial" w:hAnsi="Arial"/>
          <w:sz w:val="22"/>
          <w:szCs w:val="22"/>
        </w:rPr>
        <w:t>SP2/261/3/2024</w:t>
      </w:r>
    </w:p>
    <w:p w14:paraId="5BBDB785" w14:textId="77777777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4C19AC">
        <w:rPr>
          <w:rFonts w:ascii="Arial" w:hAnsi="Arial"/>
        </w:rPr>
        <w:t>załącznik nr 1 do SWZ</w:t>
      </w:r>
    </w:p>
    <w:p w14:paraId="18365956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780E00EB" w14:textId="77777777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  <w:r w:rsidR="005E41C9">
        <w:rPr>
          <w:rFonts w:ascii="Arial" w:hAnsi="Arial"/>
          <w:b/>
          <w:bCs/>
        </w:rPr>
        <w:t xml:space="preserve"> CZ 1 </w:t>
      </w:r>
      <w:r w:rsidR="0045356A">
        <w:rPr>
          <w:rFonts w:ascii="Arial" w:hAnsi="Arial"/>
          <w:b/>
          <w:bCs/>
        </w:rPr>
        <w:t>–</w:t>
      </w:r>
      <w:r w:rsidR="005E41C9">
        <w:rPr>
          <w:rFonts w:ascii="Arial" w:hAnsi="Arial"/>
          <w:b/>
          <w:bCs/>
        </w:rPr>
        <w:t xml:space="preserve"> pieczywo</w:t>
      </w:r>
      <w:r w:rsidR="0045356A">
        <w:rPr>
          <w:rFonts w:ascii="Arial" w:hAnsi="Arial"/>
          <w:b/>
          <w:bCs/>
        </w:rPr>
        <w:t xml:space="preserve"> i art. cukiernicze.</w:t>
      </w:r>
    </w:p>
    <w:p w14:paraId="4C463EEA" w14:textId="77777777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129D473C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8877A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21F73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58CB7A6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29513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D04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3C78EBD7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E0C1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264F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25A91B88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C7E36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28EB2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0327F7D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1F437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2CA94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C518B4A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5F598E84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09BD48E1" w14:textId="77777777" w:rsidR="00FD5F87" w:rsidRPr="00FD5F87" w:rsidRDefault="00313291" w:rsidP="00FD5F87">
      <w:pPr>
        <w:pStyle w:val="Tekstpodstawowy"/>
        <w:spacing w:after="240" w:line="276" w:lineRule="auto"/>
        <w:jc w:val="center"/>
        <w:rPr>
          <w:rFonts w:ascii="Arial" w:eastAsia="Times New Roman" w:hAnsi="Arial"/>
          <w:lang w:eastAsia="ar-SA" w:bidi="ar-SA"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</w:t>
      </w:r>
      <w:r w:rsidR="001845CB">
        <w:rPr>
          <w:rFonts w:ascii="Arial" w:hAnsi="Arial"/>
          <w:b/>
        </w:rPr>
        <w:t>Szkoły Podstawowej nr 2 w </w:t>
      </w:r>
      <w:r w:rsidR="00BD6D0C">
        <w:rPr>
          <w:rFonts w:ascii="Arial" w:hAnsi="Arial"/>
          <w:b/>
        </w:rPr>
        <w:t xml:space="preserve">Wałczu – cz. 1 – </w:t>
      </w:r>
      <w:r w:rsidR="0045356A">
        <w:rPr>
          <w:rFonts w:ascii="Arial" w:hAnsi="Arial"/>
          <w:b/>
          <w:bCs/>
        </w:rPr>
        <w:t>pieczywo i art. cukiernicze</w:t>
      </w:r>
      <w:r w:rsidR="00BD6D0C">
        <w:rPr>
          <w:rFonts w:ascii="Arial" w:hAnsi="Arial"/>
          <w:b/>
        </w:rPr>
        <w:t>.</w:t>
      </w:r>
    </w:p>
    <w:p w14:paraId="3DA19AEF" w14:textId="77777777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7BC18954" w14:textId="77777777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4D236886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E58CC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1589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F469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48E49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6FF236FA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DCCF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E3731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82380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B108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3A340212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784030A5" w14:textId="77777777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51972E6A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6"/>
        <w:gridCol w:w="2860"/>
        <w:gridCol w:w="1363"/>
        <w:gridCol w:w="697"/>
        <w:gridCol w:w="1421"/>
        <w:gridCol w:w="559"/>
        <w:gridCol w:w="1136"/>
        <w:gridCol w:w="1142"/>
      </w:tblGrid>
      <w:tr w:rsidR="005E41C9" w14:paraId="6A3B67D7" w14:textId="77777777" w:rsidTr="001845CB">
        <w:trPr>
          <w:tblHeader/>
        </w:trPr>
        <w:tc>
          <w:tcPr>
            <w:tcW w:w="675" w:type="dxa"/>
          </w:tcPr>
          <w:p w14:paraId="2FDC77B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2860" w:type="dxa"/>
          </w:tcPr>
          <w:p w14:paraId="37EA88B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3B8AD1E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57A28DF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122C0AE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3EABFEAA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67558E0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5837A82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C93EB2" w14:paraId="5B580702" w14:textId="77777777" w:rsidTr="001845CB">
        <w:tc>
          <w:tcPr>
            <w:tcW w:w="675" w:type="dxa"/>
          </w:tcPr>
          <w:p w14:paraId="040B845E" w14:textId="77777777" w:rsidR="00C93EB2" w:rsidRDefault="00C93EB2" w:rsidP="001845CB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2860" w:type="dxa"/>
          </w:tcPr>
          <w:p w14:paraId="48E1B4C8" w14:textId="77777777" w:rsidR="00C93EB2" w:rsidRPr="005E41C9" w:rsidRDefault="00C93EB2" w:rsidP="00C93EB2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Bułka pszenna – o wadze min.</w:t>
            </w:r>
            <w:r>
              <w:rPr>
                <w:rFonts w:ascii="Arial" w:eastAsia="Times New Roman" w:hAnsi="Arial"/>
              </w:rPr>
              <w:t>75</w:t>
            </w:r>
            <w:r w:rsidRPr="005E41C9">
              <w:rPr>
                <w:rFonts w:ascii="Arial" w:eastAsia="Times New Roman" w:hAnsi="Arial"/>
              </w:rPr>
              <w:t xml:space="preserve">g, pieczywo mieszane produkowane z mąki żytniej i pszennej, na kwasie, z dodatkiem drożdży lub na drożdżach, z dodatkiem soli, zgodnie z recepturą </w:t>
            </w:r>
            <w:r w:rsidRPr="005E41C9">
              <w:rPr>
                <w:rFonts w:ascii="Arial" w:eastAsia="Times New Roman" w:hAnsi="Arial"/>
              </w:rPr>
              <w:lastRenderedPageBreak/>
              <w:t>wypieku bułek,</w:t>
            </w:r>
          </w:p>
        </w:tc>
        <w:tc>
          <w:tcPr>
            <w:tcW w:w="0" w:type="auto"/>
          </w:tcPr>
          <w:p w14:paraId="15E1440F" w14:textId="77777777" w:rsidR="00C93EB2" w:rsidRDefault="00C93EB2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szt.</w:t>
            </w:r>
          </w:p>
        </w:tc>
        <w:tc>
          <w:tcPr>
            <w:tcW w:w="0" w:type="auto"/>
          </w:tcPr>
          <w:p w14:paraId="7DFCC066" w14:textId="77777777" w:rsidR="00C93EB2" w:rsidRDefault="00C93EB2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200</w:t>
            </w:r>
          </w:p>
        </w:tc>
        <w:tc>
          <w:tcPr>
            <w:tcW w:w="0" w:type="auto"/>
          </w:tcPr>
          <w:p w14:paraId="646DF7CC" w14:textId="77777777" w:rsidR="00C93EB2" w:rsidRDefault="00C93EB2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C838EE" w14:textId="77777777" w:rsidR="00C93EB2" w:rsidRDefault="00C93EB2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13CEAE9" w14:textId="77777777" w:rsidR="00C93EB2" w:rsidRDefault="00C93EB2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90CCE6D" w14:textId="77777777" w:rsidR="00C93EB2" w:rsidRDefault="00C93EB2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3C2B4259" w14:textId="77777777" w:rsidTr="001845CB">
        <w:tc>
          <w:tcPr>
            <w:tcW w:w="675" w:type="dxa"/>
          </w:tcPr>
          <w:p w14:paraId="5B11C8A4" w14:textId="77777777" w:rsidR="005E41C9" w:rsidRDefault="00C93EB2" w:rsidP="001845CB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2860" w:type="dxa"/>
          </w:tcPr>
          <w:p w14:paraId="544B318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Chleb zwykły  krojony – o wadze min.500g skład: mąka pszenna typ 750, woda, mąka żytnia typ 720, naturalny kwas chlebowy, drożdże sól.</w:t>
            </w:r>
          </w:p>
        </w:tc>
        <w:tc>
          <w:tcPr>
            <w:tcW w:w="0" w:type="auto"/>
          </w:tcPr>
          <w:p w14:paraId="63B76B0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0E9279E3" w14:textId="77777777" w:rsidR="005E41C9" w:rsidRDefault="00C93EB2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144</w:t>
            </w:r>
          </w:p>
        </w:tc>
        <w:tc>
          <w:tcPr>
            <w:tcW w:w="0" w:type="auto"/>
          </w:tcPr>
          <w:p w14:paraId="245ABAB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BA536D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21F5EFA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88B899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5E41C9" w14:paraId="509057B5" w14:textId="77777777" w:rsidTr="001845CB">
        <w:tc>
          <w:tcPr>
            <w:tcW w:w="675" w:type="dxa"/>
          </w:tcPr>
          <w:p w14:paraId="629D22E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2860" w:type="dxa"/>
            <w:shd w:val="clear" w:color="auto" w:fill="FFC000" w:themeFill="accent4"/>
          </w:tcPr>
          <w:p w14:paraId="4150D833" w14:textId="77777777" w:rsidR="005E41C9" w:rsidRP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5583060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E8B0AC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729D5D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AFCF5D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556F178F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21E7B17A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4C81920C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21CCA14A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42545FEF" w14:textId="77777777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39F13BAD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676C85D6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2C3E" w14:textId="77777777" w:rsidR="00F65A80" w:rsidRDefault="00C93EB2" w:rsidP="00C93EB2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</w:t>
            </w:r>
            <w:r w:rsidR="00397770">
              <w:rPr>
                <w:rFonts w:ascii="Arial" w:eastAsia="Times New Roman" w:hAnsi="Arial"/>
              </w:rPr>
              <w:t>in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42E7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62F4FABB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4E7D" w14:textId="77777777" w:rsidR="00F65A80" w:rsidRDefault="00C93EB2" w:rsidP="00C93EB2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F2E5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6D5AEDBC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B2F8" w14:textId="77777777" w:rsidR="00F65A80" w:rsidRDefault="00C93EB2" w:rsidP="00C93EB2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C889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545F2774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6179652E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092B7FF7" w14:textId="77777777" w:rsidR="0092087B" w:rsidRDefault="00313291" w:rsidP="00C93EB2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64D8C992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326459B2" w14:textId="77777777" w:rsidTr="00056DF7">
        <w:tc>
          <w:tcPr>
            <w:tcW w:w="3260" w:type="dxa"/>
          </w:tcPr>
          <w:p w14:paraId="6BB9D1A2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52AC2DC2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17221556" w14:textId="77777777" w:rsidTr="00056DF7">
        <w:tc>
          <w:tcPr>
            <w:tcW w:w="3260" w:type="dxa"/>
          </w:tcPr>
          <w:p w14:paraId="4ED1E2EC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64FB48BB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6510C72B" w14:textId="77777777" w:rsidTr="00056DF7">
        <w:tc>
          <w:tcPr>
            <w:tcW w:w="3260" w:type="dxa"/>
          </w:tcPr>
          <w:p w14:paraId="11995132" w14:textId="77777777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41CCB38C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6C008689" w14:textId="77777777" w:rsidTr="00056DF7">
        <w:tc>
          <w:tcPr>
            <w:tcW w:w="3260" w:type="dxa"/>
          </w:tcPr>
          <w:p w14:paraId="4FB59722" w14:textId="77777777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0473DD61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6B362DBA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1885316F" w14:textId="77777777" w:rsidR="0092087B" w:rsidRDefault="00313291" w:rsidP="00C93EB2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48C6225A" w14:textId="77777777" w:rsidR="0092087B" w:rsidRDefault="00313291" w:rsidP="00C93EB2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7420A4EB" w14:textId="77777777" w:rsidR="0092087B" w:rsidRDefault="00313291" w:rsidP="00C93EB2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2363BD7D" w14:textId="5F085CD6" w:rsidR="0092087B" w:rsidRDefault="00313291" w:rsidP="00C93EB2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lastRenderedPageBreak/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E677CF">
        <w:rPr>
          <w:rFonts w:ascii="Arial" w:hAnsi="Arial"/>
        </w:rPr>
        <w:t>16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44693076" w14:textId="77777777" w:rsidR="0092087B" w:rsidRPr="001329AD" w:rsidRDefault="00313291" w:rsidP="00C93EB2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127506B9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2E8F913E" w14:textId="77777777" w:rsidR="0092087B" w:rsidRDefault="00313291" w:rsidP="00C93EB2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54C3CD8A" w14:textId="77777777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76B1150D" w14:textId="77777777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02817F79" w14:textId="77777777" w:rsidR="0092087B" w:rsidRDefault="00313291" w:rsidP="00C93EB2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3D04003A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5D897E8C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7EC8AAA8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7347DB26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26AF4534" w14:textId="77777777" w:rsidR="0092087B" w:rsidRDefault="00313291" w:rsidP="00C93EB2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2CFEB43C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2551B31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560105E2" w14:textId="77777777" w:rsidR="00141AB8" w:rsidRDefault="00141AB8" w:rsidP="00141AB8">
      <w:pPr>
        <w:pStyle w:val="Akapitzlist"/>
      </w:pPr>
    </w:p>
    <w:p w14:paraId="004B9C34" w14:textId="77777777" w:rsidR="00C74A14" w:rsidRPr="00C74A14" w:rsidRDefault="00313291" w:rsidP="00C93EB2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6FB415FC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6ABC4CF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4E2C2CE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1A582F75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44214E15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4CBD4668" w14:textId="77777777" w:rsidR="0092087B" w:rsidRDefault="0092087B">
      <w:pPr>
        <w:pStyle w:val="Tekstpodstawowy31"/>
        <w:spacing w:line="100" w:lineRule="atLeast"/>
      </w:pPr>
    </w:p>
    <w:p w14:paraId="1442E843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65D51C11" w14:textId="77777777" w:rsidR="00C61C68" w:rsidRPr="00C61C68" w:rsidRDefault="00C61C68" w:rsidP="00C61C68"/>
    <w:sectPr w:rsidR="00C61C68" w:rsidRPr="00C61C68" w:rsidSect="004E1259">
      <w:headerReference w:type="default" r:id="rId8"/>
      <w:footerReference w:type="default" r:id="rId9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C5294" w14:textId="77777777" w:rsidR="00C34459" w:rsidRDefault="00C34459">
      <w:r>
        <w:separator/>
      </w:r>
    </w:p>
  </w:endnote>
  <w:endnote w:type="continuationSeparator" w:id="0">
    <w:p w14:paraId="6B3114EA" w14:textId="77777777" w:rsidR="00C34459" w:rsidRDefault="00C3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AA500" w14:textId="77777777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 w:rsidR="004F7108"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 w:rsidR="004F7108">
      <w:rPr>
        <w:rFonts w:ascii="Arial" w:hAnsi="Arial"/>
        <w:sz w:val="20"/>
        <w:szCs w:val="20"/>
      </w:rPr>
      <w:fldChar w:fldCharType="separate"/>
    </w:r>
    <w:r w:rsidR="0045356A">
      <w:rPr>
        <w:rFonts w:ascii="Arial" w:hAnsi="Arial"/>
        <w:noProof/>
        <w:sz w:val="20"/>
        <w:szCs w:val="20"/>
      </w:rPr>
      <w:t>1</w:t>
    </w:r>
    <w:r w:rsidR="004F7108">
      <w:rPr>
        <w:rFonts w:ascii="Arial" w:hAnsi="Arial"/>
        <w:sz w:val="20"/>
        <w:szCs w:val="20"/>
      </w:rPr>
      <w:fldChar w:fldCharType="end"/>
    </w:r>
  </w:p>
  <w:p w14:paraId="13F8C7C5" w14:textId="77777777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AE30" w14:textId="77777777" w:rsidR="00C34459" w:rsidRDefault="00C34459">
      <w:r>
        <w:separator/>
      </w:r>
    </w:p>
  </w:footnote>
  <w:footnote w:type="continuationSeparator" w:id="0">
    <w:p w14:paraId="2AADACE8" w14:textId="77777777" w:rsidR="00C34459" w:rsidRDefault="00C34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7FA5" w14:textId="77777777" w:rsidR="00405A51" w:rsidRDefault="00405A51">
    <w:pPr>
      <w:pStyle w:val="Nagwek"/>
    </w:pPr>
  </w:p>
  <w:p w14:paraId="02D6C732" w14:textId="77777777" w:rsidR="00405A51" w:rsidRDefault="00405A51">
    <w:pPr>
      <w:pStyle w:val="Nagwek"/>
    </w:pPr>
  </w:p>
  <w:p w14:paraId="04A46C02" w14:textId="77777777" w:rsidR="00405A51" w:rsidRDefault="00405A51">
    <w:pPr>
      <w:pStyle w:val="Nagwek"/>
    </w:pPr>
  </w:p>
  <w:p w14:paraId="32D04DF7" w14:textId="77777777" w:rsidR="00405A51" w:rsidRDefault="00405A51">
    <w:pPr>
      <w:pStyle w:val="Nagwek"/>
    </w:pPr>
  </w:p>
  <w:p w14:paraId="7C4BC0E7" w14:textId="77777777" w:rsidR="00405A51" w:rsidRDefault="00405A51">
    <w:pPr>
      <w:pStyle w:val="Nagwek"/>
    </w:pPr>
  </w:p>
  <w:p w14:paraId="01345A1E" w14:textId="77777777" w:rsidR="00405A51" w:rsidRDefault="0040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D65D6"/>
    <w:multiLevelType w:val="hybridMultilevel"/>
    <w:tmpl w:val="EF261F40"/>
    <w:lvl w:ilvl="0" w:tplc="D2409ED6">
      <w:start w:val="30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622F4"/>
    <w:multiLevelType w:val="hybridMultilevel"/>
    <w:tmpl w:val="D30293CA"/>
    <w:lvl w:ilvl="0" w:tplc="E162283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17B68C1"/>
    <w:multiLevelType w:val="hybridMultilevel"/>
    <w:tmpl w:val="263AF64C"/>
    <w:lvl w:ilvl="0" w:tplc="C50605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315"/>
    <w:rsid w:val="00027AD6"/>
    <w:rsid w:val="00056DF7"/>
    <w:rsid w:val="000A76C3"/>
    <w:rsid w:val="001329AD"/>
    <w:rsid w:val="00141AB8"/>
    <w:rsid w:val="001672DF"/>
    <w:rsid w:val="001845CB"/>
    <w:rsid w:val="001E37BB"/>
    <w:rsid w:val="00200C04"/>
    <w:rsid w:val="00205A46"/>
    <w:rsid w:val="0029162A"/>
    <w:rsid w:val="002A4965"/>
    <w:rsid w:val="002C5862"/>
    <w:rsid w:val="002D7A97"/>
    <w:rsid w:val="002E7AF6"/>
    <w:rsid w:val="00302E18"/>
    <w:rsid w:val="00310790"/>
    <w:rsid w:val="00313291"/>
    <w:rsid w:val="00397770"/>
    <w:rsid w:val="003A4048"/>
    <w:rsid w:val="003B53A8"/>
    <w:rsid w:val="003B69E5"/>
    <w:rsid w:val="003D257F"/>
    <w:rsid w:val="003D66A1"/>
    <w:rsid w:val="00405A51"/>
    <w:rsid w:val="00417312"/>
    <w:rsid w:val="0045356A"/>
    <w:rsid w:val="00462200"/>
    <w:rsid w:val="004C19AC"/>
    <w:rsid w:val="004D2094"/>
    <w:rsid w:val="004E1259"/>
    <w:rsid w:val="004F7108"/>
    <w:rsid w:val="004F7C84"/>
    <w:rsid w:val="00505BA1"/>
    <w:rsid w:val="00585C61"/>
    <w:rsid w:val="005A07C8"/>
    <w:rsid w:val="005C1A36"/>
    <w:rsid w:val="005E41C9"/>
    <w:rsid w:val="00603467"/>
    <w:rsid w:val="00627904"/>
    <w:rsid w:val="00643E68"/>
    <w:rsid w:val="00651898"/>
    <w:rsid w:val="00667909"/>
    <w:rsid w:val="006C6679"/>
    <w:rsid w:val="007640B1"/>
    <w:rsid w:val="00776392"/>
    <w:rsid w:val="00804FE0"/>
    <w:rsid w:val="00805CB5"/>
    <w:rsid w:val="00831135"/>
    <w:rsid w:val="00840227"/>
    <w:rsid w:val="0089641F"/>
    <w:rsid w:val="008A6315"/>
    <w:rsid w:val="0092087B"/>
    <w:rsid w:val="00963C91"/>
    <w:rsid w:val="009B5972"/>
    <w:rsid w:val="00A85620"/>
    <w:rsid w:val="00A9476D"/>
    <w:rsid w:val="00A97743"/>
    <w:rsid w:val="00AC40EB"/>
    <w:rsid w:val="00AE11CC"/>
    <w:rsid w:val="00AE506D"/>
    <w:rsid w:val="00B173C8"/>
    <w:rsid w:val="00B20081"/>
    <w:rsid w:val="00B47EBF"/>
    <w:rsid w:val="00B953ED"/>
    <w:rsid w:val="00BC5A1C"/>
    <w:rsid w:val="00BD6D0C"/>
    <w:rsid w:val="00C3002A"/>
    <w:rsid w:val="00C34459"/>
    <w:rsid w:val="00C61C68"/>
    <w:rsid w:val="00C74A14"/>
    <w:rsid w:val="00C93EB2"/>
    <w:rsid w:val="00CA5234"/>
    <w:rsid w:val="00CD61D3"/>
    <w:rsid w:val="00CF03F2"/>
    <w:rsid w:val="00D022F8"/>
    <w:rsid w:val="00D65486"/>
    <w:rsid w:val="00D70C47"/>
    <w:rsid w:val="00D84E10"/>
    <w:rsid w:val="00D90E05"/>
    <w:rsid w:val="00DC1DD9"/>
    <w:rsid w:val="00E432A6"/>
    <w:rsid w:val="00E600D6"/>
    <w:rsid w:val="00E677CF"/>
    <w:rsid w:val="00E6785B"/>
    <w:rsid w:val="00EC18DA"/>
    <w:rsid w:val="00EF6F60"/>
    <w:rsid w:val="00F22E91"/>
    <w:rsid w:val="00F3713E"/>
    <w:rsid w:val="00F65A80"/>
    <w:rsid w:val="00FA5725"/>
    <w:rsid w:val="00FC2033"/>
    <w:rsid w:val="00FD3CC3"/>
    <w:rsid w:val="00FD5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66ABEB18"/>
  <w15:docId w15:val="{68C5034B-BAD2-457E-9EB6-AA3DAA7B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259"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4E1259"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rsid w:val="004E1259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rsid w:val="004E125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rsid w:val="004E125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rsid w:val="004E1259"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rsid w:val="004E1259"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4E1259"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E1259"/>
  </w:style>
  <w:style w:type="character" w:customStyle="1" w:styleId="WW8Num1z1">
    <w:name w:val="WW8Num1z1"/>
    <w:rsid w:val="004E1259"/>
  </w:style>
  <w:style w:type="character" w:customStyle="1" w:styleId="WW8Num1z2">
    <w:name w:val="WW8Num1z2"/>
    <w:rsid w:val="004E1259"/>
  </w:style>
  <w:style w:type="character" w:customStyle="1" w:styleId="WW8Num1z3">
    <w:name w:val="WW8Num1z3"/>
    <w:rsid w:val="004E1259"/>
  </w:style>
  <w:style w:type="character" w:customStyle="1" w:styleId="WW8Num1z4">
    <w:name w:val="WW8Num1z4"/>
    <w:rsid w:val="004E1259"/>
  </w:style>
  <w:style w:type="character" w:customStyle="1" w:styleId="WW8Num1z5">
    <w:name w:val="WW8Num1z5"/>
    <w:rsid w:val="004E1259"/>
  </w:style>
  <w:style w:type="character" w:customStyle="1" w:styleId="WW8Num1z6">
    <w:name w:val="WW8Num1z6"/>
    <w:rsid w:val="004E1259"/>
  </w:style>
  <w:style w:type="character" w:customStyle="1" w:styleId="WW8Num1z7">
    <w:name w:val="WW8Num1z7"/>
    <w:rsid w:val="004E1259"/>
  </w:style>
  <w:style w:type="character" w:customStyle="1" w:styleId="WW8Num1z8">
    <w:name w:val="WW8Num1z8"/>
    <w:rsid w:val="004E1259"/>
  </w:style>
  <w:style w:type="character" w:customStyle="1" w:styleId="WW8Num2z0">
    <w:name w:val="WW8Num2z0"/>
    <w:rsid w:val="004E1259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  <w:rsid w:val="004E1259"/>
  </w:style>
  <w:style w:type="character" w:customStyle="1" w:styleId="WW8Num2z2">
    <w:name w:val="WW8Num2z2"/>
    <w:rsid w:val="004E1259"/>
  </w:style>
  <w:style w:type="character" w:customStyle="1" w:styleId="WW8Num2z3">
    <w:name w:val="WW8Num2z3"/>
    <w:rsid w:val="004E1259"/>
  </w:style>
  <w:style w:type="character" w:customStyle="1" w:styleId="WW8Num2z4">
    <w:name w:val="WW8Num2z4"/>
    <w:rsid w:val="004E1259"/>
  </w:style>
  <w:style w:type="character" w:customStyle="1" w:styleId="WW8Num2z5">
    <w:name w:val="WW8Num2z5"/>
    <w:rsid w:val="004E1259"/>
  </w:style>
  <w:style w:type="character" w:customStyle="1" w:styleId="WW8Num2z6">
    <w:name w:val="WW8Num2z6"/>
    <w:rsid w:val="004E1259"/>
  </w:style>
  <w:style w:type="character" w:customStyle="1" w:styleId="WW8Num2z7">
    <w:name w:val="WW8Num2z7"/>
    <w:rsid w:val="004E1259"/>
  </w:style>
  <w:style w:type="character" w:customStyle="1" w:styleId="WW8Num2z8">
    <w:name w:val="WW8Num2z8"/>
    <w:rsid w:val="004E1259"/>
  </w:style>
  <w:style w:type="character" w:customStyle="1" w:styleId="WW8Num3z0">
    <w:name w:val="WW8Num3z0"/>
    <w:rsid w:val="004E1259"/>
  </w:style>
  <w:style w:type="character" w:customStyle="1" w:styleId="WW8Num3z1">
    <w:name w:val="WW8Num3z1"/>
    <w:rsid w:val="004E1259"/>
  </w:style>
  <w:style w:type="character" w:customStyle="1" w:styleId="WW8Num3z2">
    <w:name w:val="WW8Num3z2"/>
    <w:rsid w:val="004E1259"/>
  </w:style>
  <w:style w:type="character" w:customStyle="1" w:styleId="WW8Num3z3">
    <w:name w:val="WW8Num3z3"/>
    <w:rsid w:val="004E1259"/>
  </w:style>
  <w:style w:type="character" w:customStyle="1" w:styleId="WW8Num3z4">
    <w:name w:val="WW8Num3z4"/>
    <w:rsid w:val="004E1259"/>
  </w:style>
  <w:style w:type="character" w:customStyle="1" w:styleId="WW8Num3z5">
    <w:name w:val="WW8Num3z5"/>
    <w:rsid w:val="004E1259"/>
  </w:style>
  <w:style w:type="character" w:customStyle="1" w:styleId="WW8Num3z6">
    <w:name w:val="WW8Num3z6"/>
    <w:rsid w:val="004E1259"/>
  </w:style>
  <w:style w:type="character" w:customStyle="1" w:styleId="WW8Num3z7">
    <w:name w:val="WW8Num3z7"/>
    <w:rsid w:val="004E1259"/>
  </w:style>
  <w:style w:type="character" w:customStyle="1" w:styleId="WW8Num3z8">
    <w:name w:val="WW8Num3z8"/>
    <w:rsid w:val="004E1259"/>
  </w:style>
  <w:style w:type="character" w:customStyle="1" w:styleId="WW8Num4z0">
    <w:name w:val="WW8Num4z0"/>
    <w:rsid w:val="004E1259"/>
    <w:rPr>
      <w:rFonts w:ascii="Arial" w:hAnsi="Arial" w:cs="Arial" w:hint="default"/>
    </w:rPr>
  </w:style>
  <w:style w:type="character" w:customStyle="1" w:styleId="WW8Num4z1">
    <w:name w:val="WW8Num4z1"/>
    <w:rsid w:val="004E1259"/>
  </w:style>
  <w:style w:type="character" w:customStyle="1" w:styleId="WW8Num4z2">
    <w:name w:val="WW8Num4z2"/>
    <w:rsid w:val="004E1259"/>
  </w:style>
  <w:style w:type="character" w:customStyle="1" w:styleId="WW8Num4z3">
    <w:name w:val="WW8Num4z3"/>
    <w:rsid w:val="004E1259"/>
  </w:style>
  <w:style w:type="character" w:customStyle="1" w:styleId="WW8Num4z4">
    <w:name w:val="WW8Num4z4"/>
    <w:rsid w:val="004E1259"/>
  </w:style>
  <w:style w:type="character" w:customStyle="1" w:styleId="WW8Num4z5">
    <w:name w:val="WW8Num4z5"/>
    <w:rsid w:val="004E1259"/>
  </w:style>
  <w:style w:type="character" w:customStyle="1" w:styleId="WW8Num4z6">
    <w:name w:val="WW8Num4z6"/>
    <w:rsid w:val="004E1259"/>
  </w:style>
  <w:style w:type="character" w:customStyle="1" w:styleId="WW8Num4z7">
    <w:name w:val="WW8Num4z7"/>
    <w:rsid w:val="004E1259"/>
  </w:style>
  <w:style w:type="character" w:customStyle="1" w:styleId="WW8Num4z8">
    <w:name w:val="WW8Num4z8"/>
    <w:rsid w:val="004E1259"/>
  </w:style>
  <w:style w:type="character" w:customStyle="1" w:styleId="Domylnaczcionkaakapitu7">
    <w:name w:val="Domyślna czcionka akapitu7"/>
    <w:rsid w:val="004E1259"/>
  </w:style>
  <w:style w:type="character" w:customStyle="1" w:styleId="WW8Num5z0">
    <w:name w:val="WW8Num5z0"/>
    <w:rsid w:val="004E1259"/>
  </w:style>
  <w:style w:type="character" w:customStyle="1" w:styleId="WW8Num5z1">
    <w:name w:val="WW8Num5z1"/>
    <w:rsid w:val="004E1259"/>
  </w:style>
  <w:style w:type="character" w:customStyle="1" w:styleId="WW8Num5z2">
    <w:name w:val="WW8Num5z2"/>
    <w:rsid w:val="004E1259"/>
  </w:style>
  <w:style w:type="character" w:customStyle="1" w:styleId="WW8Num5z3">
    <w:name w:val="WW8Num5z3"/>
    <w:rsid w:val="004E1259"/>
  </w:style>
  <w:style w:type="character" w:customStyle="1" w:styleId="WW8Num5z4">
    <w:name w:val="WW8Num5z4"/>
    <w:rsid w:val="004E1259"/>
  </w:style>
  <w:style w:type="character" w:customStyle="1" w:styleId="WW8Num5z5">
    <w:name w:val="WW8Num5z5"/>
    <w:rsid w:val="004E1259"/>
  </w:style>
  <w:style w:type="character" w:customStyle="1" w:styleId="WW8Num5z6">
    <w:name w:val="WW8Num5z6"/>
    <w:rsid w:val="004E1259"/>
  </w:style>
  <w:style w:type="character" w:customStyle="1" w:styleId="WW8Num5z7">
    <w:name w:val="WW8Num5z7"/>
    <w:rsid w:val="004E1259"/>
  </w:style>
  <w:style w:type="character" w:customStyle="1" w:styleId="WW8Num5z8">
    <w:name w:val="WW8Num5z8"/>
    <w:rsid w:val="004E1259"/>
  </w:style>
  <w:style w:type="character" w:customStyle="1" w:styleId="WW8Num6z0">
    <w:name w:val="WW8Num6z0"/>
    <w:rsid w:val="004E1259"/>
  </w:style>
  <w:style w:type="character" w:customStyle="1" w:styleId="WW8Num6z1">
    <w:name w:val="WW8Num6z1"/>
    <w:rsid w:val="004E1259"/>
  </w:style>
  <w:style w:type="character" w:customStyle="1" w:styleId="WW8Num6z2">
    <w:name w:val="WW8Num6z2"/>
    <w:rsid w:val="004E1259"/>
  </w:style>
  <w:style w:type="character" w:customStyle="1" w:styleId="WW8Num6z3">
    <w:name w:val="WW8Num6z3"/>
    <w:rsid w:val="004E1259"/>
  </w:style>
  <w:style w:type="character" w:customStyle="1" w:styleId="WW8Num6z4">
    <w:name w:val="WW8Num6z4"/>
    <w:rsid w:val="004E1259"/>
  </w:style>
  <w:style w:type="character" w:customStyle="1" w:styleId="WW8Num6z5">
    <w:name w:val="WW8Num6z5"/>
    <w:rsid w:val="004E1259"/>
  </w:style>
  <w:style w:type="character" w:customStyle="1" w:styleId="WW8Num6z6">
    <w:name w:val="WW8Num6z6"/>
    <w:rsid w:val="004E1259"/>
  </w:style>
  <w:style w:type="character" w:customStyle="1" w:styleId="WW8Num6z7">
    <w:name w:val="WW8Num6z7"/>
    <w:rsid w:val="004E1259"/>
  </w:style>
  <w:style w:type="character" w:customStyle="1" w:styleId="WW8Num6z8">
    <w:name w:val="WW8Num6z8"/>
    <w:rsid w:val="004E1259"/>
  </w:style>
  <w:style w:type="character" w:customStyle="1" w:styleId="Domylnaczcionkaakapitu1">
    <w:name w:val="Domyślna czcionka akapitu1"/>
    <w:rsid w:val="004E1259"/>
  </w:style>
  <w:style w:type="character" w:customStyle="1" w:styleId="WW8Num35z0">
    <w:name w:val="WW8Num35z0"/>
    <w:rsid w:val="004E1259"/>
    <w:rPr>
      <w:rFonts w:ascii="Arial" w:hAnsi="Arial" w:cs="OpenSymbol"/>
      <w:sz w:val="24"/>
      <w:szCs w:val="24"/>
    </w:rPr>
  </w:style>
  <w:style w:type="character" w:customStyle="1" w:styleId="WW8Num8z0">
    <w:name w:val="WW8Num8z0"/>
    <w:rsid w:val="004E1259"/>
    <w:rPr>
      <w:rFonts w:cs="Arial"/>
      <w:szCs w:val="24"/>
      <w:lang w:val="pl-PL"/>
    </w:rPr>
  </w:style>
  <w:style w:type="character" w:customStyle="1" w:styleId="WW8Num8z1">
    <w:name w:val="WW8Num8z1"/>
    <w:rsid w:val="004E1259"/>
    <w:rPr>
      <w:rFonts w:cs="Arial"/>
    </w:rPr>
  </w:style>
  <w:style w:type="character" w:customStyle="1" w:styleId="WW8Num8z2">
    <w:name w:val="WW8Num8z2"/>
    <w:rsid w:val="004E1259"/>
    <w:rPr>
      <w:b w:val="0"/>
      <w:bCs w:val="0"/>
      <w:sz w:val="24"/>
      <w:szCs w:val="24"/>
    </w:rPr>
  </w:style>
  <w:style w:type="character" w:customStyle="1" w:styleId="WW8Num8z3">
    <w:name w:val="WW8Num8z3"/>
    <w:rsid w:val="004E1259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sid w:val="004E1259"/>
    <w:rPr>
      <w:rFonts w:ascii="Arial" w:hAnsi="Arial" w:cs="OpenSymbol"/>
      <w:sz w:val="24"/>
      <w:szCs w:val="24"/>
    </w:rPr>
  </w:style>
  <w:style w:type="character" w:customStyle="1" w:styleId="Znakinumeracji">
    <w:name w:val="Znaki numeracji"/>
    <w:rsid w:val="004E1259"/>
  </w:style>
  <w:style w:type="character" w:customStyle="1" w:styleId="WW8Num30z0">
    <w:name w:val="WW8Num30z0"/>
    <w:rsid w:val="004E1259"/>
    <w:rPr>
      <w:rFonts w:ascii="Arial" w:hAnsi="Arial" w:cs="OpenSymbol"/>
      <w:sz w:val="24"/>
      <w:szCs w:val="24"/>
    </w:rPr>
  </w:style>
  <w:style w:type="character" w:styleId="Hipercze">
    <w:name w:val="Hyperlink"/>
    <w:rsid w:val="004E1259"/>
    <w:rPr>
      <w:color w:val="0000FF"/>
      <w:u w:val="single"/>
    </w:rPr>
  </w:style>
  <w:style w:type="character" w:styleId="UyteHipercze">
    <w:name w:val="FollowedHyperlink"/>
    <w:rsid w:val="004E1259"/>
    <w:rPr>
      <w:color w:val="800080"/>
      <w:u w:val="single"/>
    </w:rPr>
  </w:style>
  <w:style w:type="character" w:customStyle="1" w:styleId="TekstpodstawowyZnak">
    <w:name w:val="Tekst podstawowy Znak"/>
    <w:rsid w:val="004E1259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sid w:val="004E1259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sid w:val="004E1259"/>
    <w:rPr>
      <w:rFonts w:ascii="Arial" w:hAnsi="Arial" w:cs="Arial"/>
      <w:b/>
      <w:kern w:val="2"/>
      <w:sz w:val="40"/>
    </w:rPr>
  </w:style>
  <w:style w:type="character" w:customStyle="1" w:styleId="ZnakZnak">
    <w:name w:val="Znak Znak"/>
    <w:rsid w:val="004E1259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sid w:val="004E1259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sid w:val="004E1259"/>
    <w:rPr>
      <w:vertAlign w:val="superscript"/>
    </w:rPr>
  </w:style>
  <w:style w:type="character" w:customStyle="1" w:styleId="TekstprzypisukocowegoZnak">
    <w:name w:val="Tekst przypisu końcowego Znak"/>
    <w:rsid w:val="004E1259"/>
    <w:rPr>
      <w:kern w:val="2"/>
    </w:rPr>
  </w:style>
  <w:style w:type="character" w:customStyle="1" w:styleId="WW8Num36z8">
    <w:name w:val="WW8Num36z8"/>
    <w:rsid w:val="004E1259"/>
  </w:style>
  <w:style w:type="character" w:customStyle="1" w:styleId="WW8Num36z7">
    <w:name w:val="WW8Num36z7"/>
    <w:rsid w:val="004E1259"/>
  </w:style>
  <w:style w:type="character" w:customStyle="1" w:styleId="WW8Num36z6">
    <w:name w:val="WW8Num36z6"/>
    <w:rsid w:val="004E1259"/>
  </w:style>
  <w:style w:type="character" w:customStyle="1" w:styleId="WW8Num36z5">
    <w:name w:val="WW8Num36z5"/>
    <w:rsid w:val="004E1259"/>
  </w:style>
  <w:style w:type="character" w:customStyle="1" w:styleId="WW8Num36z4">
    <w:name w:val="WW8Num36z4"/>
    <w:rsid w:val="004E1259"/>
  </w:style>
  <w:style w:type="character" w:customStyle="1" w:styleId="WW8Num36z3">
    <w:name w:val="WW8Num36z3"/>
    <w:rsid w:val="004E1259"/>
  </w:style>
  <w:style w:type="character" w:customStyle="1" w:styleId="WW8Num36z2">
    <w:name w:val="WW8Num36z2"/>
    <w:rsid w:val="004E1259"/>
  </w:style>
  <w:style w:type="character" w:customStyle="1" w:styleId="WW8Num25z8">
    <w:name w:val="WW8Num25z8"/>
    <w:rsid w:val="004E1259"/>
  </w:style>
  <w:style w:type="character" w:customStyle="1" w:styleId="WW8Num25z7">
    <w:name w:val="WW8Num25z7"/>
    <w:rsid w:val="004E1259"/>
  </w:style>
  <w:style w:type="character" w:customStyle="1" w:styleId="WW8Num25z6">
    <w:name w:val="WW8Num25z6"/>
    <w:rsid w:val="004E1259"/>
  </w:style>
  <w:style w:type="character" w:customStyle="1" w:styleId="WW8Num25z5">
    <w:name w:val="WW8Num25z5"/>
    <w:rsid w:val="004E1259"/>
  </w:style>
  <w:style w:type="character" w:customStyle="1" w:styleId="WW8Num88z4">
    <w:name w:val="WW8Num88z4"/>
    <w:rsid w:val="004E1259"/>
    <w:rPr>
      <w:rFonts w:ascii="Symbol" w:hAnsi="Symbol" w:cs="Symbol"/>
    </w:rPr>
  </w:style>
  <w:style w:type="character" w:customStyle="1" w:styleId="WW8Num88z3">
    <w:name w:val="WW8Num88z3"/>
    <w:rsid w:val="004E1259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sid w:val="004E1259"/>
    <w:rPr>
      <w:w w:val="100"/>
    </w:rPr>
  </w:style>
  <w:style w:type="character" w:styleId="Pogrubienie">
    <w:name w:val="Strong"/>
    <w:qFormat/>
    <w:rsid w:val="004E1259"/>
    <w:rPr>
      <w:b/>
      <w:bCs/>
    </w:rPr>
  </w:style>
  <w:style w:type="character" w:customStyle="1" w:styleId="ListLabel3">
    <w:name w:val="ListLabel 3"/>
    <w:rsid w:val="004E1259"/>
    <w:rPr>
      <w:rFonts w:cs="Times New Roman"/>
    </w:rPr>
  </w:style>
  <w:style w:type="character" w:customStyle="1" w:styleId="ListLabel1">
    <w:name w:val="ListLabel 1"/>
    <w:rsid w:val="004E1259"/>
    <w:rPr>
      <w:color w:val="00000A"/>
    </w:rPr>
  </w:style>
  <w:style w:type="character" w:customStyle="1" w:styleId="Znakiwypunktowania">
    <w:name w:val="Znaki wypunktowania"/>
    <w:rsid w:val="004E1259"/>
    <w:rPr>
      <w:rFonts w:ascii="OpenSymbol" w:eastAsia="OpenSymbol" w:hAnsi="OpenSymbol" w:cs="OpenSymbol"/>
    </w:rPr>
  </w:style>
  <w:style w:type="character" w:customStyle="1" w:styleId="Internetlink1">
    <w:name w:val="Internet link1"/>
    <w:rsid w:val="004E1259"/>
    <w:rPr>
      <w:color w:val="000080"/>
      <w:u w:val="single"/>
    </w:rPr>
  </w:style>
  <w:style w:type="character" w:customStyle="1" w:styleId="WW8Num23z3">
    <w:name w:val="WW8Num23z3"/>
    <w:rsid w:val="004E1259"/>
    <w:rPr>
      <w:rFonts w:ascii="Symbol" w:hAnsi="Symbol" w:cs="Symbol"/>
    </w:rPr>
  </w:style>
  <w:style w:type="character" w:customStyle="1" w:styleId="WW8Num23z2">
    <w:name w:val="WW8Num23z2"/>
    <w:rsid w:val="004E1259"/>
    <w:rPr>
      <w:rFonts w:ascii="Wingdings" w:hAnsi="Wingdings" w:cs="Wingdings"/>
    </w:rPr>
  </w:style>
  <w:style w:type="character" w:customStyle="1" w:styleId="WW8Num29z3">
    <w:name w:val="WW8Num29z3"/>
    <w:rsid w:val="004E1259"/>
    <w:rPr>
      <w:rFonts w:ascii="Symbol" w:hAnsi="Symbol" w:cs="Symbol"/>
    </w:rPr>
  </w:style>
  <w:style w:type="character" w:customStyle="1" w:styleId="WW8Num29z2">
    <w:name w:val="WW8Num29z2"/>
    <w:rsid w:val="004E1259"/>
    <w:rPr>
      <w:rFonts w:ascii="Wingdings" w:hAnsi="Wingdings" w:cs="Wingdings"/>
    </w:rPr>
  </w:style>
  <w:style w:type="character" w:customStyle="1" w:styleId="Symbolewypunktowania">
    <w:name w:val="Symbole wypunktowania"/>
    <w:rsid w:val="004E1259"/>
    <w:rPr>
      <w:rFonts w:ascii="OpenSymbol" w:eastAsia="OpenSymbol" w:hAnsi="OpenSymbol" w:cs="OpenSymbol"/>
    </w:rPr>
  </w:style>
  <w:style w:type="character" w:customStyle="1" w:styleId="czeindeksu">
    <w:name w:val="Łącze indeksu"/>
    <w:rsid w:val="004E1259"/>
  </w:style>
  <w:style w:type="character" w:customStyle="1" w:styleId="Odwoaniedokomentarza1">
    <w:name w:val="Odwołanie do komentarza1"/>
    <w:rsid w:val="004E1259"/>
    <w:rPr>
      <w:sz w:val="16"/>
      <w:szCs w:val="16"/>
    </w:rPr>
  </w:style>
  <w:style w:type="character" w:customStyle="1" w:styleId="Znakiprzypiswdolnych">
    <w:name w:val="Znaki przypisów dolnych"/>
    <w:rsid w:val="004E1259"/>
    <w:rPr>
      <w:vertAlign w:val="superscript"/>
    </w:rPr>
  </w:style>
  <w:style w:type="character" w:customStyle="1" w:styleId="Domylnaczcionkaakapitu2">
    <w:name w:val="Domyślna czcionka akapitu2"/>
    <w:rsid w:val="004E1259"/>
  </w:style>
  <w:style w:type="character" w:styleId="Numerstrony">
    <w:name w:val="page number"/>
    <w:basedOn w:val="Domylnaczcionkaakapitu2"/>
    <w:rsid w:val="004E1259"/>
  </w:style>
  <w:style w:type="character" w:customStyle="1" w:styleId="WW8Num37z3">
    <w:name w:val="WW8Num37z3"/>
    <w:rsid w:val="004E1259"/>
    <w:rPr>
      <w:rFonts w:ascii="Symbol" w:hAnsi="Symbol" w:cs="Symbol"/>
    </w:rPr>
  </w:style>
  <w:style w:type="character" w:customStyle="1" w:styleId="WW8Num37z2">
    <w:name w:val="WW8Num37z2"/>
    <w:rsid w:val="004E1259"/>
    <w:rPr>
      <w:rFonts w:ascii="Wingdings" w:hAnsi="Wingdings" w:cs="Wingdings"/>
    </w:rPr>
  </w:style>
  <w:style w:type="character" w:customStyle="1" w:styleId="WW8Num30z3">
    <w:name w:val="WW8Num30z3"/>
    <w:rsid w:val="004E1259"/>
    <w:rPr>
      <w:rFonts w:ascii="Symbol" w:hAnsi="Symbol" w:cs="Symbol"/>
    </w:rPr>
  </w:style>
  <w:style w:type="character" w:customStyle="1" w:styleId="WW8Num30z2">
    <w:name w:val="WW8Num30z2"/>
    <w:rsid w:val="004E1259"/>
    <w:rPr>
      <w:rFonts w:ascii="Wingdings" w:hAnsi="Wingdings" w:cs="Wingdings"/>
    </w:rPr>
  </w:style>
  <w:style w:type="character" w:customStyle="1" w:styleId="WW8Num25z4">
    <w:name w:val="WW8Num25z4"/>
    <w:rsid w:val="004E1259"/>
    <w:rPr>
      <w:rFonts w:ascii="Courier New" w:hAnsi="Courier New" w:cs="Courier New"/>
    </w:rPr>
  </w:style>
  <w:style w:type="character" w:customStyle="1" w:styleId="WW8Num25z3">
    <w:name w:val="WW8Num25z3"/>
    <w:rsid w:val="004E1259"/>
    <w:rPr>
      <w:rFonts w:ascii="Symbol" w:hAnsi="Symbol" w:cs="Symbol"/>
    </w:rPr>
  </w:style>
  <w:style w:type="character" w:customStyle="1" w:styleId="WW8Num25z2">
    <w:name w:val="WW8Num25z2"/>
    <w:rsid w:val="004E1259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  <w:rsid w:val="004E1259"/>
  </w:style>
  <w:style w:type="character" w:customStyle="1" w:styleId="WW-Absatz-Standardschriftart111111111">
    <w:name w:val="WW-Absatz-Standardschriftart111111111"/>
    <w:rsid w:val="004E1259"/>
  </w:style>
  <w:style w:type="character" w:customStyle="1" w:styleId="WW-Absatz-Standardschriftart11111111">
    <w:name w:val="WW-Absatz-Standardschriftart11111111"/>
    <w:rsid w:val="004E1259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4E1259"/>
  </w:style>
  <w:style w:type="character" w:customStyle="1" w:styleId="WW-Absatz-Standardschriftart111111">
    <w:name w:val="WW-Absatz-Standardschriftart111111"/>
    <w:rsid w:val="004E1259"/>
  </w:style>
  <w:style w:type="character" w:customStyle="1" w:styleId="WW-Absatz-Standardschriftart11111">
    <w:name w:val="WW-Absatz-Standardschriftart11111"/>
    <w:rsid w:val="004E1259"/>
  </w:style>
  <w:style w:type="character" w:customStyle="1" w:styleId="WW-Absatz-Standardschriftart1111">
    <w:name w:val="WW-Absatz-Standardschriftart1111"/>
    <w:rsid w:val="004E1259"/>
  </w:style>
  <w:style w:type="character" w:customStyle="1" w:styleId="WW-Absatz-Standardschriftart111">
    <w:name w:val="WW-Absatz-Standardschriftart111"/>
    <w:rsid w:val="004E1259"/>
  </w:style>
  <w:style w:type="character" w:customStyle="1" w:styleId="WW-Absatz-Standardschriftart11">
    <w:name w:val="WW-Absatz-Standardschriftart11"/>
    <w:rsid w:val="004E1259"/>
  </w:style>
  <w:style w:type="character" w:customStyle="1" w:styleId="WW-Absatz-Standardschriftart1">
    <w:name w:val="WW-Absatz-Standardschriftart1"/>
    <w:rsid w:val="004E1259"/>
  </w:style>
  <w:style w:type="character" w:customStyle="1" w:styleId="WW-Absatz-Standardschriftart">
    <w:name w:val="WW-Absatz-Standardschriftart"/>
    <w:rsid w:val="004E1259"/>
  </w:style>
  <w:style w:type="character" w:customStyle="1" w:styleId="Absatz-Standardschriftart">
    <w:name w:val="Absatz-Standardschriftart"/>
    <w:rsid w:val="004E1259"/>
  </w:style>
  <w:style w:type="character" w:customStyle="1" w:styleId="WW8Num37z1">
    <w:name w:val="WW8Num37z1"/>
    <w:rsid w:val="004E1259"/>
    <w:rPr>
      <w:rFonts w:ascii="Courier New" w:hAnsi="Courier New" w:cs="Courier New"/>
    </w:rPr>
  </w:style>
  <w:style w:type="character" w:customStyle="1" w:styleId="WW8Num34z1">
    <w:name w:val="WW8Num34z1"/>
    <w:rsid w:val="004E1259"/>
    <w:rPr>
      <w:sz w:val="24"/>
      <w:szCs w:val="24"/>
    </w:rPr>
  </w:style>
  <w:style w:type="character" w:customStyle="1" w:styleId="WW8Num33z1">
    <w:name w:val="WW8Num33z1"/>
    <w:rsid w:val="004E1259"/>
    <w:rPr>
      <w:rFonts w:ascii="OpenSymbol" w:hAnsi="OpenSymbol" w:cs="OpenSymbol"/>
    </w:rPr>
  </w:style>
  <w:style w:type="character" w:customStyle="1" w:styleId="WW8Num32z1">
    <w:name w:val="WW8Num32z1"/>
    <w:rsid w:val="004E1259"/>
    <w:rPr>
      <w:rFonts w:ascii="OpenSymbol" w:hAnsi="OpenSymbol" w:cs="OpenSymbol"/>
    </w:rPr>
  </w:style>
  <w:style w:type="character" w:customStyle="1" w:styleId="WW8Num31z1">
    <w:name w:val="WW8Num31z1"/>
    <w:rsid w:val="004E1259"/>
    <w:rPr>
      <w:rFonts w:ascii="OpenSymbol" w:hAnsi="OpenSymbol" w:cs="OpenSymbol"/>
    </w:rPr>
  </w:style>
  <w:style w:type="character" w:customStyle="1" w:styleId="WW8Num19z8">
    <w:name w:val="WW8Num19z8"/>
    <w:rsid w:val="004E1259"/>
  </w:style>
  <w:style w:type="character" w:customStyle="1" w:styleId="WW8Num19z7">
    <w:name w:val="WW8Num19z7"/>
    <w:rsid w:val="004E1259"/>
  </w:style>
  <w:style w:type="character" w:customStyle="1" w:styleId="WW8Num19z6">
    <w:name w:val="WW8Num19z6"/>
    <w:rsid w:val="004E1259"/>
  </w:style>
  <w:style w:type="character" w:customStyle="1" w:styleId="WW8Num19z5">
    <w:name w:val="WW8Num19z5"/>
    <w:rsid w:val="004E1259"/>
  </w:style>
  <w:style w:type="character" w:customStyle="1" w:styleId="WW8Num16z8">
    <w:name w:val="WW8Num16z8"/>
    <w:rsid w:val="004E1259"/>
  </w:style>
  <w:style w:type="character" w:customStyle="1" w:styleId="WW8Num16z7">
    <w:name w:val="WW8Num16z7"/>
    <w:rsid w:val="004E1259"/>
  </w:style>
  <w:style w:type="character" w:customStyle="1" w:styleId="WW8Num16z6">
    <w:name w:val="WW8Num16z6"/>
    <w:rsid w:val="004E1259"/>
  </w:style>
  <w:style w:type="character" w:customStyle="1" w:styleId="WW8Num16z5">
    <w:name w:val="WW8Num16z5"/>
    <w:rsid w:val="004E1259"/>
  </w:style>
  <w:style w:type="character" w:customStyle="1" w:styleId="WW8Num16z4">
    <w:name w:val="WW8Num16z4"/>
    <w:rsid w:val="004E1259"/>
  </w:style>
  <w:style w:type="character" w:customStyle="1" w:styleId="WW8Num16z3">
    <w:name w:val="WW8Num16z3"/>
    <w:rsid w:val="004E1259"/>
  </w:style>
  <w:style w:type="character" w:customStyle="1" w:styleId="WW8Num16z2">
    <w:name w:val="WW8Num16z2"/>
    <w:rsid w:val="004E1259"/>
  </w:style>
  <w:style w:type="character" w:customStyle="1" w:styleId="WW8Num15z8">
    <w:name w:val="WW8Num15z8"/>
    <w:rsid w:val="004E1259"/>
  </w:style>
  <w:style w:type="character" w:customStyle="1" w:styleId="WW8Num15z7">
    <w:name w:val="WW8Num15z7"/>
    <w:rsid w:val="004E1259"/>
  </w:style>
  <w:style w:type="character" w:customStyle="1" w:styleId="WW8Num15z6">
    <w:name w:val="WW8Num15z6"/>
    <w:rsid w:val="004E1259"/>
  </w:style>
  <w:style w:type="character" w:customStyle="1" w:styleId="WW8Num15z5">
    <w:name w:val="WW8Num15z5"/>
    <w:rsid w:val="004E1259"/>
  </w:style>
  <w:style w:type="character" w:customStyle="1" w:styleId="WW8Num15z4">
    <w:name w:val="WW8Num15z4"/>
    <w:rsid w:val="004E1259"/>
  </w:style>
  <w:style w:type="character" w:customStyle="1" w:styleId="WW8Num15z2">
    <w:name w:val="WW8Num15z2"/>
    <w:rsid w:val="004E1259"/>
  </w:style>
  <w:style w:type="character" w:customStyle="1" w:styleId="WW8Num14z8">
    <w:name w:val="WW8Num14z8"/>
    <w:rsid w:val="004E1259"/>
  </w:style>
  <w:style w:type="character" w:customStyle="1" w:styleId="WW8Num14z7">
    <w:name w:val="WW8Num14z7"/>
    <w:rsid w:val="004E1259"/>
  </w:style>
  <w:style w:type="character" w:customStyle="1" w:styleId="WW8Num14z6">
    <w:name w:val="WW8Num14z6"/>
    <w:rsid w:val="004E1259"/>
  </w:style>
  <w:style w:type="character" w:customStyle="1" w:styleId="WW8Num14z5">
    <w:name w:val="WW8Num14z5"/>
    <w:rsid w:val="004E1259"/>
  </w:style>
  <w:style w:type="character" w:customStyle="1" w:styleId="WW8Num14z4">
    <w:name w:val="WW8Num14z4"/>
    <w:rsid w:val="004E1259"/>
  </w:style>
  <w:style w:type="character" w:customStyle="1" w:styleId="WW8Num14z3">
    <w:name w:val="WW8Num14z3"/>
    <w:rsid w:val="004E1259"/>
  </w:style>
  <w:style w:type="character" w:customStyle="1" w:styleId="WW8Num14z2">
    <w:name w:val="WW8Num14z2"/>
    <w:rsid w:val="004E1259"/>
  </w:style>
  <w:style w:type="character" w:customStyle="1" w:styleId="WW8Num14z1">
    <w:name w:val="WW8Num14z1"/>
    <w:rsid w:val="004E1259"/>
  </w:style>
  <w:style w:type="character" w:customStyle="1" w:styleId="WW8Num10z8">
    <w:name w:val="WW8Num10z8"/>
    <w:rsid w:val="004E1259"/>
  </w:style>
  <w:style w:type="character" w:customStyle="1" w:styleId="WW8Num10z7">
    <w:name w:val="WW8Num10z7"/>
    <w:rsid w:val="004E1259"/>
  </w:style>
  <w:style w:type="character" w:customStyle="1" w:styleId="WW8Num10z6">
    <w:name w:val="WW8Num10z6"/>
    <w:rsid w:val="004E1259"/>
  </w:style>
  <w:style w:type="character" w:customStyle="1" w:styleId="WW8Num10z5">
    <w:name w:val="WW8Num10z5"/>
    <w:rsid w:val="004E1259"/>
  </w:style>
  <w:style w:type="character" w:customStyle="1" w:styleId="WW8Num10z4">
    <w:name w:val="WW8Num10z4"/>
    <w:rsid w:val="004E1259"/>
  </w:style>
  <w:style w:type="character" w:customStyle="1" w:styleId="WW8Num10z2">
    <w:name w:val="WW8Num10z2"/>
    <w:rsid w:val="004E1259"/>
  </w:style>
  <w:style w:type="character" w:customStyle="1" w:styleId="WW8Num21z1">
    <w:name w:val="WW8Num21z1"/>
    <w:rsid w:val="004E1259"/>
    <w:rPr>
      <w:rFonts w:ascii="OpenSymbol" w:hAnsi="OpenSymbol" w:cs="OpenSymbol"/>
    </w:rPr>
  </w:style>
  <w:style w:type="character" w:customStyle="1" w:styleId="WW8Num19z4">
    <w:name w:val="WW8Num19z4"/>
    <w:rsid w:val="004E1259"/>
  </w:style>
  <w:style w:type="character" w:customStyle="1" w:styleId="WW8Num19z3">
    <w:name w:val="WW8Num19z3"/>
    <w:rsid w:val="004E1259"/>
  </w:style>
  <w:style w:type="character" w:customStyle="1" w:styleId="WW8Num19z2">
    <w:name w:val="WW8Num19z2"/>
    <w:rsid w:val="004E1259"/>
  </w:style>
  <w:style w:type="character" w:customStyle="1" w:styleId="Domylnaczcionkaakapitu3">
    <w:name w:val="Domyślna czcionka akapitu3"/>
    <w:rsid w:val="004E1259"/>
  </w:style>
  <w:style w:type="character" w:customStyle="1" w:styleId="WW8Num38z1">
    <w:name w:val="WW8Num38z1"/>
    <w:rsid w:val="004E1259"/>
    <w:rPr>
      <w:rFonts w:ascii="OpenSymbol" w:hAnsi="OpenSymbol" w:cs="OpenSymbol"/>
    </w:rPr>
  </w:style>
  <w:style w:type="character" w:customStyle="1" w:styleId="Domylnaczcionkaakapitu4">
    <w:name w:val="Domyślna czcionka akapitu4"/>
    <w:rsid w:val="004E1259"/>
  </w:style>
  <w:style w:type="character" w:customStyle="1" w:styleId="WW8Num35z1">
    <w:name w:val="WW8Num35z1"/>
    <w:rsid w:val="004E1259"/>
    <w:rPr>
      <w:rFonts w:ascii="OpenSymbol" w:hAnsi="OpenSymbol" w:cs="OpenSymbol"/>
    </w:rPr>
  </w:style>
  <w:style w:type="character" w:customStyle="1" w:styleId="WW8Num25z1">
    <w:name w:val="WW8Num25z1"/>
    <w:rsid w:val="004E1259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  <w:rsid w:val="004E1259"/>
  </w:style>
  <w:style w:type="character" w:customStyle="1" w:styleId="WW8Num30z1">
    <w:name w:val="WW8Num30z1"/>
    <w:rsid w:val="004E1259"/>
    <w:rPr>
      <w:rFonts w:ascii="Arial" w:hAnsi="Arial" w:cs="OpenSymbol"/>
    </w:rPr>
  </w:style>
  <w:style w:type="character" w:customStyle="1" w:styleId="WW8Num28z1">
    <w:name w:val="WW8Num28z1"/>
    <w:rsid w:val="004E1259"/>
    <w:rPr>
      <w:rFonts w:ascii="OpenSymbol" w:hAnsi="OpenSymbol" w:cs="OpenSymbol"/>
    </w:rPr>
  </w:style>
  <w:style w:type="character" w:customStyle="1" w:styleId="WW8Num23z1">
    <w:name w:val="WW8Num23z1"/>
    <w:rsid w:val="004E1259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sid w:val="004E1259"/>
    <w:rPr>
      <w:rFonts w:ascii="OpenSymbol" w:hAnsi="OpenSymbol" w:cs="OpenSymbol"/>
    </w:rPr>
  </w:style>
  <w:style w:type="character" w:customStyle="1" w:styleId="Domylnaczcionkaakapitu6">
    <w:name w:val="Domyślna czcionka akapitu6"/>
    <w:rsid w:val="004E1259"/>
  </w:style>
  <w:style w:type="character" w:customStyle="1" w:styleId="WW8Num138z0">
    <w:name w:val="WW8Num138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  <w:rsid w:val="004E1259"/>
  </w:style>
  <w:style w:type="character" w:customStyle="1" w:styleId="WW8Num136z3">
    <w:name w:val="WW8Num136z3"/>
    <w:rsid w:val="004E1259"/>
  </w:style>
  <w:style w:type="character" w:customStyle="1" w:styleId="WW8Num136z1">
    <w:name w:val="WW8Num136z1"/>
    <w:rsid w:val="004E1259"/>
    <w:rPr>
      <w:b w:val="0"/>
    </w:rPr>
  </w:style>
  <w:style w:type="character" w:customStyle="1" w:styleId="WW8Num136z0">
    <w:name w:val="WW8Num136z0"/>
    <w:rsid w:val="004E1259"/>
    <w:rPr>
      <w:rFonts w:ascii="Arial" w:hAnsi="Arial" w:cs="Arial"/>
    </w:rPr>
  </w:style>
  <w:style w:type="character" w:customStyle="1" w:styleId="WW8Num135z0">
    <w:name w:val="WW8Num135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sid w:val="004E1259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  <w:rsid w:val="004E1259"/>
  </w:style>
  <w:style w:type="character" w:customStyle="1" w:styleId="WW8Num133z7">
    <w:name w:val="WW8Num133z7"/>
    <w:rsid w:val="004E1259"/>
  </w:style>
  <w:style w:type="character" w:customStyle="1" w:styleId="WW8Num133z6">
    <w:name w:val="WW8Num133z6"/>
    <w:rsid w:val="004E1259"/>
  </w:style>
  <w:style w:type="character" w:customStyle="1" w:styleId="WW8Num133z5">
    <w:name w:val="WW8Num133z5"/>
    <w:rsid w:val="004E1259"/>
    <w:rPr>
      <w:rFonts w:ascii="Symbol" w:hAnsi="Symbol" w:cs="Symbol"/>
    </w:rPr>
  </w:style>
  <w:style w:type="character" w:customStyle="1" w:styleId="WW8Num133z3">
    <w:name w:val="WW8Num133z3"/>
    <w:rsid w:val="004E1259"/>
    <w:rPr>
      <w:b/>
    </w:rPr>
  </w:style>
  <w:style w:type="character" w:customStyle="1" w:styleId="WW8Num133z2">
    <w:name w:val="WW8Num133z2"/>
    <w:rsid w:val="004E1259"/>
  </w:style>
  <w:style w:type="character" w:customStyle="1" w:styleId="WW8Num133z0">
    <w:name w:val="WW8Num133z0"/>
    <w:rsid w:val="004E1259"/>
  </w:style>
  <w:style w:type="character" w:customStyle="1" w:styleId="WW8Num132z3">
    <w:name w:val="WW8Num132z3"/>
    <w:rsid w:val="004E1259"/>
    <w:rPr>
      <w:rFonts w:ascii="Symbol" w:hAnsi="Symbol" w:cs="Symbol"/>
    </w:rPr>
  </w:style>
  <w:style w:type="character" w:customStyle="1" w:styleId="WW8Num132z2">
    <w:name w:val="WW8Num132z2"/>
    <w:rsid w:val="004E1259"/>
    <w:rPr>
      <w:rFonts w:ascii="Wingdings" w:hAnsi="Wingdings" w:cs="Wingdings"/>
    </w:rPr>
  </w:style>
  <w:style w:type="character" w:customStyle="1" w:styleId="WW8Num132z1">
    <w:name w:val="WW8Num132z1"/>
    <w:rsid w:val="004E1259"/>
    <w:rPr>
      <w:rFonts w:ascii="Courier New" w:hAnsi="Courier New" w:cs="Courier New"/>
    </w:rPr>
  </w:style>
  <w:style w:type="character" w:customStyle="1" w:styleId="WW8Num132z0">
    <w:name w:val="WW8Num132z0"/>
    <w:rsid w:val="004E1259"/>
    <w:rPr>
      <w:rFonts w:ascii="Symbol" w:hAnsi="Symbol" w:cs="Symbol"/>
      <w:b/>
    </w:rPr>
  </w:style>
  <w:style w:type="character" w:customStyle="1" w:styleId="WW8Num131z0">
    <w:name w:val="WW8Num131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  <w:rsid w:val="004E1259"/>
  </w:style>
  <w:style w:type="character" w:customStyle="1" w:styleId="WW8Num130z7">
    <w:name w:val="WW8Num130z7"/>
    <w:rsid w:val="004E1259"/>
  </w:style>
  <w:style w:type="character" w:customStyle="1" w:styleId="WW8Num130z6">
    <w:name w:val="WW8Num130z6"/>
    <w:rsid w:val="004E1259"/>
  </w:style>
  <w:style w:type="character" w:customStyle="1" w:styleId="WW8Num130z5">
    <w:name w:val="WW8Num130z5"/>
    <w:rsid w:val="004E1259"/>
    <w:rPr>
      <w:rFonts w:ascii="Symbol" w:hAnsi="Symbol" w:cs="Symbol"/>
    </w:rPr>
  </w:style>
  <w:style w:type="character" w:customStyle="1" w:styleId="WW8Num130z3">
    <w:name w:val="WW8Num130z3"/>
    <w:rsid w:val="004E1259"/>
    <w:rPr>
      <w:b/>
    </w:rPr>
  </w:style>
  <w:style w:type="character" w:customStyle="1" w:styleId="WW8Num130z2">
    <w:name w:val="WW8Num130z2"/>
    <w:rsid w:val="004E1259"/>
  </w:style>
  <w:style w:type="character" w:customStyle="1" w:styleId="WW8Num130z1">
    <w:name w:val="WW8Num130z1"/>
    <w:rsid w:val="004E1259"/>
  </w:style>
  <w:style w:type="character" w:customStyle="1" w:styleId="WW8Num130z0">
    <w:name w:val="WW8Num130z0"/>
    <w:rsid w:val="004E1259"/>
  </w:style>
  <w:style w:type="character" w:customStyle="1" w:styleId="WW8Num129z1">
    <w:name w:val="WW8Num129z1"/>
    <w:rsid w:val="004E1259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  <w:rsid w:val="004E1259"/>
  </w:style>
  <w:style w:type="character" w:customStyle="1" w:styleId="WW8Num127z3">
    <w:name w:val="WW8Num127z3"/>
    <w:rsid w:val="004E1259"/>
    <w:rPr>
      <w:rFonts w:ascii="Symbol" w:hAnsi="Symbol" w:cs="Symbol"/>
    </w:rPr>
  </w:style>
  <w:style w:type="character" w:customStyle="1" w:styleId="WW8Num127z2">
    <w:name w:val="WW8Num127z2"/>
    <w:rsid w:val="004E1259"/>
    <w:rPr>
      <w:rFonts w:ascii="Wingdings" w:hAnsi="Wingdings" w:cs="Wingdings"/>
    </w:rPr>
  </w:style>
  <w:style w:type="character" w:customStyle="1" w:styleId="WW8Num127z0">
    <w:name w:val="WW8Num127z0"/>
    <w:rsid w:val="004E1259"/>
    <w:rPr>
      <w:rFonts w:ascii="Courier New" w:hAnsi="Courier New" w:cs="Courier New"/>
    </w:rPr>
  </w:style>
  <w:style w:type="character" w:customStyle="1" w:styleId="WW8Num126z3">
    <w:name w:val="WW8Num126z3"/>
    <w:rsid w:val="004E1259"/>
  </w:style>
  <w:style w:type="character" w:customStyle="1" w:styleId="WW8Num126z1">
    <w:name w:val="WW8Num126z1"/>
    <w:rsid w:val="004E1259"/>
    <w:rPr>
      <w:b w:val="0"/>
    </w:rPr>
  </w:style>
  <w:style w:type="character" w:customStyle="1" w:styleId="WW8Num126z0">
    <w:name w:val="WW8Num126z0"/>
    <w:rsid w:val="004E1259"/>
    <w:rPr>
      <w:rFonts w:ascii="Arial" w:hAnsi="Arial" w:cs="Arial"/>
    </w:rPr>
  </w:style>
  <w:style w:type="character" w:customStyle="1" w:styleId="WW8Num125z8">
    <w:name w:val="WW8Num125z8"/>
    <w:rsid w:val="004E1259"/>
  </w:style>
  <w:style w:type="character" w:customStyle="1" w:styleId="WW8Num125z7">
    <w:name w:val="WW8Num125z7"/>
    <w:rsid w:val="004E1259"/>
  </w:style>
  <w:style w:type="character" w:customStyle="1" w:styleId="WW8Num125z6">
    <w:name w:val="WW8Num125z6"/>
    <w:rsid w:val="004E1259"/>
  </w:style>
  <w:style w:type="character" w:customStyle="1" w:styleId="WW8Num125z5">
    <w:name w:val="WW8Num125z5"/>
    <w:rsid w:val="004E1259"/>
  </w:style>
  <w:style w:type="character" w:customStyle="1" w:styleId="WW8Num125z4">
    <w:name w:val="WW8Num125z4"/>
    <w:rsid w:val="004E1259"/>
  </w:style>
  <w:style w:type="character" w:customStyle="1" w:styleId="WW8Num125z3">
    <w:name w:val="WW8Num125z3"/>
    <w:rsid w:val="004E1259"/>
  </w:style>
  <w:style w:type="character" w:customStyle="1" w:styleId="WW8Num125z2">
    <w:name w:val="WW8Num125z2"/>
    <w:rsid w:val="004E1259"/>
  </w:style>
  <w:style w:type="character" w:customStyle="1" w:styleId="WW8Num125z1">
    <w:name w:val="WW8Num125z1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  <w:rsid w:val="004E1259"/>
  </w:style>
  <w:style w:type="character" w:customStyle="1" w:styleId="WW8Num124z2">
    <w:name w:val="WW8Num124z2"/>
    <w:rsid w:val="004E1259"/>
    <w:rPr>
      <w:rFonts w:ascii="Wingdings" w:hAnsi="Wingdings" w:cs="Wingdings"/>
    </w:rPr>
  </w:style>
  <w:style w:type="character" w:customStyle="1" w:styleId="WW8Num124z1">
    <w:name w:val="WW8Num124z1"/>
    <w:rsid w:val="004E1259"/>
    <w:rPr>
      <w:rFonts w:ascii="Courier New" w:hAnsi="Courier New" w:cs="Courier New"/>
    </w:rPr>
  </w:style>
  <w:style w:type="character" w:customStyle="1" w:styleId="WW8Num124z0">
    <w:name w:val="WW8Num124z0"/>
    <w:rsid w:val="004E1259"/>
    <w:rPr>
      <w:rFonts w:ascii="Symbol" w:hAnsi="Symbol" w:cs="Symbol"/>
    </w:rPr>
  </w:style>
  <w:style w:type="character" w:customStyle="1" w:styleId="WW8Num123z0">
    <w:name w:val="WW8Num123z0"/>
    <w:rsid w:val="004E1259"/>
  </w:style>
  <w:style w:type="character" w:customStyle="1" w:styleId="WW8Num122z3">
    <w:name w:val="WW8Num122z3"/>
    <w:rsid w:val="004E1259"/>
  </w:style>
  <w:style w:type="character" w:customStyle="1" w:styleId="WW8Num122z1">
    <w:name w:val="WW8Num122z1"/>
    <w:rsid w:val="004E1259"/>
    <w:rPr>
      <w:b w:val="0"/>
    </w:rPr>
  </w:style>
  <w:style w:type="character" w:customStyle="1" w:styleId="WW8Num122z0">
    <w:name w:val="WW8Num122z0"/>
    <w:rsid w:val="004E1259"/>
    <w:rPr>
      <w:rFonts w:ascii="Arial" w:hAnsi="Arial" w:cs="Arial"/>
    </w:rPr>
  </w:style>
  <w:style w:type="character" w:customStyle="1" w:styleId="WW8Num121z0">
    <w:name w:val="WW8Num121z0"/>
    <w:rsid w:val="004E1259"/>
  </w:style>
  <w:style w:type="character" w:customStyle="1" w:styleId="WW8Num120z0">
    <w:name w:val="WW8Num120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  <w:rsid w:val="004E1259"/>
  </w:style>
  <w:style w:type="character" w:customStyle="1" w:styleId="WW8Num118z2">
    <w:name w:val="WW8Num118z2"/>
    <w:rsid w:val="004E1259"/>
    <w:rPr>
      <w:rFonts w:ascii="Wingdings" w:hAnsi="Wingdings" w:cs="Wingdings"/>
    </w:rPr>
  </w:style>
  <w:style w:type="character" w:customStyle="1" w:styleId="WW8Num118z1">
    <w:name w:val="WW8Num118z1"/>
    <w:rsid w:val="004E1259"/>
    <w:rPr>
      <w:rFonts w:ascii="Courier New" w:hAnsi="Courier New" w:cs="Courier New"/>
    </w:rPr>
  </w:style>
  <w:style w:type="character" w:customStyle="1" w:styleId="WW8Num118z0">
    <w:name w:val="WW8Num118z0"/>
    <w:rsid w:val="004E1259"/>
    <w:rPr>
      <w:rFonts w:ascii="Symbol" w:hAnsi="Symbol" w:cs="Symbol"/>
    </w:rPr>
  </w:style>
  <w:style w:type="character" w:customStyle="1" w:styleId="WW8Num117z4">
    <w:name w:val="WW8Num117z4"/>
    <w:rsid w:val="004E1259"/>
    <w:rPr>
      <w:rFonts w:ascii="Courier New" w:hAnsi="Courier New" w:cs="Courier New"/>
    </w:rPr>
  </w:style>
  <w:style w:type="character" w:customStyle="1" w:styleId="WW8Num117z2">
    <w:name w:val="WW8Num117z2"/>
    <w:rsid w:val="004E1259"/>
    <w:rPr>
      <w:rFonts w:ascii="Wingdings" w:hAnsi="Wingdings" w:cs="Wingdings"/>
    </w:rPr>
  </w:style>
  <w:style w:type="character" w:customStyle="1" w:styleId="WW8Num117z1">
    <w:name w:val="WW8Num117z1"/>
    <w:rsid w:val="004E1259"/>
  </w:style>
  <w:style w:type="character" w:customStyle="1" w:styleId="WW8Num117z0">
    <w:name w:val="WW8Num117z0"/>
    <w:rsid w:val="004E1259"/>
    <w:rPr>
      <w:rFonts w:ascii="Symbol" w:hAnsi="Symbol" w:cs="Symbol"/>
    </w:rPr>
  </w:style>
  <w:style w:type="character" w:customStyle="1" w:styleId="WW8Num116z8">
    <w:name w:val="WW8Num116z8"/>
    <w:rsid w:val="004E1259"/>
  </w:style>
  <w:style w:type="character" w:customStyle="1" w:styleId="WW8Num116z7">
    <w:name w:val="WW8Num116z7"/>
    <w:rsid w:val="004E1259"/>
  </w:style>
  <w:style w:type="character" w:customStyle="1" w:styleId="WW8Num116z6">
    <w:name w:val="WW8Num116z6"/>
    <w:rsid w:val="004E1259"/>
  </w:style>
  <w:style w:type="character" w:customStyle="1" w:styleId="WW8Num116z5">
    <w:name w:val="WW8Num116z5"/>
    <w:rsid w:val="004E1259"/>
  </w:style>
  <w:style w:type="character" w:customStyle="1" w:styleId="WW8Num116z4">
    <w:name w:val="WW8Num116z4"/>
    <w:rsid w:val="004E1259"/>
  </w:style>
  <w:style w:type="character" w:customStyle="1" w:styleId="WW8Num116z3">
    <w:name w:val="WW8Num116z3"/>
    <w:rsid w:val="004E1259"/>
  </w:style>
  <w:style w:type="character" w:customStyle="1" w:styleId="WW8Num116z2">
    <w:name w:val="WW8Num116z2"/>
    <w:rsid w:val="004E1259"/>
  </w:style>
  <w:style w:type="character" w:customStyle="1" w:styleId="WW8Num116z1">
    <w:name w:val="WW8Num116z1"/>
    <w:rsid w:val="004E1259"/>
  </w:style>
  <w:style w:type="character" w:customStyle="1" w:styleId="WW8Num116z0">
    <w:name w:val="WW8Num116z0"/>
    <w:rsid w:val="004E1259"/>
  </w:style>
  <w:style w:type="character" w:customStyle="1" w:styleId="WW8Num115z3">
    <w:name w:val="WW8Num115z3"/>
    <w:rsid w:val="004E1259"/>
    <w:rPr>
      <w:rFonts w:ascii="Symbol" w:hAnsi="Symbol" w:cs="Symbol"/>
    </w:rPr>
  </w:style>
  <w:style w:type="character" w:customStyle="1" w:styleId="WW8Num115z2">
    <w:name w:val="WW8Num115z2"/>
    <w:rsid w:val="004E1259"/>
    <w:rPr>
      <w:rFonts w:ascii="Wingdings" w:hAnsi="Wingdings" w:cs="Wingdings"/>
    </w:rPr>
  </w:style>
  <w:style w:type="character" w:customStyle="1" w:styleId="WW8Num115z0">
    <w:name w:val="WW8Num115z0"/>
    <w:rsid w:val="004E1259"/>
    <w:rPr>
      <w:rFonts w:ascii="Courier New" w:hAnsi="Courier New" w:cs="Courier New"/>
    </w:rPr>
  </w:style>
  <w:style w:type="character" w:customStyle="1" w:styleId="WW8Num114z3">
    <w:name w:val="WW8Num114z3"/>
    <w:rsid w:val="004E1259"/>
  </w:style>
  <w:style w:type="character" w:customStyle="1" w:styleId="WW8Num114z1">
    <w:name w:val="WW8Num114z1"/>
    <w:rsid w:val="004E1259"/>
    <w:rPr>
      <w:b w:val="0"/>
    </w:rPr>
  </w:style>
  <w:style w:type="character" w:customStyle="1" w:styleId="WW8Num114z0">
    <w:name w:val="WW8Num114z0"/>
    <w:rsid w:val="004E1259"/>
    <w:rPr>
      <w:rFonts w:ascii="Arial" w:hAnsi="Arial" w:cs="Arial"/>
    </w:rPr>
  </w:style>
  <w:style w:type="character" w:customStyle="1" w:styleId="WW8Num113z3">
    <w:name w:val="WW8Num113z3"/>
    <w:rsid w:val="004E1259"/>
  </w:style>
  <w:style w:type="character" w:customStyle="1" w:styleId="WW8Num113z1">
    <w:name w:val="WW8Num113z1"/>
    <w:rsid w:val="004E1259"/>
    <w:rPr>
      <w:b w:val="0"/>
    </w:rPr>
  </w:style>
  <w:style w:type="character" w:customStyle="1" w:styleId="WW8Num113z0">
    <w:name w:val="WW8Num113z0"/>
    <w:rsid w:val="004E1259"/>
    <w:rPr>
      <w:rFonts w:ascii="Arial" w:hAnsi="Arial" w:cs="Arial"/>
    </w:rPr>
  </w:style>
  <w:style w:type="character" w:customStyle="1" w:styleId="WW8Num112z3">
    <w:name w:val="WW8Num112z3"/>
    <w:rsid w:val="004E1259"/>
    <w:rPr>
      <w:rFonts w:ascii="Symbol" w:hAnsi="Symbol" w:cs="Symbol"/>
    </w:rPr>
  </w:style>
  <w:style w:type="character" w:customStyle="1" w:styleId="WW8Num112z2">
    <w:name w:val="WW8Num112z2"/>
    <w:rsid w:val="004E1259"/>
    <w:rPr>
      <w:rFonts w:ascii="Wingdings" w:hAnsi="Wingdings" w:cs="Wingdings"/>
    </w:rPr>
  </w:style>
  <w:style w:type="character" w:customStyle="1" w:styleId="WW8Num112z0">
    <w:name w:val="WW8Num112z0"/>
    <w:rsid w:val="004E1259"/>
    <w:rPr>
      <w:rFonts w:ascii="Courier New" w:hAnsi="Courier New" w:cs="Courier New"/>
    </w:rPr>
  </w:style>
  <w:style w:type="character" w:customStyle="1" w:styleId="WW8Num111z0">
    <w:name w:val="WW8Num111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  <w:rsid w:val="004E1259"/>
  </w:style>
  <w:style w:type="character" w:customStyle="1" w:styleId="WW8Num110z7">
    <w:name w:val="WW8Num110z7"/>
    <w:rsid w:val="004E1259"/>
  </w:style>
  <w:style w:type="character" w:customStyle="1" w:styleId="WW8Num110z6">
    <w:name w:val="WW8Num110z6"/>
    <w:rsid w:val="004E1259"/>
  </w:style>
  <w:style w:type="character" w:customStyle="1" w:styleId="WW8Num110z5">
    <w:name w:val="WW8Num110z5"/>
    <w:rsid w:val="004E1259"/>
  </w:style>
  <w:style w:type="character" w:customStyle="1" w:styleId="WW8Num110z4">
    <w:name w:val="WW8Num110z4"/>
    <w:rsid w:val="004E1259"/>
  </w:style>
  <w:style w:type="character" w:customStyle="1" w:styleId="WW8Num110z3">
    <w:name w:val="WW8Num110z3"/>
    <w:rsid w:val="004E1259"/>
  </w:style>
  <w:style w:type="character" w:customStyle="1" w:styleId="WW8Num110z2">
    <w:name w:val="WW8Num110z2"/>
    <w:rsid w:val="004E1259"/>
  </w:style>
  <w:style w:type="character" w:customStyle="1" w:styleId="WW8Num110z1">
    <w:name w:val="WW8Num110z1"/>
    <w:rsid w:val="004E1259"/>
  </w:style>
  <w:style w:type="character" w:customStyle="1" w:styleId="WW8Num110z0">
    <w:name w:val="WW8Num110z0"/>
    <w:rsid w:val="004E1259"/>
    <w:rPr>
      <w:rFonts w:ascii="Symbol" w:hAnsi="Symbol" w:cs="Symbol"/>
    </w:rPr>
  </w:style>
  <w:style w:type="character" w:customStyle="1" w:styleId="WW8Num109z3">
    <w:name w:val="WW8Num109z3"/>
    <w:rsid w:val="004E1259"/>
  </w:style>
  <w:style w:type="character" w:customStyle="1" w:styleId="WW8Num109z1">
    <w:name w:val="WW8Num109z1"/>
    <w:rsid w:val="004E1259"/>
    <w:rPr>
      <w:b w:val="0"/>
    </w:rPr>
  </w:style>
  <w:style w:type="character" w:customStyle="1" w:styleId="WW8Num109z0">
    <w:name w:val="WW8Num109z0"/>
    <w:rsid w:val="004E1259"/>
    <w:rPr>
      <w:rFonts w:ascii="Arial" w:hAnsi="Arial" w:cs="Arial"/>
    </w:rPr>
  </w:style>
  <w:style w:type="character" w:customStyle="1" w:styleId="WW8Num108z0">
    <w:name w:val="WW8Num108z0"/>
    <w:rsid w:val="004E1259"/>
  </w:style>
  <w:style w:type="character" w:customStyle="1" w:styleId="WW8Num107z1">
    <w:name w:val="WW8Num107z1"/>
    <w:rsid w:val="004E1259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  <w:rsid w:val="004E1259"/>
  </w:style>
  <w:style w:type="character" w:customStyle="1" w:styleId="WW8Num106z1">
    <w:name w:val="WW8Num106z1"/>
    <w:rsid w:val="004E1259"/>
    <w:rPr>
      <w:b w:val="0"/>
    </w:rPr>
  </w:style>
  <w:style w:type="character" w:customStyle="1" w:styleId="WW8Num106z0">
    <w:name w:val="WW8Num106z0"/>
    <w:rsid w:val="004E1259"/>
    <w:rPr>
      <w:rFonts w:ascii="Arial" w:hAnsi="Arial" w:cs="Arial"/>
      <w:sz w:val="20"/>
      <w:szCs w:val="20"/>
    </w:rPr>
  </w:style>
  <w:style w:type="character" w:customStyle="1" w:styleId="WW8Num105z3">
    <w:name w:val="WW8Num105z3"/>
    <w:rsid w:val="004E1259"/>
  </w:style>
  <w:style w:type="character" w:customStyle="1" w:styleId="WW8Num105z1">
    <w:name w:val="WW8Num105z1"/>
    <w:rsid w:val="004E1259"/>
    <w:rPr>
      <w:b w:val="0"/>
    </w:rPr>
  </w:style>
  <w:style w:type="character" w:customStyle="1" w:styleId="WW8Num105z0">
    <w:name w:val="WW8Num105z0"/>
    <w:rsid w:val="004E1259"/>
    <w:rPr>
      <w:rFonts w:ascii="Arial" w:hAnsi="Arial" w:cs="Arial"/>
    </w:rPr>
  </w:style>
  <w:style w:type="character" w:customStyle="1" w:styleId="WW8Num104z0">
    <w:name w:val="WW8Num104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sid w:val="004E1259"/>
    <w:rPr>
      <w:rFonts w:ascii="Wingdings" w:hAnsi="Wingdings" w:cs="Wingdings"/>
    </w:rPr>
  </w:style>
  <w:style w:type="character" w:customStyle="1" w:styleId="WW8Num103z1">
    <w:name w:val="WW8Num103z1"/>
    <w:rsid w:val="004E1259"/>
    <w:rPr>
      <w:rFonts w:ascii="Courier New" w:hAnsi="Courier New" w:cs="Courier New"/>
    </w:rPr>
  </w:style>
  <w:style w:type="character" w:customStyle="1" w:styleId="WW8Num103z0">
    <w:name w:val="WW8Num103z0"/>
    <w:rsid w:val="004E1259"/>
    <w:rPr>
      <w:rFonts w:ascii="Symbol" w:hAnsi="Symbol" w:cs="Symbol"/>
    </w:rPr>
  </w:style>
  <w:style w:type="character" w:customStyle="1" w:styleId="WW8Num102z2">
    <w:name w:val="WW8Num102z2"/>
    <w:rsid w:val="004E1259"/>
    <w:rPr>
      <w:rFonts w:ascii="Wingdings" w:hAnsi="Wingdings" w:cs="Wingdings"/>
    </w:rPr>
  </w:style>
  <w:style w:type="character" w:customStyle="1" w:styleId="WW8Num102z1">
    <w:name w:val="WW8Num102z1"/>
    <w:rsid w:val="004E1259"/>
    <w:rPr>
      <w:rFonts w:ascii="Courier New" w:hAnsi="Courier New" w:cs="Courier New"/>
    </w:rPr>
  </w:style>
  <w:style w:type="character" w:customStyle="1" w:styleId="WW8Num102z0">
    <w:name w:val="WW8Num102z0"/>
    <w:rsid w:val="004E1259"/>
    <w:rPr>
      <w:rFonts w:ascii="Symbol" w:hAnsi="Symbol" w:cs="Symbol"/>
    </w:rPr>
  </w:style>
  <w:style w:type="character" w:customStyle="1" w:styleId="WW8Num101z1">
    <w:name w:val="WW8Num101z1"/>
    <w:rsid w:val="004E1259"/>
  </w:style>
  <w:style w:type="character" w:customStyle="1" w:styleId="WW8Num101z0">
    <w:name w:val="WW8Num101z0"/>
    <w:rsid w:val="004E1259"/>
    <w:rPr>
      <w:rFonts w:ascii="Arial" w:hAnsi="Arial" w:cs="Arial"/>
    </w:rPr>
  </w:style>
  <w:style w:type="character" w:customStyle="1" w:styleId="WW8Num100z1">
    <w:name w:val="WW8Num100z1"/>
    <w:rsid w:val="004E1259"/>
  </w:style>
  <w:style w:type="character" w:customStyle="1" w:styleId="WW8Num100z0">
    <w:name w:val="WW8Num100z0"/>
    <w:rsid w:val="004E1259"/>
    <w:rPr>
      <w:rFonts w:ascii="Arial" w:hAnsi="Arial" w:cs="Arial"/>
    </w:rPr>
  </w:style>
  <w:style w:type="character" w:customStyle="1" w:styleId="WW8Num99z0">
    <w:name w:val="WW8Num99z0"/>
    <w:rsid w:val="004E1259"/>
  </w:style>
  <w:style w:type="character" w:customStyle="1" w:styleId="WW8Num98z1">
    <w:name w:val="WW8Num98z1"/>
    <w:rsid w:val="004E1259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  <w:rsid w:val="004E1259"/>
  </w:style>
  <w:style w:type="character" w:customStyle="1" w:styleId="WW8Num97z7">
    <w:name w:val="WW8Num97z7"/>
    <w:rsid w:val="004E1259"/>
  </w:style>
  <w:style w:type="character" w:customStyle="1" w:styleId="WW8Num97z6">
    <w:name w:val="WW8Num97z6"/>
    <w:rsid w:val="004E1259"/>
  </w:style>
  <w:style w:type="character" w:customStyle="1" w:styleId="WW8Num97z5">
    <w:name w:val="WW8Num97z5"/>
    <w:rsid w:val="004E1259"/>
  </w:style>
  <w:style w:type="character" w:customStyle="1" w:styleId="WW8Num97z4">
    <w:name w:val="WW8Num97z4"/>
    <w:rsid w:val="004E1259"/>
  </w:style>
  <w:style w:type="character" w:customStyle="1" w:styleId="WW8Num97z3">
    <w:name w:val="WW8Num97z3"/>
    <w:rsid w:val="004E1259"/>
  </w:style>
  <w:style w:type="character" w:customStyle="1" w:styleId="WW8Num97z2">
    <w:name w:val="WW8Num97z2"/>
    <w:rsid w:val="004E1259"/>
  </w:style>
  <w:style w:type="character" w:customStyle="1" w:styleId="WW8Num97z1">
    <w:name w:val="WW8Num97z1"/>
    <w:rsid w:val="004E1259"/>
  </w:style>
  <w:style w:type="character" w:customStyle="1" w:styleId="WW8Num97z0">
    <w:name w:val="WW8Num97z0"/>
    <w:rsid w:val="004E1259"/>
    <w:rPr>
      <w:i w:val="0"/>
      <w:sz w:val="20"/>
      <w:szCs w:val="20"/>
    </w:rPr>
  </w:style>
  <w:style w:type="character" w:customStyle="1" w:styleId="WW8Num96z2">
    <w:name w:val="WW8Num96z2"/>
    <w:rsid w:val="004E1259"/>
    <w:rPr>
      <w:rFonts w:ascii="Wingdings" w:hAnsi="Wingdings" w:cs="Wingdings"/>
    </w:rPr>
  </w:style>
  <w:style w:type="character" w:customStyle="1" w:styleId="WW8Num96z1">
    <w:name w:val="WW8Num96z1"/>
    <w:rsid w:val="004E1259"/>
    <w:rPr>
      <w:rFonts w:ascii="Courier New" w:hAnsi="Courier New" w:cs="Courier New"/>
    </w:rPr>
  </w:style>
  <w:style w:type="character" w:customStyle="1" w:styleId="WW8Num96z0">
    <w:name w:val="WW8Num96z0"/>
    <w:rsid w:val="004E1259"/>
    <w:rPr>
      <w:rFonts w:ascii="Symbol" w:hAnsi="Symbol" w:cs="Symbol"/>
    </w:rPr>
  </w:style>
  <w:style w:type="character" w:customStyle="1" w:styleId="WW8Num95z3">
    <w:name w:val="WW8Num95z3"/>
    <w:rsid w:val="004E1259"/>
  </w:style>
  <w:style w:type="character" w:customStyle="1" w:styleId="WW8Num95z1">
    <w:name w:val="WW8Num95z1"/>
    <w:rsid w:val="004E1259"/>
    <w:rPr>
      <w:b w:val="0"/>
    </w:rPr>
  </w:style>
  <w:style w:type="character" w:customStyle="1" w:styleId="WW8Num95z0">
    <w:name w:val="WW8Num95z0"/>
    <w:rsid w:val="004E1259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sid w:val="004E1259"/>
    <w:rPr>
      <w:rFonts w:ascii="Wingdings" w:hAnsi="Wingdings" w:cs="Wingdings"/>
    </w:rPr>
  </w:style>
  <w:style w:type="character" w:customStyle="1" w:styleId="WW8Num94z1">
    <w:name w:val="WW8Num94z1"/>
    <w:rsid w:val="004E1259"/>
    <w:rPr>
      <w:rFonts w:ascii="Courier New" w:hAnsi="Courier New" w:cs="Courier New"/>
    </w:rPr>
  </w:style>
  <w:style w:type="character" w:customStyle="1" w:styleId="WW8Num94z0">
    <w:name w:val="WW8Num94z0"/>
    <w:rsid w:val="004E1259"/>
    <w:rPr>
      <w:rFonts w:ascii="Symbol" w:hAnsi="Symbol" w:cs="Symbol"/>
    </w:rPr>
  </w:style>
  <w:style w:type="character" w:customStyle="1" w:styleId="WW8Num93z2">
    <w:name w:val="WW8Num93z2"/>
    <w:rsid w:val="004E1259"/>
    <w:rPr>
      <w:rFonts w:ascii="Wingdings" w:hAnsi="Wingdings" w:cs="Wingdings"/>
    </w:rPr>
  </w:style>
  <w:style w:type="character" w:customStyle="1" w:styleId="WW8Num93z1">
    <w:name w:val="WW8Num93z1"/>
    <w:rsid w:val="004E1259"/>
    <w:rPr>
      <w:rFonts w:ascii="Courier New" w:hAnsi="Courier New" w:cs="Courier New"/>
    </w:rPr>
  </w:style>
  <w:style w:type="character" w:customStyle="1" w:styleId="WW8Num93z0">
    <w:name w:val="WW8Num93z0"/>
    <w:rsid w:val="004E1259"/>
    <w:rPr>
      <w:rFonts w:ascii="Symbol" w:hAnsi="Symbol" w:cs="Symbol"/>
    </w:rPr>
  </w:style>
  <w:style w:type="character" w:customStyle="1" w:styleId="WW8Num92z0">
    <w:name w:val="WW8Num92z0"/>
    <w:rsid w:val="004E1259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  <w:rsid w:val="004E1259"/>
  </w:style>
  <w:style w:type="character" w:customStyle="1" w:styleId="WW8Num90z0">
    <w:name w:val="WW8Num90z0"/>
    <w:rsid w:val="004E1259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  <w:rsid w:val="004E1259"/>
  </w:style>
  <w:style w:type="character" w:customStyle="1" w:styleId="WW8Num89z7">
    <w:name w:val="WW8Num89z7"/>
    <w:rsid w:val="004E1259"/>
  </w:style>
  <w:style w:type="character" w:customStyle="1" w:styleId="WW8Num89z6">
    <w:name w:val="WW8Num89z6"/>
    <w:rsid w:val="004E1259"/>
  </w:style>
  <w:style w:type="character" w:customStyle="1" w:styleId="WW8Num89z5">
    <w:name w:val="WW8Num89z5"/>
    <w:rsid w:val="004E1259"/>
  </w:style>
  <w:style w:type="character" w:customStyle="1" w:styleId="WW8Num89z4">
    <w:name w:val="WW8Num89z4"/>
    <w:rsid w:val="004E1259"/>
  </w:style>
  <w:style w:type="character" w:customStyle="1" w:styleId="WW8Num89z3">
    <w:name w:val="WW8Num89z3"/>
    <w:rsid w:val="004E1259"/>
  </w:style>
  <w:style w:type="character" w:customStyle="1" w:styleId="WW8Num89z2">
    <w:name w:val="WW8Num89z2"/>
    <w:rsid w:val="004E1259"/>
  </w:style>
  <w:style w:type="character" w:customStyle="1" w:styleId="WW8Num89z1">
    <w:name w:val="WW8Num89z1"/>
    <w:rsid w:val="004E1259"/>
  </w:style>
  <w:style w:type="character" w:customStyle="1" w:styleId="WW8Num89z0">
    <w:name w:val="WW8Num89z0"/>
    <w:rsid w:val="004E1259"/>
  </w:style>
  <w:style w:type="character" w:customStyle="1" w:styleId="WW8Num88z1">
    <w:name w:val="WW8Num88z1"/>
    <w:rsid w:val="004E1259"/>
  </w:style>
  <w:style w:type="character" w:customStyle="1" w:styleId="WW8Num88z0">
    <w:name w:val="WW8Num88z0"/>
    <w:rsid w:val="004E1259"/>
    <w:rPr>
      <w:rFonts w:ascii="Arial" w:hAnsi="Arial" w:cs="Arial"/>
    </w:rPr>
  </w:style>
  <w:style w:type="character" w:customStyle="1" w:styleId="WW8Num87z8">
    <w:name w:val="WW8Num87z8"/>
    <w:rsid w:val="004E1259"/>
  </w:style>
  <w:style w:type="character" w:customStyle="1" w:styleId="WW8Num87z7">
    <w:name w:val="WW8Num87z7"/>
    <w:rsid w:val="004E1259"/>
  </w:style>
  <w:style w:type="character" w:customStyle="1" w:styleId="WW8Num87z6">
    <w:name w:val="WW8Num87z6"/>
    <w:rsid w:val="004E1259"/>
  </w:style>
  <w:style w:type="character" w:customStyle="1" w:styleId="WW8Num87z5">
    <w:name w:val="WW8Num87z5"/>
    <w:rsid w:val="004E1259"/>
  </w:style>
  <w:style w:type="character" w:customStyle="1" w:styleId="WW8Num87z4">
    <w:name w:val="WW8Num87z4"/>
    <w:rsid w:val="004E1259"/>
  </w:style>
  <w:style w:type="character" w:customStyle="1" w:styleId="WW8Num87z3">
    <w:name w:val="WW8Num87z3"/>
    <w:rsid w:val="004E1259"/>
  </w:style>
  <w:style w:type="character" w:customStyle="1" w:styleId="WW8Num87z2">
    <w:name w:val="WW8Num87z2"/>
    <w:rsid w:val="004E1259"/>
  </w:style>
  <w:style w:type="character" w:customStyle="1" w:styleId="WW8Num87z1">
    <w:name w:val="WW8Num87z1"/>
    <w:rsid w:val="004E1259"/>
  </w:style>
  <w:style w:type="character" w:customStyle="1" w:styleId="WW8Num87z0">
    <w:name w:val="WW8Num87z0"/>
    <w:rsid w:val="004E1259"/>
  </w:style>
  <w:style w:type="character" w:customStyle="1" w:styleId="WW8Num86z2">
    <w:name w:val="WW8Num86z2"/>
    <w:rsid w:val="004E1259"/>
    <w:rPr>
      <w:rFonts w:ascii="Wingdings" w:hAnsi="Wingdings" w:cs="Wingdings"/>
    </w:rPr>
  </w:style>
  <w:style w:type="character" w:customStyle="1" w:styleId="WW8Num86z1">
    <w:name w:val="WW8Num86z1"/>
    <w:rsid w:val="004E1259"/>
    <w:rPr>
      <w:rFonts w:ascii="Courier New" w:hAnsi="Courier New" w:cs="Courier New"/>
    </w:rPr>
  </w:style>
  <w:style w:type="character" w:customStyle="1" w:styleId="WW8Num86z0">
    <w:name w:val="WW8Num86z0"/>
    <w:rsid w:val="004E1259"/>
    <w:rPr>
      <w:rFonts w:ascii="Symbol" w:hAnsi="Symbol" w:cs="Symbol"/>
    </w:rPr>
  </w:style>
  <w:style w:type="character" w:customStyle="1" w:styleId="WW8Num85z3">
    <w:name w:val="WW8Num85z3"/>
    <w:rsid w:val="004E1259"/>
  </w:style>
  <w:style w:type="character" w:customStyle="1" w:styleId="WW8Num85z1">
    <w:name w:val="WW8Num85z1"/>
    <w:rsid w:val="004E1259"/>
    <w:rPr>
      <w:b w:val="0"/>
    </w:rPr>
  </w:style>
  <w:style w:type="character" w:customStyle="1" w:styleId="WW8Num85z0">
    <w:name w:val="WW8Num85z0"/>
    <w:rsid w:val="004E1259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sid w:val="004E1259"/>
    <w:rPr>
      <w:rFonts w:ascii="Symbol" w:hAnsi="Symbol" w:cs="Symbol"/>
    </w:rPr>
  </w:style>
  <w:style w:type="character" w:customStyle="1" w:styleId="WW8Num82z0">
    <w:name w:val="WW8Num82z0"/>
    <w:rsid w:val="004E1259"/>
  </w:style>
  <w:style w:type="character" w:customStyle="1" w:styleId="WW8Num81z3">
    <w:name w:val="WW8Num81z3"/>
    <w:rsid w:val="004E1259"/>
  </w:style>
  <w:style w:type="character" w:customStyle="1" w:styleId="WW8Num81z1">
    <w:name w:val="WW8Num81z1"/>
    <w:rsid w:val="004E1259"/>
    <w:rPr>
      <w:b w:val="0"/>
    </w:rPr>
  </w:style>
  <w:style w:type="character" w:customStyle="1" w:styleId="WW8Num81z0">
    <w:name w:val="WW8Num81z0"/>
    <w:rsid w:val="004E1259"/>
    <w:rPr>
      <w:rFonts w:ascii="Arial" w:hAnsi="Arial" w:cs="Arial"/>
    </w:rPr>
  </w:style>
  <w:style w:type="character" w:customStyle="1" w:styleId="WW8Num80z0">
    <w:name w:val="WW8Num80z0"/>
    <w:rsid w:val="004E1259"/>
  </w:style>
  <w:style w:type="character" w:customStyle="1" w:styleId="WW8Num79z8">
    <w:name w:val="WW8Num79z8"/>
    <w:rsid w:val="004E1259"/>
  </w:style>
  <w:style w:type="character" w:customStyle="1" w:styleId="WW8Num79z7">
    <w:name w:val="WW8Num79z7"/>
    <w:rsid w:val="004E1259"/>
  </w:style>
  <w:style w:type="character" w:customStyle="1" w:styleId="WW8Num79z6">
    <w:name w:val="WW8Num79z6"/>
    <w:rsid w:val="004E1259"/>
  </w:style>
  <w:style w:type="character" w:customStyle="1" w:styleId="WW8Num79z5">
    <w:name w:val="WW8Num79z5"/>
    <w:rsid w:val="004E1259"/>
  </w:style>
  <w:style w:type="character" w:customStyle="1" w:styleId="WW8Num79z4">
    <w:name w:val="WW8Num79z4"/>
    <w:rsid w:val="004E1259"/>
  </w:style>
  <w:style w:type="character" w:customStyle="1" w:styleId="WW8Num79z3">
    <w:name w:val="WW8Num79z3"/>
    <w:rsid w:val="004E1259"/>
  </w:style>
  <w:style w:type="character" w:customStyle="1" w:styleId="WW8Num79z2">
    <w:name w:val="WW8Num79z2"/>
    <w:rsid w:val="004E1259"/>
  </w:style>
  <w:style w:type="character" w:customStyle="1" w:styleId="WW8Num79z1">
    <w:name w:val="WW8Num79z1"/>
    <w:rsid w:val="004E1259"/>
  </w:style>
  <w:style w:type="character" w:customStyle="1" w:styleId="WW8Num79z0">
    <w:name w:val="WW8Num79z0"/>
    <w:rsid w:val="004E1259"/>
  </w:style>
  <w:style w:type="character" w:customStyle="1" w:styleId="WW8Num78z2">
    <w:name w:val="WW8Num78z2"/>
    <w:rsid w:val="004E1259"/>
    <w:rPr>
      <w:rFonts w:ascii="Wingdings" w:hAnsi="Wingdings" w:cs="Wingdings"/>
    </w:rPr>
  </w:style>
  <w:style w:type="character" w:customStyle="1" w:styleId="WW8Num78z1">
    <w:name w:val="WW8Num78z1"/>
    <w:rsid w:val="004E1259"/>
    <w:rPr>
      <w:rFonts w:ascii="Courier New" w:hAnsi="Courier New" w:cs="Courier New"/>
    </w:rPr>
  </w:style>
  <w:style w:type="character" w:customStyle="1" w:styleId="WW8Num78z0">
    <w:name w:val="WW8Num78z0"/>
    <w:rsid w:val="004E1259"/>
    <w:rPr>
      <w:rFonts w:ascii="Symbol" w:hAnsi="Symbol" w:cs="Symbol"/>
    </w:rPr>
  </w:style>
  <w:style w:type="character" w:customStyle="1" w:styleId="WW8Num77z1">
    <w:name w:val="WW8Num77z1"/>
    <w:rsid w:val="004E1259"/>
  </w:style>
  <w:style w:type="character" w:customStyle="1" w:styleId="WW8Num77z0">
    <w:name w:val="WW8Num77z0"/>
    <w:rsid w:val="004E1259"/>
    <w:rPr>
      <w:rFonts w:ascii="Arial" w:hAnsi="Arial" w:cs="Arial"/>
    </w:rPr>
  </w:style>
  <w:style w:type="character" w:customStyle="1" w:styleId="WW8Num76z3">
    <w:name w:val="WW8Num76z3"/>
    <w:rsid w:val="004E1259"/>
  </w:style>
  <w:style w:type="character" w:customStyle="1" w:styleId="WW8Num76z1">
    <w:name w:val="WW8Num76z1"/>
    <w:rsid w:val="004E1259"/>
    <w:rPr>
      <w:b w:val="0"/>
    </w:rPr>
  </w:style>
  <w:style w:type="character" w:customStyle="1" w:styleId="WW8Num76z0">
    <w:name w:val="WW8Num76z0"/>
    <w:rsid w:val="004E1259"/>
    <w:rPr>
      <w:rFonts w:ascii="Arial" w:hAnsi="Arial" w:cs="Arial"/>
      <w:sz w:val="20"/>
      <w:szCs w:val="20"/>
    </w:rPr>
  </w:style>
  <w:style w:type="character" w:customStyle="1" w:styleId="WW8Num75z3">
    <w:name w:val="WW8Num75z3"/>
    <w:rsid w:val="004E1259"/>
  </w:style>
  <w:style w:type="character" w:customStyle="1" w:styleId="WW8Num75z1">
    <w:name w:val="WW8Num75z1"/>
    <w:rsid w:val="004E1259"/>
    <w:rPr>
      <w:b w:val="0"/>
    </w:rPr>
  </w:style>
  <w:style w:type="character" w:customStyle="1" w:styleId="WW8Num75z0">
    <w:name w:val="WW8Num75z0"/>
    <w:rsid w:val="004E1259"/>
    <w:rPr>
      <w:rFonts w:ascii="Arial" w:hAnsi="Arial" w:cs="Arial"/>
    </w:rPr>
  </w:style>
  <w:style w:type="character" w:customStyle="1" w:styleId="WW8Num74z0">
    <w:name w:val="WW8Num74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  <w:rsid w:val="004E1259"/>
  </w:style>
  <w:style w:type="character" w:customStyle="1" w:styleId="WW8Num73z1">
    <w:name w:val="WW8Num73z1"/>
    <w:rsid w:val="004E1259"/>
    <w:rPr>
      <w:b w:val="0"/>
    </w:rPr>
  </w:style>
  <w:style w:type="character" w:customStyle="1" w:styleId="WW8Num73z0">
    <w:name w:val="WW8Num73z0"/>
    <w:rsid w:val="004E1259"/>
    <w:rPr>
      <w:rFonts w:ascii="Arial" w:hAnsi="Arial" w:cs="Arial"/>
    </w:rPr>
  </w:style>
  <w:style w:type="character" w:customStyle="1" w:styleId="WW8Num72z8">
    <w:name w:val="WW8Num72z8"/>
    <w:rsid w:val="004E1259"/>
  </w:style>
  <w:style w:type="character" w:customStyle="1" w:styleId="WW8Num72z7">
    <w:name w:val="WW8Num72z7"/>
    <w:rsid w:val="004E1259"/>
  </w:style>
  <w:style w:type="character" w:customStyle="1" w:styleId="WW8Num72z6">
    <w:name w:val="WW8Num72z6"/>
    <w:rsid w:val="004E1259"/>
  </w:style>
  <w:style w:type="character" w:customStyle="1" w:styleId="WW8Num72z5">
    <w:name w:val="WW8Num72z5"/>
    <w:rsid w:val="004E1259"/>
  </w:style>
  <w:style w:type="character" w:customStyle="1" w:styleId="WW8Num72z4">
    <w:name w:val="WW8Num72z4"/>
    <w:rsid w:val="004E1259"/>
  </w:style>
  <w:style w:type="character" w:customStyle="1" w:styleId="WW8Num72z3">
    <w:name w:val="WW8Num72z3"/>
    <w:rsid w:val="004E1259"/>
  </w:style>
  <w:style w:type="character" w:customStyle="1" w:styleId="WW8Num72z2">
    <w:name w:val="WW8Num72z2"/>
    <w:rsid w:val="004E1259"/>
  </w:style>
  <w:style w:type="character" w:customStyle="1" w:styleId="WW8Num72z1">
    <w:name w:val="WW8Num72z1"/>
    <w:rsid w:val="004E1259"/>
  </w:style>
  <w:style w:type="character" w:customStyle="1" w:styleId="WW8Num72z0">
    <w:name w:val="WW8Num72z0"/>
    <w:rsid w:val="004E1259"/>
    <w:rPr>
      <w:b/>
    </w:rPr>
  </w:style>
  <w:style w:type="character" w:customStyle="1" w:styleId="WW8Num71z3">
    <w:name w:val="WW8Num71z3"/>
    <w:rsid w:val="004E1259"/>
  </w:style>
  <w:style w:type="character" w:customStyle="1" w:styleId="WW8Num71z1">
    <w:name w:val="WW8Num71z1"/>
    <w:rsid w:val="004E1259"/>
    <w:rPr>
      <w:b w:val="0"/>
    </w:rPr>
  </w:style>
  <w:style w:type="character" w:customStyle="1" w:styleId="WW8Num71z0">
    <w:name w:val="WW8Num71z0"/>
    <w:rsid w:val="004E1259"/>
    <w:rPr>
      <w:rFonts w:ascii="Arial" w:hAnsi="Arial" w:cs="Arial"/>
    </w:rPr>
  </w:style>
  <w:style w:type="character" w:customStyle="1" w:styleId="WW8Num70z3">
    <w:name w:val="WW8Num70z3"/>
    <w:rsid w:val="004E1259"/>
    <w:rPr>
      <w:rFonts w:ascii="Symbol" w:hAnsi="Symbol" w:cs="Symbol"/>
    </w:rPr>
  </w:style>
  <w:style w:type="character" w:customStyle="1" w:styleId="WW8Num70z2">
    <w:name w:val="WW8Num70z2"/>
    <w:rsid w:val="004E1259"/>
    <w:rPr>
      <w:rFonts w:ascii="Wingdings" w:hAnsi="Wingdings" w:cs="Wingdings"/>
    </w:rPr>
  </w:style>
  <w:style w:type="character" w:customStyle="1" w:styleId="WW8Num70z1">
    <w:name w:val="WW8Num70z1"/>
    <w:rsid w:val="004E1259"/>
    <w:rPr>
      <w:rFonts w:ascii="Courier New" w:hAnsi="Courier New" w:cs="Courier New"/>
    </w:rPr>
  </w:style>
  <w:style w:type="character" w:customStyle="1" w:styleId="WW8Num70z0">
    <w:name w:val="WW8Num70z0"/>
    <w:rsid w:val="004E1259"/>
  </w:style>
  <w:style w:type="character" w:customStyle="1" w:styleId="WW8Num69z8">
    <w:name w:val="WW8Num69z8"/>
    <w:rsid w:val="004E1259"/>
  </w:style>
  <w:style w:type="character" w:customStyle="1" w:styleId="WW8Num69z7">
    <w:name w:val="WW8Num69z7"/>
    <w:rsid w:val="004E1259"/>
  </w:style>
  <w:style w:type="character" w:customStyle="1" w:styleId="WW8Num69z6">
    <w:name w:val="WW8Num69z6"/>
    <w:rsid w:val="004E1259"/>
  </w:style>
  <w:style w:type="character" w:customStyle="1" w:styleId="WW8Num69z5">
    <w:name w:val="WW8Num69z5"/>
    <w:rsid w:val="004E1259"/>
  </w:style>
  <w:style w:type="character" w:customStyle="1" w:styleId="WW8Num69z4">
    <w:name w:val="WW8Num69z4"/>
    <w:rsid w:val="004E1259"/>
  </w:style>
  <w:style w:type="character" w:customStyle="1" w:styleId="WW8Num69z3">
    <w:name w:val="WW8Num69z3"/>
    <w:rsid w:val="004E1259"/>
  </w:style>
  <w:style w:type="character" w:customStyle="1" w:styleId="WW8Num69z2">
    <w:name w:val="WW8Num69z2"/>
    <w:rsid w:val="004E1259"/>
  </w:style>
  <w:style w:type="character" w:customStyle="1" w:styleId="WW8Num69z1">
    <w:name w:val="WW8Num69z1"/>
    <w:rsid w:val="004E1259"/>
  </w:style>
  <w:style w:type="character" w:customStyle="1" w:styleId="WW8Num69z0">
    <w:name w:val="WW8Num69z0"/>
    <w:rsid w:val="004E1259"/>
    <w:rPr>
      <w:rFonts w:ascii="Arial" w:hAnsi="Arial" w:cs="Arial"/>
    </w:rPr>
  </w:style>
  <w:style w:type="character" w:customStyle="1" w:styleId="WW8Num68z2">
    <w:name w:val="WW8Num68z2"/>
    <w:rsid w:val="004E1259"/>
    <w:rPr>
      <w:rFonts w:ascii="Wingdings" w:hAnsi="Wingdings" w:cs="Wingdings"/>
    </w:rPr>
  </w:style>
  <w:style w:type="character" w:customStyle="1" w:styleId="WW8Num68z1">
    <w:name w:val="WW8Num68z1"/>
    <w:rsid w:val="004E1259"/>
    <w:rPr>
      <w:rFonts w:ascii="Courier New" w:hAnsi="Courier New" w:cs="Courier New"/>
    </w:rPr>
  </w:style>
  <w:style w:type="character" w:customStyle="1" w:styleId="WW8Num68z0">
    <w:name w:val="WW8Num68z0"/>
    <w:rsid w:val="004E1259"/>
    <w:rPr>
      <w:rFonts w:ascii="Symbol" w:hAnsi="Symbol" w:cs="Symbol"/>
    </w:rPr>
  </w:style>
  <w:style w:type="character" w:customStyle="1" w:styleId="WW8Num67z8">
    <w:name w:val="WW8Num67z8"/>
    <w:rsid w:val="004E1259"/>
  </w:style>
  <w:style w:type="character" w:customStyle="1" w:styleId="WW8Num67z7">
    <w:name w:val="WW8Num67z7"/>
    <w:rsid w:val="004E1259"/>
  </w:style>
  <w:style w:type="character" w:customStyle="1" w:styleId="WW8Num67z6">
    <w:name w:val="WW8Num67z6"/>
    <w:rsid w:val="004E1259"/>
  </w:style>
  <w:style w:type="character" w:customStyle="1" w:styleId="WW8Num67z5">
    <w:name w:val="WW8Num67z5"/>
    <w:rsid w:val="004E1259"/>
  </w:style>
  <w:style w:type="character" w:customStyle="1" w:styleId="WW8Num67z4">
    <w:name w:val="WW8Num67z4"/>
    <w:rsid w:val="004E1259"/>
  </w:style>
  <w:style w:type="character" w:customStyle="1" w:styleId="WW8Num67z3">
    <w:name w:val="WW8Num67z3"/>
    <w:rsid w:val="004E1259"/>
  </w:style>
  <w:style w:type="character" w:customStyle="1" w:styleId="WW8Num67z2">
    <w:name w:val="WW8Num67z2"/>
    <w:rsid w:val="004E1259"/>
  </w:style>
  <w:style w:type="character" w:customStyle="1" w:styleId="WW8Num67z1">
    <w:name w:val="WW8Num67z1"/>
    <w:rsid w:val="004E1259"/>
  </w:style>
  <w:style w:type="character" w:customStyle="1" w:styleId="WW8Num67z0">
    <w:name w:val="WW8Num67z0"/>
    <w:rsid w:val="004E1259"/>
    <w:rPr>
      <w:rFonts w:ascii="Symbol" w:hAnsi="Symbol" w:cs="Symbol"/>
      <w:b/>
    </w:rPr>
  </w:style>
  <w:style w:type="character" w:customStyle="1" w:styleId="WW8Num66z1">
    <w:name w:val="WW8Num66z1"/>
    <w:rsid w:val="004E1259"/>
  </w:style>
  <w:style w:type="character" w:customStyle="1" w:styleId="WW8Num66z0">
    <w:name w:val="WW8Num66z0"/>
    <w:rsid w:val="004E1259"/>
    <w:rPr>
      <w:rFonts w:ascii="Arial" w:eastAsia="Times New Roman" w:hAnsi="Arial" w:cs="Arial"/>
    </w:rPr>
  </w:style>
  <w:style w:type="character" w:customStyle="1" w:styleId="WW8Num65z0">
    <w:name w:val="WW8Num65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  <w:rsid w:val="004E1259"/>
  </w:style>
  <w:style w:type="character" w:customStyle="1" w:styleId="WW8Num63z1">
    <w:name w:val="WW8Num63z1"/>
    <w:rsid w:val="004E1259"/>
  </w:style>
  <w:style w:type="character" w:customStyle="1" w:styleId="WW8Num63z0">
    <w:name w:val="WW8Num63z0"/>
    <w:rsid w:val="004E1259"/>
    <w:rPr>
      <w:rFonts w:ascii="Arial" w:hAnsi="Arial" w:cs="Arial"/>
    </w:rPr>
  </w:style>
  <w:style w:type="character" w:customStyle="1" w:styleId="WW8Num62z3">
    <w:name w:val="WW8Num62z3"/>
    <w:rsid w:val="004E1259"/>
  </w:style>
  <w:style w:type="character" w:customStyle="1" w:styleId="WW8Num62z1">
    <w:name w:val="WW8Num62z1"/>
    <w:rsid w:val="004E1259"/>
    <w:rPr>
      <w:b w:val="0"/>
    </w:rPr>
  </w:style>
  <w:style w:type="character" w:customStyle="1" w:styleId="WW8Num62z0">
    <w:name w:val="WW8Num62z0"/>
    <w:rsid w:val="004E1259"/>
    <w:rPr>
      <w:rFonts w:ascii="Arial" w:hAnsi="Arial" w:cs="Arial"/>
    </w:rPr>
  </w:style>
  <w:style w:type="character" w:customStyle="1" w:styleId="WW8Num61z8">
    <w:name w:val="WW8Num61z8"/>
    <w:rsid w:val="004E1259"/>
  </w:style>
  <w:style w:type="character" w:customStyle="1" w:styleId="WW8Num61z7">
    <w:name w:val="WW8Num61z7"/>
    <w:rsid w:val="004E1259"/>
  </w:style>
  <w:style w:type="character" w:customStyle="1" w:styleId="WW8Num61z6">
    <w:name w:val="WW8Num61z6"/>
    <w:rsid w:val="004E1259"/>
  </w:style>
  <w:style w:type="character" w:customStyle="1" w:styleId="WW8Num61z5">
    <w:name w:val="WW8Num61z5"/>
    <w:rsid w:val="004E1259"/>
  </w:style>
  <w:style w:type="character" w:customStyle="1" w:styleId="WW8Num61z4">
    <w:name w:val="WW8Num61z4"/>
    <w:rsid w:val="004E1259"/>
  </w:style>
  <w:style w:type="character" w:customStyle="1" w:styleId="WW8Num61z3">
    <w:name w:val="WW8Num61z3"/>
    <w:rsid w:val="004E1259"/>
  </w:style>
  <w:style w:type="character" w:customStyle="1" w:styleId="WW8Num61z2">
    <w:name w:val="WW8Num61z2"/>
    <w:rsid w:val="004E1259"/>
  </w:style>
  <w:style w:type="character" w:customStyle="1" w:styleId="WW8Num61z1">
    <w:name w:val="WW8Num61z1"/>
    <w:rsid w:val="004E1259"/>
  </w:style>
  <w:style w:type="character" w:customStyle="1" w:styleId="WW8Num61z0">
    <w:name w:val="WW8Num61z0"/>
    <w:rsid w:val="004E1259"/>
    <w:rPr>
      <w:i w:val="0"/>
      <w:sz w:val="20"/>
      <w:szCs w:val="20"/>
    </w:rPr>
  </w:style>
  <w:style w:type="character" w:customStyle="1" w:styleId="WW8Num60z0">
    <w:name w:val="WW8Num60z0"/>
    <w:rsid w:val="004E1259"/>
  </w:style>
  <w:style w:type="character" w:customStyle="1" w:styleId="WW8Num59z8">
    <w:name w:val="WW8Num59z8"/>
    <w:rsid w:val="004E1259"/>
  </w:style>
  <w:style w:type="character" w:customStyle="1" w:styleId="WW8Num59z7">
    <w:name w:val="WW8Num59z7"/>
    <w:rsid w:val="004E1259"/>
  </w:style>
  <w:style w:type="character" w:customStyle="1" w:styleId="WW8Num59z6">
    <w:name w:val="WW8Num59z6"/>
    <w:rsid w:val="004E1259"/>
  </w:style>
  <w:style w:type="character" w:customStyle="1" w:styleId="WW8Num59z5">
    <w:name w:val="WW8Num59z5"/>
    <w:rsid w:val="004E1259"/>
  </w:style>
  <w:style w:type="character" w:customStyle="1" w:styleId="WW8Num59z4">
    <w:name w:val="WW8Num59z4"/>
    <w:rsid w:val="004E1259"/>
  </w:style>
  <w:style w:type="character" w:customStyle="1" w:styleId="WW8Num59z3">
    <w:name w:val="WW8Num59z3"/>
    <w:rsid w:val="004E1259"/>
  </w:style>
  <w:style w:type="character" w:customStyle="1" w:styleId="WW8Num59z2">
    <w:name w:val="WW8Num59z2"/>
    <w:rsid w:val="004E1259"/>
  </w:style>
  <w:style w:type="character" w:customStyle="1" w:styleId="WW8Num59z1">
    <w:name w:val="WW8Num59z1"/>
    <w:rsid w:val="004E1259"/>
  </w:style>
  <w:style w:type="character" w:customStyle="1" w:styleId="WW8Num59z0">
    <w:name w:val="WW8Num59z0"/>
    <w:rsid w:val="004E1259"/>
  </w:style>
  <w:style w:type="character" w:customStyle="1" w:styleId="WW8Num58z2">
    <w:name w:val="WW8Num58z2"/>
    <w:rsid w:val="004E1259"/>
    <w:rPr>
      <w:rFonts w:ascii="Wingdings" w:hAnsi="Wingdings" w:cs="Wingdings"/>
    </w:rPr>
  </w:style>
  <w:style w:type="character" w:customStyle="1" w:styleId="WW8Num58z1">
    <w:name w:val="WW8Num58z1"/>
    <w:rsid w:val="004E1259"/>
    <w:rPr>
      <w:rFonts w:ascii="Courier New" w:hAnsi="Courier New" w:cs="Courier New"/>
    </w:rPr>
  </w:style>
  <w:style w:type="character" w:customStyle="1" w:styleId="WW8Num58z0">
    <w:name w:val="WW8Num58z0"/>
    <w:rsid w:val="004E1259"/>
    <w:rPr>
      <w:rFonts w:ascii="Symbol" w:hAnsi="Symbol" w:cs="Symbol"/>
    </w:rPr>
  </w:style>
  <w:style w:type="character" w:customStyle="1" w:styleId="WW8Num57z2">
    <w:name w:val="WW8Num57z2"/>
    <w:rsid w:val="004E1259"/>
    <w:rPr>
      <w:rFonts w:ascii="Wingdings" w:hAnsi="Wingdings" w:cs="Wingdings"/>
    </w:rPr>
  </w:style>
  <w:style w:type="character" w:customStyle="1" w:styleId="WW8Num57z1">
    <w:name w:val="WW8Num57z1"/>
    <w:rsid w:val="004E1259"/>
    <w:rPr>
      <w:rFonts w:ascii="Courier New" w:hAnsi="Courier New" w:cs="Courier New"/>
    </w:rPr>
  </w:style>
  <w:style w:type="character" w:customStyle="1" w:styleId="WW8Num57z0">
    <w:name w:val="WW8Num57z0"/>
    <w:rsid w:val="004E1259"/>
    <w:rPr>
      <w:rFonts w:ascii="Symbol" w:hAnsi="Symbol" w:cs="Symbol"/>
    </w:rPr>
  </w:style>
  <w:style w:type="character" w:customStyle="1" w:styleId="WW8Num56z0">
    <w:name w:val="WW8Num56z0"/>
    <w:rsid w:val="004E1259"/>
  </w:style>
  <w:style w:type="character" w:customStyle="1" w:styleId="WW8Num55z0">
    <w:name w:val="WW8Num55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  <w:rsid w:val="004E1259"/>
  </w:style>
  <w:style w:type="character" w:customStyle="1" w:styleId="WW8Num52z3">
    <w:name w:val="WW8Num52z3"/>
    <w:rsid w:val="004E1259"/>
    <w:rPr>
      <w:rFonts w:ascii="Symbol" w:hAnsi="Symbol" w:cs="Symbol"/>
    </w:rPr>
  </w:style>
  <w:style w:type="character" w:customStyle="1" w:styleId="WW8Num52z2">
    <w:name w:val="WW8Num52z2"/>
    <w:rsid w:val="004E1259"/>
    <w:rPr>
      <w:rFonts w:ascii="Wingdings" w:hAnsi="Wingdings" w:cs="Wingdings"/>
    </w:rPr>
  </w:style>
  <w:style w:type="character" w:customStyle="1" w:styleId="WW8Num52z0">
    <w:name w:val="WW8Num52z0"/>
    <w:rsid w:val="004E1259"/>
    <w:rPr>
      <w:rFonts w:ascii="Courier New" w:hAnsi="Courier New" w:cs="Courier New"/>
    </w:rPr>
  </w:style>
  <w:style w:type="character" w:customStyle="1" w:styleId="WW8Num51z2">
    <w:name w:val="WW8Num51z2"/>
    <w:rsid w:val="004E1259"/>
    <w:rPr>
      <w:rFonts w:ascii="Wingdings" w:hAnsi="Wingdings" w:cs="Wingdings"/>
    </w:rPr>
  </w:style>
  <w:style w:type="character" w:customStyle="1" w:styleId="WW8Num51z1">
    <w:name w:val="WW8Num51z1"/>
    <w:rsid w:val="004E1259"/>
    <w:rPr>
      <w:rFonts w:ascii="Courier New" w:hAnsi="Courier New" w:cs="Courier New"/>
    </w:rPr>
  </w:style>
  <w:style w:type="character" w:customStyle="1" w:styleId="WW8Num51z0">
    <w:name w:val="WW8Num51z0"/>
    <w:rsid w:val="004E1259"/>
    <w:rPr>
      <w:rFonts w:ascii="Symbol" w:hAnsi="Symbol" w:cs="Symbol"/>
    </w:rPr>
  </w:style>
  <w:style w:type="character" w:customStyle="1" w:styleId="WW8Num50z0">
    <w:name w:val="WW8Num50z0"/>
    <w:rsid w:val="004E1259"/>
  </w:style>
  <w:style w:type="character" w:customStyle="1" w:styleId="WW8Num49z4">
    <w:name w:val="WW8Num49z4"/>
    <w:rsid w:val="004E1259"/>
    <w:rPr>
      <w:rFonts w:ascii="Courier New" w:hAnsi="Courier New" w:cs="Courier New"/>
    </w:rPr>
  </w:style>
  <w:style w:type="character" w:customStyle="1" w:styleId="WW8Num49z2">
    <w:name w:val="WW8Num49z2"/>
    <w:rsid w:val="004E1259"/>
    <w:rPr>
      <w:rFonts w:ascii="Wingdings" w:hAnsi="Wingdings" w:cs="Wingdings"/>
    </w:rPr>
  </w:style>
  <w:style w:type="character" w:customStyle="1" w:styleId="WW8Num49z1">
    <w:name w:val="WW8Num49z1"/>
    <w:rsid w:val="004E1259"/>
  </w:style>
  <w:style w:type="character" w:customStyle="1" w:styleId="WW8Num49z0">
    <w:name w:val="WW8Num49z0"/>
    <w:rsid w:val="004E1259"/>
    <w:rPr>
      <w:rFonts w:ascii="Symbol" w:hAnsi="Symbol" w:cs="Symbol"/>
    </w:rPr>
  </w:style>
  <w:style w:type="character" w:customStyle="1" w:styleId="WW8Num48z3">
    <w:name w:val="WW8Num48z3"/>
    <w:rsid w:val="004E1259"/>
    <w:rPr>
      <w:rFonts w:ascii="Symbol" w:hAnsi="Symbol" w:cs="Symbol"/>
    </w:rPr>
  </w:style>
  <w:style w:type="character" w:customStyle="1" w:styleId="WW8Num48z2">
    <w:name w:val="WW8Num48z2"/>
    <w:rsid w:val="004E1259"/>
    <w:rPr>
      <w:rFonts w:ascii="Wingdings" w:hAnsi="Wingdings" w:cs="Wingdings"/>
    </w:rPr>
  </w:style>
  <w:style w:type="character" w:customStyle="1" w:styleId="WW8Num48z0">
    <w:name w:val="WW8Num48z0"/>
    <w:rsid w:val="004E1259"/>
    <w:rPr>
      <w:rFonts w:ascii="Courier New" w:hAnsi="Courier New" w:cs="Courier New"/>
    </w:rPr>
  </w:style>
  <w:style w:type="character" w:customStyle="1" w:styleId="WW8Num47z3">
    <w:name w:val="WW8Num47z3"/>
    <w:rsid w:val="004E1259"/>
    <w:rPr>
      <w:rFonts w:ascii="Symbol" w:hAnsi="Symbol" w:cs="Symbol"/>
    </w:rPr>
  </w:style>
  <w:style w:type="character" w:customStyle="1" w:styleId="WW8Num47z2">
    <w:name w:val="WW8Num47z2"/>
    <w:rsid w:val="004E1259"/>
    <w:rPr>
      <w:rFonts w:ascii="Wingdings" w:hAnsi="Wingdings" w:cs="Wingdings"/>
    </w:rPr>
  </w:style>
  <w:style w:type="character" w:customStyle="1" w:styleId="WW8Num47z1">
    <w:name w:val="WW8Num47z1"/>
    <w:rsid w:val="004E1259"/>
    <w:rPr>
      <w:rFonts w:ascii="Courier New" w:hAnsi="Courier New" w:cs="Courier New"/>
    </w:rPr>
  </w:style>
  <w:style w:type="character" w:customStyle="1" w:styleId="WW8Num47z0">
    <w:name w:val="WW8Num47z0"/>
    <w:rsid w:val="004E1259"/>
  </w:style>
  <w:style w:type="character" w:customStyle="1" w:styleId="WW8Num46z0">
    <w:name w:val="WW8Num46z0"/>
    <w:rsid w:val="004E1259"/>
  </w:style>
  <w:style w:type="character" w:customStyle="1" w:styleId="WW8Num45z0">
    <w:name w:val="WW8Num45z0"/>
    <w:rsid w:val="004E1259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  <w:rsid w:val="004E1259"/>
  </w:style>
  <w:style w:type="character" w:customStyle="1" w:styleId="WW8Num44z1">
    <w:name w:val="WW8Num44z1"/>
    <w:rsid w:val="004E1259"/>
    <w:rPr>
      <w:b w:val="0"/>
    </w:rPr>
  </w:style>
  <w:style w:type="character" w:customStyle="1" w:styleId="WW8Num44z0">
    <w:name w:val="WW8Num44z0"/>
    <w:rsid w:val="004E1259"/>
    <w:rPr>
      <w:rFonts w:ascii="Arial" w:hAnsi="Arial" w:cs="Arial"/>
    </w:rPr>
  </w:style>
  <w:style w:type="character" w:customStyle="1" w:styleId="WW8Num43z4">
    <w:name w:val="WW8Num43z4"/>
    <w:rsid w:val="004E1259"/>
    <w:rPr>
      <w:rFonts w:ascii="Courier New" w:hAnsi="Courier New" w:cs="Courier New"/>
    </w:rPr>
  </w:style>
  <w:style w:type="character" w:customStyle="1" w:styleId="WW8Num43z2">
    <w:name w:val="WW8Num43z2"/>
    <w:rsid w:val="004E1259"/>
    <w:rPr>
      <w:rFonts w:ascii="Wingdings" w:hAnsi="Wingdings" w:cs="Wingdings"/>
    </w:rPr>
  </w:style>
  <w:style w:type="character" w:customStyle="1" w:styleId="WW8Num43z1">
    <w:name w:val="WW8Num43z1"/>
    <w:rsid w:val="004E1259"/>
  </w:style>
  <w:style w:type="character" w:customStyle="1" w:styleId="WW8Num43z0">
    <w:name w:val="WW8Num43z0"/>
    <w:rsid w:val="004E1259"/>
    <w:rPr>
      <w:rFonts w:ascii="Symbol" w:hAnsi="Symbol" w:cs="Symbol"/>
    </w:rPr>
  </w:style>
  <w:style w:type="character" w:customStyle="1" w:styleId="WW8Num42z8">
    <w:name w:val="WW8Num42z8"/>
    <w:rsid w:val="004E1259"/>
  </w:style>
  <w:style w:type="character" w:customStyle="1" w:styleId="WW8Num42z7">
    <w:name w:val="WW8Num42z7"/>
    <w:rsid w:val="004E1259"/>
  </w:style>
  <w:style w:type="character" w:customStyle="1" w:styleId="WW8Num42z6">
    <w:name w:val="WW8Num42z6"/>
    <w:rsid w:val="004E1259"/>
  </w:style>
  <w:style w:type="character" w:customStyle="1" w:styleId="WW8Num42z5">
    <w:name w:val="WW8Num42z5"/>
    <w:rsid w:val="004E1259"/>
  </w:style>
  <w:style w:type="character" w:customStyle="1" w:styleId="WW8Num42z4">
    <w:name w:val="WW8Num42z4"/>
    <w:rsid w:val="004E1259"/>
  </w:style>
  <w:style w:type="character" w:customStyle="1" w:styleId="WW8Num42z3">
    <w:name w:val="WW8Num42z3"/>
    <w:rsid w:val="004E1259"/>
  </w:style>
  <w:style w:type="character" w:customStyle="1" w:styleId="WW8Num42z2">
    <w:name w:val="WW8Num42z2"/>
    <w:rsid w:val="004E1259"/>
  </w:style>
  <w:style w:type="character" w:customStyle="1" w:styleId="WW8Num42z1">
    <w:name w:val="WW8Num42z1"/>
    <w:rsid w:val="004E1259"/>
  </w:style>
  <w:style w:type="character" w:customStyle="1" w:styleId="WW8Num42z0">
    <w:name w:val="WW8Num42z0"/>
    <w:rsid w:val="004E1259"/>
  </w:style>
  <w:style w:type="character" w:customStyle="1" w:styleId="WW8Num41z8">
    <w:name w:val="WW8Num41z8"/>
    <w:rsid w:val="004E1259"/>
  </w:style>
  <w:style w:type="character" w:customStyle="1" w:styleId="WW8Num41z7">
    <w:name w:val="WW8Num41z7"/>
    <w:rsid w:val="004E1259"/>
  </w:style>
  <w:style w:type="character" w:customStyle="1" w:styleId="WW8Num41z6">
    <w:name w:val="WW8Num41z6"/>
    <w:rsid w:val="004E1259"/>
  </w:style>
  <w:style w:type="character" w:customStyle="1" w:styleId="WW8Num41z5">
    <w:name w:val="WW8Num41z5"/>
    <w:rsid w:val="004E1259"/>
  </w:style>
  <w:style w:type="character" w:customStyle="1" w:styleId="WW8Num41z4">
    <w:name w:val="WW8Num41z4"/>
    <w:rsid w:val="004E1259"/>
  </w:style>
  <w:style w:type="character" w:customStyle="1" w:styleId="WW8Num41z3">
    <w:name w:val="WW8Num41z3"/>
    <w:rsid w:val="004E1259"/>
  </w:style>
  <w:style w:type="character" w:customStyle="1" w:styleId="WW8Num41z2">
    <w:name w:val="WW8Num41z2"/>
    <w:rsid w:val="004E1259"/>
  </w:style>
  <w:style w:type="character" w:customStyle="1" w:styleId="WW8Num41z1">
    <w:name w:val="WW8Num41z1"/>
    <w:rsid w:val="004E1259"/>
  </w:style>
  <w:style w:type="character" w:customStyle="1" w:styleId="WW8Num41z0">
    <w:name w:val="WW8Num41z0"/>
    <w:rsid w:val="004E1259"/>
    <w:rPr>
      <w:rFonts w:ascii="Arial" w:hAnsi="Arial" w:cs="Arial"/>
    </w:rPr>
  </w:style>
  <w:style w:type="character" w:customStyle="1" w:styleId="WW8Num40z8">
    <w:name w:val="WW8Num40z8"/>
    <w:rsid w:val="004E1259"/>
  </w:style>
  <w:style w:type="character" w:customStyle="1" w:styleId="WW8Num40z7">
    <w:name w:val="WW8Num40z7"/>
    <w:rsid w:val="004E1259"/>
  </w:style>
  <w:style w:type="character" w:customStyle="1" w:styleId="WW8Num40z6">
    <w:name w:val="WW8Num40z6"/>
    <w:rsid w:val="004E1259"/>
  </w:style>
  <w:style w:type="character" w:customStyle="1" w:styleId="WW8Num40z5">
    <w:name w:val="WW8Num40z5"/>
    <w:rsid w:val="004E1259"/>
  </w:style>
  <w:style w:type="character" w:customStyle="1" w:styleId="WW8Num40z4">
    <w:name w:val="WW8Num40z4"/>
    <w:rsid w:val="004E1259"/>
  </w:style>
  <w:style w:type="character" w:customStyle="1" w:styleId="WW8Num40z3">
    <w:name w:val="WW8Num40z3"/>
    <w:rsid w:val="004E1259"/>
  </w:style>
  <w:style w:type="character" w:customStyle="1" w:styleId="WW8Num40z2">
    <w:name w:val="WW8Num40z2"/>
    <w:rsid w:val="004E1259"/>
  </w:style>
  <w:style w:type="character" w:customStyle="1" w:styleId="WW8Num40z1">
    <w:name w:val="WW8Num40z1"/>
    <w:rsid w:val="004E1259"/>
  </w:style>
  <w:style w:type="character" w:customStyle="1" w:styleId="WW8Num40z0">
    <w:name w:val="WW8Num40z0"/>
    <w:rsid w:val="004E1259"/>
  </w:style>
  <w:style w:type="character" w:customStyle="1" w:styleId="WW8Num39z3">
    <w:name w:val="WW8Num39z3"/>
    <w:rsid w:val="004E1259"/>
  </w:style>
  <w:style w:type="character" w:customStyle="1" w:styleId="WW8Num39z1">
    <w:name w:val="WW8Num39z1"/>
    <w:rsid w:val="004E1259"/>
    <w:rPr>
      <w:b w:val="0"/>
    </w:rPr>
  </w:style>
  <w:style w:type="character" w:customStyle="1" w:styleId="WW8Num39z0">
    <w:name w:val="WW8Num39z0"/>
    <w:rsid w:val="004E1259"/>
    <w:rPr>
      <w:rFonts w:ascii="Arial" w:hAnsi="Arial" w:cs="Arial"/>
    </w:rPr>
  </w:style>
  <w:style w:type="character" w:customStyle="1" w:styleId="WW8Num38z3">
    <w:name w:val="WW8Num38z3"/>
    <w:rsid w:val="004E1259"/>
    <w:rPr>
      <w:rFonts w:ascii="Symbol" w:hAnsi="Symbol" w:cs="Symbol"/>
    </w:rPr>
  </w:style>
  <w:style w:type="character" w:customStyle="1" w:styleId="WW8Num38z2">
    <w:name w:val="WW8Num38z2"/>
    <w:rsid w:val="004E1259"/>
    <w:rPr>
      <w:rFonts w:ascii="Wingdings" w:hAnsi="Wingdings" w:cs="Wingdings"/>
    </w:rPr>
  </w:style>
  <w:style w:type="character" w:customStyle="1" w:styleId="WW8Num38z0">
    <w:name w:val="WW8Num38z0"/>
    <w:rsid w:val="004E1259"/>
    <w:rPr>
      <w:rFonts w:ascii="Courier New" w:hAnsi="Courier New" w:cs="Courier New"/>
    </w:rPr>
  </w:style>
  <w:style w:type="character" w:customStyle="1" w:styleId="WW8Num37z0">
    <w:name w:val="WW8Num37z0"/>
    <w:rsid w:val="004E1259"/>
    <w:rPr>
      <w:rFonts w:ascii="Arial" w:hAnsi="Arial" w:cs="OpenSymbol"/>
      <w:sz w:val="24"/>
      <w:szCs w:val="24"/>
    </w:rPr>
  </w:style>
  <w:style w:type="character" w:customStyle="1" w:styleId="WW8Num36z1">
    <w:name w:val="WW8Num36z1"/>
    <w:rsid w:val="004E1259"/>
    <w:rPr>
      <w:rFonts w:ascii="Arial" w:hAnsi="Arial" w:cs="OpenSymbol"/>
      <w:sz w:val="24"/>
      <w:szCs w:val="24"/>
    </w:rPr>
  </w:style>
  <w:style w:type="character" w:customStyle="1" w:styleId="WW8Num34z0">
    <w:name w:val="WW8Num34z0"/>
    <w:rsid w:val="004E1259"/>
    <w:rPr>
      <w:rFonts w:ascii="Arial" w:hAnsi="Arial" w:cs="OpenSymbol"/>
      <w:sz w:val="24"/>
      <w:szCs w:val="24"/>
    </w:rPr>
  </w:style>
  <w:style w:type="character" w:customStyle="1" w:styleId="WW8Num33z0">
    <w:name w:val="WW8Num33z0"/>
    <w:rsid w:val="004E1259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sid w:val="004E1259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sid w:val="004E1259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  <w:rsid w:val="004E1259"/>
  </w:style>
  <w:style w:type="character" w:customStyle="1" w:styleId="WW8Num29z0">
    <w:name w:val="WW8Num29z0"/>
    <w:rsid w:val="004E1259"/>
    <w:rPr>
      <w:b w:val="0"/>
      <w:sz w:val="24"/>
      <w:szCs w:val="24"/>
    </w:rPr>
  </w:style>
  <w:style w:type="character" w:customStyle="1" w:styleId="WW8Num28z0">
    <w:name w:val="WW8Num28z0"/>
    <w:rsid w:val="004E1259"/>
    <w:rPr>
      <w:rFonts w:ascii="Arial" w:hAnsi="Arial" w:cs="OpenSymbol"/>
      <w:sz w:val="24"/>
      <w:szCs w:val="24"/>
    </w:rPr>
  </w:style>
  <w:style w:type="character" w:customStyle="1" w:styleId="WW8Num27z1">
    <w:name w:val="WW8Num27z1"/>
    <w:rsid w:val="004E1259"/>
    <w:rPr>
      <w:rFonts w:ascii="OpenSymbol" w:hAnsi="OpenSymbol" w:cs="OpenSymbol"/>
    </w:rPr>
  </w:style>
  <w:style w:type="character" w:customStyle="1" w:styleId="WW8Num27z0">
    <w:name w:val="WW8Num27z0"/>
    <w:rsid w:val="004E1259"/>
    <w:rPr>
      <w:rFonts w:ascii="Arial" w:hAnsi="Arial" w:cs="OpenSymbol"/>
      <w:sz w:val="24"/>
      <w:szCs w:val="24"/>
    </w:rPr>
  </w:style>
  <w:style w:type="character" w:customStyle="1" w:styleId="WW8Num26z1">
    <w:name w:val="WW8Num26z1"/>
    <w:rsid w:val="004E1259"/>
    <w:rPr>
      <w:rFonts w:ascii="OpenSymbol" w:hAnsi="OpenSymbol" w:cs="OpenSymbol"/>
    </w:rPr>
  </w:style>
  <w:style w:type="character" w:customStyle="1" w:styleId="WW8Num26z0">
    <w:name w:val="WW8Num26z0"/>
    <w:rsid w:val="004E1259"/>
    <w:rPr>
      <w:rFonts w:ascii="Arial" w:hAnsi="Arial" w:cs="OpenSymbol"/>
      <w:sz w:val="24"/>
      <w:szCs w:val="24"/>
    </w:rPr>
  </w:style>
  <w:style w:type="character" w:customStyle="1" w:styleId="WW8Num25z0">
    <w:name w:val="WW8Num25z0"/>
    <w:rsid w:val="004E1259"/>
    <w:rPr>
      <w:rFonts w:ascii="Arial" w:hAnsi="Arial" w:cs="Arial"/>
      <w:sz w:val="24"/>
      <w:szCs w:val="24"/>
    </w:rPr>
  </w:style>
  <w:style w:type="character" w:customStyle="1" w:styleId="WW8Num24z8">
    <w:name w:val="WW8Num24z8"/>
    <w:rsid w:val="004E1259"/>
  </w:style>
  <w:style w:type="character" w:customStyle="1" w:styleId="WW8Num24z7">
    <w:name w:val="WW8Num24z7"/>
    <w:rsid w:val="004E1259"/>
  </w:style>
  <w:style w:type="character" w:customStyle="1" w:styleId="WW8Num24z6">
    <w:name w:val="WW8Num24z6"/>
    <w:rsid w:val="004E1259"/>
  </w:style>
  <w:style w:type="character" w:customStyle="1" w:styleId="WW8Num24z5">
    <w:name w:val="WW8Num24z5"/>
    <w:rsid w:val="004E1259"/>
  </w:style>
  <w:style w:type="character" w:customStyle="1" w:styleId="WW8Num24z4">
    <w:name w:val="WW8Num24z4"/>
    <w:rsid w:val="004E1259"/>
  </w:style>
  <w:style w:type="character" w:customStyle="1" w:styleId="WW8Num24z3">
    <w:name w:val="WW8Num24z3"/>
    <w:rsid w:val="004E1259"/>
  </w:style>
  <w:style w:type="character" w:customStyle="1" w:styleId="WW8Num24z2">
    <w:name w:val="WW8Num24z2"/>
    <w:rsid w:val="004E1259"/>
  </w:style>
  <w:style w:type="character" w:customStyle="1" w:styleId="WW8Num24z1">
    <w:name w:val="WW8Num24z1"/>
    <w:rsid w:val="004E1259"/>
  </w:style>
  <w:style w:type="character" w:customStyle="1" w:styleId="WW8Num24z0">
    <w:name w:val="WW8Num24z0"/>
    <w:rsid w:val="004E1259"/>
  </w:style>
  <w:style w:type="character" w:customStyle="1" w:styleId="WW8Num23z0">
    <w:name w:val="WW8Num23z0"/>
    <w:rsid w:val="004E1259"/>
  </w:style>
  <w:style w:type="character" w:customStyle="1" w:styleId="WW8Num22z8">
    <w:name w:val="WW8Num22z8"/>
    <w:rsid w:val="004E1259"/>
  </w:style>
  <w:style w:type="character" w:customStyle="1" w:styleId="WW8Num22z7">
    <w:name w:val="WW8Num22z7"/>
    <w:rsid w:val="004E1259"/>
  </w:style>
  <w:style w:type="character" w:customStyle="1" w:styleId="WW8Num22z6">
    <w:name w:val="WW8Num22z6"/>
    <w:rsid w:val="004E1259"/>
  </w:style>
  <w:style w:type="character" w:customStyle="1" w:styleId="WW8Num22z5">
    <w:name w:val="WW8Num22z5"/>
    <w:rsid w:val="004E1259"/>
  </w:style>
  <w:style w:type="character" w:customStyle="1" w:styleId="WW8Num22z4">
    <w:name w:val="WW8Num22z4"/>
    <w:rsid w:val="004E1259"/>
  </w:style>
  <w:style w:type="character" w:customStyle="1" w:styleId="WW8Num22z3">
    <w:name w:val="WW8Num22z3"/>
    <w:rsid w:val="004E1259"/>
  </w:style>
  <w:style w:type="character" w:customStyle="1" w:styleId="WW8Num22z2">
    <w:name w:val="WW8Num22z2"/>
    <w:rsid w:val="004E1259"/>
  </w:style>
  <w:style w:type="character" w:customStyle="1" w:styleId="WW8Num22z1">
    <w:name w:val="WW8Num22z1"/>
    <w:rsid w:val="004E1259"/>
    <w:rPr>
      <w:rFonts w:ascii="OpenSymbol" w:hAnsi="OpenSymbol" w:cs="OpenSymbol"/>
    </w:rPr>
  </w:style>
  <w:style w:type="character" w:customStyle="1" w:styleId="WW8Num22z0">
    <w:name w:val="WW8Num22z0"/>
    <w:rsid w:val="004E1259"/>
  </w:style>
  <w:style w:type="character" w:customStyle="1" w:styleId="WW8Num21z8">
    <w:name w:val="WW8Num21z8"/>
    <w:rsid w:val="004E1259"/>
  </w:style>
  <w:style w:type="character" w:customStyle="1" w:styleId="WW8Num21z7">
    <w:name w:val="WW8Num21z7"/>
    <w:rsid w:val="004E1259"/>
  </w:style>
  <w:style w:type="character" w:customStyle="1" w:styleId="WW8Num21z6">
    <w:name w:val="WW8Num21z6"/>
    <w:rsid w:val="004E1259"/>
  </w:style>
  <w:style w:type="character" w:customStyle="1" w:styleId="WW8Num21z5">
    <w:name w:val="WW8Num21z5"/>
    <w:rsid w:val="004E1259"/>
  </w:style>
  <w:style w:type="character" w:customStyle="1" w:styleId="WW8Num21z4">
    <w:name w:val="WW8Num21z4"/>
    <w:rsid w:val="004E1259"/>
  </w:style>
  <w:style w:type="character" w:customStyle="1" w:styleId="WW8Num21z3">
    <w:name w:val="WW8Num21z3"/>
    <w:rsid w:val="004E1259"/>
  </w:style>
  <w:style w:type="character" w:customStyle="1" w:styleId="WW8Num21z2">
    <w:name w:val="WW8Num21z2"/>
    <w:rsid w:val="004E1259"/>
  </w:style>
  <w:style w:type="character" w:customStyle="1" w:styleId="WW8Num21z0">
    <w:name w:val="WW8Num21z0"/>
    <w:rsid w:val="004E1259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sid w:val="004E1259"/>
    <w:rPr>
      <w:b w:val="0"/>
    </w:rPr>
  </w:style>
  <w:style w:type="character" w:customStyle="1" w:styleId="WW8Num19z1">
    <w:name w:val="WW8Num19z1"/>
    <w:rsid w:val="004E1259"/>
    <w:rPr>
      <w:rFonts w:ascii="OpenSymbol" w:hAnsi="OpenSymbol" w:cs="OpenSymbol"/>
    </w:rPr>
  </w:style>
  <w:style w:type="character" w:customStyle="1" w:styleId="WW8Num19z0">
    <w:name w:val="WW8Num19z0"/>
    <w:rsid w:val="004E1259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  <w:rsid w:val="004E1259"/>
  </w:style>
  <w:style w:type="character" w:customStyle="1" w:styleId="WW8Num18z7">
    <w:name w:val="WW8Num18z7"/>
    <w:rsid w:val="004E1259"/>
  </w:style>
  <w:style w:type="character" w:customStyle="1" w:styleId="WW8Num18z6">
    <w:name w:val="WW8Num18z6"/>
    <w:rsid w:val="004E1259"/>
  </w:style>
  <w:style w:type="character" w:customStyle="1" w:styleId="WW8Num18z5">
    <w:name w:val="WW8Num18z5"/>
    <w:rsid w:val="004E1259"/>
  </w:style>
  <w:style w:type="character" w:customStyle="1" w:styleId="WW8Num18z4">
    <w:name w:val="WW8Num18z4"/>
    <w:rsid w:val="004E1259"/>
  </w:style>
  <w:style w:type="character" w:customStyle="1" w:styleId="WW8Num18z3">
    <w:name w:val="WW8Num18z3"/>
    <w:rsid w:val="004E1259"/>
  </w:style>
  <w:style w:type="character" w:customStyle="1" w:styleId="WW8Num18z2">
    <w:name w:val="WW8Num18z2"/>
    <w:rsid w:val="004E1259"/>
  </w:style>
  <w:style w:type="character" w:customStyle="1" w:styleId="WW8Num18z1">
    <w:name w:val="WW8Num18z1"/>
    <w:rsid w:val="004E1259"/>
  </w:style>
  <w:style w:type="character" w:customStyle="1" w:styleId="WW8Num18z0">
    <w:name w:val="WW8Num18z0"/>
    <w:rsid w:val="004E1259"/>
    <w:rPr>
      <w:rFonts w:ascii="Arial" w:hAnsi="Arial" w:cs="Arial"/>
      <w:sz w:val="24"/>
      <w:szCs w:val="24"/>
    </w:rPr>
  </w:style>
  <w:style w:type="character" w:customStyle="1" w:styleId="WW8Num17z8">
    <w:name w:val="WW8Num17z8"/>
    <w:rsid w:val="004E1259"/>
  </w:style>
  <w:style w:type="character" w:customStyle="1" w:styleId="WW8Num17z7">
    <w:name w:val="WW8Num17z7"/>
    <w:rsid w:val="004E1259"/>
  </w:style>
  <w:style w:type="character" w:customStyle="1" w:styleId="WW8Num17z6">
    <w:name w:val="WW8Num17z6"/>
    <w:rsid w:val="004E1259"/>
  </w:style>
  <w:style w:type="character" w:customStyle="1" w:styleId="WW8Num17z5">
    <w:name w:val="WW8Num17z5"/>
    <w:rsid w:val="004E1259"/>
  </w:style>
  <w:style w:type="character" w:customStyle="1" w:styleId="WW8Num17z4">
    <w:name w:val="WW8Num17z4"/>
    <w:rsid w:val="004E1259"/>
  </w:style>
  <w:style w:type="character" w:customStyle="1" w:styleId="WW8Num17z3">
    <w:name w:val="WW8Num17z3"/>
    <w:rsid w:val="004E1259"/>
  </w:style>
  <w:style w:type="character" w:customStyle="1" w:styleId="WW8Num17z2">
    <w:name w:val="WW8Num17z2"/>
    <w:rsid w:val="004E1259"/>
  </w:style>
  <w:style w:type="character" w:customStyle="1" w:styleId="WW8Num17z1">
    <w:name w:val="WW8Num17z1"/>
    <w:rsid w:val="004E1259"/>
  </w:style>
  <w:style w:type="character" w:customStyle="1" w:styleId="WW8Num17z0">
    <w:name w:val="WW8Num17z0"/>
    <w:rsid w:val="004E1259"/>
  </w:style>
  <w:style w:type="character" w:customStyle="1" w:styleId="WW8Num16z1">
    <w:name w:val="WW8Num16z1"/>
    <w:rsid w:val="004E1259"/>
    <w:rPr>
      <w:rFonts w:ascii="OpenSymbol" w:hAnsi="OpenSymbol" w:cs="OpenSymbol"/>
    </w:rPr>
  </w:style>
  <w:style w:type="character" w:customStyle="1" w:styleId="WW8Num16z0">
    <w:name w:val="WW8Num16z0"/>
    <w:rsid w:val="004E1259"/>
    <w:rPr>
      <w:rFonts w:ascii="Symbol" w:hAnsi="Symbol" w:cs="Symbol"/>
    </w:rPr>
  </w:style>
  <w:style w:type="character" w:customStyle="1" w:styleId="WW8Num15z3">
    <w:name w:val="WW8Num15z3"/>
    <w:rsid w:val="004E1259"/>
    <w:rPr>
      <w:rFonts w:ascii="Symbol" w:hAnsi="Symbol" w:cs="Arial"/>
      <w:sz w:val="24"/>
      <w:szCs w:val="24"/>
    </w:rPr>
  </w:style>
  <w:style w:type="character" w:customStyle="1" w:styleId="WW8Num15z1">
    <w:name w:val="WW8Num15z1"/>
    <w:rsid w:val="004E1259"/>
    <w:rPr>
      <w:rFonts w:ascii="OpenSymbol" w:hAnsi="OpenSymbol" w:cs="OpenSymbol"/>
    </w:rPr>
  </w:style>
  <w:style w:type="character" w:customStyle="1" w:styleId="WW8Num15z0">
    <w:name w:val="WW8Num15z0"/>
    <w:rsid w:val="004E1259"/>
    <w:rPr>
      <w:rFonts w:ascii="Symbol" w:hAnsi="Symbol" w:cs="Arial"/>
      <w:sz w:val="24"/>
      <w:szCs w:val="20"/>
    </w:rPr>
  </w:style>
  <w:style w:type="character" w:customStyle="1" w:styleId="WW8Num14z0">
    <w:name w:val="WW8Num14z0"/>
    <w:rsid w:val="004E1259"/>
  </w:style>
  <w:style w:type="character" w:customStyle="1" w:styleId="WW8Num13z8">
    <w:name w:val="WW8Num13z8"/>
    <w:rsid w:val="004E1259"/>
  </w:style>
  <w:style w:type="character" w:customStyle="1" w:styleId="WW8Num13z7">
    <w:name w:val="WW8Num13z7"/>
    <w:rsid w:val="004E1259"/>
  </w:style>
  <w:style w:type="character" w:customStyle="1" w:styleId="WW8Num13z6">
    <w:name w:val="WW8Num13z6"/>
    <w:rsid w:val="004E1259"/>
  </w:style>
  <w:style w:type="character" w:customStyle="1" w:styleId="WW8Num13z5">
    <w:name w:val="WW8Num13z5"/>
    <w:rsid w:val="004E1259"/>
  </w:style>
  <w:style w:type="character" w:customStyle="1" w:styleId="WW8Num13z4">
    <w:name w:val="WW8Num13z4"/>
    <w:rsid w:val="004E1259"/>
  </w:style>
  <w:style w:type="character" w:customStyle="1" w:styleId="WW8Num13z3">
    <w:name w:val="WW8Num13z3"/>
    <w:rsid w:val="004E1259"/>
  </w:style>
  <w:style w:type="character" w:customStyle="1" w:styleId="WW8Num13z2">
    <w:name w:val="WW8Num13z2"/>
    <w:rsid w:val="004E1259"/>
  </w:style>
  <w:style w:type="character" w:customStyle="1" w:styleId="WW8Num13z1">
    <w:name w:val="WW8Num13z1"/>
    <w:rsid w:val="004E1259"/>
  </w:style>
  <w:style w:type="character" w:customStyle="1" w:styleId="WW8Num13z0">
    <w:name w:val="WW8Num13z0"/>
    <w:rsid w:val="004E1259"/>
    <w:rPr>
      <w:sz w:val="24"/>
      <w:szCs w:val="24"/>
    </w:rPr>
  </w:style>
  <w:style w:type="character" w:customStyle="1" w:styleId="WW8Num12z8">
    <w:name w:val="WW8Num12z8"/>
    <w:rsid w:val="004E1259"/>
  </w:style>
  <w:style w:type="character" w:customStyle="1" w:styleId="WW8Num12z7">
    <w:name w:val="WW8Num12z7"/>
    <w:rsid w:val="004E1259"/>
  </w:style>
  <w:style w:type="character" w:customStyle="1" w:styleId="WW8Num12z6">
    <w:name w:val="WW8Num12z6"/>
    <w:rsid w:val="004E1259"/>
  </w:style>
  <w:style w:type="character" w:customStyle="1" w:styleId="WW8Num12z5">
    <w:name w:val="WW8Num12z5"/>
    <w:rsid w:val="004E1259"/>
  </w:style>
  <w:style w:type="character" w:customStyle="1" w:styleId="WW8Num12z4">
    <w:name w:val="WW8Num12z4"/>
    <w:rsid w:val="004E1259"/>
  </w:style>
  <w:style w:type="character" w:customStyle="1" w:styleId="WW8Num12z3">
    <w:name w:val="WW8Num12z3"/>
    <w:rsid w:val="004E1259"/>
  </w:style>
  <w:style w:type="character" w:customStyle="1" w:styleId="WW8Num12z2">
    <w:name w:val="WW8Num12z2"/>
    <w:rsid w:val="004E1259"/>
  </w:style>
  <w:style w:type="character" w:customStyle="1" w:styleId="WW8Num12z1">
    <w:name w:val="WW8Num12z1"/>
    <w:rsid w:val="004E1259"/>
  </w:style>
  <w:style w:type="character" w:customStyle="1" w:styleId="WW8Num12z0">
    <w:name w:val="WW8Num12z0"/>
    <w:rsid w:val="004E1259"/>
  </w:style>
  <w:style w:type="character" w:customStyle="1" w:styleId="WW8Num11z8">
    <w:name w:val="WW8Num11z8"/>
    <w:rsid w:val="004E1259"/>
  </w:style>
  <w:style w:type="character" w:customStyle="1" w:styleId="WW8Num11z7">
    <w:name w:val="WW8Num11z7"/>
    <w:rsid w:val="004E1259"/>
  </w:style>
  <w:style w:type="character" w:customStyle="1" w:styleId="WW8Num11z6">
    <w:name w:val="WW8Num11z6"/>
    <w:rsid w:val="004E1259"/>
  </w:style>
  <w:style w:type="character" w:customStyle="1" w:styleId="WW8Num11z5">
    <w:name w:val="WW8Num11z5"/>
    <w:rsid w:val="004E1259"/>
  </w:style>
  <w:style w:type="character" w:customStyle="1" w:styleId="WW8Num11z4">
    <w:name w:val="WW8Num11z4"/>
    <w:rsid w:val="004E1259"/>
  </w:style>
  <w:style w:type="character" w:customStyle="1" w:styleId="WW8Num11z3">
    <w:name w:val="WW8Num11z3"/>
    <w:rsid w:val="004E1259"/>
  </w:style>
  <w:style w:type="character" w:customStyle="1" w:styleId="WW8Num11z2">
    <w:name w:val="WW8Num11z2"/>
    <w:rsid w:val="004E1259"/>
  </w:style>
  <w:style w:type="character" w:customStyle="1" w:styleId="WW8Num11z1">
    <w:name w:val="WW8Num11z1"/>
    <w:rsid w:val="004E1259"/>
  </w:style>
  <w:style w:type="character" w:customStyle="1" w:styleId="WW8Num11z0">
    <w:name w:val="WW8Num11z0"/>
    <w:rsid w:val="004E1259"/>
  </w:style>
  <w:style w:type="character" w:customStyle="1" w:styleId="WW8Num10z3">
    <w:name w:val="WW8Num10z3"/>
    <w:rsid w:val="004E1259"/>
  </w:style>
  <w:style w:type="character" w:customStyle="1" w:styleId="WW8Num10z1">
    <w:name w:val="WW8Num10z1"/>
    <w:rsid w:val="004E1259"/>
    <w:rPr>
      <w:b w:val="0"/>
    </w:rPr>
  </w:style>
  <w:style w:type="character" w:customStyle="1" w:styleId="WW8Num10z0">
    <w:name w:val="WW8Num10z0"/>
    <w:rsid w:val="004E1259"/>
    <w:rPr>
      <w:rFonts w:ascii="Arial" w:hAnsi="Arial" w:cs="Arial"/>
      <w:sz w:val="20"/>
      <w:szCs w:val="20"/>
    </w:rPr>
  </w:style>
  <w:style w:type="character" w:customStyle="1" w:styleId="WW8Num9z8">
    <w:name w:val="WW8Num9z8"/>
    <w:rsid w:val="004E1259"/>
  </w:style>
  <w:style w:type="character" w:customStyle="1" w:styleId="WW8Num9z7">
    <w:name w:val="WW8Num9z7"/>
    <w:rsid w:val="004E1259"/>
  </w:style>
  <w:style w:type="character" w:customStyle="1" w:styleId="WW8Num9z6">
    <w:name w:val="WW8Num9z6"/>
    <w:rsid w:val="004E1259"/>
  </w:style>
  <w:style w:type="character" w:customStyle="1" w:styleId="WW8Num9z5">
    <w:name w:val="WW8Num9z5"/>
    <w:rsid w:val="004E1259"/>
  </w:style>
  <w:style w:type="character" w:customStyle="1" w:styleId="WW8Num9z4">
    <w:name w:val="WW8Num9z4"/>
    <w:rsid w:val="004E1259"/>
  </w:style>
  <w:style w:type="character" w:customStyle="1" w:styleId="WW8Num9z3">
    <w:name w:val="WW8Num9z3"/>
    <w:rsid w:val="004E1259"/>
  </w:style>
  <w:style w:type="character" w:customStyle="1" w:styleId="WW8Num9z2">
    <w:name w:val="WW8Num9z2"/>
    <w:rsid w:val="004E1259"/>
  </w:style>
  <w:style w:type="character" w:customStyle="1" w:styleId="WW8Num9z1">
    <w:name w:val="WW8Num9z1"/>
    <w:rsid w:val="004E1259"/>
  </w:style>
  <w:style w:type="character" w:customStyle="1" w:styleId="WW8Num9z0">
    <w:name w:val="WW8Num9z0"/>
    <w:rsid w:val="004E1259"/>
  </w:style>
  <w:style w:type="character" w:customStyle="1" w:styleId="WW8Num8z8">
    <w:name w:val="WW8Num8z8"/>
    <w:rsid w:val="004E1259"/>
  </w:style>
  <w:style w:type="character" w:customStyle="1" w:styleId="WW8Num8z7">
    <w:name w:val="WW8Num8z7"/>
    <w:rsid w:val="004E1259"/>
  </w:style>
  <w:style w:type="character" w:customStyle="1" w:styleId="WW8Num8z6">
    <w:name w:val="WW8Num8z6"/>
    <w:rsid w:val="004E1259"/>
  </w:style>
  <w:style w:type="character" w:customStyle="1" w:styleId="WW8Num8z5">
    <w:name w:val="WW8Num8z5"/>
    <w:rsid w:val="004E1259"/>
  </w:style>
  <w:style w:type="character" w:customStyle="1" w:styleId="WW8Num8z4">
    <w:name w:val="WW8Num8z4"/>
    <w:rsid w:val="004E1259"/>
  </w:style>
  <w:style w:type="character" w:customStyle="1" w:styleId="WW8Num7z8">
    <w:name w:val="WW8Num7z8"/>
    <w:rsid w:val="004E1259"/>
  </w:style>
  <w:style w:type="character" w:customStyle="1" w:styleId="WW8Num7z7">
    <w:name w:val="WW8Num7z7"/>
    <w:rsid w:val="004E1259"/>
  </w:style>
  <w:style w:type="character" w:customStyle="1" w:styleId="WW8Num7z6">
    <w:name w:val="WW8Num7z6"/>
    <w:rsid w:val="004E1259"/>
  </w:style>
  <w:style w:type="character" w:customStyle="1" w:styleId="WW8Num7z5">
    <w:name w:val="WW8Num7z5"/>
    <w:rsid w:val="004E1259"/>
  </w:style>
  <w:style w:type="character" w:customStyle="1" w:styleId="WW8Num7z4">
    <w:name w:val="WW8Num7z4"/>
    <w:rsid w:val="004E1259"/>
  </w:style>
  <w:style w:type="character" w:customStyle="1" w:styleId="WW8Num7z3">
    <w:name w:val="WW8Num7z3"/>
    <w:rsid w:val="004E1259"/>
  </w:style>
  <w:style w:type="character" w:customStyle="1" w:styleId="WW8Num7z2">
    <w:name w:val="WW8Num7z2"/>
    <w:rsid w:val="004E1259"/>
  </w:style>
  <w:style w:type="character" w:customStyle="1" w:styleId="WW8Num7z1">
    <w:name w:val="WW8Num7z1"/>
    <w:rsid w:val="004E1259"/>
  </w:style>
  <w:style w:type="character" w:customStyle="1" w:styleId="WW8Num7z0">
    <w:name w:val="WW8Num7z0"/>
    <w:rsid w:val="004E1259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  <w:rsid w:val="004E1259"/>
  </w:style>
  <w:style w:type="paragraph" w:customStyle="1" w:styleId="Nagwek60">
    <w:name w:val="Nagłówek6"/>
    <w:basedOn w:val="Normalny"/>
    <w:next w:val="Tekstpodstawowy"/>
    <w:rsid w:val="004E125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4E1259"/>
    <w:pPr>
      <w:spacing w:after="120"/>
    </w:pPr>
  </w:style>
  <w:style w:type="paragraph" w:styleId="Lista">
    <w:name w:val="List"/>
    <w:basedOn w:val="Tekstpodstawowy"/>
    <w:rsid w:val="004E1259"/>
  </w:style>
  <w:style w:type="paragraph" w:styleId="Legenda">
    <w:name w:val="caption"/>
    <w:basedOn w:val="Normalny"/>
    <w:qFormat/>
    <w:rsid w:val="004E125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4E1259"/>
    <w:pPr>
      <w:suppressLineNumbers/>
    </w:pPr>
  </w:style>
  <w:style w:type="paragraph" w:customStyle="1" w:styleId="Nagwek20">
    <w:name w:val="Nagłówek2"/>
    <w:basedOn w:val="Normalny"/>
    <w:next w:val="Tekstpodstawowy"/>
    <w:rsid w:val="004E125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4E1259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4E125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4E1259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rsid w:val="004E1259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sid w:val="004E1259"/>
    <w:rPr>
      <w:rFonts w:ascii="Arial" w:hAnsi="Arial"/>
    </w:rPr>
  </w:style>
  <w:style w:type="paragraph" w:customStyle="1" w:styleId="Tekstpodstawowy32">
    <w:name w:val="Tekst podstawowy 32"/>
    <w:basedOn w:val="Normalny"/>
    <w:rsid w:val="004E1259"/>
    <w:rPr>
      <w:rFonts w:ascii="Arial" w:hAnsi="Arial"/>
    </w:rPr>
  </w:style>
  <w:style w:type="paragraph" w:customStyle="1" w:styleId="Tekstpodstawowy34">
    <w:name w:val="Tekst podstawowy 34"/>
    <w:basedOn w:val="Normalny"/>
    <w:rsid w:val="004E1259"/>
    <w:rPr>
      <w:rFonts w:ascii="Arial" w:hAnsi="Arial"/>
    </w:rPr>
  </w:style>
  <w:style w:type="paragraph" w:customStyle="1" w:styleId="Tekstpodstawowy35">
    <w:name w:val="Tekst podstawowy 35"/>
    <w:basedOn w:val="Normalny"/>
    <w:rsid w:val="004E1259"/>
    <w:rPr>
      <w:rFonts w:ascii="Arial" w:hAnsi="Arial"/>
    </w:rPr>
  </w:style>
  <w:style w:type="paragraph" w:customStyle="1" w:styleId="Zawartotabeli">
    <w:name w:val="Zawartość tabeli"/>
    <w:basedOn w:val="Normalny"/>
    <w:rsid w:val="004E1259"/>
    <w:pPr>
      <w:suppressLineNumbers/>
    </w:pPr>
  </w:style>
  <w:style w:type="paragraph" w:customStyle="1" w:styleId="Nagwektabeli">
    <w:name w:val="Nagłówek tabeli"/>
    <w:basedOn w:val="Zawartotabeli"/>
    <w:rsid w:val="004E1259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4E125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E1259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4E1259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rsid w:val="004E1259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rsid w:val="004E1259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  <w:rsid w:val="004E1259"/>
  </w:style>
  <w:style w:type="paragraph" w:customStyle="1" w:styleId="Styl12">
    <w:name w:val="Styl12"/>
    <w:basedOn w:val="Nagwek10"/>
    <w:next w:val="StylNagwek112ptDesePrzezroczystySzary25"/>
    <w:rsid w:val="004E1259"/>
  </w:style>
  <w:style w:type="paragraph" w:customStyle="1" w:styleId="StylStylNagwek112ptDesePrzezroczystySzary25Wy">
    <w:name w:val="Styl Styl Nagłówek 1 + 12 pt Deseń: Przezroczysty (Szary 25%) + Wy..."/>
    <w:basedOn w:val="Nagwek1"/>
    <w:rsid w:val="004E1259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sid w:val="004E1259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rsid w:val="004E1259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rsid w:val="004E1259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rsid w:val="004E1259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rsid w:val="004E1259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rsid w:val="004E1259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rsid w:val="004E1259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rsid w:val="004E1259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rsid w:val="004E1259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rsid w:val="004E1259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rsid w:val="004E1259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rsid w:val="004E1259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rsid w:val="004E1259"/>
    <w:pPr>
      <w:tabs>
        <w:tab w:val="left" w:pos="567"/>
        <w:tab w:val="right" w:leader="hyphen" w:pos="9072"/>
      </w:tabs>
      <w:ind w:left="567" w:right="1273" w:hanging="567"/>
    </w:pPr>
    <w:rPr>
      <w:szCs w:val="32"/>
    </w:rPr>
  </w:style>
  <w:style w:type="paragraph" w:styleId="Spistreci1">
    <w:name w:val="toc 1"/>
    <w:basedOn w:val="Spistreci2"/>
    <w:next w:val="Normalny"/>
    <w:rsid w:val="004E1259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rsid w:val="004E1259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rsid w:val="004E1259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rsid w:val="004E1259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rsid w:val="004E1259"/>
    <w:pPr>
      <w:tabs>
        <w:tab w:val="right" w:leader="dot" w:pos="9637"/>
      </w:tabs>
    </w:pPr>
  </w:style>
  <w:style w:type="paragraph" w:customStyle="1" w:styleId="Styl1">
    <w:name w:val="Styl1"/>
    <w:basedOn w:val="Spistreci1"/>
    <w:rsid w:val="004E1259"/>
    <w:pPr>
      <w:tabs>
        <w:tab w:val="right" w:leader="dot" w:pos="9637"/>
      </w:tabs>
    </w:pPr>
  </w:style>
  <w:style w:type="paragraph" w:customStyle="1" w:styleId="western">
    <w:name w:val="western"/>
    <w:basedOn w:val="Normalny"/>
    <w:rsid w:val="004E1259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  <w:rsid w:val="004E1259"/>
  </w:style>
  <w:style w:type="paragraph" w:customStyle="1" w:styleId="Tekstpodstawowywcity24">
    <w:name w:val="Tekst podstawowy wcięty 24"/>
    <w:basedOn w:val="Normalny"/>
    <w:rsid w:val="004E1259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rsid w:val="004E1259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rsid w:val="004E1259"/>
    <w:pPr>
      <w:ind w:left="720"/>
    </w:pPr>
  </w:style>
  <w:style w:type="paragraph" w:customStyle="1" w:styleId="Akapitzlist1">
    <w:name w:val="Akapit z listą1"/>
    <w:basedOn w:val="Normalny"/>
    <w:rsid w:val="004E1259"/>
    <w:pPr>
      <w:ind w:left="720"/>
    </w:pPr>
  </w:style>
  <w:style w:type="paragraph" w:customStyle="1" w:styleId="Tekstpodstawowy21">
    <w:name w:val="Tekst podstawowy 21"/>
    <w:basedOn w:val="Normalny"/>
    <w:rsid w:val="004E1259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rsid w:val="004E1259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rsid w:val="004E1259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rsid w:val="004E1259"/>
    <w:pPr>
      <w:spacing w:after="283"/>
      <w:ind w:left="567" w:right="567"/>
    </w:pPr>
  </w:style>
  <w:style w:type="paragraph" w:customStyle="1" w:styleId="TableContents1">
    <w:name w:val="Table Contents1"/>
    <w:basedOn w:val="Normalny"/>
    <w:rsid w:val="004E1259"/>
  </w:style>
  <w:style w:type="paragraph" w:customStyle="1" w:styleId="WW-header">
    <w:name w:val="WW-header"/>
    <w:basedOn w:val="Normalny"/>
    <w:next w:val="Tekstpodstawowy"/>
    <w:rsid w:val="004E125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rsid w:val="004E1259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rsid w:val="004E1259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rsid w:val="004E1259"/>
    <w:pPr>
      <w:spacing w:before="120"/>
    </w:pPr>
    <w:rPr>
      <w:rFonts w:ascii="Arial" w:hAnsi="Arial"/>
      <w:b/>
    </w:rPr>
  </w:style>
  <w:style w:type="paragraph" w:styleId="Bezodstpw">
    <w:name w:val="No Spacing"/>
    <w:qFormat/>
    <w:rsid w:val="004E1259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rsid w:val="004E1259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rsid w:val="004E1259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rsid w:val="004E1259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rsid w:val="004E1259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  <w:rsid w:val="004E1259"/>
  </w:style>
  <w:style w:type="paragraph" w:customStyle="1" w:styleId="Spistreci10">
    <w:name w:val="Spis treści 10"/>
    <w:basedOn w:val="Indeks"/>
    <w:rsid w:val="004E1259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sid w:val="004E125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4E1259"/>
  </w:style>
  <w:style w:type="paragraph" w:styleId="Tematkomentarza">
    <w:name w:val="annotation subject"/>
    <w:basedOn w:val="Tekstkomentarza1"/>
    <w:next w:val="Tekstkomentarza1"/>
    <w:rsid w:val="004E1259"/>
    <w:rPr>
      <w:b/>
      <w:bCs/>
    </w:rPr>
  </w:style>
  <w:style w:type="paragraph" w:styleId="Tekstprzypisudolnego">
    <w:name w:val="footnote text"/>
    <w:basedOn w:val="Normalny"/>
    <w:rsid w:val="004E1259"/>
  </w:style>
  <w:style w:type="paragraph" w:styleId="Podtytu">
    <w:name w:val="Subtitle"/>
    <w:basedOn w:val="Normalny"/>
    <w:next w:val="Tekstpodstawowy"/>
    <w:qFormat/>
    <w:rsid w:val="004E1259"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rsid w:val="004E1259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rsid w:val="004E1259"/>
    <w:pPr>
      <w:ind w:left="1920"/>
    </w:pPr>
  </w:style>
  <w:style w:type="paragraph" w:styleId="Spistreci8">
    <w:name w:val="toc 8"/>
    <w:basedOn w:val="Normalny"/>
    <w:next w:val="Normalny"/>
    <w:rsid w:val="004E1259"/>
    <w:pPr>
      <w:ind w:left="1680"/>
    </w:pPr>
  </w:style>
  <w:style w:type="paragraph" w:styleId="Spistreci7">
    <w:name w:val="toc 7"/>
    <w:basedOn w:val="Normalny"/>
    <w:next w:val="Normalny"/>
    <w:rsid w:val="004E1259"/>
    <w:pPr>
      <w:ind w:left="1440"/>
    </w:pPr>
  </w:style>
  <w:style w:type="paragraph" w:styleId="Spistreci6">
    <w:name w:val="toc 6"/>
    <w:basedOn w:val="Normalny"/>
    <w:next w:val="Normalny"/>
    <w:rsid w:val="004E1259"/>
    <w:pPr>
      <w:ind w:left="1200"/>
    </w:pPr>
  </w:style>
  <w:style w:type="paragraph" w:styleId="Spistreci5">
    <w:name w:val="toc 5"/>
    <w:basedOn w:val="Normalny"/>
    <w:next w:val="Normalny"/>
    <w:rsid w:val="004E1259"/>
    <w:pPr>
      <w:ind w:left="960"/>
    </w:pPr>
  </w:style>
  <w:style w:type="paragraph" w:styleId="Spistreci4">
    <w:name w:val="toc 4"/>
    <w:basedOn w:val="Normalny"/>
    <w:next w:val="Normalny"/>
    <w:rsid w:val="004E1259"/>
    <w:pPr>
      <w:ind w:left="720"/>
    </w:pPr>
  </w:style>
  <w:style w:type="paragraph" w:styleId="Spistreci3">
    <w:name w:val="toc 3"/>
    <w:basedOn w:val="Normalny"/>
    <w:next w:val="Normalny"/>
    <w:rsid w:val="004E1259"/>
    <w:pPr>
      <w:ind w:left="480"/>
    </w:pPr>
  </w:style>
  <w:style w:type="paragraph" w:customStyle="1" w:styleId="Tekstpodstawowywcity32">
    <w:name w:val="Tekst podstawowy wcięty 32"/>
    <w:basedOn w:val="Normalny"/>
    <w:rsid w:val="004E1259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rsid w:val="004E1259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sid w:val="004E1259"/>
    <w:rPr>
      <w:rFonts w:ascii="Arial" w:hAnsi="Arial"/>
    </w:rPr>
  </w:style>
  <w:style w:type="paragraph" w:customStyle="1" w:styleId="Tekstpodstawowywcity23">
    <w:name w:val="Tekst podstawowy wcięty 23"/>
    <w:basedOn w:val="Normalny"/>
    <w:rsid w:val="004E1259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rsid w:val="004E1259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4E1259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rsid w:val="004E1259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rsid w:val="004E1259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rsid w:val="004E1259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rsid w:val="004E1259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klewandowska</dc:creator>
  <cp:lastModifiedBy>Ludwika Wikieł</cp:lastModifiedBy>
  <cp:revision>7</cp:revision>
  <cp:lastPrinted>2021-04-30T06:39:00Z</cp:lastPrinted>
  <dcterms:created xsi:type="dcterms:W3CDTF">2024-11-20T11:51:00Z</dcterms:created>
  <dcterms:modified xsi:type="dcterms:W3CDTF">2024-12-03T06:15:00Z</dcterms:modified>
</cp:coreProperties>
</file>