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2F465" w14:textId="0FE8FFD1" w:rsidR="00EF4A33" w:rsidRPr="00557BF3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  <w:r w:rsidRPr="00557BF3">
        <w:rPr>
          <w:rFonts w:ascii="Calibri" w:eastAsia="Calibri" w:hAnsi="Calibri" w:cs="Calibri"/>
          <w:b/>
          <w:kern w:val="2"/>
          <w:lang w:eastAsia="zh-CN"/>
        </w:rPr>
        <w:t>COZL/DZP/</w:t>
      </w:r>
      <w:r w:rsidR="00557BF3" w:rsidRPr="00557BF3">
        <w:rPr>
          <w:rFonts w:ascii="Calibri" w:eastAsia="Calibri" w:hAnsi="Calibri" w:cs="Calibri"/>
          <w:b/>
          <w:kern w:val="2"/>
          <w:lang w:eastAsia="zh-CN"/>
        </w:rPr>
        <w:t>MBK</w:t>
      </w:r>
      <w:r w:rsidRPr="00557BF3">
        <w:rPr>
          <w:rFonts w:ascii="Calibri" w:eastAsia="Calibri" w:hAnsi="Calibri" w:cs="Calibri"/>
          <w:b/>
          <w:kern w:val="2"/>
          <w:lang w:eastAsia="zh-CN"/>
        </w:rPr>
        <w:t>/34</w:t>
      </w:r>
      <w:r w:rsidR="004D6D33" w:rsidRPr="00557BF3">
        <w:rPr>
          <w:rFonts w:ascii="Calibri" w:eastAsia="Calibri" w:hAnsi="Calibri" w:cs="Calibri"/>
          <w:b/>
          <w:kern w:val="2"/>
          <w:lang w:eastAsia="zh-CN"/>
        </w:rPr>
        <w:t>1</w:t>
      </w:r>
      <w:r w:rsidR="009F7803" w:rsidRPr="00557BF3">
        <w:rPr>
          <w:rFonts w:ascii="Calibri" w:eastAsia="Calibri" w:hAnsi="Calibri" w:cs="Calibri"/>
          <w:b/>
          <w:kern w:val="2"/>
          <w:lang w:eastAsia="zh-CN"/>
        </w:rPr>
        <w:t>2</w:t>
      </w:r>
      <w:r w:rsidR="00CB43E6" w:rsidRPr="00557BF3">
        <w:rPr>
          <w:rFonts w:ascii="Calibri" w:eastAsia="Calibri" w:hAnsi="Calibri" w:cs="Calibri"/>
          <w:b/>
          <w:kern w:val="2"/>
          <w:lang w:eastAsia="zh-CN"/>
        </w:rPr>
        <w:t>/</w:t>
      </w:r>
      <w:r w:rsidR="009F7803" w:rsidRPr="00557BF3">
        <w:rPr>
          <w:rFonts w:ascii="Calibri" w:eastAsia="Calibri" w:hAnsi="Calibri" w:cs="Calibri"/>
          <w:b/>
          <w:kern w:val="2"/>
          <w:lang w:eastAsia="zh-CN"/>
        </w:rPr>
        <w:t>TP</w:t>
      </w:r>
      <w:r w:rsidR="00CB43E6" w:rsidRPr="00557BF3">
        <w:rPr>
          <w:rFonts w:ascii="Calibri" w:eastAsia="Calibri" w:hAnsi="Calibri" w:cs="Calibri"/>
          <w:b/>
          <w:kern w:val="2"/>
          <w:lang w:eastAsia="zh-CN"/>
        </w:rPr>
        <w:t>-</w:t>
      </w:r>
      <w:r w:rsidR="00557BF3" w:rsidRPr="00557BF3">
        <w:rPr>
          <w:rFonts w:ascii="Calibri" w:eastAsia="Calibri" w:hAnsi="Calibri" w:cs="Calibri"/>
          <w:b/>
          <w:kern w:val="2"/>
          <w:lang w:eastAsia="zh-CN"/>
        </w:rPr>
        <w:t>6</w:t>
      </w:r>
      <w:r w:rsidR="00B85321">
        <w:rPr>
          <w:rFonts w:ascii="Calibri" w:eastAsia="Calibri" w:hAnsi="Calibri" w:cs="Calibri"/>
          <w:b/>
          <w:kern w:val="2"/>
          <w:lang w:eastAsia="zh-CN"/>
        </w:rPr>
        <w:t>5</w:t>
      </w:r>
      <w:r w:rsidRPr="00557BF3">
        <w:rPr>
          <w:rFonts w:ascii="Calibri" w:eastAsia="Calibri" w:hAnsi="Calibri" w:cs="Calibri"/>
          <w:b/>
          <w:kern w:val="2"/>
          <w:lang w:eastAsia="zh-CN"/>
        </w:rPr>
        <w:t>/2</w:t>
      </w:r>
      <w:r w:rsidR="00540203" w:rsidRPr="00557BF3">
        <w:rPr>
          <w:rFonts w:ascii="Calibri" w:eastAsia="Calibri" w:hAnsi="Calibri" w:cs="Calibri"/>
          <w:b/>
          <w:kern w:val="2"/>
          <w:lang w:eastAsia="zh-CN"/>
        </w:rPr>
        <w:t>5</w:t>
      </w:r>
      <w:r w:rsidRPr="00557BF3">
        <w:rPr>
          <w:rFonts w:ascii="Calibri" w:eastAsia="Calibri" w:hAnsi="Calibri" w:cs="Calibri"/>
          <w:b/>
          <w:kern w:val="2"/>
          <w:lang w:eastAsia="zh-CN"/>
        </w:rPr>
        <w:tab/>
      </w:r>
      <w:r w:rsidRPr="00557BF3">
        <w:rPr>
          <w:rFonts w:ascii="Calibri" w:eastAsia="Calibri" w:hAnsi="Calibri" w:cs="Calibri"/>
          <w:b/>
          <w:kern w:val="2"/>
          <w:lang w:eastAsia="zh-CN"/>
        </w:rPr>
        <w:tab/>
      </w:r>
      <w:r w:rsidRPr="00557BF3">
        <w:rPr>
          <w:rFonts w:ascii="Calibri" w:eastAsia="Calibri" w:hAnsi="Calibri" w:cs="Calibri"/>
          <w:b/>
          <w:kern w:val="2"/>
          <w:lang w:eastAsia="zh-CN"/>
        </w:rPr>
        <w:tab/>
      </w:r>
      <w:r w:rsidRPr="00557BF3">
        <w:rPr>
          <w:rFonts w:ascii="Calibri" w:eastAsia="Calibri" w:hAnsi="Calibri" w:cs="Calibri"/>
          <w:b/>
          <w:kern w:val="2"/>
          <w:lang w:eastAsia="zh-CN"/>
        </w:rPr>
        <w:tab/>
      </w:r>
    </w:p>
    <w:p w14:paraId="3496C579" w14:textId="77777777" w:rsidR="00EF4A33" w:rsidRPr="00557BF3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</w:p>
    <w:p w14:paraId="17227353" w14:textId="77777777" w:rsidR="00EF4A33" w:rsidRPr="00557BF3" w:rsidRDefault="00EF4A33" w:rsidP="00EF4A33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kern w:val="2"/>
          <w:lang w:eastAsia="zh-CN"/>
        </w:rPr>
      </w:pPr>
      <w:r w:rsidRPr="00557BF3">
        <w:rPr>
          <w:rFonts w:ascii="Calibri" w:eastAsia="Calibri" w:hAnsi="Calibri" w:cs="Calibri"/>
          <w:b/>
          <w:kern w:val="2"/>
          <w:lang w:eastAsia="zh-CN"/>
        </w:rPr>
        <w:t xml:space="preserve">       Załącznik nr 1 do SWZ</w:t>
      </w:r>
    </w:p>
    <w:p w14:paraId="1FAEEBC1" w14:textId="77777777" w:rsidR="00EF4A33" w:rsidRPr="00557BF3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14971239" w14:textId="77777777" w:rsidR="00EF4A33" w:rsidRPr="00557BF3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02A2D6A6" w14:textId="77777777" w:rsidR="00EF4A33" w:rsidRPr="00557BF3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.................................. dnia .......................</w:t>
      </w:r>
    </w:p>
    <w:p w14:paraId="3C114BC9" w14:textId="77777777" w:rsidR="00EF4A33" w:rsidRPr="00557BF3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7E9541AC" w14:textId="77777777" w:rsidR="00EF4A33" w:rsidRPr="00557BF3" w:rsidRDefault="00EF4A33" w:rsidP="007476E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14:paraId="3F056AA8" w14:textId="77777777" w:rsidR="00EF4A33" w:rsidRPr="00557BF3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557BF3">
        <w:rPr>
          <w:rFonts w:ascii="Calibri" w:eastAsia="Times New Roman" w:hAnsi="Calibri" w:cs="Calibri"/>
          <w:b/>
          <w:bCs/>
          <w:kern w:val="2"/>
          <w:lang w:eastAsia="zh-CN"/>
        </w:rPr>
        <w:t>FORMULARZ OFERTOWY</w:t>
      </w:r>
    </w:p>
    <w:p w14:paraId="2B8D39E5" w14:textId="77777777" w:rsidR="00EF4A33" w:rsidRPr="00557BF3" w:rsidRDefault="00EF4A33" w:rsidP="006D40A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63F2D0E5" w14:textId="77777777" w:rsidR="00F12A80" w:rsidRPr="00557BF3" w:rsidRDefault="00F12A80" w:rsidP="00F12A80">
      <w:pPr>
        <w:pStyle w:val="Tekstpodstawowy"/>
        <w:rPr>
          <w:rFonts w:ascii="Calibri" w:hAnsi="Calibri" w:cs="Calibri"/>
          <w:sz w:val="22"/>
          <w:szCs w:val="22"/>
        </w:rPr>
      </w:pPr>
      <w:r w:rsidRPr="00557BF3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...................................................................................................................</w:t>
      </w:r>
    </w:p>
    <w:p w14:paraId="7544BEB3" w14:textId="77777777" w:rsidR="00F12A80" w:rsidRPr="00557BF3" w:rsidRDefault="00F12A80" w:rsidP="00F12A80">
      <w:pPr>
        <w:pStyle w:val="Tekstpodstawowy"/>
        <w:rPr>
          <w:rFonts w:ascii="Calibri" w:hAnsi="Calibri" w:cs="Calibri"/>
          <w:sz w:val="22"/>
          <w:szCs w:val="22"/>
        </w:rPr>
      </w:pPr>
      <w:r w:rsidRPr="00557B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14:paraId="6954CD3D" w14:textId="77777777" w:rsidR="00F12A80" w:rsidRPr="00557BF3" w:rsidRDefault="00F12A80" w:rsidP="00F12A80">
      <w:pPr>
        <w:pStyle w:val="Tekstpodstawowy"/>
        <w:rPr>
          <w:rFonts w:ascii="Calibri" w:hAnsi="Calibri" w:cs="Calibri"/>
          <w:sz w:val="22"/>
          <w:szCs w:val="22"/>
        </w:rPr>
      </w:pPr>
      <w:r w:rsidRPr="00557BF3">
        <w:rPr>
          <w:rFonts w:ascii="Calibri" w:hAnsi="Calibri" w:cs="Calibri"/>
          <w:sz w:val="22"/>
          <w:szCs w:val="22"/>
        </w:rPr>
        <w:t>Adres Wykonawcy: .....................................................................................................................</w:t>
      </w:r>
    </w:p>
    <w:p w14:paraId="755292DF" w14:textId="77777777" w:rsidR="00F12A80" w:rsidRPr="00557BF3" w:rsidRDefault="00F12A80" w:rsidP="00F12A80">
      <w:pPr>
        <w:pStyle w:val="Tekstpodstawowy"/>
        <w:rPr>
          <w:rFonts w:ascii="Calibri" w:hAnsi="Calibri" w:cs="Calibri"/>
          <w:sz w:val="22"/>
          <w:szCs w:val="22"/>
        </w:rPr>
      </w:pPr>
      <w:r w:rsidRPr="00557B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</w:t>
      </w:r>
    </w:p>
    <w:p w14:paraId="7BD95C8F" w14:textId="77777777" w:rsidR="00F12A80" w:rsidRPr="00557BF3" w:rsidRDefault="00F12A80" w:rsidP="00F12A80">
      <w:pPr>
        <w:pStyle w:val="Tekstpodstawowy"/>
        <w:rPr>
          <w:rFonts w:ascii="Calibri" w:hAnsi="Calibri" w:cs="Calibri"/>
          <w:sz w:val="22"/>
          <w:szCs w:val="22"/>
        </w:rPr>
      </w:pPr>
      <w:r w:rsidRPr="00557BF3">
        <w:rPr>
          <w:rFonts w:ascii="Calibri" w:hAnsi="Calibri" w:cs="Calibri"/>
          <w:sz w:val="22"/>
          <w:szCs w:val="22"/>
        </w:rPr>
        <w:t>Województwo ………</w:t>
      </w:r>
      <w:r w:rsidR="00D63215" w:rsidRPr="00557BF3">
        <w:rPr>
          <w:rFonts w:ascii="Calibri" w:hAnsi="Calibri" w:cs="Calibri"/>
          <w:sz w:val="22"/>
          <w:szCs w:val="22"/>
        </w:rPr>
        <w:t>………………………………………………………………………….</w:t>
      </w:r>
    </w:p>
    <w:p w14:paraId="5CC0DB59" w14:textId="77777777" w:rsidR="00F12A80" w:rsidRPr="00557BF3" w:rsidRDefault="00F12A80" w:rsidP="00F12A80">
      <w:pPr>
        <w:pStyle w:val="Tekstpodstawowy"/>
        <w:rPr>
          <w:rFonts w:ascii="Calibri" w:hAnsi="Calibri" w:cs="Calibri"/>
          <w:sz w:val="22"/>
          <w:szCs w:val="22"/>
        </w:rPr>
      </w:pPr>
      <w:r w:rsidRPr="00557BF3">
        <w:rPr>
          <w:rFonts w:ascii="Calibri" w:hAnsi="Calibri" w:cs="Calibri"/>
          <w:sz w:val="22"/>
          <w:szCs w:val="22"/>
        </w:rPr>
        <w:t>REGON …………………..………..</w:t>
      </w:r>
      <w:r w:rsidRPr="00557BF3">
        <w:rPr>
          <w:rFonts w:ascii="Calibri" w:hAnsi="Calibri" w:cs="Calibri"/>
          <w:sz w:val="22"/>
          <w:szCs w:val="22"/>
        </w:rPr>
        <w:tab/>
      </w:r>
      <w:r w:rsidRPr="00557BF3">
        <w:rPr>
          <w:rFonts w:ascii="Calibri" w:hAnsi="Calibri" w:cs="Calibri"/>
          <w:sz w:val="22"/>
          <w:szCs w:val="22"/>
        </w:rPr>
        <w:tab/>
        <w:t xml:space="preserve">                    NIP …….....……............………</w:t>
      </w:r>
    </w:p>
    <w:p w14:paraId="6DABD9D8" w14:textId="77777777" w:rsidR="00F12A80" w:rsidRPr="00557BF3" w:rsidRDefault="00F12A80" w:rsidP="00F12A80">
      <w:pPr>
        <w:pStyle w:val="Tekstpodstawowy"/>
        <w:rPr>
          <w:rFonts w:ascii="Calibri" w:hAnsi="Calibri" w:cs="Calibri"/>
          <w:sz w:val="22"/>
          <w:szCs w:val="22"/>
        </w:rPr>
      </w:pPr>
      <w:r w:rsidRPr="00557BF3">
        <w:rPr>
          <w:rFonts w:ascii="Calibri" w:hAnsi="Calibri" w:cs="Calibri"/>
          <w:sz w:val="22"/>
          <w:szCs w:val="22"/>
        </w:rPr>
        <w:t>KRS/CEIDG…………………znajdujący się na stronie (adres strony interne</w:t>
      </w:r>
      <w:r w:rsidR="00D63215" w:rsidRPr="00557BF3">
        <w:rPr>
          <w:rFonts w:ascii="Calibri" w:hAnsi="Calibri" w:cs="Calibri"/>
          <w:sz w:val="22"/>
          <w:szCs w:val="22"/>
        </w:rPr>
        <w:t>towej)………….</w:t>
      </w:r>
    </w:p>
    <w:p w14:paraId="74D11E9D" w14:textId="77777777" w:rsidR="00F12A80" w:rsidRPr="00557BF3" w:rsidRDefault="00F12A80" w:rsidP="00F12A80">
      <w:pPr>
        <w:pStyle w:val="Tekstpodstawowy"/>
        <w:rPr>
          <w:rFonts w:ascii="Calibri" w:hAnsi="Calibri" w:cs="Calibri"/>
          <w:sz w:val="22"/>
          <w:szCs w:val="22"/>
        </w:rPr>
      </w:pPr>
      <w:r w:rsidRPr="00557BF3">
        <w:rPr>
          <w:rFonts w:ascii="Calibri" w:hAnsi="Calibri" w:cs="Calibri"/>
          <w:sz w:val="22"/>
          <w:szCs w:val="22"/>
        </w:rPr>
        <w:t>Osoba upoważniona do kontaktu z Zamawiającym w sprawie przedmiotu zamówienia:</w:t>
      </w:r>
    </w:p>
    <w:p w14:paraId="159063A6" w14:textId="77777777" w:rsidR="00F12A80" w:rsidRPr="00557BF3" w:rsidRDefault="00F12A80" w:rsidP="00F12A80">
      <w:pPr>
        <w:pStyle w:val="Tekstpodstawowy"/>
        <w:rPr>
          <w:rFonts w:ascii="Calibri" w:hAnsi="Calibri" w:cs="Calibri"/>
          <w:sz w:val="22"/>
          <w:szCs w:val="22"/>
        </w:rPr>
      </w:pPr>
      <w:r w:rsidRPr="00557BF3">
        <w:rPr>
          <w:rFonts w:ascii="Calibri" w:hAnsi="Calibri" w:cs="Calibri"/>
          <w:sz w:val="22"/>
          <w:szCs w:val="22"/>
        </w:rPr>
        <w:t>……………………………………………………………….....…………………..........……..</w:t>
      </w:r>
    </w:p>
    <w:p w14:paraId="5F4B9F76" w14:textId="77777777" w:rsidR="00F12A80" w:rsidRPr="00557BF3" w:rsidRDefault="00F12A80" w:rsidP="00F12A80">
      <w:pPr>
        <w:pStyle w:val="Tekstpodstawowy"/>
        <w:rPr>
          <w:rFonts w:ascii="Calibri" w:hAnsi="Calibri" w:cs="Calibri"/>
          <w:sz w:val="22"/>
          <w:szCs w:val="22"/>
        </w:rPr>
      </w:pPr>
      <w:r w:rsidRPr="00557B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14:paraId="0831A98C" w14:textId="1B25ABEE" w:rsidR="00EF4A33" w:rsidRPr="00557BF3" w:rsidRDefault="00F12A80" w:rsidP="006D40A3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557BF3">
        <w:rPr>
          <w:rFonts w:ascii="Calibri" w:hAnsi="Calibri" w:cs="Calibri"/>
          <w:i/>
          <w:sz w:val="22"/>
          <w:szCs w:val="22"/>
        </w:rPr>
        <w:t>/imię i nazwisko, numer telefonu, e-mail/</w:t>
      </w:r>
    </w:p>
    <w:p w14:paraId="744225B1" w14:textId="77777777" w:rsidR="00EF4A33" w:rsidRPr="00557BF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 xml:space="preserve">przystępując do prowadzonego przez Centrum Onkologii Ziemi Lubelskiej im. św. Jana z Dukli </w:t>
      </w:r>
    </w:p>
    <w:p w14:paraId="28ACDC3B" w14:textId="77777777" w:rsidR="00EF4A33" w:rsidRPr="00557BF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przetargu nieograniczonego na.:</w:t>
      </w:r>
    </w:p>
    <w:p w14:paraId="0A8990B0" w14:textId="77777777" w:rsidR="00082E51" w:rsidRPr="00557BF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55CD7125" w14:textId="7D905AB1" w:rsidR="006D40A3" w:rsidRPr="00557BF3" w:rsidRDefault="006D40A3" w:rsidP="006D40A3">
      <w:pPr>
        <w:pStyle w:val="Tre9ce6tekstu"/>
        <w:spacing w:before="0"/>
        <w:jc w:val="center"/>
        <w:rPr>
          <w:rFonts w:ascii="Calibri" w:hAnsi="Calibri" w:cs="Calibri"/>
          <w:b/>
          <w:sz w:val="22"/>
          <w:szCs w:val="22"/>
        </w:rPr>
      </w:pPr>
      <w:r w:rsidRPr="00557BF3">
        <w:rPr>
          <w:rFonts w:ascii="Calibri" w:hAnsi="Calibri" w:cs="Calibri"/>
          <w:b/>
          <w:sz w:val="22"/>
          <w:szCs w:val="22"/>
        </w:rPr>
        <w:t>„</w:t>
      </w:r>
      <w:r w:rsidR="00A708F5">
        <w:rPr>
          <w:rFonts w:cs="Calibri"/>
          <w:b/>
          <w:bCs/>
        </w:rPr>
        <w:t xml:space="preserve">Dostawa materiałów zużywalnych, kompatybilnych z urządzeniem </w:t>
      </w:r>
      <w:proofErr w:type="spellStart"/>
      <w:r w:rsidR="00A708F5">
        <w:rPr>
          <w:rFonts w:cs="Calibri"/>
          <w:b/>
          <w:bCs/>
        </w:rPr>
        <w:t>Mammotome</w:t>
      </w:r>
      <w:proofErr w:type="spellEnd"/>
      <w:r w:rsidR="00A708F5">
        <w:rPr>
          <w:rFonts w:cs="Calibri"/>
          <w:b/>
          <w:bCs/>
        </w:rPr>
        <w:t xml:space="preserve"> służącym do wykonywania biopsji </w:t>
      </w:r>
      <w:proofErr w:type="spellStart"/>
      <w:r w:rsidR="00A708F5">
        <w:rPr>
          <w:rFonts w:cs="Calibri"/>
          <w:b/>
          <w:bCs/>
        </w:rPr>
        <w:t>mammotomicznych</w:t>
      </w:r>
      <w:proofErr w:type="spellEnd"/>
      <w:r w:rsidR="00A708F5">
        <w:rPr>
          <w:rFonts w:cs="Calibri"/>
          <w:b/>
          <w:bCs/>
        </w:rPr>
        <w:t xml:space="preserve"> pod kontrolą aparatu USG</w:t>
      </w:r>
      <w:r w:rsidRPr="00557BF3">
        <w:rPr>
          <w:rFonts w:ascii="Calibri" w:hAnsi="Calibri" w:cs="Calibri"/>
          <w:b/>
          <w:sz w:val="22"/>
          <w:szCs w:val="22"/>
        </w:rPr>
        <w:t>”</w:t>
      </w:r>
    </w:p>
    <w:p w14:paraId="457A731B" w14:textId="17C0735C" w:rsidR="006D40A3" w:rsidRPr="00557BF3" w:rsidRDefault="006D40A3" w:rsidP="006D40A3">
      <w:pPr>
        <w:tabs>
          <w:tab w:val="left" w:pos="709"/>
        </w:tabs>
        <w:jc w:val="center"/>
        <w:rPr>
          <w:rFonts w:ascii="Calibri" w:hAnsi="Calibri" w:cs="Calibri"/>
          <w:b/>
        </w:rPr>
      </w:pPr>
      <w:r w:rsidRPr="00557BF3">
        <w:rPr>
          <w:rFonts w:ascii="Calibri" w:hAnsi="Calibri" w:cs="Calibri"/>
          <w:b/>
        </w:rPr>
        <w:t>(znak postępowania: COZL/DZP/</w:t>
      </w:r>
      <w:r w:rsidR="00557BF3" w:rsidRPr="00557BF3">
        <w:rPr>
          <w:rFonts w:ascii="Calibri" w:hAnsi="Calibri" w:cs="Calibri"/>
          <w:b/>
        </w:rPr>
        <w:t>MBK</w:t>
      </w:r>
      <w:r w:rsidRPr="00557BF3">
        <w:rPr>
          <w:rFonts w:ascii="Calibri" w:hAnsi="Calibri" w:cs="Calibri"/>
          <w:b/>
        </w:rPr>
        <w:t>/3412/TP-</w:t>
      </w:r>
      <w:r w:rsidR="00557BF3" w:rsidRPr="00557BF3">
        <w:rPr>
          <w:rFonts w:ascii="Calibri" w:hAnsi="Calibri" w:cs="Calibri"/>
          <w:b/>
        </w:rPr>
        <w:t>6</w:t>
      </w:r>
      <w:r w:rsidR="00A708F5">
        <w:rPr>
          <w:rFonts w:ascii="Calibri" w:hAnsi="Calibri" w:cs="Calibri"/>
          <w:b/>
        </w:rPr>
        <w:t>5</w:t>
      </w:r>
      <w:r w:rsidRPr="00557BF3">
        <w:rPr>
          <w:rFonts w:ascii="Calibri" w:hAnsi="Calibri" w:cs="Calibri"/>
          <w:b/>
        </w:rPr>
        <w:t>/25)</w:t>
      </w:r>
    </w:p>
    <w:p w14:paraId="1B2788DC" w14:textId="2E9CFCB5" w:rsidR="00A956E0" w:rsidRPr="00557BF3" w:rsidRDefault="00EF4A33" w:rsidP="00540203">
      <w:pPr>
        <w:suppressAutoHyphens/>
        <w:autoSpaceDN w:val="0"/>
        <w:spacing w:after="0" w:line="240" w:lineRule="auto"/>
        <w:ind w:left="284"/>
        <w:jc w:val="center"/>
        <w:rPr>
          <w:rFonts w:ascii="Calibri" w:eastAsia="Times New Roman" w:hAnsi="Calibri" w:cs="Calibri"/>
          <w:b/>
          <w:lang w:eastAsia="zh-CN"/>
        </w:rPr>
      </w:pPr>
      <w:r w:rsidRPr="00557BF3">
        <w:rPr>
          <w:rFonts w:ascii="Calibri" w:eastAsia="Times New Roman" w:hAnsi="Calibri" w:cs="Calibri"/>
          <w:b/>
          <w:lang w:eastAsia="zh-CN"/>
        </w:rPr>
        <w:t>(</w:t>
      </w:r>
      <w:r w:rsidRPr="00557BF3">
        <w:rPr>
          <w:rFonts w:ascii="Calibri" w:eastAsia="Times New Roman" w:hAnsi="Calibri" w:cs="Calibri"/>
          <w:i/>
          <w:lang w:eastAsia="zh-CN"/>
        </w:rPr>
        <w:t>tytuł postępowania przetargowego</w:t>
      </w:r>
      <w:r w:rsidR="001F15C4" w:rsidRPr="00557BF3">
        <w:rPr>
          <w:rFonts w:ascii="Calibri" w:eastAsia="Times New Roman" w:hAnsi="Calibri" w:cs="Calibri"/>
          <w:i/>
          <w:lang w:eastAsia="zh-CN"/>
        </w:rPr>
        <w:t xml:space="preserve"> oraz sygnatura</w:t>
      </w:r>
      <w:r w:rsidRPr="00557BF3">
        <w:rPr>
          <w:rFonts w:ascii="Calibri" w:eastAsia="Times New Roman" w:hAnsi="Calibri" w:cs="Calibri"/>
          <w:b/>
          <w:lang w:eastAsia="zh-CN"/>
        </w:rPr>
        <w:t>)</w:t>
      </w:r>
    </w:p>
    <w:p w14:paraId="56BA0E87" w14:textId="77777777" w:rsidR="00641E32" w:rsidRPr="00557BF3" w:rsidRDefault="00641E32" w:rsidP="00EF4A33">
      <w:pPr>
        <w:suppressAutoHyphens/>
        <w:autoSpaceDN w:val="0"/>
        <w:spacing w:after="0" w:line="240" w:lineRule="auto"/>
        <w:ind w:left="284"/>
        <w:jc w:val="center"/>
        <w:rPr>
          <w:rFonts w:ascii="Calibri" w:eastAsia="Times New Roman" w:hAnsi="Calibri" w:cs="Calibri"/>
          <w:b/>
          <w:lang w:eastAsia="zh-CN"/>
        </w:rPr>
      </w:pPr>
    </w:p>
    <w:p w14:paraId="3ACC2A22" w14:textId="77777777" w:rsidR="00EF4A33" w:rsidRPr="00557BF3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Składam/y niniejszą ofertę na wykonanie zamówienia i:</w:t>
      </w:r>
    </w:p>
    <w:p w14:paraId="45793311" w14:textId="77777777" w:rsidR="00EF4A33" w:rsidRPr="00557BF3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55A8EF69" w14:textId="77777777" w:rsidR="00EF4A33" w:rsidRPr="00557BF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557BF3">
        <w:rPr>
          <w:rFonts w:ascii="Calibri" w:eastAsia="Calibri" w:hAnsi="Calibri" w:cs="Calibri"/>
          <w:lang w:eastAsia="pl-PL"/>
        </w:rPr>
        <w:t>Oświadczam/y</w:t>
      </w:r>
      <w:r w:rsidR="00EF4A33" w:rsidRPr="00557BF3">
        <w:rPr>
          <w:rFonts w:ascii="Calibri" w:eastAsia="Calibri" w:hAnsi="Calibri" w:cs="Calibr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4CF57FFC" w14:textId="77777777" w:rsidR="00EF4A33" w:rsidRPr="00557BF3" w:rsidRDefault="00EF4A33" w:rsidP="00EF4A3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013BD585" w14:textId="77777777" w:rsidR="003A285D" w:rsidRPr="00557BF3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557BF3">
        <w:rPr>
          <w:rFonts w:ascii="Calibri" w:eastAsia="Calibri" w:hAnsi="Calibri" w:cs="Calibri"/>
          <w:lang w:eastAsia="pl-PL"/>
        </w:rPr>
        <w:t>Oferuję/oferujemy</w:t>
      </w:r>
      <w:r w:rsidR="00EF4A33" w:rsidRPr="00557BF3">
        <w:rPr>
          <w:rFonts w:ascii="Calibri" w:eastAsia="Calibri" w:hAnsi="Calibri" w:cs="Calibri"/>
          <w:lang w:eastAsia="pl-PL"/>
        </w:rPr>
        <w:t xml:space="preserve"> wykonanie przedmiotu zamówienia na warunkach przedstawionych w niniejszej ofercie za cenę:</w:t>
      </w:r>
    </w:p>
    <w:p w14:paraId="6F7B032A" w14:textId="1E787F77" w:rsidR="00DF13F0" w:rsidRPr="00557BF3" w:rsidRDefault="00DF13F0" w:rsidP="00557BF3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b/>
          <w:kern w:val="2"/>
          <w:lang w:eastAsia="zh-CN"/>
        </w:rPr>
      </w:pPr>
    </w:p>
    <w:p w14:paraId="2F3568D7" w14:textId="77777777" w:rsidR="00540203" w:rsidRPr="00557BF3" w:rsidRDefault="00540203" w:rsidP="00DF13F0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Calibri" w:hAnsi="Calibri" w:cs="Calibri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42215" w:rsidRPr="00557BF3" w14:paraId="235C7081" w14:textId="77777777" w:rsidTr="002F595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D3556C5" w14:textId="77777777" w:rsidR="00942215" w:rsidRPr="00557BF3" w:rsidRDefault="00942215" w:rsidP="002F595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557BF3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14:paraId="624EBA53" w14:textId="77777777" w:rsidR="00942215" w:rsidRPr="00557BF3" w:rsidRDefault="00942215" w:rsidP="002F595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557BF3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…………………………….....zł</w:t>
            </w:r>
          </w:p>
          <w:p w14:paraId="014EFE8A" w14:textId="77777777" w:rsidR="00942215" w:rsidRPr="00557BF3" w:rsidRDefault="00942215" w:rsidP="002F595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557BF3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E879553" w14:textId="77777777" w:rsidR="00942215" w:rsidRPr="00557BF3" w:rsidRDefault="00942215" w:rsidP="002F595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557BF3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14:paraId="42787CE7" w14:textId="77777777" w:rsidR="00942215" w:rsidRPr="00557BF3" w:rsidRDefault="00942215" w:rsidP="002F595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557BF3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2C54BC63" w14:textId="77777777" w:rsidR="00942215" w:rsidRPr="00557BF3" w:rsidRDefault="00942215" w:rsidP="00942215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49CBEC4B" w14:textId="77777777" w:rsidR="00C20DEA" w:rsidRPr="00557BF3" w:rsidRDefault="00942215" w:rsidP="00DF13F0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wzoru stanowiącego załącznik nr 2 do SWZ.</w:t>
      </w:r>
    </w:p>
    <w:p w14:paraId="0F69856B" w14:textId="77777777" w:rsidR="00557BF3" w:rsidRPr="00557BF3" w:rsidRDefault="00557BF3" w:rsidP="005B2457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186D6343" w14:textId="4DC342DD" w:rsidR="00A708F5" w:rsidRPr="00A93350" w:rsidRDefault="00A708F5" w:rsidP="00A708F5">
      <w:pPr>
        <w:suppressAutoHyphens/>
        <w:spacing w:after="0" w:line="240" w:lineRule="auto"/>
        <w:ind w:left="284"/>
        <w:jc w:val="both"/>
        <w:rPr>
          <w:rFonts w:eastAsia="Times New Roman" w:cstheme="minorHAnsi"/>
          <w:b/>
          <w:kern w:val="2"/>
          <w:lang w:eastAsia="zh-CN"/>
        </w:rPr>
      </w:pPr>
      <w:r>
        <w:rPr>
          <w:rFonts w:ascii="Calibri" w:hAnsi="Calibri" w:cs="Calibri"/>
        </w:rPr>
        <w:t>Termin dostaw cząstkowych wynosi ……... dni (</w:t>
      </w:r>
      <w:r w:rsidRPr="005D6896">
        <w:rPr>
          <w:rFonts w:eastAsia="Times New Roman" w:cstheme="minorHAnsi"/>
          <w:b/>
          <w:kern w:val="2"/>
          <w:lang w:eastAsia="zh-CN"/>
        </w:rPr>
        <w:t xml:space="preserve"> </w:t>
      </w:r>
      <w:r w:rsidR="00A133F3">
        <w:rPr>
          <w:rFonts w:cs="Calibri"/>
        </w:rPr>
        <w:t>1,2,3,4,5</w:t>
      </w:r>
      <w:r>
        <w:rPr>
          <w:rFonts w:cs="Calibri"/>
        </w:rPr>
        <w:t xml:space="preserve"> dni roboczych).</w:t>
      </w:r>
    </w:p>
    <w:p w14:paraId="2F34DA48" w14:textId="77777777" w:rsidR="00D63215" w:rsidRPr="00557BF3" w:rsidRDefault="00D63215" w:rsidP="00DF13F0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2BF73CA7" w14:textId="77777777" w:rsidR="00EF4A33" w:rsidRPr="00557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Oświadczam/y, że w wyżej</w:t>
      </w:r>
      <w:r w:rsidR="00082E51" w:rsidRPr="00557BF3">
        <w:rPr>
          <w:rFonts w:ascii="Calibri" w:eastAsia="Times New Roman" w:hAnsi="Calibri" w:cs="Calibri"/>
          <w:kern w:val="2"/>
          <w:lang w:eastAsia="zh-CN"/>
        </w:rPr>
        <w:t xml:space="preserve"> podanej cenie uwzględniłem/uwzględniliśmy</w:t>
      </w:r>
      <w:r w:rsidRPr="00557BF3">
        <w:rPr>
          <w:rFonts w:ascii="Calibri" w:eastAsia="Times New Roman" w:hAnsi="Calibri" w:cs="Calibri"/>
          <w:kern w:val="2"/>
          <w:lang w:eastAsia="zh-CN"/>
        </w:rPr>
        <w:t xml:space="preserve"> wszelk</w:t>
      </w:r>
      <w:r w:rsidR="001A6F07" w:rsidRPr="00557BF3">
        <w:rPr>
          <w:rFonts w:ascii="Calibri" w:eastAsia="Times New Roman" w:hAnsi="Calibri" w:cs="Calibri"/>
          <w:kern w:val="2"/>
          <w:lang w:eastAsia="zh-CN"/>
        </w:rPr>
        <w:t xml:space="preserve">ie koszty niezbędne do pełnej i </w:t>
      </w:r>
      <w:r w:rsidRPr="00557BF3">
        <w:rPr>
          <w:rFonts w:ascii="Calibri" w:eastAsia="Times New Roman" w:hAnsi="Calibri" w:cs="Calibr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557BF3">
        <w:rPr>
          <w:rFonts w:ascii="Calibri" w:eastAsia="Times New Roman" w:hAnsi="Calibri" w:cs="Calibri"/>
          <w:color w:val="000000"/>
          <w:kern w:val="2"/>
          <w:lang w:eastAsia="zh-CN"/>
        </w:rPr>
        <w:t xml:space="preserve"> </w:t>
      </w:r>
      <w:r w:rsidRPr="00557BF3">
        <w:rPr>
          <w:rFonts w:ascii="Calibri" w:eastAsia="Times New Roman" w:hAnsi="Calibri" w:cs="Calibri"/>
          <w:kern w:val="2"/>
          <w:lang w:eastAsia="zh-CN"/>
        </w:rPr>
        <w:t>i wzorze umowy.</w:t>
      </w:r>
    </w:p>
    <w:p w14:paraId="46DE9E7F" w14:textId="77777777" w:rsidR="00EF4A33" w:rsidRPr="00557BF3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65734115" w14:textId="041A19DF" w:rsidR="00EF4A33" w:rsidRPr="00557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 xml:space="preserve">Oświadczam/y, że uważamy się za związanych niniejszą ofertą przez okres </w:t>
      </w:r>
      <w:r w:rsidR="00540203" w:rsidRPr="00557BF3">
        <w:rPr>
          <w:rFonts w:ascii="Calibri" w:eastAsia="Times New Roman" w:hAnsi="Calibri" w:cs="Calibri"/>
          <w:kern w:val="2"/>
          <w:lang w:eastAsia="zh-CN"/>
        </w:rPr>
        <w:t>3</w:t>
      </w:r>
      <w:r w:rsidR="004C0BC6" w:rsidRPr="00557BF3">
        <w:rPr>
          <w:rFonts w:ascii="Calibri" w:eastAsia="Times New Roman" w:hAnsi="Calibri" w:cs="Calibri"/>
          <w:kern w:val="2"/>
          <w:lang w:eastAsia="zh-CN"/>
        </w:rPr>
        <w:t>0</w:t>
      </w:r>
      <w:r w:rsidRPr="00557BF3">
        <w:rPr>
          <w:rFonts w:ascii="Calibri" w:eastAsia="Times New Roman" w:hAnsi="Calibri" w:cs="Calibri"/>
          <w:kern w:val="2"/>
          <w:lang w:eastAsia="zh-CN"/>
        </w:rPr>
        <w:t xml:space="preserve"> dni od upływu terminu otwarcia ofert. </w:t>
      </w:r>
    </w:p>
    <w:p w14:paraId="11949F65" w14:textId="77777777" w:rsidR="00EF4A33" w:rsidRPr="00557BF3" w:rsidRDefault="00EF4A33" w:rsidP="00EF4A33">
      <w:pPr>
        <w:suppressAutoHyphens/>
        <w:spacing w:after="0" w:line="240" w:lineRule="auto"/>
        <w:contextualSpacing/>
        <w:rPr>
          <w:rFonts w:ascii="Calibri" w:eastAsia="Times New Roman" w:hAnsi="Calibri" w:cs="Calibri"/>
          <w:kern w:val="2"/>
          <w:lang w:eastAsia="zh-CN"/>
        </w:rPr>
      </w:pPr>
    </w:p>
    <w:p w14:paraId="0DB3943A" w14:textId="77777777" w:rsidR="00EF4A33" w:rsidRPr="00557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 xml:space="preserve">Oświadczam/y, że w razie wybrania naszej oferty jako </w:t>
      </w:r>
      <w:r w:rsidR="00082E51" w:rsidRPr="00557BF3">
        <w:rPr>
          <w:rFonts w:ascii="Calibri" w:eastAsia="Times New Roman" w:hAnsi="Calibri" w:cs="Calibri"/>
          <w:kern w:val="2"/>
          <w:lang w:eastAsia="zh-CN"/>
        </w:rPr>
        <w:t>najkorzystniejszej zobowiązuję/zobowiązujemy</w:t>
      </w:r>
      <w:r w:rsidRPr="00557BF3">
        <w:rPr>
          <w:rFonts w:ascii="Calibri" w:eastAsia="Times New Roman" w:hAnsi="Calibri" w:cs="Calibri"/>
          <w:kern w:val="2"/>
          <w:lang w:eastAsia="zh-CN"/>
        </w:rPr>
        <w:t xml:space="preserve"> się do podpisania umowy na warunkach określonych we Wzorze Umowy.</w:t>
      </w:r>
    </w:p>
    <w:p w14:paraId="3D4A20D4" w14:textId="77777777" w:rsidR="00EF4A33" w:rsidRPr="00557BF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5FDA41DA" w14:textId="77777777" w:rsidR="00EF4A33" w:rsidRPr="00557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color w:val="000000"/>
          <w:kern w:val="2"/>
          <w:lang w:eastAsia="zh-CN"/>
        </w:rPr>
        <w:t>Oświadczam, że wypełniłem</w:t>
      </w:r>
      <w:r w:rsidR="00082E51" w:rsidRPr="00557BF3">
        <w:rPr>
          <w:rFonts w:ascii="Calibri" w:eastAsia="Times New Roman" w:hAnsi="Calibri" w:cs="Calibri"/>
          <w:color w:val="000000"/>
          <w:kern w:val="2"/>
          <w:lang w:eastAsia="zh-CN"/>
        </w:rPr>
        <w:t>/wypełniliśmy</w:t>
      </w:r>
      <w:r w:rsidRPr="00557BF3">
        <w:rPr>
          <w:rFonts w:ascii="Calibri" w:eastAsia="Times New Roman" w:hAnsi="Calibri" w:cs="Calibri"/>
          <w:color w:val="000000"/>
          <w:kern w:val="2"/>
          <w:lang w:eastAsia="zh-CN"/>
        </w:rPr>
        <w:t xml:space="preserve"> obowiązki informacyjne przewidziane w art. 13 lub art. 14 RODO</w:t>
      </w:r>
      <w:r w:rsidRPr="00557BF3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footnoteReference w:id="1"/>
      </w:r>
      <w:r w:rsidRPr="00557BF3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t xml:space="preserve"> </w:t>
      </w:r>
      <w:r w:rsidRPr="00557BF3">
        <w:rPr>
          <w:rFonts w:ascii="Calibri" w:eastAsia="Times New Roman" w:hAnsi="Calibri" w:cs="Calibri"/>
          <w:color w:val="000000"/>
          <w:kern w:val="2"/>
          <w:lang w:eastAsia="zh-CN"/>
        </w:rPr>
        <w:t xml:space="preserve">wobec osób fizycznych, </w:t>
      </w:r>
      <w:r w:rsidRPr="00557BF3">
        <w:rPr>
          <w:rFonts w:ascii="Calibri" w:eastAsia="Times New Roman" w:hAnsi="Calibri" w:cs="Calibri"/>
          <w:kern w:val="2"/>
          <w:lang w:eastAsia="zh-CN"/>
        </w:rPr>
        <w:t>od których dane osobowe bezpośrednio lub pośrednio pozyskałem</w:t>
      </w:r>
      <w:r w:rsidRPr="00557BF3">
        <w:rPr>
          <w:rFonts w:ascii="Calibri" w:eastAsia="Times New Roman" w:hAnsi="Calibri" w:cs="Calibr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557BF3">
        <w:rPr>
          <w:rFonts w:ascii="Calibri" w:eastAsia="Times New Roman" w:hAnsi="Calibri" w:cs="Calibri"/>
          <w:kern w:val="2"/>
          <w:lang w:eastAsia="zh-CN"/>
        </w:rPr>
        <w:t>.</w:t>
      </w:r>
    </w:p>
    <w:p w14:paraId="531D240E" w14:textId="77777777" w:rsidR="00EF4A33" w:rsidRPr="00557BF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1FFD2174" w14:textId="77777777" w:rsidR="00EF4A33" w:rsidRPr="00557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 xml:space="preserve">Oświadczam/y, że: </w:t>
      </w:r>
    </w:p>
    <w:p w14:paraId="4CF915FD" w14:textId="77777777" w:rsidR="00B34809" w:rsidRPr="00557BF3" w:rsidRDefault="00B34809" w:rsidP="00E5485A">
      <w:pPr>
        <w:pStyle w:val="Akapitzlist"/>
        <w:numPr>
          <w:ilvl w:val="0"/>
          <w:numId w:val="5"/>
        </w:numPr>
        <w:suppressAutoHyphens/>
        <w:spacing w:after="0" w:line="240" w:lineRule="auto"/>
        <w:ind w:left="284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w  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Zamawiającego.</w:t>
      </w:r>
    </w:p>
    <w:p w14:paraId="0ACD6341" w14:textId="77777777" w:rsidR="00F91E8B" w:rsidRPr="00557BF3" w:rsidRDefault="00F91E8B" w:rsidP="00F91E8B">
      <w:pPr>
        <w:pStyle w:val="Akapitzlist"/>
        <w:suppressAutoHyphens/>
        <w:spacing w:after="0" w:line="240" w:lineRule="auto"/>
        <w:ind w:left="644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04656E03" w14:textId="77777777" w:rsidR="00F91E8B" w:rsidRPr="00557BF3" w:rsidRDefault="00F91E8B" w:rsidP="00F91E8B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wdrożyłem/wdrożyliśmy i utrzymuję/utrzymujemy systemu HACCP.</w:t>
      </w:r>
    </w:p>
    <w:p w14:paraId="423A21D0" w14:textId="77777777" w:rsidR="00F91E8B" w:rsidRPr="00557BF3" w:rsidRDefault="00F91E8B" w:rsidP="00F91E8B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4B2FEF4B" w14:textId="77777777" w:rsidR="00EF4A33" w:rsidRPr="00557BF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08FBFC12" w14:textId="77777777" w:rsidR="00EF4A33" w:rsidRPr="00557BF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557BF3">
        <w:rPr>
          <w:rFonts w:ascii="Calibri" w:eastAsia="Times New Roman" w:hAnsi="Calibri" w:cs="Calibri"/>
          <w:kern w:val="2"/>
          <w:lang w:eastAsia="zh-CN"/>
        </w:rPr>
        <w:t xml:space="preserve">, że informacje i dokumenty zawarte w Ofercie na stronach od </w:t>
      </w:r>
      <w:r w:rsidR="00EF4A33" w:rsidRPr="00557BF3">
        <w:rPr>
          <w:rFonts w:ascii="Calibri" w:eastAsia="Times New Roman" w:hAnsi="Calibri" w:cs="Calibr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557BF3">
        <w:rPr>
          <w:rFonts w:ascii="Calibri" w:eastAsia="Times New Roman" w:hAnsi="Calibri" w:cs="Calibr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460200A0" w14:textId="77777777" w:rsidR="00EF4A33" w:rsidRPr="00557BF3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55DEDBE8" w14:textId="77777777" w:rsidR="007361F1" w:rsidRPr="00557BF3" w:rsidRDefault="007361F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61A72EB1" w14:textId="77777777" w:rsidR="00EF4A33" w:rsidRPr="00557BF3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iCs/>
          <w:kern w:val="2"/>
          <w:u w:val="single"/>
          <w:lang w:eastAsia="zh-CN"/>
        </w:rPr>
      </w:pPr>
      <w:r w:rsidRPr="00557BF3">
        <w:rPr>
          <w:rFonts w:ascii="Calibri" w:eastAsia="Times New Roman" w:hAnsi="Calibri" w:cs="Calibr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65B72D37" w14:textId="77777777" w:rsidR="007361F1" w:rsidRPr="00557BF3" w:rsidRDefault="007361F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</w:p>
    <w:p w14:paraId="3F4E8CEB" w14:textId="77777777" w:rsidR="00EF4A33" w:rsidRPr="00557BF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557BF3">
        <w:rPr>
          <w:rFonts w:ascii="Calibri" w:eastAsia="Times New Roman" w:hAnsi="Calibri" w:cs="Calibr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557BF3">
        <w:rPr>
          <w:rFonts w:ascii="Calibri" w:eastAsia="Times New Roman" w:hAnsi="Calibri" w:cs="Calibri"/>
          <w:iCs/>
          <w:kern w:val="2"/>
          <w:lang w:eastAsia="zh-CN"/>
        </w:rPr>
        <w:tab/>
      </w:r>
      <w:r w:rsidR="001A6F07" w:rsidRPr="00557BF3">
        <w:rPr>
          <w:rFonts w:ascii="Calibri" w:eastAsia="Times New Roman" w:hAnsi="Calibri" w:cs="Calibri"/>
          <w:iCs/>
          <w:kern w:val="2"/>
          <w:lang w:eastAsia="zh-CN"/>
        </w:rPr>
        <w:tab/>
      </w:r>
      <w:r w:rsidRPr="00557BF3">
        <w:rPr>
          <w:rFonts w:ascii="Calibri" w:eastAsia="Times New Roman" w:hAnsi="Calibri" w:cs="Calibri"/>
          <w:iCs/>
          <w:kern w:val="2"/>
          <w:u w:val="single"/>
          <w:lang w:eastAsia="zh-CN"/>
        </w:rPr>
        <w:t>mająca wartość gospodarczą,</w:t>
      </w:r>
    </w:p>
    <w:p w14:paraId="4380E977" w14:textId="77777777" w:rsidR="00EF4A33" w:rsidRPr="00557BF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557BF3">
        <w:rPr>
          <w:rFonts w:ascii="Calibri" w:eastAsia="Times New Roman" w:hAnsi="Calibri" w:cs="Calibri"/>
          <w:iCs/>
          <w:kern w:val="2"/>
          <w:u w:val="single"/>
          <w:lang w:eastAsia="zh-CN"/>
        </w:rPr>
        <w:t>nie została ujawniona do wiadomości publicznej,</w:t>
      </w:r>
    </w:p>
    <w:p w14:paraId="142A5C4C" w14:textId="1DD7C3F1" w:rsidR="007361F1" w:rsidRPr="005B2457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557BF3">
        <w:rPr>
          <w:rFonts w:ascii="Calibri" w:eastAsia="Times New Roman" w:hAnsi="Calibri" w:cs="Calibri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3823790C" w14:textId="77777777" w:rsidR="00EF4A33" w:rsidRPr="00557BF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lastRenderedPageBreak/>
        <w:t>Oświadczam/y, że zamierzam/y</w:t>
      </w:r>
      <w:r w:rsidR="00EF4A33" w:rsidRPr="00557BF3">
        <w:rPr>
          <w:rFonts w:ascii="Calibri" w:eastAsia="Times New Roman" w:hAnsi="Calibri" w:cs="Calibri"/>
          <w:kern w:val="2"/>
          <w:lang w:eastAsia="zh-CN"/>
        </w:rPr>
        <w:t xml:space="preserve"> powierzyć realizację następujących części zamówienia podwykonawcom**</w:t>
      </w:r>
    </w:p>
    <w:p w14:paraId="43E785FE" w14:textId="77777777" w:rsidR="00082E51" w:rsidRPr="00557BF3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7361F1" w:rsidRPr="00557BF3" w14:paraId="2F007C5A" w14:textId="77777777" w:rsidTr="00F17F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0C49CD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val="x-none" w:eastAsia="zh-CN"/>
              </w:rPr>
            </w:pPr>
            <w:r w:rsidRPr="00557BF3">
              <w:rPr>
                <w:rFonts w:ascii="Calibri" w:eastAsia="Times New Roman" w:hAnsi="Calibri" w:cs="Calibr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77FFDD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557BF3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9F7237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557BF3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Nazwa i adres Podwykonawcy</w:t>
            </w:r>
          </w:p>
          <w:p w14:paraId="33ED72E9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557BF3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5E20B3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557BF3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31193484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</w:p>
        </w:tc>
      </w:tr>
      <w:tr w:rsidR="007361F1" w:rsidRPr="00557BF3" w14:paraId="091C1692" w14:textId="77777777" w:rsidTr="00F17F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5EB7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val="x-none" w:eastAsia="zh-CN"/>
              </w:rPr>
            </w:pPr>
            <w:r w:rsidRPr="00557BF3">
              <w:rPr>
                <w:rFonts w:ascii="Calibri" w:eastAsia="Times New Roman" w:hAnsi="Calibri" w:cs="Calibr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5A0A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val="x-none" w:eastAsia="zh-CN"/>
              </w:rPr>
            </w:pPr>
          </w:p>
          <w:p w14:paraId="5477F704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val="x-none" w:eastAsia="zh-CN"/>
              </w:rPr>
            </w:pPr>
          </w:p>
          <w:p w14:paraId="194C35F0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F7BB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eastAsia="zh-CN"/>
              </w:rPr>
            </w:pPr>
          </w:p>
          <w:p w14:paraId="61D5759B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AFBF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eastAsia="zh-CN"/>
              </w:rPr>
            </w:pPr>
          </w:p>
        </w:tc>
      </w:tr>
      <w:tr w:rsidR="007361F1" w:rsidRPr="00557BF3" w14:paraId="5DDEE163" w14:textId="77777777" w:rsidTr="00F17F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8CE6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val="x-none" w:eastAsia="zh-CN"/>
              </w:rPr>
            </w:pPr>
            <w:r w:rsidRPr="00557BF3">
              <w:rPr>
                <w:rFonts w:ascii="Calibri" w:eastAsia="Times New Roman" w:hAnsi="Calibri" w:cs="Calibr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0D53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spacing w:val="4"/>
                <w:kern w:val="2"/>
                <w:lang w:val="x-none" w:eastAsia="zh-CN"/>
              </w:rPr>
            </w:pPr>
          </w:p>
          <w:p w14:paraId="003804B8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spacing w:val="4"/>
                <w:kern w:val="2"/>
                <w:lang w:val="x-none" w:eastAsia="zh-CN"/>
              </w:rPr>
            </w:pPr>
          </w:p>
          <w:p w14:paraId="0019B8FA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EFCA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spacing w:val="4"/>
                <w:kern w:val="2"/>
                <w:lang w:eastAsia="zh-CN"/>
              </w:rPr>
            </w:pPr>
          </w:p>
          <w:p w14:paraId="44D0FD99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B96A" w14:textId="77777777" w:rsidR="007361F1" w:rsidRPr="00557BF3" w:rsidRDefault="007361F1" w:rsidP="00F17FFE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4"/>
                <w:kern w:val="2"/>
                <w:lang w:eastAsia="zh-CN"/>
              </w:rPr>
            </w:pPr>
          </w:p>
        </w:tc>
      </w:tr>
    </w:tbl>
    <w:p w14:paraId="4A79708D" w14:textId="77777777" w:rsidR="009F7803" w:rsidRPr="00557BF3" w:rsidRDefault="009F780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14:paraId="2FDFA60B" w14:textId="77777777" w:rsidR="001A6F07" w:rsidRPr="00557BF3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Zarejestrowane nazwy i adresy wykonawców występujących wspólnie**:</w:t>
      </w:r>
    </w:p>
    <w:p w14:paraId="31F1BF26" w14:textId="77777777" w:rsidR="00641E32" w:rsidRPr="00557BF3" w:rsidRDefault="00641E32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223EF5C4" w14:textId="77777777" w:rsidR="00EF4A33" w:rsidRPr="00557BF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557BF3">
        <w:rPr>
          <w:rFonts w:ascii="Calibri" w:eastAsia="Times New Roman" w:hAnsi="Calibri" w:cs="Calibri"/>
          <w:kern w:val="2"/>
          <w:lang w:eastAsia="zh-CN"/>
        </w:rPr>
        <w:t>…….</w:t>
      </w:r>
    </w:p>
    <w:p w14:paraId="64671553" w14:textId="77777777" w:rsidR="00EF4A33" w:rsidRPr="00557BF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61AA0909" w14:textId="77777777" w:rsidR="00EF4A33" w:rsidRPr="00557BF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557BF3">
        <w:rPr>
          <w:rFonts w:ascii="Calibri" w:eastAsia="Times New Roman" w:hAnsi="Calibri" w:cs="Calibri"/>
          <w:kern w:val="2"/>
          <w:lang w:eastAsia="zh-CN"/>
        </w:rPr>
        <w:t>, że wybór oferty prowadzi/nie prowadzi</w:t>
      </w:r>
      <w:r w:rsidR="00EF4A33" w:rsidRPr="00557BF3">
        <w:rPr>
          <w:rFonts w:ascii="Calibri" w:eastAsia="Times New Roman" w:hAnsi="Calibri" w:cs="Calibri"/>
          <w:kern w:val="2"/>
          <w:vertAlign w:val="superscript"/>
          <w:lang w:eastAsia="zh-CN"/>
        </w:rPr>
        <w:footnoteReference w:id="2"/>
      </w:r>
      <w:r w:rsidR="00EF4A33" w:rsidRPr="00557BF3">
        <w:rPr>
          <w:rFonts w:ascii="Calibri" w:eastAsia="Times New Roman" w:hAnsi="Calibri" w:cs="Calibri"/>
          <w:kern w:val="2"/>
          <w:lang w:eastAsia="zh-CN"/>
        </w:rPr>
        <w:t xml:space="preserve"> do powstania u Zamawiającego obowiązku podatkowego:</w:t>
      </w:r>
    </w:p>
    <w:p w14:paraId="53299016" w14:textId="77777777" w:rsidR="001A6F07" w:rsidRPr="00557BF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C897275" w14:textId="77777777" w:rsidR="00EF4A33" w:rsidRPr="00557BF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Nazwa towaru lub usługi, których dostawa lub świadczenie będzie prowadzić do powstania obowiązku podatkowego:</w:t>
      </w:r>
    </w:p>
    <w:p w14:paraId="3FF8E3DF" w14:textId="77777777" w:rsidR="001A6F07" w:rsidRPr="00557BF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4A4AB51B" w14:textId="77777777" w:rsidR="00EF4A33" w:rsidRPr="00557BF3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……………………..………………………………………………………………………………</w:t>
      </w:r>
    </w:p>
    <w:p w14:paraId="2F12B782" w14:textId="77777777" w:rsidR="001A6F07" w:rsidRPr="00557BF3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C16C2E0" w14:textId="77777777" w:rsidR="00EF4A33" w:rsidRPr="00557BF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Wartość towaru lub usługi bez kwoty podatku VAT:</w:t>
      </w:r>
    </w:p>
    <w:p w14:paraId="103F049D" w14:textId="77777777" w:rsidR="001A6F07" w:rsidRPr="00557BF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5CA0AA9D" w14:textId="77777777" w:rsidR="00EF4A33" w:rsidRPr="00557BF3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……………..………………………………………………………………………………………</w:t>
      </w:r>
    </w:p>
    <w:p w14:paraId="1ABE2FFD" w14:textId="77777777" w:rsidR="00942215" w:rsidRPr="00557BF3" w:rsidRDefault="00942215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0D43C66B" w14:textId="77777777" w:rsidR="00183ABB" w:rsidRPr="00557BF3" w:rsidRDefault="00183ABB" w:rsidP="00F12A80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Rodzaj Wykonawcy (właściwe zaznaczyć):</w:t>
      </w:r>
    </w:p>
    <w:p w14:paraId="7C1FB19D" w14:textId="77777777" w:rsidR="00183ABB" w:rsidRPr="00557BF3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7BF3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000000">
        <w:rPr>
          <w:rFonts w:ascii="Calibri" w:eastAsia="Times New Roman" w:hAnsi="Calibri" w:cs="Calibri"/>
          <w:kern w:val="2"/>
          <w:lang w:eastAsia="zh-CN"/>
        </w:rPr>
      </w:r>
      <w:r w:rsidR="00000000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557BF3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557BF3">
        <w:rPr>
          <w:rFonts w:ascii="Calibri" w:eastAsia="Times New Roman" w:hAnsi="Calibri" w:cs="Calibri"/>
          <w:kern w:val="2"/>
          <w:lang w:eastAsia="zh-CN"/>
        </w:rPr>
        <w:t xml:space="preserve"> </w:t>
      </w:r>
      <w:proofErr w:type="spellStart"/>
      <w:r w:rsidRPr="00557BF3">
        <w:rPr>
          <w:rFonts w:ascii="Calibri" w:eastAsia="Times New Roman" w:hAnsi="Calibri" w:cs="Calibri"/>
          <w:kern w:val="2"/>
          <w:lang w:eastAsia="zh-CN"/>
        </w:rPr>
        <w:t>Mikroprzedsiębiorca</w:t>
      </w:r>
      <w:proofErr w:type="spellEnd"/>
      <w:r w:rsidRPr="00557BF3">
        <w:rPr>
          <w:rFonts w:ascii="Calibri" w:eastAsia="Times New Roman" w:hAnsi="Calibri" w:cs="Calibri"/>
          <w:kern w:val="2"/>
          <w:lang w:eastAsia="zh-CN"/>
        </w:rPr>
        <w:t>;</w:t>
      </w:r>
    </w:p>
    <w:p w14:paraId="66EDBD75" w14:textId="77777777" w:rsidR="00183ABB" w:rsidRPr="00557BF3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7BF3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000000">
        <w:rPr>
          <w:rFonts w:ascii="Calibri" w:eastAsia="Times New Roman" w:hAnsi="Calibri" w:cs="Calibri"/>
          <w:kern w:val="2"/>
          <w:lang w:eastAsia="zh-CN"/>
        </w:rPr>
      </w:r>
      <w:r w:rsidR="00000000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557BF3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557BF3">
        <w:rPr>
          <w:rFonts w:ascii="Calibri" w:eastAsia="Times New Roman" w:hAnsi="Calibri" w:cs="Calibri"/>
          <w:kern w:val="2"/>
          <w:lang w:eastAsia="zh-CN"/>
        </w:rPr>
        <w:t xml:space="preserve"> Mały przedsiębiorca;</w:t>
      </w:r>
    </w:p>
    <w:p w14:paraId="498A2139" w14:textId="77777777" w:rsidR="00183ABB" w:rsidRPr="00557BF3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7BF3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000000">
        <w:rPr>
          <w:rFonts w:ascii="Calibri" w:eastAsia="Times New Roman" w:hAnsi="Calibri" w:cs="Calibri"/>
          <w:kern w:val="2"/>
          <w:lang w:eastAsia="zh-CN"/>
        </w:rPr>
      </w:r>
      <w:r w:rsidR="00000000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557BF3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557BF3">
        <w:rPr>
          <w:rFonts w:ascii="Calibri" w:eastAsia="Times New Roman" w:hAnsi="Calibri" w:cs="Calibri"/>
          <w:kern w:val="2"/>
          <w:lang w:eastAsia="zh-CN"/>
        </w:rPr>
        <w:t xml:space="preserve"> Średni przedsiębiorca;</w:t>
      </w:r>
    </w:p>
    <w:p w14:paraId="53295AE0" w14:textId="77777777" w:rsidR="00183ABB" w:rsidRPr="00557BF3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7BF3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000000">
        <w:rPr>
          <w:rFonts w:ascii="Calibri" w:eastAsia="Times New Roman" w:hAnsi="Calibri" w:cs="Calibri"/>
          <w:kern w:val="2"/>
          <w:lang w:eastAsia="zh-CN"/>
        </w:rPr>
      </w:r>
      <w:r w:rsidR="00000000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557BF3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557BF3">
        <w:rPr>
          <w:rFonts w:ascii="Calibri" w:eastAsia="Times New Roman" w:hAnsi="Calibri" w:cs="Calibri"/>
          <w:kern w:val="2"/>
          <w:lang w:eastAsia="zh-CN"/>
        </w:rPr>
        <w:t xml:space="preserve"> Jednoosobowa działalność gospodarcza;</w:t>
      </w:r>
    </w:p>
    <w:p w14:paraId="7490350A" w14:textId="77777777" w:rsidR="00183ABB" w:rsidRPr="00557BF3" w:rsidRDefault="00183ABB" w:rsidP="00183ABB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7BF3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000000">
        <w:rPr>
          <w:rFonts w:ascii="Calibri" w:eastAsia="Times New Roman" w:hAnsi="Calibri" w:cs="Calibri"/>
          <w:kern w:val="2"/>
          <w:lang w:eastAsia="zh-CN"/>
        </w:rPr>
      </w:r>
      <w:r w:rsidR="00000000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557BF3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557BF3">
        <w:rPr>
          <w:rFonts w:ascii="Calibri" w:eastAsia="Times New Roman" w:hAnsi="Calibri" w:cs="Calibri"/>
          <w:kern w:val="2"/>
          <w:lang w:eastAsia="zh-CN"/>
        </w:rPr>
        <w:t xml:space="preserve"> Osoba fizyczna nieprowadząca działalności gospodarczej;</w:t>
      </w:r>
    </w:p>
    <w:p w14:paraId="5B4FAF86" w14:textId="77777777" w:rsidR="00183ABB" w:rsidRPr="00557BF3" w:rsidRDefault="00183ABB" w:rsidP="00641E32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7BF3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000000">
        <w:rPr>
          <w:rFonts w:ascii="Calibri" w:eastAsia="Times New Roman" w:hAnsi="Calibri" w:cs="Calibri"/>
          <w:kern w:val="2"/>
          <w:lang w:eastAsia="zh-CN"/>
        </w:rPr>
      </w:r>
      <w:r w:rsidR="00000000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557BF3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557BF3">
        <w:rPr>
          <w:rFonts w:ascii="Calibri" w:eastAsia="Times New Roman" w:hAnsi="Calibri" w:cs="Calibri"/>
          <w:kern w:val="2"/>
          <w:lang w:eastAsia="zh-CN"/>
        </w:rPr>
        <w:t xml:space="preserve"> Inny rodzaj ………………………………………………. (proszę wskazać jaki).</w:t>
      </w:r>
    </w:p>
    <w:p w14:paraId="1B0DA14A" w14:textId="77777777" w:rsidR="00641E32" w:rsidRPr="00557BF3" w:rsidRDefault="00641E32" w:rsidP="00641E32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</w:p>
    <w:p w14:paraId="74F16627" w14:textId="77777777" w:rsidR="001A6F07" w:rsidRPr="00557BF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Calibri"/>
          <w:kern w:val="2"/>
          <w:lang w:eastAsia="zh-CN"/>
        </w:rPr>
      </w:pPr>
      <w:r w:rsidRPr="00557BF3">
        <w:rPr>
          <w:rFonts w:ascii="Calibri" w:eastAsia="Calibri" w:hAnsi="Calibri" w:cs="Calibri"/>
          <w:kern w:val="2"/>
          <w:lang w:eastAsia="zh-CN"/>
        </w:rPr>
        <w:t>Zgodnie z artykułem 2 załącznika nr I do rozporządzenia Komisji (UE) nr 651/2014 z dnia 17 czerwca 2014 r.:</w:t>
      </w:r>
    </w:p>
    <w:p w14:paraId="6BE8D0F0" w14:textId="77777777" w:rsidR="00641E32" w:rsidRPr="00557BF3" w:rsidRDefault="00641E32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Calibri"/>
          <w:kern w:val="2"/>
          <w:lang w:eastAsia="zh-CN"/>
        </w:rPr>
      </w:pPr>
    </w:p>
    <w:p w14:paraId="5DA4813F" w14:textId="77777777" w:rsidR="00EF4A33" w:rsidRPr="00557BF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Calibri" w:eastAsia="Calibri" w:hAnsi="Calibri" w:cs="Calibri"/>
          <w:kern w:val="2"/>
          <w:lang w:eastAsia="zh-CN"/>
        </w:rPr>
      </w:pPr>
      <w:r w:rsidRPr="00557BF3">
        <w:rPr>
          <w:rFonts w:ascii="Calibri" w:eastAsia="Calibri" w:hAnsi="Calibri" w:cs="Calibri"/>
          <w:kern w:val="2"/>
          <w:lang w:eastAsia="zh-CN"/>
        </w:rPr>
        <w:t xml:space="preserve">do kategorii mikroprzedsiębiorstw oraz małych i średnich przedsiębiorstw („MŚP”) należą przedsiębiorstwa, które zatrudniają mniej niż 250 pracowników i których roczny obrót nie </w:t>
      </w:r>
      <w:r w:rsidRPr="00557BF3">
        <w:rPr>
          <w:rFonts w:ascii="Calibri" w:eastAsia="Calibri" w:hAnsi="Calibri" w:cs="Calibri"/>
          <w:kern w:val="2"/>
          <w:lang w:eastAsia="zh-CN"/>
        </w:rPr>
        <w:lastRenderedPageBreak/>
        <w:t>przekracza 50 milionów EUR, lub roczna suma bilansowa nie przekracza 43 milionów EUR,</w:t>
      </w:r>
    </w:p>
    <w:p w14:paraId="0AFF23AF" w14:textId="77777777" w:rsidR="00EF4A33" w:rsidRPr="00557BF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Calibri" w:eastAsia="Calibri" w:hAnsi="Calibri" w:cs="Calibri"/>
          <w:kern w:val="2"/>
          <w:lang w:eastAsia="zh-CN"/>
        </w:rPr>
      </w:pPr>
      <w:r w:rsidRPr="00557BF3">
        <w:rPr>
          <w:rFonts w:ascii="Calibri" w:eastAsia="Calibri" w:hAnsi="Calibri" w:cs="Calibr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14:paraId="7908A339" w14:textId="77777777" w:rsidR="00EF4A33" w:rsidRPr="00557BF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Calibri" w:eastAsia="Calibri" w:hAnsi="Calibri" w:cs="Calibri"/>
          <w:kern w:val="2"/>
          <w:lang w:eastAsia="zh-CN"/>
        </w:rPr>
      </w:pPr>
      <w:r w:rsidRPr="00557BF3">
        <w:rPr>
          <w:rFonts w:ascii="Calibri" w:eastAsia="Calibri" w:hAnsi="Calibri" w:cs="Calibr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5B6AB9D1" w14:textId="77777777" w:rsidR="002853F3" w:rsidRPr="00557BF3" w:rsidRDefault="002853F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122E271F" w14:textId="77777777" w:rsidR="005B6E97" w:rsidRPr="00557BF3" w:rsidRDefault="005B6E97" w:rsidP="005B6E97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557BF3">
        <w:rPr>
          <w:rFonts w:ascii="Calibri" w:eastAsia="Calibri" w:hAnsi="Calibri" w:cs="Calibri"/>
          <w:kern w:val="2"/>
          <w:lang w:eastAsia="zh-CN"/>
        </w:rPr>
        <w:t>Oświadczenie zapoznania się z klauzulą informacyjną</w:t>
      </w:r>
    </w:p>
    <w:p w14:paraId="0F9F859D" w14:textId="77777777" w:rsidR="005B6E97" w:rsidRPr="00557BF3" w:rsidRDefault="005B6E97" w:rsidP="005B6E97">
      <w:pPr>
        <w:pStyle w:val="Akapitzlist"/>
        <w:widowControl w:val="0"/>
        <w:tabs>
          <w:tab w:val="left" w:pos="426"/>
        </w:tabs>
        <w:suppressAutoHyphens/>
        <w:spacing w:before="118" w:after="0" w:line="240" w:lineRule="auto"/>
        <w:ind w:left="360" w:right="244"/>
        <w:jc w:val="both"/>
        <w:rPr>
          <w:rFonts w:ascii="Calibri" w:eastAsia="Calibri" w:hAnsi="Calibri" w:cs="Calibri"/>
          <w:kern w:val="2"/>
          <w:lang w:eastAsia="zh-CN"/>
        </w:rPr>
      </w:pPr>
    </w:p>
    <w:p w14:paraId="75D59819" w14:textId="77777777" w:rsidR="005B6E97" w:rsidRPr="00557BF3" w:rsidRDefault="005B6E97" w:rsidP="005B6E97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557BF3">
        <w:rPr>
          <w:rFonts w:ascii="Calibri" w:eastAsia="Calibri" w:hAnsi="Calibri" w:cs="Calibri"/>
          <w:kern w:val="2"/>
          <w:lang w:eastAsia="zh-C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(Dz. Urz. UE L 119 z 2016 r.) zapoznałem się z treścią klauzuli informacyjnej, w tym z przysługującym prawem dostępu do treści moich danych oraz ich poprawiania, jak również, że podanie tych danych było dobrowolne.</w:t>
      </w:r>
    </w:p>
    <w:p w14:paraId="2867675C" w14:textId="77777777" w:rsidR="009F7803" w:rsidRPr="00557BF3" w:rsidRDefault="009F780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21F5057F" w14:textId="77777777" w:rsidR="00EF4A33" w:rsidRPr="00557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14:paraId="4FE0A124" w14:textId="77777777" w:rsidR="00EF4A33" w:rsidRPr="00557BF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792D145" w14:textId="77777777" w:rsidR="00EF4A33" w:rsidRPr="00557BF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1) Kosztorys O</w:t>
      </w:r>
      <w:r w:rsidR="00EF4A33" w:rsidRPr="00557BF3">
        <w:rPr>
          <w:rFonts w:ascii="Calibri" w:eastAsia="Times New Roman" w:hAnsi="Calibri" w:cs="Calibri"/>
          <w:kern w:val="2"/>
          <w:lang w:eastAsia="zh-CN"/>
        </w:rPr>
        <w:t>fertowy (odpowiednio dla danej części, podpisany przez przedstawiciela Wykonawcy);</w:t>
      </w:r>
    </w:p>
    <w:p w14:paraId="5673332F" w14:textId="77777777"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557BF3">
        <w:rPr>
          <w:rFonts w:ascii="Calibri" w:eastAsia="Times New Roman" w:hAnsi="Calibri" w:cs="Calibri"/>
          <w:color w:val="000000"/>
          <w:kern w:val="2"/>
          <w:lang w:eastAsia="zh-CN"/>
        </w:rPr>
        <w:t>2) Pełnomocnictwo</w:t>
      </w:r>
    </w:p>
    <w:p w14:paraId="1CF59117" w14:textId="69BA846C" w:rsidR="00557BF3" w:rsidRDefault="00557BF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>
        <w:rPr>
          <w:rFonts w:ascii="Calibri" w:eastAsia="Times New Roman" w:hAnsi="Calibri" w:cs="Calibri"/>
          <w:color w:val="000000"/>
          <w:kern w:val="2"/>
          <w:lang w:eastAsia="zh-CN"/>
        </w:rPr>
        <w:t>3) Przedmiotowe środki dowodowe</w:t>
      </w:r>
    </w:p>
    <w:p w14:paraId="7744CEA8" w14:textId="2407D424" w:rsidR="00557BF3" w:rsidRPr="00557BF3" w:rsidRDefault="00557BF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>
        <w:rPr>
          <w:rFonts w:ascii="Calibri" w:eastAsia="Times New Roman" w:hAnsi="Calibri" w:cs="Calibri"/>
          <w:color w:val="000000"/>
          <w:kern w:val="2"/>
          <w:lang w:eastAsia="zh-CN"/>
        </w:rPr>
        <w:t>4) …………………………………………………………</w:t>
      </w:r>
    </w:p>
    <w:p w14:paraId="1C7F7A4D" w14:textId="77777777" w:rsidR="00EF4A33" w:rsidRPr="00557BF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6183A8D9" w14:textId="77777777" w:rsidR="00183ABB" w:rsidRPr="00557BF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12F1749C" w14:textId="77777777" w:rsidR="002853F3" w:rsidRPr="00557BF3" w:rsidRDefault="002853F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</w:p>
    <w:p w14:paraId="54134E1A" w14:textId="77777777" w:rsidR="002853F3" w:rsidRPr="00557BF3" w:rsidRDefault="002853F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</w:p>
    <w:p w14:paraId="03A81597" w14:textId="77777777" w:rsidR="002853F3" w:rsidRPr="00557BF3" w:rsidRDefault="002853F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</w:p>
    <w:p w14:paraId="6250E2AC" w14:textId="77777777" w:rsidR="002853F3" w:rsidRPr="00557BF3" w:rsidRDefault="002853F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</w:p>
    <w:p w14:paraId="5414CFC1" w14:textId="77777777" w:rsidR="00EF4A33" w:rsidRPr="00557BF3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kern w:val="2"/>
          <w:lang w:eastAsia="zh-CN"/>
        </w:rPr>
        <w:t>…..............................................................................................</w:t>
      </w:r>
    </w:p>
    <w:p w14:paraId="3D72EED6" w14:textId="77777777" w:rsidR="00183ABB" w:rsidRPr="00557BF3" w:rsidRDefault="00EF4A33" w:rsidP="00641E32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i/>
          <w:iCs/>
          <w:kern w:val="2"/>
          <w:lang w:eastAsia="zh-CN"/>
        </w:rPr>
        <w:t>(data i podpis uprawnionego przedstawiciela(i) Wykonawcy)</w:t>
      </w:r>
    </w:p>
    <w:p w14:paraId="7D416BC5" w14:textId="77777777" w:rsidR="00AF5A35" w:rsidRPr="00557BF3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</w:pPr>
    </w:p>
    <w:p w14:paraId="51D05136" w14:textId="77777777" w:rsidR="00EF4A33" w:rsidRPr="00557BF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 xml:space="preserve">* </w:t>
      </w:r>
      <w:r w:rsidRPr="00557BF3">
        <w:rPr>
          <w:rFonts w:ascii="Calibri" w:eastAsia="Times New Roman" w:hAnsi="Calibri" w:cs="Calibri"/>
          <w:i/>
          <w:iCs/>
          <w:kern w:val="2"/>
          <w:lang w:eastAsia="zh-CN"/>
        </w:rPr>
        <w:t>niepotrzebne skreślić</w:t>
      </w:r>
    </w:p>
    <w:p w14:paraId="3FC86D24" w14:textId="77777777" w:rsidR="00E96277" w:rsidRPr="00557BF3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557BF3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>** jeżeli dotyczy</w:t>
      </w:r>
    </w:p>
    <w:sectPr w:rsidR="00E96277" w:rsidRPr="00557B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229FC" w14:textId="77777777" w:rsidR="00426F9F" w:rsidRDefault="00426F9F" w:rsidP="00EF4A33">
      <w:pPr>
        <w:spacing w:after="0" w:line="240" w:lineRule="auto"/>
      </w:pPr>
      <w:r>
        <w:separator/>
      </w:r>
    </w:p>
  </w:endnote>
  <w:endnote w:type="continuationSeparator" w:id="0">
    <w:p w14:paraId="1089B1EF" w14:textId="77777777" w:rsidR="00426F9F" w:rsidRDefault="00426F9F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p w14:paraId="3BA97FF0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959">
          <w:rPr>
            <w:noProof/>
          </w:rPr>
          <w:t>1</w:t>
        </w:r>
        <w:r>
          <w:fldChar w:fldCharType="end"/>
        </w:r>
      </w:p>
    </w:sdtContent>
  </w:sdt>
  <w:p w14:paraId="709DDB99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7813C" w14:textId="77777777" w:rsidR="00426F9F" w:rsidRDefault="00426F9F" w:rsidP="00EF4A33">
      <w:pPr>
        <w:spacing w:after="0" w:line="240" w:lineRule="auto"/>
      </w:pPr>
      <w:r>
        <w:separator/>
      </w:r>
    </w:p>
  </w:footnote>
  <w:footnote w:type="continuationSeparator" w:id="0">
    <w:p w14:paraId="2A508B2B" w14:textId="77777777" w:rsidR="00426F9F" w:rsidRDefault="00426F9F" w:rsidP="00EF4A33">
      <w:pPr>
        <w:spacing w:after="0" w:line="240" w:lineRule="auto"/>
      </w:pPr>
      <w:r>
        <w:continuationSeparator/>
      </w:r>
    </w:p>
  </w:footnote>
  <w:footnote w:id="1">
    <w:p w14:paraId="327F55B6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A07F6FD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183ABB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6CC21F44"/>
    <w:multiLevelType w:val="hybridMultilevel"/>
    <w:tmpl w:val="AFCA6706"/>
    <w:lvl w:ilvl="0" w:tplc="0CD49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11082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42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84938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690206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9842407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27F2F"/>
    <w:rsid w:val="00043A64"/>
    <w:rsid w:val="00054BFE"/>
    <w:rsid w:val="00082E51"/>
    <w:rsid w:val="000A5F6D"/>
    <w:rsid w:val="000B7DE9"/>
    <w:rsid w:val="000F66A1"/>
    <w:rsid w:val="0015332A"/>
    <w:rsid w:val="00183ABB"/>
    <w:rsid w:val="0018529C"/>
    <w:rsid w:val="00192697"/>
    <w:rsid w:val="00196D82"/>
    <w:rsid w:val="001A4ADA"/>
    <w:rsid w:val="001A6F07"/>
    <w:rsid w:val="001C0931"/>
    <w:rsid w:val="001D4754"/>
    <w:rsid w:val="001F15C4"/>
    <w:rsid w:val="001F783B"/>
    <w:rsid w:val="00227A97"/>
    <w:rsid w:val="00265B4D"/>
    <w:rsid w:val="002713E8"/>
    <w:rsid w:val="002853F3"/>
    <w:rsid w:val="002926EC"/>
    <w:rsid w:val="002B1EFA"/>
    <w:rsid w:val="002C38C7"/>
    <w:rsid w:val="002C501A"/>
    <w:rsid w:val="002D0613"/>
    <w:rsid w:val="00300171"/>
    <w:rsid w:val="003026DB"/>
    <w:rsid w:val="00331EE3"/>
    <w:rsid w:val="0033583B"/>
    <w:rsid w:val="003625B4"/>
    <w:rsid w:val="003957BA"/>
    <w:rsid w:val="003A285D"/>
    <w:rsid w:val="003A42D8"/>
    <w:rsid w:val="003C476C"/>
    <w:rsid w:val="003C650D"/>
    <w:rsid w:val="003D54EE"/>
    <w:rsid w:val="003D6ACA"/>
    <w:rsid w:val="003E5C98"/>
    <w:rsid w:val="00426F9F"/>
    <w:rsid w:val="0045669E"/>
    <w:rsid w:val="00461B94"/>
    <w:rsid w:val="00465959"/>
    <w:rsid w:val="0047376B"/>
    <w:rsid w:val="004962DA"/>
    <w:rsid w:val="004C02F6"/>
    <w:rsid w:val="004C0BC6"/>
    <w:rsid w:val="004D6D33"/>
    <w:rsid w:val="004D7D86"/>
    <w:rsid w:val="004F0ABD"/>
    <w:rsid w:val="00513A99"/>
    <w:rsid w:val="0052080C"/>
    <w:rsid w:val="005261A5"/>
    <w:rsid w:val="00540203"/>
    <w:rsid w:val="00550F83"/>
    <w:rsid w:val="005512DD"/>
    <w:rsid w:val="00557BF3"/>
    <w:rsid w:val="005669F1"/>
    <w:rsid w:val="005B2457"/>
    <w:rsid w:val="005B6A60"/>
    <w:rsid w:val="005B6E97"/>
    <w:rsid w:val="005D25E0"/>
    <w:rsid w:val="005E5A29"/>
    <w:rsid w:val="005E6E4A"/>
    <w:rsid w:val="005F3234"/>
    <w:rsid w:val="006277EA"/>
    <w:rsid w:val="00631142"/>
    <w:rsid w:val="006330C9"/>
    <w:rsid w:val="00641E32"/>
    <w:rsid w:val="006544B5"/>
    <w:rsid w:val="00655F01"/>
    <w:rsid w:val="0069554B"/>
    <w:rsid w:val="006A701C"/>
    <w:rsid w:val="006C6103"/>
    <w:rsid w:val="006D40A3"/>
    <w:rsid w:val="006D6C68"/>
    <w:rsid w:val="007153AE"/>
    <w:rsid w:val="007208DB"/>
    <w:rsid w:val="007361F1"/>
    <w:rsid w:val="007476EC"/>
    <w:rsid w:val="00755094"/>
    <w:rsid w:val="007743CA"/>
    <w:rsid w:val="00781BC2"/>
    <w:rsid w:val="00795E5D"/>
    <w:rsid w:val="008100EE"/>
    <w:rsid w:val="008301F6"/>
    <w:rsid w:val="008A159A"/>
    <w:rsid w:val="008C4AE2"/>
    <w:rsid w:val="008C6C49"/>
    <w:rsid w:val="008E05F5"/>
    <w:rsid w:val="008F5A1C"/>
    <w:rsid w:val="00942215"/>
    <w:rsid w:val="0097305C"/>
    <w:rsid w:val="00980101"/>
    <w:rsid w:val="009F7803"/>
    <w:rsid w:val="00A016F0"/>
    <w:rsid w:val="00A133F3"/>
    <w:rsid w:val="00A150A6"/>
    <w:rsid w:val="00A42DBF"/>
    <w:rsid w:val="00A466C4"/>
    <w:rsid w:val="00A703B0"/>
    <w:rsid w:val="00A708F5"/>
    <w:rsid w:val="00A956E0"/>
    <w:rsid w:val="00AF5A35"/>
    <w:rsid w:val="00B22341"/>
    <w:rsid w:val="00B34809"/>
    <w:rsid w:val="00B34C72"/>
    <w:rsid w:val="00B76CA2"/>
    <w:rsid w:val="00B85321"/>
    <w:rsid w:val="00B938D6"/>
    <w:rsid w:val="00B93940"/>
    <w:rsid w:val="00BB7AF8"/>
    <w:rsid w:val="00BC492C"/>
    <w:rsid w:val="00BF5C2B"/>
    <w:rsid w:val="00C20DEA"/>
    <w:rsid w:val="00C8437B"/>
    <w:rsid w:val="00CA1C03"/>
    <w:rsid w:val="00CA5F94"/>
    <w:rsid w:val="00CA64F2"/>
    <w:rsid w:val="00CB43E6"/>
    <w:rsid w:val="00CE3D2A"/>
    <w:rsid w:val="00D04BEE"/>
    <w:rsid w:val="00D06D4E"/>
    <w:rsid w:val="00D27448"/>
    <w:rsid w:val="00D36FEC"/>
    <w:rsid w:val="00D41144"/>
    <w:rsid w:val="00D63215"/>
    <w:rsid w:val="00D7054A"/>
    <w:rsid w:val="00D85423"/>
    <w:rsid w:val="00DD50BD"/>
    <w:rsid w:val="00DE748D"/>
    <w:rsid w:val="00DF13F0"/>
    <w:rsid w:val="00E2600C"/>
    <w:rsid w:val="00E2695B"/>
    <w:rsid w:val="00E35AB3"/>
    <w:rsid w:val="00E5485A"/>
    <w:rsid w:val="00E96277"/>
    <w:rsid w:val="00EB17B6"/>
    <w:rsid w:val="00EB3A82"/>
    <w:rsid w:val="00ED0B24"/>
    <w:rsid w:val="00EF4A33"/>
    <w:rsid w:val="00F02A58"/>
    <w:rsid w:val="00F12A80"/>
    <w:rsid w:val="00F31D9C"/>
    <w:rsid w:val="00F47F64"/>
    <w:rsid w:val="00F51EFC"/>
    <w:rsid w:val="00F91E8B"/>
    <w:rsid w:val="00FB7B6F"/>
    <w:rsid w:val="00FC261A"/>
    <w:rsid w:val="00FF21CA"/>
    <w:rsid w:val="00FF6951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DFD6A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Tre9ce6tekstu">
    <w:name w:val="Treś9cće6 tekstu"/>
    <w:basedOn w:val="Normalny"/>
    <w:uiPriority w:val="99"/>
    <w:qFormat/>
    <w:rsid w:val="006D40A3"/>
    <w:pPr>
      <w:suppressAutoHyphens/>
      <w:spacing w:before="113" w:after="0" w:line="288" w:lineRule="auto"/>
      <w:jc w:val="both"/>
    </w:pPr>
    <w:rPr>
      <w:rFonts w:ascii="Tahoma" w:eastAsia="Times New Roman" w:hAnsi="Tahoma" w:cs="Tahoma"/>
      <w:color w:val="000000"/>
      <w:kern w:val="2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4118E-047A-40EF-AE3E-55065CEA1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1060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Monika Karwacka</cp:lastModifiedBy>
  <cp:revision>78</cp:revision>
  <cp:lastPrinted>2025-05-16T06:54:00Z</cp:lastPrinted>
  <dcterms:created xsi:type="dcterms:W3CDTF">2021-01-30T18:42:00Z</dcterms:created>
  <dcterms:modified xsi:type="dcterms:W3CDTF">2025-05-16T06:54:00Z</dcterms:modified>
</cp:coreProperties>
</file>