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7628A" w14:textId="3EBC1649" w:rsidR="00EF4A33" w:rsidRPr="003104DF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3104DF">
        <w:rPr>
          <w:rFonts w:eastAsia="Calibri" w:cstheme="minorHAnsi"/>
          <w:b/>
          <w:kern w:val="2"/>
          <w:lang w:eastAsia="zh-CN"/>
        </w:rPr>
        <w:t>COZL/DZP/</w:t>
      </w:r>
      <w:r w:rsidR="00CB43E6" w:rsidRPr="003104DF">
        <w:rPr>
          <w:rFonts w:eastAsia="Calibri" w:cstheme="minorHAnsi"/>
          <w:b/>
          <w:kern w:val="2"/>
          <w:lang w:eastAsia="zh-CN"/>
        </w:rPr>
        <w:t>AK</w:t>
      </w:r>
      <w:r w:rsidRPr="003104DF">
        <w:rPr>
          <w:rFonts w:eastAsia="Calibri" w:cstheme="minorHAnsi"/>
          <w:b/>
          <w:kern w:val="2"/>
          <w:lang w:eastAsia="zh-CN"/>
        </w:rPr>
        <w:t>/34</w:t>
      </w:r>
      <w:r w:rsidR="004D6D33" w:rsidRPr="003104DF">
        <w:rPr>
          <w:rFonts w:eastAsia="Calibri" w:cstheme="minorHAnsi"/>
          <w:b/>
          <w:kern w:val="2"/>
          <w:lang w:eastAsia="zh-CN"/>
        </w:rPr>
        <w:t>11</w:t>
      </w:r>
      <w:r w:rsidR="00CB43E6" w:rsidRPr="003104DF">
        <w:rPr>
          <w:rFonts w:eastAsia="Calibri" w:cstheme="minorHAnsi"/>
          <w:b/>
          <w:kern w:val="2"/>
          <w:lang w:eastAsia="zh-CN"/>
        </w:rPr>
        <w:t>/PN-</w:t>
      </w:r>
      <w:r w:rsidR="00FC609C">
        <w:rPr>
          <w:rFonts w:eastAsia="Calibri" w:cstheme="minorHAnsi"/>
          <w:b/>
          <w:kern w:val="2"/>
          <w:lang w:eastAsia="zh-CN"/>
        </w:rPr>
        <w:t>54</w:t>
      </w:r>
      <w:r w:rsidRPr="003104DF">
        <w:rPr>
          <w:rFonts w:eastAsia="Calibri" w:cstheme="minorHAnsi"/>
          <w:b/>
          <w:kern w:val="2"/>
          <w:lang w:eastAsia="zh-CN"/>
        </w:rPr>
        <w:t>/2</w:t>
      </w:r>
      <w:r w:rsidR="009D0CBB">
        <w:rPr>
          <w:rFonts w:eastAsia="Calibri" w:cstheme="minorHAnsi"/>
          <w:b/>
          <w:kern w:val="2"/>
          <w:lang w:eastAsia="zh-CN"/>
        </w:rPr>
        <w:t>5</w:t>
      </w:r>
      <w:r w:rsidRPr="003104DF">
        <w:rPr>
          <w:rFonts w:eastAsia="Calibri" w:cstheme="minorHAnsi"/>
          <w:b/>
          <w:kern w:val="2"/>
          <w:lang w:eastAsia="zh-CN"/>
        </w:rPr>
        <w:tab/>
      </w:r>
      <w:r w:rsidRPr="003104DF">
        <w:rPr>
          <w:rFonts w:eastAsia="Calibri" w:cstheme="minorHAnsi"/>
          <w:b/>
          <w:kern w:val="2"/>
          <w:lang w:eastAsia="zh-CN"/>
        </w:rPr>
        <w:tab/>
      </w:r>
      <w:r w:rsidRPr="003104DF">
        <w:rPr>
          <w:rFonts w:eastAsia="Calibri" w:cstheme="minorHAnsi"/>
          <w:b/>
          <w:kern w:val="2"/>
          <w:lang w:eastAsia="zh-CN"/>
        </w:rPr>
        <w:tab/>
      </w:r>
      <w:r w:rsidRPr="003104DF">
        <w:rPr>
          <w:rFonts w:eastAsia="Calibri" w:cstheme="minorHAnsi"/>
          <w:b/>
          <w:kern w:val="2"/>
          <w:lang w:eastAsia="zh-CN"/>
        </w:rPr>
        <w:tab/>
      </w:r>
    </w:p>
    <w:p w14:paraId="0E6C0D98" w14:textId="77777777" w:rsidR="00EF4A33" w:rsidRPr="003104DF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14:paraId="6252424E" w14:textId="77777777" w:rsidR="00EF4A33" w:rsidRPr="003104DF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3104DF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14:paraId="08C68C1F" w14:textId="77777777" w:rsidR="00EF4A33" w:rsidRPr="003104DF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43FA3650" w14:textId="77777777" w:rsidR="00EF4A33" w:rsidRPr="003104DF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7102659D" w14:textId="77777777" w:rsidR="00EF4A33" w:rsidRPr="003104DF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14:paraId="04012DFA" w14:textId="77777777" w:rsidR="00EF4A33" w:rsidRPr="003104DF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3C4D7FB3" w14:textId="77777777" w:rsidR="00EF4A33" w:rsidRPr="003104DF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14:paraId="0428D27E" w14:textId="77777777" w:rsidR="00EF4A33" w:rsidRPr="003104DF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3104DF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14:paraId="2D1FE4CC" w14:textId="77777777" w:rsidR="00EF4A33" w:rsidRPr="003104DF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sz w:val="20"/>
          <w:szCs w:val="20"/>
          <w:lang w:eastAsia="zh-CN"/>
        </w:rPr>
      </w:pPr>
    </w:p>
    <w:p w14:paraId="3B99225A" w14:textId="77777777" w:rsidR="00EF4A33" w:rsidRPr="003104DF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sz w:val="20"/>
          <w:szCs w:val="20"/>
          <w:lang w:eastAsia="zh-CN"/>
        </w:rPr>
      </w:pPr>
    </w:p>
    <w:p w14:paraId="7CC7B208" w14:textId="77777777" w:rsidR="00EF4A33" w:rsidRPr="003104DF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3104DF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14:paraId="1405C6DC" w14:textId="44058859" w:rsidR="00EF4A33" w:rsidRPr="003104DF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3104D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23FB2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14:paraId="3CAA9367" w14:textId="77777777" w:rsidR="00EF4A33" w:rsidRPr="003104DF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3104DF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14:paraId="76E5BA12" w14:textId="6B286D1B" w:rsidR="00EF4A33" w:rsidRPr="003104DF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3104D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23FB2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662034B4" w14:textId="34842D9E" w:rsidR="001A2F86" w:rsidRPr="003104DF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3104DF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</w:t>
      </w:r>
      <w:r w:rsidR="00923FB2">
        <w:rPr>
          <w:rFonts w:asciiTheme="minorHAnsi" w:hAnsiTheme="minorHAnsi" w:cstheme="minorHAnsi"/>
          <w:sz w:val="22"/>
          <w:szCs w:val="22"/>
        </w:rPr>
        <w:t>……………………………</w:t>
      </w:r>
      <w:r w:rsidRPr="003104DF">
        <w:rPr>
          <w:rFonts w:asciiTheme="minorHAnsi" w:hAnsiTheme="minorHAnsi" w:cstheme="minorHAnsi"/>
          <w:sz w:val="22"/>
          <w:szCs w:val="22"/>
        </w:rPr>
        <w:t>…………………….</w:t>
      </w:r>
    </w:p>
    <w:p w14:paraId="7C92DA71" w14:textId="0499670D" w:rsidR="00EF4A33" w:rsidRPr="003104DF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3104DF">
        <w:rPr>
          <w:rFonts w:asciiTheme="minorHAnsi" w:hAnsiTheme="minorHAnsi" w:cstheme="minorHAnsi"/>
          <w:sz w:val="22"/>
          <w:szCs w:val="22"/>
        </w:rPr>
        <w:t>REGON …………………..……</w:t>
      </w:r>
      <w:r w:rsidR="00923FB2">
        <w:rPr>
          <w:rFonts w:asciiTheme="minorHAnsi" w:hAnsiTheme="minorHAnsi" w:cstheme="minorHAnsi"/>
          <w:sz w:val="22"/>
          <w:szCs w:val="22"/>
        </w:rPr>
        <w:t>…………………</w:t>
      </w:r>
      <w:r w:rsidRPr="003104DF">
        <w:rPr>
          <w:rFonts w:asciiTheme="minorHAnsi" w:hAnsiTheme="minorHAnsi" w:cstheme="minorHAnsi"/>
          <w:sz w:val="22"/>
          <w:szCs w:val="22"/>
        </w:rPr>
        <w:t>…..</w:t>
      </w:r>
      <w:r w:rsidRPr="003104DF">
        <w:rPr>
          <w:rFonts w:asciiTheme="minorHAnsi" w:hAnsiTheme="minorHAnsi" w:cstheme="minorHAnsi"/>
          <w:sz w:val="22"/>
          <w:szCs w:val="22"/>
        </w:rPr>
        <w:tab/>
      </w:r>
      <w:r w:rsidRPr="003104DF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</w:t>
      </w:r>
      <w:r w:rsidR="00923FB2">
        <w:rPr>
          <w:rFonts w:asciiTheme="minorHAnsi" w:hAnsiTheme="minorHAnsi" w:cstheme="minorHAnsi"/>
          <w:sz w:val="22"/>
          <w:szCs w:val="22"/>
        </w:rPr>
        <w:t>…………</w:t>
      </w:r>
      <w:r w:rsidRPr="003104DF">
        <w:rPr>
          <w:rFonts w:asciiTheme="minorHAnsi" w:hAnsiTheme="minorHAnsi" w:cstheme="minorHAnsi"/>
          <w:sz w:val="22"/>
          <w:szCs w:val="22"/>
        </w:rPr>
        <w:t>……</w:t>
      </w:r>
    </w:p>
    <w:p w14:paraId="28D32753" w14:textId="77777777" w:rsidR="00082E51" w:rsidRPr="003104DF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3104DF">
        <w:rPr>
          <w:rFonts w:asciiTheme="minorHAnsi" w:hAnsiTheme="minorHAnsi" w:cstheme="minorHAnsi"/>
          <w:sz w:val="22"/>
          <w:szCs w:val="22"/>
        </w:rPr>
        <w:t>KRS</w:t>
      </w:r>
      <w:r w:rsidR="001F15C4" w:rsidRPr="003104DF">
        <w:rPr>
          <w:rFonts w:asciiTheme="minorHAnsi" w:hAnsiTheme="minorHAnsi" w:cstheme="minorHAnsi"/>
          <w:sz w:val="22"/>
          <w:szCs w:val="22"/>
        </w:rPr>
        <w:t>/CEIDG</w:t>
      </w:r>
      <w:r w:rsidR="005E5A29" w:rsidRPr="003104DF">
        <w:rPr>
          <w:rFonts w:asciiTheme="minorHAnsi" w:hAnsiTheme="minorHAnsi" w:cstheme="minorHAnsi"/>
          <w:sz w:val="22"/>
          <w:szCs w:val="22"/>
        </w:rPr>
        <w:t>…………………znajdujący się na stronie (adres strony internetowej)…………………..</w:t>
      </w:r>
    </w:p>
    <w:p w14:paraId="479861CF" w14:textId="77777777" w:rsidR="00EF4A33" w:rsidRPr="003104DF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3104DF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14:paraId="3BED270E" w14:textId="77777777" w:rsidR="00EF4A33" w:rsidRPr="003104DF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3104DF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897922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14000A4C" w14:textId="77777777" w:rsidR="00EF4A33" w:rsidRPr="003104DF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104DF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14:paraId="6097C0A7" w14:textId="77777777" w:rsidR="00EF4A33" w:rsidRPr="003104DF" w:rsidRDefault="00EF4A33" w:rsidP="00897922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38C6A59A" w14:textId="77777777" w:rsidR="00EF4A33" w:rsidRPr="003104DF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14:paraId="37CBE41B" w14:textId="77777777" w:rsidR="00EF4A33" w:rsidRPr="003104DF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>przetargu nieograniczonego na.:</w:t>
      </w:r>
    </w:p>
    <w:p w14:paraId="23FAAD83" w14:textId="77777777" w:rsidR="00082E51" w:rsidRPr="003104DF" w:rsidRDefault="00082E51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62DF3BED" w14:textId="0870DE2E" w:rsidR="009D0CBB" w:rsidRDefault="00E96013" w:rsidP="00CB43E6">
      <w:pPr>
        <w:suppressAutoHyphens/>
        <w:autoSpaceDN w:val="0"/>
        <w:spacing w:after="0" w:line="240" w:lineRule="auto"/>
        <w:ind w:left="284"/>
        <w:jc w:val="center"/>
        <w:rPr>
          <w:rFonts w:cstheme="minorHAnsi"/>
          <w:b/>
          <w:bCs/>
          <w:lang w:eastAsia="zh-CN"/>
        </w:rPr>
      </w:pPr>
      <w:r w:rsidRPr="00E96013">
        <w:rPr>
          <w:rFonts w:cstheme="minorHAnsi"/>
          <w:b/>
          <w:bCs/>
          <w:lang w:eastAsia="zh-CN"/>
        </w:rPr>
        <w:t>Dostawa leków onkologicznych , narkotycznych oraz psychotropowych</w:t>
      </w:r>
      <w:r w:rsidR="009D0CBB" w:rsidRPr="009D0CBB">
        <w:rPr>
          <w:rFonts w:cstheme="minorHAnsi"/>
          <w:b/>
          <w:bCs/>
          <w:lang w:eastAsia="zh-CN"/>
        </w:rPr>
        <w:t>.</w:t>
      </w:r>
    </w:p>
    <w:p w14:paraId="290ADBED" w14:textId="27FF7967" w:rsidR="00192697" w:rsidRPr="003104DF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  <w:r w:rsidRPr="003104DF">
        <w:rPr>
          <w:rFonts w:eastAsia="Times New Roman" w:cstheme="minorHAnsi"/>
          <w:b/>
          <w:lang w:eastAsia="zh-CN"/>
        </w:rPr>
        <w:t>COZL/</w:t>
      </w:r>
      <w:r w:rsidR="00192697" w:rsidRPr="003104DF">
        <w:rPr>
          <w:rFonts w:eastAsia="Times New Roman" w:cstheme="minorHAnsi"/>
          <w:b/>
          <w:lang w:eastAsia="zh-CN"/>
        </w:rPr>
        <w:t>DZP/AK/3411/PN-</w:t>
      </w:r>
      <w:r w:rsidR="00FC609C">
        <w:rPr>
          <w:rFonts w:eastAsia="Times New Roman" w:cstheme="minorHAnsi"/>
          <w:b/>
          <w:lang w:eastAsia="zh-CN"/>
        </w:rPr>
        <w:t>54</w:t>
      </w:r>
      <w:r w:rsidR="00192697" w:rsidRPr="003104DF">
        <w:rPr>
          <w:rFonts w:eastAsia="Times New Roman" w:cstheme="minorHAnsi"/>
          <w:b/>
          <w:lang w:eastAsia="zh-CN"/>
        </w:rPr>
        <w:t>/2</w:t>
      </w:r>
      <w:r w:rsidR="009D0CBB">
        <w:rPr>
          <w:rFonts w:eastAsia="Times New Roman" w:cstheme="minorHAnsi"/>
          <w:b/>
          <w:lang w:eastAsia="zh-CN"/>
        </w:rPr>
        <w:t>5</w:t>
      </w:r>
    </w:p>
    <w:p w14:paraId="20A3CAFF" w14:textId="77777777" w:rsidR="00EF4A33" w:rsidRPr="003104DF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9854D2">
        <w:rPr>
          <w:rFonts w:eastAsia="Times New Roman" w:cstheme="minorHAnsi"/>
          <w:bCs/>
          <w:lang w:eastAsia="zh-CN"/>
        </w:rPr>
        <w:t xml:space="preserve"> </w:t>
      </w:r>
      <w:r w:rsidR="00EF4A33" w:rsidRPr="009854D2">
        <w:rPr>
          <w:rFonts w:eastAsia="Times New Roman" w:cstheme="minorHAnsi"/>
          <w:bCs/>
          <w:lang w:eastAsia="zh-CN"/>
        </w:rPr>
        <w:t>(</w:t>
      </w:r>
      <w:r w:rsidR="00EF4A33" w:rsidRPr="009854D2">
        <w:rPr>
          <w:rFonts w:eastAsia="Times New Roman" w:cstheme="minorHAnsi"/>
          <w:bCs/>
          <w:i/>
          <w:lang w:eastAsia="zh-CN"/>
        </w:rPr>
        <w:t>tytuł</w:t>
      </w:r>
      <w:r w:rsidR="00EF4A33" w:rsidRPr="003104DF">
        <w:rPr>
          <w:rFonts w:eastAsia="Times New Roman" w:cstheme="minorHAnsi"/>
          <w:i/>
          <w:lang w:eastAsia="zh-CN"/>
        </w:rPr>
        <w:t xml:space="preserve"> postępowania przetargowego</w:t>
      </w:r>
      <w:r w:rsidR="001F15C4" w:rsidRPr="003104DF">
        <w:rPr>
          <w:rFonts w:eastAsia="Times New Roman" w:cstheme="minorHAnsi"/>
          <w:i/>
          <w:lang w:eastAsia="zh-CN"/>
        </w:rPr>
        <w:t xml:space="preserve"> oraz sygna</w:t>
      </w:r>
      <w:r w:rsidR="001F15C4" w:rsidRPr="00923FB2">
        <w:rPr>
          <w:rFonts w:eastAsia="Times New Roman" w:cstheme="minorHAnsi"/>
          <w:i/>
          <w:lang w:eastAsia="zh-CN"/>
        </w:rPr>
        <w:t>tura</w:t>
      </w:r>
      <w:r w:rsidR="00EF4A33" w:rsidRPr="00923FB2">
        <w:rPr>
          <w:rFonts w:eastAsia="Times New Roman" w:cstheme="minorHAnsi"/>
          <w:lang w:eastAsia="zh-CN"/>
        </w:rPr>
        <w:t>)</w:t>
      </w:r>
    </w:p>
    <w:p w14:paraId="46AF5F72" w14:textId="77777777" w:rsidR="00EF4A33" w:rsidRPr="003104DF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14:paraId="50ED64D7" w14:textId="77777777" w:rsidR="00A956E0" w:rsidRPr="003104DF" w:rsidRDefault="00A956E0" w:rsidP="00897922">
      <w:pPr>
        <w:suppressAutoHyphens/>
        <w:autoSpaceDN w:val="0"/>
        <w:spacing w:after="0" w:line="240" w:lineRule="auto"/>
        <w:ind w:left="284"/>
        <w:rPr>
          <w:rFonts w:eastAsia="Times New Roman" w:cstheme="minorHAnsi"/>
          <w:b/>
          <w:lang w:eastAsia="zh-CN"/>
        </w:rPr>
      </w:pPr>
    </w:p>
    <w:p w14:paraId="3E42706F" w14:textId="77777777" w:rsidR="00EF4A33" w:rsidRPr="003104DF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14:paraId="15E0347C" w14:textId="77777777" w:rsidR="00EF4A33" w:rsidRPr="003104DF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sz w:val="20"/>
          <w:szCs w:val="20"/>
          <w:lang w:eastAsia="zh-CN"/>
        </w:rPr>
      </w:pPr>
    </w:p>
    <w:p w14:paraId="554A2A93" w14:textId="77777777" w:rsidR="00EF4A33" w:rsidRPr="003104DF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sz w:val="20"/>
          <w:szCs w:val="20"/>
          <w:lang w:eastAsia="zh-CN"/>
        </w:rPr>
      </w:pPr>
      <w:r w:rsidRPr="003104DF">
        <w:rPr>
          <w:rFonts w:eastAsia="Calibri" w:cstheme="minorHAnsi"/>
          <w:lang w:eastAsia="pl-PL"/>
        </w:rPr>
        <w:t>Oświadczam/y</w:t>
      </w:r>
      <w:r w:rsidR="00EF4A33" w:rsidRPr="003104DF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195025B7" w14:textId="77777777" w:rsidR="00EF4A33" w:rsidRPr="003104DF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14:paraId="32C3AEEE" w14:textId="77777777" w:rsidR="003A285D" w:rsidRPr="003104DF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sz w:val="20"/>
          <w:szCs w:val="20"/>
          <w:lang w:eastAsia="zh-CN"/>
        </w:rPr>
      </w:pPr>
      <w:r w:rsidRPr="003104DF">
        <w:rPr>
          <w:rFonts w:eastAsia="Calibri" w:cstheme="minorHAnsi"/>
          <w:lang w:eastAsia="pl-PL"/>
        </w:rPr>
        <w:t>Oferuję/oferujemy</w:t>
      </w:r>
      <w:r w:rsidR="00EF4A33" w:rsidRPr="003104DF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14:paraId="6477D4D3" w14:textId="77777777" w:rsidR="00BB0B21" w:rsidRPr="003104DF" w:rsidRDefault="00BB0B21" w:rsidP="00FC609C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23047469" w14:textId="6E2A692B" w:rsidR="00F34C12" w:rsidRPr="003104DF" w:rsidRDefault="00F34C12" w:rsidP="00F34C12">
      <w:pPr>
        <w:suppressAutoHyphens/>
        <w:spacing w:after="120" w:line="240" w:lineRule="auto"/>
        <w:ind w:left="426"/>
        <w:rPr>
          <w:rFonts w:eastAsia="Times New Roman" w:cstheme="minorHAnsi"/>
          <w:b/>
          <w:lang w:eastAsia="zh-CN"/>
        </w:rPr>
      </w:pPr>
      <w:r w:rsidRPr="003104DF">
        <w:rPr>
          <w:rFonts w:eastAsia="Times New Roman" w:cstheme="minorHAnsi"/>
          <w:b/>
          <w:lang w:eastAsia="zh-CN"/>
        </w:rPr>
        <w:t xml:space="preserve">Część </w:t>
      </w:r>
      <w:r w:rsidR="00FC609C">
        <w:rPr>
          <w:rFonts w:eastAsia="Times New Roman" w:cstheme="minorHAnsi"/>
          <w:b/>
          <w:lang w:eastAsia="zh-CN"/>
        </w:rPr>
        <w:t>1</w:t>
      </w:r>
      <w:r w:rsidRPr="003104DF">
        <w:rPr>
          <w:rFonts w:eastAsia="Times New Roman" w:cstheme="minorHAnsi"/>
          <w:b/>
          <w:lang w:eastAsia="zh-CN"/>
        </w:rPr>
        <w:t xml:space="preserve"> – </w:t>
      </w:r>
      <w:r w:rsidR="00E96013" w:rsidRPr="00E96013">
        <w:rPr>
          <w:rFonts w:eastAsia="Times New Roman" w:cstheme="minorHAnsi"/>
          <w:b/>
          <w:lang w:eastAsia="zh-CN"/>
        </w:rPr>
        <w:t>Leki narkotyczne i psychotropowe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F34C12" w:rsidRPr="003104DF" w14:paraId="7F2DD36E" w14:textId="77777777" w:rsidTr="00A116D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7CF2B3D6" w14:textId="77777777" w:rsidR="00F34C12" w:rsidRPr="003104DF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sz w:val="20"/>
                <w:szCs w:val="20"/>
                <w:lang w:eastAsia="zh-CN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05EA14D4" w14:textId="77777777" w:rsidR="00F34C12" w:rsidRPr="003104DF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002DB4B4" w14:textId="77777777" w:rsidR="00F34C12" w:rsidRPr="003104DF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sz w:val="20"/>
                <w:szCs w:val="20"/>
                <w:lang w:eastAsia="zh-CN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47A0CE4" w14:textId="77777777" w:rsidR="00F34C12" w:rsidRPr="003104DF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sz w:val="20"/>
                <w:szCs w:val="20"/>
                <w:lang w:eastAsia="zh-CN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094D8D2E" w14:textId="77777777" w:rsidR="00F34C12" w:rsidRPr="003104DF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sz w:val="20"/>
                <w:szCs w:val="20"/>
                <w:lang w:eastAsia="zh-CN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1C152C3B" w14:textId="77777777" w:rsidR="00F34C12" w:rsidRPr="003104DF" w:rsidRDefault="00F34C12" w:rsidP="00F34C12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34EA447" w14:textId="77777777" w:rsidR="00F34C12" w:rsidRPr="003104DF" w:rsidRDefault="00F34C12" w:rsidP="00F34C12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 do SWZ.</w:t>
      </w:r>
    </w:p>
    <w:p w14:paraId="2B01379F" w14:textId="77777777" w:rsidR="00F34C12" w:rsidRPr="003104DF" w:rsidRDefault="00F34C12" w:rsidP="00F57A4C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68BFA41A" w14:textId="78AEBB96" w:rsidR="00F34C12" w:rsidRPr="003104DF" w:rsidRDefault="00F34C12" w:rsidP="00F34C12">
      <w:pPr>
        <w:suppressAutoHyphens/>
        <w:spacing w:after="120" w:line="240" w:lineRule="auto"/>
        <w:ind w:left="426"/>
        <w:rPr>
          <w:rFonts w:eastAsia="Times New Roman" w:cstheme="minorHAnsi"/>
          <w:b/>
          <w:lang w:eastAsia="zh-CN"/>
        </w:rPr>
      </w:pPr>
      <w:r w:rsidRPr="003104DF">
        <w:rPr>
          <w:rFonts w:eastAsia="Times New Roman" w:cstheme="minorHAnsi"/>
          <w:b/>
          <w:lang w:eastAsia="zh-CN"/>
        </w:rPr>
        <w:lastRenderedPageBreak/>
        <w:t xml:space="preserve">Część </w:t>
      </w:r>
      <w:r w:rsidR="00FC609C">
        <w:rPr>
          <w:rFonts w:eastAsia="Times New Roman" w:cstheme="minorHAnsi"/>
          <w:b/>
          <w:lang w:eastAsia="zh-CN"/>
        </w:rPr>
        <w:t>2</w:t>
      </w:r>
      <w:r w:rsidRPr="003104DF">
        <w:rPr>
          <w:rFonts w:eastAsia="Times New Roman" w:cstheme="minorHAnsi"/>
          <w:b/>
          <w:lang w:eastAsia="zh-CN"/>
        </w:rPr>
        <w:t xml:space="preserve"> – </w:t>
      </w:r>
      <w:proofErr w:type="spellStart"/>
      <w:r w:rsidR="00E96013" w:rsidRPr="00E96013">
        <w:rPr>
          <w:rFonts w:eastAsia="Times New Roman" w:cstheme="minorHAnsi"/>
          <w:b/>
          <w:lang w:eastAsia="zh-CN"/>
        </w:rPr>
        <w:t>Axicabtagen</w:t>
      </w:r>
      <w:proofErr w:type="spellEnd"/>
      <w:r w:rsidR="00E96013" w:rsidRPr="00E96013">
        <w:rPr>
          <w:rFonts w:eastAsia="Times New Roman" w:cstheme="minorHAnsi"/>
          <w:b/>
          <w:lang w:eastAsia="zh-CN"/>
        </w:rPr>
        <w:t xml:space="preserve"> </w:t>
      </w:r>
      <w:proofErr w:type="spellStart"/>
      <w:r w:rsidR="00E96013" w:rsidRPr="00E96013">
        <w:rPr>
          <w:rFonts w:eastAsia="Times New Roman" w:cstheme="minorHAnsi"/>
          <w:b/>
          <w:lang w:eastAsia="zh-CN"/>
        </w:rPr>
        <w:t>cyloleucel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F34C12" w:rsidRPr="003104DF" w14:paraId="16AC9605" w14:textId="77777777" w:rsidTr="00A116D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B077561" w14:textId="77777777" w:rsidR="00F34C12" w:rsidRPr="003104DF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sz w:val="20"/>
                <w:szCs w:val="20"/>
                <w:lang w:eastAsia="zh-CN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082ECE5A" w14:textId="77777777" w:rsidR="00F34C12" w:rsidRPr="003104DF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06AF0A72" w14:textId="77777777" w:rsidR="00F34C12" w:rsidRPr="003104DF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sz w:val="20"/>
                <w:szCs w:val="20"/>
                <w:lang w:eastAsia="zh-CN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430704A" w14:textId="77777777" w:rsidR="00F34C12" w:rsidRPr="003104DF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sz w:val="20"/>
                <w:szCs w:val="20"/>
                <w:lang w:eastAsia="zh-CN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51507530" w14:textId="77777777" w:rsidR="00F34C12" w:rsidRPr="003104DF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sz w:val="20"/>
                <w:szCs w:val="20"/>
                <w:lang w:eastAsia="zh-CN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760400A6" w14:textId="77777777" w:rsidR="00F34C12" w:rsidRPr="003104DF" w:rsidRDefault="00F34C12" w:rsidP="00F34C12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1299E169" w14:textId="77777777" w:rsidR="00DD218D" w:rsidRPr="003104DF" w:rsidRDefault="00F34C12" w:rsidP="00B66966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 do SWZ.</w:t>
      </w:r>
    </w:p>
    <w:p w14:paraId="34692B6C" w14:textId="77777777" w:rsidR="00F57A4C" w:rsidRPr="003104DF" w:rsidRDefault="00F57A4C" w:rsidP="00B66966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41B3A381" w14:textId="02245AE1" w:rsidR="00F57A4C" w:rsidRPr="003104DF" w:rsidRDefault="00F57A4C" w:rsidP="00F57A4C">
      <w:pPr>
        <w:suppressAutoHyphens/>
        <w:spacing w:after="120" w:line="240" w:lineRule="auto"/>
        <w:ind w:left="426"/>
        <w:rPr>
          <w:rFonts w:eastAsia="Times New Roman" w:cstheme="minorHAnsi"/>
          <w:b/>
          <w:lang w:eastAsia="zh-CN"/>
        </w:rPr>
      </w:pPr>
      <w:r w:rsidRPr="003104DF">
        <w:rPr>
          <w:rFonts w:eastAsia="Times New Roman" w:cstheme="minorHAnsi"/>
          <w:b/>
          <w:lang w:eastAsia="zh-CN"/>
        </w:rPr>
        <w:t xml:space="preserve">Część </w:t>
      </w:r>
      <w:r w:rsidR="00FC609C">
        <w:rPr>
          <w:rFonts w:eastAsia="Times New Roman" w:cstheme="minorHAnsi"/>
          <w:b/>
          <w:lang w:eastAsia="zh-CN"/>
        </w:rPr>
        <w:t>3</w:t>
      </w:r>
      <w:r w:rsidRPr="003104DF">
        <w:rPr>
          <w:rFonts w:eastAsia="Times New Roman" w:cstheme="minorHAnsi"/>
          <w:b/>
          <w:lang w:eastAsia="zh-CN"/>
        </w:rPr>
        <w:t xml:space="preserve"> – </w:t>
      </w:r>
      <w:proofErr w:type="spellStart"/>
      <w:r w:rsidR="00E96013" w:rsidRPr="00E96013">
        <w:rPr>
          <w:rFonts w:eastAsia="Times New Roman" w:cstheme="minorHAnsi"/>
          <w:b/>
          <w:lang w:eastAsia="zh-CN"/>
        </w:rPr>
        <w:t>Breksukabtagen</w:t>
      </w:r>
      <w:proofErr w:type="spellEnd"/>
      <w:r w:rsidR="00E96013" w:rsidRPr="00E96013">
        <w:rPr>
          <w:rFonts w:eastAsia="Times New Roman" w:cstheme="minorHAnsi"/>
          <w:b/>
          <w:lang w:eastAsia="zh-CN"/>
        </w:rPr>
        <w:t xml:space="preserve"> </w:t>
      </w:r>
      <w:proofErr w:type="spellStart"/>
      <w:r w:rsidR="00E96013" w:rsidRPr="00E96013">
        <w:rPr>
          <w:rFonts w:eastAsia="Times New Roman" w:cstheme="minorHAnsi"/>
          <w:b/>
          <w:lang w:eastAsia="zh-CN"/>
        </w:rPr>
        <w:t>autoleucel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F57A4C" w:rsidRPr="003104DF" w14:paraId="30DB18AE" w14:textId="77777777" w:rsidTr="00A116D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23945A77" w14:textId="77777777" w:rsidR="00F57A4C" w:rsidRPr="003104DF" w:rsidRDefault="00F57A4C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sz w:val="20"/>
                <w:szCs w:val="20"/>
                <w:lang w:eastAsia="zh-CN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0D5F4F77" w14:textId="77777777" w:rsidR="00F57A4C" w:rsidRPr="003104DF" w:rsidRDefault="00F57A4C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1C783F9B" w14:textId="77777777" w:rsidR="00F57A4C" w:rsidRPr="003104DF" w:rsidRDefault="00F57A4C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sz w:val="20"/>
                <w:szCs w:val="20"/>
                <w:lang w:eastAsia="zh-CN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C2CD9B3" w14:textId="77777777" w:rsidR="00F57A4C" w:rsidRPr="003104DF" w:rsidRDefault="00F57A4C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sz w:val="20"/>
                <w:szCs w:val="20"/>
                <w:lang w:eastAsia="zh-CN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6FA8914D" w14:textId="77777777" w:rsidR="00F57A4C" w:rsidRPr="003104DF" w:rsidRDefault="00F57A4C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sz w:val="20"/>
                <w:szCs w:val="20"/>
                <w:lang w:eastAsia="zh-CN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604E9FA7" w14:textId="77777777" w:rsidR="00F57A4C" w:rsidRPr="003104DF" w:rsidRDefault="00F57A4C" w:rsidP="00F57A4C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434FBEB5" w14:textId="77777777" w:rsidR="00F57A4C" w:rsidRDefault="00F57A4C" w:rsidP="00F57A4C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 do SWZ.</w:t>
      </w:r>
    </w:p>
    <w:p w14:paraId="53E9DACE" w14:textId="77777777" w:rsidR="00FC609C" w:rsidRDefault="00FC609C" w:rsidP="00F57A4C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050E4A75" w14:textId="40278DB3" w:rsidR="00FC609C" w:rsidRPr="003104DF" w:rsidRDefault="00FC609C" w:rsidP="00FC609C">
      <w:pPr>
        <w:suppressAutoHyphens/>
        <w:spacing w:after="120" w:line="240" w:lineRule="auto"/>
        <w:ind w:left="426"/>
        <w:rPr>
          <w:rFonts w:eastAsia="Times New Roman" w:cstheme="minorHAnsi"/>
          <w:b/>
          <w:lang w:eastAsia="zh-CN"/>
        </w:rPr>
      </w:pPr>
      <w:r w:rsidRPr="003104DF">
        <w:rPr>
          <w:rFonts w:eastAsia="Times New Roman" w:cstheme="minorHAnsi"/>
          <w:b/>
          <w:lang w:eastAsia="zh-CN"/>
        </w:rPr>
        <w:t xml:space="preserve">Część </w:t>
      </w:r>
      <w:r>
        <w:rPr>
          <w:rFonts w:eastAsia="Times New Roman" w:cstheme="minorHAnsi"/>
          <w:b/>
          <w:lang w:eastAsia="zh-CN"/>
        </w:rPr>
        <w:t>4</w:t>
      </w:r>
      <w:r w:rsidRPr="003104DF">
        <w:rPr>
          <w:rFonts w:eastAsia="Times New Roman" w:cstheme="minorHAnsi"/>
          <w:b/>
          <w:lang w:eastAsia="zh-CN"/>
        </w:rPr>
        <w:t xml:space="preserve"> – </w:t>
      </w:r>
      <w:proofErr w:type="spellStart"/>
      <w:r w:rsidRPr="00BB0B21">
        <w:rPr>
          <w:rFonts w:eastAsia="Times New Roman" w:cstheme="minorHAnsi"/>
          <w:b/>
          <w:lang w:eastAsia="zh-CN"/>
        </w:rPr>
        <w:t>Docetaxel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FC609C" w:rsidRPr="003104DF" w14:paraId="09DBDF6D" w14:textId="77777777" w:rsidTr="00BD6DB3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04B0ABA" w14:textId="77777777" w:rsidR="00FC609C" w:rsidRPr="003104DF" w:rsidRDefault="00FC609C" w:rsidP="00BD6DB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sz w:val="20"/>
                <w:szCs w:val="20"/>
                <w:lang w:eastAsia="zh-CN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29E73918" w14:textId="77777777" w:rsidR="00FC609C" w:rsidRPr="003104DF" w:rsidRDefault="00FC609C" w:rsidP="00BD6DB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2686180D" w14:textId="77777777" w:rsidR="00FC609C" w:rsidRPr="003104DF" w:rsidRDefault="00FC609C" w:rsidP="00BD6DB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sz w:val="20"/>
                <w:szCs w:val="20"/>
                <w:lang w:eastAsia="zh-CN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1556565" w14:textId="77777777" w:rsidR="00FC609C" w:rsidRPr="003104DF" w:rsidRDefault="00FC609C" w:rsidP="00BD6DB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sz w:val="20"/>
                <w:szCs w:val="20"/>
                <w:lang w:eastAsia="zh-CN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441F8FC9" w14:textId="77777777" w:rsidR="00FC609C" w:rsidRPr="003104DF" w:rsidRDefault="00FC609C" w:rsidP="00BD6DB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sz w:val="20"/>
                <w:szCs w:val="20"/>
                <w:lang w:eastAsia="zh-CN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53170986" w14:textId="77777777" w:rsidR="00FC609C" w:rsidRPr="003104DF" w:rsidRDefault="00FC609C" w:rsidP="00FC609C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5D54AF9" w14:textId="77777777" w:rsidR="00FC609C" w:rsidRDefault="00FC609C" w:rsidP="00FC609C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 do SWZ.</w:t>
      </w:r>
    </w:p>
    <w:p w14:paraId="52A9FE82" w14:textId="77777777" w:rsidR="00FC609C" w:rsidRPr="003104DF" w:rsidRDefault="00FC609C" w:rsidP="00FC609C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5E95A913" w14:textId="2309AA05" w:rsidR="00FC609C" w:rsidRPr="003104DF" w:rsidRDefault="00FC609C" w:rsidP="00FC609C">
      <w:pPr>
        <w:suppressAutoHyphens/>
        <w:spacing w:after="120" w:line="240" w:lineRule="auto"/>
        <w:ind w:left="426"/>
        <w:rPr>
          <w:rFonts w:eastAsia="Times New Roman" w:cstheme="minorHAnsi"/>
          <w:b/>
          <w:lang w:eastAsia="zh-CN"/>
        </w:rPr>
      </w:pPr>
      <w:r w:rsidRPr="003104DF">
        <w:rPr>
          <w:rFonts w:eastAsia="Times New Roman" w:cstheme="minorHAnsi"/>
          <w:b/>
          <w:lang w:eastAsia="zh-CN"/>
        </w:rPr>
        <w:t xml:space="preserve">Część </w:t>
      </w:r>
      <w:r>
        <w:rPr>
          <w:rFonts w:eastAsia="Times New Roman" w:cstheme="minorHAnsi"/>
          <w:b/>
          <w:lang w:eastAsia="zh-CN"/>
        </w:rPr>
        <w:t>5</w:t>
      </w:r>
      <w:r w:rsidRPr="003104DF">
        <w:rPr>
          <w:rFonts w:eastAsia="Times New Roman" w:cstheme="minorHAnsi"/>
          <w:b/>
          <w:lang w:eastAsia="zh-CN"/>
        </w:rPr>
        <w:t xml:space="preserve"> – </w:t>
      </w:r>
      <w:proofErr w:type="spellStart"/>
      <w:r w:rsidRPr="00BB0B21">
        <w:rPr>
          <w:rFonts w:eastAsia="Times New Roman" w:cstheme="minorHAnsi"/>
          <w:b/>
          <w:lang w:eastAsia="zh-CN"/>
        </w:rPr>
        <w:t>Pixantron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FC609C" w:rsidRPr="003104DF" w14:paraId="7A6A59C9" w14:textId="77777777" w:rsidTr="00BD6DB3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2E8434AA" w14:textId="77777777" w:rsidR="00FC609C" w:rsidRPr="003104DF" w:rsidRDefault="00FC609C" w:rsidP="00BD6DB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sz w:val="20"/>
                <w:szCs w:val="20"/>
                <w:lang w:eastAsia="zh-CN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20E533C7" w14:textId="77777777" w:rsidR="00FC609C" w:rsidRPr="003104DF" w:rsidRDefault="00FC609C" w:rsidP="00BD6DB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140020DA" w14:textId="77777777" w:rsidR="00FC609C" w:rsidRPr="003104DF" w:rsidRDefault="00FC609C" w:rsidP="00BD6DB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sz w:val="20"/>
                <w:szCs w:val="20"/>
                <w:lang w:eastAsia="zh-CN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3F91094" w14:textId="77777777" w:rsidR="00FC609C" w:rsidRPr="003104DF" w:rsidRDefault="00FC609C" w:rsidP="00BD6DB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sz w:val="20"/>
                <w:szCs w:val="20"/>
                <w:lang w:eastAsia="zh-CN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64FDDF3F" w14:textId="77777777" w:rsidR="00FC609C" w:rsidRPr="003104DF" w:rsidRDefault="00FC609C" w:rsidP="00BD6DB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sz w:val="20"/>
                <w:szCs w:val="20"/>
                <w:lang w:eastAsia="zh-CN"/>
              </w:rPr>
            </w:pPr>
            <w:r w:rsidRPr="003104DF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5D03756B" w14:textId="77777777" w:rsidR="00FC609C" w:rsidRPr="003104DF" w:rsidRDefault="00FC609C" w:rsidP="00FC609C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68BC7E62" w14:textId="77777777" w:rsidR="00FC609C" w:rsidRPr="003104DF" w:rsidRDefault="00FC609C" w:rsidP="00FC609C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 do SWZ.</w:t>
      </w:r>
    </w:p>
    <w:p w14:paraId="12D3C033" w14:textId="77777777" w:rsidR="00561C32" w:rsidRPr="003104DF" w:rsidRDefault="00561C32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6081196D" w14:textId="77777777" w:rsidR="00EF4A33" w:rsidRPr="003104DF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sz w:val="20"/>
          <w:szCs w:val="20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3104DF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3104DF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3104DF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3104DF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3104DF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3104DF">
        <w:rPr>
          <w:rFonts w:eastAsia="Times New Roman" w:cstheme="minorHAnsi"/>
          <w:kern w:val="2"/>
          <w:lang w:eastAsia="zh-CN"/>
        </w:rPr>
        <w:t>i wzorze umowy.</w:t>
      </w:r>
    </w:p>
    <w:p w14:paraId="53B94D94" w14:textId="77777777" w:rsidR="00EF4A33" w:rsidRPr="003104DF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06E1FE96" w14:textId="77777777" w:rsidR="00EF4A33" w:rsidRPr="003104DF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sz w:val="20"/>
          <w:szCs w:val="20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3104DF">
        <w:rPr>
          <w:rFonts w:eastAsia="Times New Roman" w:cstheme="minorHAnsi"/>
          <w:kern w:val="2"/>
          <w:lang w:eastAsia="zh-CN"/>
        </w:rPr>
        <w:t>90</w:t>
      </w:r>
      <w:r w:rsidRPr="003104DF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14:paraId="26F06F79" w14:textId="77777777" w:rsidR="00EF4A33" w:rsidRPr="003104DF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14:paraId="70F14A86" w14:textId="77777777" w:rsidR="00EF4A33" w:rsidRPr="003104DF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sz w:val="20"/>
          <w:szCs w:val="20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3104DF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3104DF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14:paraId="73C4E126" w14:textId="77777777" w:rsidR="00EF4A33" w:rsidRPr="003104DF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sz w:val="20"/>
          <w:szCs w:val="20"/>
          <w:lang w:eastAsia="zh-CN"/>
        </w:rPr>
      </w:pPr>
    </w:p>
    <w:p w14:paraId="62FE735A" w14:textId="77777777" w:rsidR="00EF4A33" w:rsidRPr="003104DF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sz w:val="20"/>
          <w:szCs w:val="20"/>
          <w:lang w:eastAsia="zh-CN"/>
        </w:rPr>
      </w:pPr>
      <w:r w:rsidRPr="003104DF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3104DF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3104DF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3104DF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3104DF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3104DF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3104DF">
        <w:rPr>
          <w:rFonts w:eastAsia="Times New Roman" w:cstheme="minorHAnsi"/>
          <w:kern w:val="2"/>
          <w:lang w:eastAsia="zh-CN"/>
        </w:rPr>
        <w:t xml:space="preserve">od których dane osobowe bezpośrednio lub pośrednio </w:t>
      </w:r>
      <w:r w:rsidRPr="003104DF">
        <w:rPr>
          <w:rFonts w:eastAsia="Times New Roman" w:cstheme="minorHAnsi"/>
          <w:kern w:val="2"/>
          <w:lang w:eastAsia="zh-CN"/>
        </w:rPr>
        <w:lastRenderedPageBreak/>
        <w:t>pozyskałem</w:t>
      </w:r>
      <w:r w:rsidRPr="003104DF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3104DF">
        <w:rPr>
          <w:rFonts w:eastAsia="Times New Roman" w:cstheme="minorHAnsi"/>
          <w:kern w:val="2"/>
          <w:lang w:eastAsia="zh-CN"/>
        </w:rPr>
        <w:t>.</w:t>
      </w:r>
    </w:p>
    <w:p w14:paraId="569C29F9" w14:textId="77777777" w:rsidR="00EF4A33" w:rsidRPr="003104DF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sz w:val="20"/>
          <w:szCs w:val="20"/>
          <w:lang w:eastAsia="zh-CN"/>
        </w:rPr>
      </w:pPr>
    </w:p>
    <w:p w14:paraId="40030CF9" w14:textId="77777777" w:rsidR="00EF4A33" w:rsidRPr="003104DF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 xml:space="preserve">Oświadczam/y, że: </w:t>
      </w:r>
    </w:p>
    <w:p w14:paraId="50158C4A" w14:textId="77777777" w:rsidR="00EF4A33" w:rsidRPr="003104DF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>a )    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14:paraId="65B3D8EF" w14:textId="77777777" w:rsidR="003A285D" w:rsidRPr="003104DF" w:rsidRDefault="003A285D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3F9631CD" w14:textId="77777777" w:rsidR="00EF4A33" w:rsidRPr="003104DF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 xml:space="preserve">b)   w  </w:t>
      </w:r>
      <w:r w:rsidRPr="003104DF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14:paraId="00014B4F" w14:textId="77777777" w:rsidR="00EF4A33" w:rsidRPr="003104DF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sz w:val="20"/>
          <w:szCs w:val="20"/>
          <w:lang w:eastAsia="zh-CN"/>
        </w:rPr>
      </w:pPr>
    </w:p>
    <w:p w14:paraId="4CB2D444" w14:textId="77777777" w:rsidR="00EF4A33" w:rsidRPr="003104DF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sz w:val="20"/>
          <w:szCs w:val="20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>Oświadczam/y</w:t>
      </w:r>
      <w:r w:rsidR="00EF4A33" w:rsidRPr="003104DF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3104DF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3104DF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038601E2" w14:textId="77777777" w:rsidR="00EF4A33" w:rsidRPr="003104DF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4702FFE3" w14:textId="77777777" w:rsidR="00EF4A33" w:rsidRPr="003104DF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sz w:val="20"/>
          <w:szCs w:val="20"/>
          <w:u w:val="single"/>
          <w:lang w:eastAsia="zh-CN"/>
        </w:rPr>
      </w:pPr>
      <w:r w:rsidRPr="003104DF">
        <w:rPr>
          <w:rFonts w:eastAsia="Times New Roman" w:cstheme="minorHAnsi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591F7790" w14:textId="77777777" w:rsidR="00EF4A33" w:rsidRPr="003104DF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sz w:val="20"/>
          <w:szCs w:val="20"/>
          <w:u w:val="single"/>
          <w:lang w:eastAsia="zh-CN"/>
        </w:rPr>
      </w:pPr>
      <w:r w:rsidRPr="003104DF">
        <w:rPr>
          <w:rFonts w:eastAsia="Times New Roman" w:cstheme="minorHAnsi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3104DF">
        <w:rPr>
          <w:rFonts w:eastAsia="Times New Roman" w:cstheme="minorHAnsi"/>
          <w:iCs/>
          <w:kern w:val="2"/>
          <w:sz w:val="20"/>
          <w:szCs w:val="20"/>
          <w:lang w:eastAsia="zh-CN"/>
        </w:rPr>
        <w:tab/>
      </w:r>
      <w:r w:rsidR="001A6F07" w:rsidRPr="003104DF">
        <w:rPr>
          <w:rFonts w:eastAsia="Times New Roman" w:cstheme="minorHAnsi"/>
          <w:iCs/>
          <w:kern w:val="2"/>
          <w:sz w:val="20"/>
          <w:szCs w:val="20"/>
          <w:lang w:eastAsia="zh-CN"/>
        </w:rPr>
        <w:tab/>
      </w:r>
      <w:r w:rsidRPr="003104DF">
        <w:rPr>
          <w:rFonts w:eastAsia="Times New Roman" w:cstheme="minorHAnsi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14:paraId="273AAFD2" w14:textId="77777777" w:rsidR="00EF4A33" w:rsidRPr="003104DF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sz w:val="20"/>
          <w:szCs w:val="20"/>
          <w:u w:val="single"/>
          <w:lang w:eastAsia="zh-CN"/>
        </w:rPr>
      </w:pPr>
      <w:r w:rsidRPr="003104DF">
        <w:rPr>
          <w:rFonts w:eastAsia="Times New Roman" w:cstheme="minorHAnsi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14:paraId="1177E355" w14:textId="77777777" w:rsidR="00EF4A33" w:rsidRPr="003104DF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sz w:val="20"/>
          <w:szCs w:val="20"/>
          <w:u w:val="single"/>
          <w:lang w:eastAsia="zh-CN"/>
        </w:rPr>
      </w:pPr>
      <w:r w:rsidRPr="003104DF">
        <w:rPr>
          <w:rFonts w:eastAsia="Times New Roman" w:cstheme="minorHAnsi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14:paraId="3F58F7C4" w14:textId="77777777" w:rsidR="001A2F86" w:rsidRPr="003104DF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325E368" w14:textId="77777777" w:rsidR="007A603A" w:rsidRPr="009D0CB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sz w:val="20"/>
          <w:szCs w:val="20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3104DF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14:paraId="6F91F860" w14:textId="77777777" w:rsidR="007A603A" w:rsidRPr="003104DF" w:rsidRDefault="007A603A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3104DF" w:rsidRPr="003104DF" w14:paraId="137C8335" w14:textId="77777777" w:rsidTr="003104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F274C8" w14:textId="77777777" w:rsidR="003104DF" w:rsidRPr="003104DF" w:rsidRDefault="003104DF" w:rsidP="003104D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3104DF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770AE0" w14:textId="77777777" w:rsidR="003104DF" w:rsidRPr="003104DF" w:rsidRDefault="003104DF" w:rsidP="003104D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3104DF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E914A2" w14:textId="77777777" w:rsidR="003104DF" w:rsidRPr="003104DF" w:rsidRDefault="003104DF" w:rsidP="003104D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3104DF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14:paraId="06C95BDA" w14:textId="4B637F6E" w:rsidR="003104DF" w:rsidRPr="003104DF" w:rsidRDefault="003104DF" w:rsidP="003104D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3104DF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  <w:r w:rsidR="00FC609C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 oraz wielkość przedsiębiorstwa (mikro, małe, średnie itp.)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D57B3B" w14:textId="77777777" w:rsidR="003104DF" w:rsidRPr="003104DF" w:rsidRDefault="003104DF" w:rsidP="003104D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3104DF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14:paraId="19E579C0" w14:textId="77777777" w:rsidR="003104DF" w:rsidRPr="003104DF" w:rsidRDefault="003104DF" w:rsidP="003104D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3104DF" w:rsidRPr="003104DF" w14:paraId="2A125E4B" w14:textId="77777777" w:rsidTr="003104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5488" w14:textId="77777777" w:rsidR="003104DF" w:rsidRPr="003104DF" w:rsidRDefault="003104DF" w:rsidP="003104D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3104DF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BBCC" w14:textId="77777777" w:rsidR="003104DF" w:rsidRPr="003104DF" w:rsidRDefault="003104DF" w:rsidP="003104D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14:paraId="1AFE6B83" w14:textId="77777777" w:rsidR="003104DF" w:rsidRPr="003104DF" w:rsidRDefault="003104DF" w:rsidP="003104D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14:paraId="2D6F315F" w14:textId="77777777" w:rsidR="003104DF" w:rsidRPr="003104DF" w:rsidRDefault="003104DF" w:rsidP="003104D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C681" w14:textId="77777777" w:rsidR="003104DF" w:rsidRPr="003104DF" w:rsidRDefault="003104DF" w:rsidP="003104D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14:paraId="475D1728" w14:textId="77777777" w:rsidR="003104DF" w:rsidRPr="003104DF" w:rsidRDefault="003104DF" w:rsidP="003104D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40A2" w14:textId="77777777" w:rsidR="003104DF" w:rsidRPr="003104DF" w:rsidRDefault="003104DF" w:rsidP="003104D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3104DF" w:rsidRPr="003104DF" w14:paraId="661E1214" w14:textId="77777777" w:rsidTr="003104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3C1D" w14:textId="77777777" w:rsidR="003104DF" w:rsidRPr="003104DF" w:rsidRDefault="003104DF" w:rsidP="003104D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3104DF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E858" w14:textId="77777777" w:rsidR="003104DF" w:rsidRPr="003104DF" w:rsidRDefault="003104DF" w:rsidP="003104D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14:paraId="186C6092" w14:textId="77777777" w:rsidR="003104DF" w:rsidRPr="003104DF" w:rsidRDefault="003104DF" w:rsidP="003104D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14:paraId="10C18A66" w14:textId="77777777" w:rsidR="003104DF" w:rsidRPr="003104DF" w:rsidRDefault="003104DF" w:rsidP="003104D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17DC" w14:textId="77777777" w:rsidR="003104DF" w:rsidRPr="003104DF" w:rsidRDefault="003104DF" w:rsidP="003104D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14:paraId="1B8B4497" w14:textId="77777777" w:rsidR="003104DF" w:rsidRPr="003104DF" w:rsidRDefault="003104DF" w:rsidP="003104D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1D76" w14:textId="77777777" w:rsidR="003104DF" w:rsidRPr="003104DF" w:rsidRDefault="003104DF" w:rsidP="003104D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14:paraId="2AA87DC8" w14:textId="77777777" w:rsidR="00EF4A3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14:paraId="7340BCA9" w14:textId="77777777" w:rsidR="00BB0B21" w:rsidRPr="003104DF" w:rsidRDefault="00BB0B21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14:paraId="1CEE2671" w14:textId="77777777" w:rsidR="001A6F07" w:rsidRPr="003104DF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sz w:val="20"/>
          <w:szCs w:val="20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14:paraId="77458D25" w14:textId="77777777" w:rsidR="001A6F07" w:rsidRPr="003104DF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sz w:val="20"/>
          <w:szCs w:val="20"/>
          <w:lang w:eastAsia="zh-CN"/>
        </w:rPr>
      </w:pPr>
    </w:p>
    <w:p w14:paraId="4244CB50" w14:textId="77777777" w:rsidR="00EF4A33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lastRenderedPageBreak/>
        <w:t xml:space="preserve"> ……………………………………………………………………………………………………………………………………………………………</w:t>
      </w:r>
    </w:p>
    <w:p w14:paraId="6438941A" w14:textId="77777777" w:rsidR="009D0CBB" w:rsidRPr="003104DF" w:rsidRDefault="009D0CBB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sz w:val="20"/>
          <w:szCs w:val="20"/>
          <w:lang w:eastAsia="zh-CN"/>
        </w:rPr>
      </w:pPr>
    </w:p>
    <w:p w14:paraId="699693B1" w14:textId="77777777" w:rsidR="00EF4A33" w:rsidRPr="003104DF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sz w:val="20"/>
          <w:szCs w:val="20"/>
          <w:lang w:eastAsia="zh-CN"/>
        </w:rPr>
      </w:pPr>
    </w:p>
    <w:p w14:paraId="50ACDCDE" w14:textId="77777777" w:rsidR="00EF4A33" w:rsidRPr="003104DF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sz w:val="20"/>
          <w:szCs w:val="20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>Oświadczam/y</w:t>
      </w:r>
      <w:r w:rsidR="00EF4A33" w:rsidRPr="003104DF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3104DF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3104DF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14:paraId="12A21C40" w14:textId="77777777" w:rsidR="001A6F07" w:rsidRPr="003104DF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sz w:val="20"/>
          <w:szCs w:val="20"/>
          <w:lang w:eastAsia="zh-CN"/>
        </w:rPr>
      </w:pPr>
    </w:p>
    <w:p w14:paraId="7022706E" w14:textId="77777777" w:rsidR="00EF4A33" w:rsidRPr="003104DF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sz w:val="20"/>
          <w:szCs w:val="20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14:paraId="74401A1A" w14:textId="77777777" w:rsidR="001A6F07" w:rsidRPr="003104DF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sz w:val="20"/>
          <w:szCs w:val="20"/>
          <w:lang w:eastAsia="zh-CN"/>
        </w:rPr>
      </w:pPr>
    </w:p>
    <w:p w14:paraId="5A36583F" w14:textId="19DB7327" w:rsidR="00EF4A33" w:rsidRPr="003104DF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  <w:r w:rsidR="00BB0B21">
        <w:rPr>
          <w:rFonts w:eastAsia="Times New Roman" w:cstheme="minorHAnsi"/>
          <w:kern w:val="2"/>
          <w:lang w:eastAsia="zh-CN"/>
        </w:rPr>
        <w:t>……………………………………………………..</w:t>
      </w:r>
    </w:p>
    <w:p w14:paraId="71E44C04" w14:textId="77777777" w:rsidR="001A6F07" w:rsidRPr="003104DF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sz w:val="20"/>
          <w:szCs w:val="20"/>
          <w:lang w:eastAsia="zh-CN"/>
        </w:rPr>
      </w:pPr>
    </w:p>
    <w:p w14:paraId="5E451B34" w14:textId="77777777" w:rsidR="00EF4A33" w:rsidRPr="003104DF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sz w:val="20"/>
          <w:szCs w:val="20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14:paraId="1C318D82" w14:textId="77777777" w:rsidR="001A6F07" w:rsidRPr="003104DF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sz w:val="20"/>
          <w:szCs w:val="20"/>
          <w:lang w:eastAsia="zh-CN"/>
        </w:rPr>
      </w:pPr>
    </w:p>
    <w:p w14:paraId="340E721E" w14:textId="163519C1" w:rsidR="00EF4A33" w:rsidRPr="003104DF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sz w:val="20"/>
          <w:szCs w:val="20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  <w:r w:rsidR="00BB0B21">
        <w:rPr>
          <w:rFonts w:eastAsia="Times New Roman" w:cstheme="minorHAnsi"/>
          <w:kern w:val="2"/>
          <w:lang w:eastAsia="zh-CN"/>
        </w:rPr>
        <w:t>…………………………………………………</w:t>
      </w:r>
    </w:p>
    <w:p w14:paraId="293CC416" w14:textId="77777777" w:rsidR="003A285D" w:rsidRPr="003104DF" w:rsidRDefault="003A285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1B3B5C02" w14:textId="77777777" w:rsidR="00183ABB" w:rsidRPr="003104DF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sz w:val="20"/>
          <w:szCs w:val="20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t>Rodzaj Wykonawcy (właściwe zaznaczyć):</w:t>
      </w:r>
    </w:p>
    <w:p w14:paraId="4F456E4D" w14:textId="77777777" w:rsidR="00183ABB" w:rsidRPr="003104DF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eastAsia="Times New Roman" w:cstheme="minorHAnsi"/>
          <w:kern w:val="2"/>
          <w:sz w:val="20"/>
          <w:szCs w:val="20"/>
          <w:lang w:eastAsia="zh-CN"/>
        </w:rPr>
      </w:pPr>
    </w:p>
    <w:p w14:paraId="35A554F1" w14:textId="77777777" w:rsidR="00183ABB" w:rsidRPr="003104DF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104DF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3104DF">
        <w:rPr>
          <w:rFonts w:eastAsia="Times New Roman" w:cstheme="minorHAnsi"/>
          <w:kern w:val="2"/>
          <w:lang w:eastAsia="zh-CN"/>
        </w:rPr>
        <w:fldChar w:fldCharType="end"/>
      </w:r>
      <w:r w:rsidRPr="003104DF">
        <w:rPr>
          <w:rFonts w:eastAsia="Times New Roman" w:cstheme="minorHAnsi"/>
          <w:kern w:val="2"/>
          <w:lang w:eastAsia="zh-CN"/>
        </w:rPr>
        <w:t xml:space="preserve"> </w:t>
      </w:r>
      <w:proofErr w:type="spellStart"/>
      <w:r w:rsidRPr="003104DF">
        <w:rPr>
          <w:rFonts w:eastAsia="Times New Roman" w:cstheme="minorHAnsi"/>
          <w:kern w:val="2"/>
          <w:lang w:eastAsia="zh-CN"/>
        </w:rPr>
        <w:t>Mikroprzedsiębiorca</w:t>
      </w:r>
      <w:proofErr w:type="spellEnd"/>
      <w:r w:rsidRPr="003104DF">
        <w:rPr>
          <w:rFonts w:eastAsia="Times New Roman" w:cstheme="minorHAnsi"/>
          <w:kern w:val="2"/>
          <w:lang w:eastAsia="zh-CN"/>
        </w:rPr>
        <w:t>;</w:t>
      </w:r>
    </w:p>
    <w:p w14:paraId="22B87AA5" w14:textId="77777777" w:rsidR="00183ABB" w:rsidRPr="003104DF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104DF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3104DF">
        <w:rPr>
          <w:rFonts w:eastAsia="Times New Roman" w:cstheme="minorHAnsi"/>
          <w:kern w:val="2"/>
          <w:lang w:eastAsia="zh-CN"/>
        </w:rPr>
        <w:fldChar w:fldCharType="end"/>
      </w:r>
      <w:r w:rsidRPr="003104DF">
        <w:rPr>
          <w:rFonts w:eastAsia="Times New Roman" w:cstheme="minorHAnsi"/>
          <w:kern w:val="2"/>
          <w:lang w:eastAsia="zh-CN"/>
        </w:rPr>
        <w:t xml:space="preserve"> Mały przedsiębiorca;</w:t>
      </w:r>
    </w:p>
    <w:p w14:paraId="1A45BE4C" w14:textId="77777777" w:rsidR="00183ABB" w:rsidRPr="003104DF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104DF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3104DF">
        <w:rPr>
          <w:rFonts w:eastAsia="Times New Roman" w:cstheme="minorHAnsi"/>
          <w:kern w:val="2"/>
          <w:lang w:eastAsia="zh-CN"/>
        </w:rPr>
        <w:fldChar w:fldCharType="end"/>
      </w:r>
      <w:r w:rsidRPr="003104DF">
        <w:rPr>
          <w:rFonts w:eastAsia="Times New Roman" w:cstheme="minorHAnsi"/>
          <w:kern w:val="2"/>
          <w:lang w:eastAsia="zh-CN"/>
        </w:rPr>
        <w:t xml:space="preserve"> Średni przedsiębiorca;</w:t>
      </w:r>
    </w:p>
    <w:p w14:paraId="00A21F7D" w14:textId="77777777" w:rsidR="00183ABB" w:rsidRPr="003104DF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104DF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3104DF">
        <w:rPr>
          <w:rFonts w:eastAsia="Times New Roman" w:cstheme="minorHAnsi"/>
          <w:kern w:val="2"/>
          <w:lang w:eastAsia="zh-CN"/>
        </w:rPr>
        <w:fldChar w:fldCharType="end"/>
      </w:r>
      <w:r w:rsidRPr="003104DF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14:paraId="669EA286" w14:textId="77777777" w:rsidR="00183ABB" w:rsidRPr="003104DF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104DF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3104DF">
        <w:rPr>
          <w:rFonts w:eastAsia="Times New Roman" w:cstheme="minorHAnsi"/>
          <w:kern w:val="2"/>
          <w:lang w:eastAsia="zh-CN"/>
        </w:rPr>
        <w:fldChar w:fldCharType="end"/>
      </w:r>
      <w:r w:rsidRPr="003104DF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14:paraId="6ECDDDA6" w14:textId="77777777" w:rsidR="00183ABB" w:rsidRPr="003104DF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104DF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3104DF">
        <w:rPr>
          <w:rFonts w:eastAsia="Times New Roman" w:cstheme="minorHAnsi"/>
          <w:kern w:val="2"/>
          <w:lang w:eastAsia="zh-CN"/>
        </w:rPr>
        <w:fldChar w:fldCharType="end"/>
      </w:r>
      <w:r w:rsidRPr="003104DF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14:paraId="6ABD0EFB" w14:textId="77777777" w:rsidR="00183ABB" w:rsidRPr="003104DF" w:rsidRDefault="00183ABB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Times New Roman" w:cstheme="minorHAnsi"/>
          <w:kern w:val="2"/>
          <w:lang w:eastAsia="zh-CN"/>
        </w:rPr>
      </w:pPr>
    </w:p>
    <w:p w14:paraId="50A19085" w14:textId="15928C91" w:rsidR="001A6F07" w:rsidRPr="003104DF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3104DF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14:paraId="61321D40" w14:textId="77777777" w:rsidR="00EF4A33" w:rsidRPr="003104DF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sz w:val="24"/>
          <w:lang w:eastAsia="zh-CN"/>
        </w:rPr>
      </w:pPr>
      <w:r w:rsidRPr="003104DF">
        <w:rPr>
          <w:rFonts w:eastAsia="Calibri" w:cstheme="minorHAnsi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14:paraId="5A98FF68" w14:textId="77777777" w:rsidR="00EF4A33" w:rsidRPr="003104DF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sz w:val="24"/>
          <w:lang w:eastAsia="zh-CN"/>
        </w:rPr>
      </w:pPr>
      <w:r w:rsidRPr="003104DF">
        <w:rPr>
          <w:rFonts w:eastAsia="Calibri" w:cstheme="minorHAnsi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14:paraId="3A8B2CD9" w14:textId="77777777" w:rsidR="00EF4A33" w:rsidRPr="00BB0B21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sz w:val="24"/>
          <w:lang w:eastAsia="zh-CN"/>
        </w:rPr>
      </w:pPr>
      <w:r w:rsidRPr="003104DF">
        <w:rPr>
          <w:rFonts w:eastAsia="Calibri" w:cstheme="minorHAnsi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14:paraId="5E3E66D7" w14:textId="77777777" w:rsidR="00BB0B21" w:rsidRDefault="00BB0B21" w:rsidP="00BB0B21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szCs w:val="20"/>
          <w:lang w:eastAsia="zh-CN"/>
        </w:rPr>
      </w:pPr>
    </w:p>
    <w:p w14:paraId="4295CA16" w14:textId="570A2791" w:rsidR="00BB0B21" w:rsidRPr="00BB0B21" w:rsidRDefault="00BB0B21" w:rsidP="00BB0B21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b/>
          <w:bCs/>
          <w:kern w:val="2"/>
          <w:lang w:eastAsia="zh-CN"/>
        </w:rPr>
      </w:pPr>
      <w:r w:rsidRPr="00C22C50">
        <w:rPr>
          <w:rFonts w:eastAsia="Calibri" w:cstheme="minorHAnsi"/>
          <w:b/>
          <w:bCs/>
          <w:kern w:val="2"/>
          <w:lang w:eastAsia="zh-CN"/>
        </w:rPr>
        <w:t>Oświadczenie zapoznania się z klauzulą informacyjną</w:t>
      </w:r>
    </w:p>
    <w:p w14:paraId="50252380" w14:textId="77777777" w:rsidR="00BB0B21" w:rsidRDefault="00BB0B21" w:rsidP="00BB0B21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C22C50">
        <w:rPr>
          <w:rFonts w:eastAsia="Calibri" w:cstheme="minorHAnsi"/>
          <w:kern w:val="2"/>
          <w:lang w:eastAsia="zh-CN"/>
        </w:rPr>
        <w:t>Oświadczam, że 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(Dz. Urz. UE L 119 z 2016 r.) zapoznałem się z treścią klauzuli informacyjnej, w tym z przysługującym prawem dostępu do treści moich danych oraz ich poprawiania, jak również, że podanie tych danych było dobrowolne.</w:t>
      </w:r>
    </w:p>
    <w:p w14:paraId="0844422C" w14:textId="77777777" w:rsidR="001A2F86" w:rsidRPr="003104DF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DAB5472" w14:textId="3CA4D7E8" w:rsidR="00EF4A33" w:rsidRPr="00BB0B21" w:rsidRDefault="00EF4A33" w:rsidP="00BB0B21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sz w:val="20"/>
          <w:szCs w:val="20"/>
          <w:lang w:eastAsia="zh-CN"/>
        </w:rPr>
      </w:pPr>
      <w:r w:rsidRPr="00BB0B21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14:paraId="70D377AC" w14:textId="77777777" w:rsidR="00EF4A33" w:rsidRPr="003104DF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sz w:val="20"/>
          <w:szCs w:val="20"/>
          <w:lang w:eastAsia="zh-CN"/>
        </w:rPr>
      </w:pPr>
    </w:p>
    <w:p w14:paraId="7BA2EEA7" w14:textId="77777777" w:rsidR="00EF4A33" w:rsidRPr="003104DF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3104DF">
        <w:rPr>
          <w:rFonts w:eastAsia="Times New Roman" w:cstheme="minorHAnsi"/>
          <w:kern w:val="2"/>
          <w:lang w:eastAsia="zh-CN"/>
        </w:rPr>
        <w:lastRenderedPageBreak/>
        <w:t>1) Kosztorys O</w:t>
      </w:r>
      <w:r w:rsidR="00EF4A33" w:rsidRPr="003104DF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14:paraId="34AA6F89" w14:textId="77777777" w:rsidR="00EF4A33" w:rsidRPr="003104DF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3104DF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14:paraId="09859FC8" w14:textId="77777777"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664F7A4B" w14:textId="77777777" w:rsidR="00183ABB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1DC21170" w14:textId="77777777" w:rsidR="003104DF" w:rsidRDefault="003104DF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7235ABB5" w14:textId="77777777" w:rsidR="00BB0B21" w:rsidRPr="00EF4A33" w:rsidRDefault="00BB0B21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</w:pPr>
    </w:p>
    <w:p w14:paraId="3923C08B" w14:textId="77777777" w:rsidR="003104DF" w:rsidRPr="00F468CA" w:rsidRDefault="003104DF" w:rsidP="003104DF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>………………………………………………………………………</w:t>
      </w:r>
    </w:p>
    <w:p w14:paraId="0C95CE9C" w14:textId="3B9CC9DB" w:rsidR="001A2F86" w:rsidRPr="00BB0B21" w:rsidRDefault="003104DF" w:rsidP="00BB0B21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  <w:t>kwalifikowany podpis elektroniczny</w:t>
      </w:r>
    </w:p>
    <w:p w14:paraId="6A23F9E1" w14:textId="77777777"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14:paraId="01362A52" w14:textId="77777777"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14:paraId="16024FC0" w14:textId="77777777"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14:paraId="71BA48EC" w14:textId="77777777" w:rsidR="00A116DD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A116DD" w:rsidRPr="00082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62991" w14:textId="77777777" w:rsidR="00337425" w:rsidRDefault="00337425" w:rsidP="00EF4A33">
      <w:pPr>
        <w:spacing w:after="0" w:line="240" w:lineRule="auto"/>
      </w:pPr>
      <w:r>
        <w:separator/>
      </w:r>
    </w:p>
  </w:endnote>
  <w:endnote w:type="continuationSeparator" w:id="0">
    <w:p w14:paraId="3B6A5BEE" w14:textId="77777777" w:rsidR="00337425" w:rsidRDefault="00337425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0378440"/>
      <w:docPartObj>
        <w:docPartGallery w:val="Page Numbers (Bottom of Page)"/>
        <w:docPartUnique/>
      </w:docPartObj>
    </w:sdtPr>
    <w:sdtContent>
      <w:p w14:paraId="7D1319A6" w14:textId="77777777" w:rsidR="00CD1681" w:rsidRDefault="00CD168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694">
          <w:rPr>
            <w:noProof/>
          </w:rPr>
          <w:t>3</w:t>
        </w:r>
        <w:r>
          <w:fldChar w:fldCharType="end"/>
        </w:r>
      </w:p>
    </w:sdtContent>
  </w:sdt>
  <w:p w14:paraId="60CBDF67" w14:textId="77777777" w:rsidR="00CD1681" w:rsidRDefault="00CD16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95F7F" w14:textId="77777777" w:rsidR="00337425" w:rsidRDefault="00337425" w:rsidP="00EF4A33">
      <w:pPr>
        <w:spacing w:after="0" w:line="240" w:lineRule="auto"/>
      </w:pPr>
      <w:r>
        <w:separator/>
      </w:r>
    </w:p>
  </w:footnote>
  <w:footnote w:type="continuationSeparator" w:id="0">
    <w:p w14:paraId="2DD77F4C" w14:textId="77777777" w:rsidR="00337425" w:rsidRDefault="00337425" w:rsidP="00EF4A33">
      <w:pPr>
        <w:spacing w:after="0" w:line="240" w:lineRule="auto"/>
      </w:pPr>
      <w:r>
        <w:continuationSeparator/>
      </w:r>
    </w:p>
  </w:footnote>
  <w:footnote w:id="1">
    <w:p w14:paraId="372C2B53" w14:textId="77777777" w:rsidR="00CD1681" w:rsidRDefault="00CD1681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486DDFA" w14:textId="77777777" w:rsidR="00CD1681" w:rsidRDefault="00CD1681" w:rsidP="007A603A">
      <w:pPr>
        <w:pStyle w:val="Tekstprzypisudolnego"/>
        <w:tabs>
          <w:tab w:val="left" w:pos="142"/>
        </w:tabs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BC18673A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2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36BA2A2B"/>
    <w:multiLevelType w:val="hybridMultilevel"/>
    <w:tmpl w:val="83281D50"/>
    <w:lvl w:ilvl="0" w:tplc="406E174E">
      <w:start w:val="14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0865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602610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67790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166157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5279078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A33"/>
    <w:rsid w:val="00027F2F"/>
    <w:rsid w:val="000344CF"/>
    <w:rsid w:val="00043A64"/>
    <w:rsid w:val="00054BFE"/>
    <w:rsid w:val="00054F69"/>
    <w:rsid w:val="00082E51"/>
    <w:rsid w:val="0015332A"/>
    <w:rsid w:val="00183ABB"/>
    <w:rsid w:val="00190EA0"/>
    <w:rsid w:val="00192697"/>
    <w:rsid w:val="00196BC5"/>
    <w:rsid w:val="001A2F86"/>
    <w:rsid w:val="001A6F07"/>
    <w:rsid w:val="001D4754"/>
    <w:rsid w:val="001F15C4"/>
    <w:rsid w:val="00237339"/>
    <w:rsid w:val="00265B4D"/>
    <w:rsid w:val="002926EC"/>
    <w:rsid w:val="002C38C7"/>
    <w:rsid w:val="002D0613"/>
    <w:rsid w:val="002F55CD"/>
    <w:rsid w:val="003026DB"/>
    <w:rsid w:val="003104DF"/>
    <w:rsid w:val="00311F0E"/>
    <w:rsid w:val="00314B16"/>
    <w:rsid w:val="003168DD"/>
    <w:rsid w:val="00331EE3"/>
    <w:rsid w:val="0033583B"/>
    <w:rsid w:val="00337425"/>
    <w:rsid w:val="003625B4"/>
    <w:rsid w:val="003626B0"/>
    <w:rsid w:val="003957BA"/>
    <w:rsid w:val="003A285D"/>
    <w:rsid w:val="003C476C"/>
    <w:rsid w:val="003C650D"/>
    <w:rsid w:val="003D34AA"/>
    <w:rsid w:val="003D54EE"/>
    <w:rsid w:val="003E5984"/>
    <w:rsid w:val="003E5C98"/>
    <w:rsid w:val="0044543A"/>
    <w:rsid w:val="004B70DF"/>
    <w:rsid w:val="004C0BC6"/>
    <w:rsid w:val="004D1D18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B6A60"/>
    <w:rsid w:val="005C78A7"/>
    <w:rsid w:val="005E5A29"/>
    <w:rsid w:val="006119ED"/>
    <w:rsid w:val="00615FF5"/>
    <w:rsid w:val="00631142"/>
    <w:rsid w:val="006330C9"/>
    <w:rsid w:val="006A15FA"/>
    <w:rsid w:val="006F3667"/>
    <w:rsid w:val="007060A6"/>
    <w:rsid w:val="00717475"/>
    <w:rsid w:val="007476EC"/>
    <w:rsid w:val="0075613C"/>
    <w:rsid w:val="00795E5D"/>
    <w:rsid w:val="007A0B78"/>
    <w:rsid w:val="007A40E9"/>
    <w:rsid w:val="007A603A"/>
    <w:rsid w:val="007E4174"/>
    <w:rsid w:val="008100EE"/>
    <w:rsid w:val="008274BB"/>
    <w:rsid w:val="008301F6"/>
    <w:rsid w:val="00830B19"/>
    <w:rsid w:val="00853618"/>
    <w:rsid w:val="00897922"/>
    <w:rsid w:val="008A159A"/>
    <w:rsid w:val="008B0345"/>
    <w:rsid w:val="008C4AE2"/>
    <w:rsid w:val="008C6C49"/>
    <w:rsid w:val="008E05F5"/>
    <w:rsid w:val="00923FB2"/>
    <w:rsid w:val="00980101"/>
    <w:rsid w:val="009854D2"/>
    <w:rsid w:val="00986157"/>
    <w:rsid w:val="00987E1E"/>
    <w:rsid w:val="009C3FF5"/>
    <w:rsid w:val="009D0CBB"/>
    <w:rsid w:val="00A016F0"/>
    <w:rsid w:val="00A04694"/>
    <w:rsid w:val="00A10F48"/>
    <w:rsid w:val="00A116DD"/>
    <w:rsid w:val="00A150A6"/>
    <w:rsid w:val="00A22302"/>
    <w:rsid w:val="00A32476"/>
    <w:rsid w:val="00A42DBF"/>
    <w:rsid w:val="00A5497D"/>
    <w:rsid w:val="00A6481F"/>
    <w:rsid w:val="00A823BA"/>
    <w:rsid w:val="00A862AC"/>
    <w:rsid w:val="00A956E0"/>
    <w:rsid w:val="00AB1DAD"/>
    <w:rsid w:val="00AE13C9"/>
    <w:rsid w:val="00AF2A2B"/>
    <w:rsid w:val="00AF5A35"/>
    <w:rsid w:val="00B22341"/>
    <w:rsid w:val="00B33268"/>
    <w:rsid w:val="00B40F0B"/>
    <w:rsid w:val="00B66966"/>
    <w:rsid w:val="00B90E25"/>
    <w:rsid w:val="00B93940"/>
    <w:rsid w:val="00BA1D67"/>
    <w:rsid w:val="00BA5671"/>
    <w:rsid w:val="00BB0B21"/>
    <w:rsid w:val="00BE5A3B"/>
    <w:rsid w:val="00C51492"/>
    <w:rsid w:val="00C97842"/>
    <w:rsid w:val="00CA1C03"/>
    <w:rsid w:val="00CA64F2"/>
    <w:rsid w:val="00CB43E6"/>
    <w:rsid w:val="00CD1681"/>
    <w:rsid w:val="00CD1F15"/>
    <w:rsid w:val="00D06D4E"/>
    <w:rsid w:val="00D10487"/>
    <w:rsid w:val="00D31316"/>
    <w:rsid w:val="00D57498"/>
    <w:rsid w:val="00D7054A"/>
    <w:rsid w:val="00D77EA7"/>
    <w:rsid w:val="00DA65F5"/>
    <w:rsid w:val="00DB0A35"/>
    <w:rsid w:val="00DD218D"/>
    <w:rsid w:val="00DD50BD"/>
    <w:rsid w:val="00DF0C5A"/>
    <w:rsid w:val="00E24B8D"/>
    <w:rsid w:val="00E2695B"/>
    <w:rsid w:val="00E35AB3"/>
    <w:rsid w:val="00E4661A"/>
    <w:rsid w:val="00E53088"/>
    <w:rsid w:val="00E73F9C"/>
    <w:rsid w:val="00E96013"/>
    <w:rsid w:val="00EA4846"/>
    <w:rsid w:val="00EC6D14"/>
    <w:rsid w:val="00ED5A54"/>
    <w:rsid w:val="00EF4A33"/>
    <w:rsid w:val="00F02A58"/>
    <w:rsid w:val="00F2588C"/>
    <w:rsid w:val="00F34C12"/>
    <w:rsid w:val="00F472C3"/>
    <w:rsid w:val="00F47F64"/>
    <w:rsid w:val="00F523B7"/>
    <w:rsid w:val="00F57A4C"/>
    <w:rsid w:val="00F748C7"/>
    <w:rsid w:val="00F76F9C"/>
    <w:rsid w:val="00F8035D"/>
    <w:rsid w:val="00FC609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E2AC1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4F69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5</Pages>
  <Words>1216</Words>
  <Characters>7299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77</cp:revision>
  <cp:lastPrinted>2025-05-07T08:18:00Z</cp:lastPrinted>
  <dcterms:created xsi:type="dcterms:W3CDTF">2021-01-30T18:42:00Z</dcterms:created>
  <dcterms:modified xsi:type="dcterms:W3CDTF">2025-05-07T08:18:00Z</dcterms:modified>
</cp:coreProperties>
</file>