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5823" w14:textId="362C7403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</w:t>
      </w:r>
      <w:r w:rsidR="00F86C81">
        <w:rPr>
          <w:rFonts w:eastAsia="Calibri" w:cstheme="minorHAnsi"/>
          <w:b/>
          <w:kern w:val="2"/>
          <w:lang w:eastAsia="zh-CN"/>
        </w:rPr>
        <w:t>S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</w:t>
      </w:r>
      <w:r w:rsidR="005C57FD">
        <w:rPr>
          <w:rFonts w:eastAsia="Calibri" w:cstheme="minorHAnsi"/>
          <w:b/>
          <w:kern w:val="2"/>
          <w:lang w:eastAsia="zh-CN"/>
        </w:rPr>
        <w:t>2</w:t>
      </w:r>
      <w:r w:rsidR="00CB43E6" w:rsidRPr="00941718">
        <w:rPr>
          <w:rFonts w:eastAsia="Calibri" w:cstheme="minorHAnsi"/>
          <w:b/>
          <w:kern w:val="2"/>
          <w:lang w:eastAsia="zh-CN"/>
        </w:rPr>
        <w:t>/</w:t>
      </w:r>
      <w:r w:rsidR="005C57FD">
        <w:rPr>
          <w:rFonts w:eastAsia="Calibri" w:cstheme="minorHAnsi"/>
          <w:b/>
          <w:kern w:val="2"/>
          <w:lang w:eastAsia="zh-CN"/>
        </w:rPr>
        <w:t>TP</w:t>
      </w:r>
      <w:r w:rsidR="00CB43E6" w:rsidRPr="00941718">
        <w:rPr>
          <w:rFonts w:eastAsia="Calibri" w:cstheme="minorHAnsi"/>
          <w:b/>
          <w:kern w:val="2"/>
          <w:lang w:eastAsia="zh-CN"/>
        </w:rPr>
        <w:t>-</w:t>
      </w:r>
      <w:r w:rsidR="004C7871">
        <w:rPr>
          <w:rFonts w:eastAsia="Calibri" w:cstheme="minorHAnsi"/>
          <w:b/>
          <w:kern w:val="2"/>
          <w:lang w:eastAsia="zh-CN"/>
        </w:rPr>
        <w:t>66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14:paraId="0A335831" w14:textId="77777777"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6ECAFBEE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C2FD923" w14:textId="77777777"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52AA0156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F021030" w14:textId="77777777"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6D33FA5F" w14:textId="77777777"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E18EECB" w14:textId="77777777" w:rsidR="00EF4A33" w:rsidRPr="00007FD3" w:rsidRDefault="00EF4A33" w:rsidP="00F846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D8DCB53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63BDE01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064A509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6C014A0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0880C9DB" w14:textId="77777777" w:rsidR="00DB7EB4" w:rsidRPr="00007FD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4FCC80BE" w14:textId="77777777" w:rsidR="001A2F86" w:rsidRPr="00007FD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7373DCFA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07FD3">
        <w:rPr>
          <w:rFonts w:asciiTheme="minorHAnsi" w:hAnsiTheme="minorHAnsi" w:cstheme="minorHAnsi"/>
          <w:sz w:val="22"/>
          <w:szCs w:val="22"/>
        </w:rPr>
        <w:tab/>
      </w:r>
      <w:r w:rsidRPr="00007FD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14:paraId="3EF14880" w14:textId="77777777" w:rsidR="00082E51" w:rsidRPr="00007FD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KRS</w:t>
      </w:r>
      <w:r w:rsidR="001F15C4" w:rsidRPr="00007FD3">
        <w:rPr>
          <w:rFonts w:asciiTheme="minorHAnsi" w:hAnsiTheme="minorHAnsi" w:cstheme="minorHAnsi"/>
          <w:sz w:val="22"/>
          <w:szCs w:val="22"/>
        </w:rPr>
        <w:t>/CEIDG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14:paraId="49771CB5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79952D28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6AF25CD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6EE0103F" w14:textId="77777777" w:rsidR="00EF4A33" w:rsidRPr="00007FD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07FD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4DC3BFF" w14:textId="77777777" w:rsidR="00EF4A33" w:rsidRPr="00007FD3" w:rsidRDefault="00EF4A33" w:rsidP="00F84604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2FF669E6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1B49623E" w14:textId="4C6FEC4A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przetargu </w:t>
      </w:r>
      <w:r w:rsidR="005C57FD">
        <w:rPr>
          <w:rFonts w:eastAsia="Times New Roman" w:cstheme="minorHAnsi"/>
          <w:kern w:val="2"/>
          <w:lang w:eastAsia="zh-CN"/>
        </w:rPr>
        <w:t xml:space="preserve">w trybie podstawowym </w:t>
      </w:r>
      <w:r w:rsidRPr="00007FD3">
        <w:rPr>
          <w:rFonts w:eastAsia="Times New Roman" w:cstheme="minorHAnsi"/>
          <w:kern w:val="2"/>
          <w:lang w:eastAsia="zh-CN"/>
        </w:rPr>
        <w:t>na.:</w:t>
      </w:r>
    </w:p>
    <w:p w14:paraId="694A9526" w14:textId="77777777" w:rsidR="00082E51" w:rsidRPr="00007FD3" w:rsidRDefault="00082E51" w:rsidP="00C22C50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0797B4C9" w14:textId="626B58CD" w:rsidR="00F86C81" w:rsidRPr="00F86C81" w:rsidRDefault="00F86C81" w:rsidP="00F86C81">
      <w:pPr>
        <w:suppressAutoHyphens/>
        <w:autoSpaceDN w:val="0"/>
        <w:spacing w:after="0" w:line="240" w:lineRule="auto"/>
        <w:jc w:val="center"/>
        <w:rPr>
          <w:rFonts w:cstheme="minorHAnsi"/>
          <w:b/>
          <w:bCs/>
          <w:lang w:eastAsia="zh-CN"/>
        </w:rPr>
      </w:pPr>
      <w:r w:rsidRPr="00F86C81">
        <w:rPr>
          <w:rFonts w:cstheme="minorHAnsi"/>
          <w:b/>
          <w:bCs/>
          <w:lang w:eastAsia="zh-CN"/>
        </w:rPr>
        <w:t xml:space="preserve"> </w:t>
      </w:r>
      <w:r w:rsidR="00EA1811" w:rsidRPr="00EA1811">
        <w:rPr>
          <w:rFonts w:cstheme="minorHAnsi"/>
          <w:b/>
          <w:bCs/>
          <w:lang w:eastAsia="zh-CN"/>
        </w:rPr>
        <w:t>„Dostawa artykułów spożywczych na potrzeby Kuchni COZL”</w:t>
      </w:r>
    </w:p>
    <w:p w14:paraId="61FF37D8" w14:textId="42EC5E30" w:rsidR="00F86C81" w:rsidRPr="00F86C81" w:rsidRDefault="00F86C81" w:rsidP="00F86C81">
      <w:pPr>
        <w:suppressAutoHyphens/>
        <w:autoSpaceDN w:val="0"/>
        <w:spacing w:after="0" w:line="240" w:lineRule="auto"/>
        <w:jc w:val="center"/>
        <w:rPr>
          <w:rFonts w:cstheme="minorHAnsi"/>
          <w:b/>
          <w:bCs/>
          <w:lang w:eastAsia="zh-CN"/>
        </w:rPr>
      </w:pPr>
      <w:r w:rsidRPr="00F86C81">
        <w:rPr>
          <w:rFonts w:cstheme="minorHAnsi"/>
          <w:b/>
          <w:bCs/>
          <w:lang w:eastAsia="zh-CN"/>
        </w:rPr>
        <w:t>Znak sprawy (COZL/DZP/AS/341</w:t>
      </w:r>
      <w:r w:rsidR="005C57FD">
        <w:rPr>
          <w:rFonts w:cstheme="minorHAnsi"/>
          <w:b/>
          <w:bCs/>
          <w:lang w:eastAsia="zh-CN"/>
        </w:rPr>
        <w:t>2</w:t>
      </w:r>
      <w:r w:rsidRPr="00F86C81">
        <w:rPr>
          <w:rFonts w:cstheme="minorHAnsi"/>
          <w:b/>
          <w:bCs/>
          <w:lang w:eastAsia="zh-CN"/>
        </w:rPr>
        <w:t>/</w:t>
      </w:r>
      <w:r w:rsidR="005C57FD">
        <w:rPr>
          <w:rFonts w:cstheme="minorHAnsi"/>
          <w:b/>
          <w:bCs/>
          <w:lang w:eastAsia="zh-CN"/>
        </w:rPr>
        <w:t>TP</w:t>
      </w:r>
      <w:r w:rsidRPr="00F86C81">
        <w:rPr>
          <w:rFonts w:cstheme="minorHAnsi"/>
          <w:b/>
          <w:bCs/>
          <w:lang w:eastAsia="zh-CN"/>
        </w:rPr>
        <w:t>-</w:t>
      </w:r>
      <w:r w:rsidR="004C7871">
        <w:rPr>
          <w:rFonts w:cstheme="minorHAnsi"/>
          <w:b/>
          <w:bCs/>
          <w:lang w:eastAsia="zh-CN"/>
        </w:rPr>
        <w:t>66</w:t>
      </w:r>
      <w:r w:rsidRPr="00F86C81">
        <w:rPr>
          <w:rFonts w:cstheme="minorHAnsi"/>
          <w:b/>
          <w:bCs/>
          <w:lang w:eastAsia="zh-CN"/>
        </w:rPr>
        <w:t>/25)</w:t>
      </w:r>
    </w:p>
    <w:p w14:paraId="45D96A52" w14:textId="77777777" w:rsidR="00EF4A33" w:rsidRPr="00007FD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 </w:t>
      </w:r>
      <w:r w:rsidR="00EF4A33" w:rsidRPr="00007FD3">
        <w:rPr>
          <w:rFonts w:eastAsia="Times New Roman" w:cstheme="minorHAnsi"/>
          <w:b/>
          <w:lang w:eastAsia="zh-CN"/>
        </w:rPr>
        <w:t>(</w:t>
      </w:r>
      <w:r w:rsidR="00EF4A33" w:rsidRPr="00007FD3">
        <w:rPr>
          <w:rFonts w:eastAsia="Times New Roman" w:cstheme="minorHAnsi"/>
          <w:i/>
          <w:lang w:eastAsia="zh-CN"/>
        </w:rPr>
        <w:t>tytuł postępowania przetargowego</w:t>
      </w:r>
      <w:r w:rsidR="001F15C4" w:rsidRPr="00007FD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07FD3">
        <w:rPr>
          <w:rFonts w:eastAsia="Times New Roman" w:cstheme="minorHAnsi"/>
          <w:b/>
          <w:lang w:eastAsia="zh-CN"/>
        </w:rPr>
        <w:t>)</w:t>
      </w:r>
    </w:p>
    <w:p w14:paraId="1F69236C" w14:textId="77777777" w:rsidR="00A956E0" w:rsidRPr="00007FD3" w:rsidRDefault="00A956E0" w:rsidP="00F84604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1F80A181" w14:textId="77777777" w:rsidR="00EF4A33" w:rsidRPr="00007FD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24C09F57" w14:textId="77777777" w:rsidR="00AF5B9D" w:rsidRPr="00007FD3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0CAD9F68" w14:textId="77777777" w:rsidR="00EF4A33" w:rsidRPr="00007FD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Oświadczam/y</w:t>
      </w:r>
      <w:r w:rsidR="00EF4A33" w:rsidRPr="00007FD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BC9013D" w14:textId="77777777" w:rsidR="00EF4A33" w:rsidRPr="00007FD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14:paraId="694184A8" w14:textId="77777777" w:rsidR="00183ABB" w:rsidRPr="00E840AF" w:rsidRDefault="001A6F07" w:rsidP="00F84604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Oferuję/oferujemy</w:t>
      </w:r>
      <w:r w:rsidR="00EF4A33" w:rsidRPr="00007FD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62259063" w14:textId="77777777" w:rsidR="00E840AF" w:rsidRPr="00007FD3" w:rsidRDefault="00E840AF" w:rsidP="00E840AF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14:paraId="118B18D8" w14:textId="00E62179" w:rsidR="00F84604" w:rsidRPr="00EA1811" w:rsidRDefault="00EA1811" w:rsidP="00EA1811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Calibri" w:cstheme="minorHAnsi"/>
          <w:b/>
          <w:bCs/>
          <w:kern w:val="2"/>
          <w:lang w:eastAsia="zh-CN"/>
        </w:rPr>
      </w:pPr>
      <w:bookmarkStart w:id="0" w:name="_Hlk194651201"/>
      <w:r w:rsidRPr="00EA1811">
        <w:rPr>
          <w:rFonts w:eastAsia="Calibri" w:cstheme="minorHAnsi"/>
          <w:b/>
          <w:bCs/>
          <w:kern w:val="2"/>
          <w:lang w:eastAsia="zh-CN"/>
        </w:rPr>
        <w:t>Artykuły spożywcze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007FD3" w14:paraId="1CC583C2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C909D3B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2ECAB10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C6B5B5A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9C8407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881F5F5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24301EAC" w14:textId="3FE261B1" w:rsidR="00F34C12" w:rsidRDefault="00EF4A33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655233">
        <w:rPr>
          <w:rFonts w:eastAsia="Times New Roman" w:cstheme="minorHAnsi"/>
          <w:kern w:val="2"/>
          <w:lang w:eastAsia="zh-CN"/>
        </w:rPr>
        <w:t xml:space="preserve"> d</w:t>
      </w:r>
      <w:r w:rsidRPr="00941718">
        <w:rPr>
          <w:rFonts w:eastAsia="Times New Roman" w:cstheme="minorHAnsi"/>
          <w:kern w:val="2"/>
          <w:lang w:eastAsia="zh-CN"/>
        </w:rPr>
        <w:t>o SWZ.</w:t>
      </w:r>
    </w:p>
    <w:p w14:paraId="47B4D669" w14:textId="77777777" w:rsidR="00872602" w:rsidRDefault="00872602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bCs/>
          <w:kern w:val="2"/>
          <w:lang w:eastAsia="zh-CN"/>
        </w:rPr>
      </w:pPr>
    </w:p>
    <w:p w14:paraId="55D7F264" w14:textId="628E74C5" w:rsidR="00872602" w:rsidRDefault="002E190A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bCs/>
          <w:kern w:val="2"/>
          <w:lang w:eastAsia="zh-CN"/>
        </w:rPr>
      </w:pPr>
      <w:r w:rsidRPr="002E190A">
        <w:rPr>
          <w:rFonts w:eastAsia="Times New Roman" w:cstheme="minorHAnsi"/>
          <w:b/>
          <w:bCs/>
          <w:kern w:val="2"/>
          <w:lang w:eastAsia="zh-CN"/>
        </w:rPr>
        <w:t xml:space="preserve">Termin uzupełnienia asortymentu w ramach reklamacji </w:t>
      </w:r>
      <w:r w:rsidR="00872602" w:rsidRPr="00872602">
        <w:rPr>
          <w:rFonts w:eastAsia="Times New Roman" w:cstheme="minorHAnsi"/>
          <w:b/>
          <w:bCs/>
          <w:kern w:val="2"/>
          <w:lang w:eastAsia="zh-CN"/>
        </w:rPr>
        <w:t>do ……. godzin  od zgłoszenia reklamacji (maksymalnie do 7 godzin)</w:t>
      </w:r>
    </w:p>
    <w:bookmarkEnd w:id="0"/>
    <w:p w14:paraId="5D768322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14:paraId="26919E19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B6AEA64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0FAED8D8" w14:textId="77777777"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41C19A21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3B42BE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0A98DE45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14:paraId="3BC941FD" w14:textId="77777777" w:rsidR="00C22C50" w:rsidRPr="00F84604" w:rsidRDefault="00C22C50" w:rsidP="00C22C50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593A920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340A423E" w14:textId="7E42885D" w:rsidR="00EF4A33" w:rsidRPr="00941718" w:rsidRDefault="00FE0185" w:rsidP="00F86C8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FE0185">
        <w:rPr>
          <w:rFonts w:eastAsia="Times New Roman" w:cstheme="minorHAnsi"/>
          <w:kern w:val="2"/>
          <w:lang w:eastAsia="zh-CN"/>
        </w:rPr>
        <w:t>Wykonawca musi posiadać wdrożony Systemu Analiz Zagrożeń i Krytycznych Punktów Kontroli   (systemu HACCP) zgodnie z Rozporządzeniem (WE) Nr 852/2004 Parlamentu Europejskiego i Rady z dnia 29 kwietnia 2004 r. w sprawie higieny środków spożywczych (Dz.U.UE.L.2010.136.914 ze zm.).</w:t>
      </w:r>
    </w:p>
    <w:p w14:paraId="089C13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66AA99F3" w14:textId="77777777"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9E0E687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3F8AE6D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64835D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4B46FD7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7D773950" w14:textId="77777777"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61DEA5E6" w14:textId="77777777" w:rsidR="006D5CAD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55646ABE" w14:textId="77777777" w:rsidR="00A16B92" w:rsidRPr="00941718" w:rsidRDefault="00A16B92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358F61DD" w14:textId="77777777" w:rsidR="00082E51" w:rsidRPr="00F84604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58AA380C" w14:textId="77777777" w:rsidR="00750CC9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544FD21" w14:textId="77777777" w:rsidR="00A16B92" w:rsidRPr="00941718" w:rsidRDefault="00A16B92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14:paraId="45AEC108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34F9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4B04BC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17D22" w14:textId="25CCB555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adres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REGON i NIP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 Podwykonawcy</w:t>
            </w:r>
          </w:p>
          <w:p w14:paraId="352A5D3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6D4FB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79657E64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14:paraId="322B94EC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FBD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lastRenderedPageBreak/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4BB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1CF96E18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801548E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A2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1361C75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8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14:paraId="1A4B639F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D5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4F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767887A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08F9825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790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6D115D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0D4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59398F05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0309EDE" w14:textId="77777777"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344B5B47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49F98836" w14:textId="77777777" w:rsidR="00823C2C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4EB5C28" w14:textId="77777777" w:rsidR="00F84604" w:rsidRPr="00941718" w:rsidRDefault="00F84604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43B2A85" w14:textId="77777777"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7AD3AA2E" w14:textId="77777777" w:rsidR="0043549C" w:rsidRPr="00941718" w:rsidRDefault="0043549C" w:rsidP="00C22C50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534B381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71D71B06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434BA1A" w14:textId="41CCE24C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……………………………………………………..</w:t>
      </w:r>
    </w:p>
    <w:p w14:paraId="55D45A46" w14:textId="77777777"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E981FAC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3D03E712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9C4725B" w14:textId="0F3EDDB2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</w:t>
      </w:r>
    </w:p>
    <w:p w14:paraId="6063FE93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2A2E5B" w14:textId="77777777" w:rsidR="00183ABB" w:rsidRPr="00F84604" w:rsidRDefault="00183ABB" w:rsidP="00F84604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28415AE9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14:paraId="6E496E3D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121712F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1A3EA04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6F96F5B7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52B8F62B" w14:textId="0C4B0361" w:rsidR="00DB7EB4" w:rsidRDefault="00183ABB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4602AEC7" w14:textId="77777777" w:rsidR="00C22C50" w:rsidRPr="00C22C50" w:rsidRDefault="00C22C50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</w:p>
    <w:p w14:paraId="1CC8A93D" w14:textId="77777777"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591145ED" w14:textId="77777777"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14:paraId="06B47ADB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4D9CA4C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42329BED" w14:textId="77777777" w:rsid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0E9FF6E9" w14:textId="77777777" w:rsidR="00C22C50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77944121" w14:textId="77777777" w:rsidR="00C22C50" w:rsidRPr="00C22C50" w:rsidRDefault="00C22C50" w:rsidP="00C22C5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b/>
          <w:bCs/>
          <w:kern w:val="2"/>
          <w:lang w:eastAsia="zh-CN"/>
        </w:rPr>
      </w:pPr>
      <w:r w:rsidRPr="00C22C50">
        <w:rPr>
          <w:rFonts w:eastAsia="Calibri" w:cstheme="minorHAnsi"/>
          <w:b/>
          <w:bCs/>
          <w:kern w:val="2"/>
          <w:lang w:eastAsia="zh-CN"/>
        </w:rPr>
        <w:t>Oświadczenie zapoznania się z klauzulą informacyjną</w:t>
      </w:r>
    </w:p>
    <w:p w14:paraId="0D9396B0" w14:textId="77777777" w:rsidR="00C22C50" w:rsidRPr="00C22C50" w:rsidRDefault="00C22C50" w:rsidP="00C22C50">
      <w:pPr>
        <w:pStyle w:val="Akapitzlist"/>
        <w:widowControl w:val="0"/>
        <w:tabs>
          <w:tab w:val="left" w:pos="426"/>
        </w:tabs>
        <w:suppressAutoHyphens/>
        <w:spacing w:before="118" w:after="0" w:line="240" w:lineRule="auto"/>
        <w:ind w:left="360" w:right="244"/>
        <w:jc w:val="both"/>
        <w:rPr>
          <w:rFonts w:eastAsia="Calibri" w:cstheme="minorHAnsi"/>
          <w:kern w:val="2"/>
          <w:lang w:eastAsia="zh-CN"/>
        </w:rPr>
      </w:pPr>
    </w:p>
    <w:p w14:paraId="262B344F" w14:textId="75537F0D" w:rsidR="00AF5B9D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C22C50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72491E27" w14:textId="77777777" w:rsidR="00F86C81" w:rsidRDefault="00F86C81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545E8205" w14:textId="77777777" w:rsidR="00F86C81" w:rsidRPr="00C22C50" w:rsidRDefault="00F86C81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6282775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4228363E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1BB5BDDF" w14:textId="77777777"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2641C338" w14:textId="5BDDD39D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C22C50">
        <w:rPr>
          <w:rFonts w:eastAsia="Times New Roman" w:cstheme="minorHAnsi"/>
          <w:color w:val="000000"/>
          <w:kern w:val="2"/>
          <w:lang w:eastAsia="zh-CN"/>
        </w:rPr>
        <w:t>;</w:t>
      </w:r>
    </w:p>
    <w:p w14:paraId="2A7D46A0" w14:textId="7875D79E" w:rsidR="00C22C50" w:rsidRPr="00941718" w:rsidRDefault="00C22C50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3)………………………………………………………………………………………………………………………………………………………</w:t>
      </w:r>
    </w:p>
    <w:p w14:paraId="43EAFF74" w14:textId="77777777"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956E341" w14:textId="77777777"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558ED7D" w14:textId="77777777" w:rsidR="005A4B4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336B4D75" w14:textId="77777777" w:rsidR="00C22C50" w:rsidRDefault="00C22C50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14F5614" w14:textId="77777777" w:rsidR="00C22C50" w:rsidRPr="00941718" w:rsidRDefault="00C22C50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3F9B82B7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14:paraId="4BF28A0F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14:paraId="32A74AA6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56E79D0B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E808791" w14:textId="77777777"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5319BCF" w14:textId="77777777" w:rsidR="00C22C50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4E80F79E" w14:textId="77777777" w:rsidR="00C22C50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8C385A1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5C58503E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202F6219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40B50EB0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99DD3FD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78573BB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39693699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5247C496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703DB99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1A2155B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A736658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45330BAA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63B9908D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40603751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4671B3C7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1F752F46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2B291030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D31D9F0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445FFA54" w14:textId="77777777" w:rsidR="004C7871" w:rsidRDefault="004C787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37C886AC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44463E2" w14:textId="77777777" w:rsidR="00C22C50" w:rsidRPr="00941718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3DD6D9C" w14:textId="77777777"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10C2F2C2" w14:textId="77777777"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3D79B" w14:textId="77777777" w:rsidR="008154DD" w:rsidRDefault="008154DD" w:rsidP="00EF4A33">
      <w:pPr>
        <w:spacing w:after="0" w:line="240" w:lineRule="auto"/>
      </w:pPr>
      <w:r>
        <w:separator/>
      </w:r>
    </w:p>
  </w:endnote>
  <w:endnote w:type="continuationSeparator" w:id="0">
    <w:p w14:paraId="10EE794D" w14:textId="77777777" w:rsidR="008154DD" w:rsidRDefault="008154DD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0492F" w14:textId="77777777" w:rsidR="008154DD" w:rsidRDefault="008154DD" w:rsidP="00EF4A33">
      <w:pPr>
        <w:spacing w:after="0" w:line="240" w:lineRule="auto"/>
      </w:pPr>
      <w:r>
        <w:separator/>
      </w:r>
    </w:p>
  </w:footnote>
  <w:footnote w:type="continuationSeparator" w:id="0">
    <w:p w14:paraId="49E20E00" w14:textId="77777777" w:rsidR="008154DD" w:rsidRDefault="008154DD" w:rsidP="00EF4A33">
      <w:pPr>
        <w:spacing w:after="0" w:line="240" w:lineRule="auto"/>
      </w:pPr>
      <w:r>
        <w:continuationSeparator/>
      </w:r>
    </w:p>
  </w:footnote>
  <w:footnote w:id="1">
    <w:p w14:paraId="6876E168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B24965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52EE4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9122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87189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686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1648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07FD3"/>
    <w:rsid w:val="000129D2"/>
    <w:rsid w:val="00027F2F"/>
    <w:rsid w:val="000344CF"/>
    <w:rsid w:val="00043A64"/>
    <w:rsid w:val="00054BFE"/>
    <w:rsid w:val="00073DD8"/>
    <w:rsid w:val="00082E51"/>
    <w:rsid w:val="000B083B"/>
    <w:rsid w:val="000B7BE1"/>
    <w:rsid w:val="00111723"/>
    <w:rsid w:val="0014757C"/>
    <w:rsid w:val="0015332A"/>
    <w:rsid w:val="0017608E"/>
    <w:rsid w:val="00177A66"/>
    <w:rsid w:val="00183ABB"/>
    <w:rsid w:val="00186141"/>
    <w:rsid w:val="00190EA0"/>
    <w:rsid w:val="00192697"/>
    <w:rsid w:val="001A2F86"/>
    <w:rsid w:val="001A6F07"/>
    <w:rsid w:val="001C57B3"/>
    <w:rsid w:val="001C590D"/>
    <w:rsid w:val="001D4754"/>
    <w:rsid w:val="001F15C4"/>
    <w:rsid w:val="00214D6D"/>
    <w:rsid w:val="00226C8A"/>
    <w:rsid w:val="00253DFB"/>
    <w:rsid w:val="00254876"/>
    <w:rsid w:val="00265B4D"/>
    <w:rsid w:val="00271D0F"/>
    <w:rsid w:val="002926EC"/>
    <w:rsid w:val="0029323C"/>
    <w:rsid w:val="002C38C7"/>
    <w:rsid w:val="002D0613"/>
    <w:rsid w:val="002E190A"/>
    <w:rsid w:val="002F55CD"/>
    <w:rsid w:val="003026DB"/>
    <w:rsid w:val="0033144A"/>
    <w:rsid w:val="00331EE3"/>
    <w:rsid w:val="0033583B"/>
    <w:rsid w:val="00355EF1"/>
    <w:rsid w:val="003625B4"/>
    <w:rsid w:val="003626B0"/>
    <w:rsid w:val="003836F1"/>
    <w:rsid w:val="00383FA1"/>
    <w:rsid w:val="00391232"/>
    <w:rsid w:val="003916C9"/>
    <w:rsid w:val="003925AB"/>
    <w:rsid w:val="003957BA"/>
    <w:rsid w:val="003A285D"/>
    <w:rsid w:val="003C476C"/>
    <w:rsid w:val="003C650D"/>
    <w:rsid w:val="003D34AA"/>
    <w:rsid w:val="003D54EE"/>
    <w:rsid w:val="003E1112"/>
    <w:rsid w:val="003E5C98"/>
    <w:rsid w:val="00417CF1"/>
    <w:rsid w:val="00423644"/>
    <w:rsid w:val="0043549C"/>
    <w:rsid w:val="004406F9"/>
    <w:rsid w:val="0044345B"/>
    <w:rsid w:val="004C0BC6"/>
    <w:rsid w:val="004C7871"/>
    <w:rsid w:val="004D6D33"/>
    <w:rsid w:val="004E70F3"/>
    <w:rsid w:val="004E7CF2"/>
    <w:rsid w:val="004F7468"/>
    <w:rsid w:val="0050288F"/>
    <w:rsid w:val="00506227"/>
    <w:rsid w:val="00516ED6"/>
    <w:rsid w:val="0052080C"/>
    <w:rsid w:val="0054055A"/>
    <w:rsid w:val="005433C6"/>
    <w:rsid w:val="005512DD"/>
    <w:rsid w:val="00552BF4"/>
    <w:rsid w:val="00561C32"/>
    <w:rsid w:val="005669F1"/>
    <w:rsid w:val="00570A08"/>
    <w:rsid w:val="00571BCD"/>
    <w:rsid w:val="005923FD"/>
    <w:rsid w:val="005A4B48"/>
    <w:rsid w:val="005B6A60"/>
    <w:rsid w:val="005B718B"/>
    <w:rsid w:val="005C57FD"/>
    <w:rsid w:val="005C78A7"/>
    <w:rsid w:val="005E5A29"/>
    <w:rsid w:val="006119ED"/>
    <w:rsid w:val="00631142"/>
    <w:rsid w:val="006330C9"/>
    <w:rsid w:val="00655233"/>
    <w:rsid w:val="006A15FA"/>
    <w:rsid w:val="006A5F0A"/>
    <w:rsid w:val="006A673E"/>
    <w:rsid w:val="006B5785"/>
    <w:rsid w:val="006D5CAD"/>
    <w:rsid w:val="006F3667"/>
    <w:rsid w:val="00717475"/>
    <w:rsid w:val="007476EC"/>
    <w:rsid w:val="00750CC9"/>
    <w:rsid w:val="00754A0B"/>
    <w:rsid w:val="00790E40"/>
    <w:rsid w:val="00795E5D"/>
    <w:rsid w:val="007A0B78"/>
    <w:rsid w:val="007D2820"/>
    <w:rsid w:val="007E4174"/>
    <w:rsid w:val="007F1665"/>
    <w:rsid w:val="00804CDD"/>
    <w:rsid w:val="008100EE"/>
    <w:rsid w:val="008154DD"/>
    <w:rsid w:val="0081689E"/>
    <w:rsid w:val="00823C2C"/>
    <w:rsid w:val="008274BB"/>
    <w:rsid w:val="008301F6"/>
    <w:rsid w:val="00830B19"/>
    <w:rsid w:val="00846C4A"/>
    <w:rsid w:val="00871C02"/>
    <w:rsid w:val="00872602"/>
    <w:rsid w:val="00874C8F"/>
    <w:rsid w:val="008A07B1"/>
    <w:rsid w:val="008A159A"/>
    <w:rsid w:val="008C4AE2"/>
    <w:rsid w:val="008C6C49"/>
    <w:rsid w:val="008E05F5"/>
    <w:rsid w:val="008E23B9"/>
    <w:rsid w:val="008E4A49"/>
    <w:rsid w:val="008E791F"/>
    <w:rsid w:val="0090167E"/>
    <w:rsid w:val="00904A33"/>
    <w:rsid w:val="00941718"/>
    <w:rsid w:val="009606D8"/>
    <w:rsid w:val="009610F8"/>
    <w:rsid w:val="00980101"/>
    <w:rsid w:val="00986157"/>
    <w:rsid w:val="00987E1E"/>
    <w:rsid w:val="009A69FD"/>
    <w:rsid w:val="009C3FF5"/>
    <w:rsid w:val="009C5D21"/>
    <w:rsid w:val="00A016F0"/>
    <w:rsid w:val="00A10F48"/>
    <w:rsid w:val="00A116DD"/>
    <w:rsid w:val="00A150A6"/>
    <w:rsid w:val="00A16B92"/>
    <w:rsid w:val="00A22302"/>
    <w:rsid w:val="00A32476"/>
    <w:rsid w:val="00A3338E"/>
    <w:rsid w:val="00A368E6"/>
    <w:rsid w:val="00A42DBF"/>
    <w:rsid w:val="00A44087"/>
    <w:rsid w:val="00A601BD"/>
    <w:rsid w:val="00A823BA"/>
    <w:rsid w:val="00A862AC"/>
    <w:rsid w:val="00A956E0"/>
    <w:rsid w:val="00AC5AFC"/>
    <w:rsid w:val="00AD7F1C"/>
    <w:rsid w:val="00AE13C9"/>
    <w:rsid w:val="00AE4C34"/>
    <w:rsid w:val="00AF2A2B"/>
    <w:rsid w:val="00AF5A35"/>
    <w:rsid w:val="00AF5B9D"/>
    <w:rsid w:val="00B22341"/>
    <w:rsid w:val="00B32B20"/>
    <w:rsid w:val="00B40F0B"/>
    <w:rsid w:val="00B60646"/>
    <w:rsid w:val="00B66966"/>
    <w:rsid w:val="00B93800"/>
    <w:rsid w:val="00B93940"/>
    <w:rsid w:val="00BA1D67"/>
    <w:rsid w:val="00BE5A3B"/>
    <w:rsid w:val="00C15061"/>
    <w:rsid w:val="00C22C50"/>
    <w:rsid w:val="00C23DFD"/>
    <w:rsid w:val="00C35661"/>
    <w:rsid w:val="00C51492"/>
    <w:rsid w:val="00C61C97"/>
    <w:rsid w:val="00C850D9"/>
    <w:rsid w:val="00CA1C03"/>
    <w:rsid w:val="00CA64F2"/>
    <w:rsid w:val="00CB43E6"/>
    <w:rsid w:val="00CC50C5"/>
    <w:rsid w:val="00D00DBA"/>
    <w:rsid w:val="00D06D4E"/>
    <w:rsid w:val="00D1104C"/>
    <w:rsid w:val="00D11071"/>
    <w:rsid w:val="00D35F35"/>
    <w:rsid w:val="00D61C21"/>
    <w:rsid w:val="00D7054A"/>
    <w:rsid w:val="00D72D04"/>
    <w:rsid w:val="00D77EA7"/>
    <w:rsid w:val="00DB7EB4"/>
    <w:rsid w:val="00DD218D"/>
    <w:rsid w:val="00DD50BD"/>
    <w:rsid w:val="00DF0C5A"/>
    <w:rsid w:val="00DF418D"/>
    <w:rsid w:val="00E2695B"/>
    <w:rsid w:val="00E35AB3"/>
    <w:rsid w:val="00E426A0"/>
    <w:rsid w:val="00E53088"/>
    <w:rsid w:val="00E67291"/>
    <w:rsid w:val="00E73F9C"/>
    <w:rsid w:val="00E7780D"/>
    <w:rsid w:val="00E840AF"/>
    <w:rsid w:val="00E86A7E"/>
    <w:rsid w:val="00EA1811"/>
    <w:rsid w:val="00EC6D14"/>
    <w:rsid w:val="00ED5A54"/>
    <w:rsid w:val="00EF4A33"/>
    <w:rsid w:val="00EF6EF9"/>
    <w:rsid w:val="00F02A58"/>
    <w:rsid w:val="00F175A9"/>
    <w:rsid w:val="00F2588C"/>
    <w:rsid w:val="00F34C12"/>
    <w:rsid w:val="00F465D3"/>
    <w:rsid w:val="00F468CA"/>
    <w:rsid w:val="00F472C3"/>
    <w:rsid w:val="00F47F64"/>
    <w:rsid w:val="00F523B7"/>
    <w:rsid w:val="00F576AA"/>
    <w:rsid w:val="00F57A4C"/>
    <w:rsid w:val="00F748C7"/>
    <w:rsid w:val="00F7669C"/>
    <w:rsid w:val="00F76F9C"/>
    <w:rsid w:val="00F8035D"/>
    <w:rsid w:val="00F84604"/>
    <w:rsid w:val="00F86C81"/>
    <w:rsid w:val="00FC59FE"/>
    <w:rsid w:val="00FE0185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0B93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Lista21">
    <w:name w:val="Lista 21"/>
    <w:basedOn w:val="Normalny"/>
    <w:rsid w:val="0043549C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4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113</cp:revision>
  <cp:lastPrinted>2025-05-21T05:55:00Z</cp:lastPrinted>
  <dcterms:created xsi:type="dcterms:W3CDTF">2021-01-30T18:42:00Z</dcterms:created>
  <dcterms:modified xsi:type="dcterms:W3CDTF">2025-05-21T05:55:00Z</dcterms:modified>
</cp:coreProperties>
</file>