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5823" w14:textId="3A119637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2B1C8D">
        <w:rPr>
          <w:rFonts w:eastAsia="Calibri" w:cstheme="minorHAnsi"/>
          <w:b/>
          <w:kern w:val="2"/>
          <w:lang w:eastAsia="zh-CN"/>
        </w:rPr>
        <w:t>44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14:paraId="04F01A73" w14:textId="77777777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14:paraId="0A335831" w14:textId="77777777"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6ECAFBEE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C2FD923" w14:textId="77777777"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52AA0156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F021030" w14:textId="77777777"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6D33FA5F" w14:textId="77777777"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E18EECB" w14:textId="77777777" w:rsidR="00EF4A33" w:rsidRPr="00007FD3" w:rsidRDefault="00EF4A33" w:rsidP="00F846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D8DCB53" w14:textId="74596F83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</w:t>
      </w:r>
      <w:r w:rsidR="002B1C8D">
        <w:rPr>
          <w:rFonts w:asciiTheme="minorHAnsi" w:hAnsiTheme="minorHAnsi" w:cstheme="minorHAnsi"/>
          <w:sz w:val="22"/>
          <w:szCs w:val="22"/>
        </w:rPr>
        <w:t>....</w:t>
      </w:r>
      <w:r w:rsidRPr="00007FD3">
        <w:rPr>
          <w:rFonts w:asciiTheme="minorHAnsi" w:hAnsiTheme="minorHAnsi" w:cstheme="minorHAnsi"/>
          <w:sz w:val="22"/>
          <w:szCs w:val="22"/>
        </w:rPr>
        <w:t>.......</w:t>
      </w:r>
      <w:r w:rsidR="002B1C8D">
        <w:rPr>
          <w:rFonts w:asciiTheme="minorHAnsi" w:hAnsiTheme="minorHAnsi" w:cstheme="minorHAnsi"/>
          <w:sz w:val="22"/>
          <w:szCs w:val="22"/>
        </w:rPr>
        <w:t>...........</w:t>
      </w:r>
      <w:r w:rsidRPr="00007FD3">
        <w:rPr>
          <w:rFonts w:asciiTheme="minorHAnsi" w:hAnsiTheme="minorHAnsi" w:cstheme="minorHAnsi"/>
          <w:sz w:val="22"/>
          <w:szCs w:val="22"/>
        </w:rPr>
        <w:t>.</w:t>
      </w:r>
    </w:p>
    <w:p w14:paraId="63BDE014" w14:textId="7C7F0AE0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…….………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</w:t>
      </w:r>
    </w:p>
    <w:p w14:paraId="064A5090" w14:textId="65CC20D1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</w:t>
      </w:r>
      <w:r w:rsidR="002B1C8D">
        <w:rPr>
          <w:rFonts w:asciiTheme="minorHAnsi" w:hAnsiTheme="minorHAnsi" w:cstheme="minorHAnsi"/>
          <w:sz w:val="22"/>
          <w:szCs w:val="22"/>
        </w:rPr>
        <w:t>...........</w:t>
      </w:r>
      <w:r w:rsidRPr="00007FD3">
        <w:rPr>
          <w:rFonts w:asciiTheme="minorHAnsi" w:hAnsiTheme="minorHAnsi" w:cstheme="minorHAnsi"/>
          <w:sz w:val="22"/>
          <w:szCs w:val="22"/>
        </w:rPr>
        <w:t>.</w:t>
      </w:r>
      <w:r w:rsidR="002B1C8D">
        <w:rPr>
          <w:rFonts w:asciiTheme="minorHAnsi" w:hAnsiTheme="minorHAnsi" w:cstheme="minorHAnsi"/>
          <w:sz w:val="22"/>
          <w:szCs w:val="22"/>
        </w:rPr>
        <w:t>...</w:t>
      </w:r>
      <w:r w:rsidRPr="00007FD3">
        <w:rPr>
          <w:rFonts w:asciiTheme="minorHAnsi" w:hAnsiTheme="minorHAnsi" w:cstheme="minorHAnsi"/>
          <w:sz w:val="22"/>
          <w:szCs w:val="22"/>
        </w:rPr>
        <w:t>............</w:t>
      </w:r>
    </w:p>
    <w:p w14:paraId="6C014A00" w14:textId="00E18ACB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…….</w:t>
      </w:r>
    </w:p>
    <w:p w14:paraId="0880C9DB" w14:textId="0D601F80" w:rsidR="00DB7EB4" w:rsidRPr="00007FD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</w:t>
      </w:r>
    </w:p>
    <w:p w14:paraId="4FCC80BE" w14:textId="7BFCF58E" w:rsidR="001A2F86" w:rsidRPr="00007FD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……………..</w:t>
      </w:r>
    </w:p>
    <w:p w14:paraId="7373DCFA" w14:textId="33C85F21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REGON …………………</w:t>
      </w:r>
      <w:r w:rsidR="004702BD">
        <w:rPr>
          <w:rFonts w:asciiTheme="minorHAnsi" w:hAnsiTheme="minorHAnsi" w:cstheme="minorHAnsi"/>
          <w:sz w:val="22"/>
          <w:szCs w:val="22"/>
        </w:rPr>
        <w:t>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.</w:t>
      </w:r>
      <w:r w:rsidR="004702BD">
        <w:rPr>
          <w:rFonts w:asciiTheme="minorHAnsi" w:hAnsiTheme="minorHAnsi" w:cstheme="minorHAnsi"/>
          <w:sz w:val="22"/>
          <w:szCs w:val="22"/>
        </w:rPr>
        <w:t>….</w:t>
      </w:r>
      <w:r w:rsidRPr="00007FD3">
        <w:rPr>
          <w:rFonts w:asciiTheme="minorHAnsi" w:hAnsiTheme="minorHAnsi" w:cstheme="minorHAnsi"/>
          <w:sz w:val="22"/>
          <w:szCs w:val="22"/>
        </w:rPr>
        <w:t>..</w:t>
      </w:r>
      <w:r w:rsidR="004702BD">
        <w:rPr>
          <w:rFonts w:asciiTheme="minorHAnsi" w:hAnsiTheme="minorHAnsi" w:cstheme="minorHAnsi"/>
          <w:sz w:val="22"/>
          <w:szCs w:val="22"/>
        </w:rPr>
        <w:t>........................</w:t>
      </w:r>
      <w:r w:rsidRPr="00007FD3">
        <w:rPr>
          <w:rFonts w:asciiTheme="minorHAnsi" w:hAnsiTheme="minorHAnsi" w:cstheme="minorHAnsi"/>
          <w:sz w:val="22"/>
          <w:szCs w:val="22"/>
        </w:rPr>
        <w:t xml:space="preserve"> NIP …….....……............…</w:t>
      </w:r>
      <w:r w:rsidR="004702BD">
        <w:rPr>
          <w:rFonts w:asciiTheme="minorHAnsi" w:hAnsiTheme="minorHAnsi" w:cstheme="minorHAnsi"/>
          <w:sz w:val="22"/>
          <w:szCs w:val="22"/>
        </w:rPr>
        <w:t>…</w:t>
      </w:r>
      <w:r w:rsidR="002B1C8D">
        <w:rPr>
          <w:rFonts w:asciiTheme="minorHAnsi" w:hAnsiTheme="minorHAnsi" w:cstheme="minorHAnsi"/>
          <w:sz w:val="22"/>
          <w:szCs w:val="22"/>
        </w:rPr>
        <w:t>…………..</w:t>
      </w:r>
      <w:r w:rsidR="004702BD">
        <w:rPr>
          <w:rFonts w:asciiTheme="minorHAnsi" w:hAnsiTheme="minorHAnsi" w:cstheme="minorHAnsi"/>
          <w:sz w:val="22"/>
          <w:szCs w:val="22"/>
        </w:rPr>
        <w:t>………………</w:t>
      </w:r>
      <w:r w:rsidRPr="00007FD3">
        <w:rPr>
          <w:rFonts w:asciiTheme="minorHAnsi" w:hAnsiTheme="minorHAnsi" w:cstheme="minorHAnsi"/>
          <w:sz w:val="22"/>
          <w:szCs w:val="22"/>
        </w:rPr>
        <w:t>……</w:t>
      </w:r>
    </w:p>
    <w:p w14:paraId="3EF14880" w14:textId="59EA4CB7" w:rsidR="00082E51" w:rsidRPr="00007FD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KRS</w:t>
      </w:r>
      <w:r w:rsidR="001F15C4" w:rsidRPr="00007FD3">
        <w:rPr>
          <w:rFonts w:asciiTheme="minorHAnsi" w:hAnsiTheme="minorHAnsi" w:cstheme="minorHAnsi"/>
          <w:sz w:val="22"/>
          <w:szCs w:val="22"/>
        </w:rPr>
        <w:t>/CEIDG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</w:t>
      </w:r>
      <w:r w:rsidR="002B1C8D">
        <w:rPr>
          <w:rFonts w:asciiTheme="minorHAnsi" w:hAnsiTheme="minorHAnsi" w:cstheme="minorHAnsi"/>
          <w:sz w:val="22"/>
          <w:szCs w:val="22"/>
        </w:rPr>
        <w:t>……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…znajdujący się na stronie (adres strony internetowej)………</w:t>
      </w:r>
      <w:r w:rsidR="002B1C8D">
        <w:rPr>
          <w:rFonts w:asciiTheme="minorHAnsi" w:hAnsiTheme="minorHAnsi" w:cstheme="minorHAnsi"/>
          <w:sz w:val="22"/>
          <w:szCs w:val="22"/>
        </w:rPr>
        <w:t>………..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…………..</w:t>
      </w:r>
    </w:p>
    <w:p w14:paraId="49771CB5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79952D28" w14:textId="3777B509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……………..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6AF25CD4" w14:textId="6C00E0DC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…………….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24DC3BFF" w14:textId="6403647C" w:rsidR="00EF4A33" w:rsidRPr="005221A6" w:rsidRDefault="00EF4A33" w:rsidP="005221A6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07FD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FF669E6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1B49623E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przetargu nieograniczonego na.:</w:t>
      </w:r>
    </w:p>
    <w:p w14:paraId="694A9526" w14:textId="77777777" w:rsidR="00082E51" w:rsidRPr="00007FD3" w:rsidRDefault="00082E51" w:rsidP="00C22C50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49F0AB37" w14:textId="356E81AB" w:rsidR="000D06B3" w:rsidRDefault="004702BD" w:rsidP="00CB43E6">
      <w:pPr>
        <w:suppressAutoHyphens/>
        <w:autoSpaceDN w:val="0"/>
        <w:spacing w:after="0" w:line="240" w:lineRule="auto"/>
        <w:ind w:left="284"/>
        <w:jc w:val="center"/>
        <w:rPr>
          <w:rFonts w:cstheme="minorHAnsi"/>
          <w:b/>
          <w:bCs/>
          <w:lang w:eastAsia="zh-CN"/>
        </w:rPr>
      </w:pPr>
      <w:r w:rsidRPr="004702BD">
        <w:rPr>
          <w:rFonts w:cstheme="minorHAnsi"/>
          <w:b/>
          <w:bCs/>
          <w:lang w:eastAsia="zh-CN"/>
        </w:rPr>
        <w:t xml:space="preserve">Dostawa </w:t>
      </w:r>
      <w:r w:rsidR="002B1C8D">
        <w:rPr>
          <w:rFonts w:cstheme="minorHAnsi"/>
          <w:b/>
          <w:bCs/>
          <w:lang w:eastAsia="zh-CN"/>
        </w:rPr>
        <w:t xml:space="preserve">zestawów materiałów </w:t>
      </w:r>
      <w:proofErr w:type="spellStart"/>
      <w:r w:rsidR="002B1C8D">
        <w:rPr>
          <w:rFonts w:cstheme="minorHAnsi"/>
          <w:b/>
          <w:bCs/>
          <w:lang w:eastAsia="zh-CN"/>
        </w:rPr>
        <w:t>kościozastępczych</w:t>
      </w:r>
      <w:proofErr w:type="spellEnd"/>
      <w:r w:rsidR="002B1C8D">
        <w:rPr>
          <w:rFonts w:cstheme="minorHAnsi"/>
          <w:b/>
          <w:bCs/>
          <w:lang w:eastAsia="zh-CN"/>
        </w:rPr>
        <w:t>.</w:t>
      </w:r>
    </w:p>
    <w:p w14:paraId="1D854E8D" w14:textId="63CA2621" w:rsidR="00192697" w:rsidRPr="00007FD3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>COZL/</w:t>
      </w:r>
      <w:r w:rsidR="00192697" w:rsidRPr="00007FD3">
        <w:rPr>
          <w:rFonts w:eastAsia="Times New Roman" w:cstheme="minorHAnsi"/>
          <w:b/>
          <w:lang w:eastAsia="zh-CN"/>
        </w:rPr>
        <w:t>DZP/AK/3411/PN-</w:t>
      </w:r>
      <w:r w:rsidR="002B1C8D">
        <w:rPr>
          <w:rFonts w:eastAsia="Times New Roman" w:cstheme="minorHAnsi"/>
          <w:b/>
          <w:lang w:eastAsia="zh-CN"/>
        </w:rPr>
        <w:t>44</w:t>
      </w:r>
      <w:r w:rsidR="00192697" w:rsidRPr="00007FD3">
        <w:rPr>
          <w:rFonts w:eastAsia="Times New Roman" w:cstheme="minorHAnsi"/>
          <w:b/>
          <w:lang w:eastAsia="zh-CN"/>
        </w:rPr>
        <w:t>/2</w:t>
      </w:r>
      <w:r w:rsidR="006D5CAD" w:rsidRPr="00007FD3">
        <w:rPr>
          <w:rFonts w:eastAsia="Times New Roman" w:cstheme="minorHAnsi"/>
          <w:b/>
          <w:lang w:eastAsia="zh-CN"/>
        </w:rPr>
        <w:t>5</w:t>
      </w:r>
    </w:p>
    <w:p w14:paraId="1E23289A" w14:textId="77777777" w:rsidR="00941718" w:rsidRPr="00007FD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14:paraId="45D96A52" w14:textId="77777777" w:rsidR="00EF4A33" w:rsidRPr="00007FD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 </w:t>
      </w:r>
      <w:r w:rsidR="00EF4A33" w:rsidRPr="00007FD3">
        <w:rPr>
          <w:rFonts w:eastAsia="Times New Roman" w:cstheme="minorHAnsi"/>
          <w:b/>
          <w:lang w:eastAsia="zh-CN"/>
        </w:rPr>
        <w:t>(</w:t>
      </w:r>
      <w:r w:rsidR="00EF4A33" w:rsidRPr="00007FD3">
        <w:rPr>
          <w:rFonts w:eastAsia="Times New Roman" w:cstheme="minorHAnsi"/>
          <w:i/>
          <w:lang w:eastAsia="zh-CN"/>
        </w:rPr>
        <w:t>tytuł postępowania przetargowego</w:t>
      </w:r>
      <w:r w:rsidR="001F15C4" w:rsidRPr="00007FD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07FD3">
        <w:rPr>
          <w:rFonts w:eastAsia="Times New Roman" w:cstheme="minorHAnsi"/>
          <w:b/>
          <w:lang w:eastAsia="zh-CN"/>
        </w:rPr>
        <w:t>)</w:t>
      </w:r>
    </w:p>
    <w:p w14:paraId="1F69236C" w14:textId="77777777" w:rsidR="00A956E0" w:rsidRPr="00007FD3" w:rsidRDefault="00A956E0" w:rsidP="00F84604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1F80A181" w14:textId="77777777" w:rsidR="00EF4A33" w:rsidRPr="00007FD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24C09F57" w14:textId="77777777" w:rsidR="00AF5B9D" w:rsidRPr="00007FD3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BC9013D" w14:textId="2DEC0078" w:rsidR="00EF4A33" w:rsidRPr="005221A6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Oświadczam/y</w:t>
      </w:r>
      <w:r w:rsidR="00EF4A33" w:rsidRPr="00007FD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2044DAF5" w14:textId="0B6EDC42" w:rsidR="00F84604" w:rsidRDefault="001A6F07" w:rsidP="002B1C8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Oferuję/oferujemy</w:t>
      </w:r>
      <w:r w:rsidR="00EF4A33" w:rsidRPr="00007FD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425C3483" w14:textId="77777777" w:rsidR="002B1C8D" w:rsidRPr="002B1C8D" w:rsidRDefault="002B1C8D" w:rsidP="002B1C8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007FD3" w14:paraId="1CC583C2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C909D3B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2ECAB10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C6B5B5A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9C8407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881F5F5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736BDF65" w14:textId="77777777" w:rsidR="002B1C8D" w:rsidRDefault="002B1C8D" w:rsidP="002B1C8D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kern w:val="2"/>
          <w:lang w:eastAsia="zh-CN"/>
        </w:rPr>
      </w:pPr>
    </w:p>
    <w:p w14:paraId="0263482F" w14:textId="44961E25" w:rsidR="002B1C8D" w:rsidRPr="00A93350" w:rsidRDefault="002B1C8D" w:rsidP="002B1C8D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kern w:val="2"/>
          <w:lang w:eastAsia="zh-CN"/>
        </w:rPr>
      </w:pPr>
      <w:r w:rsidRPr="00A93350">
        <w:rPr>
          <w:rFonts w:eastAsia="Times New Roman" w:cstheme="minorHAnsi"/>
          <w:b/>
          <w:kern w:val="2"/>
          <w:lang w:eastAsia="zh-CN"/>
        </w:rPr>
        <w:t xml:space="preserve">Termin </w:t>
      </w:r>
      <w:r>
        <w:rPr>
          <w:rFonts w:eastAsia="Times New Roman" w:cstheme="minorHAnsi"/>
          <w:b/>
          <w:kern w:val="2"/>
          <w:lang w:eastAsia="zh-CN"/>
        </w:rPr>
        <w:t xml:space="preserve">dostaw cząstkowych wynosi maksymalnie  </w:t>
      </w:r>
      <w:r w:rsidRPr="00226C8A">
        <w:rPr>
          <w:rFonts w:eastAsia="Times New Roman" w:cstheme="minorHAnsi"/>
          <w:b/>
          <w:kern w:val="2"/>
          <w:lang w:eastAsia="zh-CN"/>
        </w:rPr>
        <w:t>…………………………….. (</w:t>
      </w:r>
      <w:r w:rsidR="00BF340C">
        <w:rPr>
          <w:rFonts w:eastAsia="Times New Roman" w:cstheme="minorHAnsi"/>
          <w:b/>
          <w:kern w:val="2"/>
          <w:lang w:eastAsia="zh-CN"/>
        </w:rPr>
        <w:t>2</w:t>
      </w:r>
      <w:r>
        <w:rPr>
          <w:rFonts w:eastAsia="Times New Roman" w:cstheme="minorHAnsi"/>
          <w:b/>
          <w:kern w:val="2"/>
          <w:lang w:eastAsia="zh-CN"/>
        </w:rPr>
        <w:t xml:space="preserve">, </w:t>
      </w:r>
      <w:r w:rsidR="00BF340C">
        <w:rPr>
          <w:rFonts w:eastAsia="Times New Roman" w:cstheme="minorHAnsi"/>
          <w:b/>
          <w:kern w:val="2"/>
          <w:lang w:eastAsia="zh-CN"/>
        </w:rPr>
        <w:t>3</w:t>
      </w:r>
      <w:r>
        <w:rPr>
          <w:rFonts w:eastAsia="Times New Roman" w:cstheme="minorHAnsi"/>
          <w:b/>
          <w:kern w:val="2"/>
          <w:lang w:eastAsia="zh-CN"/>
        </w:rPr>
        <w:t xml:space="preserve"> lub</w:t>
      </w:r>
      <w:r w:rsidR="00BF340C">
        <w:rPr>
          <w:rFonts w:eastAsia="Times New Roman" w:cstheme="minorHAnsi"/>
          <w:b/>
          <w:kern w:val="2"/>
          <w:lang w:eastAsia="zh-CN"/>
        </w:rPr>
        <w:t xml:space="preserve"> 4</w:t>
      </w:r>
      <w:r>
        <w:rPr>
          <w:rFonts w:eastAsia="Times New Roman" w:cstheme="minorHAnsi"/>
          <w:b/>
          <w:kern w:val="2"/>
          <w:lang w:eastAsia="zh-CN"/>
        </w:rPr>
        <w:t xml:space="preserve"> dni  </w:t>
      </w:r>
      <w:r w:rsidR="00BF340C">
        <w:rPr>
          <w:rFonts w:eastAsia="Times New Roman" w:cstheme="minorHAnsi"/>
          <w:b/>
          <w:kern w:val="2"/>
          <w:lang w:eastAsia="zh-CN"/>
        </w:rPr>
        <w:t>robocze</w:t>
      </w:r>
      <w:r w:rsidRPr="00226C8A">
        <w:rPr>
          <w:rFonts w:eastAsia="Times New Roman" w:cstheme="minorHAnsi"/>
          <w:b/>
          <w:kern w:val="2"/>
          <w:lang w:eastAsia="zh-CN"/>
        </w:rPr>
        <w:t>) *</w:t>
      </w:r>
    </w:p>
    <w:p w14:paraId="28F6EEB3" w14:textId="77777777" w:rsidR="00214D6D" w:rsidRPr="00941718" w:rsidRDefault="00214D6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4301EAC" w14:textId="77777777" w:rsidR="00F34C12" w:rsidRDefault="00EF4A33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14:paraId="65157790" w14:textId="77777777" w:rsidR="00F84604" w:rsidRDefault="00F84604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5D768322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14:paraId="26919E19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B6AEA64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0FAED8D8" w14:textId="77777777"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41C19A21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3B42BE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0A98DE45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14:paraId="3BC941FD" w14:textId="77777777" w:rsidR="00C22C50" w:rsidRPr="00F84604" w:rsidRDefault="00C22C50" w:rsidP="00C22C50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593A92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2CCC02F9" w14:textId="77777777"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14:paraId="299AD5D6" w14:textId="77777777"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340A423E" w14:textId="77777777"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14:paraId="089C13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66AA99F3" w14:textId="77777777"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9E0E687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3F8AE6D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64835D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4B46FD7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7D773950" w14:textId="77777777"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61DEA5E6" w14:textId="77777777" w:rsidR="006D5CAD" w:rsidRPr="00941718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358F61DD" w14:textId="77777777" w:rsidR="00082E51" w:rsidRPr="00F84604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7F9C285C" w14:textId="77777777" w:rsidR="00901DA2" w:rsidRPr="00941718" w:rsidRDefault="00901DA2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14:paraId="45AEC108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34F9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lastRenderedPageBreak/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4B04BC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17D22" w14:textId="25CCB555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adres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REGON i NIP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 Podwykonawcy</w:t>
            </w:r>
          </w:p>
          <w:p w14:paraId="352A5D3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6D4FB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79657E64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14:paraId="322B94EC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FBD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4BB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1CF96E18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801548E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A2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1361C75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8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14:paraId="1A4B639F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D5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4F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767887A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08F9825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790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6D115D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0D4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59398F05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0309EDE" w14:textId="77777777"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344B5B47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49F98836" w14:textId="77777777" w:rsidR="00823C2C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4EB5C28" w14:textId="77777777" w:rsidR="00F84604" w:rsidRPr="00941718" w:rsidRDefault="00F84604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43B2A85" w14:textId="77777777"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7AD3AA2E" w14:textId="77777777" w:rsidR="0043549C" w:rsidRPr="00941718" w:rsidRDefault="0043549C" w:rsidP="00C22C50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534B381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71D71B06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434BA1A" w14:textId="41CCE24C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……………………………………………………..</w:t>
      </w:r>
    </w:p>
    <w:p w14:paraId="55D45A46" w14:textId="77777777"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E981FAC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3D03E712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9C4725B" w14:textId="0F3EDDB2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</w:t>
      </w:r>
    </w:p>
    <w:p w14:paraId="6063FE93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2A2E5B" w14:textId="77777777" w:rsidR="00183ABB" w:rsidRDefault="00183ABB" w:rsidP="00F84604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17E6862E" w14:textId="77777777" w:rsidR="00E84082" w:rsidRPr="00F84604" w:rsidRDefault="00E84082" w:rsidP="00E84082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8415AE9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14:paraId="6E496E3D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121712F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1A3EA04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6F96F5B7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52B8F62B" w14:textId="0C4B0361" w:rsidR="00DB7EB4" w:rsidRDefault="00183ABB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4602AEC7" w14:textId="77777777" w:rsidR="00C22C50" w:rsidRPr="00C22C50" w:rsidRDefault="00C22C50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</w:p>
    <w:p w14:paraId="1CC8A93D" w14:textId="77777777"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4BB4AE52" w14:textId="77777777" w:rsidR="00E84082" w:rsidRPr="00941718" w:rsidRDefault="00E84082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14:paraId="06B47ADB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4D9CA4C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</w:t>
      </w:r>
      <w:r w:rsidRPr="00941718">
        <w:rPr>
          <w:rFonts w:eastAsia="Calibri" w:cstheme="minorHAnsi"/>
          <w:kern w:val="2"/>
          <w:lang w:eastAsia="zh-CN"/>
        </w:rPr>
        <w:lastRenderedPageBreak/>
        <w:t>pracowników i którego roczny obrót lub roczna suma bilansowa nie przekracza 10 milionów EUR,</w:t>
      </w:r>
    </w:p>
    <w:p w14:paraId="42329BED" w14:textId="77777777" w:rsid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0E9FF6E9" w14:textId="77777777" w:rsidR="00C22C50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77944121" w14:textId="77777777" w:rsidR="00C22C50" w:rsidRPr="00C22C50" w:rsidRDefault="00C22C50" w:rsidP="00C22C5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b/>
          <w:bCs/>
          <w:kern w:val="2"/>
          <w:lang w:eastAsia="zh-CN"/>
        </w:rPr>
      </w:pPr>
      <w:r w:rsidRPr="00C22C50">
        <w:rPr>
          <w:rFonts w:eastAsia="Calibri" w:cstheme="minorHAnsi"/>
          <w:b/>
          <w:bCs/>
          <w:kern w:val="2"/>
          <w:lang w:eastAsia="zh-CN"/>
        </w:rPr>
        <w:t>Oświadczenie zapoznania się z klauzulą informacyjną</w:t>
      </w:r>
    </w:p>
    <w:p w14:paraId="0D9396B0" w14:textId="77777777" w:rsidR="00C22C50" w:rsidRPr="00C22C50" w:rsidRDefault="00C22C50" w:rsidP="00C22C50">
      <w:pPr>
        <w:pStyle w:val="Akapitzlist"/>
        <w:widowControl w:val="0"/>
        <w:tabs>
          <w:tab w:val="left" w:pos="426"/>
        </w:tabs>
        <w:suppressAutoHyphens/>
        <w:spacing w:before="118" w:after="0" w:line="240" w:lineRule="auto"/>
        <w:ind w:left="360" w:right="244"/>
        <w:jc w:val="both"/>
        <w:rPr>
          <w:rFonts w:eastAsia="Calibri" w:cstheme="minorHAnsi"/>
          <w:kern w:val="2"/>
          <w:lang w:eastAsia="zh-CN"/>
        </w:rPr>
      </w:pPr>
    </w:p>
    <w:p w14:paraId="262B344F" w14:textId="75537F0D" w:rsidR="00AF5B9D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C22C50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153ADB48" w14:textId="77777777" w:rsidR="00AA6940" w:rsidRPr="00C22C50" w:rsidRDefault="00AA694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6282775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4228363E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1BB5BDDF" w14:textId="77777777"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2641C338" w14:textId="5BDDD39D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C22C50">
        <w:rPr>
          <w:rFonts w:eastAsia="Times New Roman" w:cstheme="minorHAnsi"/>
          <w:color w:val="000000"/>
          <w:kern w:val="2"/>
          <w:lang w:eastAsia="zh-CN"/>
        </w:rPr>
        <w:t>;</w:t>
      </w:r>
    </w:p>
    <w:p w14:paraId="2A7D46A0" w14:textId="7875D79E" w:rsidR="00C22C50" w:rsidRPr="00941718" w:rsidRDefault="00C22C50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3)………………………………………………………………………………………………………………………………………………………</w:t>
      </w:r>
    </w:p>
    <w:p w14:paraId="43EAFF74" w14:textId="77777777"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956E341" w14:textId="77777777"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558ED7D" w14:textId="77777777" w:rsidR="005A4B4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14F5614" w14:textId="77777777" w:rsidR="00C22C50" w:rsidRDefault="00C22C50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718D1C8" w14:textId="77777777" w:rsidR="005221A6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5C91DA8" w14:textId="77777777" w:rsidR="005221A6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6C59D95" w14:textId="77777777" w:rsidR="005221A6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2AE1F59" w14:textId="77777777" w:rsidR="005221A6" w:rsidRPr="00941718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F9B82B7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14:paraId="4BF28A0F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14:paraId="32A74AA6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56E79D0B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E808791" w14:textId="77777777"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44463E2" w14:textId="77777777" w:rsidR="00C22C50" w:rsidRPr="00941718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3DD6D9C" w14:textId="77777777"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10C2F2C2" w14:textId="77777777"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06D68" w14:textId="77777777" w:rsidR="00FF73C8" w:rsidRDefault="00FF73C8" w:rsidP="00EF4A33">
      <w:pPr>
        <w:spacing w:after="0" w:line="240" w:lineRule="auto"/>
      </w:pPr>
      <w:r>
        <w:separator/>
      </w:r>
    </w:p>
  </w:endnote>
  <w:endnote w:type="continuationSeparator" w:id="0">
    <w:p w14:paraId="6AD85055" w14:textId="77777777" w:rsidR="00FF73C8" w:rsidRDefault="00FF73C8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785E51B7" w14:textId="48F56897"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C8A">
          <w:rPr>
            <w:noProof/>
          </w:rPr>
          <w:t>2</w:t>
        </w:r>
        <w:r>
          <w:fldChar w:fldCharType="end"/>
        </w:r>
      </w:p>
    </w:sdtContent>
  </w:sdt>
  <w:p w14:paraId="5571D004" w14:textId="77777777"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DDCB9" w14:textId="77777777" w:rsidR="00FF73C8" w:rsidRDefault="00FF73C8" w:rsidP="00EF4A33">
      <w:pPr>
        <w:spacing w:after="0" w:line="240" w:lineRule="auto"/>
      </w:pPr>
      <w:r>
        <w:separator/>
      </w:r>
    </w:p>
  </w:footnote>
  <w:footnote w:type="continuationSeparator" w:id="0">
    <w:p w14:paraId="2DE07BCA" w14:textId="77777777" w:rsidR="00FF73C8" w:rsidRDefault="00FF73C8" w:rsidP="00EF4A33">
      <w:pPr>
        <w:spacing w:after="0" w:line="240" w:lineRule="auto"/>
      </w:pPr>
      <w:r>
        <w:continuationSeparator/>
      </w:r>
    </w:p>
  </w:footnote>
  <w:footnote w:id="1">
    <w:p w14:paraId="6876E168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B24965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52EE4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9122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87189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686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1648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07FD3"/>
    <w:rsid w:val="000129D2"/>
    <w:rsid w:val="00027F2F"/>
    <w:rsid w:val="000344CF"/>
    <w:rsid w:val="00043A64"/>
    <w:rsid w:val="00054BFE"/>
    <w:rsid w:val="00082E51"/>
    <w:rsid w:val="00086A90"/>
    <w:rsid w:val="000B7BE1"/>
    <w:rsid w:val="000D06B3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0466D"/>
    <w:rsid w:val="00214D6D"/>
    <w:rsid w:val="00221BB9"/>
    <w:rsid w:val="00226C8A"/>
    <w:rsid w:val="00253DFB"/>
    <w:rsid w:val="00254876"/>
    <w:rsid w:val="00265B4D"/>
    <w:rsid w:val="00271D0F"/>
    <w:rsid w:val="002926EC"/>
    <w:rsid w:val="002B1C8D"/>
    <w:rsid w:val="002C38C7"/>
    <w:rsid w:val="002D0613"/>
    <w:rsid w:val="002F55CD"/>
    <w:rsid w:val="003026DB"/>
    <w:rsid w:val="0031519E"/>
    <w:rsid w:val="00321E4A"/>
    <w:rsid w:val="0033144A"/>
    <w:rsid w:val="00331EE3"/>
    <w:rsid w:val="0033583B"/>
    <w:rsid w:val="003625B4"/>
    <w:rsid w:val="003626B0"/>
    <w:rsid w:val="00383FA1"/>
    <w:rsid w:val="00391232"/>
    <w:rsid w:val="003957BA"/>
    <w:rsid w:val="003A285D"/>
    <w:rsid w:val="003C476C"/>
    <w:rsid w:val="003C650D"/>
    <w:rsid w:val="003D34AA"/>
    <w:rsid w:val="003D54EE"/>
    <w:rsid w:val="003E1112"/>
    <w:rsid w:val="003E5C98"/>
    <w:rsid w:val="004126FF"/>
    <w:rsid w:val="00423644"/>
    <w:rsid w:val="00424B99"/>
    <w:rsid w:val="0043549C"/>
    <w:rsid w:val="004702BD"/>
    <w:rsid w:val="004C0BC6"/>
    <w:rsid w:val="004D6D33"/>
    <w:rsid w:val="004E70F3"/>
    <w:rsid w:val="004F7468"/>
    <w:rsid w:val="0050288F"/>
    <w:rsid w:val="0050755A"/>
    <w:rsid w:val="0052080C"/>
    <w:rsid w:val="005221A6"/>
    <w:rsid w:val="005433C6"/>
    <w:rsid w:val="005512DD"/>
    <w:rsid w:val="00552BF4"/>
    <w:rsid w:val="00561C32"/>
    <w:rsid w:val="005669F1"/>
    <w:rsid w:val="00570A08"/>
    <w:rsid w:val="00571BCD"/>
    <w:rsid w:val="005923FD"/>
    <w:rsid w:val="005A4B48"/>
    <w:rsid w:val="005B6A60"/>
    <w:rsid w:val="005C78A7"/>
    <w:rsid w:val="005E5A29"/>
    <w:rsid w:val="006119ED"/>
    <w:rsid w:val="00615FF5"/>
    <w:rsid w:val="00631142"/>
    <w:rsid w:val="006330C9"/>
    <w:rsid w:val="006A15FA"/>
    <w:rsid w:val="006A5F0A"/>
    <w:rsid w:val="006A673E"/>
    <w:rsid w:val="006D5CAD"/>
    <w:rsid w:val="006F3667"/>
    <w:rsid w:val="00717475"/>
    <w:rsid w:val="007476EC"/>
    <w:rsid w:val="00750CC9"/>
    <w:rsid w:val="00790E40"/>
    <w:rsid w:val="00795E5D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74C8F"/>
    <w:rsid w:val="008A159A"/>
    <w:rsid w:val="008B2964"/>
    <w:rsid w:val="008C4AE2"/>
    <w:rsid w:val="008C6C49"/>
    <w:rsid w:val="008E05F5"/>
    <w:rsid w:val="008E23B9"/>
    <w:rsid w:val="008E4A49"/>
    <w:rsid w:val="008E791F"/>
    <w:rsid w:val="00901DA2"/>
    <w:rsid w:val="00904A33"/>
    <w:rsid w:val="00941718"/>
    <w:rsid w:val="009606D8"/>
    <w:rsid w:val="009610F8"/>
    <w:rsid w:val="00974B77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44087"/>
    <w:rsid w:val="00A612A0"/>
    <w:rsid w:val="00A823BA"/>
    <w:rsid w:val="00A862AC"/>
    <w:rsid w:val="00A956E0"/>
    <w:rsid w:val="00AA6940"/>
    <w:rsid w:val="00AD7F1C"/>
    <w:rsid w:val="00AE13C9"/>
    <w:rsid w:val="00AE4C34"/>
    <w:rsid w:val="00AF2A2B"/>
    <w:rsid w:val="00AF5A35"/>
    <w:rsid w:val="00AF5B9D"/>
    <w:rsid w:val="00B22341"/>
    <w:rsid w:val="00B40F0B"/>
    <w:rsid w:val="00B66966"/>
    <w:rsid w:val="00B93800"/>
    <w:rsid w:val="00B93940"/>
    <w:rsid w:val="00BA1D67"/>
    <w:rsid w:val="00BD06B8"/>
    <w:rsid w:val="00BE5A3B"/>
    <w:rsid w:val="00BF340C"/>
    <w:rsid w:val="00C00872"/>
    <w:rsid w:val="00C064AA"/>
    <w:rsid w:val="00C22C50"/>
    <w:rsid w:val="00C51492"/>
    <w:rsid w:val="00C61C97"/>
    <w:rsid w:val="00C71C8A"/>
    <w:rsid w:val="00CA1C03"/>
    <w:rsid w:val="00CA64F2"/>
    <w:rsid w:val="00CB43E6"/>
    <w:rsid w:val="00D02EB1"/>
    <w:rsid w:val="00D06D4E"/>
    <w:rsid w:val="00D44D6E"/>
    <w:rsid w:val="00D7054A"/>
    <w:rsid w:val="00D77EA7"/>
    <w:rsid w:val="00DB7EB4"/>
    <w:rsid w:val="00DD218D"/>
    <w:rsid w:val="00DD50BD"/>
    <w:rsid w:val="00DF0C5A"/>
    <w:rsid w:val="00E04B7E"/>
    <w:rsid w:val="00E1160B"/>
    <w:rsid w:val="00E17081"/>
    <w:rsid w:val="00E2695B"/>
    <w:rsid w:val="00E35AB3"/>
    <w:rsid w:val="00E53088"/>
    <w:rsid w:val="00E73F9C"/>
    <w:rsid w:val="00E84082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84604"/>
    <w:rsid w:val="00FE35BC"/>
    <w:rsid w:val="00FF6951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0B93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2B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Lista21">
    <w:name w:val="Lista 21"/>
    <w:basedOn w:val="Normalny"/>
    <w:rsid w:val="0043549C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94</cp:revision>
  <cp:lastPrinted>2025-04-15T07:36:00Z</cp:lastPrinted>
  <dcterms:created xsi:type="dcterms:W3CDTF">2021-01-30T18:42:00Z</dcterms:created>
  <dcterms:modified xsi:type="dcterms:W3CDTF">2025-04-15T07:36:00Z</dcterms:modified>
</cp:coreProperties>
</file>