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44D3F" w14:textId="44E5DF7A" w:rsidR="00AD7686" w:rsidRPr="0014771E" w:rsidRDefault="00AD7686" w:rsidP="003F14E7">
      <w:pPr>
        <w:suppressAutoHyphens/>
        <w:spacing w:after="120" w:line="360" w:lineRule="auto"/>
        <w:jc w:val="right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COZL/DZP/</w:t>
      </w:r>
      <w:r w:rsidR="00B1328C" w:rsidRPr="0014771E">
        <w:rPr>
          <w:rFonts w:eastAsia="Times New Roman" w:cstheme="minorHAnsi"/>
          <w:szCs w:val="18"/>
          <w:lang w:eastAsia="ar-SA"/>
        </w:rPr>
        <w:t>AK</w:t>
      </w:r>
      <w:r w:rsidRPr="0014771E">
        <w:rPr>
          <w:rFonts w:eastAsia="Times New Roman" w:cstheme="minorHAnsi"/>
          <w:szCs w:val="18"/>
          <w:lang w:eastAsia="ar-SA"/>
        </w:rPr>
        <w:t>/3411/PN-</w:t>
      </w:r>
      <w:r w:rsidR="00A13AAA">
        <w:rPr>
          <w:rFonts w:eastAsia="Times New Roman" w:cstheme="minorHAnsi"/>
          <w:szCs w:val="18"/>
          <w:lang w:eastAsia="ar-SA"/>
        </w:rPr>
        <w:t>3</w:t>
      </w:r>
      <w:r w:rsidR="004A2CF4">
        <w:rPr>
          <w:rFonts w:eastAsia="Times New Roman" w:cstheme="minorHAnsi"/>
          <w:szCs w:val="18"/>
          <w:lang w:eastAsia="ar-SA"/>
        </w:rPr>
        <w:t>8</w:t>
      </w:r>
      <w:r w:rsidRPr="0014771E">
        <w:rPr>
          <w:rFonts w:eastAsia="Times New Roman" w:cstheme="minorHAnsi"/>
          <w:szCs w:val="18"/>
          <w:lang w:eastAsia="ar-SA"/>
        </w:rPr>
        <w:t>/2</w:t>
      </w:r>
      <w:r w:rsidR="00060310">
        <w:rPr>
          <w:rFonts w:eastAsia="Times New Roman" w:cstheme="minorHAnsi"/>
          <w:szCs w:val="18"/>
          <w:lang w:eastAsia="ar-SA"/>
        </w:rPr>
        <w:t>5</w:t>
      </w:r>
      <w:r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ab/>
      </w:r>
      <w:r w:rsidR="003F14E7">
        <w:rPr>
          <w:rFonts w:eastAsia="Times New Roman" w:cstheme="minorHAnsi"/>
          <w:szCs w:val="18"/>
          <w:lang w:eastAsia="ar-SA"/>
        </w:rPr>
        <w:tab/>
      </w:r>
      <w:r w:rsidR="003F14E7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ab/>
        <w:t xml:space="preserve">                         </w:t>
      </w:r>
      <w:r w:rsidR="00B1328C"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 xml:space="preserve">Załącznik nr </w:t>
      </w:r>
      <w:r w:rsidR="003F14E7">
        <w:rPr>
          <w:rFonts w:eastAsia="Times New Roman" w:cstheme="minorHAnsi"/>
          <w:szCs w:val="18"/>
          <w:lang w:eastAsia="ar-SA"/>
        </w:rPr>
        <w:t>6</w:t>
      </w:r>
      <w:r w:rsidRPr="0014771E">
        <w:rPr>
          <w:rFonts w:eastAsia="Times New Roman" w:cstheme="minorHAnsi"/>
          <w:szCs w:val="18"/>
          <w:lang w:eastAsia="ar-SA"/>
        </w:rPr>
        <w:t xml:space="preserve"> do SWZ</w:t>
      </w:r>
    </w:p>
    <w:p w14:paraId="681D3A4C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b/>
          <w:szCs w:val="18"/>
          <w:lang w:eastAsia="ar-SA"/>
        </w:rPr>
      </w:pPr>
    </w:p>
    <w:p w14:paraId="44526507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1789521D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…………………………………………………………………………………………………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</w:t>
      </w:r>
    </w:p>
    <w:p w14:paraId="5420F5AD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121ACD52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…………………………………………………………………………………………………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</w:t>
      </w:r>
    </w:p>
    <w:p w14:paraId="6A50BADA" w14:textId="4AF76AD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REGON …………………..………</w:t>
      </w:r>
      <w:r w:rsidR="0014771E">
        <w:rPr>
          <w:rFonts w:eastAsia="Times New Roman" w:cstheme="minorHAnsi"/>
          <w:szCs w:val="18"/>
          <w:lang w:eastAsia="ar-SA"/>
        </w:rPr>
        <w:t>……….</w:t>
      </w:r>
      <w:r w:rsidRPr="0014771E">
        <w:rPr>
          <w:rFonts w:eastAsia="Times New Roman" w:cstheme="minorHAnsi"/>
          <w:szCs w:val="18"/>
          <w:lang w:eastAsia="ar-SA"/>
        </w:rPr>
        <w:t xml:space="preserve"> NIP …….....……............………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………………………………………………….</w:t>
      </w:r>
    </w:p>
    <w:p w14:paraId="361D3B86" w14:textId="4DA3554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KRS/CEIDG……………………………………………………………………………………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</w:t>
      </w:r>
    </w:p>
    <w:p w14:paraId="016046F1" w14:textId="77777777" w:rsidR="00EF45B6" w:rsidRPr="0014771E" w:rsidRDefault="00EF45B6" w:rsidP="00EF45B6">
      <w:pPr>
        <w:rPr>
          <w:rFonts w:cstheme="minorHAnsi"/>
        </w:rPr>
      </w:pPr>
    </w:p>
    <w:p w14:paraId="658E31C3" w14:textId="77777777" w:rsidR="00EF45B6" w:rsidRPr="0014771E" w:rsidRDefault="00EF45B6" w:rsidP="00EF45B6">
      <w:pPr>
        <w:spacing w:after="0"/>
        <w:rPr>
          <w:rFonts w:cstheme="minorHAnsi"/>
          <w:b/>
          <w:sz w:val="20"/>
          <w:szCs w:val="20"/>
        </w:rPr>
      </w:pPr>
    </w:p>
    <w:p w14:paraId="1B17F81C" w14:textId="77777777" w:rsidR="00EF45B6" w:rsidRPr="0014771E" w:rsidRDefault="00EF45B6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14771E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14771E" w:rsidRDefault="00EF45B6" w:rsidP="00EF45B6">
      <w:pPr>
        <w:spacing w:before="120" w:after="0" w:line="360" w:lineRule="auto"/>
        <w:jc w:val="center"/>
        <w:rPr>
          <w:rFonts w:cstheme="minorHAnsi"/>
          <w:b/>
          <w:caps/>
          <w:u w:val="single"/>
        </w:rPr>
      </w:pPr>
      <w:r w:rsidRPr="0014771E">
        <w:rPr>
          <w:rFonts w:cstheme="minorHAnsi"/>
          <w:b/>
          <w:u w:val="single"/>
        </w:rPr>
        <w:t>DOTYCZĄCE PRZESŁANEK WYKLUCZENIA Z ART. 5K ROZPORZĄDZENIA 833/2014</w:t>
      </w:r>
      <w:r w:rsidR="001A0D70" w:rsidRPr="0014771E">
        <w:rPr>
          <w:rFonts w:cstheme="minorHAnsi"/>
          <w:b/>
          <w:u w:val="single"/>
        </w:rPr>
        <w:t xml:space="preserve"> </w:t>
      </w:r>
      <w:r w:rsidR="00C81BC3" w:rsidRPr="0014771E">
        <w:rPr>
          <w:rFonts w:cstheme="minorHAnsi"/>
          <w:b/>
          <w:u w:val="single"/>
        </w:rPr>
        <w:t>ORAZ</w:t>
      </w:r>
      <w:r w:rsidR="001A0D70" w:rsidRPr="0014771E">
        <w:rPr>
          <w:rFonts w:cstheme="minorHAnsi"/>
          <w:b/>
          <w:u w:val="single"/>
        </w:rPr>
        <w:t xml:space="preserve"> ART. </w:t>
      </w:r>
      <w:r w:rsidR="00C81BC3" w:rsidRPr="0014771E">
        <w:rPr>
          <w:rFonts w:cstheme="minorHAnsi"/>
          <w:b/>
          <w:u w:val="single"/>
        </w:rPr>
        <w:t xml:space="preserve">7 UST. 1 USTAWY </w:t>
      </w:r>
      <w:r w:rsidR="00C81BC3" w:rsidRPr="0014771E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14771E" w:rsidRDefault="00EF45B6" w:rsidP="00EF45B6">
      <w:pPr>
        <w:spacing w:before="120" w:after="0" w:line="360" w:lineRule="auto"/>
        <w:jc w:val="center"/>
        <w:rPr>
          <w:rFonts w:cstheme="minorHAnsi"/>
          <w:b/>
        </w:rPr>
      </w:pPr>
      <w:r w:rsidRPr="0014771E">
        <w:rPr>
          <w:rFonts w:cstheme="minorHAnsi"/>
          <w:b/>
        </w:rPr>
        <w:t xml:space="preserve">składane na podstawie art. 125 ust. 1 ustawy </w:t>
      </w:r>
      <w:proofErr w:type="spellStart"/>
      <w:r w:rsidRPr="0014771E">
        <w:rPr>
          <w:rFonts w:cstheme="minorHAnsi"/>
          <w:b/>
        </w:rPr>
        <w:t>Pzp</w:t>
      </w:r>
      <w:proofErr w:type="spellEnd"/>
    </w:p>
    <w:p w14:paraId="6DCC1F8A" w14:textId="77777777" w:rsidR="00AD7686" w:rsidRPr="0014771E" w:rsidRDefault="00AD7686" w:rsidP="00EF45B6">
      <w:pPr>
        <w:spacing w:before="120" w:after="0" w:line="360" w:lineRule="auto"/>
        <w:jc w:val="center"/>
        <w:rPr>
          <w:rFonts w:cstheme="minorHAnsi"/>
          <w:b/>
          <w:u w:val="single"/>
        </w:rPr>
      </w:pPr>
    </w:p>
    <w:p w14:paraId="5FFF2AAE" w14:textId="77777777" w:rsidR="00EF45B6" w:rsidRPr="0014771E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14771E">
        <w:rPr>
          <w:rFonts w:cstheme="minorHAnsi"/>
          <w:b/>
        </w:rPr>
        <w:t>OŚWIADCZENIA DOTYCZĄCE WYKONAWCY:</w:t>
      </w:r>
    </w:p>
    <w:p w14:paraId="5B154800" w14:textId="118CEA67" w:rsidR="00EF45B6" w:rsidRPr="0014771E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cstheme="minorHAnsi"/>
          <w:b/>
          <w:bCs/>
        </w:rPr>
      </w:pPr>
      <w:r w:rsidRPr="0014771E">
        <w:rPr>
          <w:rFonts w:cstheme="minorHAnsi"/>
        </w:rPr>
        <w:t xml:space="preserve">Oświadczam, że nie podlegam wykluczeniu z postępowania na podstawie </w:t>
      </w:r>
      <w:r w:rsidRPr="0014771E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14771E">
        <w:rPr>
          <w:rFonts w:cstheme="minorHAnsi"/>
        </w:rPr>
        <w:t> </w:t>
      </w:r>
      <w:r w:rsidRPr="0014771E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4771E">
        <w:rPr>
          <w:rStyle w:val="Odwoanieprzypisudolnego"/>
          <w:rFonts w:cstheme="minorHAnsi"/>
        </w:rPr>
        <w:footnoteReference w:id="1"/>
      </w:r>
    </w:p>
    <w:p w14:paraId="71C7AFD9" w14:textId="49C097F0" w:rsidR="0084509A" w:rsidRPr="0014771E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4771E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14771E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14771E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FF565B" w:rsidRPr="0014771E">
        <w:rPr>
          <w:rFonts w:asciiTheme="minorHAnsi" w:hAnsiTheme="minorHAnsi" w:cstheme="minorHAnsi"/>
          <w:color w:val="222222"/>
          <w:sz w:val="22"/>
          <w:szCs w:val="22"/>
        </w:rPr>
        <w:t>z 202</w:t>
      </w:r>
      <w:r w:rsidR="00D00D64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FF565B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 r., 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D00D64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14771E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14771E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</w:rPr>
      </w:pPr>
      <w:r w:rsidRPr="0014771E">
        <w:rPr>
          <w:rFonts w:cstheme="minorHAnsi"/>
          <w:b/>
        </w:rPr>
        <w:t xml:space="preserve">INFORMACJA </w:t>
      </w:r>
      <w:r w:rsidR="005B775F" w:rsidRPr="0014771E">
        <w:rPr>
          <w:rFonts w:cstheme="minorHAnsi"/>
          <w:b/>
        </w:rPr>
        <w:t>DOTYCZĄCA</w:t>
      </w:r>
      <w:r w:rsidRPr="0014771E">
        <w:rPr>
          <w:rFonts w:cstheme="minorHAnsi"/>
          <w:b/>
        </w:rPr>
        <w:t xml:space="preserve"> POLEGANI</w:t>
      </w:r>
      <w:r w:rsidR="005B775F" w:rsidRPr="0014771E">
        <w:rPr>
          <w:rFonts w:cstheme="minorHAnsi"/>
          <w:b/>
        </w:rPr>
        <w:t>A</w:t>
      </w:r>
      <w:r w:rsidRPr="0014771E">
        <w:rPr>
          <w:rFonts w:cstheme="minorHAnsi"/>
          <w:b/>
        </w:rPr>
        <w:t xml:space="preserve"> NA ZDOLNOŚCIACH LUB SYTUACJI PODMIOT</w:t>
      </w:r>
      <w:r w:rsidR="0053177A" w:rsidRPr="0014771E">
        <w:rPr>
          <w:rFonts w:cstheme="minorHAnsi"/>
          <w:b/>
        </w:rPr>
        <w:t>U</w:t>
      </w:r>
      <w:r w:rsidRPr="0014771E">
        <w:rPr>
          <w:rFonts w:cstheme="minorHAnsi"/>
          <w:b/>
        </w:rPr>
        <w:t xml:space="preserve"> UDOST</w:t>
      </w:r>
      <w:r w:rsidR="008F60AE" w:rsidRPr="0014771E">
        <w:rPr>
          <w:rFonts w:cstheme="minorHAnsi"/>
          <w:b/>
        </w:rPr>
        <w:t>Ę</w:t>
      </w:r>
      <w:r w:rsidRPr="0014771E">
        <w:rPr>
          <w:rFonts w:cstheme="minorHAnsi"/>
          <w:b/>
        </w:rPr>
        <w:t>PNIAJĄC</w:t>
      </w:r>
      <w:r w:rsidR="0053177A" w:rsidRPr="0014771E">
        <w:rPr>
          <w:rFonts w:cstheme="minorHAnsi"/>
          <w:b/>
        </w:rPr>
        <w:t>EGO</w:t>
      </w:r>
      <w:r w:rsidRPr="0014771E">
        <w:rPr>
          <w:rFonts w:cstheme="minorHAnsi"/>
          <w:b/>
        </w:rPr>
        <w:t xml:space="preserve"> ZASOBY</w:t>
      </w:r>
      <w:r w:rsidR="00EF7F7F" w:rsidRPr="0014771E">
        <w:rPr>
          <w:rFonts w:cstheme="minorHAnsi"/>
          <w:b/>
        </w:rPr>
        <w:t xml:space="preserve"> W ZAKRESIE ODPOWIADAJĄCYM PONAD 10% WARTOŚCI ZAMÓWIENIA</w:t>
      </w:r>
      <w:r w:rsidRPr="0014771E">
        <w:rPr>
          <w:rFonts w:cstheme="minorHAnsi"/>
          <w:b/>
          <w:bCs/>
        </w:rPr>
        <w:t>:</w:t>
      </w:r>
    </w:p>
    <w:p w14:paraId="16467302" w14:textId="6F3BC4DD" w:rsidR="00CD2FC0" w:rsidRPr="0014771E" w:rsidRDefault="00CD2FC0" w:rsidP="00EC5C90">
      <w:pPr>
        <w:spacing w:after="120" w:line="360" w:lineRule="auto"/>
        <w:jc w:val="both"/>
        <w:rPr>
          <w:rFonts w:cstheme="minorHAnsi"/>
        </w:rPr>
      </w:pPr>
      <w:bookmarkStart w:id="1" w:name="_Hlk99016800"/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 xml:space="preserve">: </w:t>
      </w:r>
      <w:r w:rsidR="00DF4767" w:rsidRPr="0014771E">
        <w:rPr>
          <w:rFonts w:cstheme="minorHAnsi"/>
          <w:i/>
          <w:color w:val="0070C0"/>
        </w:rPr>
        <w:t>wypełnić</w:t>
      </w:r>
      <w:r w:rsidRPr="0014771E">
        <w:rPr>
          <w:rFonts w:cstheme="minorHAnsi"/>
          <w:i/>
          <w:color w:val="0070C0"/>
        </w:rPr>
        <w:t xml:space="preserve"> tylko </w:t>
      </w:r>
      <w:r w:rsidR="009A0A1A" w:rsidRPr="0014771E">
        <w:rPr>
          <w:rFonts w:cstheme="minorHAnsi"/>
          <w:i/>
          <w:color w:val="0070C0"/>
        </w:rPr>
        <w:t>w przypadku</w:t>
      </w:r>
      <w:r w:rsidR="005773E6" w:rsidRPr="0014771E">
        <w:rPr>
          <w:rFonts w:cstheme="minorHAnsi"/>
          <w:i/>
          <w:color w:val="0070C0"/>
        </w:rPr>
        <w:t xml:space="preserve"> podmiotu udostępniającego zasoby, na którego</w:t>
      </w:r>
      <w:r w:rsidRPr="0014771E">
        <w:rPr>
          <w:rFonts w:cstheme="minorHAnsi"/>
          <w:i/>
          <w:color w:val="0070C0"/>
        </w:rPr>
        <w:t xml:space="preserve"> </w:t>
      </w:r>
      <w:r w:rsidR="005773E6" w:rsidRPr="0014771E">
        <w:rPr>
          <w:rFonts w:cstheme="minorHAnsi"/>
          <w:i/>
          <w:color w:val="0070C0"/>
        </w:rPr>
        <w:t xml:space="preserve">zdolnościach lub sytuacji wykonawca </w:t>
      </w:r>
      <w:r w:rsidR="00830142" w:rsidRPr="0014771E">
        <w:rPr>
          <w:rFonts w:cstheme="minorHAnsi"/>
          <w:i/>
          <w:color w:val="0070C0"/>
        </w:rPr>
        <w:t xml:space="preserve">polega </w:t>
      </w:r>
      <w:r w:rsidR="00E10B15" w:rsidRPr="0014771E">
        <w:rPr>
          <w:rFonts w:cstheme="minorHAnsi"/>
          <w:i/>
          <w:color w:val="0070C0"/>
        </w:rPr>
        <w:t>w</w:t>
      </w:r>
      <w:r w:rsidR="00830BFB" w:rsidRPr="0014771E">
        <w:rPr>
          <w:rFonts w:cstheme="minorHAnsi"/>
          <w:i/>
          <w:color w:val="0070C0"/>
        </w:rPr>
        <w:t xml:space="preserve"> </w:t>
      </w:r>
      <w:r w:rsidR="00E10B15" w:rsidRPr="0014771E">
        <w:rPr>
          <w:rFonts w:cstheme="minorHAnsi"/>
          <w:i/>
          <w:color w:val="0070C0"/>
        </w:rPr>
        <w:t>zakresie odpowiadającym ponad 10% wartości zamówienia</w:t>
      </w:r>
      <w:r w:rsidR="00B076D6" w:rsidRPr="0014771E">
        <w:rPr>
          <w:rFonts w:cstheme="minorHAnsi"/>
          <w:i/>
          <w:color w:val="0070C0"/>
        </w:rPr>
        <w:t xml:space="preserve">. </w:t>
      </w:r>
      <w:r w:rsidR="00671064" w:rsidRPr="0014771E">
        <w:rPr>
          <w:rFonts w:cstheme="minorHAnsi"/>
          <w:i/>
          <w:color w:val="0070C0"/>
        </w:rPr>
        <w:t xml:space="preserve">W </w:t>
      </w:r>
      <w:r w:rsidR="00E22985" w:rsidRPr="0014771E">
        <w:rPr>
          <w:rFonts w:cstheme="minorHAnsi"/>
          <w:i/>
          <w:color w:val="0070C0"/>
        </w:rPr>
        <w:t>przypadku</w:t>
      </w:r>
      <w:r w:rsidR="00671064" w:rsidRPr="0014771E">
        <w:rPr>
          <w:rFonts w:cstheme="minorHAnsi"/>
          <w:i/>
          <w:color w:val="0070C0"/>
        </w:rPr>
        <w:t xml:space="preserve"> więcej niż jednego podmiotu </w:t>
      </w:r>
      <w:r w:rsidR="00E22985" w:rsidRPr="0014771E">
        <w:rPr>
          <w:rFonts w:cstheme="minorHAnsi"/>
          <w:i/>
          <w:color w:val="0070C0"/>
        </w:rPr>
        <w:t>udostępniającego</w:t>
      </w:r>
      <w:r w:rsidR="00671064" w:rsidRPr="0014771E">
        <w:rPr>
          <w:rFonts w:cstheme="minorHAnsi"/>
          <w:i/>
          <w:color w:val="0070C0"/>
        </w:rPr>
        <w:t xml:space="preserve"> zasoby</w:t>
      </w:r>
      <w:r w:rsidR="00E22985" w:rsidRPr="0014771E">
        <w:rPr>
          <w:rFonts w:cstheme="minorHAnsi"/>
          <w:i/>
          <w:color w:val="0070C0"/>
        </w:rPr>
        <w:t xml:space="preserve">, </w:t>
      </w:r>
      <w:r w:rsidR="00F14423" w:rsidRPr="0014771E">
        <w:rPr>
          <w:rFonts w:cstheme="minorHAnsi"/>
          <w:i/>
          <w:color w:val="0070C0"/>
        </w:rPr>
        <w:t>na którego zdolnościach lub sytuacji wykonawca polega w</w:t>
      </w:r>
      <w:r w:rsidR="00830BFB" w:rsidRPr="0014771E">
        <w:rPr>
          <w:rFonts w:cstheme="minorHAnsi"/>
          <w:i/>
          <w:color w:val="0070C0"/>
        </w:rPr>
        <w:t xml:space="preserve"> </w:t>
      </w:r>
      <w:r w:rsidR="00F14423" w:rsidRPr="0014771E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14771E">
        <w:rPr>
          <w:rFonts w:cstheme="minorHAnsi"/>
          <w:i/>
          <w:color w:val="0070C0"/>
        </w:rPr>
        <w:t>n</w:t>
      </w:r>
      <w:r w:rsidR="00B076D6" w:rsidRPr="0014771E">
        <w:rPr>
          <w:rFonts w:cstheme="minorHAnsi"/>
          <w:i/>
          <w:color w:val="0070C0"/>
        </w:rPr>
        <w:t xml:space="preserve">ależy zastosować tyle razy, </w:t>
      </w:r>
      <w:r w:rsidR="00671064" w:rsidRPr="0014771E">
        <w:rPr>
          <w:rFonts w:cstheme="minorHAnsi"/>
          <w:i/>
          <w:color w:val="0070C0"/>
        </w:rPr>
        <w:t xml:space="preserve">ile jest to </w:t>
      </w:r>
      <w:r w:rsidR="00E22985" w:rsidRPr="0014771E">
        <w:rPr>
          <w:rFonts w:cstheme="minorHAnsi"/>
          <w:i/>
          <w:color w:val="0070C0"/>
        </w:rPr>
        <w:t>ko</w:t>
      </w:r>
      <w:r w:rsidR="00671064" w:rsidRPr="0014771E">
        <w:rPr>
          <w:rFonts w:cstheme="minorHAnsi"/>
          <w:i/>
          <w:color w:val="0070C0"/>
        </w:rPr>
        <w:t>nieczne.</w:t>
      </w:r>
      <w:r w:rsidRPr="0014771E">
        <w:rPr>
          <w:rFonts w:cstheme="minorHAnsi"/>
          <w:color w:val="0070C0"/>
        </w:rPr>
        <w:t>]</w:t>
      </w:r>
      <w:bookmarkEnd w:id="1"/>
    </w:p>
    <w:p w14:paraId="4789CE25" w14:textId="4E09EA3B" w:rsidR="00AD7686" w:rsidRPr="0014771E" w:rsidRDefault="0070071F" w:rsidP="004511DC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celu wykazania spełniania warunków udziału w postępowaniu, określonych przez zamawiającego</w:t>
      </w:r>
      <w:r w:rsidRPr="0014771E">
        <w:rPr>
          <w:rFonts w:cstheme="minorHAnsi"/>
          <w:i/>
        </w:rPr>
        <w:t>,</w:t>
      </w:r>
      <w:r w:rsidRPr="0014771E">
        <w:rPr>
          <w:rFonts w:cstheme="minorHAnsi"/>
        </w:rPr>
        <w:t xml:space="preserve"> polegam na zdolnościach lub sytuacji następującego</w:t>
      </w:r>
      <w:r w:rsidR="0007479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podmiotu</w:t>
      </w:r>
      <w:r w:rsidR="0007479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udostępniając</w:t>
      </w:r>
      <w:r w:rsidR="00074793" w:rsidRPr="0014771E">
        <w:rPr>
          <w:rFonts w:cstheme="minorHAnsi"/>
        </w:rPr>
        <w:t>ego</w:t>
      </w:r>
      <w:r w:rsidRPr="0014771E">
        <w:rPr>
          <w:rFonts w:cstheme="minorHAnsi"/>
        </w:rPr>
        <w:t xml:space="preserve"> zasoby: </w:t>
      </w:r>
      <w:bookmarkStart w:id="2" w:name="_Hlk99014455"/>
      <w:r w:rsidR="000B07BD" w:rsidRPr="0014771E">
        <w:rPr>
          <w:rFonts w:cstheme="minorHAnsi"/>
        </w:rPr>
        <w:t>………………………………………………………………………...………………</w:t>
      </w:r>
      <w:r w:rsidR="004337E3" w:rsidRPr="0014771E">
        <w:rPr>
          <w:rFonts w:cstheme="minorHAnsi"/>
        </w:rPr>
        <w:t>……</w:t>
      </w:r>
      <w:r w:rsidR="000B07BD" w:rsidRPr="0014771E">
        <w:rPr>
          <w:rFonts w:cstheme="minorHAnsi"/>
        </w:rPr>
        <w:t>……………</w:t>
      </w:r>
      <w:r w:rsidR="000B07BD" w:rsidRPr="0014771E">
        <w:rPr>
          <w:rFonts w:cstheme="minorHAnsi"/>
          <w:i/>
        </w:rPr>
        <w:t xml:space="preserve"> </w:t>
      </w:r>
      <w:bookmarkEnd w:id="2"/>
      <w:r w:rsidR="008D0E7E" w:rsidRPr="0014771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14771E">
        <w:rPr>
          <w:rFonts w:cstheme="minorHAnsi"/>
          <w:i/>
        </w:rPr>
        <w:t>CEiDG</w:t>
      </w:r>
      <w:proofErr w:type="spellEnd"/>
      <w:r w:rsidR="008D0E7E" w:rsidRPr="0014771E">
        <w:rPr>
          <w:rFonts w:cstheme="minorHAnsi"/>
          <w:i/>
        </w:rPr>
        <w:t>)</w:t>
      </w:r>
      <w:r w:rsidR="008D0E7E" w:rsidRPr="0014771E">
        <w:rPr>
          <w:rFonts w:cstheme="minorHAnsi"/>
        </w:rPr>
        <w:t>,</w:t>
      </w:r>
      <w:r w:rsidR="008D0E7E" w:rsidRPr="0014771E">
        <w:rPr>
          <w:rFonts w:cstheme="minorHAnsi"/>
        </w:rPr>
        <w:br/>
      </w:r>
      <w:r w:rsidRPr="0014771E">
        <w:rPr>
          <w:rFonts w:cstheme="minorHAnsi"/>
        </w:rPr>
        <w:t>w następującym zakresie: ……………………………………………………………………</w:t>
      </w:r>
      <w:r w:rsidR="004511DC" w:rsidRPr="0014771E">
        <w:rPr>
          <w:rFonts w:cstheme="minorHAnsi"/>
        </w:rPr>
        <w:t xml:space="preserve">……… </w:t>
      </w:r>
      <w:r w:rsidRPr="0014771E">
        <w:rPr>
          <w:rFonts w:cstheme="minorHAnsi"/>
          <w:i/>
        </w:rPr>
        <w:t>(określić odpowiedni zakres udostępnianych zasobów dla wskazanego podmiotu)</w:t>
      </w:r>
      <w:r w:rsidR="004511DC" w:rsidRPr="0014771E">
        <w:rPr>
          <w:rFonts w:cstheme="minorHAnsi"/>
          <w:iCs/>
        </w:rPr>
        <w:t>,</w:t>
      </w:r>
      <w:r w:rsidR="004511DC" w:rsidRPr="0014771E">
        <w:rPr>
          <w:rFonts w:cstheme="minorHAnsi"/>
          <w:i/>
        </w:rPr>
        <w:br/>
      </w:r>
      <w:r w:rsidR="004511DC" w:rsidRPr="0014771E">
        <w:rPr>
          <w:rFonts w:cstheme="minorHAnsi"/>
        </w:rPr>
        <w:t>co odpowiada ponad 10% wartości przedmiotowego zamówienia</w:t>
      </w:r>
      <w:r w:rsidRPr="0014771E">
        <w:rPr>
          <w:rFonts w:cstheme="minorHAnsi"/>
        </w:rPr>
        <w:t xml:space="preserve">. </w:t>
      </w:r>
    </w:p>
    <w:p w14:paraId="26D8CA1A" w14:textId="77777777" w:rsidR="00EF45B6" w:rsidRPr="0014771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14771E" w:rsidRDefault="00830BFB" w:rsidP="00830BFB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 xml:space="preserve">: wypełnić tylko w przypadku </w:t>
      </w:r>
      <w:r w:rsidR="009A138B" w:rsidRPr="0014771E">
        <w:rPr>
          <w:rFonts w:cstheme="minorHAnsi"/>
          <w:i/>
          <w:color w:val="0070C0"/>
        </w:rPr>
        <w:t>podwykonawcy</w:t>
      </w:r>
      <w:r w:rsidR="00C7597C" w:rsidRPr="0014771E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14771E">
        <w:rPr>
          <w:rFonts w:cstheme="minorHAnsi"/>
          <w:i/>
          <w:color w:val="0070C0"/>
        </w:rPr>
        <w:t>, na którego przypada</w:t>
      </w:r>
      <w:r w:rsidRPr="0014771E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14771E">
        <w:rPr>
          <w:rFonts w:cstheme="minorHAnsi"/>
          <w:i/>
          <w:color w:val="0070C0"/>
        </w:rPr>
        <w:lastRenderedPageBreak/>
        <w:t>podwykonawcy</w:t>
      </w:r>
      <w:r w:rsidRPr="0014771E">
        <w:rPr>
          <w:rFonts w:cstheme="minorHAnsi"/>
          <w:i/>
          <w:color w:val="0070C0"/>
        </w:rPr>
        <w:t>, na którego zdolnościach lub sytuacji wykonawca</w:t>
      </w:r>
      <w:r w:rsidR="00473DE0" w:rsidRPr="0014771E">
        <w:rPr>
          <w:rFonts w:cstheme="minorHAnsi"/>
          <w:i/>
          <w:color w:val="0070C0"/>
        </w:rPr>
        <w:t xml:space="preserve"> nie</w:t>
      </w:r>
      <w:r w:rsidRPr="0014771E">
        <w:rPr>
          <w:rFonts w:cstheme="minorHAnsi"/>
          <w:i/>
          <w:color w:val="0070C0"/>
        </w:rPr>
        <w:t xml:space="preserve"> polega</w:t>
      </w:r>
      <w:r w:rsidR="00473DE0" w:rsidRPr="0014771E">
        <w:rPr>
          <w:rFonts w:cstheme="minorHAnsi"/>
          <w:i/>
          <w:color w:val="0070C0"/>
        </w:rPr>
        <w:t>, a na którego przypada</w:t>
      </w:r>
      <w:r w:rsidRPr="0014771E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14771E">
        <w:rPr>
          <w:rFonts w:cstheme="minorHAnsi"/>
          <w:color w:val="0070C0"/>
        </w:rPr>
        <w:t>]</w:t>
      </w:r>
    </w:p>
    <w:p w14:paraId="65CDFC45" w14:textId="0CB63D3C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stosunku do następującego podmiotu, będącego podwykonawcą</w:t>
      </w:r>
      <w:r w:rsidR="004E4476" w:rsidRPr="0014771E">
        <w:rPr>
          <w:rFonts w:cstheme="minorHAnsi"/>
        </w:rPr>
        <w:t>,</w:t>
      </w:r>
      <w:r w:rsidRPr="0014771E">
        <w:rPr>
          <w:rFonts w:cstheme="minorHAnsi"/>
        </w:rPr>
        <w:t xml:space="preserve"> na którego</w:t>
      </w:r>
      <w:r w:rsidR="00FC230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 </w:t>
      </w:r>
      <w:r w:rsidRPr="0014771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14771E">
        <w:rPr>
          <w:rFonts w:cstheme="minorHAnsi"/>
          <w:i/>
        </w:rPr>
        <w:t>CEiDG</w:t>
      </w:r>
      <w:proofErr w:type="spellEnd"/>
      <w:r w:rsidRPr="0014771E">
        <w:rPr>
          <w:rFonts w:cstheme="minorHAnsi"/>
          <w:i/>
        </w:rPr>
        <w:t>)</w:t>
      </w:r>
      <w:r w:rsidRPr="0014771E">
        <w:rPr>
          <w:rFonts w:cstheme="minorHAnsi"/>
        </w:rPr>
        <w:t>,</w:t>
      </w:r>
      <w:r w:rsidRPr="0014771E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4771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14771E" w:rsidRDefault="003F554E" w:rsidP="003F554E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4771E">
        <w:rPr>
          <w:rFonts w:cstheme="minorHAnsi"/>
          <w:color w:val="0070C0"/>
        </w:rPr>
        <w:t>]</w:t>
      </w:r>
    </w:p>
    <w:p w14:paraId="7E3C794A" w14:textId="72DDAA4C" w:rsidR="00EF45B6" w:rsidRPr="00F567CD" w:rsidRDefault="00EF45B6" w:rsidP="00F567CD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stosunku do następującego podmiotu, będącego</w:t>
      </w:r>
      <w:r w:rsidR="00101E8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dostawcą, na którego przypada ponad 10% wartości zamówienia: ………………………………………</w:t>
      </w:r>
      <w:r w:rsidR="00B1328C" w:rsidRPr="0014771E">
        <w:rPr>
          <w:rFonts w:cstheme="minorHAnsi"/>
        </w:rPr>
        <w:t>……………………………………………………….………..….</w:t>
      </w:r>
      <w:r w:rsidRPr="0014771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14771E">
        <w:rPr>
          <w:rFonts w:cstheme="minorHAnsi"/>
          <w:i/>
        </w:rPr>
        <w:t>CEiDG</w:t>
      </w:r>
      <w:proofErr w:type="spellEnd"/>
      <w:r w:rsidRPr="0014771E">
        <w:rPr>
          <w:rFonts w:cstheme="minorHAnsi"/>
          <w:i/>
        </w:rPr>
        <w:t>)</w:t>
      </w:r>
      <w:r w:rsidRPr="0014771E">
        <w:rPr>
          <w:rFonts w:cstheme="minorHAnsi"/>
        </w:rPr>
        <w:t>,</w:t>
      </w:r>
      <w:r w:rsidRPr="0014771E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14771E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PODANYCH INFORMACJI:</w:t>
      </w:r>
    </w:p>
    <w:p w14:paraId="0D21FB2A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  <w:b/>
        </w:rPr>
      </w:pPr>
    </w:p>
    <w:p w14:paraId="6BAD268A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 xml:space="preserve">Oświadczam, że wszystkie informacje podane w powyższych oświadczeniach są aktualne </w:t>
      </w:r>
      <w:r w:rsidRPr="0014771E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</w:p>
    <w:p w14:paraId="435F3742" w14:textId="77777777" w:rsidR="00462D74" w:rsidRPr="0014771E" w:rsidRDefault="00462D74" w:rsidP="00462D74">
      <w:pPr>
        <w:spacing w:after="0" w:line="360" w:lineRule="auto"/>
        <w:jc w:val="both"/>
        <w:rPr>
          <w:rFonts w:cstheme="minorHAnsi"/>
        </w:rPr>
      </w:pPr>
    </w:p>
    <w:p w14:paraId="46C6ADB2" w14:textId="7F1E6D12" w:rsidR="0072465F" w:rsidRPr="0014771E" w:rsidRDefault="0072465F" w:rsidP="0072465F">
      <w:pPr>
        <w:spacing w:line="360" w:lineRule="auto"/>
        <w:jc w:val="both"/>
        <w:rPr>
          <w:rFonts w:cstheme="minorHAnsi"/>
        </w:rPr>
      </w:pP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  <w:t>……………………………………</w:t>
      </w:r>
      <w:r w:rsidR="00D00D64">
        <w:rPr>
          <w:rFonts w:cstheme="minorHAnsi"/>
        </w:rPr>
        <w:t>……………………………….</w:t>
      </w:r>
    </w:p>
    <w:p w14:paraId="0C8E3652" w14:textId="31D37C09" w:rsidR="0072465F" w:rsidRPr="00F567CD" w:rsidRDefault="0072465F" w:rsidP="00F567CD">
      <w:pPr>
        <w:spacing w:line="360" w:lineRule="auto"/>
        <w:jc w:val="both"/>
        <w:rPr>
          <w:rFonts w:cstheme="minorHAnsi"/>
          <w:i/>
        </w:rPr>
      </w:pP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bookmarkStart w:id="3" w:name="_Hlk102639179"/>
      <w:r w:rsidR="00765713">
        <w:rPr>
          <w:rFonts w:cstheme="minorHAnsi"/>
          <w:i/>
        </w:rPr>
        <w:tab/>
        <w:t xml:space="preserve">      </w:t>
      </w:r>
      <w:r w:rsidR="005C4A49" w:rsidRPr="0014771E">
        <w:rPr>
          <w:rFonts w:cstheme="minorHAnsi"/>
          <w:i/>
        </w:rPr>
        <w:t>k</w:t>
      </w:r>
      <w:r w:rsidRPr="0014771E">
        <w:rPr>
          <w:rFonts w:cstheme="minorHAnsi"/>
          <w:i/>
        </w:rPr>
        <w:t xml:space="preserve">walifikowany podpis elektroniczny </w:t>
      </w:r>
      <w:bookmarkEnd w:id="3"/>
    </w:p>
    <w:sectPr w:rsidR="0072465F" w:rsidRPr="00F567CD" w:rsidSect="008E714C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45A35" w14:textId="77777777" w:rsidR="00724C76" w:rsidRDefault="00724C76" w:rsidP="00EF45B6">
      <w:pPr>
        <w:spacing w:after="0" w:line="240" w:lineRule="auto"/>
      </w:pPr>
      <w:r>
        <w:separator/>
      </w:r>
    </w:p>
  </w:endnote>
  <w:endnote w:type="continuationSeparator" w:id="0">
    <w:p w14:paraId="54DD4FC5" w14:textId="77777777" w:rsidR="00724C76" w:rsidRDefault="00724C7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4" w:name="_Hlk168646104"/>
  <w:p w14:paraId="5A6D409C" w14:textId="6B2BC416" w:rsidR="008E714C" w:rsidRDefault="008E714C">
    <w:pPr>
      <w:pStyle w:val="Stopka"/>
    </w:pPr>
    <w:r w:rsidRPr="008E714C">
      <w:object w:dxaOrig="28080" w:dyaOrig="2880" w14:anchorId="5BD08F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>
          <v:imagedata r:id="rId1" o:title=""/>
        </v:shape>
        <o:OLEObject Type="Embed" ProgID="Unknown" ShapeID="_x0000_i1025" DrawAspect="Content" ObjectID="_1805094903" r:id="rId2"/>
      </w:object>
    </w:r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83729" w14:textId="77777777" w:rsidR="00724C76" w:rsidRDefault="00724C76" w:rsidP="00EF45B6">
      <w:pPr>
        <w:spacing w:after="0" w:line="240" w:lineRule="auto"/>
      </w:pPr>
      <w:r>
        <w:separator/>
      </w:r>
    </w:p>
  </w:footnote>
  <w:footnote w:type="continuationSeparator" w:id="0">
    <w:p w14:paraId="289E88B2" w14:textId="77777777" w:rsidR="00724C76" w:rsidRDefault="00724C7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120A0BD1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E675599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="005E47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</w:t>
      </w:r>
      <w:r w:rsidR="005E47DB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</w:t>
      </w:r>
      <w:r w:rsidR="005E47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na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248460">
    <w:abstractNumId w:val="2"/>
  </w:num>
  <w:num w:numId="2" w16cid:durableId="1316184669">
    <w:abstractNumId w:val="1"/>
  </w:num>
  <w:num w:numId="3" w16cid:durableId="740060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1C88"/>
    <w:rsid w:val="00060310"/>
    <w:rsid w:val="000741E7"/>
    <w:rsid w:val="00074793"/>
    <w:rsid w:val="00082298"/>
    <w:rsid w:val="0008372E"/>
    <w:rsid w:val="000B07BD"/>
    <w:rsid w:val="000B1DB3"/>
    <w:rsid w:val="000F1021"/>
    <w:rsid w:val="00101E83"/>
    <w:rsid w:val="0010634A"/>
    <w:rsid w:val="00110B6C"/>
    <w:rsid w:val="0014771E"/>
    <w:rsid w:val="00163825"/>
    <w:rsid w:val="00164500"/>
    <w:rsid w:val="001878D7"/>
    <w:rsid w:val="001A0D70"/>
    <w:rsid w:val="001C7622"/>
    <w:rsid w:val="001D4BE2"/>
    <w:rsid w:val="00205F16"/>
    <w:rsid w:val="0021086B"/>
    <w:rsid w:val="00210C8F"/>
    <w:rsid w:val="002125D6"/>
    <w:rsid w:val="00244D67"/>
    <w:rsid w:val="00252230"/>
    <w:rsid w:val="00274196"/>
    <w:rsid w:val="00275181"/>
    <w:rsid w:val="002B39C8"/>
    <w:rsid w:val="002C4F89"/>
    <w:rsid w:val="002E308D"/>
    <w:rsid w:val="002F57F2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14E7"/>
    <w:rsid w:val="003F4756"/>
    <w:rsid w:val="003F554E"/>
    <w:rsid w:val="00401083"/>
    <w:rsid w:val="00416316"/>
    <w:rsid w:val="004337E3"/>
    <w:rsid w:val="0044633B"/>
    <w:rsid w:val="0045071B"/>
    <w:rsid w:val="004511DC"/>
    <w:rsid w:val="00462D74"/>
    <w:rsid w:val="004709E7"/>
    <w:rsid w:val="00473DE0"/>
    <w:rsid w:val="004A2043"/>
    <w:rsid w:val="004A2CF4"/>
    <w:rsid w:val="004D4CD9"/>
    <w:rsid w:val="004E30CE"/>
    <w:rsid w:val="004E4476"/>
    <w:rsid w:val="00515797"/>
    <w:rsid w:val="00520931"/>
    <w:rsid w:val="0053177A"/>
    <w:rsid w:val="00566AA6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47DB"/>
    <w:rsid w:val="005E5605"/>
    <w:rsid w:val="005F269B"/>
    <w:rsid w:val="00661308"/>
    <w:rsid w:val="00671064"/>
    <w:rsid w:val="00675CEE"/>
    <w:rsid w:val="00684D21"/>
    <w:rsid w:val="006D435C"/>
    <w:rsid w:val="006D7E50"/>
    <w:rsid w:val="006E5A31"/>
    <w:rsid w:val="006F29FC"/>
    <w:rsid w:val="006F3753"/>
    <w:rsid w:val="0070071F"/>
    <w:rsid w:val="007007DE"/>
    <w:rsid w:val="007026D5"/>
    <w:rsid w:val="00702F05"/>
    <w:rsid w:val="0070354C"/>
    <w:rsid w:val="007067F9"/>
    <w:rsid w:val="00710B9D"/>
    <w:rsid w:val="0071166D"/>
    <w:rsid w:val="0072465F"/>
    <w:rsid w:val="00724C76"/>
    <w:rsid w:val="00735F5B"/>
    <w:rsid w:val="00742A1B"/>
    <w:rsid w:val="007564A2"/>
    <w:rsid w:val="00760BF1"/>
    <w:rsid w:val="00760CC0"/>
    <w:rsid w:val="007648CC"/>
    <w:rsid w:val="00765713"/>
    <w:rsid w:val="0077499E"/>
    <w:rsid w:val="0077592B"/>
    <w:rsid w:val="0077738E"/>
    <w:rsid w:val="00787E3E"/>
    <w:rsid w:val="007A3CD9"/>
    <w:rsid w:val="007B483A"/>
    <w:rsid w:val="007C14CE"/>
    <w:rsid w:val="007C686D"/>
    <w:rsid w:val="007F3CFE"/>
    <w:rsid w:val="007F4003"/>
    <w:rsid w:val="00800256"/>
    <w:rsid w:val="008066B9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ED4"/>
    <w:rsid w:val="008E714C"/>
    <w:rsid w:val="008F60AE"/>
    <w:rsid w:val="009067DC"/>
    <w:rsid w:val="0091611E"/>
    <w:rsid w:val="00935C15"/>
    <w:rsid w:val="009561D0"/>
    <w:rsid w:val="009652C8"/>
    <w:rsid w:val="00976A86"/>
    <w:rsid w:val="00986ACC"/>
    <w:rsid w:val="009A0A1A"/>
    <w:rsid w:val="009A110B"/>
    <w:rsid w:val="009A138B"/>
    <w:rsid w:val="009D26F2"/>
    <w:rsid w:val="00A0641D"/>
    <w:rsid w:val="00A13AAA"/>
    <w:rsid w:val="00A21AF8"/>
    <w:rsid w:val="00A478EF"/>
    <w:rsid w:val="00A841EE"/>
    <w:rsid w:val="00A940AE"/>
    <w:rsid w:val="00A9617C"/>
    <w:rsid w:val="00AB19B5"/>
    <w:rsid w:val="00AB4BEB"/>
    <w:rsid w:val="00AC0287"/>
    <w:rsid w:val="00AC6DF2"/>
    <w:rsid w:val="00AD57EB"/>
    <w:rsid w:val="00AD7686"/>
    <w:rsid w:val="00B076D6"/>
    <w:rsid w:val="00B1328C"/>
    <w:rsid w:val="00B406D1"/>
    <w:rsid w:val="00B511B1"/>
    <w:rsid w:val="00B6331E"/>
    <w:rsid w:val="00B65B24"/>
    <w:rsid w:val="00B80636"/>
    <w:rsid w:val="00B81D52"/>
    <w:rsid w:val="00B83AD6"/>
    <w:rsid w:val="00B87A22"/>
    <w:rsid w:val="00BA798A"/>
    <w:rsid w:val="00BD4E9B"/>
    <w:rsid w:val="00BE003C"/>
    <w:rsid w:val="00C16262"/>
    <w:rsid w:val="00C36402"/>
    <w:rsid w:val="00C449A1"/>
    <w:rsid w:val="00C55C5A"/>
    <w:rsid w:val="00C63B91"/>
    <w:rsid w:val="00C73369"/>
    <w:rsid w:val="00C749D0"/>
    <w:rsid w:val="00C7597C"/>
    <w:rsid w:val="00C81BC3"/>
    <w:rsid w:val="00C9115C"/>
    <w:rsid w:val="00C914D2"/>
    <w:rsid w:val="00CB74CE"/>
    <w:rsid w:val="00CD17BE"/>
    <w:rsid w:val="00CD2FC0"/>
    <w:rsid w:val="00D00D64"/>
    <w:rsid w:val="00D06050"/>
    <w:rsid w:val="00D13464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E3E83"/>
    <w:rsid w:val="00DF4767"/>
    <w:rsid w:val="00E00821"/>
    <w:rsid w:val="00E10B15"/>
    <w:rsid w:val="00E22985"/>
    <w:rsid w:val="00E34D47"/>
    <w:rsid w:val="00EA5FBF"/>
    <w:rsid w:val="00EC5C90"/>
    <w:rsid w:val="00ED0235"/>
    <w:rsid w:val="00EF45B6"/>
    <w:rsid w:val="00EF7F7F"/>
    <w:rsid w:val="00F05ED2"/>
    <w:rsid w:val="00F14423"/>
    <w:rsid w:val="00F3511F"/>
    <w:rsid w:val="00F567CD"/>
    <w:rsid w:val="00F6589D"/>
    <w:rsid w:val="00F90528"/>
    <w:rsid w:val="00F9136C"/>
    <w:rsid w:val="00FA22ED"/>
    <w:rsid w:val="00FB3729"/>
    <w:rsid w:val="00FC2303"/>
    <w:rsid w:val="00FC31AA"/>
    <w:rsid w:val="00FC7B6C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10CA3-EB3C-4BCF-B2C7-ADC57BFAD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709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Kwiatkowska</cp:lastModifiedBy>
  <cp:revision>41</cp:revision>
  <cp:lastPrinted>2025-04-02T08:28:00Z</cp:lastPrinted>
  <dcterms:created xsi:type="dcterms:W3CDTF">2022-05-06T13:13:00Z</dcterms:created>
  <dcterms:modified xsi:type="dcterms:W3CDTF">2025-04-02T08:29:00Z</dcterms:modified>
</cp:coreProperties>
</file>